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4279A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0520F79" w14:textId="77777777">
        <w:trPr>
          <w:trHeight w:val="1132"/>
        </w:trPr>
        <w:tc>
          <w:tcPr>
            <w:tcW w:w="10434" w:type="dxa"/>
            <w:shd w:val="clear" w:color="auto" w:fill="auto"/>
          </w:tcPr>
          <w:p w14:paraId="7D428C7B" w14:textId="77777777" w:rsidR="00541CA3" w:rsidRDefault="00C3761A" w:rsidP="00844DAA">
            <w:pPr>
              <w:pStyle w:val="Pieddepage"/>
              <w:tabs>
                <w:tab w:val="clear" w:pos="4536"/>
                <w:tab w:val="clear" w:pos="9072"/>
                <w:tab w:val="left" w:pos="851"/>
              </w:tabs>
              <w:jc w:val="center"/>
              <w:rPr>
                <w:noProof/>
                <w:lang w:eastAsia="fr-FR"/>
              </w:rPr>
            </w:pPr>
            <w:r>
              <w:rPr>
                <w:noProof/>
                <w:lang w:eastAsia="fr-FR"/>
              </w:rPr>
              <w:pict w14:anchorId="253B8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6.5pt;visibility:visible">
                  <v:imagedata r:id="rId11" o:title=""/>
                </v:shape>
              </w:pict>
            </w:r>
          </w:p>
          <w:p w14:paraId="7D143FB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CDD6B8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740E3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7287757" w14:textId="77777777" w:rsidR="009B1CD0" w:rsidRDefault="009B1CD0" w:rsidP="00844DAA">
      <w:pPr>
        <w:tabs>
          <w:tab w:val="left" w:pos="851"/>
        </w:tabs>
        <w:sectPr w:rsidR="009B1CD0">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570F84" w14:textId="77777777">
        <w:tc>
          <w:tcPr>
            <w:tcW w:w="9002" w:type="dxa"/>
            <w:shd w:val="clear" w:color="auto" w:fill="66CCFF"/>
          </w:tcPr>
          <w:p w14:paraId="06770B1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FF22E7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ECE698" w14:textId="77777777" w:rsidR="009B1CD0" w:rsidRDefault="00E47798" w:rsidP="0083205E">
            <w:pPr>
              <w:pStyle w:val="Titre8"/>
              <w:tabs>
                <w:tab w:val="left" w:pos="851"/>
                <w:tab w:val="right" w:pos="9639"/>
              </w:tabs>
              <w:spacing w:before="120" w:after="120"/>
            </w:pPr>
            <w:r>
              <w:rPr>
                <w:caps/>
                <w:sz w:val="28"/>
                <w:szCs w:val="28"/>
              </w:rPr>
              <w:t>ATTRI1</w:t>
            </w:r>
          </w:p>
        </w:tc>
      </w:tr>
    </w:tbl>
    <w:p w14:paraId="5DFAFA91" w14:textId="77777777" w:rsidR="009B1CD0" w:rsidRDefault="009B1CD0" w:rsidP="006C4338">
      <w:pPr>
        <w:tabs>
          <w:tab w:val="left" w:pos="851"/>
        </w:tabs>
      </w:pPr>
    </w:p>
    <w:p w14:paraId="006B6EB0"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481F988" w14:textId="77777777" w:rsidR="00FE48C9" w:rsidRDefault="00FE48C9" w:rsidP="006C4338">
      <w:pPr>
        <w:pStyle w:val="Corpsdetexte31"/>
        <w:tabs>
          <w:tab w:val="left" w:pos="851"/>
        </w:tabs>
        <w:jc w:val="both"/>
        <w:rPr>
          <w:sz w:val="18"/>
          <w:szCs w:val="18"/>
        </w:rPr>
      </w:pPr>
    </w:p>
    <w:p w14:paraId="794E9498"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6A78DC8" w14:textId="77777777" w:rsidR="00FE48C9" w:rsidRDefault="00FE48C9" w:rsidP="006C4338">
      <w:pPr>
        <w:pStyle w:val="Corpsdetexte31"/>
        <w:tabs>
          <w:tab w:val="left" w:pos="851"/>
        </w:tabs>
        <w:jc w:val="both"/>
        <w:rPr>
          <w:sz w:val="18"/>
          <w:szCs w:val="18"/>
        </w:rPr>
      </w:pPr>
    </w:p>
    <w:p w14:paraId="74F70BF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4921808" w14:textId="77777777" w:rsidR="00FE48C9" w:rsidRDefault="00FE48C9" w:rsidP="006C4338">
      <w:pPr>
        <w:pStyle w:val="Corpsdetexte31"/>
        <w:tabs>
          <w:tab w:val="left" w:pos="851"/>
        </w:tabs>
        <w:jc w:val="both"/>
        <w:rPr>
          <w:sz w:val="18"/>
          <w:szCs w:val="18"/>
        </w:rPr>
      </w:pPr>
    </w:p>
    <w:p w14:paraId="33B0D1E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1728E4D" w14:textId="77777777" w:rsidR="00FE48C9" w:rsidRDefault="00FE48C9" w:rsidP="006F3DF9">
      <w:pPr>
        <w:pStyle w:val="Corpsdetexte31"/>
        <w:tabs>
          <w:tab w:val="left" w:pos="851"/>
        </w:tabs>
        <w:jc w:val="both"/>
        <w:rPr>
          <w:sz w:val="18"/>
          <w:szCs w:val="18"/>
        </w:rPr>
      </w:pPr>
    </w:p>
    <w:p w14:paraId="42C9D698"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43A6F04" w14:textId="77777777" w:rsidR="00FE48C9" w:rsidRDefault="00FE48C9" w:rsidP="005846FB">
      <w:pPr>
        <w:pStyle w:val="Corpsdetexte31"/>
        <w:tabs>
          <w:tab w:val="left" w:pos="851"/>
        </w:tabs>
        <w:jc w:val="both"/>
        <w:rPr>
          <w:sz w:val="18"/>
          <w:szCs w:val="18"/>
        </w:rPr>
      </w:pPr>
    </w:p>
    <w:p w14:paraId="60C1D89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8"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22"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3"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4"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5"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6"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7"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79E5D5E" w14:textId="77777777" w:rsidR="004C5755" w:rsidRPr="001C7D87" w:rsidRDefault="004C5755" w:rsidP="004C5755">
      <w:pPr>
        <w:jc w:val="both"/>
        <w:rPr>
          <w:rFonts w:ascii="Arial" w:hAnsi="Arial" w:cs="Arial"/>
          <w:i/>
          <w:sz w:val="18"/>
          <w:szCs w:val="18"/>
        </w:rPr>
      </w:pPr>
    </w:p>
    <w:p w14:paraId="61708A1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7CA4F6" w14:textId="77777777">
        <w:tc>
          <w:tcPr>
            <w:tcW w:w="10277" w:type="dxa"/>
            <w:shd w:val="clear" w:color="auto" w:fill="66CCFF"/>
          </w:tcPr>
          <w:p w14:paraId="356E248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1D1619D" w14:textId="77777777" w:rsidR="009B1CD0" w:rsidRDefault="009B1CD0" w:rsidP="006C4338">
      <w:pPr>
        <w:tabs>
          <w:tab w:val="left" w:pos="426"/>
          <w:tab w:val="left" w:pos="851"/>
        </w:tabs>
        <w:jc w:val="both"/>
      </w:pPr>
    </w:p>
    <w:p w14:paraId="289A7B42"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97767CC" w14:textId="77777777" w:rsidR="00513543" w:rsidRPr="00513543" w:rsidRDefault="00513543" w:rsidP="00513543">
      <w:pPr>
        <w:pStyle w:val="Default"/>
        <w:rPr>
          <w:b/>
          <w:sz w:val="20"/>
          <w:szCs w:val="20"/>
        </w:rPr>
      </w:pPr>
    </w:p>
    <w:p w14:paraId="04D5C844" w14:textId="17DB816D" w:rsidR="00513543" w:rsidRDefault="00AF6468" w:rsidP="00513543">
      <w:pPr>
        <w:pStyle w:val="Default"/>
        <w:rPr>
          <w:b/>
          <w:bCs/>
          <w:sz w:val="20"/>
          <w:szCs w:val="20"/>
        </w:rPr>
      </w:pPr>
      <w:r>
        <w:rPr>
          <w:b/>
          <w:bCs/>
          <w:sz w:val="20"/>
          <w:szCs w:val="20"/>
        </w:rPr>
        <w:t xml:space="preserve">Mission de </w:t>
      </w:r>
      <w:r w:rsidR="008369D2">
        <w:rPr>
          <w:b/>
          <w:bCs/>
          <w:sz w:val="20"/>
          <w:szCs w:val="20"/>
        </w:rPr>
        <w:t>coordination</w:t>
      </w:r>
      <w:r w:rsidR="00687D77">
        <w:rPr>
          <w:b/>
          <w:bCs/>
          <w:sz w:val="20"/>
          <w:szCs w:val="20"/>
        </w:rPr>
        <w:t xml:space="preserve"> sé</w:t>
      </w:r>
      <w:r w:rsidR="008369D2">
        <w:rPr>
          <w:b/>
          <w:bCs/>
          <w:sz w:val="20"/>
          <w:szCs w:val="20"/>
        </w:rPr>
        <w:t>curité et protection de la santé (CSPS)</w:t>
      </w:r>
      <w:r>
        <w:rPr>
          <w:b/>
          <w:bCs/>
          <w:sz w:val="20"/>
          <w:szCs w:val="20"/>
        </w:rPr>
        <w:t xml:space="preserve"> dans le cadre</w:t>
      </w:r>
      <w:r w:rsidR="00BB362E">
        <w:rPr>
          <w:b/>
          <w:bCs/>
          <w:sz w:val="20"/>
          <w:szCs w:val="20"/>
        </w:rPr>
        <w:t xml:space="preserve"> </w:t>
      </w:r>
      <w:r>
        <w:rPr>
          <w:b/>
          <w:bCs/>
          <w:sz w:val="20"/>
          <w:szCs w:val="20"/>
        </w:rPr>
        <w:t>de la construction du gymnase bioclimatique du tampon</w:t>
      </w:r>
    </w:p>
    <w:p w14:paraId="1870934D" w14:textId="77777777" w:rsidR="00513543" w:rsidRPr="00513543" w:rsidRDefault="00513543" w:rsidP="00513543">
      <w:pPr>
        <w:pStyle w:val="Default"/>
        <w:rPr>
          <w:b/>
          <w:sz w:val="20"/>
          <w:szCs w:val="20"/>
        </w:rPr>
      </w:pPr>
    </w:p>
    <w:p w14:paraId="0623DE9C" w14:textId="47E1A152" w:rsidR="00513543" w:rsidRPr="00513543" w:rsidRDefault="00AF6468" w:rsidP="00513543">
      <w:pPr>
        <w:pStyle w:val="Default"/>
        <w:numPr>
          <w:ilvl w:val="0"/>
          <w:numId w:val="9"/>
        </w:numPr>
        <w:spacing w:after="95"/>
        <w:rPr>
          <w:b/>
          <w:sz w:val="20"/>
          <w:szCs w:val="20"/>
        </w:rPr>
      </w:pPr>
      <w:r>
        <w:rPr>
          <w:b/>
          <w:bCs/>
          <w:sz w:val="20"/>
          <w:szCs w:val="20"/>
        </w:rPr>
        <w:t xml:space="preserve">Mission de </w:t>
      </w:r>
      <w:r w:rsidR="008369D2">
        <w:rPr>
          <w:b/>
          <w:bCs/>
          <w:sz w:val="20"/>
          <w:szCs w:val="20"/>
        </w:rPr>
        <w:t>CSPS</w:t>
      </w:r>
    </w:p>
    <w:p w14:paraId="291FABC3" w14:textId="77777777" w:rsidR="009B1CD0" w:rsidRDefault="009B1CD0" w:rsidP="005846FB">
      <w:pPr>
        <w:tabs>
          <w:tab w:val="left" w:pos="426"/>
          <w:tab w:val="left" w:pos="851"/>
        </w:tabs>
        <w:jc w:val="both"/>
        <w:rPr>
          <w:rFonts w:ascii="Arial" w:hAnsi="Arial" w:cs="Arial"/>
        </w:rPr>
      </w:pPr>
    </w:p>
    <w:p w14:paraId="3F0D2E4F"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7B657B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4F676A" w14:textId="77777777" w:rsidR="009B1CD0" w:rsidRDefault="009B1CD0" w:rsidP="00934503">
      <w:pPr>
        <w:tabs>
          <w:tab w:val="left" w:pos="426"/>
          <w:tab w:val="left" w:pos="851"/>
        </w:tabs>
        <w:jc w:val="both"/>
        <w:rPr>
          <w:rFonts w:ascii="Arial" w:hAnsi="Arial" w:cs="Arial"/>
        </w:rPr>
      </w:pPr>
    </w:p>
    <w:p w14:paraId="663F0ADF" w14:textId="52C9C0CC" w:rsidR="009B1CD0" w:rsidRDefault="008369D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3761A">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B910426" w14:textId="77777777" w:rsidR="009B1CD0" w:rsidRDefault="009B1CD0" w:rsidP="009B45B9">
      <w:pPr>
        <w:tabs>
          <w:tab w:val="left" w:pos="426"/>
          <w:tab w:val="left" w:pos="851"/>
        </w:tabs>
        <w:jc w:val="both"/>
        <w:rPr>
          <w:rFonts w:ascii="Arial" w:hAnsi="Arial" w:cs="Arial"/>
        </w:rPr>
      </w:pPr>
    </w:p>
    <w:p w14:paraId="2558F84D"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13A7B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B988D24" w14:textId="77777777" w:rsidR="009B1CD0" w:rsidRDefault="009B1CD0" w:rsidP="009B45B9">
      <w:pPr>
        <w:pStyle w:val="fcasegauche"/>
        <w:tabs>
          <w:tab w:val="left" w:pos="851"/>
        </w:tabs>
        <w:spacing w:after="0"/>
        <w:rPr>
          <w:rFonts w:ascii="Arial" w:hAnsi="Arial" w:cs="Arial"/>
        </w:rPr>
      </w:pPr>
    </w:p>
    <w:p w14:paraId="466B6DF4" w14:textId="77777777" w:rsidR="009B1CD0" w:rsidRDefault="009B1CD0" w:rsidP="006C4338">
      <w:pPr>
        <w:pStyle w:val="fcasegauche"/>
        <w:tabs>
          <w:tab w:val="left" w:pos="851"/>
        </w:tabs>
        <w:spacing w:after="0"/>
        <w:ind w:left="0" w:firstLine="0"/>
        <w:rPr>
          <w:rFonts w:ascii="Arial" w:hAnsi="Arial" w:cs="Arial"/>
        </w:rPr>
      </w:pPr>
    </w:p>
    <w:p w14:paraId="2265F53F" w14:textId="77777777" w:rsidR="004C5755" w:rsidRDefault="004C5755" w:rsidP="006C4338">
      <w:pPr>
        <w:pStyle w:val="fcasegauche"/>
        <w:tabs>
          <w:tab w:val="left" w:pos="851"/>
        </w:tabs>
        <w:spacing w:after="0"/>
        <w:ind w:left="0" w:firstLine="0"/>
        <w:rPr>
          <w:rFonts w:ascii="Arial" w:hAnsi="Arial" w:cs="Arial"/>
        </w:rPr>
      </w:pPr>
    </w:p>
    <w:p w14:paraId="3C7E2FEE" w14:textId="77777777" w:rsidR="004C5755" w:rsidRDefault="004C5755" w:rsidP="006C4338">
      <w:pPr>
        <w:pStyle w:val="fcasegauche"/>
        <w:tabs>
          <w:tab w:val="left" w:pos="851"/>
        </w:tabs>
        <w:spacing w:after="0"/>
        <w:ind w:left="0" w:firstLine="0"/>
        <w:rPr>
          <w:rFonts w:ascii="Arial" w:hAnsi="Arial" w:cs="Arial"/>
        </w:rPr>
      </w:pPr>
    </w:p>
    <w:p w14:paraId="50018039" w14:textId="77777777" w:rsidR="004C5755" w:rsidRDefault="004C5755" w:rsidP="006C4338">
      <w:pPr>
        <w:pStyle w:val="fcasegauche"/>
        <w:tabs>
          <w:tab w:val="left" w:pos="851"/>
        </w:tabs>
        <w:spacing w:after="0"/>
        <w:ind w:left="0" w:firstLine="0"/>
        <w:rPr>
          <w:rFonts w:ascii="Arial" w:hAnsi="Arial" w:cs="Arial"/>
        </w:rPr>
      </w:pPr>
    </w:p>
    <w:p w14:paraId="64A0DE7A" w14:textId="77777777" w:rsidR="009B1CD0" w:rsidRDefault="009B1CD0" w:rsidP="006B5057">
      <w:pPr>
        <w:pStyle w:val="fcasegauche"/>
        <w:tabs>
          <w:tab w:val="left" w:pos="851"/>
        </w:tabs>
        <w:spacing w:before="120" w:after="0"/>
        <w:ind w:left="426" w:firstLine="0"/>
        <w:rPr>
          <w:rFonts w:ascii="Arial" w:hAnsi="Arial" w:cs="Arial"/>
          <w:iCs/>
        </w:rPr>
      </w:pPr>
    </w:p>
    <w:p w14:paraId="0A83CB03"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ab/>
        <w:t>à l’offre de base</w:t>
      </w:r>
      <w:r w:rsidR="004C5755">
        <w:rPr>
          <w:rFonts w:ascii="Arial" w:hAnsi="Arial" w:cs="Arial"/>
        </w:rPr>
        <w:t> ;</w:t>
      </w:r>
    </w:p>
    <w:p w14:paraId="7D0FD9A6" w14:textId="77777777" w:rsidR="009B1CD0" w:rsidRDefault="009B1CD0" w:rsidP="005846FB">
      <w:pPr>
        <w:pStyle w:val="fcasegauche"/>
        <w:tabs>
          <w:tab w:val="left" w:pos="851"/>
        </w:tabs>
        <w:spacing w:after="0"/>
        <w:rPr>
          <w:rFonts w:ascii="Arial" w:hAnsi="Arial" w:cs="Arial"/>
        </w:rPr>
      </w:pPr>
    </w:p>
    <w:p w14:paraId="641DB1E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ab/>
        <w:t xml:space="preserve">à la variante suivante : </w:t>
      </w:r>
    </w:p>
    <w:p w14:paraId="623F142E" w14:textId="77777777" w:rsidR="006B5057" w:rsidRDefault="006B5057" w:rsidP="005846FB">
      <w:pPr>
        <w:pStyle w:val="fcasegauche"/>
        <w:tabs>
          <w:tab w:val="left" w:pos="851"/>
        </w:tabs>
        <w:spacing w:after="0"/>
        <w:rPr>
          <w:rFonts w:ascii="Arial" w:hAnsi="Arial" w:cs="Arial"/>
        </w:rPr>
      </w:pPr>
    </w:p>
    <w:p w14:paraId="28F60F11" w14:textId="77777777" w:rsidR="006B5057" w:rsidRDefault="006B5057" w:rsidP="005846FB">
      <w:pPr>
        <w:pStyle w:val="fcasegauche"/>
        <w:tabs>
          <w:tab w:val="left" w:pos="851"/>
        </w:tabs>
        <w:spacing w:after="0"/>
        <w:rPr>
          <w:rFonts w:ascii="Arial" w:hAnsi="Arial" w:cs="Arial"/>
        </w:rPr>
      </w:pPr>
    </w:p>
    <w:p w14:paraId="02ACB74D" w14:textId="77777777" w:rsidR="006B5057" w:rsidRDefault="006B5057" w:rsidP="005846FB">
      <w:pPr>
        <w:pStyle w:val="fcasegauche"/>
        <w:tabs>
          <w:tab w:val="left" w:pos="851"/>
        </w:tabs>
        <w:spacing w:after="0"/>
        <w:rPr>
          <w:rFonts w:ascii="Arial" w:hAnsi="Arial" w:cs="Arial"/>
        </w:rPr>
      </w:pPr>
    </w:p>
    <w:p w14:paraId="3700BA53" w14:textId="77777777" w:rsidR="006B5057" w:rsidRDefault="006B5057" w:rsidP="005846FB">
      <w:pPr>
        <w:pStyle w:val="fcasegauche"/>
        <w:tabs>
          <w:tab w:val="left" w:pos="851"/>
        </w:tabs>
        <w:spacing w:after="0"/>
        <w:rPr>
          <w:rFonts w:ascii="Arial" w:hAnsi="Arial" w:cs="Arial"/>
        </w:rPr>
      </w:pPr>
    </w:p>
    <w:p w14:paraId="31F8C238"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rPr>
        <w:tab/>
        <w:t xml:space="preserve">avec les prestations supplémentaires suivantes : </w:t>
      </w:r>
    </w:p>
    <w:p w14:paraId="2F3FB470" w14:textId="77777777" w:rsidR="006B5057" w:rsidRDefault="006B5057" w:rsidP="005846FB">
      <w:pPr>
        <w:pStyle w:val="fcasegauche"/>
        <w:tabs>
          <w:tab w:val="left" w:pos="851"/>
        </w:tabs>
        <w:spacing w:after="0"/>
        <w:ind w:left="0" w:firstLine="0"/>
        <w:rPr>
          <w:rFonts w:ascii="Arial" w:hAnsi="Arial" w:cs="Arial"/>
        </w:rPr>
      </w:pPr>
    </w:p>
    <w:p w14:paraId="39F9FB37" w14:textId="77777777" w:rsidR="006B5057" w:rsidRDefault="006B5057" w:rsidP="005846FB">
      <w:pPr>
        <w:pStyle w:val="fcasegauche"/>
        <w:tabs>
          <w:tab w:val="left" w:pos="851"/>
        </w:tabs>
        <w:spacing w:after="0"/>
        <w:ind w:left="0" w:firstLine="0"/>
        <w:rPr>
          <w:rFonts w:ascii="Arial" w:hAnsi="Arial" w:cs="Arial"/>
        </w:rPr>
      </w:pPr>
    </w:p>
    <w:p w14:paraId="46272E3E" w14:textId="77777777" w:rsidR="006B5057" w:rsidRDefault="006B5057" w:rsidP="005846FB">
      <w:pPr>
        <w:pStyle w:val="fcasegauche"/>
        <w:tabs>
          <w:tab w:val="left" w:pos="851"/>
        </w:tabs>
        <w:spacing w:after="0"/>
        <w:ind w:left="0" w:firstLine="0"/>
        <w:rPr>
          <w:rFonts w:ascii="Arial" w:hAnsi="Arial" w:cs="Arial"/>
        </w:rPr>
      </w:pPr>
    </w:p>
    <w:p w14:paraId="6825E261" w14:textId="77777777" w:rsidR="006B5057" w:rsidRDefault="006B5057" w:rsidP="005846FB">
      <w:pPr>
        <w:pStyle w:val="fcasegauche"/>
        <w:tabs>
          <w:tab w:val="left" w:pos="851"/>
        </w:tabs>
        <w:spacing w:after="0"/>
        <w:ind w:left="0" w:firstLine="0"/>
        <w:rPr>
          <w:rFonts w:ascii="Arial" w:hAnsi="Arial" w:cs="Arial"/>
        </w:rPr>
      </w:pPr>
    </w:p>
    <w:p w14:paraId="106A859F" w14:textId="77777777" w:rsidR="006B5057" w:rsidRDefault="006B5057" w:rsidP="005846FB">
      <w:pPr>
        <w:pStyle w:val="fcasegauche"/>
        <w:tabs>
          <w:tab w:val="left" w:pos="851"/>
        </w:tabs>
        <w:spacing w:after="0"/>
        <w:ind w:left="0" w:firstLine="0"/>
        <w:rPr>
          <w:rFonts w:ascii="Arial" w:hAnsi="Arial" w:cs="Arial"/>
        </w:rPr>
      </w:pPr>
    </w:p>
    <w:p w14:paraId="6194EB3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71041B" w14:textId="77777777">
        <w:tc>
          <w:tcPr>
            <w:tcW w:w="10277" w:type="dxa"/>
            <w:shd w:val="clear" w:color="auto" w:fill="66CCFF"/>
          </w:tcPr>
          <w:p w14:paraId="290FAD1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B76017" w14:textId="77777777" w:rsidR="009B1CD0" w:rsidRDefault="009B1CD0" w:rsidP="006C4338">
      <w:pPr>
        <w:tabs>
          <w:tab w:val="left" w:pos="851"/>
        </w:tabs>
      </w:pPr>
    </w:p>
    <w:p w14:paraId="18EE3BD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67B10D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A409D48" w14:textId="77777777" w:rsidR="009B1CD0" w:rsidRDefault="009B1CD0" w:rsidP="005846FB">
      <w:pPr>
        <w:tabs>
          <w:tab w:val="left" w:pos="851"/>
        </w:tabs>
        <w:rPr>
          <w:rFonts w:ascii="Arial" w:hAnsi="Arial" w:cs="Arial"/>
        </w:rPr>
      </w:pPr>
    </w:p>
    <w:p w14:paraId="5BDEA2F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71E55A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3761A">
        <w:fldChar w:fldCharType="separate"/>
      </w:r>
      <w:r>
        <w:fldChar w:fldCharType="end"/>
      </w:r>
      <w:r w:rsidR="009B1CD0">
        <w:rPr>
          <w:rFonts w:ascii="Arial" w:hAnsi="Arial" w:cs="Arial"/>
          <w:lang w:val="en-GB"/>
        </w:rPr>
        <w:t xml:space="preserve"> CCAP n°…………………………………………………………………………………………..</w:t>
      </w:r>
    </w:p>
    <w:p w14:paraId="31C836B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3761A">
        <w:fldChar w:fldCharType="separate"/>
      </w:r>
      <w:r>
        <w:fldChar w:fldCharType="end"/>
      </w:r>
      <w:r w:rsidR="009B1CD0">
        <w:rPr>
          <w:rFonts w:ascii="Arial" w:hAnsi="Arial" w:cs="Arial"/>
          <w:lang w:val="en-GB"/>
        </w:rPr>
        <w:t xml:space="preserve"> CCAG :……………………………………………………………………………………………</w:t>
      </w:r>
    </w:p>
    <w:p w14:paraId="68E8D968"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3761A">
        <w:fldChar w:fldCharType="separate"/>
      </w:r>
      <w:r>
        <w:fldChar w:fldCharType="end"/>
      </w:r>
      <w:r w:rsidR="009B1CD0">
        <w:rPr>
          <w:rFonts w:ascii="Arial" w:hAnsi="Arial" w:cs="Arial"/>
          <w:lang w:val="en-GB"/>
        </w:rPr>
        <w:t xml:space="preserve"> CCTP n°…………………………………………………………………………………………..</w:t>
      </w:r>
    </w:p>
    <w:p w14:paraId="47E96870"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Autres :……………………………………………………………………………………………</w:t>
      </w:r>
    </w:p>
    <w:p w14:paraId="60585B9D" w14:textId="77777777" w:rsidR="009B1CD0" w:rsidRDefault="009B1CD0" w:rsidP="00710FD6">
      <w:pPr>
        <w:tabs>
          <w:tab w:val="left" w:pos="851"/>
        </w:tabs>
        <w:jc w:val="both"/>
        <w:rPr>
          <w:rFonts w:ascii="Arial" w:hAnsi="Arial" w:cs="Arial"/>
        </w:rPr>
      </w:pPr>
    </w:p>
    <w:p w14:paraId="38BF8874"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6E28BA1" w14:textId="77777777" w:rsidR="009B1CD0" w:rsidRDefault="009B1CD0" w:rsidP="0083205E">
      <w:pPr>
        <w:tabs>
          <w:tab w:val="left" w:pos="851"/>
        </w:tabs>
        <w:jc w:val="both"/>
        <w:rPr>
          <w:rFonts w:ascii="Arial" w:hAnsi="Arial" w:cs="Arial"/>
        </w:rPr>
      </w:pPr>
    </w:p>
    <w:p w14:paraId="5C136FE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0B82D7B" w14:textId="77777777" w:rsidR="009B1CD0" w:rsidRDefault="009B1CD0" w:rsidP="0083205E">
      <w:pPr>
        <w:tabs>
          <w:tab w:val="left" w:pos="851"/>
        </w:tabs>
        <w:jc w:val="both"/>
        <w:rPr>
          <w:rFonts w:ascii="Arial" w:hAnsi="Arial" w:cs="Arial"/>
        </w:rPr>
      </w:pPr>
    </w:p>
    <w:p w14:paraId="64B5B59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s’engage, sur la base de son offre et pour son propre compte ;</w:t>
      </w:r>
    </w:p>
    <w:p w14:paraId="2A04C0C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6407A8" w14:textId="77777777" w:rsidR="009B1CD0" w:rsidRDefault="009B1CD0" w:rsidP="00CD46CC">
      <w:pPr>
        <w:tabs>
          <w:tab w:val="left" w:pos="851"/>
        </w:tabs>
        <w:jc w:val="both"/>
        <w:rPr>
          <w:rFonts w:ascii="Arial" w:hAnsi="Arial" w:cs="Arial"/>
        </w:rPr>
      </w:pPr>
    </w:p>
    <w:p w14:paraId="7F867372" w14:textId="77777777" w:rsidR="009B1CD0" w:rsidRDefault="009B1CD0" w:rsidP="009B45B9">
      <w:pPr>
        <w:tabs>
          <w:tab w:val="left" w:pos="851"/>
        </w:tabs>
        <w:jc w:val="both"/>
        <w:rPr>
          <w:rFonts w:ascii="Arial" w:hAnsi="Arial" w:cs="Arial"/>
        </w:rPr>
      </w:pPr>
    </w:p>
    <w:p w14:paraId="6407DE30" w14:textId="77777777" w:rsidR="009B1CD0" w:rsidRDefault="009B1CD0" w:rsidP="009B45B9">
      <w:pPr>
        <w:tabs>
          <w:tab w:val="left" w:pos="851"/>
        </w:tabs>
        <w:jc w:val="both"/>
        <w:rPr>
          <w:rFonts w:ascii="Arial" w:hAnsi="Arial" w:cs="Arial"/>
        </w:rPr>
      </w:pPr>
    </w:p>
    <w:p w14:paraId="1CE3C85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engage la société ……………………… sur la base de son offre ;</w:t>
      </w:r>
    </w:p>
    <w:p w14:paraId="698A1AA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22C8EF1" w14:textId="77777777" w:rsidR="009B1CD0" w:rsidRDefault="009B1CD0" w:rsidP="009B45B9">
      <w:pPr>
        <w:tabs>
          <w:tab w:val="left" w:pos="851"/>
        </w:tabs>
        <w:jc w:val="both"/>
        <w:rPr>
          <w:rFonts w:ascii="Arial" w:hAnsi="Arial" w:cs="Arial"/>
        </w:rPr>
      </w:pPr>
    </w:p>
    <w:p w14:paraId="3274A871" w14:textId="77777777" w:rsidR="009B1CD0" w:rsidRDefault="009B1CD0" w:rsidP="009B45B9">
      <w:pPr>
        <w:tabs>
          <w:tab w:val="left" w:pos="851"/>
        </w:tabs>
        <w:jc w:val="both"/>
        <w:rPr>
          <w:rFonts w:ascii="Arial" w:hAnsi="Arial" w:cs="Arial"/>
        </w:rPr>
      </w:pPr>
    </w:p>
    <w:p w14:paraId="406EB850" w14:textId="77777777" w:rsidR="009B1CD0" w:rsidRDefault="009B1CD0" w:rsidP="009B45B9">
      <w:pPr>
        <w:tabs>
          <w:tab w:val="left" w:pos="851"/>
        </w:tabs>
        <w:jc w:val="both"/>
        <w:rPr>
          <w:rFonts w:ascii="Arial" w:hAnsi="Arial" w:cs="Arial"/>
        </w:rPr>
      </w:pPr>
    </w:p>
    <w:p w14:paraId="72A1B6EB"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0F337C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AEAD9F" w14:textId="77777777" w:rsidR="009B1CD0" w:rsidRDefault="009B1CD0" w:rsidP="009B45B9">
      <w:pPr>
        <w:pStyle w:val="fcase1ertab"/>
        <w:tabs>
          <w:tab w:val="left" w:pos="851"/>
        </w:tabs>
        <w:ind w:left="0" w:firstLine="0"/>
        <w:rPr>
          <w:rFonts w:ascii="Arial" w:hAnsi="Arial" w:cs="Arial"/>
        </w:rPr>
      </w:pPr>
    </w:p>
    <w:p w14:paraId="414783AE" w14:textId="77777777" w:rsidR="009B1CD0" w:rsidRDefault="009B1CD0" w:rsidP="009B45B9">
      <w:pPr>
        <w:pStyle w:val="fcase1ertab"/>
        <w:tabs>
          <w:tab w:val="left" w:pos="851"/>
        </w:tabs>
        <w:ind w:left="0" w:firstLine="0"/>
        <w:rPr>
          <w:rFonts w:ascii="Arial" w:hAnsi="Arial" w:cs="Arial"/>
        </w:rPr>
      </w:pPr>
    </w:p>
    <w:p w14:paraId="6F9378A9" w14:textId="77777777" w:rsidR="004C5755" w:rsidRDefault="004C5755" w:rsidP="009B45B9">
      <w:pPr>
        <w:pStyle w:val="fcase1ertab"/>
        <w:tabs>
          <w:tab w:val="left" w:pos="851"/>
        </w:tabs>
        <w:ind w:left="0" w:firstLine="0"/>
        <w:rPr>
          <w:rFonts w:ascii="Arial" w:hAnsi="Arial" w:cs="Arial"/>
        </w:rPr>
      </w:pPr>
    </w:p>
    <w:p w14:paraId="0788CC0E" w14:textId="77777777" w:rsidR="004C5755" w:rsidRDefault="004C5755" w:rsidP="009B45B9">
      <w:pPr>
        <w:pStyle w:val="fcase1ertab"/>
        <w:tabs>
          <w:tab w:val="left" w:pos="851"/>
        </w:tabs>
        <w:ind w:left="0" w:firstLine="0"/>
        <w:rPr>
          <w:rFonts w:ascii="Arial" w:hAnsi="Arial" w:cs="Arial"/>
        </w:rPr>
      </w:pPr>
    </w:p>
    <w:p w14:paraId="2608F4DA" w14:textId="77777777" w:rsidR="004C5755" w:rsidRDefault="004C5755" w:rsidP="009B45B9">
      <w:pPr>
        <w:pStyle w:val="fcase1ertab"/>
        <w:tabs>
          <w:tab w:val="left" w:pos="851"/>
        </w:tabs>
        <w:ind w:left="0" w:firstLine="0"/>
        <w:rPr>
          <w:rFonts w:ascii="Arial" w:hAnsi="Arial" w:cs="Arial"/>
        </w:rPr>
      </w:pPr>
    </w:p>
    <w:p w14:paraId="40A618C6" w14:textId="77777777" w:rsidR="004C5755" w:rsidRDefault="004C5755" w:rsidP="009B45B9">
      <w:pPr>
        <w:pStyle w:val="fcase1ertab"/>
        <w:tabs>
          <w:tab w:val="left" w:pos="851"/>
        </w:tabs>
        <w:ind w:left="0" w:firstLine="0"/>
        <w:rPr>
          <w:rFonts w:ascii="Arial" w:hAnsi="Arial" w:cs="Arial"/>
        </w:rPr>
      </w:pPr>
    </w:p>
    <w:p w14:paraId="3F114C01" w14:textId="77777777" w:rsidR="004C5755" w:rsidRDefault="004C5755" w:rsidP="009B45B9">
      <w:pPr>
        <w:pStyle w:val="fcase1ertab"/>
        <w:tabs>
          <w:tab w:val="left" w:pos="851"/>
        </w:tabs>
        <w:ind w:left="0" w:firstLine="0"/>
        <w:rPr>
          <w:rFonts w:ascii="Arial" w:hAnsi="Arial" w:cs="Arial"/>
        </w:rPr>
      </w:pPr>
    </w:p>
    <w:p w14:paraId="159DA7AB" w14:textId="77777777" w:rsidR="004C5755" w:rsidRDefault="004C5755" w:rsidP="009B45B9">
      <w:pPr>
        <w:pStyle w:val="fcase1ertab"/>
        <w:tabs>
          <w:tab w:val="left" w:pos="851"/>
        </w:tabs>
        <w:ind w:left="0" w:firstLine="0"/>
        <w:rPr>
          <w:rFonts w:ascii="Arial" w:hAnsi="Arial" w:cs="Arial"/>
        </w:rPr>
      </w:pPr>
    </w:p>
    <w:p w14:paraId="5C3614C6" w14:textId="77777777" w:rsidR="004C5755" w:rsidRDefault="004C5755" w:rsidP="009B45B9">
      <w:pPr>
        <w:pStyle w:val="fcase1ertab"/>
        <w:tabs>
          <w:tab w:val="left" w:pos="851"/>
        </w:tabs>
        <w:ind w:left="0" w:firstLine="0"/>
        <w:rPr>
          <w:rFonts w:ascii="Arial" w:hAnsi="Arial" w:cs="Arial"/>
        </w:rPr>
      </w:pPr>
    </w:p>
    <w:p w14:paraId="21C7DEFA" w14:textId="77777777" w:rsidR="004C5755" w:rsidRDefault="004C5755" w:rsidP="009B45B9">
      <w:pPr>
        <w:pStyle w:val="fcase1ertab"/>
        <w:tabs>
          <w:tab w:val="left" w:pos="851"/>
        </w:tabs>
        <w:ind w:left="0" w:firstLine="0"/>
        <w:rPr>
          <w:rFonts w:ascii="Arial" w:hAnsi="Arial" w:cs="Arial"/>
        </w:rPr>
      </w:pPr>
    </w:p>
    <w:p w14:paraId="0BC1D7A4" w14:textId="77777777" w:rsidR="004C5755" w:rsidRDefault="004C5755" w:rsidP="009B45B9">
      <w:pPr>
        <w:pStyle w:val="fcase1ertab"/>
        <w:tabs>
          <w:tab w:val="left" w:pos="851"/>
        </w:tabs>
        <w:ind w:left="0" w:firstLine="0"/>
        <w:rPr>
          <w:rFonts w:ascii="Arial" w:hAnsi="Arial" w:cs="Arial"/>
        </w:rPr>
      </w:pPr>
    </w:p>
    <w:p w14:paraId="267A789C" w14:textId="77777777" w:rsidR="004C5755" w:rsidRDefault="004C5755" w:rsidP="009B45B9">
      <w:pPr>
        <w:pStyle w:val="fcase1ertab"/>
        <w:tabs>
          <w:tab w:val="left" w:pos="851"/>
        </w:tabs>
        <w:ind w:left="0" w:firstLine="0"/>
        <w:rPr>
          <w:rFonts w:ascii="Arial" w:hAnsi="Arial" w:cs="Arial"/>
        </w:rPr>
      </w:pPr>
    </w:p>
    <w:p w14:paraId="4371BDD5" w14:textId="77777777" w:rsidR="004C5755" w:rsidRDefault="004C5755" w:rsidP="009B45B9">
      <w:pPr>
        <w:pStyle w:val="fcase1ertab"/>
        <w:tabs>
          <w:tab w:val="left" w:pos="851"/>
        </w:tabs>
        <w:ind w:left="0" w:firstLine="0"/>
        <w:rPr>
          <w:rFonts w:ascii="Arial" w:hAnsi="Arial" w:cs="Arial"/>
        </w:rPr>
      </w:pPr>
    </w:p>
    <w:p w14:paraId="7D8C60F4" w14:textId="77777777" w:rsidR="004C5755" w:rsidRDefault="004C5755" w:rsidP="009B45B9">
      <w:pPr>
        <w:pStyle w:val="fcase1ertab"/>
        <w:tabs>
          <w:tab w:val="left" w:pos="851"/>
        </w:tabs>
        <w:ind w:left="0" w:firstLine="0"/>
        <w:rPr>
          <w:rFonts w:ascii="Arial" w:hAnsi="Arial" w:cs="Arial"/>
        </w:rPr>
      </w:pPr>
    </w:p>
    <w:p w14:paraId="0D7062E9" w14:textId="77777777" w:rsidR="006B5057" w:rsidRDefault="006B5057" w:rsidP="009B45B9">
      <w:pPr>
        <w:pStyle w:val="fcase1ertab"/>
        <w:tabs>
          <w:tab w:val="left" w:pos="851"/>
        </w:tabs>
        <w:ind w:left="0" w:firstLine="0"/>
        <w:rPr>
          <w:rFonts w:ascii="Arial" w:hAnsi="Arial" w:cs="Arial"/>
        </w:rPr>
      </w:pPr>
    </w:p>
    <w:p w14:paraId="2B8F3846" w14:textId="77777777" w:rsidR="006B5057" w:rsidRDefault="006B5057" w:rsidP="009B45B9">
      <w:pPr>
        <w:pStyle w:val="fcase1ertab"/>
        <w:tabs>
          <w:tab w:val="left" w:pos="851"/>
        </w:tabs>
        <w:ind w:left="0" w:firstLine="0"/>
        <w:rPr>
          <w:rFonts w:ascii="Arial" w:hAnsi="Arial" w:cs="Arial"/>
        </w:rPr>
      </w:pPr>
    </w:p>
    <w:p w14:paraId="306E8EAD"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C6453FF"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aux prix indiqués ci-dessous ;</w:t>
      </w:r>
    </w:p>
    <w:p w14:paraId="4FF72C9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t xml:space="preserve"> Taux de la TVA : </w:t>
      </w:r>
    </w:p>
    <w:p w14:paraId="587747BE"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73083384"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CAD3396"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3BA0B2D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EFAE364"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9F226A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9C1BEC3" w14:textId="77777777" w:rsidR="009B1CD0" w:rsidRDefault="009B1CD0" w:rsidP="004C5755">
      <w:pPr>
        <w:pStyle w:val="fcase1ertab"/>
        <w:spacing w:before="120"/>
        <w:ind w:left="567" w:firstLine="0"/>
      </w:pPr>
      <w:r>
        <w:rPr>
          <w:rFonts w:ascii="Arial" w:hAnsi="Arial" w:cs="Arial"/>
          <w:u w:val="single"/>
        </w:rPr>
        <w:t>OU</w:t>
      </w:r>
    </w:p>
    <w:p w14:paraId="18C046D6"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36A4D4C" w14:textId="77777777" w:rsidR="009B1CD0" w:rsidRDefault="009B1CD0" w:rsidP="009B45B9">
      <w:pPr>
        <w:pStyle w:val="fcasegauche"/>
        <w:tabs>
          <w:tab w:val="left" w:pos="851"/>
        </w:tabs>
        <w:spacing w:after="0"/>
        <w:ind w:left="0" w:firstLine="0"/>
        <w:rPr>
          <w:rFonts w:ascii="Arial" w:hAnsi="Arial" w:cs="Arial"/>
        </w:rPr>
      </w:pPr>
    </w:p>
    <w:p w14:paraId="40241003" w14:textId="77777777" w:rsidR="002C2CA3" w:rsidRDefault="002C2CA3" w:rsidP="009B45B9">
      <w:pPr>
        <w:pStyle w:val="fcasegauche"/>
        <w:tabs>
          <w:tab w:val="left" w:pos="851"/>
        </w:tabs>
        <w:spacing w:after="0"/>
        <w:ind w:left="0" w:firstLine="0"/>
        <w:rPr>
          <w:rFonts w:ascii="Arial" w:hAnsi="Arial" w:cs="Arial"/>
        </w:rPr>
      </w:pPr>
    </w:p>
    <w:p w14:paraId="42870DCB" w14:textId="77777777" w:rsidR="009B1CD0" w:rsidRDefault="009B1CD0" w:rsidP="009B45B9">
      <w:pPr>
        <w:pStyle w:val="fcasegauche"/>
        <w:pageBreakBefore/>
        <w:tabs>
          <w:tab w:val="left" w:pos="851"/>
        </w:tabs>
        <w:spacing w:after="0"/>
        <w:ind w:left="0" w:firstLine="0"/>
        <w:rPr>
          <w:rFonts w:ascii="Arial" w:hAnsi="Arial" w:cs="Arial"/>
        </w:rPr>
      </w:pPr>
    </w:p>
    <w:p w14:paraId="5229024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A486BD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75D734B" w14:textId="77777777" w:rsidR="00036500" w:rsidRDefault="00036500" w:rsidP="009B45B9">
      <w:pPr>
        <w:tabs>
          <w:tab w:val="left" w:pos="851"/>
          <w:tab w:val="left" w:pos="6237"/>
        </w:tabs>
        <w:rPr>
          <w:rFonts w:ascii="Arial" w:hAnsi="Arial" w:cs="Arial"/>
          <w:i/>
          <w:iCs/>
          <w:sz w:val="18"/>
          <w:szCs w:val="18"/>
        </w:rPr>
      </w:pPr>
    </w:p>
    <w:p w14:paraId="771CBE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4C3BA3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CC9C4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iCs/>
        </w:rPr>
        <w:t xml:space="preserve"> </w:t>
      </w:r>
      <w:r>
        <w:rPr>
          <w:rFonts w:ascii="Arial" w:hAnsi="Arial" w:cs="Arial"/>
        </w:rPr>
        <w:t>solidaire</w:t>
      </w:r>
    </w:p>
    <w:p w14:paraId="5B948C7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918319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CDD72F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68F6CD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FD73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D0021A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FACBB6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032C4C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B48B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4FA2A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51F5FD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BC9A4D" w14:textId="77777777">
        <w:trPr>
          <w:trHeight w:val="1021"/>
        </w:trPr>
        <w:tc>
          <w:tcPr>
            <w:tcW w:w="4503" w:type="dxa"/>
            <w:tcBorders>
              <w:top w:val="single" w:sz="4" w:space="0" w:color="000000"/>
              <w:left w:val="single" w:sz="4" w:space="0" w:color="000000"/>
            </w:tcBorders>
            <w:shd w:val="clear" w:color="auto" w:fill="CCFFFF"/>
          </w:tcPr>
          <w:p w14:paraId="709D773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3F45AC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04BEC7F" w14:textId="77777777" w:rsidR="009B1CD0" w:rsidRDefault="009B1CD0" w:rsidP="006F3DF9">
            <w:pPr>
              <w:tabs>
                <w:tab w:val="left" w:pos="851"/>
              </w:tabs>
              <w:snapToGrid w:val="0"/>
              <w:jc w:val="both"/>
              <w:rPr>
                <w:rFonts w:ascii="Arial" w:hAnsi="Arial" w:cs="Arial"/>
              </w:rPr>
            </w:pPr>
          </w:p>
        </w:tc>
      </w:tr>
      <w:tr w:rsidR="009B1CD0" w14:paraId="4E9E0E9C" w14:textId="77777777">
        <w:trPr>
          <w:trHeight w:val="1021"/>
        </w:trPr>
        <w:tc>
          <w:tcPr>
            <w:tcW w:w="4503" w:type="dxa"/>
            <w:tcBorders>
              <w:left w:val="single" w:sz="4" w:space="0" w:color="000000"/>
            </w:tcBorders>
            <w:shd w:val="clear" w:color="auto" w:fill="auto"/>
          </w:tcPr>
          <w:p w14:paraId="3D7877D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99E3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BD276C" w14:textId="77777777" w:rsidR="009B1CD0" w:rsidRDefault="009B1CD0" w:rsidP="006F3DF9">
            <w:pPr>
              <w:tabs>
                <w:tab w:val="left" w:pos="851"/>
              </w:tabs>
              <w:snapToGrid w:val="0"/>
              <w:jc w:val="both"/>
              <w:rPr>
                <w:rFonts w:ascii="Arial" w:hAnsi="Arial" w:cs="Arial"/>
              </w:rPr>
            </w:pPr>
          </w:p>
        </w:tc>
      </w:tr>
      <w:tr w:rsidR="009B1CD0" w14:paraId="582BD2B6" w14:textId="77777777">
        <w:trPr>
          <w:trHeight w:val="1021"/>
        </w:trPr>
        <w:tc>
          <w:tcPr>
            <w:tcW w:w="4503" w:type="dxa"/>
            <w:tcBorders>
              <w:left w:val="single" w:sz="4" w:space="0" w:color="000000"/>
              <w:bottom w:val="single" w:sz="4" w:space="0" w:color="000000"/>
            </w:tcBorders>
            <w:shd w:val="clear" w:color="auto" w:fill="CCFFFF"/>
          </w:tcPr>
          <w:p w14:paraId="20A34F3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423A57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68F7296" w14:textId="77777777" w:rsidR="009B1CD0" w:rsidRDefault="009B1CD0" w:rsidP="006F3DF9">
            <w:pPr>
              <w:tabs>
                <w:tab w:val="left" w:pos="851"/>
              </w:tabs>
              <w:snapToGrid w:val="0"/>
              <w:jc w:val="both"/>
              <w:rPr>
                <w:rFonts w:ascii="Arial" w:hAnsi="Arial" w:cs="Arial"/>
              </w:rPr>
            </w:pPr>
          </w:p>
        </w:tc>
      </w:tr>
    </w:tbl>
    <w:p w14:paraId="243F7160" w14:textId="77777777" w:rsidR="009B1CD0" w:rsidRDefault="009B1CD0" w:rsidP="006C4338">
      <w:pPr>
        <w:tabs>
          <w:tab w:val="left" w:pos="851"/>
          <w:tab w:val="left" w:pos="6237"/>
        </w:tabs>
      </w:pPr>
    </w:p>
    <w:p w14:paraId="30ED40E0" w14:textId="77777777" w:rsidR="009B1CD0" w:rsidRDefault="009B1CD0" w:rsidP="006C4338">
      <w:pPr>
        <w:pStyle w:val="fcasegauche"/>
        <w:tabs>
          <w:tab w:val="left" w:pos="851"/>
        </w:tabs>
        <w:spacing w:after="0"/>
        <w:ind w:left="0" w:firstLine="0"/>
        <w:rPr>
          <w:rFonts w:ascii="Arial" w:hAnsi="Arial" w:cs="Arial"/>
          <w:bCs/>
          <w:iCs/>
        </w:rPr>
      </w:pPr>
    </w:p>
    <w:p w14:paraId="18DE926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A3B97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D0EAC3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F2D88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D6AC08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36938C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6B3676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B91EC9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82D924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752782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D8446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0C46A1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A271CA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9"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982BE6E" w14:textId="77777777" w:rsidR="009B1CD0" w:rsidRDefault="009B1CD0" w:rsidP="00934503">
      <w:pPr>
        <w:tabs>
          <w:tab w:val="left" w:pos="426"/>
          <w:tab w:val="left" w:pos="851"/>
        </w:tabs>
        <w:rPr>
          <w:rFonts w:ascii="Arial" w:hAnsi="Arial" w:cs="Arial"/>
          <w:b/>
        </w:rPr>
      </w:pPr>
    </w:p>
    <w:p w14:paraId="57D06FA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3761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3761A">
        <w:fldChar w:fldCharType="separate"/>
      </w:r>
      <w:r w:rsidR="007D7A65">
        <w:fldChar w:fldCharType="end"/>
      </w:r>
      <w:r>
        <w:tab/>
      </w:r>
      <w:r w:rsidR="009D661E">
        <w:t>Oui</w:t>
      </w:r>
    </w:p>
    <w:p w14:paraId="725856DF"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20996DB" w14:textId="77777777" w:rsidR="009B1CD0" w:rsidRDefault="009B1CD0" w:rsidP="009B45B9">
      <w:pPr>
        <w:tabs>
          <w:tab w:val="left" w:pos="426"/>
          <w:tab w:val="left" w:pos="851"/>
        </w:tabs>
        <w:jc w:val="both"/>
        <w:rPr>
          <w:rFonts w:ascii="Arial" w:hAnsi="Arial" w:cs="Arial"/>
          <w:b/>
        </w:rPr>
      </w:pPr>
    </w:p>
    <w:p w14:paraId="04ED347E" w14:textId="77777777" w:rsidR="009B1CD0" w:rsidRDefault="009B1CD0" w:rsidP="009B45B9">
      <w:pPr>
        <w:tabs>
          <w:tab w:val="left" w:pos="426"/>
          <w:tab w:val="left" w:pos="851"/>
        </w:tabs>
        <w:jc w:val="both"/>
        <w:rPr>
          <w:rFonts w:ascii="Arial" w:hAnsi="Arial" w:cs="Arial"/>
          <w:b/>
        </w:rPr>
      </w:pPr>
    </w:p>
    <w:p w14:paraId="1B036C9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D6993C7" w14:textId="77777777" w:rsidR="009B1CD0" w:rsidRDefault="009B1CD0" w:rsidP="009B45B9">
      <w:pPr>
        <w:tabs>
          <w:tab w:val="left" w:pos="576"/>
          <w:tab w:val="left" w:pos="851"/>
        </w:tabs>
        <w:jc w:val="both"/>
        <w:rPr>
          <w:rFonts w:ascii="Arial" w:hAnsi="Arial" w:cs="Arial"/>
        </w:rPr>
      </w:pPr>
    </w:p>
    <w:p w14:paraId="0657189B" w14:textId="4B58A11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w:t>
      </w:r>
      <w:r w:rsidR="00AF6468">
        <w:rPr>
          <w:rFonts w:ascii="Arial" w:hAnsi="Arial" w:cs="Arial"/>
        </w:rPr>
        <w:t xml:space="preserve"> </w:t>
      </w:r>
      <w:r>
        <w:rPr>
          <w:rFonts w:ascii="Arial" w:hAnsi="Arial" w:cs="Arial"/>
        </w:rPr>
        <w:t>....</w:t>
      </w:r>
      <w:r w:rsidR="006071AB">
        <w:rPr>
          <w:rFonts w:ascii="Arial" w:hAnsi="Arial" w:cs="Arial"/>
        </w:rPr>
        <w:t>52</w:t>
      </w:r>
      <w:r>
        <w:rPr>
          <w:rFonts w:ascii="Arial" w:hAnsi="Arial" w:cs="Arial"/>
        </w:rPr>
        <w:t>.....................mois ou ………………… jours à compter de :</w:t>
      </w:r>
    </w:p>
    <w:p w14:paraId="5657A795" w14:textId="77777777" w:rsidR="009B1CD0" w:rsidRDefault="009B1CD0" w:rsidP="009B45B9">
      <w:pPr>
        <w:tabs>
          <w:tab w:val="left" w:pos="851"/>
        </w:tabs>
      </w:pPr>
      <w:r>
        <w:rPr>
          <w:rFonts w:ascii="Arial" w:hAnsi="Arial" w:cs="Arial"/>
          <w:i/>
          <w:sz w:val="18"/>
          <w:szCs w:val="18"/>
        </w:rPr>
        <w:t>(Cocher la case correspondante.)</w:t>
      </w:r>
    </w:p>
    <w:p w14:paraId="7BC4DE96" w14:textId="77777777" w:rsidR="009B1CD0" w:rsidRDefault="00844DAA" w:rsidP="009B45B9">
      <w:pPr>
        <w:tabs>
          <w:tab w:val="left" w:pos="851"/>
        </w:tabs>
        <w:spacing w:before="120"/>
        <w:ind w:left="567"/>
        <w:jc w:val="both"/>
      </w:pPr>
      <w:r>
        <w:tab/>
      </w:r>
      <w:r w:rsidR="00513543">
        <w:fldChar w:fldCharType="begin">
          <w:ffData>
            <w:name w:val=""/>
            <w:enabled/>
            <w:calcOnExit w:val="0"/>
            <w:checkBox>
              <w:size w:val="20"/>
              <w:default w:val="1"/>
            </w:checkBox>
          </w:ffData>
        </w:fldChar>
      </w:r>
      <w:r w:rsidR="00513543">
        <w:instrText xml:space="preserve"> FORMCHECKBOX </w:instrText>
      </w:r>
      <w:r w:rsidR="00C3761A">
        <w:fldChar w:fldCharType="separate"/>
      </w:r>
      <w:r w:rsidR="00513543">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A9C0A11"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3761A">
        <w:fldChar w:fldCharType="separate"/>
      </w:r>
      <w:r w:rsidR="007D7A65">
        <w:fldChar w:fldCharType="end"/>
      </w:r>
      <w:r w:rsidR="009B1CD0">
        <w:rPr>
          <w:rFonts w:ascii="Arial" w:hAnsi="Arial" w:cs="Arial"/>
        </w:rPr>
        <w:tab/>
        <w:t>la date de notification de l’ordre de service ;</w:t>
      </w:r>
    </w:p>
    <w:p w14:paraId="5F3B057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C3761A">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64D9785" w14:textId="77777777" w:rsidR="009B1CD0" w:rsidRDefault="009B1CD0" w:rsidP="009B45B9">
      <w:pPr>
        <w:tabs>
          <w:tab w:val="left" w:pos="426"/>
          <w:tab w:val="left" w:pos="851"/>
        </w:tabs>
        <w:jc w:val="both"/>
        <w:rPr>
          <w:rFonts w:ascii="Arial" w:hAnsi="Arial" w:cs="Arial"/>
          <w:b/>
        </w:rPr>
      </w:pPr>
    </w:p>
    <w:p w14:paraId="19BABBBC" w14:textId="4E25031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574E74">
        <w:fldChar w:fldCharType="begin">
          <w:ffData>
            <w:name w:val=""/>
            <w:enabled/>
            <w:calcOnExit w:val="0"/>
            <w:checkBox>
              <w:size w:val="20"/>
              <w:default w:val="1"/>
            </w:checkBox>
          </w:ffData>
        </w:fldChar>
      </w:r>
      <w:r w:rsidR="00574E74">
        <w:instrText xml:space="preserve"> FORMCHECKBOX </w:instrText>
      </w:r>
      <w:r w:rsidR="00C3761A">
        <w:fldChar w:fldCharType="separate"/>
      </w:r>
      <w:r w:rsidR="00574E74">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3761A">
        <w:fldChar w:fldCharType="separate"/>
      </w:r>
      <w:r w:rsidR="007D7A65">
        <w:fldChar w:fldCharType="end"/>
      </w:r>
      <w:r>
        <w:tab/>
      </w:r>
      <w:r w:rsidR="009D661E">
        <w:t>Oui</w:t>
      </w:r>
    </w:p>
    <w:p w14:paraId="2BC0DCD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E5BB4A" w14:textId="77777777" w:rsidR="009B1CD0" w:rsidRDefault="009B1CD0" w:rsidP="009B45B9">
      <w:pPr>
        <w:tabs>
          <w:tab w:val="left" w:pos="426"/>
          <w:tab w:val="left" w:pos="851"/>
        </w:tabs>
        <w:jc w:val="both"/>
        <w:rPr>
          <w:rFonts w:ascii="Arial" w:hAnsi="Arial" w:cs="Arial"/>
        </w:rPr>
      </w:pPr>
    </w:p>
    <w:p w14:paraId="284ED7C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3B8DB96"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 ………….............</w:t>
      </w:r>
    </w:p>
    <w:p w14:paraId="15CCF1B8"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1C6167E" w14:textId="77777777">
        <w:tc>
          <w:tcPr>
            <w:tcW w:w="10419" w:type="dxa"/>
            <w:shd w:val="clear" w:color="auto" w:fill="66CCFF"/>
          </w:tcPr>
          <w:p w14:paraId="7261ECCB"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759A53C" w14:textId="77777777" w:rsidR="009B1CD0" w:rsidRDefault="009B1CD0" w:rsidP="006C4338">
      <w:pPr>
        <w:tabs>
          <w:tab w:val="left" w:pos="851"/>
        </w:tabs>
        <w:jc w:val="both"/>
      </w:pPr>
    </w:p>
    <w:p w14:paraId="6524B0E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BA2AFE2" w14:textId="77777777" w:rsidR="005824AE" w:rsidRDefault="005824AE" w:rsidP="006C4338">
      <w:pPr>
        <w:tabs>
          <w:tab w:val="left" w:pos="851"/>
        </w:tabs>
        <w:jc w:val="both"/>
      </w:pPr>
    </w:p>
    <w:p w14:paraId="3B424C8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7E2E8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AF7F75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8CB00C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EEA8E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71DF0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582C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67C11C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5D7E08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5CC74E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FAE8DA0" w14:textId="77777777" w:rsidR="00332B12" w:rsidRDefault="00332B12" w:rsidP="00B054DA">
            <w:pPr>
              <w:tabs>
                <w:tab w:val="left" w:pos="851"/>
              </w:tabs>
              <w:snapToGrid w:val="0"/>
              <w:jc w:val="both"/>
              <w:rPr>
                <w:rFonts w:ascii="Arial" w:hAnsi="Arial" w:cs="Arial"/>
                <w:b/>
                <w:bCs/>
              </w:rPr>
            </w:pPr>
          </w:p>
        </w:tc>
      </w:tr>
    </w:tbl>
    <w:p w14:paraId="00C2292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3B08ED0"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7638168" w14:textId="77777777" w:rsidR="00332B12" w:rsidRDefault="00332B12" w:rsidP="006C4338">
      <w:pPr>
        <w:tabs>
          <w:tab w:val="left" w:pos="851"/>
        </w:tabs>
        <w:jc w:val="both"/>
      </w:pPr>
    </w:p>
    <w:p w14:paraId="5F68287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3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3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9E54FD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34846F" w14:textId="77777777" w:rsidR="009B1CD0" w:rsidRDefault="009B1CD0" w:rsidP="005846FB">
      <w:pPr>
        <w:tabs>
          <w:tab w:val="left" w:pos="851"/>
        </w:tabs>
        <w:rPr>
          <w:rFonts w:ascii="Arial" w:hAnsi="Arial" w:cs="Arial"/>
        </w:rPr>
      </w:pPr>
    </w:p>
    <w:p w14:paraId="52C958EF" w14:textId="77777777" w:rsidR="00036500" w:rsidRDefault="00036500" w:rsidP="005846FB">
      <w:pPr>
        <w:tabs>
          <w:tab w:val="left" w:pos="851"/>
        </w:tabs>
        <w:rPr>
          <w:rFonts w:ascii="Arial" w:hAnsi="Arial" w:cs="Arial"/>
        </w:rPr>
      </w:pPr>
    </w:p>
    <w:p w14:paraId="1165B50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DE65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FF21D9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iCs/>
        </w:rPr>
        <w:t xml:space="preserve"> </w:t>
      </w:r>
      <w:r>
        <w:rPr>
          <w:rFonts w:ascii="Arial" w:hAnsi="Arial" w:cs="Arial"/>
        </w:rPr>
        <w:t>solidaire</w:t>
      </w:r>
    </w:p>
    <w:p w14:paraId="4664FA99" w14:textId="77777777" w:rsidR="009B1CD0" w:rsidRDefault="009B1CD0" w:rsidP="0083205E">
      <w:pPr>
        <w:tabs>
          <w:tab w:val="left" w:pos="851"/>
        </w:tabs>
        <w:rPr>
          <w:rFonts w:ascii="Arial" w:hAnsi="Arial" w:cs="Arial"/>
        </w:rPr>
      </w:pPr>
    </w:p>
    <w:p w14:paraId="2AEE9EE4" w14:textId="77777777" w:rsidR="001C733C" w:rsidRDefault="001C733C" w:rsidP="00CD46CC">
      <w:pPr>
        <w:tabs>
          <w:tab w:val="left" w:pos="851"/>
        </w:tabs>
        <w:rPr>
          <w:rFonts w:ascii="Arial" w:hAnsi="Arial" w:cs="Arial"/>
        </w:rPr>
      </w:pPr>
    </w:p>
    <w:p w14:paraId="1F526C7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817F0B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979798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4376D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D7C622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7CE8F12" w14:textId="77777777" w:rsidR="002904AF" w:rsidRDefault="002904AF" w:rsidP="001C733C">
      <w:pPr>
        <w:tabs>
          <w:tab w:val="left" w:pos="851"/>
        </w:tabs>
        <w:rPr>
          <w:rFonts w:ascii="Arial" w:hAnsi="Arial" w:cs="Arial"/>
        </w:rPr>
      </w:pPr>
    </w:p>
    <w:p w14:paraId="6A5366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C95E897"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E08AD1E" w14:textId="77777777" w:rsidR="002904AF" w:rsidRDefault="002904AF" w:rsidP="002904AF">
      <w:pPr>
        <w:tabs>
          <w:tab w:val="left" w:pos="851"/>
        </w:tabs>
        <w:rPr>
          <w:rFonts w:ascii="Arial" w:hAnsi="Arial" w:cs="Arial"/>
          <w:iCs/>
        </w:rPr>
      </w:pPr>
    </w:p>
    <w:p w14:paraId="6DE61D9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009B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4FDEC0" w14:textId="77777777" w:rsidR="002904AF" w:rsidRDefault="002904AF" w:rsidP="002904AF">
      <w:pPr>
        <w:tabs>
          <w:tab w:val="left" w:pos="851"/>
        </w:tabs>
        <w:ind w:left="1134" w:hanging="850"/>
        <w:rPr>
          <w:rFonts w:ascii="Arial" w:hAnsi="Arial" w:cs="Arial"/>
          <w:i/>
          <w:sz w:val="18"/>
          <w:szCs w:val="18"/>
        </w:rPr>
      </w:pPr>
    </w:p>
    <w:p w14:paraId="3621759E" w14:textId="77777777" w:rsidR="001C733C" w:rsidRDefault="001C733C" w:rsidP="001C733C">
      <w:pPr>
        <w:tabs>
          <w:tab w:val="left" w:pos="851"/>
        </w:tabs>
        <w:rPr>
          <w:rFonts w:ascii="Arial" w:hAnsi="Arial" w:cs="Arial"/>
          <w:i/>
          <w:sz w:val="18"/>
          <w:szCs w:val="18"/>
        </w:rPr>
      </w:pPr>
    </w:p>
    <w:p w14:paraId="3CAA10A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4CCF5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4BB6187" w14:textId="77777777" w:rsidR="00036500" w:rsidRDefault="00036500" w:rsidP="005846FB">
      <w:pPr>
        <w:tabs>
          <w:tab w:val="left" w:pos="851"/>
        </w:tabs>
        <w:rPr>
          <w:rFonts w:ascii="Arial" w:hAnsi="Arial" w:cs="Arial"/>
        </w:rPr>
      </w:pPr>
    </w:p>
    <w:p w14:paraId="7399238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4F3CCD3" w14:textId="77777777" w:rsidR="00AE7831" w:rsidRDefault="00AE7831" w:rsidP="009B45B9">
      <w:pPr>
        <w:tabs>
          <w:tab w:val="left" w:pos="851"/>
        </w:tabs>
        <w:ind w:left="1701" w:hanging="850"/>
        <w:jc w:val="both"/>
      </w:pPr>
    </w:p>
    <w:p w14:paraId="2805A71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761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BE7575E" w14:textId="77777777" w:rsidR="00036500" w:rsidRDefault="00036500" w:rsidP="006C4338">
      <w:pPr>
        <w:tabs>
          <w:tab w:val="left" w:pos="851"/>
        </w:tabs>
        <w:rPr>
          <w:rFonts w:ascii="Arial" w:hAnsi="Arial" w:cs="Arial"/>
          <w:iCs/>
        </w:rPr>
      </w:pPr>
    </w:p>
    <w:p w14:paraId="750FBEA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3761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813446B"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634BF0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FAE62D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91104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82AA8D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9B54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78B7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A16D2B" w14:textId="77777777" w:rsidTr="00B054DA">
        <w:trPr>
          <w:trHeight w:val="1021"/>
        </w:trPr>
        <w:tc>
          <w:tcPr>
            <w:tcW w:w="4644" w:type="dxa"/>
            <w:tcBorders>
              <w:top w:val="single" w:sz="4" w:space="0" w:color="000000"/>
              <w:left w:val="single" w:sz="4" w:space="0" w:color="000000"/>
            </w:tcBorders>
            <w:shd w:val="clear" w:color="auto" w:fill="CCFFFF"/>
          </w:tcPr>
          <w:p w14:paraId="4011DF2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AB360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B44C0B3" w14:textId="77777777" w:rsidR="00332B12" w:rsidRDefault="00332B12" w:rsidP="00B054DA">
            <w:pPr>
              <w:tabs>
                <w:tab w:val="left" w:pos="851"/>
              </w:tabs>
              <w:snapToGrid w:val="0"/>
              <w:jc w:val="both"/>
              <w:rPr>
                <w:rFonts w:ascii="Arial" w:hAnsi="Arial" w:cs="Arial"/>
                <w:b/>
                <w:bCs/>
              </w:rPr>
            </w:pPr>
          </w:p>
        </w:tc>
      </w:tr>
      <w:tr w:rsidR="00332B12" w14:paraId="432EDF6B" w14:textId="77777777" w:rsidTr="00B054DA">
        <w:trPr>
          <w:trHeight w:val="1021"/>
        </w:trPr>
        <w:tc>
          <w:tcPr>
            <w:tcW w:w="4644" w:type="dxa"/>
            <w:tcBorders>
              <w:left w:val="single" w:sz="4" w:space="0" w:color="000000"/>
            </w:tcBorders>
            <w:shd w:val="clear" w:color="auto" w:fill="auto"/>
          </w:tcPr>
          <w:p w14:paraId="56E5D1C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9AE94B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8D0CBF" w14:textId="77777777" w:rsidR="00332B12" w:rsidRDefault="00332B12" w:rsidP="00B054DA">
            <w:pPr>
              <w:tabs>
                <w:tab w:val="left" w:pos="851"/>
              </w:tabs>
              <w:snapToGrid w:val="0"/>
              <w:jc w:val="both"/>
              <w:rPr>
                <w:rFonts w:ascii="Arial" w:hAnsi="Arial" w:cs="Arial"/>
                <w:b/>
                <w:bCs/>
              </w:rPr>
            </w:pPr>
          </w:p>
        </w:tc>
      </w:tr>
      <w:tr w:rsidR="00332B12" w14:paraId="0B10032F" w14:textId="77777777" w:rsidTr="00B054DA">
        <w:trPr>
          <w:trHeight w:val="1021"/>
        </w:trPr>
        <w:tc>
          <w:tcPr>
            <w:tcW w:w="4644" w:type="dxa"/>
            <w:tcBorders>
              <w:left w:val="single" w:sz="4" w:space="0" w:color="000000"/>
            </w:tcBorders>
            <w:shd w:val="clear" w:color="auto" w:fill="CCFFFF"/>
          </w:tcPr>
          <w:p w14:paraId="783DD22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6B40A8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4055162" w14:textId="77777777" w:rsidR="00332B12" w:rsidRDefault="00332B12" w:rsidP="00B054DA">
            <w:pPr>
              <w:tabs>
                <w:tab w:val="left" w:pos="851"/>
              </w:tabs>
              <w:snapToGrid w:val="0"/>
              <w:jc w:val="both"/>
              <w:rPr>
                <w:rFonts w:ascii="Arial" w:hAnsi="Arial" w:cs="Arial"/>
                <w:b/>
                <w:bCs/>
              </w:rPr>
            </w:pPr>
          </w:p>
        </w:tc>
      </w:tr>
      <w:tr w:rsidR="00332B12" w14:paraId="1D3F5B46" w14:textId="77777777" w:rsidTr="00B054DA">
        <w:trPr>
          <w:trHeight w:val="1021"/>
        </w:trPr>
        <w:tc>
          <w:tcPr>
            <w:tcW w:w="4644" w:type="dxa"/>
            <w:tcBorders>
              <w:left w:val="single" w:sz="4" w:space="0" w:color="000000"/>
            </w:tcBorders>
            <w:shd w:val="clear" w:color="auto" w:fill="auto"/>
          </w:tcPr>
          <w:p w14:paraId="0056C8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62A9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1C002C" w14:textId="77777777" w:rsidR="00332B12" w:rsidRDefault="00332B12" w:rsidP="00B054DA">
            <w:pPr>
              <w:tabs>
                <w:tab w:val="left" w:pos="851"/>
              </w:tabs>
              <w:snapToGrid w:val="0"/>
              <w:jc w:val="both"/>
              <w:rPr>
                <w:rFonts w:ascii="Arial" w:hAnsi="Arial" w:cs="Arial"/>
                <w:b/>
                <w:bCs/>
              </w:rPr>
            </w:pPr>
          </w:p>
        </w:tc>
      </w:tr>
      <w:tr w:rsidR="00332B12" w14:paraId="28AEE6E5" w14:textId="77777777" w:rsidTr="00B054DA">
        <w:trPr>
          <w:trHeight w:val="1021"/>
        </w:trPr>
        <w:tc>
          <w:tcPr>
            <w:tcW w:w="4644" w:type="dxa"/>
            <w:tcBorders>
              <w:left w:val="single" w:sz="4" w:space="0" w:color="000000"/>
              <w:bottom w:val="single" w:sz="4" w:space="0" w:color="000000"/>
            </w:tcBorders>
            <w:shd w:val="clear" w:color="auto" w:fill="CCFFFF"/>
          </w:tcPr>
          <w:p w14:paraId="229D444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50317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85FFB0" w14:textId="77777777" w:rsidR="00332B12" w:rsidRDefault="00332B12" w:rsidP="00B054DA">
            <w:pPr>
              <w:tabs>
                <w:tab w:val="left" w:pos="851"/>
              </w:tabs>
              <w:snapToGrid w:val="0"/>
              <w:jc w:val="both"/>
              <w:rPr>
                <w:rFonts w:ascii="Arial" w:hAnsi="Arial" w:cs="Arial"/>
                <w:b/>
                <w:bCs/>
              </w:rPr>
            </w:pPr>
          </w:p>
        </w:tc>
      </w:tr>
    </w:tbl>
    <w:p w14:paraId="58DC9E8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2B9A75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1C30FA" w14:textId="77777777">
        <w:tc>
          <w:tcPr>
            <w:tcW w:w="10277" w:type="dxa"/>
            <w:shd w:val="clear" w:color="auto" w:fill="66CCFF"/>
          </w:tcPr>
          <w:p w14:paraId="47564ED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358FC59B" w14:textId="77777777" w:rsidR="009B1CD0" w:rsidRDefault="009B1CD0" w:rsidP="006C4338">
      <w:pPr>
        <w:tabs>
          <w:tab w:val="left" w:pos="851"/>
        </w:tabs>
      </w:pPr>
    </w:p>
    <w:p w14:paraId="679C9C87" w14:textId="77777777" w:rsidR="00D333DD" w:rsidRDefault="00D333DD" w:rsidP="00D333DD">
      <w:pPr>
        <w:pStyle w:val="Titre1"/>
        <w:numPr>
          <w:ilvl w:val="0"/>
          <w:numId w:val="7"/>
        </w:numPr>
        <w:tabs>
          <w:tab w:val="left" w:pos="567"/>
          <w:tab w:val="left" w:pos="851"/>
        </w:tabs>
        <w:ind w:left="0" w:firstLine="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E2DE358" w14:textId="77777777" w:rsidR="00D333DD" w:rsidRDefault="00D333DD" w:rsidP="00D333DD">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177B449" w14:textId="77777777" w:rsidR="00140AEC" w:rsidRDefault="00140AEC" w:rsidP="00140AEC">
      <w:pPr>
        <w:pStyle w:val="Titre1"/>
        <w:numPr>
          <w:ilvl w:val="0"/>
          <w:numId w:val="7"/>
        </w:numPr>
        <w:tabs>
          <w:tab w:val="left" w:pos="851"/>
        </w:tabs>
        <w:ind w:left="0" w:firstLine="0"/>
        <w:jc w:val="both"/>
        <w:rPr>
          <w:rFonts w:ascii="Arial" w:hAnsi="Arial" w:cs="Arial"/>
        </w:rPr>
      </w:pPr>
    </w:p>
    <w:p w14:paraId="284C1E2D" w14:textId="77777777" w:rsidR="00140AEC" w:rsidRDefault="00140AEC" w:rsidP="00140AEC">
      <w:pPr>
        <w:pStyle w:val="En-tte"/>
        <w:numPr>
          <w:ilvl w:val="0"/>
          <w:numId w:val="7"/>
        </w:numPr>
        <w:jc w:val="both"/>
        <w:rPr>
          <w:rFonts w:ascii="Arial" w:hAnsi="Arial" w:cs="Arial"/>
        </w:rPr>
      </w:pPr>
      <w:r>
        <w:rPr>
          <w:rFonts w:ascii="Arial" w:hAnsi="Arial" w:cs="Arial"/>
        </w:rPr>
        <w:t>Université de La Réunion</w:t>
      </w:r>
    </w:p>
    <w:p w14:paraId="0B2E6D08" w14:textId="77777777" w:rsidR="00140AEC" w:rsidRDefault="00140AEC" w:rsidP="00140AEC">
      <w:pPr>
        <w:pStyle w:val="En-tte"/>
        <w:numPr>
          <w:ilvl w:val="0"/>
          <w:numId w:val="7"/>
        </w:numPr>
        <w:jc w:val="both"/>
        <w:rPr>
          <w:rFonts w:ascii="Arial" w:hAnsi="Arial" w:cs="Arial"/>
        </w:rPr>
      </w:pPr>
      <w:r>
        <w:rPr>
          <w:rFonts w:ascii="Arial" w:hAnsi="Arial" w:cs="Arial"/>
        </w:rPr>
        <w:t>15, avenue René Cassin</w:t>
      </w:r>
    </w:p>
    <w:p w14:paraId="0F1986BA" w14:textId="77777777" w:rsidR="00140AEC" w:rsidRDefault="00140AEC" w:rsidP="00140AEC">
      <w:pPr>
        <w:pStyle w:val="En-tte"/>
        <w:numPr>
          <w:ilvl w:val="0"/>
          <w:numId w:val="7"/>
        </w:numPr>
        <w:jc w:val="both"/>
        <w:rPr>
          <w:rFonts w:ascii="Arial" w:hAnsi="Arial" w:cs="Arial"/>
        </w:rPr>
      </w:pPr>
      <w:r>
        <w:rPr>
          <w:rFonts w:ascii="Arial" w:hAnsi="Arial" w:cs="Arial"/>
        </w:rPr>
        <w:t>CS 92003</w:t>
      </w:r>
    </w:p>
    <w:p w14:paraId="61525799" w14:textId="77777777" w:rsidR="00140AEC" w:rsidRDefault="00140AEC" w:rsidP="00140AEC">
      <w:pPr>
        <w:pStyle w:val="En-tte"/>
        <w:numPr>
          <w:ilvl w:val="0"/>
          <w:numId w:val="7"/>
        </w:numPr>
        <w:jc w:val="both"/>
        <w:rPr>
          <w:rFonts w:ascii="Arial" w:hAnsi="Arial" w:cs="Arial"/>
        </w:rPr>
      </w:pPr>
      <w:r>
        <w:rPr>
          <w:rFonts w:ascii="Arial" w:hAnsi="Arial" w:cs="Arial"/>
        </w:rPr>
        <w:t>97744 Saint-Denis Cedex 9</w:t>
      </w:r>
    </w:p>
    <w:p w14:paraId="2EF7741B" w14:textId="77777777" w:rsidR="00140AEC" w:rsidRDefault="00140AEC" w:rsidP="00140AEC">
      <w:pPr>
        <w:pStyle w:val="En-tte"/>
        <w:numPr>
          <w:ilvl w:val="0"/>
          <w:numId w:val="7"/>
        </w:numPr>
        <w:jc w:val="both"/>
        <w:rPr>
          <w:rFonts w:ascii="Arial" w:hAnsi="Arial" w:cs="Arial"/>
        </w:rPr>
      </w:pPr>
      <w:r>
        <w:rPr>
          <w:rFonts w:ascii="Arial" w:hAnsi="Arial" w:cs="Arial"/>
        </w:rPr>
        <w:t>Téléphone : 02 62 93 87 05</w:t>
      </w:r>
    </w:p>
    <w:p w14:paraId="662DFC62" w14:textId="77777777" w:rsidR="00140AEC" w:rsidRDefault="00140AEC" w:rsidP="00140AEC">
      <w:pPr>
        <w:pStyle w:val="En-tte"/>
        <w:numPr>
          <w:ilvl w:val="0"/>
          <w:numId w:val="7"/>
        </w:numPr>
        <w:jc w:val="both"/>
        <w:rPr>
          <w:rFonts w:ascii="Arial" w:hAnsi="Arial" w:cs="Arial"/>
        </w:rPr>
      </w:pPr>
      <w:r>
        <w:rPr>
          <w:rFonts w:ascii="Arial" w:hAnsi="Arial" w:cs="Arial"/>
        </w:rPr>
        <w:t>Courriel : marches@univ-reunion.fr</w:t>
      </w:r>
    </w:p>
    <w:p w14:paraId="0D382DDF" w14:textId="77777777" w:rsidR="00140AEC" w:rsidRDefault="00140AEC" w:rsidP="00140AEC">
      <w:pPr>
        <w:pStyle w:val="En-tte"/>
        <w:tabs>
          <w:tab w:val="left" w:pos="851"/>
        </w:tabs>
        <w:jc w:val="both"/>
        <w:rPr>
          <w:rFonts w:ascii="Arial" w:hAnsi="Arial" w:cs="Arial"/>
        </w:rPr>
      </w:pPr>
    </w:p>
    <w:p w14:paraId="3F447790" w14:textId="77777777" w:rsidR="00140AEC" w:rsidRDefault="00140AEC" w:rsidP="00140AEC">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40ABA7F4" w14:textId="77777777" w:rsidR="00140AEC" w:rsidRDefault="00140AEC" w:rsidP="00140AEC">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145710E9" w14:textId="77777777" w:rsidR="00140AEC" w:rsidRDefault="00140AEC" w:rsidP="00140AEC">
      <w:pPr>
        <w:tabs>
          <w:tab w:val="left" w:pos="851"/>
        </w:tabs>
        <w:jc w:val="both"/>
        <w:rPr>
          <w:rFonts w:ascii="Arial" w:hAnsi="Arial" w:cs="Arial"/>
        </w:rPr>
      </w:pPr>
    </w:p>
    <w:p w14:paraId="6B30893E" w14:textId="5A607EB0" w:rsidR="00140AEC" w:rsidRDefault="00EB209D" w:rsidP="00140AEC">
      <w:pPr>
        <w:tabs>
          <w:tab w:val="left" w:pos="851"/>
        </w:tabs>
        <w:jc w:val="both"/>
        <w:rPr>
          <w:rFonts w:ascii="Arial" w:hAnsi="Arial" w:cs="Arial"/>
        </w:rPr>
      </w:pPr>
      <w:r>
        <w:rPr>
          <w:rFonts w:ascii="Arial" w:hAnsi="Arial" w:cs="Arial"/>
        </w:rPr>
        <w:t>Pr Jean-François HOARAU, Président de l’Université de La Réunion</w:t>
      </w:r>
    </w:p>
    <w:p w14:paraId="400DFE1E" w14:textId="77777777" w:rsidR="00140AEC" w:rsidRDefault="00140AEC" w:rsidP="00140AEC">
      <w:pPr>
        <w:tabs>
          <w:tab w:val="left" w:pos="851"/>
        </w:tabs>
        <w:jc w:val="both"/>
        <w:rPr>
          <w:rFonts w:ascii="Arial" w:hAnsi="Arial" w:cs="Arial"/>
        </w:rPr>
      </w:pPr>
    </w:p>
    <w:p w14:paraId="73DAA2A2" w14:textId="77777777" w:rsidR="00140AEC" w:rsidRDefault="00140AEC" w:rsidP="00140AE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32" w:history="1">
        <w:r>
          <w:rPr>
            <w:rStyle w:val="Lienhypertexte"/>
            <w:rFonts w:cs="Arial"/>
          </w:rPr>
          <w:t>article R. 2191-59</w:t>
        </w:r>
      </w:hyperlink>
      <w:r>
        <w:rPr>
          <w:rFonts w:ascii="Arial" w:hAnsi="Arial" w:cs="Arial"/>
        </w:rPr>
        <w:t xml:space="preserve"> du code de la commande publique, auquel renvoie l’</w:t>
      </w:r>
      <w:hyperlink r:id="rId33" w:history="1">
        <w:r>
          <w:rPr>
            <w:rStyle w:val="Lienhypertexte"/>
            <w:rFonts w:cs="Arial"/>
          </w:rPr>
          <w:t>article R. 2391-28</w:t>
        </w:r>
      </w:hyperlink>
      <w:r>
        <w:rPr>
          <w:rFonts w:ascii="Arial" w:hAnsi="Arial" w:cs="Arial"/>
        </w:rPr>
        <w:t xml:space="preserve"> du même code (nantissements ou cessions de créances)</w:t>
      </w:r>
    </w:p>
    <w:p w14:paraId="259E039C" w14:textId="77777777" w:rsidR="00140AEC" w:rsidRDefault="00140AEC" w:rsidP="00140AEC">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9FD3ABC" w14:textId="77777777" w:rsidR="00140AEC" w:rsidRDefault="00140AEC" w:rsidP="00140AEC">
      <w:pPr>
        <w:tabs>
          <w:tab w:val="left" w:pos="851"/>
        </w:tabs>
        <w:jc w:val="both"/>
        <w:rPr>
          <w:rFonts w:ascii="Arial" w:hAnsi="Arial" w:cs="Arial"/>
        </w:rPr>
      </w:pPr>
    </w:p>
    <w:p w14:paraId="1594D6EF" w14:textId="77777777" w:rsidR="00EB209D" w:rsidRDefault="00EB209D" w:rsidP="00EB209D">
      <w:pPr>
        <w:tabs>
          <w:tab w:val="left" w:pos="851"/>
        </w:tabs>
        <w:jc w:val="both"/>
        <w:rPr>
          <w:rFonts w:ascii="Arial" w:hAnsi="Arial" w:cs="Arial"/>
        </w:rPr>
      </w:pPr>
      <w:r>
        <w:rPr>
          <w:rFonts w:ascii="Arial" w:hAnsi="Arial" w:cs="Arial"/>
        </w:rPr>
        <w:t>Pr Jean-François HOARAU, Président de l’Université de La Réunion</w:t>
      </w:r>
    </w:p>
    <w:p w14:paraId="4F0684F8" w14:textId="77777777" w:rsidR="00140AEC" w:rsidRDefault="00140AEC" w:rsidP="00140AEC">
      <w:pPr>
        <w:pStyle w:val="fcase2metab"/>
        <w:ind w:left="0" w:firstLine="0"/>
        <w:rPr>
          <w:rFonts w:ascii="Arial" w:hAnsi="Arial" w:cs="Arial"/>
        </w:rPr>
      </w:pPr>
    </w:p>
    <w:p w14:paraId="4827ED84" w14:textId="77777777" w:rsidR="00140AEC" w:rsidRDefault="00140AEC" w:rsidP="00140AEC">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ECFCF79" w14:textId="77777777" w:rsidR="00140AEC" w:rsidRDefault="00140AEC" w:rsidP="00140AEC">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5572BB9" w14:textId="77777777" w:rsidR="00140AEC" w:rsidRDefault="00140AEC" w:rsidP="00140AEC">
      <w:pPr>
        <w:pStyle w:val="fcase2metab"/>
        <w:rPr>
          <w:rFonts w:ascii="Arial" w:hAnsi="Arial" w:cs="Arial"/>
        </w:rPr>
      </w:pPr>
    </w:p>
    <w:p w14:paraId="3C353F16" w14:textId="77777777" w:rsidR="00140AEC" w:rsidRDefault="00140AEC" w:rsidP="00140AEC">
      <w:pPr>
        <w:pStyle w:val="En-tte"/>
        <w:numPr>
          <w:ilvl w:val="0"/>
          <w:numId w:val="7"/>
        </w:numPr>
        <w:jc w:val="both"/>
        <w:rPr>
          <w:rFonts w:ascii="Arial" w:hAnsi="Arial" w:cs="Arial"/>
        </w:rPr>
      </w:pPr>
      <w:r>
        <w:rPr>
          <w:rFonts w:ascii="Arial" w:hAnsi="Arial" w:cs="Arial"/>
        </w:rPr>
        <w:t>Monsieur l’Agent Comptable de l’Université de La Réunion</w:t>
      </w:r>
    </w:p>
    <w:p w14:paraId="61C1F187" w14:textId="77777777" w:rsidR="00140AEC" w:rsidRDefault="00140AEC" w:rsidP="00140AEC">
      <w:pPr>
        <w:pStyle w:val="En-tte"/>
        <w:numPr>
          <w:ilvl w:val="0"/>
          <w:numId w:val="7"/>
        </w:numPr>
        <w:jc w:val="both"/>
        <w:rPr>
          <w:rFonts w:ascii="Arial" w:hAnsi="Arial" w:cs="Arial"/>
        </w:rPr>
      </w:pPr>
      <w:r>
        <w:rPr>
          <w:rFonts w:ascii="Arial" w:hAnsi="Arial" w:cs="Arial"/>
        </w:rPr>
        <w:t>15, avenue René Cassin</w:t>
      </w:r>
    </w:p>
    <w:p w14:paraId="685BAD45" w14:textId="77777777" w:rsidR="00140AEC" w:rsidRDefault="00140AEC" w:rsidP="00140AEC">
      <w:pPr>
        <w:pStyle w:val="En-tte"/>
        <w:numPr>
          <w:ilvl w:val="0"/>
          <w:numId w:val="7"/>
        </w:numPr>
        <w:jc w:val="both"/>
        <w:rPr>
          <w:rFonts w:ascii="Arial" w:hAnsi="Arial" w:cs="Arial"/>
        </w:rPr>
      </w:pPr>
      <w:r>
        <w:rPr>
          <w:rFonts w:ascii="Arial" w:hAnsi="Arial" w:cs="Arial"/>
        </w:rPr>
        <w:t>CS 92003</w:t>
      </w:r>
    </w:p>
    <w:p w14:paraId="2013191E" w14:textId="77777777" w:rsidR="00140AEC" w:rsidRDefault="00140AEC" w:rsidP="00140AEC">
      <w:pPr>
        <w:pStyle w:val="En-tte"/>
        <w:numPr>
          <w:ilvl w:val="0"/>
          <w:numId w:val="7"/>
        </w:numPr>
        <w:jc w:val="both"/>
        <w:rPr>
          <w:rFonts w:ascii="Arial" w:hAnsi="Arial" w:cs="Arial"/>
        </w:rPr>
      </w:pPr>
      <w:r>
        <w:rPr>
          <w:rFonts w:ascii="Arial" w:hAnsi="Arial" w:cs="Arial"/>
        </w:rPr>
        <w:t>97744 Saint-Denis Cedex 9</w:t>
      </w:r>
    </w:p>
    <w:p w14:paraId="17B760B4" w14:textId="77777777" w:rsidR="00140AEC" w:rsidRDefault="00140AEC" w:rsidP="00140AEC">
      <w:pPr>
        <w:pStyle w:val="En-tte"/>
        <w:numPr>
          <w:ilvl w:val="0"/>
          <w:numId w:val="7"/>
        </w:numPr>
        <w:jc w:val="both"/>
        <w:rPr>
          <w:rFonts w:ascii="Arial" w:hAnsi="Arial" w:cs="Arial"/>
        </w:rPr>
      </w:pPr>
      <w:r>
        <w:rPr>
          <w:rFonts w:ascii="Arial" w:hAnsi="Arial" w:cs="Arial"/>
        </w:rPr>
        <w:t>Téléphone : 02 62 93 82 82</w:t>
      </w:r>
    </w:p>
    <w:p w14:paraId="710593D5" w14:textId="77777777" w:rsidR="009B1CD0" w:rsidRDefault="009B1CD0" w:rsidP="009B45B9">
      <w:pPr>
        <w:pStyle w:val="fcase2metab"/>
        <w:ind w:left="0" w:firstLine="0"/>
        <w:rPr>
          <w:rFonts w:ascii="Arial" w:hAnsi="Arial" w:cs="Arial"/>
        </w:rPr>
      </w:pPr>
    </w:p>
    <w:p w14:paraId="7E05464A"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B668516" w14:textId="77777777" w:rsidR="0079785C" w:rsidRDefault="0079785C" w:rsidP="009B45B9">
      <w:pPr>
        <w:pStyle w:val="fcase2metab"/>
        <w:rPr>
          <w:rFonts w:ascii="Arial" w:hAnsi="Arial" w:cs="Arial"/>
        </w:rPr>
      </w:pPr>
    </w:p>
    <w:p w14:paraId="170C6EBE" w14:textId="77777777" w:rsidR="009B1CD0" w:rsidRDefault="009B1CD0" w:rsidP="009B45B9">
      <w:pPr>
        <w:tabs>
          <w:tab w:val="left" w:pos="851"/>
        </w:tabs>
        <w:rPr>
          <w:rFonts w:ascii="Arial" w:hAnsi="Arial" w:cs="Arial"/>
        </w:rPr>
      </w:pPr>
    </w:p>
    <w:p w14:paraId="5301290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8F6EEB"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384B42E" w14:textId="77777777" w:rsidR="009B1CD0" w:rsidRDefault="009B1CD0" w:rsidP="009B45B9">
      <w:pPr>
        <w:tabs>
          <w:tab w:val="left" w:pos="851"/>
        </w:tabs>
        <w:rPr>
          <w:rFonts w:ascii="Arial" w:hAnsi="Arial" w:cs="Arial"/>
        </w:rPr>
      </w:pPr>
    </w:p>
    <w:p w14:paraId="45014637" w14:textId="77777777" w:rsidR="009B1CD0" w:rsidRDefault="009B1CD0" w:rsidP="009B45B9">
      <w:pPr>
        <w:tabs>
          <w:tab w:val="left" w:pos="851"/>
        </w:tabs>
        <w:rPr>
          <w:rFonts w:ascii="Arial" w:hAnsi="Arial" w:cs="Arial"/>
        </w:rPr>
      </w:pPr>
    </w:p>
    <w:p w14:paraId="5CEF8F69"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D5D8A68" w14:textId="77777777" w:rsidR="009B1CD0" w:rsidRDefault="009B1CD0" w:rsidP="009B45B9">
      <w:pPr>
        <w:tabs>
          <w:tab w:val="left" w:pos="851"/>
        </w:tabs>
      </w:pPr>
    </w:p>
    <w:p w14:paraId="11A502BC" w14:textId="77777777" w:rsidR="009B1CD0" w:rsidRDefault="009B1CD0" w:rsidP="009B45B9">
      <w:pPr>
        <w:tabs>
          <w:tab w:val="left" w:pos="851"/>
        </w:tabs>
      </w:pPr>
    </w:p>
    <w:p w14:paraId="02669C40" w14:textId="77777777" w:rsidR="009B1CD0" w:rsidRDefault="009B1CD0" w:rsidP="009B45B9">
      <w:pPr>
        <w:tabs>
          <w:tab w:val="left" w:pos="851"/>
        </w:tabs>
      </w:pPr>
    </w:p>
    <w:p w14:paraId="3584EE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B81DBB"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D595A28" w14:textId="77777777" w:rsidR="009B1CD0" w:rsidRDefault="009B1CD0" w:rsidP="009B45B9">
      <w:pPr>
        <w:tabs>
          <w:tab w:val="left" w:pos="851"/>
        </w:tabs>
        <w:jc w:val="both"/>
      </w:pPr>
    </w:p>
    <w:p w14:paraId="67E4BED1" w14:textId="77777777" w:rsidR="009B1CD0" w:rsidRDefault="009B1CD0" w:rsidP="009B45B9">
      <w:pPr>
        <w:tabs>
          <w:tab w:val="left" w:pos="851"/>
        </w:tabs>
        <w:jc w:val="both"/>
      </w:pPr>
    </w:p>
    <w:p w14:paraId="5CFCDF48" w14:textId="77777777" w:rsidR="002C2CA3" w:rsidRDefault="002C2CA3" w:rsidP="009B45B9">
      <w:pPr>
        <w:tabs>
          <w:tab w:val="left" w:pos="851"/>
        </w:tabs>
        <w:jc w:val="both"/>
      </w:pPr>
    </w:p>
    <w:p w14:paraId="6C0EB5C1" w14:textId="77777777" w:rsidR="002C2CA3" w:rsidRDefault="002C2CA3" w:rsidP="009B45B9">
      <w:pPr>
        <w:tabs>
          <w:tab w:val="left" w:pos="851"/>
        </w:tabs>
        <w:jc w:val="both"/>
      </w:pPr>
    </w:p>
    <w:p w14:paraId="0B5F9CD6" w14:textId="77777777" w:rsidR="001C40C0" w:rsidRDefault="001C40C0" w:rsidP="009B45B9">
      <w:pPr>
        <w:tabs>
          <w:tab w:val="left" w:pos="851"/>
        </w:tabs>
        <w:rPr>
          <w:rFonts w:ascii="Arial" w:hAnsi="Arial" w:cs="Arial"/>
        </w:rPr>
      </w:pPr>
    </w:p>
    <w:p w14:paraId="6E106A9F" w14:textId="77777777" w:rsidR="008B2A38" w:rsidRDefault="008B2A38" w:rsidP="009B45B9">
      <w:pPr>
        <w:tabs>
          <w:tab w:val="left" w:pos="851"/>
        </w:tabs>
        <w:rPr>
          <w:rFonts w:ascii="Arial" w:hAnsi="Arial" w:cs="Arial"/>
        </w:rPr>
      </w:pPr>
    </w:p>
    <w:p w14:paraId="06D74E66" w14:textId="77777777" w:rsidR="003A7270" w:rsidRDefault="003A7270" w:rsidP="009B45B9">
      <w:pPr>
        <w:tabs>
          <w:tab w:val="left" w:pos="851"/>
        </w:tabs>
        <w:rPr>
          <w:rFonts w:ascii="Arial" w:hAnsi="Arial" w:cs="Arial"/>
        </w:rPr>
      </w:pPr>
    </w:p>
    <w:p w14:paraId="0CE7639E" w14:textId="77777777" w:rsidR="003A7270" w:rsidRDefault="003A7270" w:rsidP="009B45B9">
      <w:pPr>
        <w:tabs>
          <w:tab w:val="left" w:pos="851"/>
        </w:tabs>
        <w:rPr>
          <w:rFonts w:ascii="Arial" w:hAnsi="Arial" w:cs="Arial"/>
        </w:rPr>
      </w:pPr>
    </w:p>
    <w:p w14:paraId="23E55F98" w14:textId="77777777" w:rsidR="001C40C0" w:rsidRDefault="001C40C0" w:rsidP="009B45B9">
      <w:pPr>
        <w:tabs>
          <w:tab w:val="left" w:pos="851"/>
        </w:tabs>
        <w:rPr>
          <w:rFonts w:ascii="Arial" w:hAnsi="Arial" w:cs="Arial"/>
        </w:rPr>
      </w:pPr>
    </w:p>
    <w:p w14:paraId="319110B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CA3E6" w14:textId="77777777" w:rsidR="00512FA4" w:rsidRDefault="00512FA4">
      <w:r>
        <w:separator/>
      </w:r>
    </w:p>
  </w:endnote>
  <w:endnote w:type="continuationSeparator" w:id="0">
    <w:p w14:paraId="5AEA023D" w14:textId="77777777" w:rsidR="00512FA4" w:rsidRDefault="00512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CB71" w14:textId="77777777" w:rsidR="00CF6279" w:rsidRDefault="00CF62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60CAC06" w14:textId="77777777" w:rsidTr="0083205E">
      <w:trPr>
        <w:tblHeader/>
      </w:trPr>
      <w:tc>
        <w:tcPr>
          <w:tcW w:w="2906" w:type="dxa"/>
          <w:shd w:val="clear" w:color="auto" w:fill="66CCFF"/>
        </w:tcPr>
        <w:p w14:paraId="68221C9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FAF729E" w14:textId="1F4B08F5" w:rsidR="005824AE" w:rsidRDefault="00CF6279" w:rsidP="00513543">
          <w:pPr>
            <w:jc w:val="center"/>
            <w:rPr>
              <w:rFonts w:ascii="Arial" w:hAnsi="Arial" w:cs="Arial"/>
              <w:b/>
            </w:rPr>
          </w:pPr>
          <w:r w:rsidRPr="00CF6279">
            <w:rPr>
              <w:rFonts w:ascii="Arial" w:hAnsi="Arial" w:cs="Arial"/>
              <w:b/>
            </w:rPr>
            <w:t>2025SCSPSBIO21</w:t>
          </w:r>
        </w:p>
      </w:tc>
      <w:tc>
        <w:tcPr>
          <w:tcW w:w="896" w:type="dxa"/>
          <w:shd w:val="clear" w:color="auto" w:fill="66CCFF"/>
        </w:tcPr>
        <w:p w14:paraId="08CD063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C745EB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761B006" w14:textId="77777777" w:rsidR="005824AE" w:rsidRDefault="005824AE">
          <w:pPr>
            <w:jc w:val="center"/>
          </w:pPr>
          <w:r>
            <w:rPr>
              <w:rFonts w:ascii="Arial" w:hAnsi="Arial" w:cs="Arial"/>
              <w:b/>
            </w:rPr>
            <w:t>/</w:t>
          </w:r>
        </w:p>
      </w:tc>
      <w:tc>
        <w:tcPr>
          <w:tcW w:w="544" w:type="dxa"/>
          <w:shd w:val="clear" w:color="auto" w:fill="66CCFF"/>
        </w:tcPr>
        <w:p w14:paraId="59AABC7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F301BA7"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FA14" w14:textId="77777777" w:rsidR="00CF6279" w:rsidRDefault="00CF62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9F1F8" w14:textId="77777777" w:rsidR="00512FA4" w:rsidRDefault="00512FA4">
      <w:r>
        <w:separator/>
      </w:r>
    </w:p>
  </w:footnote>
  <w:footnote w:type="continuationSeparator" w:id="0">
    <w:p w14:paraId="43D92242" w14:textId="77777777" w:rsidR="00512FA4" w:rsidRDefault="00512FA4">
      <w:r>
        <w:continuationSeparator/>
      </w:r>
    </w:p>
  </w:footnote>
  <w:footnote w:id="1">
    <w:p w14:paraId="1459F81B"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A8FE25F"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CEC4A0D"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C5F24" w14:textId="77777777" w:rsidR="00CF6279" w:rsidRDefault="00CF62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9E57" w14:textId="77777777" w:rsidR="00CF6279" w:rsidRDefault="00CF62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4BD8" w14:textId="77777777" w:rsidR="00CF6279" w:rsidRDefault="00CF62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835731"/>
    <w:multiLevelType w:val="hybridMultilevel"/>
    <w:tmpl w:val="2F10B0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43606BC"/>
    <w:multiLevelType w:val="hybridMultilevel"/>
    <w:tmpl w:val="37589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1"/>
  </w:num>
  <w:num w:numId="2">
    <w:abstractNumId w:val="2"/>
  </w:num>
  <w:num w:numId="3">
    <w:abstractNumId w:val="3"/>
  </w:num>
  <w:num w:numId="4">
    <w:abstractNumId w:val="6"/>
  </w:num>
  <w:num w:numId="5">
    <w:abstractNumId w:val="4"/>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500"/>
    <w:rsid w:val="00067F94"/>
    <w:rsid w:val="000A2E05"/>
    <w:rsid w:val="000B4CD6"/>
    <w:rsid w:val="000E0020"/>
    <w:rsid w:val="00140AEC"/>
    <w:rsid w:val="00156924"/>
    <w:rsid w:val="00166B56"/>
    <w:rsid w:val="00174505"/>
    <w:rsid w:val="001C40C0"/>
    <w:rsid w:val="001C733C"/>
    <w:rsid w:val="0021527A"/>
    <w:rsid w:val="0021797C"/>
    <w:rsid w:val="00225A1A"/>
    <w:rsid w:val="002821AC"/>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2FA4"/>
    <w:rsid w:val="00513543"/>
    <w:rsid w:val="00514DAF"/>
    <w:rsid w:val="00532EC7"/>
    <w:rsid w:val="00541CA3"/>
    <w:rsid w:val="005546A9"/>
    <w:rsid w:val="00574E74"/>
    <w:rsid w:val="005824AE"/>
    <w:rsid w:val="005846FB"/>
    <w:rsid w:val="005A05C1"/>
    <w:rsid w:val="005A4A3B"/>
    <w:rsid w:val="005A4CB5"/>
    <w:rsid w:val="005B2316"/>
    <w:rsid w:val="005F0DCE"/>
    <w:rsid w:val="006071AB"/>
    <w:rsid w:val="0061068C"/>
    <w:rsid w:val="0064560F"/>
    <w:rsid w:val="00660727"/>
    <w:rsid w:val="00662A86"/>
    <w:rsid w:val="006714C7"/>
    <w:rsid w:val="00687D7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369D2"/>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AF6468"/>
    <w:rsid w:val="00B02608"/>
    <w:rsid w:val="00B0289C"/>
    <w:rsid w:val="00B054DA"/>
    <w:rsid w:val="00B40B1A"/>
    <w:rsid w:val="00B87564"/>
    <w:rsid w:val="00BA44E5"/>
    <w:rsid w:val="00BB362E"/>
    <w:rsid w:val="00BD767E"/>
    <w:rsid w:val="00BE6078"/>
    <w:rsid w:val="00C23457"/>
    <w:rsid w:val="00C3761A"/>
    <w:rsid w:val="00C630AD"/>
    <w:rsid w:val="00C83930"/>
    <w:rsid w:val="00C91060"/>
    <w:rsid w:val="00C911FE"/>
    <w:rsid w:val="00CD185D"/>
    <w:rsid w:val="00CD46CC"/>
    <w:rsid w:val="00CE67FD"/>
    <w:rsid w:val="00CF6279"/>
    <w:rsid w:val="00D26AD2"/>
    <w:rsid w:val="00D333DD"/>
    <w:rsid w:val="00D337D7"/>
    <w:rsid w:val="00D412FD"/>
    <w:rsid w:val="00D46BC7"/>
    <w:rsid w:val="00D90A00"/>
    <w:rsid w:val="00D9687C"/>
    <w:rsid w:val="00E16255"/>
    <w:rsid w:val="00E20DB0"/>
    <w:rsid w:val="00E47798"/>
    <w:rsid w:val="00E74C76"/>
    <w:rsid w:val="00E96FF6"/>
    <w:rsid w:val="00EB209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29FDF2E9"/>
  <w15:chartTrackingRefBased/>
  <w15:docId w15:val="{8A49B7A3-C4B6-4CCB-A670-1D117D7ED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19986149">
      <w:bodyDiv w:val="1"/>
      <w:marLeft w:val="0"/>
      <w:marRight w:val="0"/>
      <w:marTop w:val="0"/>
      <w:marBottom w:val="0"/>
      <w:divBdr>
        <w:top w:val="none" w:sz="0" w:space="0" w:color="auto"/>
        <w:left w:val="none" w:sz="0" w:space="0" w:color="auto"/>
        <w:bottom w:val="none" w:sz="0" w:space="0" w:color="auto"/>
        <w:right w:val="none" w:sz="0" w:space="0" w:color="auto"/>
      </w:divBdr>
    </w:div>
    <w:div w:id="1189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30337&amp;cidTexte=LEGITEXT000037701019&amp;dateTexte=2019040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legifrance.gouv.fr/affichCode.do?idSectionTA=LEGISCTA000037728697&amp;cidTexte=LEGITEXT000037701019&amp;dateTexte=20190401" TargetMode="External"/><Relationship Id="rId3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do?idSectionTA=LEGISCTA000037728701&amp;cidTexte=LEGITEXT000037701019&amp;dateTexte=20190401" TargetMode="External"/><Relationship Id="rId3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idSectionTA=LEGISCTA000037730329&amp;cidTexte=LEGITEXT000037701019&amp;dateTexte=20190401" TargetMode="External"/><Relationship Id="rId27" Type="http://schemas.openxmlformats.org/officeDocument/2006/relationships/hyperlink" Target="https://www.legifrance.gouv.fr/affichCode.do?idSectionTA=LEGISCTA000037728683&amp;cidTexte=LEGITEXT000037701019&amp;dateTexte=20190401" TargetMode="External"/><Relationship Id="rId3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2B1E713B59EE4FA522415DC0DB6A77" ma:contentTypeVersion="3" ma:contentTypeDescription="Crée un document." ma:contentTypeScope="" ma:versionID="7fc23e0babf907c65cb2d84474bdd5ad">
  <xsd:schema xmlns:xsd="http://www.w3.org/2001/XMLSchema" xmlns:xs="http://www.w3.org/2001/XMLSchema" xmlns:p="http://schemas.microsoft.com/office/2006/metadata/properties" xmlns:ns2="8aac187e-cd7c-4353-92c6-811c529a6336" targetNamespace="http://schemas.microsoft.com/office/2006/metadata/properties" ma:root="true" ma:fieldsID="ca1e6177d8d5bf404faef0d3f3b846f4" ns2:_="">
    <xsd:import namespace="8aac187e-cd7c-4353-92c6-811c529a6336"/>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ac187e-cd7c-4353-92c6-811c529a63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92954-7686-4E5C-B70A-89D5B73DA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ac187e-cd7c-4353-92c6-811c529a63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19F23-FE94-4E93-833A-229E79A97C55}">
  <ds:schemaRefs>
    <ds:schemaRef ds:uri="http://schemas.microsoft.com/sharepoint/v3/contenttype/forms"/>
  </ds:schemaRefs>
</ds:datastoreItem>
</file>

<file path=customXml/itemProps3.xml><?xml version="1.0" encoding="utf-8"?>
<ds:datastoreItem xmlns:ds="http://schemas.openxmlformats.org/officeDocument/2006/customXml" ds:itemID="{DA5AA9C3-0ED1-4C99-B5F5-242E27F8CF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C83AAF-0BBF-440E-BB09-C3C2D65AF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7</Pages>
  <Words>2244</Words>
  <Characters>12347</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14562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Sedera Randriamiaritsoa</cp:lastModifiedBy>
  <cp:revision>12</cp:revision>
  <cp:lastPrinted>2016-11-04T09:53:00Z</cp:lastPrinted>
  <dcterms:created xsi:type="dcterms:W3CDTF">2025-04-10T10:16:00Z</dcterms:created>
  <dcterms:modified xsi:type="dcterms:W3CDTF">2025-06-10T11:23:00Z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0x0101000D2B1E713B59EE4FA522415DC0DB6A77</vt:lpwstr>
  </property>
</Properties>
</file>