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4B5AC8" w14:textId="77777777" w:rsidR="009B1CD0" w:rsidRPr="008E6E32" w:rsidRDefault="009B1CD0" w:rsidP="00844DAA">
      <w:pPr>
        <w:tabs>
          <w:tab w:val="left" w:pos="851"/>
        </w:tabs>
        <w:spacing w:before="60" w:after="60"/>
        <w:jc w:val="center"/>
        <w:rPr>
          <w:rFonts w:asciiTheme="minorHAnsi" w:hAnsiTheme="minorHAnsi" w:cstheme="minorHAnsi"/>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8E6E32" w14:paraId="0B215544" w14:textId="77777777">
        <w:trPr>
          <w:trHeight w:val="1132"/>
        </w:trPr>
        <w:tc>
          <w:tcPr>
            <w:tcW w:w="10434" w:type="dxa"/>
            <w:shd w:val="clear" w:color="auto" w:fill="auto"/>
          </w:tcPr>
          <w:p w14:paraId="2CE69CA0" w14:textId="12893868" w:rsidR="00541CA3" w:rsidRPr="008E6E32" w:rsidRDefault="00A47064" w:rsidP="00844DAA">
            <w:pPr>
              <w:pStyle w:val="Pieddepage"/>
              <w:tabs>
                <w:tab w:val="clear" w:pos="4536"/>
                <w:tab w:val="clear" w:pos="9072"/>
                <w:tab w:val="left" w:pos="851"/>
              </w:tabs>
              <w:jc w:val="center"/>
              <w:rPr>
                <w:rFonts w:asciiTheme="minorHAnsi" w:hAnsiTheme="minorHAnsi" w:cstheme="minorHAnsi"/>
                <w:noProof/>
                <w:sz w:val="22"/>
                <w:szCs w:val="22"/>
                <w:lang w:eastAsia="fr-FR"/>
              </w:rPr>
            </w:pPr>
            <w:r w:rsidRPr="008E6E32">
              <w:rPr>
                <w:rFonts w:asciiTheme="minorHAnsi" w:hAnsiTheme="minorHAnsi" w:cstheme="minorHAnsi"/>
                <w:noProof/>
                <w:sz w:val="22"/>
                <w:szCs w:val="22"/>
                <w:lang w:eastAsia="fr-FR"/>
              </w:rPr>
              <w:drawing>
                <wp:inline distT="0" distB="0" distL="0" distR="0" wp14:anchorId="54A337D6" wp14:editId="658B7A67">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14:paraId="2613643E" w14:textId="77777777" w:rsidR="00FE48C9" w:rsidRPr="008E6E32" w:rsidRDefault="00FE48C9" w:rsidP="00844DAA">
            <w:pPr>
              <w:pStyle w:val="Pieddepage"/>
              <w:tabs>
                <w:tab w:val="clear" w:pos="4536"/>
                <w:tab w:val="clear" w:pos="9072"/>
                <w:tab w:val="left" w:pos="851"/>
              </w:tabs>
              <w:jc w:val="center"/>
              <w:rPr>
                <w:rFonts w:asciiTheme="minorHAnsi" w:hAnsiTheme="minorHAnsi" w:cstheme="minorHAnsi"/>
                <w:b/>
                <w:sz w:val="22"/>
                <w:szCs w:val="22"/>
              </w:rPr>
            </w:pPr>
          </w:p>
          <w:p w14:paraId="50F96841" w14:textId="77777777" w:rsidR="009B1CD0" w:rsidRPr="008E6E32" w:rsidRDefault="00FE48C9" w:rsidP="00D65930">
            <w:pPr>
              <w:pStyle w:val="Pieddepage"/>
              <w:tabs>
                <w:tab w:val="clear" w:pos="4536"/>
                <w:tab w:val="clear" w:pos="9072"/>
              </w:tabs>
              <w:jc w:val="center"/>
              <w:rPr>
                <w:rFonts w:asciiTheme="minorHAnsi" w:hAnsiTheme="minorHAnsi" w:cstheme="minorHAnsi"/>
                <w:sz w:val="22"/>
                <w:szCs w:val="22"/>
              </w:rPr>
            </w:pPr>
            <w:r w:rsidRPr="008E6E32">
              <w:rPr>
                <w:rFonts w:asciiTheme="minorHAnsi" w:hAnsiTheme="minorHAnsi" w:cstheme="minorHAnsi"/>
                <w:b/>
                <w:sz w:val="22"/>
                <w:szCs w:val="22"/>
              </w:rPr>
              <w:t xml:space="preserve">MINISTERE DE </w:t>
            </w:r>
            <w:r w:rsidR="00D65930" w:rsidRPr="008E6E32">
              <w:rPr>
                <w:rFonts w:asciiTheme="minorHAnsi" w:hAnsiTheme="minorHAnsi" w:cstheme="minorHAnsi"/>
                <w:b/>
                <w:sz w:val="22"/>
                <w:szCs w:val="22"/>
              </w:rPr>
              <w:t>LA CULTURE</w:t>
            </w:r>
          </w:p>
        </w:tc>
      </w:tr>
    </w:tbl>
    <w:p w14:paraId="18D0C867" w14:textId="77777777" w:rsidR="009B1CD0" w:rsidRPr="008E6E32" w:rsidRDefault="009B1CD0" w:rsidP="00844DAA">
      <w:pPr>
        <w:tabs>
          <w:tab w:val="left" w:pos="851"/>
        </w:tabs>
        <w:rPr>
          <w:rFonts w:asciiTheme="minorHAnsi" w:hAnsiTheme="minorHAnsi" w:cstheme="minorHAnsi"/>
          <w:sz w:val="22"/>
          <w:szCs w:val="22"/>
        </w:rPr>
        <w:sectPr w:rsidR="009B1CD0" w:rsidRPr="008E6E32" w:rsidSect="00B1592D">
          <w:footerReference w:type="default" r:id="rId9"/>
          <w:pgSz w:w="11906" w:h="16838"/>
          <w:pgMar w:top="454" w:right="851" w:bottom="736" w:left="851" w:header="720" w:footer="227"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8E6E32" w14:paraId="0BDEF833" w14:textId="77777777">
        <w:tc>
          <w:tcPr>
            <w:tcW w:w="9002" w:type="dxa"/>
            <w:shd w:val="clear" w:color="auto" w:fill="66CCFF"/>
          </w:tcPr>
          <w:p w14:paraId="1CA4E1D3" w14:textId="77777777" w:rsidR="009B1CD0" w:rsidRPr="008E6E32" w:rsidRDefault="009B1CD0" w:rsidP="00844DAA">
            <w:pPr>
              <w:tabs>
                <w:tab w:val="left" w:pos="851"/>
              </w:tabs>
              <w:spacing w:before="120" w:after="120"/>
              <w:jc w:val="center"/>
              <w:rPr>
                <w:rFonts w:asciiTheme="minorHAnsi" w:hAnsiTheme="minorHAnsi" w:cstheme="minorHAnsi"/>
                <w:b/>
                <w:bCs/>
                <w:caps/>
                <w:sz w:val="32"/>
                <w:szCs w:val="32"/>
              </w:rPr>
            </w:pPr>
            <w:r w:rsidRPr="008E6E32">
              <w:rPr>
                <w:rFonts w:asciiTheme="minorHAnsi" w:hAnsiTheme="minorHAnsi" w:cstheme="minorHAnsi"/>
                <w:sz w:val="32"/>
                <w:szCs w:val="32"/>
              </w:rPr>
              <w:t>MARCH</w:t>
            </w:r>
            <w:r w:rsidRPr="008E6E32">
              <w:rPr>
                <w:rFonts w:asciiTheme="minorHAnsi" w:hAnsiTheme="minorHAnsi" w:cstheme="minorHAnsi"/>
                <w:caps/>
                <w:sz w:val="32"/>
                <w:szCs w:val="32"/>
              </w:rPr>
              <w:t>é</w:t>
            </w:r>
            <w:r w:rsidRPr="008E6E32">
              <w:rPr>
                <w:rFonts w:asciiTheme="minorHAnsi" w:hAnsiTheme="minorHAnsi" w:cstheme="minorHAnsi"/>
                <w:sz w:val="32"/>
                <w:szCs w:val="32"/>
              </w:rPr>
              <w:t xml:space="preserve">S </w:t>
            </w:r>
            <w:r w:rsidR="00930A5C" w:rsidRPr="008E6E32">
              <w:rPr>
                <w:rFonts w:asciiTheme="minorHAnsi" w:hAnsiTheme="minorHAnsi" w:cstheme="minorHAnsi"/>
                <w:sz w:val="32"/>
                <w:szCs w:val="32"/>
              </w:rPr>
              <w:t>PUBLICS</w:t>
            </w:r>
          </w:p>
          <w:p w14:paraId="7C781D49" w14:textId="45384FCD" w:rsidR="009B1CD0" w:rsidRPr="008E6E32" w:rsidRDefault="009B1CD0" w:rsidP="00B1592D">
            <w:pPr>
              <w:tabs>
                <w:tab w:val="left" w:pos="851"/>
              </w:tabs>
              <w:spacing w:before="120" w:after="120"/>
              <w:jc w:val="center"/>
              <w:rPr>
                <w:rFonts w:asciiTheme="minorHAnsi" w:hAnsiTheme="minorHAnsi" w:cstheme="minorHAnsi"/>
                <w:caps/>
                <w:sz w:val="22"/>
                <w:szCs w:val="22"/>
              </w:rPr>
            </w:pPr>
            <w:r w:rsidRPr="008E6E32">
              <w:rPr>
                <w:rFonts w:asciiTheme="minorHAnsi" w:hAnsiTheme="minorHAnsi" w:cstheme="minorHAnsi"/>
                <w:b/>
                <w:bCs/>
                <w:caps/>
                <w:sz w:val="32"/>
                <w:szCs w:val="32"/>
              </w:rPr>
              <w:t>ACTE</w:t>
            </w:r>
            <w:r w:rsidRPr="008E6E32">
              <w:rPr>
                <w:rFonts w:asciiTheme="minorHAnsi" w:hAnsiTheme="minorHAnsi" w:cstheme="minorHAnsi"/>
                <w:b/>
                <w:bCs/>
                <w:sz w:val="32"/>
                <w:szCs w:val="32"/>
              </w:rPr>
              <w:t xml:space="preserve"> D’ENGAGEMENT</w:t>
            </w:r>
          </w:p>
        </w:tc>
        <w:tc>
          <w:tcPr>
            <w:tcW w:w="1275" w:type="dxa"/>
            <w:shd w:val="clear" w:color="auto" w:fill="66CCFF"/>
          </w:tcPr>
          <w:p w14:paraId="27087E38" w14:textId="77777777" w:rsidR="009B1CD0" w:rsidRPr="008E6E32" w:rsidRDefault="00E47798" w:rsidP="0083205E">
            <w:pPr>
              <w:pStyle w:val="Titre8"/>
              <w:tabs>
                <w:tab w:val="left" w:pos="851"/>
                <w:tab w:val="right" w:pos="9639"/>
              </w:tabs>
              <w:spacing w:before="120" w:after="120"/>
              <w:rPr>
                <w:rFonts w:asciiTheme="minorHAnsi" w:hAnsiTheme="minorHAnsi" w:cstheme="minorHAnsi"/>
                <w:sz w:val="22"/>
                <w:szCs w:val="22"/>
              </w:rPr>
            </w:pPr>
            <w:r w:rsidRPr="008E6E32">
              <w:rPr>
                <w:rFonts w:asciiTheme="minorHAnsi" w:hAnsiTheme="minorHAnsi" w:cstheme="minorHAnsi"/>
                <w:caps/>
                <w:sz w:val="22"/>
                <w:szCs w:val="22"/>
              </w:rPr>
              <w:t>ATTRI1</w:t>
            </w:r>
          </w:p>
        </w:tc>
      </w:tr>
    </w:tbl>
    <w:p w14:paraId="03E46571" w14:textId="77777777" w:rsidR="009B1CD0" w:rsidRPr="008E6E32" w:rsidRDefault="009B1CD0" w:rsidP="006C4338">
      <w:pPr>
        <w:tabs>
          <w:tab w:val="left" w:pos="851"/>
        </w:tabs>
        <w:rPr>
          <w:rFonts w:asciiTheme="minorHAnsi" w:hAnsiTheme="minorHAnsi" w:cstheme="minorHAnsi"/>
          <w:sz w:val="22"/>
          <w:szCs w:val="22"/>
        </w:rPr>
      </w:pPr>
    </w:p>
    <w:p w14:paraId="392F79C7" w14:textId="29926E26" w:rsidR="008E6E32" w:rsidRPr="008E6E32" w:rsidRDefault="008E6E32" w:rsidP="00AC60D4">
      <w:pPr>
        <w:jc w:val="both"/>
        <w:rPr>
          <w:rFonts w:asciiTheme="minorHAnsi" w:hAnsiTheme="minorHAnsi" w:cstheme="minorHAnsi"/>
          <w:b/>
          <w:bCs/>
          <w:sz w:val="24"/>
          <w:szCs w:val="24"/>
        </w:rPr>
      </w:pPr>
      <w:r w:rsidRPr="008E6E32">
        <w:rPr>
          <w:rFonts w:asciiTheme="minorHAnsi" w:hAnsiTheme="minorHAnsi" w:cstheme="minorHAnsi"/>
          <w:b/>
          <w:bCs/>
          <w:sz w:val="24"/>
          <w:szCs w:val="24"/>
        </w:rPr>
        <w:t>Consultation 202</w:t>
      </w:r>
      <w:r w:rsidR="00B81CF3">
        <w:rPr>
          <w:rFonts w:asciiTheme="minorHAnsi" w:hAnsiTheme="minorHAnsi" w:cstheme="minorHAnsi"/>
          <w:b/>
          <w:bCs/>
          <w:sz w:val="24"/>
          <w:szCs w:val="24"/>
        </w:rPr>
        <w:t>5</w:t>
      </w:r>
      <w:r w:rsidRPr="008E6E32">
        <w:rPr>
          <w:rFonts w:asciiTheme="minorHAnsi" w:hAnsiTheme="minorHAnsi" w:cstheme="minorHAnsi"/>
          <w:b/>
          <w:bCs/>
          <w:sz w:val="24"/>
          <w:szCs w:val="24"/>
        </w:rPr>
        <w:t>-</w:t>
      </w:r>
      <w:r w:rsidR="00B81CF3">
        <w:rPr>
          <w:rFonts w:asciiTheme="minorHAnsi" w:hAnsiTheme="minorHAnsi" w:cstheme="minorHAnsi"/>
          <w:b/>
          <w:bCs/>
          <w:sz w:val="24"/>
          <w:szCs w:val="24"/>
        </w:rPr>
        <w:t>22</w:t>
      </w:r>
      <w:r w:rsidRPr="008E6E32">
        <w:rPr>
          <w:rFonts w:asciiTheme="minorHAnsi" w:hAnsiTheme="minorHAnsi" w:cstheme="minorHAnsi"/>
          <w:b/>
          <w:bCs/>
          <w:sz w:val="24"/>
          <w:szCs w:val="24"/>
        </w:rPr>
        <w:t xml:space="preserve">-SRH – LOT </w:t>
      </w:r>
      <w:r w:rsidR="00D63CDC">
        <w:rPr>
          <w:rFonts w:asciiTheme="minorHAnsi" w:hAnsiTheme="minorHAnsi" w:cstheme="minorHAnsi"/>
          <w:b/>
          <w:bCs/>
          <w:sz w:val="24"/>
          <w:szCs w:val="24"/>
        </w:rPr>
        <w:t>3</w:t>
      </w:r>
    </w:p>
    <w:p w14:paraId="056B2CEB" w14:textId="77777777" w:rsidR="008E6E32" w:rsidRPr="008E6E32" w:rsidRDefault="008E6E32" w:rsidP="00AC60D4">
      <w:pPr>
        <w:jc w:val="both"/>
        <w:rPr>
          <w:rFonts w:asciiTheme="minorHAnsi" w:hAnsiTheme="minorHAnsi" w:cstheme="minorHAnsi"/>
          <w:sz w:val="24"/>
          <w:szCs w:val="24"/>
        </w:rPr>
      </w:pPr>
    </w:p>
    <w:p w14:paraId="6C145A45" w14:textId="6D5F8B2D" w:rsidR="00972FF1" w:rsidRPr="008E6E32" w:rsidRDefault="00972FF1" w:rsidP="00AC60D4">
      <w:pPr>
        <w:jc w:val="both"/>
        <w:rPr>
          <w:rFonts w:asciiTheme="minorHAnsi" w:hAnsiTheme="minorHAnsi" w:cstheme="minorHAnsi"/>
          <w:sz w:val="24"/>
          <w:szCs w:val="24"/>
        </w:rPr>
      </w:pPr>
      <w:r w:rsidRPr="008E6E32">
        <w:rPr>
          <w:rFonts w:asciiTheme="minorHAnsi" w:hAnsiTheme="minorHAnsi" w:cstheme="minorHAnsi"/>
          <w:sz w:val="24"/>
          <w:szCs w:val="24"/>
        </w:rPr>
        <w:t xml:space="preserve">N° </w:t>
      </w:r>
      <w:r w:rsidR="00BD352A" w:rsidRPr="008E6E32">
        <w:rPr>
          <w:rFonts w:asciiTheme="minorHAnsi" w:hAnsiTheme="minorHAnsi" w:cstheme="minorHAnsi"/>
          <w:sz w:val="24"/>
          <w:szCs w:val="24"/>
        </w:rPr>
        <w:t xml:space="preserve">EJ : </w:t>
      </w:r>
      <w:r w:rsidR="00B31F87" w:rsidRPr="008E6E32">
        <w:rPr>
          <w:rFonts w:asciiTheme="minorHAnsi" w:hAnsiTheme="minorHAnsi" w:cstheme="minorHAnsi"/>
          <w:sz w:val="24"/>
          <w:szCs w:val="24"/>
        </w:rPr>
        <w:t> </w:t>
      </w:r>
    </w:p>
    <w:p w14:paraId="63D7E813" w14:textId="77777777" w:rsidR="00FE48C9" w:rsidRPr="008E6E32" w:rsidRDefault="00FE48C9" w:rsidP="005846FB">
      <w:pPr>
        <w:pStyle w:val="Corpsdetexte31"/>
        <w:tabs>
          <w:tab w:val="left" w:pos="851"/>
        </w:tabs>
        <w:jc w:val="both"/>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28ED877D" w14:textId="77777777">
        <w:tc>
          <w:tcPr>
            <w:tcW w:w="10277" w:type="dxa"/>
            <w:shd w:val="clear" w:color="auto" w:fill="66CCFF"/>
          </w:tcPr>
          <w:p w14:paraId="6CEF0707" w14:textId="77777777" w:rsidR="009B1CD0" w:rsidRPr="008E6E32" w:rsidRDefault="009B1CD0" w:rsidP="005846FB">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A - Objet </w:t>
            </w:r>
            <w:r w:rsidRPr="008E6E32">
              <w:rPr>
                <w:rFonts w:asciiTheme="minorHAnsi" w:hAnsiTheme="minorHAnsi" w:cstheme="minorHAnsi"/>
                <w:b/>
                <w:bCs/>
                <w:sz w:val="24"/>
                <w:szCs w:val="24"/>
              </w:rPr>
              <w:t>de l’acte d’engagement</w:t>
            </w:r>
          </w:p>
        </w:tc>
      </w:tr>
    </w:tbl>
    <w:p w14:paraId="3B738846" w14:textId="77777777" w:rsidR="009B1CD0" w:rsidRPr="008E6E32" w:rsidRDefault="009B1CD0" w:rsidP="006C4338">
      <w:pPr>
        <w:tabs>
          <w:tab w:val="left" w:pos="426"/>
          <w:tab w:val="left" w:pos="851"/>
        </w:tabs>
        <w:jc w:val="both"/>
        <w:rPr>
          <w:rFonts w:asciiTheme="minorHAnsi" w:hAnsiTheme="minorHAnsi" w:cstheme="minorHAnsi"/>
          <w:sz w:val="22"/>
          <w:szCs w:val="22"/>
        </w:rPr>
      </w:pPr>
    </w:p>
    <w:p w14:paraId="5A3FB24E" w14:textId="21A9E835" w:rsidR="009B1CD0" w:rsidRPr="008E6E32" w:rsidRDefault="008E6E32" w:rsidP="006C4338">
      <w:pPr>
        <w:tabs>
          <w:tab w:val="left" w:pos="426"/>
          <w:tab w:val="left" w:pos="851"/>
        </w:tabs>
        <w:jc w:val="both"/>
        <w:rPr>
          <w:rFonts w:asciiTheme="minorHAnsi" w:hAnsiTheme="minorHAnsi" w:cstheme="minorHAnsi"/>
          <w:bCs/>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sz w:val="24"/>
          <w:szCs w:val="24"/>
        </w:rPr>
        <w:t xml:space="preserve">Objet </w:t>
      </w:r>
      <w:r w:rsidR="00CD185D" w:rsidRPr="008E6E32">
        <w:rPr>
          <w:rFonts w:asciiTheme="minorHAnsi" w:hAnsiTheme="minorHAnsi" w:cstheme="minorHAnsi"/>
          <w:bCs/>
          <w:sz w:val="24"/>
          <w:szCs w:val="24"/>
        </w:rPr>
        <w:t xml:space="preserve">du marché </w:t>
      </w:r>
      <w:r w:rsidR="00FE48C9" w:rsidRPr="008E6E32">
        <w:rPr>
          <w:rFonts w:asciiTheme="minorHAnsi" w:hAnsiTheme="minorHAnsi" w:cstheme="minorHAnsi"/>
          <w:bCs/>
          <w:sz w:val="24"/>
          <w:szCs w:val="24"/>
        </w:rPr>
        <w:t>public</w:t>
      </w:r>
    </w:p>
    <w:p w14:paraId="3B24CF28" w14:textId="77777777" w:rsidR="00B81CF3" w:rsidRDefault="00BD352A" w:rsidP="00B81CF3">
      <w:pPr>
        <w:pStyle w:val="Notedebasdepage"/>
        <w:tabs>
          <w:tab w:val="left" w:pos="6624"/>
        </w:tabs>
        <w:spacing w:line="200" w:lineRule="atLeast"/>
        <w:rPr>
          <w:rFonts w:asciiTheme="minorHAnsi" w:hAnsiTheme="minorHAnsi" w:cstheme="minorHAnsi"/>
          <w:b/>
          <w:bCs/>
          <w:caps/>
          <w:sz w:val="22"/>
          <w:szCs w:val="22"/>
        </w:rPr>
      </w:pPr>
      <w:r w:rsidRPr="008E6E32">
        <w:rPr>
          <w:rFonts w:asciiTheme="minorHAnsi" w:hAnsiTheme="minorHAnsi" w:cstheme="minorHAnsi"/>
          <w:b/>
          <w:bCs/>
          <w:caps/>
          <w:sz w:val="22"/>
          <w:szCs w:val="22"/>
        </w:rPr>
        <w:tab/>
      </w:r>
    </w:p>
    <w:p w14:paraId="10BDFF11" w14:textId="31022A7D" w:rsidR="008E6E32" w:rsidRPr="00B81CF3" w:rsidRDefault="00B81CF3" w:rsidP="00B81CF3">
      <w:pPr>
        <w:pStyle w:val="Notedebasdepage"/>
        <w:tabs>
          <w:tab w:val="left" w:pos="6624"/>
        </w:tabs>
        <w:spacing w:line="200" w:lineRule="atLeast"/>
        <w:rPr>
          <w:rFonts w:asciiTheme="minorHAnsi" w:hAnsiTheme="minorHAnsi" w:cstheme="minorHAnsi"/>
          <w:sz w:val="22"/>
          <w:szCs w:val="22"/>
        </w:rPr>
      </w:pPr>
      <w:r w:rsidRPr="00B81CF3">
        <w:rPr>
          <w:rFonts w:asciiTheme="minorHAnsi" w:hAnsiTheme="minorHAnsi" w:cstheme="minorHAnsi"/>
          <w:sz w:val="22"/>
          <w:szCs w:val="22"/>
        </w:rPr>
        <w:t>Les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présents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marchés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portent</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sur</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formations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relatives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à</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la</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préparation</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aux</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concours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internes et</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examens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professionnels</w:t>
      </w:r>
      <w:r w:rsidRPr="00B81CF3">
        <w:rPr>
          <w:rFonts w:asciiTheme="minorHAnsi" w:eastAsia="Times" w:hAnsiTheme="minorHAnsi" w:cstheme="minorHAnsi"/>
          <w:sz w:val="22"/>
          <w:szCs w:val="22"/>
        </w:rPr>
        <w:t xml:space="preserve"> ainsi que sur les formations des jurys de concours et examens professionnels </w:t>
      </w:r>
      <w:r w:rsidRPr="00B81CF3">
        <w:rPr>
          <w:rFonts w:asciiTheme="minorHAnsi" w:hAnsiTheme="minorHAnsi" w:cstheme="minorHAnsi"/>
          <w:sz w:val="22"/>
          <w:szCs w:val="22"/>
        </w:rPr>
        <w:t>à</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destination</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des agents</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du</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ministère</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de</w:t>
      </w:r>
      <w:r w:rsidRPr="00B81CF3">
        <w:rPr>
          <w:rFonts w:asciiTheme="minorHAnsi" w:eastAsia="Times" w:hAnsiTheme="minorHAnsi" w:cstheme="minorHAnsi"/>
          <w:sz w:val="22"/>
          <w:szCs w:val="22"/>
        </w:rPr>
        <w:t xml:space="preserve"> </w:t>
      </w:r>
      <w:r w:rsidRPr="00B81CF3">
        <w:rPr>
          <w:rFonts w:asciiTheme="minorHAnsi" w:hAnsiTheme="minorHAnsi" w:cstheme="minorHAnsi"/>
          <w:sz w:val="22"/>
          <w:szCs w:val="22"/>
        </w:rPr>
        <w:t>la</w:t>
      </w:r>
      <w:r w:rsidRPr="00B81CF3">
        <w:rPr>
          <w:rFonts w:asciiTheme="minorHAnsi" w:eastAsia="Times" w:hAnsiTheme="minorHAnsi" w:cstheme="minorHAnsi"/>
          <w:sz w:val="22"/>
          <w:szCs w:val="22"/>
        </w:rPr>
        <w:t xml:space="preserve"> C</w:t>
      </w:r>
      <w:r w:rsidRPr="00B81CF3">
        <w:rPr>
          <w:rFonts w:asciiTheme="minorHAnsi" w:hAnsiTheme="minorHAnsi" w:cstheme="minorHAnsi"/>
          <w:sz w:val="22"/>
          <w:szCs w:val="22"/>
        </w:rPr>
        <w:t>ulture</w:t>
      </w:r>
      <w:r w:rsidRPr="00B81CF3">
        <w:rPr>
          <w:rFonts w:asciiTheme="minorHAnsi" w:hAnsiTheme="minorHAnsi" w:cstheme="minorHAnsi"/>
          <w:sz w:val="22"/>
          <w:szCs w:val="22"/>
        </w:rPr>
        <w:t xml:space="preserve">. </w:t>
      </w:r>
    </w:p>
    <w:p w14:paraId="4BB721EF" w14:textId="77777777" w:rsidR="00B81CF3" w:rsidRPr="00B81CF3" w:rsidRDefault="00B81CF3" w:rsidP="00B81CF3">
      <w:pPr>
        <w:pStyle w:val="Notedebasdepage"/>
        <w:tabs>
          <w:tab w:val="left" w:pos="6624"/>
        </w:tabs>
        <w:spacing w:line="200" w:lineRule="atLeast"/>
        <w:rPr>
          <w:rFonts w:asciiTheme="minorHAnsi" w:hAnsiTheme="minorHAnsi" w:cstheme="minorHAnsi"/>
          <w:b/>
          <w:bCs/>
          <w:caps/>
          <w:sz w:val="22"/>
          <w:szCs w:val="22"/>
        </w:rPr>
      </w:pPr>
    </w:p>
    <w:p w14:paraId="7547EB56" w14:textId="0E3DF86C" w:rsidR="000D54C3" w:rsidRPr="008E6E32" w:rsidRDefault="008E6E32" w:rsidP="000D54C3">
      <w:pPr>
        <w:tabs>
          <w:tab w:val="left" w:pos="426"/>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Pr="008E6E32">
        <w:rPr>
          <w:rFonts w:asciiTheme="minorHAnsi" w:hAnsiTheme="minorHAnsi" w:cstheme="minorHAnsi"/>
          <w:sz w:val="24"/>
          <w:szCs w:val="24"/>
        </w:rPr>
        <w:t xml:space="preserve">Objet des prestations du lot </w:t>
      </w:r>
      <w:r w:rsidR="00D63CDC">
        <w:rPr>
          <w:rFonts w:asciiTheme="minorHAnsi" w:hAnsiTheme="minorHAnsi" w:cstheme="minorHAnsi"/>
          <w:sz w:val="24"/>
          <w:szCs w:val="24"/>
        </w:rPr>
        <w:t>3</w:t>
      </w:r>
    </w:p>
    <w:p w14:paraId="4B0065AF" w14:textId="77777777" w:rsidR="000D54C3" w:rsidRPr="008E6E32" w:rsidRDefault="000D54C3" w:rsidP="000D54C3">
      <w:pPr>
        <w:tabs>
          <w:tab w:val="left" w:pos="426"/>
          <w:tab w:val="left" w:pos="851"/>
        </w:tabs>
        <w:jc w:val="both"/>
        <w:rPr>
          <w:rFonts w:asciiTheme="minorHAnsi" w:hAnsiTheme="minorHAnsi" w:cstheme="minorHAnsi"/>
          <w:i/>
          <w:sz w:val="22"/>
          <w:szCs w:val="22"/>
        </w:rPr>
      </w:pPr>
    </w:p>
    <w:p w14:paraId="25563F95" w14:textId="73B27E73" w:rsidR="006B69D0" w:rsidRPr="00790155" w:rsidRDefault="008E6E32" w:rsidP="00790155">
      <w:pPr>
        <w:keepNext/>
        <w:pBdr>
          <w:between w:val="nil"/>
        </w:pBdr>
        <w:shd w:val="clear" w:color="auto" w:fill="FFFFFF"/>
        <w:spacing w:before="57"/>
        <w:ind w:hanging="2"/>
        <w:jc w:val="both"/>
        <w:rPr>
          <w:rFonts w:asciiTheme="minorHAnsi" w:eastAsia="Arial" w:hAnsiTheme="minorHAnsi" w:cstheme="minorHAnsi"/>
          <w:color w:val="000000"/>
          <w:sz w:val="22"/>
          <w:szCs w:val="22"/>
        </w:rPr>
      </w:pPr>
      <w:r w:rsidRPr="008E6E32">
        <w:rPr>
          <w:rFonts w:asciiTheme="minorHAnsi" w:eastAsia="Arial" w:hAnsiTheme="minorHAnsi" w:cstheme="minorHAnsi"/>
          <w:color w:val="000000"/>
          <w:sz w:val="22"/>
          <w:szCs w:val="22"/>
        </w:rPr>
        <w:t xml:space="preserve">Les prestations du lot </w:t>
      </w:r>
      <w:r w:rsidR="00D63CDC">
        <w:rPr>
          <w:rFonts w:asciiTheme="minorHAnsi" w:eastAsia="Arial" w:hAnsiTheme="minorHAnsi" w:cstheme="minorHAnsi"/>
          <w:color w:val="000000"/>
          <w:sz w:val="22"/>
          <w:szCs w:val="22"/>
        </w:rPr>
        <w:t>3</w:t>
      </w:r>
      <w:r w:rsidRPr="008E6E32">
        <w:rPr>
          <w:rFonts w:asciiTheme="minorHAnsi" w:eastAsia="Arial" w:hAnsiTheme="minorHAnsi" w:cstheme="minorHAnsi"/>
          <w:color w:val="000000"/>
          <w:sz w:val="22"/>
          <w:szCs w:val="22"/>
        </w:rPr>
        <w:t xml:space="preserve"> </w:t>
      </w:r>
      <w:r w:rsidRPr="008E6E32">
        <w:rPr>
          <w:rFonts w:asciiTheme="minorHAnsi" w:hAnsiTheme="minorHAnsi" w:cstheme="minorHAnsi"/>
          <w:sz w:val="22"/>
          <w:szCs w:val="22"/>
        </w:rPr>
        <w:t xml:space="preserve">concernent des formations </w:t>
      </w:r>
      <w:r w:rsidR="00B81CF3">
        <w:rPr>
          <w:rFonts w:asciiTheme="minorHAnsi" w:hAnsiTheme="minorHAnsi" w:cstheme="minorHAnsi"/>
          <w:sz w:val="22"/>
          <w:szCs w:val="22"/>
          <w:lang w:bidi="fa-IR"/>
        </w:rPr>
        <w:t xml:space="preserve">le droit public général et le droit de la fonction publique. </w:t>
      </w:r>
    </w:p>
    <w:p w14:paraId="78D1FD42" w14:textId="77777777" w:rsidR="005546A9" w:rsidRPr="008E6E32" w:rsidRDefault="005546A9"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7FFC2E6B" w14:textId="77777777">
        <w:tc>
          <w:tcPr>
            <w:tcW w:w="10277" w:type="dxa"/>
            <w:shd w:val="clear" w:color="auto" w:fill="66CCFF"/>
          </w:tcPr>
          <w:p w14:paraId="2AEDCDC8" w14:textId="77777777" w:rsidR="009B1CD0" w:rsidRPr="008E6E32" w:rsidRDefault="009B1CD0" w:rsidP="005F0DCE">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B - Engagement </w:t>
            </w:r>
            <w:r w:rsidR="00166B56" w:rsidRPr="008E6E32">
              <w:rPr>
                <w:rFonts w:asciiTheme="minorHAnsi" w:hAnsiTheme="minorHAnsi" w:cstheme="minorHAnsi"/>
                <w:b/>
                <w:sz w:val="24"/>
                <w:szCs w:val="24"/>
              </w:rPr>
              <w:t>du titulaire ou du groupement titulaire</w:t>
            </w:r>
          </w:p>
        </w:tc>
      </w:tr>
    </w:tbl>
    <w:p w14:paraId="088DCAFE" w14:textId="77777777" w:rsidR="009B1CD0" w:rsidRPr="008E6E32" w:rsidRDefault="009B1CD0" w:rsidP="006C4338">
      <w:pPr>
        <w:tabs>
          <w:tab w:val="left" w:pos="851"/>
        </w:tabs>
        <w:rPr>
          <w:rFonts w:asciiTheme="minorHAnsi" w:hAnsiTheme="minorHAnsi" w:cstheme="minorHAnsi"/>
          <w:sz w:val="22"/>
          <w:szCs w:val="22"/>
        </w:rPr>
      </w:pPr>
    </w:p>
    <w:p w14:paraId="42B11929" w14:textId="77777777" w:rsidR="009B1CD0" w:rsidRPr="008E6E32" w:rsidRDefault="009B1CD0" w:rsidP="006C4338">
      <w:pPr>
        <w:pStyle w:val="Titre2"/>
        <w:tabs>
          <w:tab w:val="left" w:pos="851"/>
          <w:tab w:val="left" w:pos="2268"/>
        </w:tabs>
        <w:rPr>
          <w:rFonts w:asciiTheme="minorHAnsi" w:hAnsiTheme="minorHAnsi" w:cstheme="minorHAnsi"/>
          <w:i/>
          <w:iCs/>
          <w:sz w:val="24"/>
          <w:szCs w:val="24"/>
        </w:rPr>
      </w:pPr>
      <w:r w:rsidRPr="008E6E32">
        <w:rPr>
          <w:rFonts w:asciiTheme="minorHAnsi" w:hAnsiTheme="minorHAnsi" w:cstheme="minorHAnsi"/>
          <w:sz w:val="24"/>
          <w:szCs w:val="24"/>
        </w:rPr>
        <w:t xml:space="preserve">B1 - Identification et engagement </w:t>
      </w:r>
      <w:r w:rsidR="00CD185D" w:rsidRPr="008E6E32">
        <w:rPr>
          <w:rFonts w:asciiTheme="minorHAnsi" w:hAnsiTheme="minorHAnsi" w:cstheme="minorHAnsi"/>
          <w:sz w:val="24"/>
          <w:szCs w:val="24"/>
        </w:rPr>
        <w:t>du titulaire</w:t>
      </w:r>
      <w:r w:rsidR="0021797C" w:rsidRPr="008E6E32">
        <w:rPr>
          <w:rFonts w:asciiTheme="minorHAnsi" w:hAnsiTheme="minorHAnsi" w:cstheme="minorHAnsi"/>
          <w:sz w:val="24"/>
          <w:szCs w:val="24"/>
        </w:rPr>
        <w:t xml:space="preserve"> ou du groupement titulaire</w:t>
      </w:r>
    </w:p>
    <w:p w14:paraId="1F1F1E27" w14:textId="77777777" w:rsidR="009B1CD0" w:rsidRPr="008E6E32" w:rsidRDefault="009B1CD0" w:rsidP="006F3DF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les cases correspondantes.)</w:t>
      </w:r>
    </w:p>
    <w:p w14:paraId="07D472FF" w14:textId="77777777" w:rsidR="009B1CD0" w:rsidRPr="008E6E32" w:rsidRDefault="009B1CD0" w:rsidP="005846FB">
      <w:pPr>
        <w:tabs>
          <w:tab w:val="left" w:pos="851"/>
        </w:tabs>
        <w:rPr>
          <w:rFonts w:asciiTheme="minorHAnsi" w:hAnsiTheme="minorHAnsi" w:cstheme="minorHAnsi"/>
          <w:sz w:val="22"/>
          <w:szCs w:val="22"/>
        </w:rPr>
      </w:pPr>
    </w:p>
    <w:p w14:paraId="7C4C5648" w14:textId="5091265C"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Après avoir pris connaissance des pièces constitutives du marché </w:t>
      </w:r>
      <w:r w:rsidR="008E6E32" w:rsidRPr="008E6E32">
        <w:rPr>
          <w:rFonts w:asciiTheme="minorHAnsi" w:hAnsiTheme="minorHAnsi" w:cstheme="minorHAnsi"/>
          <w:sz w:val="22"/>
          <w:szCs w:val="22"/>
        </w:rPr>
        <w:t>202</w:t>
      </w:r>
      <w:r w:rsidR="00B81CF3">
        <w:rPr>
          <w:rFonts w:asciiTheme="minorHAnsi" w:hAnsiTheme="minorHAnsi" w:cstheme="minorHAnsi"/>
          <w:sz w:val="22"/>
          <w:szCs w:val="22"/>
        </w:rPr>
        <w:t>5</w:t>
      </w:r>
      <w:r w:rsidR="008E6E32" w:rsidRPr="008E6E32">
        <w:rPr>
          <w:rFonts w:asciiTheme="minorHAnsi" w:hAnsiTheme="minorHAnsi" w:cstheme="minorHAnsi"/>
          <w:sz w:val="22"/>
          <w:szCs w:val="22"/>
        </w:rPr>
        <w:t>-</w:t>
      </w:r>
      <w:r w:rsidR="00B81CF3">
        <w:rPr>
          <w:rFonts w:asciiTheme="minorHAnsi" w:hAnsiTheme="minorHAnsi" w:cstheme="minorHAnsi"/>
          <w:sz w:val="22"/>
          <w:szCs w:val="22"/>
        </w:rPr>
        <w:t>22</w:t>
      </w:r>
      <w:r w:rsidR="008E6E32" w:rsidRPr="008E6E32">
        <w:rPr>
          <w:rFonts w:asciiTheme="minorHAnsi" w:hAnsiTheme="minorHAnsi" w:cstheme="minorHAnsi"/>
          <w:sz w:val="22"/>
          <w:szCs w:val="22"/>
        </w:rPr>
        <w:t xml:space="preserve">-SRH </w:t>
      </w:r>
      <w:r w:rsidRPr="008E6E32">
        <w:rPr>
          <w:rFonts w:asciiTheme="minorHAnsi" w:hAnsiTheme="minorHAnsi" w:cstheme="minorHAnsi"/>
          <w:sz w:val="22"/>
          <w:szCs w:val="22"/>
        </w:rPr>
        <w:t xml:space="preserve">indiquées </w:t>
      </w:r>
      <w:r w:rsidR="008E6E32" w:rsidRPr="008E6E32">
        <w:rPr>
          <w:rFonts w:asciiTheme="minorHAnsi" w:hAnsiTheme="minorHAnsi" w:cstheme="minorHAnsi"/>
          <w:sz w:val="22"/>
          <w:szCs w:val="22"/>
        </w:rPr>
        <w:t>dans son</w:t>
      </w:r>
      <w:r w:rsidRPr="008E6E32">
        <w:rPr>
          <w:rFonts w:asciiTheme="minorHAnsi" w:hAnsiTheme="minorHAnsi" w:cstheme="minorHAnsi"/>
          <w:sz w:val="22"/>
          <w:szCs w:val="22"/>
        </w:rPr>
        <w:t xml:space="preserve"> CCAP</w:t>
      </w:r>
      <w:r w:rsidR="008E6E32" w:rsidRPr="008E6E32">
        <w:rPr>
          <w:rFonts w:asciiTheme="minorHAnsi" w:hAnsiTheme="minorHAnsi" w:cstheme="minorHAnsi"/>
          <w:sz w:val="22"/>
          <w:szCs w:val="22"/>
        </w:rPr>
        <w:t>,</w:t>
      </w:r>
    </w:p>
    <w:p w14:paraId="17970A76" w14:textId="77777777"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ab/>
      </w:r>
    </w:p>
    <w:p w14:paraId="1878FF8D" w14:textId="77777777" w:rsidR="00803EA8" w:rsidRPr="008E6E32" w:rsidRDefault="00803EA8" w:rsidP="00803EA8">
      <w:pPr>
        <w:tabs>
          <w:tab w:val="left" w:pos="851"/>
        </w:tabs>
        <w:jc w:val="both"/>
        <w:rPr>
          <w:rFonts w:asciiTheme="minorHAnsi" w:hAnsiTheme="minorHAnsi" w:cstheme="minorHAnsi"/>
          <w:sz w:val="22"/>
          <w:szCs w:val="22"/>
        </w:rPr>
      </w:pPr>
      <w:proofErr w:type="gramStart"/>
      <w:r w:rsidRPr="008E6E32">
        <w:rPr>
          <w:rFonts w:asciiTheme="minorHAnsi" w:hAnsiTheme="minorHAnsi" w:cstheme="minorHAnsi"/>
          <w:sz w:val="22"/>
          <w:szCs w:val="22"/>
        </w:rPr>
        <w:t>et</w:t>
      </w:r>
      <w:proofErr w:type="gramEnd"/>
      <w:r w:rsidRPr="008E6E32">
        <w:rPr>
          <w:rFonts w:asciiTheme="minorHAnsi" w:hAnsiTheme="minorHAnsi" w:cstheme="minorHAnsi"/>
          <w:sz w:val="22"/>
          <w:szCs w:val="22"/>
        </w:rPr>
        <w:t xml:space="preserve"> conformément à leurs clauses : </w:t>
      </w:r>
    </w:p>
    <w:p w14:paraId="74F07DEA" w14:textId="77777777" w:rsidR="009B1CD0" w:rsidRPr="008E6E32" w:rsidRDefault="009B1CD0" w:rsidP="0083205E">
      <w:pPr>
        <w:tabs>
          <w:tab w:val="left" w:pos="851"/>
        </w:tabs>
        <w:jc w:val="both"/>
        <w:rPr>
          <w:rFonts w:asciiTheme="minorHAnsi" w:hAnsiTheme="minorHAnsi" w:cstheme="minorHAnsi"/>
          <w:sz w:val="22"/>
          <w:szCs w:val="22"/>
        </w:rPr>
      </w:pPr>
    </w:p>
    <w:p w14:paraId="491B74F7" w14:textId="77777777" w:rsidR="009B1CD0" w:rsidRPr="008E6E32" w:rsidRDefault="007D7A65" w:rsidP="006B5057">
      <w:pPr>
        <w:tabs>
          <w:tab w:val="left" w:pos="851"/>
        </w:tabs>
        <w:ind w:left="851"/>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proofErr w:type="gramStart"/>
      <w:r w:rsidR="00D90A00" w:rsidRPr="008E6E32">
        <w:rPr>
          <w:rFonts w:asciiTheme="minorHAnsi" w:hAnsiTheme="minorHAnsi" w:cstheme="minorHAnsi"/>
          <w:sz w:val="22"/>
          <w:szCs w:val="22"/>
        </w:rPr>
        <w:t>le</w:t>
      </w:r>
      <w:proofErr w:type="gramEnd"/>
      <w:r w:rsidR="00D90A00" w:rsidRPr="008E6E32">
        <w:rPr>
          <w:rFonts w:asciiTheme="minorHAnsi" w:hAnsiTheme="minorHAnsi" w:cstheme="minorHAnsi"/>
          <w:sz w:val="22"/>
          <w:szCs w:val="22"/>
        </w:rPr>
        <w:t xml:space="preserve"> </w:t>
      </w:r>
      <w:r w:rsidR="009B1CD0" w:rsidRPr="008E6E32">
        <w:rPr>
          <w:rFonts w:asciiTheme="minorHAnsi" w:hAnsiTheme="minorHAnsi" w:cstheme="minorHAnsi"/>
          <w:sz w:val="22"/>
          <w:szCs w:val="22"/>
        </w:rPr>
        <w:t>signataire</w:t>
      </w:r>
    </w:p>
    <w:p w14:paraId="3D63046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Nom commercial : </w:t>
      </w:r>
    </w:p>
    <w:p w14:paraId="1AAD4ACD"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Dénomination sociale : </w:t>
      </w:r>
    </w:p>
    <w:p w14:paraId="051B4A5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établissement : </w:t>
      </w:r>
    </w:p>
    <w:p w14:paraId="03003B29"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du siège social si différente de l’adresse de l’établissement : </w:t>
      </w:r>
    </w:p>
    <w:p w14:paraId="3AEA4CEA"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électronique : </w:t>
      </w:r>
    </w:p>
    <w:p w14:paraId="49958F9E"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Numéro de téléphone : </w:t>
      </w:r>
    </w:p>
    <w:p w14:paraId="09B36C61"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Siret :</w:t>
      </w:r>
    </w:p>
    <w:p w14:paraId="43517FC2" w14:textId="77777777" w:rsidR="009B1CD0" w:rsidRPr="008E6E32" w:rsidRDefault="009B1CD0" w:rsidP="0083205E">
      <w:pPr>
        <w:tabs>
          <w:tab w:val="left" w:pos="851"/>
        </w:tabs>
        <w:jc w:val="both"/>
        <w:rPr>
          <w:rFonts w:asciiTheme="minorHAnsi" w:hAnsiTheme="minorHAnsi" w:cstheme="minorHAnsi"/>
          <w:sz w:val="22"/>
          <w:szCs w:val="22"/>
        </w:rPr>
      </w:pPr>
    </w:p>
    <w:p w14:paraId="289F09FF" w14:textId="77777777" w:rsidR="009B1CD0" w:rsidRPr="008E6E32" w:rsidRDefault="007D7A65" w:rsidP="0083205E">
      <w:pPr>
        <w:tabs>
          <w:tab w:val="left" w:pos="851"/>
        </w:tabs>
        <w:spacing w:before="120"/>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proofErr w:type="gramStart"/>
      <w:r w:rsidR="009B1CD0" w:rsidRPr="008E6E32">
        <w:rPr>
          <w:rFonts w:asciiTheme="minorHAnsi" w:hAnsiTheme="minorHAnsi" w:cstheme="minorHAnsi"/>
          <w:sz w:val="22"/>
          <w:szCs w:val="22"/>
        </w:rPr>
        <w:t>s’engage</w:t>
      </w:r>
      <w:proofErr w:type="gramEnd"/>
      <w:r w:rsidR="009B1CD0" w:rsidRPr="008E6E32">
        <w:rPr>
          <w:rFonts w:asciiTheme="minorHAnsi" w:hAnsiTheme="minorHAnsi" w:cstheme="minorHAnsi"/>
          <w:sz w:val="22"/>
          <w:szCs w:val="22"/>
        </w:rPr>
        <w:t>, sur la base de son offre et pour son propre compte ;</w:t>
      </w:r>
    </w:p>
    <w:p w14:paraId="784F5147" w14:textId="77777777" w:rsidR="009B1CD0" w:rsidRPr="008E6E32" w:rsidRDefault="009B1CD0" w:rsidP="00CD46CC">
      <w:pPr>
        <w:tabs>
          <w:tab w:val="left" w:pos="851"/>
        </w:tabs>
        <w:jc w:val="both"/>
        <w:rPr>
          <w:rFonts w:asciiTheme="minorHAnsi" w:hAnsiTheme="minorHAnsi" w:cstheme="minorHAnsi"/>
          <w:sz w:val="22"/>
          <w:szCs w:val="22"/>
        </w:rPr>
      </w:pPr>
    </w:p>
    <w:p w14:paraId="15EE023D" w14:textId="77777777" w:rsidR="009B1CD0" w:rsidRPr="008E6E32" w:rsidRDefault="009B1CD0" w:rsidP="009B45B9">
      <w:pPr>
        <w:tabs>
          <w:tab w:val="left" w:pos="851"/>
        </w:tabs>
        <w:jc w:val="both"/>
        <w:rPr>
          <w:rFonts w:asciiTheme="minorHAnsi" w:hAnsiTheme="minorHAnsi" w:cstheme="minorHAnsi"/>
          <w:sz w:val="22"/>
          <w:szCs w:val="22"/>
        </w:rPr>
      </w:pPr>
    </w:p>
    <w:p w14:paraId="66D891EF" w14:textId="77777777" w:rsidR="009B1CD0" w:rsidRPr="008E6E32" w:rsidRDefault="007D7A65" w:rsidP="009B45B9">
      <w:pPr>
        <w:tabs>
          <w:tab w:val="left" w:pos="851"/>
        </w:tabs>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proofErr w:type="gramStart"/>
      <w:r w:rsidR="009B1CD0" w:rsidRPr="008E6E32">
        <w:rPr>
          <w:rFonts w:asciiTheme="minorHAnsi" w:hAnsiTheme="minorHAnsi" w:cstheme="minorHAnsi"/>
          <w:sz w:val="22"/>
          <w:szCs w:val="22"/>
        </w:rPr>
        <w:t>engage</w:t>
      </w:r>
      <w:proofErr w:type="gramEnd"/>
      <w:r w:rsidR="009B1CD0" w:rsidRPr="008E6E32">
        <w:rPr>
          <w:rFonts w:asciiTheme="minorHAnsi" w:hAnsiTheme="minorHAnsi" w:cstheme="minorHAnsi"/>
          <w:sz w:val="22"/>
          <w:szCs w:val="22"/>
        </w:rPr>
        <w:t xml:space="preserve"> la société ……………………… sur la base de son offre ;</w:t>
      </w:r>
    </w:p>
    <w:p w14:paraId="1D636B5F" w14:textId="77777777" w:rsidR="009B1CD0" w:rsidRPr="008E6E32" w:rsidRDefault="009B1CD0" w:rsidP="009B45B9">
      <w:pPr>
        <w:pStyle w:val="En-tte"/>
        <w:tabs>
          <w:tab w:val="clear" w:pos="4536"/>
          <w:tab w:val="clear" w:pos="9072"/>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 xml:space="preserve">[Indiquer le nom commercial et la dénomination sociale du </w:t>
      </w:r>
      <w:r w:rsidR="00F92811" w:rsidRPr="008E6E32">
        <w:rPr>
          <w:rFonts w:asciiTheme="minorHAnsi" w:hAnsiTheme="minorHAnsi" w:cstheme="minorHAnsi"/>
          <w:i/>
          <w:sz w:val="22"/>
          <w:szCs w:val="22"/>
        </w:rPr>
        <w:t>soumissionnaire</w:t>
      </w:r>
      <w:r w:rsidRPr="008E6E32">
        <w:rPr>
          <w:rFonts w:asciiTheme="minorHAnsi" w:hAnsiTheme="minorHAnsi" w:cstheme="minorHAnsi"/>
          <w:i/>
          <w:sz w:val="22"/>
          <w:szCs w:val="22"/>
        </w:rPr>
        <w:t>, les adresses de son établissement et de son siège social (si elle est différente de celle de l’établissement), son adresse électronique, ses numéros de téléphone et de télécopie et son numéro SIRET.]</w:t>
      </w:r>
    </w:p>
    <w:p w14:paraId="0A1AE46C" w14:textId="77777777" w:rsidR="009B1CD0" w:rsidRPr="008E6E32" w:rsidRDefault="009B1CD0" w:rsidP="009B45B9">
      <w:pPr>
        <w:tabs>
          <w:tab w:val="left" w:pos="851"/>
        </w:tabs>
        <w:jc w:val="both"/>
        <w:rPr>
          <w:rFonts w:asciiTheme="minorHAnsi" w:hAnsiTheme="minorHAnsi" w:cstheme="minorHAnsi"/>
          <w:sz w:val="22"/>
          <w:szCs w:val="22"/>
        </w:rPr>
      </w:pPr>
    </w:p>
    <w:p w14:paraId="44B9AC98" w14:textId="77777777" w:rsidR="009B1CD0" w:rsidRPr="008E6E32" w:rsidRDefault="009B1CD0" w:rsidP="009B45B9">
      <w:pPr>
        <w:tabs>
          <w:tab w:val="left" w:pos="851"/>
        </w:tabs>
        <w:jc w:val="both"/>
        <w:rPr>
          <w:rFonts w:asciiTheme="minorHAnsi" w:hAnsiTheme="minorHAnsi" w:cstheme="minorHAnsi"/>
          <w:sz w:val="22"/>
          <w:szCs w:val="22"/>
        </w:rPr>
      </w:pPr>
    </w:p>
    <w:p w14:paraId="221F2740" w14:textId="77777777" w:rsidR="009B1CD0" w:rsidRPr="008E6E32" w:rsidRDefault="009B1CD0" w:rsidP="009B45B9">
      <w:pPr>
        <w:tabs>
          <w:tab w:val="left" w:pos="851"/>
        </w:tabs>
        <w:jc w:val="both"/>
        <w:rPr>
          <w:rFonts w:asciiTheme="minorHAnsi" w:hAnsiTheme="minorHAnsi" w:cstheme="minorHAnsi"/>
          <w:sz w:val="22"/>
          <w:szCs w:val="22"/>
        </w:rPr>
      </w:pPr>
    </w:p>
    <w:p w14:paraId="20318889" w14:textId="77777777" w:rsidR="009B1CD0" w:rsidRPr="008E6E32" w:rsidRDefault="007D7A65" w:rsidP="006B5057">
      <w:pPr>
        <w:tabs>
          <w:tab w:val="left" w:pos="851"/>
        </w:tabs>
        <w:ind w:left="85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proofErr w:type="gramStart"/>
      <w:r w:rsidR="00D90A00" w:rsidRPr="008E6E32">
        <w:rPr>
          <w:rFonts w:asciiTheme="minorHAnsi" w:hAnsiTheme="minorHAnsi" w:cstheme="minorHAnsi"/>
          <w:sz w:val="22"/>
          <w:szCs w:val="22"/>
        </w:rPr>
        <w:t>l</w:t>
      </w:r>
      <w:r w:rsidR="009B1CD0" w:rsidRPr="008E6E32">
        <w:rPr>
          <w:rFonts w:asciiTheme="minorHAnsi" w:hAnsiTheme="minorHAnsi" w:cstheme="minorHAnsi"/>
          <w:sz w:val="22"/>
          <w:szCs w:val="22"/>
        </w:rPr>
        <w:t>’ensemble</w:t>
      </w:r>
      <w:proofErr w:type="gramEnd"/>
      <w:r w:rsidR="009B1CD0" w:rsidRPr="008E6E32">
        <w:rPr>
          <w:rFonts w:asciiTheme="minorHAnsi" w:hAnsiTheme="minorHAnsi" w:cstheme="minorHAnsi"/>
          <w:sz w:val="22"/>
          <w:szCs w:val="22"/>
        </w:rPr>
        <w:t xml:space="preserve"> des membres du groupement s’engagent, sur la base de l’offre du groupement ;</w:t>
      </w:r>
    </w:p>
    <w:p w14:paraId="274FB1C8" w14:textId="77777777" w:rsidR="004C5755" w:rsidRPr="008E6E32" w:rsidRDefault="009B1CD0" w:rsidP="00AC60D4">
      <w:pPr>
        <w:tabs>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6E32">
        <w:rPr>
          <w:rFonts w:asciiTheme="minorHAnsi" w:hAnsiTheme="minorHAnsi" w:cstheme="minorHAnsi"/>
          <w:i/>
          <w:iCs/>
          <w:sz w:val="22"/>
          <w:szCs w:val="22"/>
        </w:rPr>
        <w:t>]</w:t>
      </w:r>
    </w:p>
    <w:p w14:paraId="37642078" w14:textId="77777777" w:rsidR="004C5755" w:rsidRPr="008E6E32" w:rsidRDefault="004C5755" w:rsidP="009B45B9">
      <w:pPr>
        <w:pStyle w:val="fcase1ertab"/>
        <w:tabs>
          <w:tab w:val="left" w:pos="851"/>
        </w:tabs>
        <w:ind w:left="0" w:firstLine="0"/>
        <w:rPr>
          <w:rFonts w:asciiTheme="minorHAnsi" w:hAnsiTheme="minorHAnsi" w:cstheme="minorHAnsi"/>
          <w:sz w:val="22"/>
          <w:szCs w:val="22"/>
        </w:rPr>
      </w:pPr>
    </w:p>
    <w:p w14:paraId="384A23B8" w14:textId="77777777" w:rsidR="006B5057" w:rsidRDefault="006B5057" w:rsidP="009B45B9">
      <w:pPr>
        <w:pStyle w:val="fcase1ertab"/>
        <w:tabs>
          <w:tab w:val="left" w:pos="851"/>
        </w:tabs>
        <w:ind w:left="0" w:firstLine="0"/>
        <w:rPr>
          <w:rFonts w:asciiTheme="minorHAnsi" w:hAnsiTheme="minorHAnsi" w:cstheme="minorHAnsi"/>
          <w:sz w:val="22"/>
          <w:szCs w:val="22"/>
        </w:rPr>
      </w:pPr>
    </w:p>
    <w:p w14:paraId="2E2549CF" w14:textId="77777777" w:rsidR="008E6E32" w:rsidRDefault="008E6E32" w:rsidP="009B45B9">
      <w:pPr>
        <w:pStyle w:val="fcase1ertab"/>
        <w:tabs>
          <w:tab w:val="left" w:pos="851"/>
        </w:tabs>
        <w:ind w:left="0" w:firstLine="0"/>
        <w:rPr>
          <w:rFonts w:asciiTheme="minorHAnsi" w:hAnsiTheme="minorHAnsi" w:cstheme="minorHAnsi"/>
          <w:sz w:val="22"/>
          <w:szCs w:val="22"/>
        </w:rPr>
      </w:pPr>
    </w:p>
    <w:p w14:paraId="362CA657" w14:textId="77777777" w:rsidR="008E6E32" w:rsidRPr="008E6E32" w:rsidRDefault="008E6E32" w:rsidP="009B45B9">
      <w:pPr>
        <w:pStyle w:val="fcase1ertab"/>
        <w:tabs>
          <w:tab w:val="left" w:pos="851"/>
        </w:tabs>
        <w:ind w:left="0" w:firstLine="0"/>
        <w:rPr>
          <w:rFonts w:asciiTheme="minorHAnsi" w:hAnsiTheme="minorHAnsi" w:cstheme="minorHAnsi"/>
          <w:sz w:val="22"/>
          <w:szCs w:val="22"/>
        </w:rPr>
      </w:pPr>
    </w:p>
    <w:p w14:paraId="00B1C75E" w14:textId="0984E862" w:rsidR="001C77AF" w:rsidRPr="008E6E32" w:rsidRDefault="008E6E32" w:rsidP="008E6E32">
      <w:pPr>
        <w:pStyle w:val="fcase1ertab"/>
        <w:tabs>
          <w:tab w:val="clear" w:pos="426"/>
          <w:tab w:val="left" w:pos="851"/>
        </w:tabs>
        <w:spacing w:before="120"/>
        <w:ind w:firstLine="0"/>
        <w:rPr>
          <w:rFonts w:asciiTheme="minorHAnsi" w:hAnsiTheme="minorHAnsi" w:cstheme="minorHAnsi"/>
          <w:sz w:val="22"/>
          <w:szCs w:val="22"/>
        </w:rPr>
      </w:pPr>
      <w:proofErr w:type="gramStart"/>
      <w:r w:rsidRPr="008E6E32">
        <w:rPr>
          <w:rFonts w:asciiTheme="minorHAnsi" w:hAnsiTheme="minorHAnsi" w:cstheme="minorHAnsi"/>
          <w:sz w:val="22"/>
          <w:szCs w:val="22"/>
        </w:rPr>
        <w:t>à</w:t>
      </w:r>
      <w:proofErr w:type="gramEnd"/>
      <w:r w:rsidRPr="008E6E32">
        <w:rPr>
          <w:rFonts w:asciiTheme="minorHAnsi" w:hAnsiTheme="minorHAnsi" w:cstheme="minorHAnsi"/>
          <w:sz w:val="22"/>
          <w:szCs w:val="22"/>
        </w:rPr>
        <w:t xml:space="preserve"> exécuter les prestations demandées, aux prix indiqués dans l’annexe financière jointe au présent document.</w:t>
      </w:r>
    </w:p>
    <w:p w14:paraId="3F3A0DA8" w14:textId="69F62B99"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312ABBD4" w14:textId="77777777"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4F747221" w14:textId="77777777" w:rsidR="009B1CD0" w:rsidRPr="008E6E32" w:rsidRDefault="009B1CD0" w:rsidP="009B45B9">
      <w:pPr>
        <w:tabs>
          <w:tab w:val="left" w:pos="851"/>
          <w:tab w:val="left" w:pos="6237"/>
        </w:tabs>
        <w:rPr>
          <w:rFonts w:asciiTheme="minorHAnsi" w:hAnsiTheme="minorHAnsi" w:cstheme="minorHAnsi"/>
          <w:b/>
          <w:iCs/>
          <w:sz w:val="24"/>
          <w:szCs w:val="24"/>
        </w:rPr>
      </w:pPr>
      <w:r w:rsidRPr="008E6E32">
        <w:rPr>
          <w:rFonts w:asciiTheme="minorHAnsi" w:hAnsiTheme="minorHAnsi" w:cstheme="minorHAnsi"/>
          <w:b/>
          <w:sz w:val="24"/>
          <w:szCs w:val="24"/>
        </w:rPr>
        <w:t xml:space="preserve">B2 </w:t>
      </w:r>
      <w:r w:rsidR="0021797C" w:rsidRPr="008E6E32">
        <w:rPr>
          <w:rFonts w:asciiTheme="minorHAnsi" w:hAnsiTheme="minorHAnsi" w:cstheme="minorHAnsi"/>
          <w:b/>
          <w:sz w:val="24"/>
          <w:szCs w:val="24"/>
        </w:rPr>
        <w:t>–</w:t>
      </w:r>
      <w:r w:rsidRPr="008E6E32">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Nature du groupement et</w:t>
      </w:r>
      <w:r w:rsidR="00036500" w:rsidRPr="008E6E32">
        <w:rPr>
          <w:rFonts w:asciiTheme="minorHAnsi" w:hAnsiTheme="minorHAnsi" w:cstheme="minorHAnsi"/>
          <w:b/>
          <w:sz w:val="24"/>
          <w:szCs w:val="24"/>
        </w:rPr>
        <w:t>,</w:t>
      </w:r>
      <w:r w:rsidR="0021797C" w:rsidRPr="008E6E32">
        <w:rPr>
          <w:rFonts w:asciiTheme="minorHAnsi" w:hAnsiTheme="minorHAnsi" w:cstheme="minorHAnsi"/>
          <w:b/>
          <w:sz w:val="24"/>
          <w:szCs w:val="24"/>
        </w:rPr>
        <w:t xml:space="preserve"> </w:t>
      </w:r>
      <w:r w:rsidR="00036500" w:rsidRPr="008E6E32">
        <w:rPr>
          <w:rFonts w:asciiTheme="minorHAnsi" w:hAnsiTheme="minorHAnsi" w:cstheme="minorHAnsi"/>
          <w:b/>
          <w:sz w:val="24"/>
          <w:szCs w:val="24"/>
        </w:rPr>
        <w:t>en cas de groupement conjoint,</w:t>
      </w:r>
      <w:r w:rsidR="00036500" w:rsidRPr="008E6E32" w:rsidDel="0021797C">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r</w:t>
      </w:r>
      <w:r w:rsidRPr="008E6E32">
        <w:rPr>
          <w:rFonts w:asciiTheme="minorHAnsi" w:hAnsiTheme="minorHAnsi" w:cstheme="minorHAnsi"/>
          <w:b/>
          <w:sz w:val="24"/>
          <w:szCs w:val="24"/>
        </w:rPr>
        <w:t>épartition des prestations</w:t>
      </w:r>
    </w:p>
    <w:p w14:paraId="414B4C15" w14:textId="77777777" w:rsidR="00354C04" w:rsidRPr="008E6E32" w:rsidRDefault="00354C04"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w:t>
      </w:r>
      <w:r w:rsidR="00840934" w:rsidRPr="008E6E32">
        <w:rPr>
          <w:rFonts w:asciiTheme="minorHAnsi" w:hAnsiTheme="minorHAnsi" w:cstheme="minorHAnsi"/>
          <w:i/>
          <w:iCs/>
          <w:sz w:val="22"/>
          <w:szCs w:val="22"/>
        </w:rPr>
        <w:t>En</w:t>
      </w:r>
      <w:r w:rsidRPr="008E6E32">
        <w:rPr>
          <w:rFonts w:asciiTheme="minorHAnsi" w:hAnsiTheme="minorHAnsi" w:cstheme="minorHAnsi"/>
          <w:i/>
          <w:iCs/>
          <w:sz w:val="22"/>
          <w:szCs w:val="22"/>
        </w:rPr>
        <w:t xml:space="preserve"> cas de groupement d’opérateurs économiques.)</w:t>
      </w:r>
    </w:p>
    <w:p w14:paraId="00B29148" w14:textId="77777777" w:rsidR="00036500" w:rsidRPr="008E6E32" w:rsidRDefault="00036500" w:rsidP="009B45B9">
      <w:pPr>
        <w:tabs>
          <w:tab w:val="left" w:pos="851"/>
          <w:tab w:val="left" w:pos="6237"/>
        </w:tabs>
        <w:rPr>
          <w:rFonts w:asciiTheme="minorHAnsi" w:hAnsiTheme="minorHAnsi" w:cstheme="minorHAnsi"/>
          <w:i/>
          <w:iCs/>
          <w:sz w:val="22"/>
          <w:szCs w:val="22"/>
        </w:rPr>
      </w:pPr>
    </w:p>
    <w:p w14:paraId="5D7C2DDA" w14:textId="77777777" w:rsidR="0021797C" w:rsidRPr="008E6E32" w:rsidRDefault="0021797C" w:rsidP="009B45B9">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Pour l’exécution du marché </w:t>
      </w:r>
      <w:r w:rsidR="00D90A00" w:rsidRPr="008E6E32">
        <w:rPr>
          <w:rFonts w:asciiTheme="minorHAnsi" w:hAnsiTheme="minorHAnsi" w:cstheme="minorHAnsi"/>
          <w:sz w:val="22"/>
          <w:szCs w:val="22"/>
        </w:rPr>
        <w:t>public</w:t>
      </w:r>
      <w:r w:rsidRPr="008E6E32">
        <w:rPr>
          <w:rFonts w:asciiTheme="minorHAnsi" w:hAnsiTheme="minorHAnsi" w:cstheme="minorHAnsi"/>
          <w:sz w:val="22"/>
          <w:szCs w:val="22"/>
        </w:rPr>
        <w:t xml:space="preserve">, le groupement </w:t>
      </w:r>
      <w:r w:rsidR="00036500" w:rsidRPr="008E6E32">
        <w:rPr>
          <w:rFonts w:asciiTheme="minorHAnsi" w:hAnsiTheme="minorHAnsi" w:cstheme="minorHAnsi"/>
          <w:sz w:val="22"/>
          <w:szCs w:val="22"/>
        </w:rPr>
        <w:t>d’opérateurs économiques est</w:t>
      </w:r>
      <w:r w:rsidRPr="008E6E32">
        <w:rPr>
          <w:rFonts w:asciiTheme="minorHAnsi" w:hAnsiTheme="minorHAnsi" w:cstheme="minorHAnsi"/>
          <w:sz w:val="22"/>
          <w:szCs w:val="22"/>
        </w:rPr>
        <w:t> :</w:t>
      </w:r>
    </w:p>
    <w:p w14:paraId="7FF7F4F6" w14:textId="77777777" w:rsidR="00036500" w:rsidRPr="008E6E32" w:rsidRDefault="00036500"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667D74D4" w14:textId="77777777" w:rsidR="00354C04" w:rsidRPr="008E6E32" w:rsidRDefault="00354C04" w:rsidP="009B45B9">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proofErr w:type="gramStart"/>
      <w:r w:rsidRPr="008E6E32">
        <w:rPr>
          <w:rFonts w:asciiTheme="minorHAnsi" w:hAnsiTheme="minorHAnsi" w:cstheme="minorHAnsi"/>
          <w:sz w:val="22"/>
          <w:szCs w:val="22"/>
        </w:rPr>
        <w:t>conjoint</w:t>
      </w:r>
      <w:proofErr w:type="gramEnd"/>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5F7E5C5" w14:textId="77777777" w:rsidR="009B1CD0" w:rsidRPr="008E6E32" w:rsidRDefault="009B1CD0" w:rsidP="006C4338">
      <w:pPr>
        <w:tabs>
          <w:tab w:val="left" w:pos="851"/>
        </w:tabs>
        <w:spacing w:before="120"/>
        <w:jc w:val="both"/>
        <w:rPr>
          <w:rFonts w:asciiTheme="minorHAnsi" w:hAnsiTheme="minorHAnsi" w:cstheme="minorHAnsi"/>
          <w:b/>
          <w:bCs/>
          <w:sz w:val="22"/>
          <w:szCs w:val="22"/>
        </w:rPr>
      </w:pPr>
      <w:r w:rsidRPr="008E6E32">
        <w:rPr>
          <w:rFonts w:asciiTheme="minorHAnsi" w:hAnsiTheme="minorHAnsi" w:cstheme="minorHAnsi"/>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8E6E32" w14:paraId="5CD3F82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236A0F7" w14:textId="77777777" w:rsidR="009B1CD0" w:rsidRPr="008E6E32" w:rsidRDefault="009B1CD0" w:rsidP="006F3DF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Désignation des membres </w:t>
            </w:r>
          </w:p>
          <w:p w14:paraId="44C9FADF" w14:textId="77777777" w:rsidR="009B1CD0" w:rsidRPr="008E6E32" w:rsidRDefault="009B1CD0" w:rsidP="005846FB">
            <w:pPr>
              <w:tabs>
                <w:tab w:val="left" w:pos="851"/>
              </w:tabs>
              <w:jc w:val="center"/>
              <w:rPr>
                <w:rFonts w:asciiTheme="minorHAnsi" w:hAnsiTheme="minorHAnsi" w:cstheme="minorHAnsi"/>
                <w:b/>
                <w:sz w:val="22"/>
                <w:szCs w:val="22"/>
              </w:rPr>
            </w:pPr>
            <w:proofErr w:type="gramStart"/>
            <w:r w:rsidRPr="008E6E32">
              <w:rPr>
                <w:rFonts w:asciiTheme="minorHAnsi" w:hAnsiTheme="minorHAnsi" w:cstheme="minorHAnsi"/>
                <w:b/>
                <w:sz w:val="22"/>
                <w:szCs w:val="22"/>
              </w:rPr>
              <w:t>du</w:t>
            </w:r>
            <w:proofErr w:type="gramEnd"/>
            <w:r w:rsidRPr="008E6E32">
              <w:rPr>
                <w:rFonts w:asciiTheme="minorHAnsi" w:hAnsiTheme="minorHAnsi" w:cstheme="minorHAnsi"/>
                <w:b/>
                <w:sz w:val="22"/>
                <w:szCs w:val="22"/>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A205F" w14:textId="77777777" w:rsidR="009B1CD0" w:rsidRPr="008E6E32" w:rsidRDefault="009B1CD0" w:rsidP="005846FB">
            <w:pPr>
              <w:pStyle w:val="Titre5"/>
              <w:tabs>
                <w:tab w:val="left" w:pos="851"/>
              </w:tabs>
              <w:ind w:left="0" w:hanging="1008"/>
              <w:jc w:val="center"/>
              <w:rPr>
                <w:rFonts w:asciiTheme="minorHAnsi" w:hAnsiTheme="minorHAnsi" w:cstheme="minorHAnsi"/>
                <w:b/>
                <w:i w:val="0"/>
                <w:sz w:val="22"/>
                <w:szCs w:val="22"/>
              </w:rPr>
            </w:pPr>
            <w:r w:rsidRPr="008E6E32">
              <w:rPr>
                <w:rFonts w:asciiTheme="minorHAnsi" w:hAnsiTheme="minorHAnsi" w:cstheme="minorHAnsi"/>
                <w:b/>
                <w:i w:val="0"/>
                <w:sz w:val="22"/>
                <w:szCs w:val="22"/>
              </w:rPr>
              <w:t>Prestations exécutées par les membres</w:t>
            </w:r>
          </w:p>
          <w:p w14:paraId="00A88A72" w14:textId="77777777" w:rsidR="009B1CD0" w:rsidRPr="008E6E32" w:rsidRDefault="009B1CD0" w:rsidP="005846FB">
            <w:pPr>
              <w:pStyle w:val="Titre5"/>
              <w:tabs>
                <w:tab w:val="left" w:pos="851"/>
              </w:tabs>
              <w:ind w:left="0" w:hanging="1008"/>
              <w:jc w:val="center"/>
              <w:rPr>
                <w:rFonts w:asciiTheme="minorHAnsi" w:hAnsiTheme="minorHAnsi" w:cstheme="minorHAnsi"/>
                <w:b/>
                <w:sz w:val="22"/>
                <w:szCs w:val="22"/>
              </w:rPr>
            </w:pPr>
            <w:proofErr w:type="gramStart"/>
            <w:r w:rsidRPr="008E6E32">
              <w:rPr>
                <w:rFonts w:asciiTheme="minorHAnsi" w:hAnsiTheme="minorHAnsi" w:cstheme="minorHAnsi"/>
                <w:b/>
                <w:i w:val="0"/>
                <w:sz w:val="22"/>
                <w:szCs w:val="22"/>
              </w:rPr>
              <w:t>du</w:t>
            </w:r>
            <w:proofErr w:type="gramEnd"/>
            <w:r w:rsidRPr="008E6E32">
              <w:rPr>
                <w:rFonts w:asciiTheme="minorHAnsi" w:hAnsiTheme="minorHAnsi" w:cstheme="minorHAnsi"/>
                <w:b/>
                <w:i w:val="0"/>
                <w:sz w:val="22"/>
                <w:szCs w:val="22"/>
              </w:rPr>
              <w:t xml:space="preserve"> groupement conjoint</w:t>
            </w:r>
          </w:p>
        </w:tc>
      </w:tr>
      <w:tr w:rsidR="009B1CD0" w:rsidRPr="008E6E32" w14:paraId="00540B8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AE3C79C" w14:textId="77777777" w:rsidR="009B1CD0" w:rsidRPr="008E6E32" w:rsidRDefault="009B1CD0" w:rsidP="009B45B9">
            <w:pPr>
              <w:tabs>
                <w:tab w:val="left" w:pos="851"/>
              </w:tabs>
              <w:snapToGrid w:val="0"/>
              <w:jc w:val="center"/>
              <w:rPr>
                <w:rFonts w:asciiTheme="minorHAnsi" w:hAnsiTheme="minorHAnsi" w:cstheme="minorHAnsi"/>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1F6D9001"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3A3228"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Montant HT </w:t>
            </w:r>
          </w:p>
          <w:p w14:paraId="58A3006C" w14:textId="77777777" w:rsidR="009B1CD0" w:rsidRPr="008E6E32" w:rsidRDefault="009B1CD0" w:rsidP="009B45B9">
            <w:pPr>
              <w:tabs>
                <w:tab w:val="left" w:pos="851"/>
              </w:tabs>
              <w:jc w:val="center"/>
              <w:rPr>
                <w:rFonts w:asciiTheme="minorHAnsi" w:hAnsiTheme="minorHAnsi" w:cstheme="minorHAnsi"/>
                <w:sz w:val="22"/>
                <w:szCs w:val="22"/>
              </w:rPr>
            </w:pPr>
            <w:proofErr w:type="gramStart"/>
            <w:r w:rsidRPr="008E6E32">
              <w:rPr>
                <w:rFonts w:asciiTheme="minorHAnsi" w:hAnsiTheme="minorHAnsi" w:cstheme="minorHAnsi"/>
                <w:b/>
                <w:sz w:val="22"/>
                <w:szCs w:val="22"/>
              </w:rPr>
              <w:t>de</w:t>
            </w:r>
            <w:proofErr w:type="gramEnd"/>
            <w:r w:rsidRPr="008E6E32">
              <w:rPr>
                <w:rFonts w:asciiTheme="minorHAnsi" w:hAnsiTheme="minorHAnsi" w:cstheme="minorHAnsi"/>
                <w:b/>
                <w:sz w:val="22"/>
                <w:szCs w:val="22"/>
              </w:rPr>
              <w:t xml:space="preserve"> la prestation</w:t>
            </w:r>
          </w:p>
        </w:tc>
      </w:tr>
      <w:tr w:rsidR="009B1CD0" w:rsidRPr="008E6E32" w14:paraId="055A06A2" w14:textId="77777777">
        <w:trPr>
          <w:trHeight w:val="1021"/>
        </w:trPr>
        <w:tc>
          <w:tcPr>
            <w:tcW w:w="4503" w:type="dxa"/>
            <w:tcBorders>
              <w:top w:val="single" w:sz="4" w:space="0" w:color="000000"/>
              <w:left w:val="single" w:sz="4" w:space="0" w:color="000000"/>
            </w:tcBorders>
            <w:shd w:val="clear" w:color="auto" w:fill="CCFFFF"/>
          </w:tcPr>
          <w:p w14:paraId="334BCB4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top w:val="single" w:sz="4" w:space="0" w:color="000000"/>
              <w:left w:val="single" w:sz="4" w:space="0" w:color="000000"/>
            </w:tcBorders>
            <w:shd w:val="clear" w:color="auto" w:fill="CCFFFF"/>
          </w:tcPr>
          <w:p w14:paraId="7DC35A2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4A67A60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7674261B" w14:textId="77777777">
        <w:trPr>
          <w:trHeight w:val="1021"/>
        </w:trPr>
        <w:tc>
          <w:tcPr>
            <w:tcW w:w="4503" w:type="dxa"/>
            <w:tcBorders>
              <w:left w:val="single" w:sz="4" w:space="0" w:color="000000"/>
            </w:tcBorders>
            <w:shd w:val="clear" w:color="auto" w:fill="auto"/>
          </w:tcPr>
          <w:p w14:paraId="69BD3A62"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tcBorders>
            <w:shd w:val="clear" w:color="auto" w:fill="auto"/>
          </w:tcPr>
          <w:p w14:paraId="1B75B106"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right w:val="single" w:sz="4" w:space="0" w:color="000000"/>
            </w:tcBorders>
            <w:shd w:val="clear" w:color="auto" w:fill="auto"/>
          </w:tcPr>
          <w:p w14:paraId="0D14EA7B"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2DA832C4" w14:textId="77777777">
        <w:trPr>
          <w:trHeight w:val="1021"/>
        </w:trPr>
        <w:tc>
          <w:tcPr>
            <w:tcW w:w="4503" w:type="dxa"/>
            <w:tcBorders>
              <w:left w:val="single" w:sz="4" w:space="0" w:color="000000"/>
              <w:bottom w:val="single" w:sz="4" w:space="0" w:color="000000"/>
            </w:tcBorders>
            <w:shd w:val="clear" w:color="auto" w:fill="CCFFFF"/>
          </w:tcPr>
          <w:p w14:paraId="60E6C734"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bottom w:val="single" w:sz="4" w:space="0" w:color="000000"/>
            </w:tcBorders>
            <w:shd w:val="clear" w:color="auto" w:fill="CCFFFF"/>
          </w:tcPr>
          <w:p w14:paraId="1074F73A"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723D1DA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bl>
    <w:p w14:paraId="28B0569B" w14:textId="77777777" w:rsidR="009B1CD0" w:rsidRPr="008E6E32" w:rsidRDefault="009B1CD0" w:rsidP="006C4338">
      <w:pPr>
        <w:tabs>
          <w:tab w:val="left" w:pos="851"/>
          <w:tab w:val="left" w:pos="6237"/>
        </w:tabs>
        <w:rPr>
          <w:rFonts w:asciiTheme="minorHAnsi" w:hAnsiTheme="minorHAnsi" w:cstheme="minorHAnsi"/>
          <w:sz w:val="22"/>
          <w:szCs w:val="22"/>
        </w:rPr>
      </w:pPr>
    </w:p>
    <w:p w14:paraId="0FF74424" w14:textId="77777777" w:rsidR="009B1CD0" w:rsidRPr="008E6E32" w:rsidRDefault="009B1CD0" w:rsidP="006C4338">
      <w:pPr>
        <w:pStyle w:val="fcasegauche"/>
        <w:tabs>
          <w:tab w:val="left" w:pos="851"/>
        </w:tabs>
        <w:spacing w:after="0"/>
        <w:ind w:left="0" w:firstLine="0"/>
        <w:rPr>
          <w:rFonts w:asciiTheme="minorHAnsi" w:hAnsiTheme="minorHAnsi" w:cstheme="minorHAnsi"/>
          <w:bCs/>
          <w:iCs/>
          <w:sz w:val="22"/>
          <w:szCs w:val="22"/>
        </w:rPr>
      </w:pPr>
    </w:p>
    <w:p w14:paraId="1BFDC5AA" w14:textId="77777777" w:rsidR="009B1CD0" w:rsidRPr="008E6E32" w:rsidRDefault="009B1CD0" w:rsidP="006F3DF9">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B3 - Compte (s) à créditer</w:t>
      </w:r>
    </w:p>
    <w:p w14:paraId="7194C127" w14:textId="77777777" w:rsidR="009B1CD0" w:rsidRPr="008E6E32" w:rsidRDefault="009B1CD0" w:rsidP="005846FB">
      <w:pPr>
        <w:pStyle w:val="fcase1ertab"/>
        <w:tabs>
          <w:tab w:val="left" w:pos="851"/>
        </w:tabs>
        <w:spacing w:before="120"/>
        <w:ind w:left="0" w:firstLine="0"/>
        <w:rPr>
          <w:rFonts w:asciiTheme="minorHAnsi" w:hAnsiTheme="minorHAnsi" w:cstheme="minorHAnsi"/>
          <w:b/>
          <w:sz w:val="22"/>
          <w:szCs w:val="22"/>
        </w:rPr>
      </w:pPr>
      <w:r w:rsidRPr="008E6E32">
        <w:rPr>
          <w:rFonts w:asciiTheme="minorHAnsi" w:hAnsiTheme="minorHAnsi" w:cstheme="minorHAnsi"/>
          <w:i/>
          <w:sz w:val="22"/>
          <w:szCs w:val="22"/>
        </w:rPr>
        <w:t>(Joindre un ou des relevé(s) d’identité bancaire ou postal.)</w:t>
      </w:r>
    </w:p>
    <w:p w14:paraId="72C2F06C"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b/>
          <w:sz w:val="22"/>
          <w:szCs w:val="22"/>
        </w:rPr>
      </w:pPr>
    </w:p>
    <w:p w14:paraId="3B8E57CB" w14:textId="55FAD521" w:rsidR="009B1CD0" w:rsidRPr="008E6E32" w:rsidRDefault="008E6E32" w:rsidP="005846FB">
      <w:pPr>
        <w:pStyle w:val="fcasegauche"/>
        <w:tabs>
          <w:tab w:val="left" w:pos="426"/>
          <w:tab w:val="left" w:pos="851"/>
        </w:tabs>
        <w:spacing w:after="0"/>
        <w:ind w:left="0" w:firstLine="0"/>
        <w:jc w:val="left"/>
        <w:rPr>
          <w:rFonts w:asciiTheme="minorHAnsi" w:hAnsiTheme="minorHAnsi" w:cstheme="minorHAnsi"/>
          <w:sz w:val="22"/>
          <w:szCs w:val="22"/>
        </w:rPr>
      </w:pPr>
      <w:proofErr w:type="gramStart"/>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Nom</w:t>
      </w:r>
      <w:proofErr w:type="gramEnd"/>
      <w:r w:rsidR="009B1CD0" w:rsidRPr="008E6E32">
        <w:rPr>
          <w:rFonts w:asciiTheme="minorHAnsi" w:hAnsiTheme="minorHAnsi" w:cstheme="minorHAnsi"/>
          <w:sz w:val="22"/>
          <w:szCs w:val="22"/>
        </w:rPr>
        <w:t xml:space="preserve"> de l’établissement bancaire :</w:t>
      </w:r>
    </w:p>
    <w:p w14:paraId="5ECAEAA0"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sz w:val="22"/>
          <w:szCs w:val="22"/>
        </w:rPr>
      </w:pPr>
    </w:p>
    <w:p w14:paraId="2997DAD6" w14:textId="77777777" w:rsidR="009B1CD0" w:rsidRPr="008E6E32" w:rsidRDefault="009B1CD0" w:rsidP="0061068C">
      <w:pPr>
        <w:pStyle w:val="fcasegauche"/>
        <w:tabs>
          <w:tab w:val="left" w:pos="426"/>
          <w:tab w:val="left" w:pos="851"/>
        </w:tabs>
        <w:spacing w:after="0"/>
        <w:ind w:left="0" w:firstLine="0"/>
        <w:jc w:val="left"/>
        <w:rPr>
          <w:rFonts w:asciiTheme="minorHAnsi" w:hAnsiTheme="minorHAnsi" w:cstheme="minorHAnsi"/>
          <w:sz w:val="22"/>
          <w:szCs w:val="22"/>
        </w:rPr>
      </w:pPr>
    </w:p>
    <w:p w14:paraId="41B30DFF" w14:textId="77777777" w:rsidR="009B1CD0" w:rsidRPr="008E6E32" w:rsidRDefault="009B1CD0" w:rsidP="00710FD6">
      <w:pPr>
        <w:pStyle w:val="fcasegauche"/>
        <w:tabs>
          <w:tab w:val="left" w:pos="426"/>
          <w:tab w:val="left" w:pos="851"/>
        </w:tabs>
        <w:spacing w:after="0"/>
        <w:ind w:left="0" w:firstLine="0"/>
        <w:jc w:val="left"/>
        <w:rPr>
          <w:rFonts w:asciiTheme="minorHAnsi" w:hAnsiTheme="minorHAnsi" w:cstheme="minorHAnsi"/>
          <w:sz w:val="22"/>
          <w:szCs w:val="22"/>
        </w:rPr>
      </w:pPr>
    </w:p>
    <w:p w14:paraId="0D2CC9B4" w14:textId="0CA69B7F" w:rsidR="009B1CD0" w:rsidRPr="008E6E32" w:rsidRDefault="008E6E32" w:rsidP="00710FD6">
      <w:pPr>
        <w:pStyle w:val="fcasegauche"/>
        <w:tabs>
          <w:tab w:val="left" w:pos="426"/>
          <w:tab w:val="left" w:pos="851"/>
        </w:tabs>
        <w:spacing w:after="0"/>
        <w:ind w:left="0" w:firstLine="0"/>
        <w:jc w:val="left"/>
        <w:rPr>
          <w:rFonts w:asciiTheme="minorHAnsi" w:hAnsiTheme="minorHAnsi" w:cstheme="minorHAnsi"/>
          <w:b/>
          <w:sz w:val="22"/>
          <w:szCs w:val="22"/>
        </w:rPr>
      </w:pPr>
      <w:proofErr w:type="gramStart"/>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Numéro</w:t>
      </w:r>
      <w:proofErr w:type="gramEnd"/>
      <w:r w:rsidR="009B1CD0" w:rsidRPr="008E6E32">
        <w:rPr>
          <w:rFonts w:asciiTheme="minorHAnsi" w:hAnsiTheme="minorHAnsi" w:cstheme="minorHAnsi"/>
          <w:sz w:val="22"/>
          <w:szCs w:val="22"/>
        </w:rPr>
        <w:t xml:space="preserve"> de compte :</w:t>
      </w:r>
    </w:p>
    <w:p w14:paraId="0A42BE9C" w14:textId="77777777" w:rsidR="009B1CD0" w:rsidRPr="008E6E32" w:rsidRDefault="009B1CD0" w:rsidP="00E47798">
      <w:pPr>
        <w:pStyle w:val="fcasegauche"/>
        <w:tabs>
          <w:tab w:val="left" w:pos="426"/>
          <w:tab w:val="left" w:pos="851"/>
        </w:tabs>
        <w:spacing w:after="0"/>
        <w:ind w:left="0" w:firstLine="0"/>
        <w:jc w:val="left"/>
        <w:rPr>
          <w:rFonts w:asciiTheme="minorHAnsi" w:hAnsiTheme="minorHAnsi" w:cstheme="minorHAnsi"/>
          <w:b/>
          <w:sz w:val="22"/>
          <w:szCs w:val="22"/>
        </w:rPr>
      </w:pPr>
    </w:p>
    <w:p w14:paraId="3D970D56"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66E76B97"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57176768"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r w:rsidRPr="008E6E32">
        <w:rPr>
          <w:rFonts w:asciiTheme="minorHAnsi" w:hAnsiTheme="minorHAnsi" w:cstheme="minorHAnsi"/>
          <w:b/>
          <w:sz w:val="24"/>
          <w:szCs w:val="24"/>
        </w:rPr>
        <w:t>B4 - Avance</w:t>
      </w:r>
      <w:r w:rsidRPr="008E6E32">
        <w:rPr>
          <w:rFonts w:asciiTheme="minorHAnsi" w:hAnsiTheme="minorHAnsi" w:cstheme="minorHAnsi"/>
          <w:b/>
          <w:sz w:val="22"/>
          <w:szCs w:val="22"/>
        </w:rPr>
        <w:t> </w:t>
      </w:r>
      <w:r w:rsidRPr="008E6E32">
        <w:rPr>
          <w:rFonts w:asciiTheme="minorHAnsi" w:hAnsiTheme="minorHAnsi" w:cstheme="minorHAnsi"/>
          <w:i/>
          <w:sz w:val="22"/>
          <w:szCs w:val="22"/>
        </w:rPr>
        <w:t>(</w:t>
      </w:r>
      <w:hyperlink r:id="rId10" w:history="1">
        <w:r w:rsidRPr="008E6E32">
          <w:rPr>
            <w:rStyle w:val="Lienhypertexte"/>
            <w:rFonts w:asciiTheme="minorHAnsi" w:hAnsiTheme="minorHAnsi" w:cstheme="minorHAnsi"/>
            <w:i/>
            <w:sz w:val="22"/>
            <w:szCs w:val="22"/>
          </w:rPr>
          <w:t>article</w:t>
        </w:r>
        <w:r w:rsidR="009D661E" w:rsidRPr="008E6E32">
          <w:rPr>
            <w:rStyle w:val="Lienhypertexte"/>
            <w:rFonts w:asciiTheme="minorHAnsi" w:hAnsiTheme="minorHAnsi" w:cstheme="minorHAnsi"/>
            <w:i/>
            <w:sz w:val="22"/>
            <w:szCs w:val="22"/>
          </w:rPr>
          <w:t> R. 2191-3</w:t>
        </w:r>
      </w:hyperlink>
      <w:r w:rsidR="00CD185D"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ou </w:t>
      </w:r>
      <w:hyperlink r:id="rId11" w:history="1">
        <w:r w:rsidR="00D90A00" w:rsidRPr="008E6E32">
          <w:rPr>
            <w:rStyle w:val="Lienhypertexte"/>
            <w:rFonts w:asciiTheme="minorHAnsi" w:hAnsiTheme="minorHAnsi" w:cstheme="minorHAnsi"/>
            <w:i/>
            <w:sz w:val="22"/>
            <w:szCs w:val="22"/>
          </w:rPr>
          <w:t>article </w:t>
        </w:r>
        <w:r w:rsidR="009D661E" w:rsidRPr="008E6E32">
          <w:rPr>
            <w:rStyle w:val="Lienhypertexte"/>
            <w:rFonts w:asciiTheme="minorHAnsi" w:hAnsiTheme="minorHAnsi" w:cstheme="minorHAnsi"/>
            <w:i/>
            <w:sz w:val="22"/>
            <w:szCs w:val="22"/>
          </w:rPr>
          <w:t>R. 2391-1</w:t>
        </w:r>
      </w:hyperlink>
      <w:r w:rsidR="009D661E"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du </w:t>
      </w:r>
      <w:r w:rsidR="00156924" w:rsidRPr="008E6E32">
        <w:rPr>
          <w:rFonts w:asciiTheme="minorHAnsi" w:hAnsiTheme="minorHAnsi" w:cstheme="minorHAnsi"/>
          <w:i/>
          <w:sz w:val="22"/>
          <w:szCs w:val="22"/>
        </w:rPr>
        <w:t>code de la commande publique</w:t>
      </w:r>
      <w:r w:rsidRPr="008E6E32">
        <w:rPr>
          <w:rFonts w:asciiTheme="minorHAnsi" w:hAnsiTheme="minorHAnsi" w:cstheme="minorHAnsi"/>
          <w:i/>
          <w:sz w:val="22"/>
          <w:szCs w:val="22"/>
        </w:rPr>
        <w:t>)</w:t>
      </w:r>
    </w:p>
    <w:p w14:paraId="37E6DBAC" w14:textId="77777777" w:rsidR="009B1CD0" w:rsidRPr="008E6E32" w:rsidRDefault="009B1CD0" w:rsidP="00934503">
      <w:pPr>
        <w:tabs>
          <w:tab w:val="left" w:pos="426"/>
          <w:tab w:val="left" w:pos="851"/>
        </w:tabs>
        <w:rPr>
          <w:rFonts w:asciiTheme="minorHAnsi" w:hAnsiTheme="minorHAnsi" w:cstheme="minorHAnsi"/>
          <w:b/>
          <w:sz w:val="22"/>
          <w:szCs w:val="22"/>
        </w:rPr>
      </w:pPr>
    </w:p>
    <w:p w14:paraId="33546717"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6F38C457" w14:textId="77777777" w:rsidR="008E6E32" w:rsidRPr="008E6E32" w:rsidRDefault="008E6E32" w:rsidP="008E6E32">
      <w:pPr>
        <w:tabs>
          <w:tab w:val="left" w:pos="426"/>
          <w:tab w:val="left" w:pos="851"/>
        </w:tabs>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val="0"/>
            <w:calcOnExit w:val="0"/>
            <w:checkBox>
              <w:sizeAuto/>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MARCHE NON CONCERNE</w:t>
      </w:r>
    </w:p>
    <w:p w14:paraId="6FD13603" w14:textId="77777777" w:rsidR="008E6E32" w:rsidRPr="008E6E32" w:rsidRDefault="008E6E32" w:rsidP="008E6E32">
      <w:pPr>
        <w:tabs>
          <w:tab w:val="left" w:pos="426"/>
          <w:tab w:val="left" w:pos="851"/>
        </w:tabs>
        <w:rPr>
          <w:rFonts w:asciiTheme="minorHAnsi" w:hAnsiTheme="minorHAnsi" w:cstheme="minorHAnsi"/>
          <w:b/>
          <w:sz w:val="22"/>
          <w:szCs w:val="22"/>
        </w:rPr>
      </w:pPr>
    </w:p>
    <w:p w14:paraId="48120D65" w14:textId="77777777" w:rsidR="008E6E32" w:rsidRPr="008E6E32" w:rsidRDefault="008E6E32" w:rsidP="008E6E32">
      <w:pPr>
        <w:tabs>
          <w:tab w:val="left" w:pos="426"/>
          <w:tab w:val="left" w:pos="851"/>
        </w:tabs>
        <w:rPr>
          <w:rFonts w:asciiTheme="minorHAnsi" w:hAnsiTheme="minorHAnsi" w:cstheme="minorHAnsi"/>
          <w:b/>
          <w:sz w:val="22"/>
          <w:szCs w:val="22"/>
        </w:rPr>
      </w:pPr>
      <w:proofErr w:type="gramStart"/>
      <w:r w:rsidRPr="008E6E32">
        <w:rPr>
          <w:rFonts w:asciiTheme="minorHAnsi" w:hAnsiTheme="minorHAnsi" w:cstheme="minorHAnsi"/>
          <w:b/>
          <w:sz w:val="22"/>
          <w:szCs w:val="22"/>
        </w:rPr>
        <w:lastRenderedPageBreak/>
        <w:t>OU</w:t>
      </w:r>
      <w:proofErr w:type="gramEnd"/>
    </w:p>
    <w:p w14:paraId="510B3E44"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2E8615A0" w14:textId="0B016EFB" w:rsidR="009B1CD0" w:rsidRPr="008E6E32" w:rsidRDefault="009B1CD0" w:rsidP="00CD46CC">
      <w:pPr>
        <w:pStyle w:val="fcasegauche"/>
        <w:tabs>
          <w:tab w:val="left" w:pos="426"/>
          <w:tab w:val="left" w:pos="851"/>
        </w:tabs>
        <w:spacing w:after="0"/>
        <w:ind w:left="0" w:firstLine="0"/>
        <w:jc w:val="left"/>
        <w:rPr>
          <w:rFonts w:asciiTheme="minorHAnsi" w:hAnsiTheme="minorHAnsi" w:cstheme="minorHAnsi"/>
          <w:i/>
          <w:sz w:val="22"/>
          <w:szCs w:val="22"/>
        </w:rPr>
      </w:pPr>
      <w:r w:rsidRPr="008E6E32">
        <w:rPr>
          <w:rFonts w:asciiTheme="minorHAnsi" w:hAnsiTheme="minorHAnsi" w:cstheme="minorHAnsi"/>
          <w:sz w:val="22"/>
          <w:szCs w:val="22"/>
        </w:rPr>
        <w:t>Je renonce au bénéfice de l'avance :</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Non</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Oui</w:t>
      </w:r>
    </w:p>
    <w:p w14:paraId="68F8612E" w14:textId="77777777" w:rsidR="009B1CD0" w:rsidRPr="008E6E32" w:rsidRDefault="009B1CD0" w:rsidP="009B45B9">
      <w:pPr>
        <w:tabs>
          <w:tab w:val="left" w:pos="851"/>
        </w:tabs>
        <w:rPr>
          <w:rFonts w:asciiTheme="minorHAnsi" w:hAnsiTheme="minorHAnsi" w:cstheme="minorHAnsi"/>
          <w:b/>
          <w:sz w:val="22"/>
          <w:szCs w:val="22"/>
        </w:rPr>
      </w:pPr>
      <w:r w:rsidRPr="008E6E32">
        <w:rPr>
          <w:rFonts w:asciiTheme="minorHAnsi" w:hAnsiTheme="minorHAnsi" w:cstheme="minorHAnsi"/>
          <w:i/>
          <w:sz w:val="22"/>
          <w:szCs w:val="22"/>
        </w:rPr>
        <w:t>(Cocher la case correspondante.)</w:t>
      </w:r>
    </w:p>
    <w:p w14:paraId="1BB51B8C"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0DEE8AAD"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134AC6E6" w14:textId="77777777" w:rsidR="009B1CD0" w:rsidRPr="008E6E32" w:rsidRDefault="009B1CD0" w:rsidP="009B45B9">
      <w:pPr>
        <w:pStyle w:val="Titre4"/>
        <w:tabs>
          <w:tab w:val="clear" w:pos="4111"/>
          <w:tab w:val="left" w:pos="426"/>
          <w:tab w:val="left" w:pos="851"/>
        </w:tabs>
        <w:rPr>
          <w:rFonts w:asciiTheme="minorHAnsi" w:hAnsiTheme="minorHAnsi" w:cstheme="minorHAnsi"/>
          <w:sz w:val="24"/>
          <w:szCs w:val="24"/>
        </w:rPr>
      </w:pPr>
      <w:r w:rsidRPr="008E6E32">
        <w:rPr>
          <w:rFonts w:asciiTheme="minorHAnsi" w:hAnsiTheme="minorHAnsi" w:cstheme="minorHAnsi"/>
          <w:sz w:val="24"/>
          <w:szCs w:val="24"/>
        </w:rPr>
        <w:t>B5 -</w:t>
      </w:r>
      <w:r w:rsidRPr="008E6E32">
        <w:rPr>
          <w:rFonts w:asciiTheme="minorHAnsi" w:hAnsiTheme="minorHAnsi" w:cstheme="minorHAnsi"/>
          <w:b w:val="0"/>
          <w:sz w:val="24"/>
          <w:szCs w:val="24"/>
        </w:rPr>
        <w:t xml:space="preserve"> </w:t>
      </w:r>
      <w:r w:rsidRPr="008E6E32">
        <w:rPr>
          <w:rFonts w:asciiTheme="minorHAnsi" w:hAnsiTheme="minorHAnsi" w:cstheme="minorHAnsi"/>
          <w:sz w:val="24"/>
          <w:szCs w:val="24"/>
        </w:rPr>
        <w:t xml:space="preserve">Durée du marché </w:t>
      </w:r>
      <w:r w:rsidR="00FE48C9" w:rsidRPr="008E6E32">
        <w:rPr>
          <w:rFonts w:asciiTheme="minorHAnsi" w:hAnsiTheme="minorHAnsi" w:cstheme="minorHAnsi"/>
          <w:sz w:val="24"/>
          <w:szCs w:val="24"/>
        </w:rPr>
        <w:t>public</w:t>
      </w:r>
    </w:p>
    <w:p w14:paraId="00097EFD" w14:textId="77777777" w:rsidR="008E6E32" w:rsidRPr="008E6E32" w:rsidRDefault="008E6E32" w:rsidP="009B45B9">
      <w:pPr>
        <w:tabs>
          <w:tab w:val="left" w:pos="576"/>
          <w:tab w:val="left" w:pos="851"/>
        </w:tabs>
        <w:jc w:val="both"/>
        <w:rPr>
          <w:rFonts w:asciiTheme="minorHAnsi" w:hAnsiTheme="minorHAnsi" w:cstheme="minorHAnsi"/>
          <w:sz w:val="22"/>
          <w:szCs w:val="22"/>
        </w:rPr>
      </w:pPr>
    </w:p>
    <w:p w14:paraId="36BD13F0" w14:textId="1BD61C54" w:rsidR="009B1CD0" w:rsidRPr="008E6E32" w:rsidRDefault="003327BD" w:rsidP="009B45B9">
      <w:pPr>
        <w:tabs>
          <w:tab w:val="left" w:pos="576"/>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La durée du marché est mentionnée </w:t>
      </w:r>
      <w:r w:rsidR="008E6E32" w:rsidRPr="008E6E32">
        <w:rPr>
          <w:rFonts w:asciiTheme="minorHAnsi" w:hAnsiTheme="minorHAnsi" w:cstheme="minorHAnsi"/>
          <w:sz w:val="22"/>
          <w:szCs w:val="22"/>
        </w:rPr>
        <w:t xml:space="preserve">dans le CCAP </w:t>
      </w:r>
      <w:r w:rsidRPr="008E6E32">
        <w:rPr>
          <w:rFonts w:asciiTheme="minorHAnsi" w:hAnsiTheme="minorHAnsi" w:cstheme="minorHAnsi"/>
          <w:sz w:val="22"/>
          <w:szCs w:val="22"/>
        </w:rPr>
        <w:t>à l’article « Durée du marché »</w:t>
      </w:r>
      <w:r w:rsidR="008E6E32" w:rsidRPr="008E6E32">
        <w:rPr>
          <w:rFonts w:asciiTheme="minorHAnsi" w:hAnsiTheme="minorHAnsi" w:cstheme="minorHAnsi"/>
          <w:sz w:val="22"/>
          <w:szCs w:val="22"/>
        </w:rPr>
        <w:t>.</w:t>
      </w:r>
    </w:p>
    <w:p w14:paraId="44BFAAF8" w14:textId="77777777" w:rsidR="009B1CD0" w:rsidRDefault="009B1CD0" w:rsidP="008E6E32">
      <w:pPr>
        <w:tabs>
          <w:tab w:val="left" w:pos="426"/>
          <w:tab w:val="left" w:pos="851"/>
        </w:tabs>
        <w:spacing w:before="120"/>
        <w:jc w:val="both"/>
        <w:rPr>
          <w:rFonts w:asciiTheme="minorHAnsi" w:hAnsiTheme="minorHAnsi" w:cstheme="minorHAnsi"/>
          <w:sz w:val="22"/>
          <w:szCs w:val="22"/>
        </w:rPr>
      </w:pPr>
    </w:p>
    <w:p w14:paraId="4F3C45E9" w14:textId="77777777" w:rsidR="008E6E32" w:rsidRPr="008E6E32" w:rsidRDefault="008E6E32" w:rsidP="008E6E32">
      <w:pPr>
        <w:tabs>
          <w:tab w:val="left" w:pos="426"/>
          <w:tab w:val="left" w:pos="851"/>
        </w:tabs>
        <w:spacing w:before="120"/>
        <w:jc w:val="both"/>
        <w:rPr>
          <w:rFonts w:asciiTheme="minorHAnsi" w:hAnsiTheme="minorHAnsi" w:cstheme="minorHAnsi"/>
          <w:b/>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8E6E32" w14:paraId="39143BC6" w14:textId="77777777">
        <w:tc>
          <w:tcPr>
            <w:tcW w:w="10419" w:type="dxa"/>
            <w:shd w:val="clear" w:color="auto" w:fill="66CCFF"/>
          </w:tcPr>
          <w:p w14:paraId="080EC124" w14:textId="77777777" w:rsidR="009B1CD0" w:rsidRPr="008E6E32" w:rsidRDefault="009B1CD0" w:rsidP="00C630AD">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bCs/>
                <w:sz w:val="24"/>
                <w:szCs w:val="24"/>
              </w:rPr>
              <w:t xml:space="preserve">C - Signature </w:t>
            </w:r>
            <w:r w:rsidR="00660727" w:rsidRPr="008E6E32">
              <w:rPr>
                <w:rFonts w:asciiTheme="minorHAnsi" w:hAnsiTheme="minorHAnsi" w:cstheme="minorHAnsi"/>
                <w:b/>
                <w:bCs/>
                <w:sz w:val="24"/>
                <w:szCs w:val="24"/>
              </w:rPr>
              <w:t xml:space="preserve">du marché </w:t>
            </w:r>
            <w:r w:rsidR="00FE48C9" w:rsidRPr="008E6E32">
              <w:rPr>
                <w:rFonts w:asciiTheme="minorHAnsi" w:hAnsiTheme="minorHAnsi" w:cstheme="minorHAnsi"/>
                <w:b/>
                <w:bCs/>
                <w:sz w:val="24"/>
                <w:szCs w:val="24"/>
              </w:rPr>
              <w:t>public</w:t>
            </w:r>
            <w:r w:rsidRPr="008E6E32">
              <w:rPr>
                <w:rFonts w:asciiTheme="minorHAnsi" w:hAnsiTheme="minorHAnsi" w:cstheme="minorHAnsi"/>
                <w:b/>
                <w:bCs/>
                <w:sz w:val="24"/>
                <w:szCs w:val="24"/>
              </w:rPr>
              <w:t xml:space="preserve"> par le </w:t>
            </w:r>
            <w:r w:rsidR="00036500" w:rsidRPr="008E6E32">
              <w:rPr>
                <w:rFonts w:asciiTheme="minorHAnsi" w:hAnsiTheme="minorHAnsi" w:cstheme="minorHAnsi"/>
                <w:b/>
                <w:bCs/>
                <w:sz w:val="24"/>
                <w:szCs w:val="24"/>
              </w:rPr>
              <w:t>titulaire individuel ou</w:t>
            </w:r>
            <w:r w:rsidR="00354C04" w:rsidRPr="008E6E32">
              <w:rPr>
                <w:rFonts w:asciiTheme="minorHAnsi" w:hAnsiTheme="minorHAnsi" w:cstheme="minorHAnsi"/>
                <w:b/>
                <w:bCs/>
                <w:sz w:val="24"/>
                <w:szCs w:val="24"/>
              </w:rPr>
              <w:t>, en cas groupement, le mandataire dûment habilité ou</w:t>
            </w:r>
            <w:r w:rsidR="00036500" w:rsidRPr="008E6E32">
              <w:rPr>
                <w:rFonts w:asciiTheme="minorHAnsi" w:hAnsiTheme="minorHAnsi" w:cstheme="minorHAnsi"/>
                <w:b/>
                <w:bCs/>
                <w:sz w:val="24"/>
                <w:szCs w:val="24"/>
              </w:rPr>
              <w:t xml:space="preserve"> chaque membre du groupement</w:t>
            </w:r>
          </w:p>
        </w:tc>
      </w:tr>
    </w:tbl>
    <w:p w14:paraId="5845EF86" w14:textId="77777777" w:rsidR="009B1CD0" w:rsidRPr="008E6E32" w:rsidRDefault="009B1CD0" w:rsidP="006C4338">
      <w:pPr>
        <w:tabs>
          <w:tab w:val="left" w:pos="851"/>
        </w:tabs>
        <w:jc w:val="both"/>
        <w:rPr>
          <w:rFonts w:asciiTheme="minorHAnsi" w:hAnsiTheme="minorHAnsi" w:cstheme="minorHAnsi"/>
          <w:sz w:val="22"/>
          <w:szCs w:val="22"/>
        </w:rPr>
      </w:pPr>
    </w:p>
    <w:p w14:paraId="0E02C44B" w14:textId="77777777" w:rsidR="005824AE" w:rsidRPr="008E6E32" w:rsidRDefault="005824AE" w:rsidP="005824AE">
      <w:pPr>
        <w:pStyle w:val="Default"/>
        <w:jc w:val="both"/>
        <w:rPr>
          <w:rFonts w:asciiTheme="minorHAnsi" w:hAnsiTheme="minorHAnsi" w:cstheme="minorHAnsi"/>
          <w:sz w:val="22"/>
          <w:szCs w:val="22"/>
        </w:rPr>
      </w:pPr>
      <w:r w:rsidRPr="008E6E32">
        <w:rPr>
          <w:rFonts w:asciiTheme="minorHAnsi" w:hAnsiTheme="minorHAnsi" w:cstheme="minorHAnsi"/>
          <w:b/>
          <w:sz w:val="22"/>
          <w:szCs w:val="22"/>
        </w:rPr>
        <w:t>Attention</w:t>
      </w:r>
      <w:r w:rsidRPr="008E6E32">
        <w:rPr>
          <w:rFonts w:asciiTheme="minorHAnsi" w:hAnsiTheme="minorHAnsi" w:cstheme="minorHAnsi"/>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E6E32">
        <w:rPr>
          <w:rFonts w:asciiTheme="minorHAnsi" w:hAnsiTheme="minorHAnsi" w:cstheme="minorHAnsi"/>
          <w:sz w:val="22"/>
          <w:szCs w:val="22"/>
          <w:u w:val="single"/>
        </w:rPr>
        <w:t>et</w:t>
      </w:r>
      <w:r w:rsidRPr="008E6E32">
        <w:rPr>
          <w:rFonts w:asciiTheme="minorHAnsi" w:hAnsiTheme="minorHAnsi" w:cstheme="minorHAnsi"/>
          <w:sz w:val="22"/>
          <w:szCs w:val="22"/>
        </w:rPr>
        <w:t xml:space="preserve"> le sous-traitant concerné, il convient de faire signer ce DC4 par le biais du formulaire ATTRI2.</w:t>
      </w:r>
    </w:p>
    <w:p w14:paraId="1B313835" w14:textId="77777777" w:rsidR="005824AE" w:rsidRPr="008E6E32" w:rsidRDefault="005824AE" w:rsidP="006C4338">
      <w:pPr>
        <w:tabs>
          <w:tab w:val="left" w:pos="851"/>
        </w:tabs>
        <w:jc w:val="both"/>
        <w:rPr>
          <w:rFonts w:asciiTheme="minorHAnsi" w:hAnsiTheme="minorHAnsi" w:cstheme="minorHAnsi"/>
          <w:sz w:val="22"/>
          <w:szCs w:val="22"/>
        </w:rPr>
      </w:pPr>
    </w:p>
    <w:p w14:paraId="4A45FD41"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C1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par le titulaire individuel :</w:t>
      </w:r>
    </w:p>
    <w:p w14:paraId="7A1182B2" w14:textId="77777777" w:rsidR="00332B12" w:rsidRPr="008E6E32"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78B8E79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CFEFF0"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203474AD" w14:textId="77777777" w:rsidR="00332B12" w:rsidRPr="008E6E32" w:rsidRDefault="00332B12" w:rsidP="00B054DA">
            <w:pPr>
              <w:tabs>
                <w:tab w:val="left" w:pos="851"/>
              </w:tabs>
              <w:jc w:val="center"/>
              <w:rPr>
                <w:rFonts w:asciiTheme="minorHAnsi" w:hAnsiTheme="minorHAnsi" w:cstheme="minorHAnsi"/>
                <w:b/>
                <w:bCs/>
                <w:sz w:val="22"/>
                <w:szCs w:val="22"/>
              </w:rPr>
            </w:pPr>
            <w:proofErr w:type="gramStart"/>
            <w:r w:rsidRPr="008E6E32">
              <w:rPr>
                <w:rFonts w:asciiTheme="minorHAnsi" w:hAnsiTheme="minorHAnsi" w:cstheme="minorHAnsi"/>
                <w:b/>
                <w:bCs/>
                <w:sz w:val="22"/>
                <w:szCs w:val="22"/>
              </w:rPr>
              <w:t>du</w:t>
            </w:r>
            <w:proofErr w:type="gramEnd"/>
            <w:r w:rsidRPr="008E6E32">
              <w:rPr>
                <w:rFonts w:asciiTheme="minorHAnsi" w:hAnsiTheme="minorHAnsi" w:cstheme="minorHAnsi"/>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76CC3F4"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6167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7EF34D7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899583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DD9C6B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6A83B3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56EFD4CD" w14:textId="77777777" w:rsidR="002904AF" w:rsidRPr="008E6E32" w:rsidRDefault="002904AF" w:rsidP="002904AF">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9C39F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70B7BDBB"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53F69D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36F202C2"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C2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en cas de groupement :</w:t>
      </w:r>
    </w:p>
    <w:p w14:paraId="7D60ACAE" w14:textId="77777777" w:rsidR="00332B12" w:rsidRPr="008E6E32" w:rsidRDefault="00332B12" w:rsidP="006C4338">
      <w:pPr>
        <w:tabs>
          <w:tab w:val="left" w:pos="851"/>
        </w:tabs>
        <w:jc w:val="both"/>
        <w:rPr>
          <w:rFonts w:asciiTheme="minorHAnsi" w:hAnsiTheme="minorHAnsi" w:cstheme="minorHAnsi"/>
          <w:sz w:val="22"/>
          <w:szCs w:val="22"/>
        </w:rPr>
      </w:pPr>
    </w:p>
    <w:p w14:paraId="00CD981C" w14:textId="085601D8" w:rsidR="009B1CD0" w:rsidRPr="008E6E32" w:rsidRDefault="002904AF" w:rsidP="00C630AD">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L</w:t>
      </w:r>
      <w:r w:rsidR="00036500" w:rsidRPr="008E6E32">
        <w:rPr>
          <w:rFonts w:asciiTheme="minorHAnsi" w:hAnsiTheme="minorHAnsi" w:cstheme="minorHAnsi"/>
          <w:sz w:val="22"/>
          <w:szCs w:val="22"/>
        </w:rPr>
        <w:t xml:space="preserve">es membres </w:t>
      </w:r>
      <w:r w:rsidRPr="008E6E32">
        <w:rPr>
          <w:rFonts w:asciiTheme="minorHAnsi" w:hAnsiTheme="minorHAnsi" w:cstheme="minorHAnsi"/>
          <w:sz w:val="22"/>
          <w:szCs w:val="22"/>
        </w:rPr>
        <w:t xml:space="preserve">du groupement d’opérateurs économiques </w:t>
      </w:r>
      <w:r w:rsidR="00036500" w:rsidRPr="008E6E32">
        <w:rPr>
          <w:rFonts w:asciiTheme="minorHAnsi" w:hAnsiTheme="minorHAnsi" w:cstheme="minorHAnsi"/>
          <w:sz w:val="22"/>
          <w:szCs w:val="22"/>
        </w:rPr>
        <w:t xml:space="preserve">désignent le mandataire </w:t>
      </w:r>
      <w:r w:rsidR="008E6E32" w:rsidRPr="008E6E32">
        <w:rPr>
          <w:rFonts w:asciiTheme="minorHAnsi" w:hAnsiTheme="minorHAnsi" w:cstheme="minorHAnsi"/>
          <w:i/>
          <w:sz w:val="22"/>
          <w:szCs w:val="22"/>
        </w:rPr>
        <w:t>(</w:t>
      </w:r>
      <w:hyperlink r:id="rId12" w:history="1">
        <w:r w:rsidR="008E6E32" w:rsidRPr="008E6E32">
          <w:rPr>
            <w:rStyle w:val="Lienhypertexte"/>
            <w:rFonts w:asciiTheme="minorHAnsi" w:hAnsiTheme="minorHAnsi" w:cstheme="minorHAnsi"/>
            <w:i/>
            <w:sz w:val="22"/>
            <w:szCs w:val="22"/>
          </w:rPr>
          <w:t>article R. 2142-23</w:t>
        </w:r>
      </w:hyperlink>
      <w:r w:rsidR="008E6E32" w:rsidRPr="008E6E32">
        <w:rPr>
          <w:rFonts w:asciiTheme="minorHAnsi" w:hAnsiTheme="minorHAnsi" w:cstheme="minorHAnsi"/>
          <w:i/>
          <w:sz w:val="22"/>
          <w:szCs w:val="22"/>
        </w:rPr>
        <w:t xml:space="preserve"> ou </w:t>
      </w:r>
      <w:hyperlink r:id="rId13" w:history="1">
        <w:r w:rsidR="008E6E32" w:rsidRPr="008E6E32">
          <w:rPr>
            <w:rStyle w:val="Lienhypertexte"/>
            <w:rFonts w:asciiTheme="minorHAnsi" w:hAnsiTheme="minorHAnsi" w:cstheme="minorHAnsi"/>
            <w:i/>
            <w:sz w:val="22"/>
            <w:szCs w:val="22"/>
          </w:rPr>
          <w:t>article R. 2342-12</w:t>
        </w:r>
      </w:hyperlink>
      <w:r w:rsidR="008E6E32" w:rsidRPr="008E6E32">
        <w:rPr>
          <w:rFonts w:asciiTheme="minorHAnsi" w:hAnsiTheme="minorHAnsi" w:cstheme="minorHAnsi"/>
          <w:i/>
          <w:sz w:val="22"/>
          <w:szCs w:val="22"/>
        </w:rPr>
        <w:t xml:space="preserve"> du code de la commande publique) </w:t>
      </w:r>
      <w:r w:rsidR="00036500" w:rsidRPr="008E6E32">
        <w:rPr>
          <w:rFonts w:asciiTheme="minorHAnsi" w:hAnsiTheme="minorHAnsi" w:cstheme="minorHAnsi"/>
          <w:sz w:val="22"/>
          <w:szCs w:val="22"/>
        </w:rPr>
        <w:t>suivant</w:t>
      </w:r>
      <w:r w:rsidR="00036500" w:rsidRPr="008E6E32">
        <w:rPr>
          <w:rFonts w:asciiTheme="minorHAnsi" w:hAnsiTheme="minorHAnsi" w:cstheme="minorHAnsi"/>
          <w:i/>
          <w:sz w:val="22"/>
          <w:szCs w:val="22"/>
        </w:rPr>
        <w:t> </w:t>
      </w:r>
      <w:r w:rsidR="00036500" w:rsidRPr="008E6E32">
        <w:rPr>
          <w:rFonts w:asciiTheme="minorHAnsi" w:hAnsiTheme="minorHAnsi" w:cstheme="minorHAnsi"/>
          <w:sz w:val="22"/>
          <w:szCs w:val="22"/>
        </w:rPr>
        <w:t>:</w:t>
      </w:r>
    </w:p>
    <w:p w14:paraId="6A511840" w14:textId="77777777" w:rsidR="00036500" w:rsidRPr="008E6E32" w:rsidRDefault="00036500" w:rsidP="005846FB">
      <w:pPr>
        <w:tabs>
          <w:tab w:val="left" w:pos="851"/>
        </w:tabs>
        <w:rPr>
          <w:rFonts w:asciiTheme="minorHAnsi" w:hAnsiTheme="minorHAnsi" w:cstheme="minorHAnsi"/>
          <w:i/>
          <w:sz w:val="22"/>
          <w:szCs w:val="22"/>
        </w:rPr>
      </w:pPr>
      <w:r w:rsidRPr="008E6E32">
        <w:rPr>
          <w:rFonts w:asciiTheme="minorHAnsi" w:hAnsiTheme="minorHAnsi" w:cstheme="minorHAnsi"/>
          <w:i/>
          <w:sz w:val="22"/>
          <w:szCs w:val="22"/>
        </w:rPr>
        <w:t>[Indiquer le nom commercial et la dénomination sociale du mandataire]</w:t>
      </w:r>
    </w:p>
    <w:p w14:paraId="441C444A" w14:textId="77777777" w:rsidR="009B1CD0" w:rsidRPr="008E6E32" w:rsidRDefault="009B1CD0" w:rsidP="005846FB">
      <w:pPr>
        <w:tabs>
          <w:tab w:val="left" w:pos="851"/>
        </w:tabs>
        <w:rPr>
          <w:rFonts w:asciiTheme="minorHAnsi" w:hAnsiTheme="minorHAnsi" w:cstheme="minorHAnsi"/>
          <w:sz w:val="22"/>
          <w:szCs w:val="22"/>
        </w:rPr>
      </w:pPr>
    </w:p>
    <w:p w14:paraId="0B74A58D" w14:textId="77777777" w:rsidR="00036500" w:rsidRPr="008E6E32" w:rsidRDefault="00036500" w:rsidP="005846FB">
      <w:pPr>
        <w:tabs>
          <w:tab w:val="left" w:pos="851"/>
        </w:tabs>
        <w:rPr>
          <w:rFonts w:asciiTheme="minorHAnsi" w:hAnsiTheme="minorHAnsi" w:cstheme="minorHAnsi"/>
          <w:sz w:val="22"/>
          <w:szCs w:val="22"/>
        </w:rPr>
      </w:pPr>
    </w:p>
    <w:p w14:paraId="14FFBD76" w14:textId="77777777" w:rsidR="00036500" w:rsidRPr="008E6E32" w:rsidRDefault="004A7169" w:rsidP="00710FD6">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En cas de groupement conjoint, </w:t>
      </w:r>
      <w:r w:rsidR="00036500" w:rsidRPr="008E6E32">
        <w:rPr>
          <w:rFonts w:asciiTheme="minorHAnsi" w:hAnsiTheme="minorHAnsi" w:cstheme="minorHAnsi"/>
          <w:sz w:val="22"/>
          <w:szCs w:val="22"/>
        </w:rPr>
        <w:t xml:space="preserve">le mandataire </w:t>
      </w:r>
      <w:r w:rsidRPr="008E6E32">
        <w:rPr>
          <w:rFonts w:asciiTheme="minorHAnsi" w:hAnsiTheme="minorHAnsi" w:cstheme="minorHAnsi"/>
          <w:sz w:val="22"/>
          <w:szCs w:val="22"/>
        </w:rPr>
        <w:t xml:space="preserve">du groupement </w:t>
      </w:r>
      <w:r w:rsidR="00036500" w:rsidRPr="008E6E32">
        <w:rPr>
          <w:rFonts w:asciiTheme="minorHAnsi" w:hAnsiTheme="minorHAnsi" w:cstheme="minorHAnsi"/>
          <w:sz w:val="22"/>
          <w:szCs w:val="22"/>
        </w:rPr>
        <w:t>est :</w:t>
      </w:r>
    </w:p>
    <w:p w14:paraId="321403ED" w14:textId="77777777" w:rsidR="00036500" w:rsidRPr="008E6E32" w:rsidRDefault="00036500" w:rsidP="00E47798">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44E76D72" w14:textId="77777777" w:rsidR="00354C04" w:rsidRPr="008E6E32" w:rsidRDefault="00354C04" w:rsidP="0083205E">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proofErr w:type="gramStart"/>
      <w:r w:rsidRPr="008E6E32">
        <w:rPr>
          <w:rFonts w:asciiTheme="minorHAnsi" w:hAnsiTheme="minorHAnsi" w:cstheme="minorHAnsi"/>
          <w:sz w:val="22"/>
          <w:szCs w:val="22"/>
        </w:rPr>
        <w:t>conjoint</w:t>
      </w:r>
      <w:proofErr w:type="gramEnd"/>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D5E79CA" w14:textId="77777777" w:rsidR="009B1CD0" w:rsidRPr="008E6E32" w:rsidRDefault="009B1CD0" w:rsidP="0083205E">
      <w:pPr>
        <w:tabs>
          <w:tab w:val="left" w:pos="851"/>
        </w:tabs>
        <w:rPr>
          <w:rFonts w:asciiTheme="minorHAnsi" w:hAnsiTheme="minorHAnsi" w:cstheme="minorHAnsi"/>
          <w:sz w:val="22"/>
          <w:szCs w:val="22"/>
        </w:rPr>
      </w:pPr>
    </w:p>
    <w:p w14:paraId="2C73303F" w14:textId="77777777" w:rsidR="001C733C" w:rsidRPr="008E6E32" w:rsidRDefault="001C733C" w:rsidP="00CD46CC">
      <w:pPr>
        <w:tabs>
          <w:tab w:val="left" w:pos="851"/>
        </w:tabs>
        <w:rPr>
          <w:rFonts w:asciiTheme="minorHAnsi" w:hAnsiTheme="minorHAnsi" w:cstheme="minorHAnsi"/>
          <w:sz w:val="22"/>
          <w:szCs w:val="22"/>
        </w:rPr>
      </w:pPr>
    </w:p>
    <w:p w14:paraId="5A0EB016" w14:textId="77777777" w:rsidR="002904AF" w:rsidRPr="008E6E32" w:rsidRDefault="0021527A" w:rsidP="001C733C">
      <w:pPr>
        <w:pStyle w:val="fcasegauche"/>
        <w:tabs>
          <w:tab w:val="left" w:pos="426"/>
          <w:tab w:val="left" w:pos="851"/>
        </w:tabs>
        <w:spacing w:after="0"/>
        <w:ind w:left="0" w:firstLine="0"/>
        <w:jc w:val="left"/>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w:t>
      </w:r>
      <w:r w:rsidR="001C733C" w:rsidRPr="008E6E32">
        <w:rPr>
          <w:rFonts w:asciiTheme="minorHAnsi" w:hAnsiTheme="minorHAnsi" w:cstheme="minorHAnsi"/>
          <w:sz w:val="22"/>
          <w:szCs w:val="22"/>
        </w:rPr>
        <w:t>Les membres du groupement</w:t>
      </w:r>
      <w:r w:rsidRPr="008E6E32">
        <w:rPr>
          <w:rFonts w:asciiTheme="minorHAnsi" w:hAnsiTheme="minorHAnsi" w:cstheme="minorHAnsi"/>
          <w:sz w:val="22"/>
          <w:szCs w:val="22"/>
        </w:rPr>
        <w:t xml:space="preserve"> ont donné mandat</w:t>
      </w:r>
      <w:r w:rsidR="007F68A6" w:rsidRPr="008E6E32">
        <w:rPr>
          <w:rFonts w:asciiTheme="minorHAnsi" w:hAnsiTheme="minorHAnsi" w:cstheme="minorHAnsi"/>
          <w:sz w:val="22"/>
          <w:szCs w:val="22"/>
        </w:rPr>
        <w:t xml:space="preserve"> au mandataire, qui signe le présent acte d’engagement</w:t>
      </w:r>
      <w:r w:rsidR="002904AF" w:rsidRPr="008E6E32">
        <w:rPr>
          <w:rFonts w:asciiTheme="minorHAnsi" w:hAnsiTheme="minorHAnsi" w:cstheme="minorHAnsi"/>
          <w:sz w:val="22"/>
          <w:szCs w:val="22"/>
        </w:rPr>
        <w:t> :</w:t>
      </w:r>
    </w:p>
    <w:p w14:paraId="0086159C" w14:textId="77777777" w:rsidR="001C733C" w:rsidRPr="008E6E32" w:rsidRDefault="001C733C" w:rsidP="001C733C">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 xml:space="preserve">(Cocher la </w:t>
      </w:r>
      <w:r w:rsidR="002904AF" w:rsidRPr="008E6E32">
        <w:rPr>
          <w:rFonts w:asciiTheme="minorHAnsi" w:hAnsiTheme="minorHAnsi" w:cstheme="minorHAnsi"/>
          <w:i/>
          <w:sz w:val="22"/>
          <w:szCs w:val="22"/>
        </w:rPr>
        <w:t xml:space="preserve">ou les </w:t>
      </w:r>
      <w:r w:rsidRPr="008E6E32">
        <w:rPr>
          <w:rFonts w:asciiTheme="minorHAnsi" w:hAnsiTheme="minorHAnsi" w:cstheme="minorHAnsi"/>
          <w:i/>
          <w:sz w:val="22"/>
          <w:szCs w:val="22"/>
        </w:rPr>
        <w:t>case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 xml:space="preserve"> correspondante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w:t>
      </w:r>
    </w:p>
    <w:p w14:paraId="32F7BE71" w14:textId="77777777" w:rsidR="001C733C" w:rsidRPr="008E6E32" w:rsidRDefault="001C733C" w:rsidP="001C733C">
      <w:pPr>
        <w:pStyle w:val="fcasegauche"/>
        <w:tabs>
          <w:tab w:val="left" w:pos="426"/>
          <w:tab w:val="left" w:pos="851"/>
        </w:tabs>
        <w:spacing w:after="0"/>
        <w:ind w:left="0" w:firstLine="0"/>
        <w:jc w:val="left"/>
        <w:rPr>
          <w:rFonts w:asciiTheme="minorHAnsi" w:hAnsiTheme="minorHAnsi" w:cstheme="minorHAnsi"/>
          <w:sz w:val="22"/>
          <w:szCs w:val="22"/>
        </w:rPr>
      </w:pPr>
    </w:p>
    <w:p w14:paraId="6551B470" w14:textId="77777777" w:rsidR="002904AF" w:rsidRPr="008E6E32" w:rsidRDefault="001C733C" w:rsidP="009B45B9">
      <w:pPr>
        <w:tabs>
          <w:tab w:val="left" w:pos="851"/>
        </w:tabs>
        <w:ind w:left="1695" w:hanging="1695"/>
        <w:rPr>
          <w:rFonts w:asciiTheme="minorHAnsi" w:hAnsiTheme="minorHAnsi" w:cstheme="minorHAnsi"/>
          <w:sz w:val="22"/>
          <w:szCs w:val="22"/>
        </w:rPr>
      </w:pP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proofErr w:type="gramStart"/>
      <w:r w:rsidR="002904AF" w:rsidRPr="008E6E32">
        <w:rPr>
          <w:rFonts w:asciiTheme="minorHAnsi" w:hAnsiTheme="minorHAnsi" w:cstheme="minorHAnsi"/>
          <w:sz w:val="22"/>
          <w:szCs w:val="22"/>
        </w:rPr>
        <w:t>pour</w:t>
      </w:r>
      <w:proofErr w:type="gramEnd"/>
      <w:r w:rsidR="002904AF" w:rsidRPr="008E6E32">
        <w:rPr>
          <w:rFonts w:asciiTheme="minorHAnsi" w:hAnsiTheme="minorHAnsi" w:cstheme="minorHAnsi"/>
          <w:sz w:val="22"/>
          <w:szCs w:val="22"/>
        </w:rPr>
        <w:t xml:space="preserve"> signer le présent acte d’engagement en leur nom et pour leur compte</w:t>
      </w:r>
      <w:r w:rsidR="007F68A6" w:rsidRPr="008E6E32">
        <w:rPr>
          <w:rFonts w:asciiTheme="minorHAnsi" w:hAnsiTheme="minorHAnsi" w:cstheme="minorHAnsi"/>
          <w:sz w:val="22"/>
          <w:szCs w:val="22"/>
        </w:rPr>
        <w:t xml:space="preserve">, </w:t>
      </w:r>
      <w:r w:rsidR="0021527A" w:rsidRPr="008E6E32">
        <w:rPr>
          <w:rFonts w:asciiTheme="minorHAnsi" w:hAnsiTheme="minorHAnsi" w:cstheme="minorHAnsi"/>
          <w:sz w:val="22"/>
          <w:szCs w:val="22"/>
        </w:rPr>
        <w:t xml:space="preserve">pour les représenter vis-à-vis de l’acheteur </w:t>
      </w:r>
      <w:r w:rsidR="007F68A6" w:rsidRPr="008E6E32">
        <w:rPr>
          <w:rFonts w:asciiTheme="minorHAnsi" w:hAnsiTheme="minorHAnsi" w:cstheme="minorHAnsi"/>
          <w:sz w:val="22"/>
          <w:szCs w:val="22"/>
        </w:rPr>
        <w:t>et pour coordonner l’ensemble des prestations</w:t>
      </w:r>
      <w:r w:rsidR="00983FF3" w:rsidRPr="008E6E32">
        <w:rPr>
          <w:rFonts w:asciiTheme="minorHAnsi" w:hAnsiTheme="minorHAnsi" w:cstheme="minorHAnsi"/>
          <w:sz w:val="22"/>
          <w:szCs w:val="22"/>
        </w:rPr>
        <w:t> ;</w:t>
      </w:r>
    </w:p>
    <w:p w14:paraId="0A842BA8" w14:textId="77777777" w:rsidR="002904AF" w:rsidRPr="008E6E32" w:rsidRDefault="002904AF" w:rsidP="009D661E">
      <w:pPr>
        <w:tabs>
          <w:tab w:val="left" w:pos="851"/>
        </w:tabs>
        <w:ind w:left="1701"/>
        <w:rPr>
          <w:rFonts w:asciiTheme="minorHAnsi" w:hAnsiTheme="minorHAnsi" w:cstheme="minorHAnsi"/>
          <w:sz w:val="22"/>
          <w:szCs w:val="22"/>
        </w:rPr>
      </w:pPr>
      <w:r w:rsidRPr="008E6E32">
        <w:rPr>
          <w:rFonts w:asciiTheme="minorHAnsi" w:hAnsiTheme="minorHAnsi" w:cstheme="minorHAnsi"/>
          <w:i/>
          <w:sz w:val="22"/>
          <w:szCs w:val="22"/>
        </w:rPr>
        <w:t>(</w:t>
      </w:r>
      <w:proofErr w:type="gramStart"/>
      <w:r w:rsidRPr="008E6E32">
        <w:rPr>
          <w:rFonts w:asciiTheme="minorHAnsi" w:hAnsiTheme="minorHAnsi" w:cstheme="minorHAnsi"/>
          <w:i/>
          <w:sz w:val="22"/>
          <w:szCs w:val="22"/>
        </w:rPr>
        <w:t>joindre</w:t>
      </w:r>
      <w:proofErr w:type="gramEnd"/>
      <w:r w:rsidRPr="008E6E32">
        <w:rPr>
          <w:rFonts w:asciiTheme="minorHAnsi" w:hAnsiTheme="minorHAnsi" w:cstheme="minorHAnsi"/>
          <w:i/>
          <w:sz w:val="22"/>
          <w:szCs w:val="22"/>
        </w:rPr>
        <w:t xml:space="preserve"> les pouvoirs en annexe du présent document</w:t>
      </w:r>
      <w:r w:rsidR="009D661E" w:rsidRPr="008E6E32">
        <w:rPr>
          <w:rFonts w:asciiTheme="minorHAnsi" w:hAnsiTheme="minorHAnsi" w:cstheme="minorHAnsi"/>
          <w:i/>
          <w:sz w:val="22"/>
          <w:szCs w:val="22"/>
        </w:rPr>
        <w:t xml:space="preserve"> en cas de marché public autre que de défense ou de sécurité</w:t>
      </w:r>
      <w:r w:rsidRPr="008E6E32">
        <w:rPr>
          <w:rFonts w:asciiTheme="minorHAnsi" w:hAnsiTheme="minorHAnsi" w:cstheme="minorHAnsi"/>
          <w:i/>
          <w:sz w:val="22"/>
          <w:szCs w:val="22"/>
        </w:rPr>
        <w:t>.</w:t>
      </w:r>
      <w:r w:rsidR="009D661E" w:rsidRPr="008E6E32">
        <w:rPr>
          <w:rFonts w:asciiTheme="minorHAnsi" w:hAnsiTheme="minorHAnsi" w:cstheme="minorHAnsi"/>
          <w:i/>
          <w:sz w:val="22"/>
          <w:szCs w:val="22"/>
        </w:rPr>
        <w:t xml:space="preserve"> Dans le cas contraire, ces documents ont déjà été fournis</w:t>
      </w:r>
      <w:r w:rsidRPr="008E6E32">
        <w:rPr>
          <w:rFonts w:asciiTheme="minorHAnsi" w:hAnsiTheme="minorHAnsi" w:cstheme="minorHAnsi"/>
          <w:i/>
          <w:sz w:val="22"/>
          <w:szCs w:val="22"/>
        </w:rPr>
        <w:t>)</w:t>
      </w:r>
    </w:p>
    <w:p w14:paraId="0B8B8AAD" w14:textId="77777777" w:rsidR="002904AF" w:rsidRPr="008E6E32" w:rsidRDefault="002904AF" w:rsidP="001C733C">
      <w:pPr>
        <w:tabs>
          <w:tab w:val="left" w:pos="851"/>
        </w:tabs>
        <w:rPr>
          <w:rFonts w:asciiTheme="minorHAnsi" w:hAnsiTheme="minorHAnsi" w:cstheme="minorHAnsi"/>
          <w:sz w:val="22"/>
          <w:szCs w:val="22"/>
        </w:rPr>
      </w:pPr>
    </w:p>
    <w:p w14:paraId="0353BCA2" w14:textId="77777777" w:rsidR="002904AF" w:rsidRPr="008E6E32" w:rsidRDefault="002904AF" w:rsidP="002904AF">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proofErr w:type="gramStart"/>
      <w:r w:rsidRPr="008E6E32">
        <w:rPr>
          <w:rFonts w:asciiTheme="minorHAnsi" w:hAnsiTheme="minorHAnsi" w:cstheme="minorHAnsi"/>
          <w:sz w:val="22"/>
          <w:szCs w:val="22"/>
        </w:rPr>
        <w:t>pour</w:t>
      </w:r>
      <w:proofErr w:type="gramEnd"/>
      <w:r w:rsidRPr="008E6E32">
        <w:rPr>
          <w:rFonts w:asciiTheme="minorHAnsi" w:hAnsiTheme="minorHAnsi" w:cstheme="minorHAnsi"/>
          <w:sz w:val="22"/>
          <w:szCs w:val="22"/>
        </w:rPr>
        <w:t xml:space="preserve"> signer, en leur nom et pour leur compte, les modifications ultérieures du mar</w:t>
      </w:r>
      <w:r w:rsidR="0021527A" w:rsidRPr="008E6E32">
        <w:rPr>
          <w:rFonts w:asciiTheme="minorHAnsi" w:hAnsiTheme="minorHAnsi" w:cstheme="minorHAnsi"/>
          <w:sz w:val="22"/>
          <w:szCs w:val="22"/>
        </w:rPr>
        <w:t>ché public</w:t>
      </w:r>
      <w:r w:rsidRPr="008E6E32">
        <w:rPr>
          <w:rFonts w:asciiTheme="minorHAnsi" w:hAnsiTheme="minorHAnsi" w:cstheme="minorHAnsi"/>
          <w:sz w:val="22"/>
          <w:szCs w:val="22"/>
        </w:rPr>
        <w:t> ;</w:t>
      </w:r>
    </w:p>
    <w:p w14:paraId="3E7845A7" w14:textId="77777777" w:rsidR="00BE6078"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w:t>
      </w:r>
      <w:proofErr w:type="gramStart"/>
      <w:r w:rsidRPr="008E6E32">
        <w:rPr>
          <w:rFonts w:asciiTheme="minorHAnsi" w:hAnsiTheme="minorHAnsi" w:cstheme="minorHAnsi"/>
          <w:i/>
          <w:sz w:val="22"/>
          <w:szCs w:val="22"/>
        </w:rPr>
        <w:t>joindre</w:t>
      </w:r>
      <w:proofErr w:type="gramEnd"/>
      <w:r w:rsidRPr="008E6E32">
        <w:rPr>
          <w:rFonts w:asciiTheme="minorHAnsi" w:hAnsiTheme="minorHAnsi" w:cstheme="minorHAnsi"/>
          <w:i/>
          <w:sz w:val="22"/>
          <w:szCs w:val="22"/>
        </w:rPr>
        <w:t xml:space="preserve"> les pouvoirs en annexe du présent document en cas de marché public autre que de défense ou de sécurité. Dans le cas contraire, ces documents ont déjà été fournis)</w:t>
      </w:r>
    </w:p>
    <w:p w14:paraId="4275EBFD" w14:textId="77777777" w:rsidR="008E6E32" w:rsidRPr="008E6E32" w:rsidRDefault="008E6E32" w:rsidP="009D661E">
      <w:pPr>
        <w:tabs>
          <w:tab w:val="left" w:pos="851"/>
        </w:tabs>
        <w:ind w:left="1701"/>
        <w:rPr>
          <w:rFonts w:asciiTheme="minorHAnsi" w:hAnsiTheme="minorHAnsi" w:cstheme="minorHAnsi"/>
          <w:sz w:val="22"/>
          <w:szCs w:val="22"/>
        </w:rPr>
      </w:pPr>
    </w:p>
    <w:p w14:paraId="2714F75B" w14:textId="77777777" w:rsidR="002904AF" w:rsidRPr="008E6E32" w:rsidRDefault="002904AF" w:rsidP="002904AF">
      <w:pPr>
        <w:tabs>
          <w:tab w:val="left" w:pos="851"/>
        </w:tabs>
        <w:rPr>
          <w:rFonts w:asciiTheme="minorHAnsi" w:hAnsiTheme="minorHAnsi" w:cstheme="minorHAnsi"/>
          <w:iCs/>
          <w:sz w:val="22"/>
          <w:szCs w:val="22"/>
        </w:rPr>
      </w:pPr>
    </w:p>
    <w:p w14:paraId="6A6226D0" w14:textId="77777777" w:rsidR="009D661E" w:rsidRPr="008E6E32" w:rsidRDefault="002904AF" w:rsidP="002904AF">
      <w:pPr>
        <w:tabs>
          <w:tab w:val="left" w:pos="851"/>
        </w:tabs>
        <w:ind w:left="1134" w:hanging="850"/>
        <w:rPr>
          <w:rFonts w:asciiTheme="minorHAnsi" w:hAnsiTheme="minorHAnsi" w:cstheme="minorHAnsi"/>
          <w:sz w:val="22"/>
          <w:szCs w:val="22"/>
        </w:rPr>
      </w:pPr>
      <w:r w:rsidRPr="008E6E32">
        <w:rPr>
          <w:rFonts w:asciiTheme="minorHAnsi" w:hAnsiTheme="minorHAnsi" w:cstheme="minorHAnsi"/>
          <w:sz w:val="22"/>
          <w:szCs w:val="22"/>
        </w:rPr>
        <w:lastRenderedPageBreak/>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ab/>
      </w:r>
      <w:proofErr w:type="gramStart"/>
      <w:r w:rsidRPr="008E6E32">
        <w:rPr>
          <w:rFonts w:asciiTheme="minorHAnsi" w:hAnsiTheme="minorHAnsi" w:cstheme="minorHAnsi"/>
          <w:sz w:val="22"/>
          <w:szCs w:val="22"/>
        </w:rPr>
        <w:t>ont</w:t>
      </w:r>
      <w:proofErr w:type="gramEnd"/>
      <w:r w:rsidRPr="008E6E32">
        <w:rPr>
          <w:rFonts w:asciiTheme="minorHAnsi" w:hAnsiTheme="minorHAnsi" w:cstheme="minorHAnsi"/>
          <w:sz w:val="22"/>
          <w:szCs w:val="22"/>
        </w:rPr>
        <w:t xml:space="preserve"> donné mandat au mandataire dans les conditions définies par les pouvoirs joints en annexe</w:t>
      </w:r>
      <w:r w:rsidR="009D661E" w:rsidRPr="008E6E32">
        <w:rPr>
          <w:rFonts w:asciiTheme="minorHAnsi" w:hAnsiTheme="minorHAnsi" w:cstheme="minorHAnsi"/>
          <w:sz w:val="22"/>
          <w:szCs w:val="22"/>
        </w:rPr>
        <w:t>.</w:t>
      </w:r>
    </w:p>
    <w:p w14:paraId="5277E1B6" w14:textId="77777777" w:rsidR="002904AF" w:rsidRPr="008E6E32"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w:t>
      </w:r>
      <w:proofErr w:type="gramStart"/>
      <w:r w:rsidRPr="008E6E32">
        <w:rPr>
          <w:rFonts w:asciiTheme="minorHAnsi" w:hAnsiTheme="minorHAnsi" w:cstheme="minorHAnsi"/>
          <w:i/>
          <w:sz w:val="22"/>
          <w:szCs w:val="22"/>
        </w:rPr>
        <w:t>hors</w:t>
      </w:r>
      <w:proofErr w:type="gramEnd"/>
      <w:r w:rsidRPr="008E6E32">
        <w:rPr>
          <w:rFonts w:asciiTheme="minorHAnsi" w:hAnsiTheme="minorHAnsi" w:cstheme="minorHAnsi"/>
          <w:i/>
          <w:sz w:val="22"/>
          <w:szCs w:val="22"/>
        </w:rPr>
        <w:t xml:space="preserve"> cas des marchés de défense ou de sécurité dans lequel ces documents ont déjà été fournis)</w:t>
      </w:r>
      <w:r w:rsidR="002904AF" w:rsidRPr="008E6E32">
        <w:rPr>
          <w:rFonts w:asciiTheme="minorHAnsi" w:hAnsiTheme="minorHAnsi" w:cstheme="minorHAnsi"/>
          <w:i/>
          <w:sz w:val="22"/>
          <w:szCs w:val="22"/>
        </w:rPr>
        <w:t>.</w:t>
      </w:r>
    </w:p>
    <w:p w14:paraId="5C1AEF63" w14:textId="77777777" w:rsidR="002904AF" w:rsidRPr="008E6E32" w:rsidRDefault="002904AF" w:rsidP="002904AF">
      <w:pPr>
        <w:tabs>
          <w:tab w:val="left" w:pos="851"/>
        </w:tabs>
        <w:ind w:left="1134" w:hanging="850"/>
        <w:rPr>
          <w:rFonts w:asciiTheme="minorHAnsi" w:hAnsiTheme="minorHAnsi" w:cstheme="minorHAnsi"/>
          <w:i/>
          <w:sz w:val="22"/>
          <w:szCs w:val="22"/>
        </w:rPr>
      </w:pPr>
    </w:p>
    <w:p w14:paraId="105E94DD" w14:textId="77777777" w:rsidR="001C733C" w:rsidRPr="008E6E32" w:rsidRDefault="001C733C" w:rsidP="001C733C">
      <w:pPr>
        <w:tabs>
          <w:tab w:val="left" w:pos="851"/>
        </w:tabs>
        <w:rPr>
          <w:rFonts w:asciiTheme="minorHAnsi" w:hAnsiTheme="minorHAnsi" w:cstheme="minorHAnsi"/>
          <w:i/>
          <w:sz w:val="22"/>
          <w:szCs w:val="22"/>
        </w:rPr>
      </w:pPr>
    </w:p>
    <w:p w14:paraId="1781AB58" w14:textId="77777777" w:rsidR="00036500" w:rsidRPr="008E6E32" w:rsidRDefault="0021527A" w:rsidP="006C4338">
      <w:pPr>
        <w:tabs>
          <w:tab w:val="left" w:pos="851"/>
        </w:tabs>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L</w:t>
      </w:r>
      <w:r w:rsidR="00036500" w:rsidRPr="008E6E32">
        <w:rPr>
          <w:rFonts w:asciiTheme="minorHAnsi" w:hAnsiTheme="minorHAnsi" w:cstheme="minorHAnsi"/>
          <w:sz w:val="22"/>
          <w:szCs w:val="22"/>
        </w:rPr>
        <w:t>es membres du groupement</w:t>
      </w:r>
      <w:r w:rsidR="00332B12" w:rsidRPr="008E6E32">
        <w:rPr>
          <w:rFonts w:asciiTheme="minorHAnsi" w:hAnsiTheme="minorHAnsi" w:cstheme="minorHAnsi"/>
          <w:sz w:val="22"/>
          <w:szCs w:val="22"/>
        </w:rPr>
        <w:t>, qui signent le présent acte d’engagement</w:t>
      </w:r>
      <w:r w:rsidR="00036500" w:rsidRPr="008E6E32">
        <w:rPr>
          <w:rFonts w:asciiTheme="minorHAnsi" w:hAnsiTheme="minorHAnsi" w:cstheme="minorHAnsi"/>
          <w:sz w:val="22"/>
          <w:szCs w:val="22"/>
        </w:rPr>
        <w:t> :</w:t>
      </w:r>
    </w:p>
    <w:p w14:paraId="64970644" w14:textId="77777777" w:rsidR="00036500" w:rsidRPr="008E6E32" w:rsidRDefault="00036500" w:rsidP="006F3DF9">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(Cocher la case correspondante.)</w:t>
      </w:r>
    </w:p>
    <w:p w14:paraId="10D83A7E" w14:textId="77777777" w:rsidR="00036500" w:rsidRPr="008E6E32" w:rsidRDefault="00036500" w:rsidP="005846FB">
      <w:pPr>
        <w:tabs>
          <w:tab w:val="left" w:pos="851"/>
        </w:tabs>
        <w:rPr>
          <w:rFonts w:asciiTheme="minorHAnsi" w:hAnsiTheme="minorHAnsi" w:cstheme="minorHAnsi"/>
          <w:sz w:val="22"/>
          <w:szCs w:val="22"/>
        </w:rPr>
      </w:pPr>
    </w:p>
    <w:p w14:paraId="5248BACE" w14:textId="77777777" w:rsidR="00AE7831" w:rsidRPr="008E6E32" w:rsidRDefault="00AE7831" w:rsidP="009B45B9">
      <w:pPr>
        <w:tabs>
          <w:tab w:val="left" w:pos="851"/>
        </w:tabs>
        <w:ind w:left="1701" w:hanging="850"/>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proofErr w:type="gramStart"/>
      <w:r w:rsidRPr="008E6E32">
        <w:rPr>
          <w:rFonts w:asciiTheme="minorHAnsi" w:hAnsiTheme="minorHAnsi" w:cstheme="minorHAnsi"/>
          <w:sz w:val="22"/>
          <w:szCs w:val="22"/>
        </w:rPr>
        <w:t>donnent</w:t>
      </w:r>
      <w:proofErr w:type="gramEnd"/>
      <w:r w:rsidRPr="008E6E32">
        <w:rPr>
          <w:rFonts w:asciiTheme="minorHAnsi" w:hAnsiTheme="minorHAnsi" w:cstheme="minorHAnsi"/>
          <w:sz w:val="22"/>
          <w:szCs w:val="22"/>
        </w:rPr>
        <w:t xml:space="preserve"> mandat au mandataire, qui l’accepte, pour les représenter vis-à-vis de l’acheteur et pour coordonner l’ensemble des prestations ;</w:t>
      </w:r>
    </w:p>
    <w:p w14:paraId="4B33522B" w14:textId="77777777" w:rsidR="00AE7831" w:rsidRPr="008E6E32" w:rsidRDefault="00AE7831" w:rsidP="009B45B9">
      <w:pPr>
        <w:tabs>
          <w:tab w:val="left" w:pos="851"/>
        </w:tabs>
        <w:ind w:left="1701" w:hanging="850"/>
        <w:jc w:val="both"/>
        <w:rPr>
          <w:rFonts w:asciiTheme="minorHAnsi" w:hAnsiTheme="minorHAnsi" w:cstheme="minorHAnsi"/>
          <w:sz w:val="22"/>
          <w:szCs w:val="22"/>
        </w:rPr>
      </w:pPr>
    </w:p>
    <w:p w14:paraId="0AE41397" w14:textId="77777777" w:rsidR="00036500" w:rsidRPr="008E6E32" w:rsidRDefault="00036500" w:rsidP="009B45B9">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proofErr w:type="gramStart"/>
      <w:r w:rsidRPr="008E6E32">
        <w:rPr>
          <w:rFonts w:asciiTheme="minorHAnsi" w:hAnsiTheme="minorHAnsi" w:cstheme="minorHAnsi"/>
          <w:sz w:val="22"/>
          <w:szCs w:val="22"/>
        </w:rPr>
        <w:t>donnent</w:t>
      </w:r>
      <w:proofErr w:type="gramEnd"/>
      <w:r w:rsidRPr="008E6E32">
        <w:rPr>
          <w:rFonts w:asciiTheme="minorHAnsi" w:hAnsiTheme="minorHAnsi" w:cstheme="minorHAnsi"/>
          <w:sz w:val="22"/>
          <w:szCs w:val="22"/>
        </w:rPr>
        <w:t xml:space="preserve"> mandat au mandataire, qui l’accepte, pour signer, en leur nom et pour leur compte, </w:t>
      </w:r>
      <w:r w:rsidR="004A7169" w:rsidRPr="008E6E32">
        <w:rPr>
          <w:rFonts w:asciiTheme="minorHAnsi" w:hAnsiTheme="minorHAnsi" w:cstheme="minorHAnsi"/>
          <w:sz w:val="22"/>
          <w:szCs w:val="22"/>
        </w:rPr>
        <w:t>les</w:t>
      </w:r>
      <w:r w:rsidRPr="008E6E32">
        <w:rPr>
          <w:rFonts w:asciiTheme="minorHAnsi" w:hAnsiTheme="minorHAnsi" w:cstheme="minorHAnsi"/>
          <w:sz w:val="22"/>
          <w:szCs w:val="22"/>
        </w:rPr>
        <w:t xml:space="preserve"> modifications ultérieures du marché </w:t>
      </w:r>
      <w:r w:rsidR="00930A5C" w:rsidRPr="008E6E32">
        <w:rPr>
          <w:rFonts w:asciiTheme="minorHAnsi" w:hAnsiTheme="minorHAnsi" w:cstheme="minorHAnsi"/>
          <w:sz w:val="22"/>
          <w:szCs w:val="22"/>
        </w:rPr>
        <w:t>public</w:t>
      </w:r>
      <w:r w:rsidRPr="008E6E32">
        <w:rPr>
          <w:rFonts w:asciiTheme="minorHAnsi" w:hAnsiTheme="minorHAnsi" w:cstheme="minorHAnsi"/>
          <w:sz w:val="22"/>
          <w:szCs w:val="22"/>
        </w:rPr>
        <w:t> ;</w:t>
      </w:r>
    </w:p>
    <w:p w14:paraId="6AD044C5" w14:textId="77777777" w:rsidR="00036500" w:rsidRPr="008E6E32" w:rsidRDefault="00036500" w:rsidP="006C4338">
      <w:pPr>
        <w:tabs>
          <w:tab w:val="left" w:pos="851"/>
        </w:tabs>
        <w:rPr>
          <w:rFonts w:asciiTheme="minorHAnsi" w:hAnsiTheme="minorHAnsi" w:cstheme="minorHAnsi"/>
          <w:iCs/>
          <w:sz w:val="22"/>
          <w:szCs w:val="22"/>
        </w:rPr>
      </w:pPr>
    </w:p>
    <w:p w14:paraId="52EB2D41" w14:textId="77777777" w:rsidR="00036500"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sz w:val="22"/>
          <w:szCs w:val="22"/>
        </w:rPr>
        <w:tab/>
      </w:r>
      <w:r w:rsidR="00036500" w:rsidRPr="008E6E32">
        <w:rPr>
          <w:rFonts w:asciiTheme="minorHAnsi" w:hAnsiTheme="minorHAnsi" w:cstheme="minorHAnsi"/>
          <w:sz w:val="22"/>
          <w:szCs w:val="22"/>
        </w:rPr>
        <w:fldChar w:fldCharType="begin">
          <w:ffData>
            <w:name w:val=""/>
            <w:enabled/>
            <w:calcOnExit w:val="0"/>
            <w:checkBox>
              <w:size w:val="20"/>
              <w:default w:val="0"/>
            </w:checkBox>
          </w:ffData>
        </w:fldChar>
      </w:r>
      <w:r w:rsidR="00036500" w:rsidRPr="008E6E32">
        <w:rPr>
          <w:rFonts w:asciiTheme="minorHAnsi" w:hAnsiTheme="minorHAnsi" w:cstheme="minorHAnsi"/>
          <w:sz w:val="22"/>
          <w:szCs w:val="22"/>
        </w:rPr>
        <w:instrText xml:space="preserve"> FORMCHECKBOX </w:instrText>
      </w:r>
      <w:r w:rsidR="000567FB">
        <w:rPr>
          <w:rFonts w:asciiTheme="minorHAnsi" w:hAnsiTheme="minorHAnsi" w:cstheme="minorHAnsi"/>
          <w:sz w:val="22"/>
          <w:szCs w:val="22"/>
        </w:rPr>
      </w:r>
      <w:r w:rsidR="000567FB">
        <w:rPr>
          <w:rFonts w:asciiTheme="minorHAnsi" w:hAnsiTheme="minorHAnsi" w:cstheme="minorHAnsi"/>
          <w:sz w:val="22"/>
          <w:szCs w:val="22"/>
        </w:rPr>
        <w:fldChar w:fldCharType="separate"/>
      </w:r>
      <w:r w:rsidR="00036500" w:rsidRPr="008E6E32">
        <w:rPr>
          <w:rFonts w:asciiTheme="minorHAnsi" w:hAnsiTheme="minorHAnsi" w:cstheme="minorHAnsi"/>
          <w:sz w:val="22"/>
          <w:szCs w:val="22"/>
        </w:rPr>
        <w:fldChar w:fldCharType="end"/>
      </w:r>
      <w:r w:rsidR="00036500" w:rsidRPr="008E6E32">
        <w:rPr>
          <w:rFonts w:asciiTheme="minorHAnsi" w:hAnsiTheme="minorHAnsi" w:cstheme="minorHAnsi"/>
          <w:i/>
          <w:iCs/>
          <w:sz w:val="22"/>
          <w:szCs w:val="22"/>
        </w:rPr>
        <w:t xml:space="preserve"> </w:t>
      </w:r>
      <w:r w:rsidR="00036500" w:rsidRPr="008E6E32">
        <w:rPr>
          <w:rFonts w:asciiTheme="minorHAnsi" w:hAnsiTheme="minorHAnsi" w:cstheme="minorHAnsi"/>
          <w:sz w:val="22"/>
          <w:szCs w:val="22"/>
        </w:rPr>
        <w:tab/>
      </w:r>
      <w:proofErr w:type="gramStart"/>
      <w:r w:rsidR="00036500" w:rsidRPr="008E6E32">
        <w:rPr>
          <w:rFonts w:asciiTheme="minorHAnsi" w:hAnsiTheme="minorHAnsi" w:cstheme="minorHAnsi"/>
          <w:sz w:val="22"/>
          <w:szCs w:val="22"/>
        </w:rPr>
        <w:t>donnent</w:t>
      </w:r>
      <w:proofErr w:type="gramEnd"/>
      <w:r w:rsidR="00036500" w:rsidRPr="008E6E32">
        <w:rPr>
          <w:rFonts w:asciiTheme="minorHAnsi" w:hAnsiTheme="minorHAnsi" w:cstheme="minorHAnsi"/>
          <w:sz w:val="22"/>
          <w:szCs w:val="22"/>
        </w:rPr>
        <w:t xml:space="preserve"> mandat au mandataire dans les conditions définies ci-dessous</w:t>
      </w:r>
      <w:r w:rsidRPr="008E6E32">
        <w:rPr>
          <w:rFonts w:asciiTheme="minorHAnsi" w:hAnsiTheme="minorHAnsi" w:cstheme="minorHAnsi"/>
          <w:sz w:val="22"/>
          <w:szCs w:val="22"/>
        </w:rPr>
        <w:t> :</w:t>
      </w:r>
    </w:p>
    <w:p w14:paraId="233401D6" w14:textId="77777777" w:rsidR="003327BD"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00036500" w:rsidRPr="008E6E32">
        <w:rPr>
          <w:rFonts w:asciiTheme="minorHAnsi" w:hAnsiTheme="minorHAnsi" w:cstheme="minorHAnsi"/>
          <w:i/>
          <w:sz w:val="22"/>
          <w:szCs w:val="22"/>
        </w:rPr>
        <w:t>(Donner des précisions sur l’étendue du mandat.)</w:t>
      </w:r>
    </w:p>
    <w:p w14:paraId="6C7DF295" w14:textId="77777777" w:rsidR="009B1CD0" w:rsidRDefault="009B1CD0" w:rsidP="006C4338">
      <w:pPr>
        <w:tabs>
          <w:tab w:val="left" w:pos="851"/>
        </w:tabs>
        <w:rPr>
          <w:rFonts w:asciiTheme="minorHAnsi" w:hAnsiTheme="minorHAnsi" w:cstheme="minorHAnsi"/>
          <w:sz w:val="22"/>
          <w:szCs w:val="22"/>
        </w:rPr>
      </w:pPr>
    </w:p>
    <w:p w14:paraId="14F1F055" w14:textId="77777777" w:rsidR="008E6E32" w:rsidRPr="008E6E32" w:rsidRDefault="008E6E32" w:rsidP="006C4338">
      <w:pPr>
        <w:tabs>
          <w:tab w:val="left" w:pos="851"/>
        </w:tabs>
        <w:rPr>
          <w:rFonts w:asciiTheme="minorHAnsi" w:hAnsiTheme="minorHAnsi" w:cstheme="minorHAnsi"/>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18A128D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6D03CE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6DBD7701" w14:textId="77777777" w:rsidR="00332B12" w:rsidRPr="008E6E32" w:rsidRDefault="00332B12" w:rsidP="00B054DA">
            <w:pPr>
              <w:tabs>
                <w:tab w:val="left" w:pos="851"/>
              </w:tabs>
              <w:jc w:val="center"/>
              <w:rPr>
                <w:rFonts w:asciiTheme="minorHAnsi" w:hAnsiTheme="minorHAnsi" w:cstheme="minorHAnsi"/>
                <w:b/>
                <w:bCs/>
                <w:sz w:val="22"/>
                <w:szCs w:val="22"/>
              </w:rPr>
            </w:pPr>
            <w:proofErr w:type="gramStart"/>
            <w:r w:rsidRPr="008E6E32">
              <w:rPr>
                <w:rFonts w:asciiTheme="minorHAnsi" w:hAnsiTheme="minorHAnsi" w:cstheme="minorHAnsi"/>
                <w:b/>
                <w:bCs/>
                <w:sz w:val="22"/>
                <w:szCs w:val="22"/>
              </w:rPr>
              <w:t>du</w:t>
            </w:r>
            <w:proofErr w:type="gramEnd"/>
            <w:r w:rsidRPr="008E6E32">
              <w:rPr>
                <w:rFonts w:asciiTheme="minorHAnsi" w:hAnsiTheme="minorHAnsi" w:cstheme="minorHAnsi"/>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8B62B1"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78F"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540E2789" w14:textId="77777777" w:rsidTr="00A432A9">
        <w:trPr>
          <w:trHeight w:val="620"/>
        </w:trPr>
        <w:tc>
          <w:tcPr>
            <w:tcW w:w="4644" w:type="dxa"/>
            <w:tcBorders>
              <w:top w:val="single" w:sz="4" w:space="0" w:color="000000"/>
              <w:left w:val="single" w:sz="4" w:space="0" w:color="000000"/>
            </w:tcBorders>
            <w:shd w:val="clear" w:color="auto" w:fill="CCFFFF"/>
          </w:tcPr>
          <w:p w14:paraId="79A7F24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tcBorders>
            <w:shd w:val="clear" w:color="auto" w:fill="CCFFFF"/>
          </w:tcPr>
          <w:p w14:paraId="3B058C0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5ED95E93"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643CC26D" w14:textId="77777777" w:rsidTr="00A432A9">
        <w:trPr>
          <w:trHeight w:val="723"/>
        </w:trPr>
        <w:tc>
          <w:tcPr>
            <w:tcW w:w="4644" w:type="dxa"/>
            <w:tcBorders>
              <w:left w:val="single" w:sz="4" w:space="0" w:color="000000"/>
            </w:tcBorders>
            <w:shd w:val="clear" w:color="auto" w:fill="auto"/>
          </w:tcPr>
          <w:p w14:paraId="3E0F8F7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auto"/>
          </w:tcPr>
          <w:p w14:paraId="75FF496D"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auto"/>
          </w:tcPr>
          <w:p w14:paraId="5DB0D73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328F5CA7" w14:textId="77777777" w:rsidTr="00A432A9">
        <w:trPr>
          <w:trHeight w:val="706"/>
        </w:trPr>
        <w:tc>
          <w:tcPr>
            <w:tcW w:w="4644" w:type="dxa"/>
            <w:tcBorders>
              <w:left w:val="single" w:sz="4" w:space="0" w:color="000000"/>
            </w:tcBorders>
            <w:shd w:val="clear" w:color="auto" w:fill="CCFFFF"/>
          </w:tcPr>
          <w:p w14:paraId="09FBB5F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CCFFFF"/>
          </w:tcPr>
          <w:p w14:paraId="188009C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CCFFFF"/>
          </w:tcPr>
          <w:p w14:paraId="0303598E"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40E231C3" w14:textId="77777777" w:rsidR="00332B12" w:rsidRPr="008E6E32" w:rsidRDefault="00332B12" w:rsidP="00332B12">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09BCE12" w14:textId="77777777" w:rsidR="003327BD" w:rsidRPr="008E6E32" w:rsidRDefault="003327BD" w:rsidP="006C4338">
      <w:pPr>
        <w:tabs>
          <w:tab w:val="left" w:pos="851"/>
        </w:tabs>
        <w:rPr>
          <w:rFonts w:asciiTheme="minorHAnsi" w:hAnsiTheme="minorHAnsi" w:cstheme="minorHAnsi"/>
          <w:sz w:val="22"/>
          <w:szCs w:val="22"/>
        </w:rPr>
      </w:pPr>
    </w:p>
    <w:p w14:paraId="343D6647" w14:textId="77777777" w:rsidR="003327BD" w:rsidRPr="008E6E32" w:rsidRDefault="003327BD"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5D54EA59" w14:textId="77777777">
        <w:tc>
          <w:tcPr>
            <w:tcW w:w="10277" w:type="dxa"/>
            <w:shd w:val="clear" w:color="auto" w:fill="66CCFF"/>
          </w:tcPr>
          <w:p w14:paraId="32896E30" w14:textId="7D814802" w:rsidR="009B1CD0" w:rsidRPr="008E6E32" w:rsidRDefault="008B2A38" w:rsidP="008E6E32">
            <w:pPr>
              <w:tabs>
                <w:tab w:val="left" w:pos="-142"/>
                <w:tab w:val="left" w:pos="851"/>
                <w:tab w:val="left" w:pos="4111"/>
              </w:tabs>
              <w:jc w:val="both"/>
              <w:rPr>
                <w:rFonts w:asciiTheme="minorHAnsi" w:hAnsiTheme="minorHAnsi" w:cstheme="minorHAnsi"/>
                <w:sz w:val="22"/>
                <w:szCs w:val="22"/>
              </w:rPr>
            </w:pPr>
            <w:r w:rsidRPr="008E6E32">
              <w:rPr>
                <w:rFonts w:asciiTheme="minorHAnsi" w:hAnsiTheme="minorHAnsi" w:cstheme="minorHAnsi"/>
                <w:sz w:val="22"/>
                <w:szCs w:val="22"/>
              </w:rPr>
              <w:br w:type="page"/>
            </w:r>
            <w:r w:rsidR="009B1CD0" w:rsidRPr="008E6E32">
              <w:rPr>
                <w:rFonts w:asciiTheme="minorHAnsi" w:hAnsiTheme="minorHAnsi" w:cstheme="minorHAnsi"/>
                <w:b/>
                <w:bCs/>
                <w:sz w:val="24"/>
                <w:szCs w:val="24"/>
              </w:rPr>
              <w:t xml:space="preserve">D - Identification </w:t>
            </w:r>
            <w:r w:rsidR="001C40C0" w:rsidRPr="008E6E32">
              <w:rPr>
                <w:rFonts w:asciiTheme="minorHAnsi" w:hAnsiTheme="minorHAnsi" w:cstheme="minorHAnsi"/>
                <w:b/>
                <w:bCs/>
                <w:sz w:val="24"/>
                <w:szCs w:val="24"/>
              </w:rPr>
              <w:t>et signature de l’acheteur</w:t>
            </w:r>
          </w:p>
        </w:tc>
      </w:tr>
    </w:tbl>
    <w:p w14:paraId="66526613" w14:textId="77777777" w:rsidR="009B1CD0" w:rsidRPr="008E6E32" w:rsidRDefault="009B1CD0" w:rsidP="006C4338">
      <w:pPr>
        <w:tabs>
          <w:tab w:val="left" w:pos="851"/>
        </w:tabs>
        <w:rPr>
          <w:rFonts w:asciiTheme="minorHAnsi" w:hAnsiTheme="minorHAnsi" w:cstheme="minorHAnsi"/>
          <w:sz w:val="22"/>
          <w:szCs w:val="22"/>
        </w:rPr>
      </w:pPr>
    </w:p>
    <w:p w14:paraId="0222DBF2" w14:textId="15FE3F01" w:rsidR="009B1CD0" w:rsidRPr="008E6E32" w:rsidRDefault="008E6E32" w:rsidP="006F3DF9">
      <w:pPr>
        <w:pStyle w:val="Titre1"/>
        <w:tabs>
          <w:tab w:val="left" w:pos="567"/>
          <w:tab w:val="left" w:pos="851"/>
        </w:tabs>
        <w:ind w:left="0"/>
        <w:jc w:val="both"/>
        <w:rPr>
          <w:rFonts w:asciiTheme="minorHAnsi" w:hAnsiTheme="minorHAnsi" w:cstheme="minorHAnsi"/>
          <w:b w:val="0"/>
          <w:bCs/>
          <w:i/>
          <w:iCs/>
          <w:sz w:val="24"/>
          <w:szCs w:val="24"/>
        </w:rPr>
      </w:pPr>
      <w:proofErr w:type="gramStart"/>
      <w:r w:rsidRPr="008E6E32">
        <w:rPr>
          <w:rFonts w:ascii="Wingdings" w:eastAsia="Wingdings" w:hAnsi="Wingdings" w:cs="Wingdings"/>
          <w:color w:val="66CCFF"/>
          <w:spacing w:val="-10"/>
          <w:sz w:val="24"/>
          <w:szCs w:val="24"/>
        </w:rPr>
        <w:t></w:t>
      </w:r>
      <w:r w:rsidR="009B1CD0"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b w:val="0"/>
          <w:bCs/>
          <w:iCs/>
          <w:sz w:val="24"/>
          <w:szCs w:val="24"/>
        </w:rPr>
        <w:t>Désignation</w:t>
      </w:r>
      <w:proofErr w:type="gramEnd"/>
      <w:r w:rsidR="009B1CD0" w:rsidRPr="008E6E32">
        <w:rPr>
          <w:rFonts w:asciiTheme="minorHAnsi" w:hAnsiTheme="minorHAnsi" w:cstheme="minorHAnsi"/>
          <w:b w:val="0"/>
          <w:bCs/>
          <w:iCs/>
          <w:sz w:val="24"/>
          <w:szCs w:val="24"/>
        </w:rPr>
        <w:t xml:space="preserve"> </w:t>
      </w:r>
      <w:r w:rsidR="001C40C0" w:rsidRPr="008E6E32">
        <w:rPr>
          <w:rFonts w:asciiTheme="minorHAnsi" w:hAnsiTheme="minorHAnsi" w:cstheme="minorHAnsi"/>
          <w:b w:val="0"/>
          <w:bCs/>
          <w:iCs/>
          <w:sz w:val="24"/>
          <w:szCs w:val="24"/>
        </w:rPr>
        <w:t>de l’acheteur</w:t>
      </w:r>
    </w:p>
    <w:p w14:paraId="0E5C7BC1" w14:textId="77777777" w:rsidR="00B1592D" w:rsidRPr="008E6E32" w:rsidRDefault="00B1592D"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Secrétariat Général </w:t>
      </w:r>
    </w:p>
    <w:p w14:paraId="0D044E5F" w14:textId="77777777" w:rsidR="00AF09C3" w:rsidRPr="008E6E32" w:rsidRDefault="00AF09C3"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r w:rsidR="00A53116" w:rsidRPr="008E6E32">
        <w:rPr>
          <w:rFonts w:asciiTheme="minorHAnsi" w:hAnsiTheme="minorHAnsi" w:cstheme="minorHAnsi"/>
          <w:b w:val="0"/>
          <w:sz w:val="22"/>
          <w:szCs w:val="22"/>
        </w:rPr>
        <w:t xml:space="preserve"> </w:t>
      </w:r>
    </w:p>
    <w:p w14:paraId="793F3FEA" w14:textId="77777777" w:rsidR="009B1CD0" w:rsidRPr="008E6E32" w:rsidRDefault="00A53116"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03A9C874" w14:textId="77777777" w:rsidR="009B1CD0" w:rsidRPr="008E6E32" w:rsidRDefault="009B1CD0" w:rsidP="005846FB">
      <w:pPr>
        <w:pStyle w:val="En-tte"/>
        <w:tabs>
          <w:tab w:val="clear" w:pos="4536"/>
          <w:tab w:val="clear" w:pos="9072"/>
          <w:tab w:val="left" w:pos="851"/>
        </w:tabs>
        <w:jc w:val="both"/>
        <w:rPr>
          <w:rFonts w:asciiTheme="minorHAnsi" w:hAnsiTheme="minorHAnsi" w:cstheme="minorHAnsi"/>
          <w:sz w:val="22"/>
          <w:szCs w:val="22"/>
        </w:rPr>
      </w:pPr>
    </w:p>
    <w:p w14:paraId="237BC0FD" w14:textId="72FF9178" w:rsidR="009B1CD0" w:rsidRPr="008E6E32" w:rsidRDefault="008E6E32" w:rsidP="00710FD6">
      <w:pPr>
        <w:tabs>
          <w:tab w:val="left" w:pos="426"/>
          <w:tab w:val="left" w:pos="851"/>
          <w:tab w:val="left" w:pos="5103"/>
        </w:tabs>
        <w:jc w:val="both"/>
        <w:rPr>
          <w:rFonts w:asciiTheme="minorHAnsi" w:hAnsiTheme="minorHAnsi" w:cstheme="minorHAnsi"/>
          <w:i/>
          <w:sz w:val="24"/>
          <w:szCs w:val="24"/>
        </w:rPr>
      </w:pPr>
      <w:proofErr w:type="gramStart"/>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Nom</w:t>
      </w:r>
      <w:proofErr w:type="gramEnd"/>
      <w:r w:rsidR="009B1CD0" w:rsidRPr="008E6E32">
        <w:rPr>
          <w:rFonts w:asciiTheme="minorHAnsi" w:hAnsiTheme="minorHAnsi" w:cstheme="minorHAnsi"/>
          <w:sz w:val="24"/>
          <w:szCs w:val="24"/>
        </w:rPr>
        <w:t xml:space="preserve">, prénom, qualité du signataire du marché </w:t>
      </w:r>
      <w:r w:rsidR="003A7270" w:rsidRPr="008E6E32">
        <w:rPr>
          <w:rFonts w:asciiTheme="minorHAnsi" w:hAnsiTheme="minorHAnsi" w:cstheme="minorHAnsi"/>
          <w:sz w:val="24"/>
          <w:szCs w:val="24"/>
        </w:rPr>
        <w:t>public</w:t>
      </w:r>
    </w:p>
    <w:p w14:paraId="5DA78240" w14:textId="77777777" w:rsidR="0015329C" w:rsidRPr="008E6E32" w:rsidRDefault="0017733B"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Le </w:t>
      </w:r>
      <w:r w:rsidR="00B1592D" w:rsidRPr="008E6E32">
        <w:rPr>
          <w:rFonts w:asciiTheme="minorHAnsi" w:hAnsiTheme="minorHAnsi" w:cstheme="minorHAnsi"/>
          <w:b w:val="0"/>
          <w:sz w:val="22"/>
          <w:szCs w:val="22"/>
        </w:rPr>
        <w:t xml:space="preserve">Secrétaire général </w:t>
      </w:r>
      <w:r w:rsidR="0015329C" w:rsidRPr="008E6E32">
        <w:rPr>
          <w:rFonts w:asciiTheme="minorHAnsi" w:hAnsiTheme="minorHAnsi" w:cstheme="minorHAnsi"/>
          <w:b w:val="0"/>
          <w:sz w:val="22"/>
          <w:szCs w:val="22"/>
        </w:rPr>
        <w:t>ou son représen</w:t>
      </w:r>
      <w:r w:rsidR="00B31F87" w:rsidRPr="008E6E32">
        <w:rPr>
          <w:rFonts w:asciiTheme="minorHAnsi" w:hAnsiTheme="minorHAnsi" w:cstheme="minorHAnsi"/>
          <w:b w:val="0"/>
          <w:sz w:val="22"/>
          <w:szCs w:val="22"/>
        </w:rPr>
        <w:t xml:space="preserve">tant </w:t>
      </w:r>
    </w:p>
    <w:p w14:paraId="7E3CB101" w14:textId="77777777" w:rsidR="006B69D0"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p>
    <w:p w14:paraId="795F78CF" w14:textId="77777777" w:rsidR="00A53116"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4F8B2B03" w14:textId="77777777" w:rsidR="009B1CD0" w:rsidRPr="008E6E32" w:rsidRDefault="009B1CD0" w:rsidP="009B45B9">
      <w:pPr>
        <w:tabs>
          <w:tab w:val="left" w:pos="851"/>
        </w:tabs>
        <w:jc w:val="both"/>
        <w:rPr>
          <w:rFonts w:asciiTheme="minorHAnsi" w:hAnsiTheme="minorHAnsi" w:cstheme="minorHAnsi"/>
          <w:sz w:val="22"/>
          <w:szCs w:val="22"/>
        </w:rPr>
      </w:pPr>
    </w:p>
    <w:p w14:paraId="28FDFD64" w14:textId="47944457" w:rsidR="009B1CD0" w:rsidRPr="008E6E32" w:rsidRDefault="008E6E32" w:rsidP="009B45B9">
      <w:pPr>
        <w:tabs>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 xml:space="preserve">Personne habilitée à donner les renseignements </w:t>
      </w:r>
      <w:r w:rsidR="009D661E" w:rsidRPr="008E6E32">
        <w:rPr>
          <w:rFonts w:asciiTheme="minorHAnsi" w:hAnsiTheme="minorHAnsi" w:cstheme="minorHAnsi"/>
          <w:sz w:val="24"/>
          <w:szCs w:val="24"/>
        </w:rPr>
        <w:t>prévus à l’</w:t>
      </w:r>
      <w:hyperlink r:id="rId14" w:history="1">
        <w:r w:rsidR="009D661E" w:rsidRPr="008E6E32">
          <w:rPr>
            <w:rStyle w:val="Lienhypertexte"/>
            <w:rFonts w:asciiTheme="minorHAnsi" w:hAnsiTheme="minorHAnsi" w:cstheme="minorHAnsi"/>
            <w:sz w:val="24"/>
            <w:szCs w:val="24"/>
          </w:rPr>
          <w:t>article R. 2191-59</w:t>
        </w:r>
      </w:hyperlink>
      <w:r w:rsidR="009D661E" w:rsidRPr="008E6E32">
        <w:rPr>
          <w:rFonts w:asciiTheme="minorHAnsi" w:hAnsiTheme="minorHAnsi" w:cstheme="minorHAnsi"/>
          <w:sz w:val="24"/>
          <w:szCs w:val="24"/>
        </w:rPr>
        <w:t xml:space="preserve"> du code de la commande publique, auquel renvoie l’</w:t>
      </w:r>
      <w:hyperlink r:id="rId15" w:history="1">
        <w:r w:rsidR="009D661E" w:rsidRPr="008E6E32">
          <w:rPr>
            <w:rStyle w:val="Lienhypertexte"/>
            <w:rFonts w:asciiTheme="minorHAnsi" w:hAnsiTheme="minorHAnsi" w:cstheme="minorHAnsi"/>
            <w:sz w:val="24"/>
            <w:szCs w:val="24"/>
          </w:rPr>
          <w:t>article R. 2391-28</w:t>
        </w:r>
      </w:hyperlink>
      <w:r w:rsidR="009D661E" w:rsidRPr="008E6E32">
        <w:rPr>
          <w:rFonts w:asciiTheme="minorHAnsi" w:hAnsiTheme="minorHAnsi" w:cstheme="minorHAnsi"/>
          <w:sz w:val="24"/>
          <w:szCs w:val="24"/>
        </w:rPr>
        <w:t xml:space="preserve"> du même code</w:t>
      </w:r>
      <w:r w:rsidR="003A7270" w:rsidRPr="008E6E32" w:rsidDel="003A7270">
        <w:rPr>
          <w:rFonts w:asciiTheme="minorHAnsi" w:hAnsiTheme="minorHAnsi" w:cstheme="minorHAnsi"/>
          <w:sz w:val="24"/>
          <w:szCs w:val="24"/>
        </w:rPr>
        <w:t xml:space="preserve"> </w:t>
      </w:r>
      <w:r w:rsidR="009B1CD0" w:rsidRPr="008E6E32">
        <w:rPr>
          <w:rFonts w:asciiTheme="minorHAnsi" w:hAnsiTheme="minorHAnsi" w:cstheme="minorHAnsi"/>
          <w:sz w:val="24"/>
          <w:szCs w:val="24"/>
        </w:rPr>
        <w:t>(nantissements ou cessions de créances)</w:t>
      </w:r>
    </w:p>
    <w:p w14:paraId="32EE9D00"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Ministère de la Culture </w:t>
      </w:r>
    </w:p>
    <w:p w14:paraId="0709E145"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Secrétariat général</w:t>
      </w:r>
    </w:p>
    <w:p w14:paraId="2113C67F"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Service des affaires financières et générales</w:t>
      </w:r>
    </w:p>
    <w:p w14:paraId="0EB2B2FB"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Mission </w:t>
      </w:r>
      <w:r w:rsidR="00803EA8" w:rsidRPr="008E6E32">
        <w:rPr>
          <w:rFonts w:asciiTheme="minorHAnsi" w:hAnsiTheme="minorHAnsi" w:cstheme="minorHAnsi"/>
          <w:b w:val="0"/>
          <w:sz w:val="22"/>
          <w:szCs w:val="22"/>
        </w:rPr>
        <w:t xml:space="preserve">Ministérielle des </w:t>
      </w:r>
      <w:r w:rsidRPr="008E6E32">
        <w:rPr>
          <w:rFonts w:asciiTheme="minorHAnsi" w:hAnsiTheme="minorHAnsi" w:cstheme="minorHAnsi"/>
          <w:b w:val="0"/>
          <w:sz w:val="22"/>
          <w:szCs w:val="22"/>
        </w:rPr>
        <w:t>Achats</w:t>
      </w:r>
    </w:p>
    <w:p w14:paraId="78890D8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mission-achats.sg@culture.gouv.fr</w:t>
      </w:r>
    </w:p>
    <w:p w14:paraId="3CD9567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Saint-Honoré</w:t>
      </w:r>
    </w:p>
    <w:p w14:paraId="78D75D29"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75033 Paris Cedex 01 </w:t>
      </w:r>
    </w:p>
    <w:p w14:paraId="791DDBBC" w14:textId="77777777" w:rsidR="003327BD" w:rsidRPr="008E6E32" w:rsidRDefault="003327BD" w:rsidP="009B45B9">
      <w:pPr>
        <w:pStyle w:val="fcase2metab"/>
        <w:ind w:left="0" w:firstLine="0"/>
        <w:rPr>
          <w:rFonts w:asciiTheme="minorHAnsi" w:hAnsiTheme="minorHAnsi" w:cstheme="minorHAnsi"/>
          <w:sz w:val="22"/>
          <w:szCs w:val="22"/>
        </w:rPr>
      </w:pPr>
    </w:p>
    <w:p w14:paraId="0983C698" w14:textId="77777777" w:rsidR="003327BD" w:rsidRDefault="003327BD" w:rsidP="009B45B9">
      <w:pPr>
        <w:pStyle w:val="fcase2metab"/>
        <w:ind w:left="0" w:firstLine="0"/>
        <w:rPr>
          <w:rFonts w:asciiTheme="minorHAnsi" w:hAnsiTheme="minorHAnsi" w:cstheme="minorHAnsi"/>
          <w:sz w:val="22"/>
          <w:szCs w:val="22"/>
        </w:rPr>
      </w:pPr>
    </w:p>
    <w:p w14:paraId="5A1C1085" w14:textId="77777777" w:rsidR="00790155" w:rsidRPr="008E6E32" w:rsidRDefault="00790155" w:rsidP="009B45B9">
      <w:pPr>
        <w:pStyle w:val="fcase2metab"/>
        <w:ind w:left="0" w:firstLine="0"/>
        <w:rPr>
          <w:rFonts w:asciiTheme="minorHAnsi" w:hAnsiTheme="minorHAnsi" w:cstheme="minorHAnsi"/>
          <w:sz w:val="22"/>
          <w:szCs w:val="22"/>
        </w:rPr>
      </w:pPr>
    </w:p>
    <w:p w14:paraId="1F665C1C" w14:textId="1E0EAB27" w:rsidR="009B1CD0" w:rsidRPr="008E6E32" w:rsidRDefault="008E6E32" w:rsidP="009B45B9">
      <w:pPr>
        <w:tabs>
          <w:tab w:val="left" w:pos="720"/>
          <w:tab w:val="left" w:pos="851"/>
        </w:tabs>
        <w:jc w:val="both"/>
        <w:rPr>
          <w:rFonts w:asciiTheme="minorHAnsi" w:hAnsiTheme="minorHAnsi" w:cstheme="minorHAnsi"/>
          <w:i/>
          <w:iCs/>
          <w:sz w:val="24"/>
          <w:szCs w:val="24"/>
        </w:rPr>
      </w:pPr>
      <w:proofErr w:type="gramStart"/>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b/>
          <w:spacing w:val="-10"/>
          <w:sz w:val="24"/>
          <w:szCs w:val="24"/>
        </w:rPr>
        <w:t xml:space="preserve"> </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Désignation</w:t>
      </w:r>
      <w:proofErr w:type="gramEnd"/>
      <w:r w:rsidR="009B1CD0" w:rsidRPr="008E6E32">
        <w:rPr>
          <w:rFonts w:asciiTheme="minorHAnsi" w:hAnsiTheme="minorHAnsi" w:cstheme="minorHAnsi"/>
          <w:sz w:val="24"/>
          <w:szCs w:val="24"/>
        </w:rPr>
        <w:t>, adresse, numéro de téléphone du comptable assignataire</w:t>
      </w:r>
    </w:p>
    <w:p w14:paraId="34E85C1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Ministère de la Culture</w:t>
      </w:r>
    </w:p>
    <w:p w14:paraId="5120AD0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Le contrôleur budgétaire et comptable du ministère de la Culture</w:t>
      </w:r>
    </w:p>
    <w:p w14:paraId="6D99B502"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182, rue Saint Honoré </w:t>
      </w:r>
    </w:p>
    <w:p w14:paraId="3CC21007" w14:textId="77777777" w:rsidR="0007044C" w:rsidRPr="008E6E32" w:rsidRDefault="0007044C" w:rsidP="0007044C">
      <w:pPr>
        <w:pStyle w:val="Corpsdetexte"/>
        <w:rPr>
          <w:rFonts w:asciiTheme="minorHAnsi" w:hAnsiTheme="minorHAnsi" w:cstheme="minorHAnsi"/>
          <w:sz w:val="22"/>
          <w:szCs w:val="22"/>
        </w:rPr>
      </w:pPr>
      <w:r w:rsidRPr="008E6E32">
        <w:rPr>
          <w:rFonts w:asciiTheme="minorHAnsi" w:hAnsiTheme="minorHAnsi" w:cstheme="minorHAnsi"/>
          <w:b w:val="0"/>
          <w:sz w:val="22"/>
          <w:szCs w:val="22"/>
        </w:rPr>
        <w:t xml:space="preserve">75033 Paris Cedex 01 </w:t>
      </w:r>
    </w:p>
    <w:p w14:paraId="7BEDB195" w14:textId="77777777" w:rsidR="001C40C0" w:rsidRPr="008E6E32" w:rsidRDefault="001C40C0" w:rsidP="009B45B9">
      <w:pPr>
        <w:pStyle w:val="fcase2metab"/>
        <w:rPr>
          <w:rFonts w:asciiTheme="minorHAnsi" w:hAnsiTheme="minorHAnsi" w:cstheme="minorHAnsi"/>
          <w:sz w:val="22"/>
          <w:szCs w:val="22"/>
        </w:rPr>
      </w:pPr>
    </w:p>
    <w:p w14:paraId="68C2A78C" w14:textId="77777777" w:rsidR="00803EA8" w:rsidRPr="008E6E32" w:rsidRDefault="00803EA8" w:rsidP="009B45B9">
      <w:pPr>
        <w:pStyle w:val="fcase2metab"/>
        <w:rPr>
          <w:rFonts w:asciiTheme="minorHAnsi" w:hAnsiTheme="minorHAnsi" w:cstheme="minorHAnsi"/>
          <w:sz w:val="22"/>
          <w:szCs w:val="22"/>
        </w:rPr>
      </w:pPr>
    </w:p>
    <w:p w14:paraId="0EA2A0F8" w14:textId="77777777" w:rsidR="009B1CD0" w:rsidRPr="008E6E32" w:rsidRDefault="009B1CD0" w:rsidP="009B45B9">
      <w:pPr>
        <w:tabs>
          <w:tab w:val="left" w:pos="851"/>
          <w:tab w:val="left" w:pos="3402"/>
          <w:tab w:val="left" w:pos="6237"/>
          <w:tab w:val="left" w:pos="9072"/>
        </w:tabs>
        <w:jc w:val="both"/>
        <w:rPr>
          <w:rFonts w:asciiTheme="minorHAnsi" w:hAnsiTheme="minorHAnsi" w:cstheme="minorHAnsi"/>
          <w:i/>
          <w:sz w:val="24"/>
          <w:szCs w:val="24"/>
        </w:rPr>
      </w:pPr>
      <w:r w:rsidRPr="008E6E32">
        <w:rPr>
          <w:rFonts w:asciiTheme="minorHAnsi" w:hAnsiTheme="minorHAnsi" w:cstheme="minorHAnsi"/>
          <w:b/>
          <w:caps/>
          <w:sz w:val="24"/>
          <w:szCs w:val="24"/>
        </w:rPr>
        <w:t>P</w:t>
      </w:r>
      <w:r w:rsidRPr="008E6E32">
        <w:rPr>
          <w:rFonts w:asciiTheme="minorHAnsi" w:hAnsiTheme="minorHAnsi" w:cstheme="minorHAnsi"/>
          <w:b/>
          <w:sz w:val="24"/>
          <w:szCs w:val="24"/>
        </w:rPr>
        <w:t>our l</w:t>
      </w:r>
      <w:r w:rsidRPr="008E6E32">
        <w:rPr>
          <w:rFonts w:asciiTheme="minorHAnsi" w:hAnsiTheme="minorHAnsi" w:cstheme="minorHAnsi"/>
          <w:b/>
          <w:caps/>
          <w:sz w:val="24"/>
          <w:szCs w:val="24"/>
        </w:rPr>
        <w:t>’</w:t>
      </w:r>
      <w:r w:rsidR="008B2A38" w:rsidRPr="008E6E32">
        <w:rPr>
          <w:rFonts w:asciiTheme="minorHAnsi" w:hAnsiTheme="minorHAnsi" w:cstheme="minorHAnsi"/>
          <w:b/>
          <w:caps/>
          <w:sz w:val="24"/>
          <w:szCs w:val="24"/>
        </w:rPr>
        <w:t>É</w:t>
      </w:r>
      <w:r w:rsidR="008B2A38" w:rsidRPr="008E6E32">
        <w:rPr>
          <w:rFonts w:asciiTheme="minorHAnsi" w:hAnsiTheme="minorHAnsi" w:cstheme="minorHAnsi"/>
          <w:b/>
          <w:sz w:val="24"/>
          <w:szCs w:val="24"/>
        </w:rPr>
        <w:t>tat</w:t>
      </w:r>
      <w:r w:rsidR="00AF09C3" w:rsidRPr="008E6E32">
        <w:rPr>
          <w:rFonts w:asciiTheme="minorHAnsi" w:hAnsiTheme="minorHAnsi" w:cstheme="minorHAnsi"/>
          <w:b/>
          <w:sz w:val="24"/>
          <w:szCs w:val="24"/>
        </w:rPr>
        <w:t xml:space="preserve"> </w:t>
      </w:r>
      <w:r w:rsidRPr="008E6E32">
        <w:rPr>
          <w:rFonts w:asciiTheme="minorHAnsi" w:hAnsiTheme="minorHAnsi" w:cstheme="minorHAnsi"/>
          <w:b/>
          <w:sz w:val="24"/>
          <w:szCs w:val="24"/>
        </w:rPr>
        <w:t>:</w:t>
      </w:r>
    </w:p>
    <w:p w14:paraId="10060E48" w14:textId="77777777" w:rsidR="009B1CD0" w:rsidRPr="008E6E32" w:rsidRDefault="009B1CD0" w:rsidP="004D2ABD">
      <w:pPr>
        <w:tabs>
          <w:tab w:val="left" w:pos="851"/>
          <w:tab w:val="left" w:pos="3402"/>
          <w:tab w:val="left" w:pos="6237"/>
          <w:tab w:val="left" w:pos="9072"/>
        </w:tabs>
        <w:jc w:val="both"/>
        <w:rPr>
          <w:rFonts w:asciiTheme="minorHAnsi" w:hAnsiTheme="minorHAnsi" w:cstheme="minorHAnsi"/>
          <w:sz w:val="22"/>
          <w:szCs w:val="22"/>
        </w:rPr>
      </w:pPr>
      <w:r w:rsidRPr="008E6E32">
        <w:rPr>
          <w:rFonts w:asciiTheme="minorHAnsi" w:hAnsiTheme="minorHAnsi" w:cstheme="minorHAnsi"/>
          <w:i/>
          <w:sz w:val="22"/>
          <w:szCs w:val="22"/>
        </w:rPr>
        <w:t>(Visa ou avis de l’autorité chargée du contrôle financier.)</w:t>
      </w:r>
    </w:p>
    <w:p w14:paraId="535E9EDF" w14:textId="77777777" w:rsidR="009B1CD0" w:rsidRPr="008E6E32" w:rsidRDefault="009B1CD0" w:rsidP="009B45B9">
      <w:pPr>
        <w:tabs>
          <w:tab w:val="left" w:pos="851"/>
        </w:tabs>
        <w:rPr>
          <w:rFonts w:asciiTheme="minorHAnsi" w:hAnsiTheme="minorHAnsi" w:cstheme="minorHAnsi"/>
          <w:sz w:val="22"/>
          <w:szCs w:val="22"/>
        </w:rPr>
      </w:pPr>
    </w:p>
    <w:p w14:paraId="7001AC1F" w14:textId="77777777" w:rsidR="009B1CD0" w:rsidRPr="008E6E32" w:rsidRDefault="009B1CD0" w:rsidP="004D2ABD">
      <w:pPr>
        <w:tabs>
          <w:tab w:val="left" w:pos="851"/>
          <w:tab w:val="left" w:pos="5245"/>
          <w:tab w:val="left" w:pos="7371"/>
          <w:tab w:val="left" w:pos="7655"/>
        </w:tabs>
        <w:jc w:val="both"/>
        <w:rPr>
          <w:rFonts w:asciiTheme="minorHAnsi" w:hAnsiTheme="minorHAnsi" w:cstheme="minorHAnsi"/>
          <w:sz w:val="22"/>
          <w:szCs w:val="22"/>
        </w:rPr>
      </w:pPr>
      <w:r w:rsidRPr="008E6E32">
        <w:rPr>
          <w:rFonts w:asciiTheme="minorHAnsi" w:hAnsiTheme="minorHAnsi" w:cstheme="minorHAnsi"/>
          <w:sz w:val="22"/>
          <w:szCs w:val="22"/>
        </w:rPr>
        <w:tab/>
        <w:t>A : …………………</w:t>
      </w:r>
      <w:proofErr w:type="gramStart"/>
      <w:r w:rsidRPr="008E6E32">
        <w:rPr>
          <w:rFonts w:asciiTheme="minorHAnsi" w:hAnsiTheme="minorHAnsi" w:cstheme="minorHAnsi"/>
          <w:sz w:val="22"/>
          <w:szCs w:val="22"/>
        </w:rPr>
        <w:t>… ,</w:t>
      </w:r>
      <w:proofErr w:type="gramEnd"/>
      <w:r w:rsidRPr="008E6E32">
        <w:rPr>
          <w:rFonts w:asciiTheme="minorHAnsi" w:hAnsiTheme="minorHAnsi" w:cstheme="minorHAnsi"/>
          <w:sz w:val="22"/>
          <w:szCs w:val="22"/>
        </w:rPr>
        <w:t xml:space="preserve"> le …………………</w:t>
      </w:r>
    </w:p>
    <w:p w14:paraId="0B351CAC" w14:textId="77777777" w:rsidR="009B1CD0" w:rsidRPr="008E6E32" w:rsidRDefault="009B1CD0" w:rsidP="009B45B9">
      <w:pPr>
        <w:tabs>
          <w:tab w:val="left" w:pos="851"/>
        </w:tabs>
        <w:ind w:left="6804"/>
        <w:jc w:val="both"/>
        <w:rPr>
          <w:rFonts w:asciiTheme="minorHAnsi" w:hAnsiTheme="minorHAnsi" w:cstheme="minorHAnsi"/>
          <w:i/>
          <w:sz w:val="22"/>
          <w:szCs w:val="22"/>
        </w:rPr>
      </w:pPr>
      <w:r w:rsidRPr="008E6E32">
        <w:rPr>
          <w:rFonts w:asciiTheme="minorHAnsi" w:hAnsiTheme="minorHAnsi" w:cstheme="minorHAnsi"/>
          <w:sz w:val="22"/>
          <w:szCs w:val="22"/>
        </w:rPr>
        <w:t>Signature</w:t>
      </w:r>
    </w:p>
    <w:p w14:paraId="0F99AC42" w14:textId="77777777" w:rsidR="009B1CD0" w:rsidRPr="008E6E32" w:rsidRDefault="009B1CD0" w:rsidP="009B45B9">
      <w:pPr>
        <w:tabs>
          <w:tab w:val="left" w:pos="851"/>
        </w:tabs>
        <w:ind w:left="4820"/>
        <w:jc w:val="center"/>
        <w:rPr>
          <w:rFonts w:asciiTheme="minorHAnsi" w:hAnsiTheme="minorHAnsi" w:cstheme="minorHAnsi"/>
          <w:sz w:val="22"/>
          <w:szCs w:val="22"/>
        </w:rPr>
      </w:pPr>
      <w:r w:rsidRPr="008E6E32">
        <w:rPr>
          <w:rFonts w:asciiTheme="minorHAnsi" w:hAnsiTheme="minorHAnsi" w:cstheme="minorHAnsi"/>
          <w:i/>
          <w:sz w:val="22"/>
          <w:szCs w:val="22"/>
        </w:rPr>
        <w:t>(</w:t>
      </w:r>
      <w:proofErr w:type="gramStart"/>
      <w:r w:rsidRPr="008E6E32">
        <w:rPr>
          <w:rFonts w:asciiTheme="minorHAnsi" w:hAnsiTheme="minorHAnsi" w:cstheme="minorHAnsi"/>
          <w:i/>
          <w:sz w:val="22"/>
          <w:szCs w:val="22"/>
        </w:rPr>
        <w:t>représentant</w:t>
      </w:r>
      <w:proofErr w:type="gramEnd"/>
      <w:r w:rsidRPr="008E6E32">
        <w:rPr>
          <w:rFonts w:asciiTheme="minorHAnsi" w:hAnsiTheme="minorHAnsi" w:cstheme="minorHAnsi"/>
          <w:i/>
          <w:sz w:val="22"/>
          <w:szCs w:val="22"/>
        </w:rPr>
        <w:t xml:space="preserve"> </w:t>
      </w:r>
      <w:r w:rsidR="0021527A" w:rsidRPr="008E6E32">
        <w:rPr>
          <w:rFonts w:asciiTheme="minorHAnsi" w:hAnsiTheme="minorHAnsi" w:cstheme="minorHAnsi"/>
          <w:i/>
          <w:sz w:val="22"/>
          <w:szCs w:val="22"/>
        </w:rPr>
        <w:t>de l’acheteur</w:t>
      </w:r>
      <w:r w:rsidRPr="008E6E32">
        <w:rPr>
          <w:rFonts w:asciiTheme="minorHAnsi" w:hAnsiTheme="minorHAnsi" w:cstheme="minorHAnsi"/>
          <w:i/>
          <w:sz w:val="22"/>
          <w:szCs w:val="22"/>
        </w:rPr>
        <w:t xml:space="preserve"> habilité à signer le marché </w:t>
      </w:r>
      <w:r w:rsidR="00930A5C" w:rsidRPr="008E6E32">
        <w:rPr>
          <w:rFonts w:asciiTheme="minorHAnsi" w:hAnsiTheme="minorHAnsi" w:cstheme="minorHAnsi"/>
          <w:i/>
          <w:sz w:val="22"/>
          <w:szCs w:val="22"/>
        </w:rPr>
        <w:t>public</w:t>
      </w:r>
      <w:r w:rsidRPr="008E6E32">
        <w:rPr>
          <w:rFonts w:asciiTheme="minorHAnsi" w:hAnsiTheme="minorHAnsi" w:cstheme="minorHAnsi"/>
          <w:i/>
          <w:sz w:val="22"/>
          <w:szCs w:val="22"/>
        </w:rPr>
        <w:t>)</w:t>
      </w:r>
    </w:p>
    <w:p w14:paraId="1572152E" w14:textId="77777777" w:rsidR="009B1CD0" w:rsidRPr="008E6E32" w:rsidRDefault="009B1CD0" w:rsidP="009B45B9">
      <w:pPr>
        <w:tabs>
          <w:tab w:val="left" w:pos="851"/>
          <w:tab w:val="left" w:pos="3402"/>
        </w:tabs>
        <w:spacing w:before="120" w:after="120"/>
        <w:jc w:val="both"/>
        <w:rPr>
          <w:rFonts w:asciiTheme="minorHAnsi" w:hAnsiTheme="minorHAnsi" w:cstheme="minorHAnsi"/>
          <w:sz w:val="22"/>
          <w:szCs w:val="22"/>
        </w:rPr>
      </w:pPr>
    </w:p>
    <w:sectPr w:rsidR="009B1CD0" w:rsidRPr="008E6E32" w:rsidSect="00B9468E">
      <w:type w:val="continuous"/>
      <w:pgSz w:w="11906" w:h="16838"/>
      <w:pgMar w:top="454" w:right="851" w:bottom="736" w:left="851"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67221" w14:textId="77777777" w:rsidR="00932615" w:rsidRDefault="00932615">
      <w:r>
        <w:separator/>
      </w:r>
    </w:p>
  </w:endnote>
  <w:endnote w:type="continuationSeparator" w:id="0">
    <w:p w14:paraId="2ADF85BB" w14:textId="77777777" w:rsidR="00932615" w:rsidRDefault="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tium Basic">
    <w:panose1 w:val="02000503060000020004"/>
    <w:charset w:val="00"/>
    <w:family w:val="auto"/>
    <w:pitch w:val="variable"/>
    <w:sig w:usb0="A000007F" w:usb1="5000204A" w:usb2="00000000" w:usb3="00000000" w:csb0="00000013"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85D376E" w14:textId="77777777" w:rsidTr="00B1592D">
      <w:trPr>
        <w:tblHeader/>
      </w:trPr>
      <w:tc>
        <w:tcPr>
          <w:tcW w:w="2906" w:type="dxa"/>
          <w:shd w:val="clear" w:color="auto" w:fill="66CCFF"/>
        </w:tcPr>
        <w:p w14:paraId="6F61608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5C20D6B" w14:textId="560CF904" w:rsidR="005824AE" w:rsidRDefault="006B69D0" w:rsidP="00B1592D">
          <w:pPr>
            <w:jc w:val="center"/>
            <w:rPr>
              <w:rFonts w:ascii="Arial" w:hAnsi="Arial" w:cs="Arial"/>
              <w:b/>
            </w:rPr>
          </w:pPr>
          <w:r>
            <w:rPr>
              <w:rFonts w:ascii="Arial" w:hAnsi="Arial" w:cs="Arial"/>
              <w:b/>
              <w:i/>
            </w:rPr>
            <w:t>202</w:t>
          </w:r>
          <w:r w:rsidR="00B81CF3">
            <w:rPr>
              <w:rFonts w:ascii="Arial" w:hAnsi="Arial" w:cs="Arial"/>
              <w:b/>
              <w:i/>
            </w:rPr>
            <w:t>5</w:t>
          </w:r>
          <w:r w:rsidR="00AF09C3">
            <w:rPr>
              <w:rFonts w:ascii="Arial" w:hAnsi="Arial" w:cs="Arial"/>
              <w:b/>
              <w:i/>
            </w:rPr>
            <w:t>-</w:t>
          </w:r>
          <w:r w:rsidR="00B81CF3">
            <w:rPr>
              <w:rFonts w:ascii="Arial" w:hAnsi="Arial" w:cs="Arial"/>
              <w:b/>
              <w:i/>
            </w:rPr>
            <w:t>22</w:t>
          </w:r>
          <w:r w:rsidR="008E6E32">
            <w:rPr>
              <w:rFonts w:ascii="Arial" w:hAnsi="Arial" w:cs="Arial"/>
              <w:b/>
              <w:i/>
            </w:rPr>
            <w:t>-SRH</w:t>
          </w:r>
          <w:r w:rsidR="00403946">
            <w:rPr>
              <w:rFonts w:ascii="Arial" w:hAnsi="Arial" w:cs="Arial"/>
              <w:b/>
              <w:i/>
            </w:rPr>
            <w:t xml:space="preserve"> LOT 3</w:t>
          </w:r>
        </w:p>
      </w:tc>
      <w:tc>
        <w:tcPr>
          <w:tcW w:w="896" w:type="dxa"/>
          <w:shd w:val="clear" w:color="auto" w:fill="66CCFF"/>
        </w:tcPr>
        <w:p w14:paraId="00896FA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8D32D5"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41127">
            <w:rPr>
              <w:rStyle w:val="Numrodepage"/>
              <w:rFonts w:cs="Arial"/>
              <w:b/>
              <w:noProof/>
            </w:rPr>
            <w:t>2</w:t>
          </w:r>
          <w:r>
            <w:rPr>
              <w:rStyle w:val="Numrodepage"/>
              <w:rFonts w:cs="Arial"/>
              <w:b/>
            </w:rPr>
            <w:fldChar w:fldCharType="end"/>
          </w:r>
        </w:p>
      </w:tc>
      <w:tc>
        <w:tcPr>
          <w:tcW w:w="165" w:type="dxa"/>
          <w:shd w:val="clear" w:color="auto" w:fill="66CCFF"/>
        </w:tcPr>
        <w:p w14:paraId="4AE3F510" w14:textId="77777777" w:rsidR="005824AE" w:rsidRDefault="005824AE">
          <w:pPr>
            <w:jc w:val="center"/>
          </w:pPr>
          <w:r>
            <w:rPr>
              <w:rFonts w:ascii="Arial" w:hAnsi="Arial" w:cs="Arial"/>
              <w:b/>
            </w:rPr>
            <w:t>/</w:t>
          </w:r>
        </w:p>
      </w:tc>
      <w:tc>
        <w:tcPr>
          <w:tcW w:w="544" w:type="dxa"/>
          <w:shd w:val="clear" w:color="auto" w:fill="66CCFF"/>
        </w:tcPr>
        <w:p w14:paraId="263D4A6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41127">
            <w:rPr>
              <w:rStyle w:val="Numrodepage"/>
              <w:rFonts w:cs="Arial"/>
              <w:b/>
              <w:noProof/>
            </w:rPr>
            <w:t>4</w:t>
          </w:r>
          <w:r>
            <w:rPr>
              <w:rStyle w:val="Numrodepage"/>
              <w:rFonts w:cs="Arial"/>
              <w:b/>
            </w:rPr>
            <w:fldChar w:fldCharType="end"/>
          </w:r>
        </w:p>
      </w:tc>
    </w:tr>
  </w:tbl>
  <w:p w14:paraId="4B2425CA" w14:textId="77777777" w:rsidR="00B1592D" w:rsidRDefault="00B1592D" w:rsidP="00B159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1FA71" w14:textId="77777777" w:rsidR="00932615" w:rsidRDefault="00932615">
      <w:r>
        <w:separator/>
      </w:r>
    </w:p>
  </w:footnote>
  <w:footnote w:type="continuationSeparator" w:id="0">
    <w:p w14:paraId="293D35E4" w14:textId="77777777" w:rsidR="00932615" w:rsidRDefault="00932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06930527">
    <w:abstractNumId w:val="0"/>
  </w:num>
  <w:num w:numId="2" w16cid:durableId="1444688718">
    <w:abstractNumId w:val="1"/>
  </w:num>
  <w:num w:numId="3" w16cid:durableId="66535943">
    <w:abstractNumId w:val="2"/>
  </w:num>
  <w:num w:numId="4" w16cid:durableId="1354654274">
    <w:abstractNumId w:val="4"/>
  </w:num>
  <w:num w:numId="5" w16cid:durableId="1257519292">
    <w:abstractNumId w:val="3"/>
  </w:num>
  <w:num w:numId="6" w16cid:durableId="9957678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E65"/>
    <w:rsid w:val="00036500"/>
    <w:rsid w:val="00052ACA"/>
    <w:rsid w:val="000567FB"/>
    <w:rsid w:val="000667FA"/>
    <w:rsid w:val="00067F94"/>
    <w:rsid w:val="0007044C"/>
    <w:rsid w:val="000A1707"/>
    <w:rsid w:val="000A2E05"/>
    <w:rsid w:val="000D54C3"/>
    <w:rsid w:val="000E0020"/>
    <w:rsid w:val="000F426C"/>
    <w:rsid w:val="0011660F"/>
    <w:rsid w:val="00121E3F"/>
    <w:rsid w:val="0015329C"/>
    <w:rsid w:val="00156924"/>
    <w:rsid w:val="00166B56"/>
    <w:rsid w:val="00174505"/>
    <w:rsid w:val="0017733B"/>
    <w:rsid w:val="001C40C0"/>
    <w:rsid w:val="001C733C"/>
    <w:rsid w:val="001C77AF"/>
    <w:rsid w:val="00210C84"/>
    <w:rsid w:val="0021527A"/>
    <w:rsid w:val="0021797C"/>
    <w:rsid w:val="00217A9A"/>
    <w:rsid w:val="00225A1A"/>
    <w:rsid w:val="002754D8"/>
    <w:rsid w:val="002904AF"/>
    <w:rsid w:val="002C10F0"/>
    <w:rsid w:val="002C146C"/>
    <w:rsid w:val="002C2CA3"/>
    <w:rsid w:val="002C4B3E"/>
    <w:rsid w:val="002C79D6"/>
    <w:rsid w:val="002E3FA0"/>
    <w:rsid w:val="002E56C1"/>
    <w:rsid w:val="00304A74"/>
    <w:rsid w:val="00306425"/>
    <w:rsid w:val="003327BD"/>
    <w:rsid w:val="00332B12"/>
    <w:rsid w:val="00341D99"/>
    <w:rsid w:val="00343872"/>
    <w:rsid w:val="00354C04"/>
    <w:rsid w:val="00385E76"/>
    <w:rsid w:val="003A7270"/>
    <w:rsid w:val="00403946"/>
    <w:rsid w:val="0043706E"/>
    <w:rsid w:val="0044597F"/>
    <w:rsid w:val="00471CB5"/>
    <w:rsid w:val="00472FC4"/>
    <w:rsid w:val="004928B3"/>
    <w:rsid w:val="004A7169"/>
    <w:rsid w:val="004B5A81"/>
    <w:rsid w:val="004C5755"/>
    <w:rsid w:val="004D1325"/>
    <w:rsid w:val="004D2ABD"/>
    <w:rsid w:val="004E75A6"/>
    <w:rsid w:val="00514DAF"/>
    <w:rsid w:val="00532EC7"/>
    <w:rsid w:val="00541CA3"/>
    <w:rsid w:val="005546A9"/>
    <w:rsid w:val="005670D9"/>
    <w:rsid w:val="005824AE"/>
    <w:rsid w:val="005846FB"/>
    <w:rsid w:val="005A05C1"/>
    <w:rsid w:val="005A4A3B"/>
    <w:rsid w:val="005A4CB5"/>
    <w:rsid w:val="005B2316"/>
    <w:rsid w:val="005C7713"/>
    <w:rsid w:val="005E0F0B"/>
    <w:rsid w:val="005E764F"/>
    <w:rsid w:val="005F0DCE"/>
    <w:rsid w:val="0061068C"/>
    <w:rsid w:val="0064560F"/>
    <w:rsid w:val="00660727"/>
    <w:rsid w:val="00662A86"/>
    <w:rsid w:val="00663617"/>
    <w:rsid w:val="006A3269"/>
    <w:rsid w:val="006A37B0"/>
    <w:rsid w:val="006B5057"/>
    <w:rsid w:val="006B532A"/>
    <w:rsid w:val="006B69D0"/>
    <w:rsid w:val="006C4338"/>
    <w:rsid w:val="006E5799"/>
    <w:rsid w:val="006F3DF9"/>
    <w:rsid w:val="007060E5"/>
    <w:rsid w:val="00710FD6"/>
    <w:rsid w:val="00722344"/>
    <w:rsid w:val="00730A78"/>
    <w:rsid w:val="00757151"/>
    <w:rsid w:val="00786614"/>
    <w:rsid w:val="00790155"/>
    <w:rsid w:val="007909E0"/>
    <w:rsid w:val="0079785C"/>
    <w:rsid w:val="007D3C5C"/>
    <w:rsid w:val="007D4001"/>
    <w:rsid w:val="007D7A65"/>
    <w:rsid w:val="007F68A6"/>
    <w:rsid w:val="00803EA8"/>
    <w:rsid w:val="00815CDF"/>
    <w:rsid w:val="00830EE9"/>
    <w:rsid w:val="0083205E"/>
    <w:rsid w:val="00840934"/>
    <w:rsid w:val="00844DAA"/>
    <w:rsid w:val="008450C7"/>
    <w:rsid w:val="00876A73"/>
    <w:rsid w:val="008B2A38"/>
    <w:rsid w:val="008D6975"/>
    <w:rsid w:val="008E6E32"/>
    <w:rsid w:val="0092637C"/>
    <w:rsid w:val="00930A5C"/>
    <w:rsid w:val="00932615"/>
    <w:rsid w:val="00934503"/>
    <w:rsid w:val="00945F62"/>
    <w:rsid w:val="00972598"/>
    <w:rsid w:val="00972FF1"/>
    <w:rsid w:val="00983FF3"/>
    <w:rsid w:val="00997A44"/>
    <w:rsid w:val="009A7461"/>
    <w:rsid w:val="009B1CD0"/>
    <w:rsid w:val="009B45B9"/>
    <w:rsid w:val="009C4738"/>
    <w:rsid w:val="009D12CD"/>
    <w:rsid w:val="009D661E"/>
    <w:rsid w:val="00A07864"/>
    <w:rsid w:val="00A208D1"/>
    <w:rsid w:val="00A34D04"/>
    <w:rsid w:val="00A432A9"/>
    <w:rsid w:val="00A47064"/>
    <w:rsid w:val="00A53116"/>
    <w:rsid w:val="00A5643F"/>
    <w:rsid w:val="00A71442"/>
    <w:rsid w:val="00AC60D4"/>
    <w:rsid w:val="00AE7831"/>
    <w:rsid w:val="00AF09C3"/>
    <w:rsid w:val="00B02608"/>
    <w:rsid w:val="00B0289C"/>
    <w:rsid w:val="00B054DA"/>
    <w:rsid w:val="00B1592D"/>
    <w:rsid w:val="00B31F87"/>
    <w:rsid w:val="00B81CF3"/>
    <w:rsid w:val="00B87564"/>
    <w:rsid w:val="00B9468E"/>
    <w:rsid w:val="00BA44E5"/>
    <w:rsid w:val="00BD352A"/>
    <w:rsid w:val="00BD767E"/>
    <w:rsid w:val="00BE6078"/>
    <w:rsid w:val="00C16967"/>
    <w:rsid w:val="00C23457"/>
    <w:rsid w:val="00C23B86"/>
    <w:rsid w:val="00C630AD"/>
    <w:rsid w:val="00C808B9"/>
    <w:rsid w:val="00C83930"/>
    <w:rsid w:val="00C91060"/>
    <w:rsid w:val="00C911FE"/>
    <w:rsid w:val="00CD185D"/>
    <w:rsid w:val="00CD46CC"/>
    <w:rsid w:val="00CE67FD"/>
    <w:rsid w:val="00CE785F"/>
    <w:rsid w:val="00D06385"/>
    <w:rsid w:val="00D26AD2"/>
    <w:rsid w:val="00D337D7"/>
    <w:rsid w:val="00D412FD"/>
    <w:rsid w:val="00D46BC7"/>
    <w:rsid w:val="00D63CDC"/>
    <w:rsid w:val="00D65930"/>
    <w:rsid w:val="00D90A00"/>
    <w:rsid w:val="00DC4856"/>
    <w:rsid w:val="00E11B5D"/>
    <w:rsid w:val="00E11EB9"/>
    <w:rsid w:val="00E123DE"/>
    <w:rsid w:val="00E20DB0"/>
    <w:rsid w:val="00E23372"/>
    <w:rsid w:val="00E32EA4"/>
    <w:rsid w:val="00E4530D"/>
    <w:rsid w:val="00E47798"/>
    <w:rsid w:val="00E70DA9"/>
    <w:rsid w:val="00E74C76"/>
    <w:rsid w:val="00E80ED6"/>
    <w:rsid w:val="00E96FF6"/>
    <w:rsid w:val="00EA6E42"/>
    <w:rsid w:val="00EB678E"/>
    <w:rsid w:val="00F35E1A"/>
    <w:rsid w:val="00F41127"/>
    <w:rsid w:val="00F81A5F"/>
    <w:rsid w:val="00F91104"/>
    <w:rsid w:val="00F92811"/>
    <w:rsid w:val="00FE34A8"/>
    <w:rsid w:val="00FE48C9"/>
    <w:rsid w:val="00FF73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F9DB41"/>
  <w15:chartTrackingRefBased/>
  <w15:docId w15:val="{AA4EC32C-8EAA-4521-98B9-6AFB67D2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rpsdetexteCar">
    <w:name w:val="Corps de texte Car"/>
    <w:link w:val="Corpsdetexte"/>
    <w:rsid w:val="0007044C"/>
    <w:rPr>
      <w:rFonts w:ascii="Arial" w:hAnsi="Arial" w:cs="Arial"/>
      <w:b/>
      <w:sz w:val="24"/>
      <w:lang w:eastAsia="zh-CN"/>
    </w:rPr>
  </w:style>
  <w:style w:type="paragraph" w:customStyle="1" w:styleId="Standard">
    <w:name w:val="Standard"/>
    <w:rsid w:val="00803EA8"/>
    <w:pPr>
      <w:suppressAutoHyphens/>
      <w:autoSpaceDN w:val="0"/>
      <w:textAlignment w:val="baseline"/>
    </w:pPr>
    <w:rPr>
      <w:kern w:val="3"/>
      <w:sz w:val="24"/>
      <w:szCs w:val="24"/>
      <w:lang w:eastAsia="zh-CN"/>
    </w:rPr>
  </w:style>
  <w:style w:type="paragraph" w:customStyle="1" w:styleId="western">
    <w:name w:val="western"/>
    <w:basedOn w:val="Normal"/>
    <w:rsid w:val="0015329C"/>
    <w:pPr>
      <w:suppressAutoHyphens w:val="0"/>
      <w:spacing w:before="100" w:beforeAutospacing="1" w:after="119"/>
    </w:pPr>
    <w:rPr>
      <w:rFonts w:ascii="Gentium Basic" w:hAnsi="Gentium Basic"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5187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D06FB-14CD-4CB0-B08C-10C83FCE4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5</Pages>
  <Words>1300</Words>
  <Characters>7154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8438</CharactersWithSpaces>
  <SharedDoc>false</SharedDoc>
  <HLinks>
    <vt:vector size="36" baseType="variant">
      <vt:variant>
        <vt:i4>7602259</vt:i4>
      </vt:variant>
      <vt:variant>
        <vt:i4>59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56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BERGER Blanche</cp:lastModifiedBy>
  <cp:revision>3</cp:revision>
  <cp:lastPrinted>2021-09-16T07:26:00Z</cp:lastPrinted>
  <dcterms:created xsi:type="dcterms:W3CDTF">2025-06-04T16:32:00Z</dcterms:created>
  <dcterms:modified xsi:type="dcterms:W3CDTF">2025-06-04T16:45:00Z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2024-02-07T15:15:39Z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61854385-f75d-4a5c-88fe-a38b87e6b906</vt:lpwstr>
  </property>
  <property fmtid="{D5CDD505-2E9C-101B-9397-08002B2CF9AE}" pid="8" name="MSIP_Label_a55150b5-9709-4135-863a-f4680a6d2cae_ContentBits">
    <vt:lpwstr>0</vt:lpwstr>
  </property>
</Properties>
</file>