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731E1" w:rsidRPr="002731E1" w14:paraId="444B5D1C" w14:textId="77777777" w:rsidTr="00910C1B">
        <w:trPr>
          <w:trHeight w:val="1132"/>
        </w:trPr>
        <w:tc>
          <w:tcPr>
            <w:tcW w:w="10434" w:type="dxa"/>
            <w:shd w:val="clear" w:color="auto" w:fill="auto"/>
          </w:tcPr>
          <w:p w14:paraId="2828F6CE"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18"/>
                <w:szCs w:val="18"/>
                <w:lang w:eastAsia="zh-CN"/>
              </w:rPr>
            </w:pPr>
            <w:r>
              <w:rPr>
                <w:rFonts w:ascii="Univers" w:eastAsia="Times New Roman" w:hAnsi="Univers" w:cs="Univers"/>
                <w:noProof/>
                <w:sz w:val="20"/>
                <w:szCs w:val="20"/>
                <w:lang w:eastAsia="fr-FR"/>
              </w:rPr>
              <w:drawing>
                <wp:inline distT="0" distB="0" distL="0" distR="0" wp14:anchorId="14A10BA4" wp14:editId="01486082">
                  <wp:extent cx="6114415" cy="1311910"/>
                  <wp:effectExtent l="0" t="0" r="635" b="2540"/>
                  <wp:docPr id="2" name="Image 2"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t MFCP+M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4415" cy="1311910"/>
                          </a:xfrm>
                          <a:prstGeom prst="rect">
                            <a:avLst/>
                          </a:prstGeom>
                          <a:noFill/>
                          <a:ln>
                            <a:noFill/>
                          </a:ln>
                        </pic:spPr>
                      </pic:pic>
                    </a:graphicData>
                  </a:graphic>
                </wp:inline>
              </w:drawing>
            </w:r>
          </w:p>
          <w:p w14:paraId="469103CB" w14:textId="77777777" w:rsidR="002731E1" w:rsidRPr="002731E1" w:rsidRDefault="002731E1" w:rsidP="002731E1">
            <w:pPr>
              <w:tabs>
                <w:tab w:val="left" w:pos="851"/>
              </w:tabs>
              <w:suppressAutoHyphens/>
              <w:spacing w:after="0" w:line="240" w:lineRule="auto"/>
              <w:jc w:val="center"/>
              <w:rPr>
                <w:rFonts w:ascii="Univers" w:eastAsia="Times New Roman" w:hAnsi="Univers" w:cs="Univers"/>
                <w:sz w:val="20"/>
                <w:szCs w:val="20"/>
                <w:lang w:eastAsia="zh-CN"/>
              </w:rPr>
            </w:pPr>
            <w:r w:rsidRPr="002731E1">
              <w:rPr>
                <w:rFonts w:ascii="Arial" w:eastAsia="Times New Roman" w:hAnsi="Arial" w:cs="Arial"/>
                <w:b/>
                <w:sz w:val="18"/>
                <w:szCs w:val="18"/>
                <w:lang w:eastAsia="zh-CN"/>
              </w:rPr>
              <w:t>Direction des Affaires Juridiques</w:t>
            </w:r>
            <w:r w:rsidRPr="002731E1">
              <w:rPr>
                <w:rFonts w:ascii="Arial" w:eastAsia="Times New Roman" w:hAnsi="Arial" w:cs="Arial"/>
                <w:b/>
                <w:sz w:val="18"/>
                <w:szCs w:val="18"/>
                <w:lang w:eastAsia="zh-CN"/>
              </w:rPr>
              <w:br/>
            </w:r>
          </w:p>
        </w:tc>
      </w:tr>
    </w:tbl>
    <w:p w14:paraId="1A3FD743"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sectPr w:rsidR="002731E1" w:rsidRPr="002731E1">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731E1" w:rsidRPr="002731E1" w14:paraId="70AB9E1A" w14:textId="77777777" w:rsidTr="00910C1B">
        <w:tc>
          <w:tcPr>
            <w:tcW w:w="9002" w:type="dxa"/>
            <w:shd w:val="clear" w:color="auto" w:fill="66CCFF"/>
          </w:tcPr>
          <w:p w14:paraId="1E31E1E2" w14:textId="77777777" w:rsidR="002731E1" w:rsidRPr="002731E1" w:rsidRDefault="002731E1" w:rsidP="002731E1">
            <w:pPr>
              <w:tabs>
                <w:tab w:val="left" w:pos="851"/>
              </w:tabs>
              <w:suppressAutoHyphens/>
              <w:spacing w:before="120" w:after="120" w:line="240" w:lineRule="auto"/>
              <w:jc w:val="center"/>
              <w:rPr>
                <w:rFonts w:ascii="Arial" w:eastAsia="Times New Roman" w:hAnsi="Arial" w:cs="Arial"/>
                <w:b/>
                <w:bCs/>
                <w:caps/>
                <w:sz w:val="28"/>
                <w:szCs w:val="28"/>
                <w:lang w:eastAsia="zh-CN"/>
              </w:rPr>
            </w:pPr>
            <w:r w:rsidRPr="002731E1">
              <w:rPr>
                <w:rFonts w:ascii="Arial" w:eastAsia="Times New Roman" w:hAnsi="Arial" w:cs="Arial"/>
                <w:sz w:val="24"/>
                <w:szCs w:val="24"/>
                <w:lang w:eastAsia="zh-CN"/>
              </w:rPr>
              <w:t>MARCH</w:t>
            </w:r>
            <w:r w:rsidRPr="002731E1">
              <w:rPr>
                <w:rFonts w:ascii="Arial" w:eastAsia="Times New Roman" w:hAnsi="Arial" w:cs="Arial"/>
                <w:caps/>
                <w:sz w:val="24"/>
                <w:szCs w:val="24"/>
                <w:lang w:eastAsia="zh-CN"/>
              </w:rPr>
              <w:t>é</w:t>
            </w:r>
            <w:r w:rsidRPr="002731E1">
              <w:rPr>
                <w:rFonts w:ascii="Arial" w:eastAsia="Times New Roman" w:hAnsi="Arial" w:cs="Arial"/>
                <w:sz w:val="24"/>
                <w:szCs w:val="24"/>
                <w:lang w:eastAsia="zh-CN"/>
              </w:rPr>
              <w:t>S ET ACCORDS-CADRES</w:t>
            </w:r>
          </w:p>
          <w:p w14:paraId="7AB36BF2" w14:textId="77777777" w:rsidR="002731E1" w:rsidRDefault="002731E1" w:rsidP="002731E1">
            <w:pPr>
              <w:tabs>
                <w:tab w:val="left" w:pos="851"/>
              </w:tabs>
              <w:suppressAutoHyphens/>
              <w:spacing w:before="120" w:after="120" w:line="240" w:lineRule="auto"/>
              <w:jc w:val="center"/>
              <w:rPr>
                <w:rFonts w:ascii="Arial" w:eastAsia="Times New Roman" w:hAnsi="Arial" w:cs="Arial"/>
                <w:b/>
                <w:bCs/>
                <w:sz w:val="28"/>
                <w:szCs w:val="28"/>
                <w:lang w:eastAsia="zh-CN"/>
              </w:rPr>
            </w:pPr>
            <w:r w:rsidRPr="002731E1">
              <w:rPr>
                <w:rFonts w:ascii="Arial" w:eastAsia="Times New Roman" w:hAnsi="Arial" w:cs="Arial"/>
                <w:b/>
                <w:bCs/>
                <w:caps/>
                <w:sz w:val="28"/>
                <w:szCs w:val="28"/>
                <w:lang w:eastAsia="zh-CN"/>
              </w:rPr>
              <w:t>ACTE</w:t>
            </w:r>
            <w:r w:rsidRPr="002731E1">
              <w:rPr>
                <w:rFonts w:ascii="Arial" w:eastAsia="Times New Roman" w:hAnsi="Arial" w:cs="Arial"/>
                <w:b/>
                <w:bCs/>
                <w:sz w:val="28"/>
                <w:szCs w:val="28"/>
                <w:lang w:eastAsia="zh-CN"/>
              </w:rPr>
              <w:t xml:space="preserve"> D’ENGAGEMENT</w:t>
            </w:r>
            <w:r w:rsidRPr="002731E1">
              <w:rPr>
                <w:rFonts w:ascii="Arial" w:eastAsia="Times New Roman" w:hAnsi="Arial" w:cs="Times New Roman"/>
                <w:b/>
                <w:bCs/>
                <w:sz w:val="28"/>
                <w:szCs w:val="28"/>
                <w:vertAlign w:val="superscript"/>
                <w:lang w:eastAsia="zh-CN"/>
              </w:rPr>
              <w:footnoteReference w:id="1"/>
            </w:r>
          </w:p>
          <w:p w14:paraId="504122BE" w14:textId="6795214D" w:rsidR="004A4AB1" w:rsidRPr="002731E1" w:rsidRDefault="004A4AB1" w:rsidP="002731E1">
            <w:pPr>
              <w:tabs>
                <w:tab w:val="left" w:pos="851"/>
              </w:tabs>
              <w:suppressAutoHyphens/>
              <w:spacing w:before="120" w:after="120" w:line="240" w:lineRule="auto"/>
              <w:jc w:val="center"/>
              <w:rPr>
                <w:rFonts w:ascii="Arial" w:eastAsia="Times New Roman" w:hAnsi="Arial" w:cs="Arial"/>
                <w:b/>
                <w:bCs/>
                <w:sz w:val="28"/>
                <w:szCs w:val="28"/>
                <w:lang w:eastAsia="zh-CN"/>
              </w:rPr>
            </w:pPr>
            <w:r>
              <w:rPr>
                <w:rFonts w:ascii="Arial" w:eastAsia="Times New Roman" w:hAnsi="Arial" w:cs="Arial"/>
                <w:b/>
                <w:bCs/>
                <w:sz w:val="28"/>
                <w:szCs w:val="28"/>
                <w:lang w:eastAsia="zh-CN"/>
              </w:rPr>
              <w:t xml:space="preserve">LOT 1- </w:t>
            </w:r>
            <w:r w:rsidR="00BC4669">
              <w:rPr>
                <w:rFonts w:ascii="Arial" w:eastAsia="Times New Roman" w:hAnsi="Arial" w:cs="Arial"/>
                <w:b/>
                <w:bCs/>
                <w:sz w:val="28"/>
                <w:szCs w:val="28"/>
                <w:lang w:eastAsia="zh-CN"/>
              </w:rPr>
              <w:t>Terrassement</w:t>
            </w:r>
          </w:p>
          <w:p w14:paraId="6DDEA85D" w14:textId="11D6C0D1" w:rsidR="002731E1" w:rsidRPr="002731E1" w:rsidRDefault="002731E1" w:rsidP="00AD50F0">
            <w:pPr>
              <w:tabs>
                <w:tab w:val="left" w:pos="851"/>
              </w:tabs>
              <w:suppressAutoHyphens/>
              <w:spacing w:before="120" w:after="120" w:line="240" w:lineRule="auto"/>
              <w:jc w:val="center"/>
              <w:rPr>
                <w:rFonts w:ascii="Univers" w:eastAsia="Times New Roman" w:hAnsi="Univers" w:cs="Univers"/>
                <w:caps/>
                <w:sz w:val="28"/>
                <w:szCs w:val="28"/>
                <w:lang w:eastAsia="zh-CN"/>
              </w:rPr>
            </w:pPr>
            <w:r w:rsidRPr="002731E1">
              <w:rPr>
                <w:rFonts w:ascii="Arial" w:eastAsia="Times New Roman" w:hAnsi="Arial" w:cs="Arial"/>
                <w:b/>
                <w:bCs/>
                <w:sz w:val="28"/>
                <w:szCs w:val="28"/>
                <w:lang w:eastAsia="zh-CN"/>
              </w:rPr>
              <w:t>Marché n°</w:t>
            </w:r>
            <w:r w:rsidR="00BC4669">
              <w:rPr>
                <w:rFonts w:ascii="Arial" w:eastAsia="Times New Roman" w:hAnsi="Arial" w:cs="Arial"/>
                <w:b/>
                <w:bCs/>
                <w:sz w:val="28"/>
                <w:szCs w:val="28"/>
                <w:lang w:eastAsia="zh-CN"/>
              </w:rPr>
              <w:t>20252706</w:t>
            </w:r>
          </w:p>
        </w:tc>
        <w:tc>
          <w:tcPr>
            <w:tcW w:w="1275" w:type="dxa"/>
            <w:shd w:val="clear" w:color="auto" w:fill="66CCFF"/>
          </w:tcPr>
          <w:p w14:paraId="11EDF3B8" w14:textId="77777777" w:rsidR="002731E1" w:rsidRPr="002731E1" w:rsidRDefault="002731E1" w:rsidP="002731E1">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sz w:val="24"/>
                <w:szCs w:val="20"/>
                <w:lang w:eastAsia="zh-CN"/>
              </w:rPr>
            </w:pPr>
            <w:r w:rsidRPr="002731E1">
              <w:rPr>
                <w:rFonts w:ascii="Arial" w:eastAsia="Times New Roman" w:hAnsi="Arial" w:cs="Arial"/>
                <w:b/>
                <w:bCs/>
                <w:caps/>
                <w:sz w:val="28"/>
                <w:szCs w:val="28"/>
                <w:lang w:eastAsia="zh-CN"/>
              </w:rPr>
              <w:t>ATTRI1</w:t>
            </w:r>
          </w:p>
        </w:tc>
      </w:tr>
    </w:tbl>
    <w:p w14:paraId="02DD377F"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7BA6B3E9"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 xml:space="preserve">Alors qu’un acte d’engagement était autrefois requis de l’opérateur économique soumissionnaire lors du dépôt de son offre, sa signature n’est plus aujourd’hui requise qu’au stade de l’attribution du marché. </w:t>
      </w:r>
    </w:p>
    <w:p w14:paraId="4550FB5D"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 xml:space="preserve">Le formulaire ATTRI1 est un modèle d’acte d’engagement qui peut être utilisé par l’acheteur, s’il le souhaite, pour conclure un marché ou un accord-cadre avec le candidat déclaré attributaire. </w:t>
      </w:r>
    </w:p>
    <w:p w14:paraId="4EC80A28"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Il est conseillé aux acheteurs de renseigner les différentes rubriques de ce formulaire avant de l’adresser à l’attributaire. Ce dernier retourne l’acte d’engagement signé, permettant à l’acheteur de le signer à son tour.</w:t>
      </w:r>
    </w:p>
    <w:p w14:paraId="6B3A8588"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3F21ACEA"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6"/>
          <w:szCs w:val="20"/>
          <w:lang w:eastAsia="zh-CN"/>
        </w:rPr>
      </w:pPr>
      <w:r w:rsidRPr="002731E1">
        <w:rPr>
          <w:rFonts w:ascii="Arial" w:eastAsia="Times New Roman" w:hAnsi="Arial" w:cs="Arial"/>
          <w:bCs/>
          <w:i/>
          <w:iCs/>
          <w:sz w:val="18"/>
          <w:szCs w:val="18"/>
          <w:lang w:eastAsia="zh-CN"/>
        </w:rPr>
        <w:t>En cas de candidature groupée, un acte d’engagement unique est rempli pour le groupement d’entreprises.</w:t>
      </w:r>
    </w:p>
    <w:p w14:paraId="09F36640"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731E1" w:rsidRPr="002731E1" w14:paraId="5F923320" w14:textId="77777777" w:rsidTr="00910C1B">
        <w:tc>
          <w:tcPr>
            <w:tcW w:w="10277" w:type="dxa"/>
            <w:shd w:val="clear" w:color="auto" w:fill="66CCFF"/>
          </w:tcPr>
          <w:p w14:paraId="59A6658A" w14:textId="77777777" w:rsidR="002731E1" w:rsidRPr="002731E1" w:rsidRDefault="002731E1" w:rsidP="002731E1">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b/>
                <w:lang w:eastAsia="zh-CN"/>
              </w:rPr>
              <w:t xml:space="preserve">A - Objet </w:t>
            </w:r>
            <w:r w:rsidRPr="002731E1">
              <w:rPr>
                <w:rFonts w:ascii="Arial" w:eastAsia="Times New Roman" w:hAnsi="Arial" w:cs="Arial"/>
                <w:b/>
                <w:bCs/>
                <w:lang w:eastAsia="zh-CN"/>
              </w:rPr>
              <w:t>de l’acte d’engagement</w:t>
            </w:r>
            <w:r w:rsidRPr="002731E1">
              <w:rPr>
                <w:rFonts w:ascii="Arial" w:eastAsia="Times New Roman" w:hAnsi="Arial" w:cs="Arial"/>
                <w:b/>
                <w:lang w:eastAsia="zh-CN"/>
              </w:rPr>
              <w:t>.</w:t>
            </w:r>
          </w:p>
        </w:tc>
      </w:tr>
    </w:tbl>
    <w:p w14:paraId="06C04438" w14:textId="77777777" w:rsidR="002731E1" w:rsidRPr="002731E1" w:rsidRDefault="002731E1" w:rsidP="002731E1">
      <w:pPr>
        <w:tabs>
          <w:tab w:val="left" w:pos="426"/>
          <w:tab w:val="left" w:pos="851"/>
        </w:tabs>
        <w:suppressAutoHyphens/>
        <w:spacing w:after="0" w:line="240" w:lineRule="auto"/>
        <w:jc w:val="both"/>
        <w:rPr>
          <w:rFonts w:ascii="Univers" w:eastAsia="Times New Roman" w:hAnsi="Univers" w:cs="Univers"/>
          <w:sz w:val="20"/>
          <w:szCs w:val="20"/>
          <w:lang w:eastAsia="zh-CN"/>
        </w:rPr>
      </w:pPr>
    </w:p>
    <w:p w14:paraId="1905D9E9" w14:textId="30B7D023" w:rsidR="002731E1" w:rsidRPr="002731E1" w:rsidRDefault="00BC4669"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Objet</w:t>
      </w:r>
      <w:r w:rsidR="002731E1" w:rsidRPr="002731E1">
        <w:rPr>
          <w:rFonts w:ascii="Arial" w:eastAsia="Times New Roman" w:hAnsi="Arial" w:cs="Arial"/>
          <w:sz w:val="20"/>
          <w:szCs w:val="20"/>
          <w:lang w:eastAsia="zh-CN"/>
        </w:rPr>
        <w:t xml:space="preserve"> </w:t>
      </w:r>
      <w:r w:rsidR="002731E1" w:rsidRPr="002731E1">
        <w:rPr>
          <w:rFonts w:ascii="Arial" w:eastAsia="Times New Roman" w:hAnsi="Arial" w:cs="Arial"/>
          <w:bCs/>
          <w:sz w:val="20"/>
          <w:szCs w:val="20"/>
          <w:lang w:eastAsia="zh-CN"/>
        </w:rPr>
        <w:t>du marché ou de l’accord-</w:t>
      </w:r>
      <w:r w:rsidRPr="002731E1">
        <w:rPr>
          <w:rFonts w:ascii="Arial" w:eastAsia="Times New Roman" w:hAnsi="Arial" w:cs="Arial"/>
          <w:bCs/>
          <w:sz w:val="20"/>
          <w:szCs w:val="20"/>
          <w:lang w:eastAsia="zh-CN"/>
        </w:rPr>
        <w:t>cadre</w:t>
      </w:r>
      <w:r w:rsidRPr="002731E1">
        <w:rPr>
          <w:rFonts w:ascii="Arial" w:eastAsia="Times New Roman" w:hAnsi="Arial" w:cs="Arial"/>
          <w:sz w:val="20"/>
          <w:szCs w:val="20"/>
          <w:lang w:eastAsia="zh-CN"/>
        </w:rPr>
        <w:t xml:space="preserve"> :</w:t>
      </w:r>
    </w:p>
    <w:p w14:paraId="108570A7" w14:textId="77777777" w:rsidR="004A4AB1" w:rsidRPr="0059793B" w:rsidRDefault="004A4AB1" w:rsidP="00F42E21">
      <w:pPr>
        <w:tabs>
          <w:tab w:val="left" w:pos="426"/>
          <w:tab w:val="left" w:pos="851"/>
        </w:tabs>
        <w:suppressAutoHyphens/>
        <w:spacing w:after="0" w:line="240" w:lineRule="auto"/>
        <w:jc w:val="center"/>
        <w:rPr>
          <w:rFonts w:ascii="Arial Narrow" w:eastAsia="Times New Roman" w:hAnsi="Arial Narrow" w:cs="Times New Roman"/>
          <w:b/>
          <w:sz w:val="24"/>
          <w:szCs w:val="24"/>
          <w:lang w:eastAsia="fr-FR"/>
        </w:rPr>
      </w:pPr>
    </w:p>
    <w:p w14:paraId="4F3D00D4" w14:textId="7240665A" w:rsidR="004A4AB1" w:rsidRDefault="00BC4669" w:rsidP="004A4AB1">
      <w:pPr>
        <w:autoSpaceDE w:val="0"/>
        <w:autoSpaceDN w:val="0"/>
        <w:spacing w:after="0" w:line="240" w:lineRule="auto"/>
        <w:jc w:val="both"/>
        <w:rPr>
          <w:rFonts w:ascii="Arial Narrow" w:eastAsia="Times New Roman" w:hAnsi="Arial Narrow" w:cs="Arial"/>
          <w:sz w:val="24"/>
          <w:szCs w:val="24"/>
          <w:lang w:eastAsia="fr-FR"/>
        </w:rPr>
      </w:pPr>
      <w:r w:rsidRPr="00D46951">
        <w:rPr>
          <w:rFonts w:ascii="Arial Narrow" w:eastAsia="Times New Roman" w:hAnsi="Arial Narrow" w:cs="Arial"/>
          <w:sz w:val="24"/>
          <w:szCs w:val="24"/>
          <w:lang w:eastAsia="fr-FR"/>
        </w:rPr>
        <w:t xml:space="preserve">L'objet de la présente consultation </w:t>
      </w:r>
      <w:r>
        <w:rPr>
          <w:rFonts w:ascii="Arial Narrow" w:eastAsia="Times New Roman" w:hAnsi="Arial Narrow" w:cs="Arial"/>
          <w:sz w:val="24"/>
          <w:szCs w:val="24"/>
          <w:lang w:eastAsia="fr-FR"/>
        </w:rPr>
        <w:t xml:space="preserve">concerne la fourniture et l’installation d’un terrain multisport dans l’enceinte du Groupe 3iL </w:t>
      </w:r>
      <w:r w:rsidRPr="00D46951">
        <w:rPr>
          <w:rFonts w:ascii="Arial Narrow" w:eastAsia="Times New Roman" w:hAnsi="Arial Narrow" w:cs="Arial"/>
          <w:sz w:val="24"/>
          <w:szCs w:val="24"/>
          <w:lang w:eastAsia="fr-FR"/>
        </w:rPr>
        <w:t>situé 43 rue de Sainte-Anne 87000 Limoges</w:t>
      </w:r>
    </w:p>
    <w:p w14:paraId="38E35705" w14:textId="77777777" w:rsidR="00BC4669" w:rsidRPr="004A4AB1" w:rsidRDefault="00BC4669" w:rsidP="004A4AB1">
      <w:pPr>
        <w:autoSpaceDE w:val="0"/>
        <w:autoSpaceDN w:val="0"/>
        <w:spacing w:after="0" w:line="240" w:lineRule="auto"/>
        <w:jc w:val="both"/>
        <w:rPr>
          <w:rFonts w:ascii="Arial Narrow" w:eastAsia="Times New Roman" w:hAnsi="Arial Narrow" w:cs="Arial"/>
          <w:b/>
          <w:sz w:val="24"/>
          <w:szCs w:val="24"/>
          <w:lang w:eastAsia="fr-FR"/>
        </w:rPr>
      </w:pPr>
    </w:p>
    <w:p w14:paraId="7255ACCA" w14:textId="7C7F4B0C" w:rsidR="004A4AB1" w:rsidRPr="004A4AB1" w:rsidRDefault="004A4AB1" w:rsidP="004A4AB1">
      <w:pPr>
        <w:autoSpaceDE w:val="0"/>
        <w:autoSpaceDN w:val="0"/>
        <w:spacing w:after="0" w:line="240" w:lineRule="auto"/>
        <w:jc w:val="both"/>
        <w:rPr>
          <w:rFonts w:ascii="Arial Narrow" w:eastAsia="Times New Roman" w:hAnsi="Arial Narrow" w:cs="Arial"/>
          <w:b/>
          <w:sz w:val="24"/>
          <w:szCs w:val="24"/>
          <w:lang w:eastAsia="fr-FR"/>
        </w:rPr>
      </w:pPr>
      <w:r w:rsidRPr="004A4AB1">
        <w:rPr>
          <w:rFonts w:ascii="Arial Narrow" w:eastAsia="Times New Roman" w:hAnsi="Arial Narrow" w:cs="Arial"/>
          <w:b/>
          <w:sz w:val="24"/>
          <w:szCs w:val="24"/>
          <w:lang w:eastAsia="fr-FR"/>
        </w:rPr>
        <w:t xml:space="preserve">Lot </w:t>
      </w:r>
      <w:r w:rsidR="00265008">
        <w:rPr>
          <w:rFonts w:ascii="Arial Narrow" w:eastAsia="Times New Roman" w:hAnsi="Arial Narrow" w:cs="Arial"/>
          <w:b/>
          <w:sz w:val="24"/>
          <w:szCs w:val="24"/>
          <w:lang w:eastAsia="fr-FR"/>
        </w:rPr>
        <w:t>n°</w:t>
      </w:r>
      <w:r w:rsidRPr="004A4AB1">
        <w:rPr>
          <w:rFonts w:ascii="Arial Narrow" w:eastAsia="Times New Roman" w:hAnsi="Arial Narrow" w:cs="Arial"/>
          <w:b/>
          <w:sz w:val="24"/>
          <w:szCs w:val="24"/>
          <w:lang w:eastAsia="fr-FR"/>
        </w:rPr>
        <w:t>1 :</w:t>
      </w:r>
      <w:r w:rsidR="00BC4669">
        <w:rPr>
          <w:rFonts w:ascii="Arial Narrow" w:eastAsia="Times New Roman" w:hAnsi="Arial Narrow" w:cs="Arial"/>
          <w:b/>
          <w:sz w:val="24"/>
          <w:szCs w:val="24"/>
          <w:lang w:eastAsia="fr-FR"/>
        </w:rPr>
        <w:t xml:space="preserve"> Terrassement</w:t>
      </w:r>
      <w:r w:rsidRPr="004A4AB1">
        <w:rPr>
          <w:rFonts w:ascii="Arial Narrow" w:eastAsia="Times New Roman" w:hAnsi="Arial Narrow" w:cs="Arial"/>
          <w:b/>
          <w:sz w:val="24"/>
          <w:szCs w:val="24"/>
          <w:lang w:eastAsia="fr-FR"/>
        </w:rPr>
        <w:t xml:space="preserve"> Code </w:t>
      </w:r>
      <w:r w:rsidR="00014AD0">
        <w:rPr>
          <w:rFonts w:ascii="Arial Narrow" w:eastAsia="Times New Roman" w:hAnsi="Arial Narrow" w:cs="Arial"/>
          <w:b/>
          <w:sz w:val="24"/>
          <w:szCs w:val="24"/>
          <w:lang w:eastAsia="fr-FR"/>
        </w:rPr>
        <w:t>CPV</w:t>
      </w:r>
      <w:r w:rsidRPr="004A4AB1">
        <w:rPr>
          <w:rFonts w:ascii="Arial Narrow" w:eastAsia="Times New Roman" w:hAnsi="Arial Narrow" w:cs="Arial"/>
          <w:b/>
          <w:sz w:val="24"/>
          <w:szCs w:val="24"/>
          <w:lang w:eastAsia="fr-FR"/>
        </w:rPr>
        <w:t xml:space="preserve"> : </w:t>
      </w:r>
      <w:r w:rsidR="00BC4669">
        <w:rPr>
          <w:rFonts w:ascii="Arial Narrow" w:eastAsia="Times New Roman" w:hAnsi="Arial Narrow" w:cs="Arial"/>
          <w:b/>
          <w:sz w:val="24"/>
          <w:szCs w:val="24"/>
          <w:lang w:eastAsia="fr-FR"/>
        </w:rPr>
        <w:t>45112500-0</w:t>
      </w:r>
      <w:r w:rsidRPr="004A4AB1">
        <w:rPr>
          <w:rFonts w:ascii="Arial Narrow" w:eastAsia="Times New Roman" w:hAnsi="Arial Narrow" w:cs="Arial"/>
          <w:b/>
          <w:sz w:val="24"/>
          <w:szCs w:val="24"/>
          <w:lang w:eastAsia="fr-FR"/>
        </w:rPr>
        <w:t xml:space="preserve"> « </w:t>
      </w:r>
      <w:r w:rsidR="00CF3A3C">
        <w:rPr>
          <w:rFonts w:ascii="Arial Narrow" w:eastAsia="Times New Roman" w:hAnsi="Arial Narrow" w:cs="Arial"/>
          <w:b/>
          <w:sz w:val="24"/>
          <w:szCs w:val="24"/>
          <w:lang w:eastAsia="fr-FR"/>
        </w:rPr>
        <w:t xml:space="preserve">travaux de </w:t>
      </w:r>
      <w:r w:rsidR="00BC4669">
        <w:rPr>
          <w:rFonts w:ascii="Arial Narrow" w:eastAsia="Times New Roman" w:hAnsi="Arial Narrow" w:cs="Arial"/>
          <w:b/>
          <w:sz w:val="24"/>
          <w:szCs w:val="24"/>
          <w:lang w:eastAsia="fr-FR"/>
        </w:rPr>
        <w:t>préparation de chantier</w:t>
      </w:r>
      <w:r w:rsidRPr="004A4AB1">
        <w:rPr>
          <w:rFonts w:ascii="Arial Narrow" w:eastAsia="Times New Roman" w:hAnsi="Arial Narrow" w:cs="Arial"/>
          <w:b/>
          <w:sz w:val="24"/>
          <w:szCs w:val="24"/>
          <w:lang w:eastAsia="fr-FR"/>
        </w:rPr>
        <w:t> »</w:t>
      </w:r>
    </w:p>
    <w:p w14:paraId="5BD2B12D"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3CE3E57D" w14:textId="7A9C1800" w:rsidR="002731E1" w:rsidRPr="002731E1" w:rsidRDefault="00BC4669"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Cet</w:t>
      </w:r>
      <w:r w:rsidR="002731E1" w:rsidRPr="002731E1">
        <w:rPr>
          <w:rFonts w:ascii="Arial" w:eastAsia="Times New Roman" w:hAnsi="Arial" w:cs="Arial"/>
          <w:sz w:val="20"/>
          <w:szCs w:val="20"/>
          <w:lang w:eastAsia="zh-CN"/>
        </w:rPr>
        <w:t xml:space="preserve"> acte d'engagement correspond :</w:t>
      </w:r>
    </w:p>
    <w:p w14:paraId="0DE7B398" w14:textId="77777777" w:rsidR="002731E1" w:rsidRPr="002731E1" w:rsidRDefault="002731E1" w:rsidP="002731E1">
      <w:pPr>
        <w:numPr>
          <w:ilvl w:val="0"/>
          <w:numId w:val="3"/>
        </w:numPr>
        <w:tabs>
          <w:tab w:val="left" w:pos="426"/>
          <w:tab w:val="left" w:pos="851"/>
        </w:tabs>
        <w:suppressAutoHyphens/>
        <w:spacing w:before="120" w:after="0" w:line="240" w:lineRule="auto"/>
        <w:ind w:left="782" w:hanging="357"/>
        <w:jc w:val="both"/>
        <w:rPr>
          <w:rFonts w:ascii="Arial" w:eastAsia="Times New Roman" w:hAnsi="Arial" w:cs="Arial"/>
          <w:sz w:val="20"/>
          <w:szCs w:val="20"/>
          <w:lang w:eastAsia="zh-CN"/>
        </w:rPr>
      </w:pPr>
    </w:p>
    <w:p w14:paraId="0CE19721" w14:textId="7221306B" w:rsidR="002731E1" w:rsidRPr="002731E1" w:rsidRDefault="0039412D" w:rsidP="002731E1">
      <w:pPr>
        <w:tabs>
          <w:tab w:val="left" w:pos="426"/>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731E1" w:rsidRPr="002731E1">
        <w:rPr>
          <w:rFonts w:ascii="Univers" w:eastAsia="Times New Roman" w:hAnsi="Univers" w:cs="Univers"/>
          <w:sz w:val="20"/>
          <w:szCs w:val="20"/>
          <w:lang w:eastAsia="zh-CN"/>
        </w:rPr>
        <w:tab/>
        <w:t xml:space="preserve">à l’ensemble du marché ou de l’accord-cadre </w:t>
      </w:r>
      <w:r w:rsidR="002731E1" w:rsidRPr="002731E1">
        <w:rPr>
          <w:rFonts w:ascii="Univers" w:eastAsia="Times New Roman" w:hAnsi="Univers" w:cs="Univers"/>
          <w:i/>
          <w:iCs/>
          <w:sz w:val="18"/>
          <w:szCs w:val="18"/>
          <w:lang w:eastAsia="zh-CN"/>
        </w:rPr>
        <w:t xml:space="preserve">(en cas de </w:t>
      </w:r>
      <w:r w:rsidR="00BC4669" w:rsidRPr="002731E1">
        <w:rPr>
          <w:rFonts w:ascii="Univers" w:eastAsia="Times New Roman" w:hAnsi="Univers" w:cs="Univers"/>
          <w:i/>
          <w:iCs/>
          <w:sz w:val="18"/>
          <w:szCs w:val="18"/>
          <w:lang w:eastAsia="zh-CN"/>
        </w:rPr>
        <w:t>non-allotissement</w:t>
      </w:r>
      <w:r w:rsidR="002731E1" w:rsidRPr="002731E1">
        <w:rPr>
          <w:rFonts w:ascii="Univers" w:eastAsia="Times New Roman" w:hAnsi="Univers" w:cs="Univers"/>
          <w:i/>
          <w:iCs/>
          <w:sz w:val="18"/>
          <w:szCs w:val="18"/>
          <w:lang w:eastAsia="zh-CN"/>
        </w:rPr>
        <w:t>) </w:t>
      </w:r>
      <w:r w:rsidR="002731E1" w:rsidRPr="002731E1">
        <w:rPr>
          <w:rFonts w:ascii="Univers" w:eastAsia="Times New Roman" w:hAnsi="Univers" w:cs="Univers"/>
          <w:iCs/>
          <w:sz w:val="20"/>
          <w:szCs w:val="20"/>
          <w:lang w:eastAsia="zh-CN"/>
        </w:rPr>
        <w:t>;</w:t>
      </w:r>
    </w:p>
    <w:p w14:paraId="456F7659"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601C185C" w14:textId="63B6D181" w:rsidR="002731E1" w:rsidRPr="00014AD0" w:rsidRDefault="004A4AB1" w:rsidP="002731E1">
      <w:pPr>
        <w:tabs>
          <w:tab w:val="left" w:pos="851"/>
        </w:tabs>
        <w:suppressAutoHyphens/>
        <w:spacing w:after="60" w:line="240" w:lineRule="auto"/>
        <w:ind w:left="851"/>
        <w:jc w:val="both"/>
        <w:rPr>
          <w:rFonts w:ascii="Arial" w:eastAsia="Times New Roman" w:hAnsi="Arial" w:cs="Arial"/>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731E1" w:rsidRPr="002731E1">
        <w:rPr>
          <w:rFonts w:ascii="Univers" w:eastAsia="Times New Roman" w:hAnsi="Univers" w:cs="Univers"/>
          <w:sz w:val="20"/>
          <w:szCs w:val="20"/>
          <w:lang w:eastAsia="zh-CN"/>
        </w:rPr>
        <w:t xml:space="preserve"> </w:t>
      </w:r>
      <w:r w:rsidR="00014AD0">
        <w:rPr>
          <w:rFonts w:ascii="Univers" w:eastAsia="Times New Roman" w:hAnsi="Univers" w:cs="Univers"/>
          <w:sz w:val="20"/>
          <w:szCs w:val="20"/>
          <w:lang w:eastAsia="zh-CN"/>
        </w:rPr>
        <w:tab/>
      </w:r>
      <w:r w:rsidRPr="00014AD0">
        <w:rPr>
          <w:rFonts w:ascii="Arial" w:eastAsia="Times New Roman" w:hAnsi="Arial" w:cs="Arial"/>
          <w:b/>
          <w:lang w:eastAsia="zh-CN"/>
        </w:rPr>
        <w:t xml:space="preserve">au lot n°1 - </w:t>
      </w:r>
      <w:r w:rsidR="00BC4669">
        <w:rPr>
          <w:rFonts w:ascii="Arial" w:eastAsia="Times New Roman" w:hAnsi="Arial" w:cs="Arial"/>
          <w:b/>
          <w:lang w:eastAsia="zh-CN"/>
        </w:rPr>
        <w:t>terrassement</w:t>
      </w:r>
    </w:p>
    <w:p w14:paraId="30DF6E12" w14:textId="77777777" w:rsidR="002731E1" w:rsidRPr="002731E1" w:rsidRDefault="002731E1" w:rsidP="002731E1">
      <w:pPr>
        <w:tabs>
          <w:tab w:val="left" w:pos="851"/>
        </w:tabs>
        <w:suppressAutoHyphens/>
        <w:spacing w:after="0" w:line="240" w:lineRule="auto"/>
        <w:ind w:left="284" w:hanging="284"/>
        <w:jc w:val="both"/>
        <w:rPr>
          <w:rFonts w:ascii="Arial" w:eastAsia="Times New Roman" w:hAnsi="Arial" w:cs="Arial"/>
          <w:b/>
          <w:sz w:val="20"/>
          <w:szCs w:val="20"/>
          <w:lang w:eastAsia="zh-CN"/>
        </w:rPr>
      </w:pPr>
    </w:p>
    <w:p w14:paraId="068E6A8E" w14:textId="2CFB477C" w:rsidR="002731E1" w:rsidRPr="002731E1" w:rsidRDefault="002731E1" w:rsidP="002731E1">
      <w:pPr>
        <w:tabs>
          <w:tab w:val="left" w:pos="851"/>
        </w:tabs>
        <w:suppressAutoHyphens/>
        <w:spacing w:after="0" w:line="240" w:lineRule="auto"/>
        <w:ind w:left="1134" w:firstLine="283"/>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correspondant, pour les lots n°</w:t>
      </w:r>
      <w:r w:rsidR="00BC4669" w:rsidRPr="002731E1">
        <w:rPr>
          <w:rFonts w:ascii="Arial" w:eastAsia="Times New Roman" w:hAnsi="Arial" w:cs="Arial"/>
          <w:sz w:val="20"/>
          <w:szCs w:val="20"/>
          <w:lang w:eastAsia="zh-CN"/>
        </w:rPr>
        <w:t>……</w:t>
      </w:r>
      <w:r w:rsidRPr="002731E1">
        <w:rPr>
          <w:rFonts w:ascii="Arial" w:eastAsia="Times New Roman" w:hAnsi="Arial" w:cs="Arial"/>
          <w:sz w:val="20"/>
          <w:szCs w:val="20"/>
          <w:lang w:eastAsia="zh-CN"/>
        </w:rPr>
        <w:t xml:space="preserve">, à l’offre variable </w:t>
      </w:r>
      <w:r w:rsidRPr="002731E1">
        <w:rPr>
          <w:rFonts w:ascii="Arial" w:eastAsia="Times New Roman" w:hAnsi="Arial" w:cs="Arial"/>
          <w:i/>
          <w:iCs/>
          <w:sz w:val="18"/>
          <w:szCs w:val="18"/>
          <w:lang w:eastAsia="zh-CN"/>
        </w:rPr>
        <w:t>(en cas d’allotissement)</w:t>
      </w:r>
      <w:r w:rsidRPr="002731E1">
        <w:rPr>
          <w:rFonts w:ascii="Arial" w:eastAsia="Times New Roman" w:hAnsi="Arial" w:cs="Arial"/>
          <w:sz w:val="20"/>
          <w:szCs w:val="20"/>
          <w:lang w:eastAsia="zh-CN"/>
        </w:rPr>
        <w:t> ;</w:t>
      </w:r>
    </w:p>
    <w:p w14:paraId="209A7E0A" w14:textId="77777777" w:rsidR="002731E1" w:rsidRP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r>
      <w:r w:rsidRPr="002731E1">
        <w:rPr>
          <w:rFonts w:ascii="Arial" w:eastAsia="Times New Roman" w:hAnsi="Arial" w:cs="Arial"/>
          <w:i/>
          <w:iCs/>
          <w:sz w:val="18"/>
          <w:szCs w:val="18"/>
          <w:lang w:eastAsia="zh-CN"/>
        </w:rPr>
        <w:t>(l’acheteur duplique cette mention tant que de besoin</w:t>
      </w:r>
      <w:r w:rsidRPr="002731E1">
        <w:rPr>
          <w:rFonts w:ascii="Arial" w:eastAsia="Times New Roman" w:hAnsi="Arial" w:cs="Arial"/>
          <w:bCs/>
          <w:i/>
          <w:iCs/>
          <w:sz w:val="18"/>
          <w:szCs w:val="18"/>
          <w:lang w:eastAsia="zh-CN"/>
        </w:rPr>
        <w:t>.</w:t>
      </w:r>
      <w:r w:rsidRPr="002731E1">
        <w:rPr>
          <w:rFonts w:ascii="Arial" w:eastAsia="Times New Roman" w:hAnsi="Arial" w:cs="Arial"/>
          <w:i/>
          <w:iCs/>
          <w:sz w:val="18"/>
          <w:szCs w:val="18"/>
          <w:lang w:eastAsia="zh-CN"/>
        </w:rPr>
        <w:t>)</w:t>
      </w:r>
    </w:p>
    <w:p w14:paraId="61E1FECD" w14:textId="77777777" w:rsidR="002731E1" w:rsidRPr="002731E1" w:rsidRDefault="002731E1" w:rsidP="002731E1">
      <w:pPr>
        <w:tabs>
          <w:tab w:val="left" w:pos="1418"/>
        </w:tabs>
        <w:suppressAutoHyphens/>
        <w:spacing w:after="0" w:line="240" w:lineRule="auto"/>
        <w:ind w:left="284" w:hanging="284"/>
        <w:jc w:val="both"/>
        <w:rPr>
          <w:rFonts w:ascii="Arial" w:eastAsia="Times New Roman" w:hAnsi="Arial" w:cs="Arial"/>
          <w:sz w:val="20"/>
          <w:szCs w:val="20"/>
          <w:lang w:eastAsia="zh-CN"/>
        </w:rPr>
      </w:pPr>
    </w:p>
    <w:p w14:paraId="35F8EF04" w14:textId="77777777" w:rsidR="002731E1" w:rsidRPr="002731E1" w:rsidRDefault="002731E1" w:rsidP="002731E1">
      <w:pPr>
        <w:numPr>
          <w:ilvl w:val="0"/>
          <w:numId w:val="3"/>
        </w:numPr>
        <w:tabs>
          <w:tab w:val="left" w:pos="851"/>
        </w:tabs>
        <w:suppressAutoHyphens/>
        <w:spacing w:before="120" w:after="0" w:line="240" w:lineRule="auto"/>
        <w:ind w:left="782" w:hanging="357"/>
        <w:jc w:val="both"/>
        <w:rPr>
          <w:rFonts w:ascii="Arial" w:eastAsia="Times New Roman" w:hAnsi="Arial" w:cs="Arial"/>
          <w:iCs/>
          <w:sz w:val="20"/>
          <w:szCs w:val="20"/>
          <w:lang w:eastAsia="zh-CN"/>
        </w:rPr>
      </w:pPr>
    </w:p>
    <w:p w14:paraId="29F63F8D" w14:textId="77777777" w:rsidR="002731E1" w:rsidRP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à l’offre de base.</w:t>
      </w:r>
    </w:p>
    <w:p w14:paraId="66F0C88E" w14:textId="77777777" w:rsidR="002731E1" w:rsidRPr="002731E1" w:rsidRDefault="002731E1" w:rsidP="002731E1">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3E4AE29A" w14:textId="77777777" w:rsid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 xml:space="preserve">à la variante suivante : </w:t>
      </w:r>
    </w:p>
    <w:p w14:paraId="59E400D1" w14:textId="77777777" w:rsidR="00CE53BD" w:rsidRDefault="00CE53BD" w:rsidP="002731E1">
      <w:pPr>
        <w:tabs>
          <w:tab w:val="left" w:pos="851"/>
        </w:tabs>
        <w:suppressAutoHyphens/>
        <w:spacing w:after="0" w:line="240" w:lineRule="auto"/>
        <w:ind w:left="851"/>
        <w:jc w:val="both"/>
        <w:rPr>
          <w:rFonts w:ascii="Arial" w:eastAsia="Times New Roman" w:hAnsi="Arial" w:cs="Arial"/>
          <w:sz w:val="20"/>
          <w:szCs w:val="20"/>
          <w:lang w:eastAsia="zh-CN"/>
        </w:rPr>
      </w:pPr>
    </w:p>
    <w:p w14:paraId="695F3C47" w14:textId="77777777" w:rsidR="00BC4669" w:rsidRDefault="00BC4669" w:rsidP="002731E1">
      <w:pPr>
        <w:tabs>
          <w:tab w:val="left" w:pos="851"/>
        </w:tabs>
        <w:suppressAutoHyphens/>
        <w:spacing w:after="0" w:line="240" w:lineRule="auto"/>
        <w:ind w:left="851"/>
        <w:jc w:val="both"/>
        <w:rPr>
          <w:rFonts w:ascii="Arial" w:eastAsia="Times New Roman" w:hAnsi="Arial" w:cs="Arial"/>
          <w:sz w:val="20"/>
          <w:szCs w:val="20"/>
          <w:lang w:eastAsia="zh-CN"/>
        </w:rPr>
      </w:pPr>
    </w:p>
    <w:p w14:paraId="1B0027B9" w14:textId="77777777" w:rsidR="00CE53BD" w:rsidRPr="002731E1" w:rsidRDefault="00CE53BD" w:rsidP="002731E1">
      <w:pPr>
        <w:tabs>
          <w:tab w:val="left" w:pos="851"/>
        </w:tabs>
        <w:suppressAutoHyphens/>
        <w:spacing w:after="0" w:line="240" w:lineRule="auto"/>
        <w:ind w:left="851"/>
        <w:jc w:val="both"/>
        <w:rPr>
          <w:rFonts w:ascii="Arial" w:eastAsia="Times New Roman" w:hAnsi="Arial" w:cs="Arial"/>
          <w:sz w:val="20"/>
          <w:szCs w:val="20"/>
          <w:lang w:eastAsia="zh-CN"/>
        </w:rPr>
      </w:pPr>
    </w:p>
    <w:p w14:paraId="700096DB" w14:textId="77777777" w:rsidR="002731E1" w:rsidRPr="002731E1" w:rsidRDefault="002731E1" w:rsidP="002731E1">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61A847AB" w14:textId="77777777" w:rsidR="002731E1" w:rsidRP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731E1" w:rsidRPr="002731E1" w14:paraId="11A957A9" w14:textId="77777777" w:rsidTr="00910C1B">
        <w:tc>
          <w:tcPr>
            <w:tcW w:w="10277" w:type="dxa"/>
            <w:shd w:val="clear" w:color="auto" w:fill="66CCFF"/>
          </w:tcPr>
          <w:p w14:paraId="0FD24B8F" w14:textId="77777777" w:rsidR="002731E1" w:rsidRPr="002731E1" w:rsidRDefault="002731E1" w:rsidP="002731E1">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b/>
                <w:lang w:eastAsia="zh-CN"/>
              </w:rPr>
              <w:lastRenderedPageBreak/>
              <w:t>B - Engagement du titulaire ou du groupement titulaire.</w:t>
            </w:r>
          </w:p>
        </w:tc>
      </w:tr>
    </w:tbl>
    <w:p w14:paraId="2894B667"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6C26563F" w14:textId="77777777" w:rsidR="002731E1" w:rsidRPr="002731E1" w:rsidRDefault="002731E1" w:rsidP="002731E1">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sz w:val="18"/>
          <w:szCs w:val="18"/>
          <w:lang w:eastAsia="zh-CN"/>
        </w:rPr>
      </w:pPr>
      <w:r w:rsidRPr="002731E1">
        <w:rPr>
          <w:rFonts w:ascii="Arial" w:eastAsia="Times New Roman" w:hAnsi="Arial" w:cs="Arial"/>
          <w:b/>
          <w:lang w:eastAsia="zh-CN"/>
        </w:rPr>
        <w:t>B1 - Identification et engagement du titulaire ou du groupement titulaire :</w:t>
      </w:r>
    </w:p>
    <w:p w14:paraId="15C79E02"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(Cocher les cases correspondantes.)</w:t>
      </w:r>
    </w:p>
    <w:p w14:paraId="26057497"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3A5691BC"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lang w:eastAsia="zh-CN"/>
        </w:rPr>
        <w:t>Après avoir pris connaissance des pièces constitutives du marché ou de l’accord-cadre suivantes,</w:t>
      </w:r>
    </w:p>
    <w:p w14:paraId="26219AB6" w14:textId="77777777" w:rsidR="002731E1" w:rsidRPr="00384742" w:rsidRDefault="0039412D" w:rsidP="00384742">
      <w:pPr>
        <w:tabs>
          <w:tab w:val="left" w:pos="851"/>
        </w:tabs>
        <w:suppressAutoHyphens/>
        <w:spacing w:before="120" w:after="0" w:line="240" w:lineRule="auto"/>
        <w:ind w:left="1135" w:hanging="284"/>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014AD0">
        <w:rPr>
          <w:rFonts w:ascii="Univers" w:eastAsia="Times New Roman" w:hAnsi="Univers" w:cs="Univers"/>
          <w:sz w:val="20"/>
          <w:szCs w:val="20"/>
          <w:lang w:eastAsia="zh-CN"/>
        </w:rPr>
        <w:t xml:space="preserve"> </w:t>
      </w:r>
      <w:r w:rsidR="002731E1" w:rsidRPr="00384742">
        <w:rPr>
          <w:rFonts w:ascii="Arial" w:eastAsia="Times New Roman" w:hAnsi="Arial" w:cs="Arial"/>
          <w:sz w:val="20"/>
          <w:szCs w:val="20"/>
          <w:lang w:eastAsia="zh-CN"/>
        </w:rPr>
        <w:t xml:space="preserve">CCAP </w:t>
      </w:r>
      <w:r w:rsidR="00384742" w:rsidRPr="00384742">
        <w:rPr>
          <w:rFonts w:ascii="Arial" w:eastAsia="Times New Roman" w:hAnsi="Arial" w:cs="Arial"/>
          <w:sz w:val="20"/>
          <w:szCs w:val="20"/>
          <w:lang w:eastAsia="zh-CN"/>
        </w:rPr>
        <w:t>commun à tous les lots</w:t>
      </w:r>
      <w:r w:rsidR="002731E1" w:rsidRPr="00384742">
        <w:rPr>
          <w:rFonts w:ascii="Arial" w:eastAsia="Times New Roman" w:hAnsi="Arial" w:cs="Arial"/>
          <w:sz w:val="20"/>
          <w:szCs w:val="20"/>
          <w:lang w:eastAsia="zh-CN"/>
        </w:rPr>
        <w:t>…………………………………………………………………………………………..</w:t>
      </w:r>
    </w:p>
    <w:p w14:paraId="7239018B" w14:textId="4BDEAAE7" w:rsidR="002731E1" w:rsidRPr="00384742" w:rsidRDefault="002731E1" w:rsidP="002731E1">
      <w:pPr>
        <w:tabs>
          <w:tab w:val="left" w:pos="851"/>
        </w:tabs>
        <w:suppressAutoHyphens/>
        <w:spacing w:before="120" w:after="0" w:line="240" w:lineRule="auto"/>
        <w:ind w:left="1135" w:hanging="284"/>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384742">
        <w:rPr>
          <w:rFonts w:ascii="Arial" w:eastAsia="Times New Roman" w:hAnsi="Arial" w:cs="Arial"/>
          <w:sz w:val="20"/>
          <w:szCs w:val="20"/>
          <w:lang w:eastAsia="zh-CN"/>
        </w:rPr>
        <w:t xml:space="preserve"> CCAG </w:t>
      </w:r>
      <w:r w:rsidR="006A698A" w:rsidRPr="00384742">
        <w:rPr>
          <w:rFonts w:ascii="Arial" w:eastAsia="Times New Roman" w:hAnsi="Arial" w:cs="Arial"/>
          <w:sz w:val="20"/>
          <w:szCs w:val="20"/>
          <w:lang w:eastAsia="zh-CN"/>
        </w:rPr>
        <w:t xml:space="preserve">: </w:t>
      </w:r>
      <w:r w:rsidR="00BC4669" w:rsidRPr="00384742">
        <w:rPr>
          <w:rFonts w:ascii="Arial" w:eastAsia="Times New Roman" w:hAnsi="Arial" w:cs="Arial"/>
          <w:sz w:val="20"/>
          <w:szCs w:val="20"/>
          <w:lang w:eastAsia="zh-CN"/>
        </w:rPr>
        <w:t>TRAVAUX…</w:t>
      </w:r>
      <w:r w:rsidRPr="00384742">
        <w:rPr>
          <w:rFonts w:ascii="Arial" w:eastAsia="Times New Roman" w:hAnsi="Arial" w:cs="Arial"/>
          <w:sz w:val="20"/>
          <w:szCs w:val="20"/>
          <w:lang w:eastAsia="zh-CN"/>
        </w:rPr>
        <w:t>…………………………………………………………………………………………</w:t>
      </w:r>
    </w:p>
    <w:p w14:paraId="0FFD3200" w14:textId="08D4238C" w:rsidR="002731E1" w:rsidRPr="00384742" w:rsidRDefault="0059793B" w:rsidP="0059793B">
      <w:pPr>
        <w:tabs>
          <w:tab w:val="left" w:pos="851"/>
        </w:tabs>
        <w:suppressAutoHyphens/>
        <w:spacing w:before="120" w:after="0" w:line="240" w:lineRule="auto"/>
        <w:ind w:left="1135" w:hanging="284"/>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731E1" w:rsidRPr="00384742">
        <w:rPr>
          <w:rFonts w:ascii="Arial" w:eastAsia="Times New Roman" w:hAnsi="Arial" w:cs="Arial"/>
          <w:sz w:val="20"/>
          <w:szCs w:val="20"/>
          <w:lang w:eastAsia="zh-CN"/>
        </w:rPr>
        <w:t xml:space="preserve"> </w:t>
      </w:r>
      <w:r w:rsidRPr="00384742">
        <w:rPr>
          <w:rFonts w:ascii="Arial" w:eastAsia="Times New Roman" w:hAnsi="Arial" w:cs="Arial"/>
          <w:sz w:val="20"/>
          <w:szCs w:val="20"/>
          <w:lang w:eastAsia="zh-CN"/>
        </w:rPr>
        <w:t xml:space="preserve">CCTP </w:t>
      </w:r>
      <w:r w:rsidR="002731E1" w:rsidRPr="00384742">
        <w:rPr>
          <w:rFonts w:ascii="Arial" w:eastAsia="Times New Roman" w:hAnsi="Arial" w:cs="Arial"/>
          <w:sz w:val="20"/>
          <w:szCs w:val="20"/>
          <w:lang w:eastAsia="zh-CN"/>
        </w:rPr>
        <w:t>…………………………………………………………………………………..</w:t>
      </w:r>
    </w:p>
    <w:p w14:paraId="7F73F141" w14:textId="77777777" w:rsidR="002731E1" w:rsidRDefault="002731E1" w:rsidP="002731E1">
      <w:pPr>
        <w:tabs>
          <w:tab w:val="left" w:pos="851"/>
        </w:tabs>
        <w:suppressAutoHyphens/>
        <w:spacing w:before="120" w:after="0" w:line="240" w:lineRule="auto"/>
        <w:ind w:left="1135" w:hanging="284"/>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r w:rsidR="00DD28E0">
        <w:rPr>
          <w:rFonts w:ascii="Arial" w:eastAsia="Times New Roman" w:hAnsi="Arial" w:cs="Arial"/>
          <w:sz w:val="20"/>
          <w:szCs w:val="20"/>
          <w:lang w:eastAsia="zh-CN"/>
        </w:rPr>
        <w:t>RC</w:t>
      </w:r>
      <w:r w:rsidR="00FB18F3">
        <w:rPr>
          <w:rFonts w:ascii="Arial" w:eastAsia="Times New Roman" w:hAnsi="Arial" w:cs="Arial"/>
          <w:sz w:val="20"/>
          <w:szCs w:val="20"/>
          <w:lang w:eastAsia="zh-CN"/>
        </w:rPr>
        <w:t xml:space="preserve"> </w:t>
      </w:r>
      <w:r w:rsidR="00384742">
        <w:rPr>
          <w:rFonts w:ascii="Arial" w:eastAsia="Times New Roman" w:hAnsi="Arial" w:cs="Arial"/>
          <w:sz w:val="20"/>
          <w:szCs w:val="20"/>
          <w:lang w:eastAsia="zh-CN"/>
        </w:rPr>
        <w:t>commun à tous les lots</w:t>
      </w:r>
    </w:p>
    <w:p w14:paraId="1DFB40DA" w14:textId="77777777" w:rsidR="00014AD0" w:rsidRDefault="00014AD0" w:rsidP="00014AD0">
      <w:pPr>
        <w:tabs>
          <w:tab w:val="left" w:pos="851"/>
        </w:tabs>
        <w:suppressAutoHyphens/>
        <w:spacing w:before="120" w:after="0" w:line="240" w:lineRule="auto"/>
        <w:ind w:left="1135" w:hanging="284"/>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r>
        <w:rPr>
          <w:rFonts w:ascii="Arial" w:eastAsia="Times New Roman" w:hAnsi="Arial" w:cs="Arial"/>
          <w:sz w:val="20"/>
          <w:szCs w:val="20"/>
          <w:lang w:eastAsia="zh-CN"/>
        </w:rPr>
        <w:t>autres………………………………………………………………………………………………………….</w:t>
      </w:r>
    </w:p>
    <w:p w14:paraId="4AF3B6F3" w14:textId="77777777" w:rsidR="00014AD0" w:rsidRPr="002731E1" w:rsidRDefault="00014AD0" w:rsidP="002731E1">
      <w:pPr>
        <w:tabs>
          <w:tab w:val="left" w:pos="851"/>
        </w:tabs>
        <w:suppressAutoHyphens/>
        <w:spacing w:before="120" w:after="0" w:line="240" w:lineRule="auto"/>
        <w:ind w:left="1135" w:hanging="284"/>
        <w:jc w:val="both"/>
        <w:rPr>
          <w:rFonts w:ascii="Arial" w:eastAsia="Times New Roman" w:hAnsi="Arial" w:cs="Arial"/>
          <w:sz w:val="20"/>
          <w:szCs w:val="20"/>
          <w:lang w:eastAsia="zh-CN"/>
        </w:rPr>
      </w:pPr>
    </w:p>
    <w:p w14:paraId="02BE5442"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5AB3227F"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et conformément à leurs clauses,</w:t>
      </w:r>
    </w:p>
    <w:p w14:paraId="253F36A9"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0520B7AE" w14:textId="77777777" w:rsidR="002731E1" w:rsidRP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Le signataire</w:t>
      </w:r>
    </w:p>
    <w:p w14:paraId="53335039"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72997584" w14:textId="77777777" w:rsidR="002731E1" w:rsidRPr="002731E1" w:rsidRDefault="002731E1" w:rsidP="002731E1">
      <w:pPr>
        <w:tabs>
          <w:tab w:val="left" w:pos="851"/>
        </w:tabs>
        <w:suppressAutoHyphens/>
        <w:spacing w:before="120" w:after="0" w:line="240" w:lineRule="auto"/>
        <w:ind w:left="1701"/>
        <w:jc w:val="both"/>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s’engage, sur la base de son offre et pour son propre compte ;</w:t>
      </w:r>
    </w:p>
    <w:p w14:paraId="043E4EDB"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563CB73"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4080D4D7"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297222AF"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1AA9609A" w14:textId="77777777" w:rsidR="002731E1" w:rsidRPr="002731E1" w:rsidRDefault="002731E1" w:rsidP="002731E1">
      <w:pPr>
        <w:tabs>
          <w:tab w:val="left" w:pos="851"/>
        </w:tabs>
        <w:suppressAutoHyphens/>
        <w:spacing w:after="0" w:line="240" w:lineRule="auto"/>
        <w:ind w:left="1701"/>
        <w:jc w:val="both"/>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engage la société ……………………… sur la base de son offre ;</w:t>
      </w:r>
    </w:p>
    <w:p w14:paraId="6EEBC34B"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5AFFBCC"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2B5B9C26"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74822BE1"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40DA3AEB" w14:textId="77777777" w:rsidR="002731E1" w:rsidRPr="002731E1" w:rsidRDefault="002731E1" w:rsidP="002731E1">
      <w:pPr>
        <w:tabs>
          <w:tab w:val="left" w:pos="426"/>
          <w:tab w:val="left" w:pos="851"/>
        </w:tabs>
        <w:suppressAutoHyphens/>
        <w:spacing w:before="120" w:after="0" w:line="240" w:lineRule="auto"/>
        <w:ind w:left="851"/>
        <w:jc w:val="both"/>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L’ensemble des membres du groupement s’engagent, sur la base de l’offre du groupement ;</w:t>
      </w:r>
    </w:p>
    <w:p w14:paraId="0F131DAB"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731E1">
        <w:rPr>
          <w:rFonts w:ascii="Arial" w:eastAsia="Times New Roman" w:hAnsi="Arial" w:cs="Arial"/>
          <w:i/>
          <w:iCs/>
          <w:sz w:val="18"/>
          <w:szCs w:val="18"/>
          <w:lang w:eastAsia="zh-CN"/>
        </w:rPr>
        <w:t>]</w:t>
      </w:r>
    </w:p>
    <w:p w14:paraId="6B65E9DB"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3FC9745D"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2E81ECBA"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49636659" w14:textId="77777777" w:rsidR="002731E1" w:rsidRPr="002731E1" w:rsidRDefault="002731E1" w:rsidP="002731E1">
      <w:pPr>
        <w:tabs>
          <w:tab w:val="left" w:pos="426"/>
          <w:tab w:val="left" w:pos="85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lang w:eastAsia="zh-CN"/>
        </w:rPr>
        <w:t>à livrer les fournitures demandées ou à exécuter les prestations demandées :</w:t>
      </w:r>
    </w:p>
    <w:p w14:paraId="055A48D1" w14:textId="77777777" w:rsidR="002731E1" w:rsidRPr="002731E1" w:rsidRDefault="002731E1" w:rsidP="002731E1">
      <w:pPr>
        <w:tabs>
          <w:tab w:val="left" w:pos="851"/>
        </w:tabs>
        <w:suppressAutoHyphens/>
        <w:spacing w:before="120" w:after="0" w:line="240" w:lineRule="auto"/>
        <w:ind w:firstLine="851"/>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aux prix indiqués ci-dessous ;</w:t>
      </w:r>
    </w:p>
    <w:p w14:paraId="73A81D4A" w14:textId="77777777" w:rsidR="002731E1" w:rsidRPr="002731E1" w:rsidRDefault="002731E1" w:rsidP="002731E1">
      <w:pPr>
        <w:tabs>
          <w:tab w:val="left" w:pos="426"/>
          <w:tab w:val="left" w:pos="851"/>
        </w:tabs>
        <w:suppressAutoHyphens/>
        <w:spacing w:before="120" w:after="0" w:line="240" w:lineRule="auto"/>
        <w:ind w:left="1701"/>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Taux de la TVA : </w:t>
      </w:r>
    </w:p>
    <w:p w14:paraId="137895E6" w14:textId="77777777" w:rsidR="002731E1" w:rsidRPr="002731E1" w:rsidRDefault="002731E1" w:rsidP="002731E1">
      <w:pPr>
        <w:tabs>
          <w:tab w:val="left" w:pos="426"/>
          <w:tab w:val="left" w:pos="851"/>
        </w:tabs>
        <w:suppressAutoHyphens/>
        <w:spacing w:before="240" w:after="0" w:line="240" w:lineRule="auto"/>
        <w:ind w:left="1701"/>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Montant hors taxes</w:t>
      </w:r>
      <w:r w:rsidRPr="002731E1">
        <w:rPr>
          <w:rFonts w:ascii="Univers" w:eastAsia="Times New Roman" w:hAnsi="Univers" w:cs="Times New Roman"/>
          <w:sz w:val="20"/>
          <w:szCs w:val="20"/>
          <w:vertAlign w:val="superscript"/>
          <w:lang w:eastAsia="zh-CN"/>
        </w:rPr>
        <w:footnoteReference w:id="2"/>
      </w:r>
      <w:r w:rsidRPr="002731E1">
        <w:rPr>
          <w:rFonts w:ascii="Univers" w:eastAsia="Times New Roman" w:hAnsi="Univers" w:cs="Times New Roman"/>
          <w:sz w:val="20"/>
          <w:szCs w:val="20"/>
          <w:vertAlign w:val="superscript"/>
          <w:lang w:eastAsia="zh-CN"/>
        </w:rPr>
        <w:t> </w:t>
      </w:r>
      <w:r w:rsidRPr="002731E1">
        <w:rPr>
          <w:rFonts w:ascii="Univers" w:eastAsia="Times New Roman" w:hAnsi="Univers" w:cs="Univers"/>
          <w:sz w:val="20"/>
          <w:szCs w:val="20"/>
          <w:lang w:eastAsia="zh-CN"/>
        </w:rPr>
        <w:t>:</w:t>
      </w:r>
    </w:p>
    <w:p w14:paraId="141B4F55"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t xml:space="preserve">Montant </w:t>
      </w:r>
      <w:r w:rsidRPr="002731E1">
        <w:rPr>
          <w:rFonts w:ascii="Arial" w:eastAsia="Times New Roman" w:hAnsi="Arial" w:cs="Arial"/>
          <w:sz w:val="20"/>
          <w:szCs w:val="20"/>
          <w:lang w:eastAsia="zh-CN"/>
        </w:rPr>
        <w:t>hors taxes arrêté en chiffres à : ……………………………………………………………………………….</w:t>
      </w:r>
    </w:p>
    <w:p w14:paraId="76BF1AE2" w14:textId="77777777" w:rsidR="002731E1" w:rsidRPr="002731E1" w:rsidRDefault="002731E1" w:rsidP="002731E1">
      <w:pPr>
        <w:tabs>
          <w:tab w:val="left" w:pos="426"/>
          <w:tab w:val="left" w:pos="851"/>
        </w:tabs>
        <w:suppressAutoHyphens/>
        <w:spacing w:before="120"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lang w:eastAsia="zh-CN"/>
        </w:rPr>
        <w:t>Montant hors taxes arrêté en lettres à : ………………………………………………………...................................</w:t>
      </w:r>
    </w:p>
    <w:p w14:paraId="1C775A59" w14:textId="77777777" w:rsidR="002731E1" w:rsidRPr="002731E1" w:rsidRDefault="002731E1" w:rsidP="002731E1">
      <w:pPr>
        <w:tabs>
          <w:tab w:val="left" w:pos="426"/>
          <w:tab w:val="left" w:pos="709"/>
          <w:tab w:val="left" w:pos="851"/>
        </w:tabs>
        <w:suppressAutoHyphens/>
        <w:spacing w:before="240" w:after="0" w:line="240" w:lineRule="auto"/>
        <w:ind w:left="170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Montant TTC</w:t>
      </w:r>
      <w:r w:rsidRPr="002731E1">
        <w:rPr>
          <w:rFonts w:ascii="Univers" w:eastAsia="Times New Roman" w:hAnsi="Univers" w:cs="Times New Roman"/>
          <w:sz w:val="20"/>
          <w:szCs w:val="20"/>
          <w:vertAlign w:val="superscript"/>
          <w:lang w:eastAsia="zh-CN"/>
        </w:rPr>
        <w:footnoteReference w:customMarkFollows="1" w:id="3"/>
        <w:t>4 </w:t>
      </w:r>
      <w:r w:rsidRPr="002731E1">
        <w:rPr>
          <w:rFonts w:ascii="Univers" w:eastAsia="Times New Roman" w:hAnsi="Univers" w:cs="Univers"/>
          <w:sz w:val="20"/>
          <w:szCs w:val="20"/>
          <w:lang w:eastAsia="zh-CN"/>
        </w:rPr>
        <w:t>:</w:t>
      </w:r>
    </w:p>
    <w:p w14:paraId="29D1C0C1"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Montant TTC arrêté en chiffres à : ………………………………………………………….......................................</w:t>
      </w:r>
    </w:p>
    <w:p w14:paraId="6EDC7D55"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sz w:val="20"/>
          <w:szCs w:val="20"/>
          <w:u w:val="single"/>
          <w:lang w:eastAsia="zh-CN"/>
        </w:rPr>
      </w:pPr>
      <w:r w:rsidRPr="002731E1">
        <w:rPr>
          <w:rFonts w:ascii="Arial" w:eastAsia="Times New Roman" w:hAnsi="Arial" w:cs="Arial"/>
          <w:sz w:val="20"/>
          <w:szCs w:val="20"/>
          <w:lang w:eastAsia="zh-CN"/>
        </w:rPr>
        <w:t>Montant TTC arrêté en lettres à : ………………………………………………………………………………………..</w:t>
      </w:r>
    </w:p>
    <w:p w14:paraId="1BC12230" w14:textId="77777777" w:rsidR="002731E1" w:rsidRPr="002731E1" w:rsidRDefault="002731E1" w:rsidP="002731E1">
      <w:pPr>
        <w:tabs>
          <w:tab w:val="left" w:pos="426"/>
          <w:tab w:val="left" w:pos="851"/>
        </w:tabs>
        <w:suppressAutoHyphens/>
        <w:spacing w:before="120"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u w:val="single"/>
          <w:lang w:eastAsia="zh-CN"/>
        </w:rPr>
        <w:lastRenderedPageBreak/>
        <w:t>OU</w:t>
      </w:r>
    </w:p>
    <w:p w14:paraId="5B494C19" w14:textId="77777777" w:rsidR="002731E1" w:rsidRPr="002731E1" w:rsidRDefault="002731E1" w:rsidP="002731E1">
      <w:pPr>
        <w:tabs>
          <w:tab w:val="left" w:pos="851"/>
        </w:tabs>
        <w:suppressAutoHyphens/>
        <w:spacing w:before="120" w:after="0" w:line="240" w:lineRule="auto"/>
        <w:ind w:left="709" w:firstLine="142"/>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aux prix indiqués dans l’annexe financière jointe au présent document.</w:t>
      </w:r>
    </w:p>
    <w:p w14:paraId="25F951EC" w14:textId="77777777" w:rsidR="00014AD0" w:rsidRDefault="00014AD0" w:rsidP="002731E1">
      <w:pPr>
        <w:tabs>
          <w:tab w:val="left" w:pos="851"/>
          <w:tab w:val="left" w:pos="6237"/>
        </w:tabs>
        <w:suppressAutoHyphens/>
        <w:spacing w:after="0" w:line="240" w:lineRule="auto"/>
        <w:rPr>
          <w:rFonts w:ascii="Arial" w:eastAsia="Times New Roman" w:hAnsi="Arial" w:cs="Arial"/>
          <w:b/>
          <w:lang w:eastAsia="zh-CN"/>
        </w:rPr>
      </w:pPr>
    </w:p>
    <w:p w14:paraId="68C8815B" w14:textId="77777777" w:rsidR="00014AD0" w:rsidRDefault="00014AD0" w:rsidP="002731E1">
      <w:pPr>
        <w:tabs>
          <w:tab w:val="left" w:pos="851"/>
          <w:tab w:val="left" w:pos="6237"/>
        </w:tabs>
        <w:suppressAutoHyphens/>
        <w:spacing w:after="0" w:line="240" w:lineRule="auto"/>
        <w:rPr>
          <w:rFonts w:ascii="Arial" w:eastAsia="Times New Roman" w:hAnsi="Arial" w:cs="Arial"/>
          <w:b/>
          <w:lang w:eastAsia="zh-CN"/>
        </w:rPr>
      </w:pPr>
    </w:p>
    <w:p w14:paraId="6F1769DB" w14:textId="77777777" w:rsidR="002731E1" w:rsidRPr="002731E1" w:rsidRDefault="002731E1" w:rsidP="002731E1">
      <w:pPr>
        <w:tabs>
          <w:tab w:val="left" w:pos="851"/>
          <w:tab w:val="left" w:pos="6237"/>
        </w:tabs>
        <w:suppressAutoHyphens/>
        <w:spacing w:after="0" w:line="240" w:lineRule="auto"/>
        <w:rPr>
          <w:rFonts w:ascii="Arial" w:eastAsia="Times New Roman" w:hAnsi="Arial" w:cs="Arial"/>
          <w:b/>
          <w:iCs/>
          <w:lang w:eastAsia="zh-CN"/>
        </w:rPr>
      </w:pPr>
      <w:r w:rsidRPr="002731E1">
        <w:rPr>
          <w:rFonts w:ascii="Arial" w:eastAsia="Times New Roman" w:hAnsi="Arial" w:cs="Arial"/>
          <w:b/>
          <w:lang w:eastAsia="zh-CN"/>
        </w:rPr>
        <w:t>B2 – Nature du groupement et, en cas de groupement conjoint,</w:t>
      </w:r>
      <w:r w:rsidRPr="002731E1" w:rsidDel="0021797C">
        <w:rPr>
          <w:rFonts w:ascii="Arial" w:eastAsia="Times New Roman" w:hAnsi="Arial" w:cs="Arial"/>
          <w:b/>
          <w:lang w:eastAsia="zh-CN"/>
        </w:rPr>
        <w:t xml:space="preserve"> </w:t>
      </w:r>
      <w:r w:rsidRPr="002731E1">
        <w:rPr>
          <w:rFonts w:ascii="Arial" w:eastAsia="Times New Roman" w:hAnsi="Arial" w:cs="Arial"/>
          <w:b/>
          <w:lang w:eastAsia="zh-CN"/>
        </w:rPr>
        <w:t>répartition des prestations</w:t>
      </w:r>
      <w:r w:rsidRPr="002731E1">
        <w:rPr>
          <w:rFonts w:ascii="Arial" w:eastAsia="Times New Roman" w:hAnsi="Arial" w:cs="Arial"/>
          <w:b/>
          <w:iCs/>
          <w:lang w:eastAsia="zh-CN"/>
        </w:rPr>
        <w:t> :</w:t>
      </w:r>
    </w:p>
    <w:p w14:paraId="7044E2AD"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(en cas de groupement d’opérateurs économiques.)</w:t>
      </w:r>
    </w:p>
    <w:p w14:paraId="1DB90B40" w14:textId="77777777" w:rsidR="002731E1" w:rsidRPr="002731E1" w:rsidRDefault="002731E1" w:rsidP="002731E1">
      <w:pPr>
        <w:tabs>
          <w:tab w:val="left" w:pos="851"/>
          <w:tab w:val="left" w:pos="6237"/>
        </w:tabs>
        <w:suppressAutoHyphens/>
        <w:spacing w:after="0" w:line="240" w:lineRule="auto"/>
        <w:rPr>
          <w:rFonts w:ascii="Arial" w:eastAsia="Times New Roman" w:hAnsi="Arial" w:cs="Arial"/>
          <w:i/>
          <w:iCs/>
          <w:sz w:val="18"/>
          <w:szCs w:val="18"/>
          <w:lang w:eastAsia="zh-CN"/>
        </w:rPr>
      </w:pPr>
    </w:p>
    <w:p w14:paraId="5EF1483A"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Pour l’exécution du marché ou de l’accord-cadre, le groupement d’opérateurs économiques est :</w:t>
      </w:r>
    </w:p>
    <w:p w14:paraId="696CB8D4"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(Cocher la case correspondante.)</w:t>
      </w:r>
    </w:p>
    <w:p w14:paraId="0AFB7C1A" w14:textId="77777777" w:rsidR="002731E1" w:rsidRPr="002731E1" w:rsidRDefault="002731E1" w:rsidP="002731E1">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r w:rsidRPr="002731E1">
        <w:rPr>
          <w:rFonts w:ascii="Arial" w:eastAsia="Times New Roman" w:hAnsi="Arial" w:cs="Arial"/>
          <w:sz w:val="20"/>
          <w:szCs w:val="20"/>
          <w:lang w:eastAsia="zh-CN"/>
        </w:rPr>
        <w:t>conjoint</w:t>
      </w: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t>OU</w:t>
      </w: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Cs/>
          <w:sz w:val="20"/>
          <w:szCs w:val="20"/>
          <w:lang w:eastAsia="zh-CN"/>
        </w:rPr>
        <w:t xml:space="preserve"> </w:t>
      </w:r>
      <w:r w:rsidRPr="002731E1">
        <w:rPr>
          <w:rFonts w:ascii="Arial" w:eastAsia="Times New Roman" w:hAnsi="Arial" w:cs="Arial"/>
          <w:sz w:val="20"/>
          <w:szCs w:val="20"/>
          <w:lang w:eastAsia="zh-CN"/>
        </w:rPr>
        <w:t>solidaire</w:t>
      </w:r>
    </w:p>
    <w:p w14:paraId="6CD4B82D" w14:textId="77777777" w:rsidR="002731E1" w:rsidRPr="002731E1" w:rsidRDefault="002731E1" w:rsidP="002731E1">
      <w:pPr>
        <w:tabs>
          <w:tab w:val="left" w:pos="851"/>
        </w:tabs>
        <w:suppressAutoHyphens/>
        <w:spacing w:before="120" w:after="0" w:line="240" w:lineRule="auto"/>
        <w:jc w:val="both"/>
        <w:rPr>
          <w:rFonts w:ascii="Arial" w:eastAsia="Times New Roman" w:hAnsi="Arial" w:cs="Arial"/>
          <w:sz w:val="20"/>
          <w:szCs w:val="20"/>
          <w:lang w:eastAsia="zh-CN"/>
        </w:rPr>
      </w:pPr>
    </w:p>
    <w:p w14:paraId="37AA822C" w14:textId="77777777" w:rsidR="002731E1" w:rsidRPr="002731E1" w:rsidRDefault="002731E1" w:rsidP="002731E1">
      <w:pPr>
        <w:tabs>
          <w:tab w:val="left" w:pos="851"/>
        </w:tabs>
        <w:suppressAutoHyphens/>
        <w:spacing w:before="120" w:after="0" w:line="240" w:lineRule="auto"/>
        <w:jc w:val="both"/>
        <w:rPr>
          <w:rFonts w:ascii="Arial" w:eastAsia="Times New Roman" w:hAnsi="Arial" w:cs="Arial"/>
          <w:b/>
          <w:bCs/>
          <w:sz w:val="20"/>
          <w:szCs w:val="20"/>
          <w:lang w:eastAsia="zh-CN"/>
        </w:rPr>
      </w:pPr>
      <w:r w:rsidRPr="002731E1">
        <w:rPr>
          <w:rFonts w:ascii="Arial" w:eastAsia="Times New Roman" w:hAnsi="Arial" w:cs="Arial"/>
          <w:i/>
          <w:iCs/>
          <w:sz w:val="18"/>
          <w:szCs w:val="18"/>
          <w:lang w:eastAsia="zh-CN"/>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731E1" w:rsidRPr="002731E1" w14:paraId="67A8A25B" w14:textId="77777777" w:rsidTr="00910C1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3509426"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20"/>
                <w:szCs w:val="20"/>
                <w:lang w:eastAsia="zh-CN"/>
              </w:rPr>
            </w:pPr>
            <w:r w:rsidRPr="002731E1">
              <w:rPr>
                <w:rFonts w:ascii="Arial" w:eastAsia="Times New Roman" w:hAnsi="Arial" w:cs="Arial"/>
                <w:b/>
                <w:sz w:val="20"/>
                <w:szCs w:val="20"/>
                <w:lang w:eastAsia="zh-CN"/>
              </w:rPr>
              <w:t xml:space="preserve">Désignation des membres </w:t>
            </w:r>
          </w:p>
          <w:p w14:paraId="65503830" w14:textId="77777777" w:rsidR="002731E1" w:rsidRPr="002731E1" w:rsidRDefault="002731E1" w:rsidP="002731E1">
            <w:pPr>
              <w:tabs>
                <w:tab w:val="left" w:pos="851"/>
              </w:tabs>
              <w:suppressAutoHyphens/>
              <w:spacing w:after="0" w:line="240" w:lineRule="auto"/>
              <w:jc w:val="center"/>
              <w:rPr>
                <w:rFonts w:ascii="Univers" w:eastAsia="Times New Roman" w:hAnsi="Univers" w:cs="Univers"/>
                <w:b/>
                <w:sz w:val="20"/>
                <w:szCs w:val="20"/>
                <w:lang w:eastAsia="zh-CN"/>
              </w:rPr>
            </w:pPr>
            <w:r w:rsidRPr="002731E1">
              <w:rPr>
                <w:rFonts w:ascii="Arial" w:eastAsia="Times New Roman" w:hAnsi="Arial" w:cs="Arial"/>
                <w:b/>
                <w:sz w:val="20"/>
                <w:szCs w:val="20"/>
                <w:lang w:eastAsia="zh-CN"/>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88717" w14:textId="77777777" w:rsidR="002731E1" w:rsidRPr="002731E1" w:rsidRDefault="002731E1" w:rsidP="002731E1">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sz w:val="20"/>
                <w:szCs w:val="20"/>
                <w:lang w:eastAsia="zh-CN"/>
              </w:rPr>
            </w:pPr>
            <w:r w:rsidRPr="002731E1">
              <w:rPr>
                <w:rFonts w:ascii="Arial" w:eastAsia="Times New Roman" w:hAnsi="Arial" w:cs="Arial"/>
                <w:b/>
                <w:sz w:val="20"/>
                <w:szCs w:val="20"/>
                <w:lang w:eastAsia="zh-CN"/>
              </w:rPr>
              <w:t>Prestations exécutées par les membres</w:t>
            </w:r>
          </w:p>
          <w:p w14:paraId="7DB36EA5" w14:textId="77777777" w:rsidR="002731E1" w:rsidRPr="002731E1" w:rsidRDefault="002731E1" w:rsidP="002731E1">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sz w:val="16"/>
                <w:szCs w:val="20"/>
                <w:lang w:eastAsia="zh-CN"/>
              </w:rPr>
            </w:pPr>
            <w:r w:rsidRPr="002731E1">
              <w:rPr>
                <w:rFonts w:ascii="Arial" w:eastAsia="Times New Roman" w:hAnsi="Arial" w:cs="Arial"/>
                <w:b/>
                <w:sz w:val="20"/>
                <w:szCs w:val="20"/>
                <w:lang w:eastAsia="zh-CN"/>
              </w:rPr>
              <w:t>du groupement conjoint</w:t>
            </w:r>
          </w:p>
        </w:tc>
      </w:tr>
      <w:tr w:rsidR="002731E1" w:rsidRPr="002731E1" w14:paraId="5128F3D7" w14:textId="77777777" w:rsidTr="00910C1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B6964FC" w14:textId="77777777" w:rsidR="002731E1" w:rsidRPr="002731E1" w:rsidRDefault="002731E1" w:rsidP="002731E1">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2553EEEA"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20"/>
                <w:szCs w:val="20"/>
                <w:lang w:eastAsia="zh-CN"/>
              </w:rPr>
            </w:pPr>
            <w:r w:rsidRPr="002731E1">
              <w:rPr>
                <w:rFonts w:ascii="Arial" w:eastAsia="Times New Roman" w:hAnsi="Arial" w:cs="Arial"/>
                <w:b/>
                <w:sz w:val="20"/>
                <w:szCs w:val="20"/>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0158E8"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20"/>
                <w:szCs w:val="20"/>
                <w:lang w:eastAsia="zh-CN"/>
              </w:rPr>
            </w:pPr>
            <w:r w:rsidRPr="002731E1">
              <w:rPr>
                <w:rFonts w:ascii="Arial" w:eastAsia="Times New Roman" w:hAnsi="Arial" w:cs="Arial"/>
                <w:b/>
                <w:sz w:val="20"/>
                <w:szCs w:val="20"/>
                <w:lang w:eastAsia="zh-CN"/>
              </w:rPr>
              <w:t xml:space="preserve">Montant HT </w:t>
            </w:r>
          </w:p>
          <w:p w14:paraId="6EBC8436" w14:textId="77777777" w:rsidR="002731E1" w:rsidRPr="002731E1" w:rsidRDefault="002731E1" w:rsidP="002731E1">
            <w:pPr>
              <w:tabs>
                <w:tab w:val="left" w:pos="851"/>
              </w:tabs>
              <w:suppressAutoHyphens/>
              <w:spacing w:after="0" w:line="240" w:lineRule="auto"/>
              <w:jc w:val="center"/>
              <w:rPr>
                <w:rFonts w:ascii="Arial" w:eastAsia="Times New Roman" w:hAnsi="Arial" w:cs="Arial"/>
                <w:sz w:val="20"/>
                <w:szCs w:val="20"/>
                <w:lang w:eastAsia="zh-CN"/>
              </w:rPr>
            </w:pPr>
            <w:r w:rsidRPr="002731E1">
              <w:rPr>
                <w:rFonts w:ascii="Arial" w:eastAsia="Times New Roman" w:hAnsi="Arial" w:cs="Arial"/>
                <w:b/>
                <w:sz w:val="20"/>
                <w:szCs w:val="20"/>
                <w:lang w:eastAsia="zh-CN"/>
              </w:rPr>
              <w:t>de la prestation</w:t>
            </w:r>
          </w:p>
        </w:tc>
      </w:tr>
      <w:tr w:rsidR="002731E1" w:rsidRPr="002731E1" w14:paraId="34178D58" w14:textId="77777777" w:rsidTr="00910C1B">
        <w:trPr>
          <w:trHeight w:val="1021"/>
        </w:trPr>
        <w:tc>
          <w:tcPr>
            <w:tcW w:w="4503" w:type="dxa"/>
            <w:tcBorders>
              <w:top w:val="single" w:sz="4" w:space="0" w:color="000000"/>
              <w:left w:val="single" w:sz="4" w:space="0" w:color="000000"/>
            </w:tcBorders>
            <w:shd w:val="clear" w:color="auto" w:fill="CCFFFF"/>
          </w:tcPr>
          <w:p w14:paraId="2B1F726C"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top w:val="single" w:sz="4" w:space="0" w:color="000000"/>
              <w:left w:val="single" w:sz="4" w:space="0" w:color="000000"/>
            </w:tcBorders>
            <w:shd w:val="clear" w:color="auto" w:fill="CCFFFF"/>
          </w:tcPr>
          <w:p w14:paraId="7075619D"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top w:val="single" w:sz="4" w:space="0" w:color="000000"/>
              <w:left w:val="single" w:sz="4" w:space="0" w:color="000000"/>
              <w:right w:val="single" w:sz="4" w:space="0" w:color="000000"/>
            </w:tcBorders>
            <w:shd w:val="clear" w:color="auto" w:fill="CCFFFF"/>
          </w:tcPr>
          <w:p w14:paraId="622EAFB5"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731E1" w:rsidRPr="002731E1" w14:paraId="0267A87C" w14:textId="77777777" w:rsidTr="00910C1B">
        <w:trPr>
          <w:trHeight w:val="1021"/>
        </w:trPr>
        <w:tc>
          <w:tcPr>
            <w:tcW w:w="4503" w:type="dxa"/>
            <w:tcBorders>
              <w:left w:val="single" w:sz="4" w:space="0" w:color="000000"/>
            </w:tcBorders>
            <w:shd w:val="clear" w:color="auto" w:fill="auto"/>
          </w:tcPr>
          <w:p w14:paraId="0696339A"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tcBorders>
            <w:shd w:val="clear" w:color="auto" w:fill="auto"/>
          </w:tcPr>
          <w:p w14:paraId="4B464B20"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right w:val="single" w:sz="4" w:space="0" w:color="000000"/>
            </w:tcBorders>
            <w:shd w:val="clear" w:color="auto" w:fill="auto"/>
          </w:tcPr>
          <w:p w14:paraId="62BCDC98"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731E1" w:rsidRPr="002731E1" w14:paraId="4F65E24B" w14:textId="77777777" w:rsidTr="00910C1B">
        <w:trPr>
          <w:trHeight w:val="1021"/>
        </w:trPr>
        <w:tc>
          <w:tcPr>
            <w:tcW w:w="4503" w:type="dxa"/>
            <w:tcBorders>
              <w:left w:val="single" w:sz="4" w:space="0" w:color="000000"/>
              <w:bottom w:val="single" w:sz="4" w:space="0" w:color="000000"/>
            </w:tcBorders>
            <w:shd w:val="clear" w:color="auto" w:fill="CCFFFF"/>
          </w:tcPr>
          <w:p w14:paraId="5DB75AC9"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bottom w:val="single" w:sz="4" w:space="0" w:color="000000"/>
            </w:tcBorders>
            <w:shd w:val="clear" w:color="auto" w:fill="CCFFFF"/>
          </w:tcPr>
          <w:p w14:paraId="5E22C4A2"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bottom w:val="single" w:sz="4" w:space="0" w:color="000000"/>
              <w:right w:val="single" w:sz="4" w:space="0" w:color="000000"/>
            </w:tcBorders>
            <w:shd w:val="clear" w:color="auto" w:fill="CCFFFF"/>
          </w:tcPr>
          <w:p w14:paraId="76DE761B"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r>
    </w:tbl>
    <w:p w14:paraId="12A73416" w14:textId="77777777" w:rsidR="002731E1" w:rsidRPr="002731E1" w:rsidRDefault="002731E1" w:rsidP="002731E1">
      <w:pPr>
        <w:tabs>
          <w:tab w:val="left" w:pos="851"/>
          <w:tab w:val="left" w:pos="6237"/>
        </w:tabs>
        <w:suppressAutoHyphens/>
        <w:spacing w:after="0" w:line="240" w:lineRule="auto"/>
        <w:rPr>
          <w:rFonts w:ascii="Univers" w:eastAsia="Times New Roman" w:hAnsi="Univers" w:cs="Univers"/>
          <w:sz w:val="20"/>
          <w:szCs w:val="20"/>
          <w:lang w:eastAsia="zh-CN"/>
        </w:rPr>
      </w:pPr>
    </w:p>
    <w:p w14:paraId="3385E57E" w14:textId="77777777" w:rsidR="002731E1" w:rsidRPr="002731E1" w:rsidRDefault="002731E1" w:rsidP="002731E1">
      <w:pPr>
        <w:tabs>
          <w:tab w:val="left" w:pos="851"/>
        </w:tabs>
        <w:suppressAutoHyphens/>
        <w:spacing w:after="0" w:line="240" w:lineRule="auto"/>
        <w:jc w:val="both"/>
        <w:rPr>
          <w:rFonts w:ascii="Arial" w:eastAsia="Times New Roman" w:hAnsi="Arial" w:cs="Arial"/>
          <w:bCs/>
          <w:iCs/>
          <w:sz w:val="20"/>
          <w:szCs w:val="20"/>
          <w:lang w:eastAsia="zh-CN"/>
        </w:rPr>
      </w:pPr>
    </w:p>
    <w:p w14:paraId="32C1E0C6"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lang w:eastAsia="zh-CN"/>
        </w:rPr>
        <w:t>B3 - Compte (s) à créditer :</w:t>
      </w:r>
    </w:p>
    <w:p w14:paraId="52D8E924"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b/>
          <w:sz w:val="20"/>
          <w:szCs w:val="20"/>
          <w:lang w:eastAsia="zh-CN"/>
        </w:rPr>
      </w:pPr>
      <w:r w:rsidRPr="002731E1">
        <w:rPr>
          <w:rFonts w:ascii="Arial" w:eastAsia="Times New Roman" w:hAnsi="Arial" w:cs="Arial"/>
          <w:i/>
          <w:sz w:val="18"/>
          <w:szCs w:val="18"/>
          <w:lang w:eastAsia="zh-CN"/>
        </w:rPr>
        <w:t>(Joindre un ou des relevé(s) d’identité bancaire ou postal.)</w:t>
      </w:r>
    </w:p>
    <w:p w14:paraId="6674E26B"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2D1F02A2" w14:textId="3B6EC9B5" w:rsidR="002731E1" w:rsidRPr="002731E1" w:rsidRDefault="00CB4108" w:rsidP="002731E1">
      <w:pPr>
        <w:tabs>
          <w:tab w:val="left" w:pos="426"/>
          <w:tab w:val="left" w:pos="851"/>
        </w:tabs>
        <w:suppressAutoHyphens/>
        <w:spacing w:after="0" w:line="240" w:lineRule="auto"/>
        <w:rPr>
          <w:rFonts w:ascii="Arial" w:eastAsia="Times New Roman" w:hAnsi="Arial" w:cs="Arial"/>
          <w:sz w:val="20"/>
          <w:szCs w:val="20"/>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Nom</w:t>
      </w:r>
      <w:r w:rsidR="002731E1" w:rsidRPr="002731E1">
        <w:rPr>
          <w:rFonts w:ascii="Arial" w:eastAsia="Times New Roman" w:hAnsi="Arial" w:cs="Arial"/>
          <w:sz w:val="20"/>
          <w:szCs w:val="20"/>
          <w:lang w:eastAsia="zh-CN"/>
        </w:rPr>
        <w:t xml:space="preserve"> de l’établissement bancaire :</w:t>
      </w:r>
    </w:p>
    <w:p w14:paraId="19B4B993"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45400322"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43C51B2C"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7BB04F6E" w14:textId="3BEB2D4F" w:rsidR="002731E1" w:rsidRPr="002731E1" w:rsidRDefault="00CB4108" w:rsidP="002731E1">
      <w:pPr>
        <w:tabs>
          <w:tab w:val="left" w:pos="426"/>
          <w:tab w:val="left" w:pos="851"/>
        </w:tabs>
        <w:suppressAutoHyphens/>
        <w:spacing w:after="0" w:line="240" w:lineRule="auto"/>
        <w:rPr>
          <w:rFonts w:ascii="Arial" w:eastAsia="Times New Roman" w:hAnsi="Arial" w:cs="Arial"/>
          <w:b/>
          <w:sz w:val="20"/>
          <w:szCs w:val="20"/>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Numéro</w:t>
      </w:r>
      <w:r w:rsidR="002731E1" w:rsidRPr="002731E1">
        <w:rPr>
          <w:rFonts w:ascii="Arial" w:eastAsia="Times New Roman" w:hAnsi="Arial" w:cs="Arial"/>
          <w:sz w:val="20"/>
          <w:szCs w:val="20"/>
          <w:lang w:eastAsia="zh-CN"/>
        </w:rPr>
        <w:t xml:space="preserve"> de compte :</w:t>
      </w:r>
    </w:p>
    <w:p w14:paraId="35E4371B"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0F22E24D"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48504F22"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4BF896CE"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1ABE334E" w14:textId="221EAA91"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r w:rsidRPr="002731E1">
        <w:rPr>
          <w:rFonts w:ascii="Arial" w:eastAsia="Times New Roman" w:hAnsi="Arial" w:cs="Arial"/>
          <w:b/>
          <w:lang w:eastAsia="zh-CN"/>
        </w:rPr>
        <w:t>B4 - Avance</w:t>
      </w:r>
      <w:r w:rsidR="00F42E21" w:rsidRPr="00F42E21">
        <w:rPr>
          <w:rFonts w:ascii="Arial Narrow" w:hAnsi="Arial Narrow" w:cs="Times New Roman"/>
          <w:sz w:val="24"/>
          <w:szCs w:val="24"/>
          <w:lang w:eastAsia="fr-FR"/>
        </w:rPr>
        <w:t xml:space="preserve"> </w:t>
      </w:r>
      <w:r w:rsidR="00F42E21" w:rsidRPr="00F42E21">
        <w:rPr>
          <w:rFonts w:ascii="Arial Narrow" w:hAnsi="Arial Narrow" w:cs="Times New Roman"/>
          <w:sz w:val="20"/>
          <w:szCs w:val="20"/>
          <w:lang w:eastAsia="fr-FR"/>
        </w:rPr>
        <w:t>(Sur demande du ou des attributaires du marché, une avance pourra être versée en application des articles R.2191-3 à</w:t>
      </w:r>
      <w:r w:rsidR="00012AF9">
        <w:rPr>
          <w:rFonts w:ascii="Arial Narrow" w:hAnsi="Arial Narrow" w:cs="Times New Roman"/>
          <w:sz w:val="20"/>
          <w:szCs w:val="20"/>
          <w:lang w:eastAsia="fr-FR"/>
        </w:rPr>
        <w:t xml:space="preserve"> R.2191-10, R.2191-15</w:t>
      </w:r>
      <w:r w:rsidR="00F42E21" w:rsidRPr="00F42E21">
        <w:rPr>
          <w:rFonts w:ascii="Arial Narrow" w:hAnsi="Arial Narrow" w:cs="Times New Roman"/>
          <w:sz w:val="20"/>
          <w:szCs w:val="20"/>
          <w:lang w:eastAsia="fr-FR"/>
        </w:rPr>
        <w:t xml:space="preserve"> à R.2191-18 du Code de la commande </w:t>
      </w:r>
      <w:r w:rsidR="00CB4108" w:rsidRPr="00F42E21">
        <w:rPr>
          <w:rFonts w:ascii="Arial Narrow" w:hAnsi="Arial Narrow" w:cs="Times New Roman"/>
          <w:sz w:val="20"/>
          <w:szCs w:val="20"/>
          <w:lang w:eastAsia="fr-FR"/>
        </w:rPr>
        <w:t>publique)</w:t>
      </w:r>
      <w:r w:rsidR="00CB4108" w:rsidRPr="00F42E21">
        <w:rPr>
          <w:rFonts w:ascii="Arial" w:eastAsia="Times New Roman" w:hAnsi="Arial" w:cs="Arial"/>
          <w:b/>
          <w:sz w:val="20"/>
          <w:szCs w:val="20"/>
          <w:lang w:eastAsia="zh-CN"/>
        </w:rPr>
        <w:t xml:space="preserve"> :</w:t>
      </w:r>
    </w:p>
    <w:p w14:paraId="0DC30258"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0D3D96A1"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i/>
          <w:sz w:val="18"/>
          <w:szCs w:val="18"/>
          <w:lang w:eastAsia="zh-CN"/>
        </w:rPr>
      </w:pPr>
      <w:r w:rsidRPr="002731E1">
        <w:rPr>
          <w:rFonts w:ascii="Univers" w:eastAsia="Times New Roman" w:hAnsi="Univers" w:cs="Univers"/>
          <w:sz w:val="20"/>
          <w:szCs w:val="20"/>
          <w:lang w:eastAsia="zh-CN"/>
        </w:rPr>
        <w:t>Je renonce au bénéfice de l'avance :</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NON</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OUI</w:t>
      </w:r>
    </w:p>
    <w:p w14:paraId="0EC85BDC" w14:textId="77777777" w:rsidR="002731E1" w:rsidRPr="002731E1" w:rsidRDefault="002731E1" w:rsidP="002731E1">
      <w:pPr>
        <w:tabs>
          <w:tab w:val="left" w:pos="851"/>
        </w:tabs>
        <w:suppressAutoHyphens/>
        <w:spacing w:after="0" w:line="240" w:lineRule="auto"/>
        <w:rPr>
          <w:rFonts w:ascii="Arial" w:eastAsia="Times New Roman" w:hAnsi="Arial" w:cs="Arial"/>
          <w:b/>
          <w:sz w:val="20"/>
          <w:szCs w:val="20"/>
          <w:lang w:eastAsia="zh-CN"/>
        </w:rPr>
      </w:pPr>
      <w:r w:rsidRPr="002731E1">
        <w:rPr>
          <w:rFonts w:ascii="Arial" w:eastAsia="Times New Roman" w:hAnsi="Arial" w:cs="Arial"/>
          <w:i/>
          <w:sz w:val="18"/>
          <w:szCs w:val="18"/>
          <w:lang w:eastAsia="zh-CN"/>
        </w:rPr>
        <w:t>(Cocher la case correspondante.)</w:t>
      </w:r>
    </w:p>
    <w:p w14:paraId="3778B155"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 w:val="20"/>
          <w:szCs w:val="20"/>
          <w:lang w:eastAsia="zh-CN"/>
        </w:rPr>
      </w:pPr>
    </w:p>
    <w:p w14:paraId="2C37DC60"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 w:val="20"/>
          <w:szCs w:val="20"/>
          <w:lang w:eastAsia="zh-CN"/>
        </w:rPr>
      </w:pPr>
    </w:p>
    <w:p w14:paraId="760E2830" w14:textId="77777777" w:rsidR="002731E1" w:rsidRPr="002731E1" w:rsidRDefault="002731E1" w:rsidP="002731E1">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sz w:val="20"/>
          <w:szCs w:val="20"/>
          <w:lang w:eastAsia="zh-CN"/>
        </w:rPr>
      </w:pPr>
      <w:r w:rsidRPr="002731E1">
        <w:rPr>
          <w:rFonts w:ascii="Arial" w:eastAsia="Times New Roman" w:hAnsi="Arial" w:cs="Arial"/>
          <w:b/>
          <w:lang w:eastAsia="zh-CN"/>
        </w:rPr>
        <w:t>B5 -</w:t>
      </w:r>
      <w:r w:rsidRPr="002731E1">
        <w:rPr>
          <w:rFonts w:ascii="Arial" w:eastAsia="Times New Roman" w:hAnsi="Arial" w:cs="Arial"/>
          <w:lang w:eastAsia="zh-CN"/>
        </w:rPr>
        <w:t xml:space="preserve"> </w:t>
      </w:r>
      <w:r w:rsidRPr="002731E1">
        <w:rPr>
          <w:rFonts w:ascii="Arial" w:eastAsia="Times New Roman" w:hAnsi="Arial" w:cs="Arial"/>
          <w:b/>
          <w:lang w:eastAsia="zh-CN"/>
        </w:rPr>
        <w:t>Durée d’exécution du marché ou de l’accord-cadre :</w:t>
      </w:r>
    </w:p>
    <w:p w14:paraId="1828A70F" w14:textId="77777777" w:rsidR="002731E1" w:rsidRPr="002731E1" w:rsidRDefault="002731E1" w:rsidP="002731E1">
      <w:pPr>
        <w:tabs>
          <w:tab w:val="left" w:pos="576"/>
          <w:tab w:val="left" w:pos="851"/>
        </w:tabs>
        <w:suppressAutoHyphens/>
        <w:spacing w:after="0" w:line="240" w:lineRule="auto"/>
        <w:jc w:val="both"/>
        <w:rPr>
          <w:rFonts w:ascii="Arial" w:eastAsia="Times New Roman" w:hAnsi="Arial" w:cs="Arial"/>
          <w:sz w:val="20"/>
          <w:szCs w:val="20"/>
          <w:lang w:eastAsia="zh-CN"/>
        </w:rPr>
      </w:pPr>
    </w:p>
    <w:p w14:paraId="177F8045" w14:textId="77777777" w:rsidR="00CB4108" w:rsidRDefault="00CB4108" w:rsidP="00CB4108">
      <w:pPr>
        <w:spacing w:after="0" w:line="240" w:lineRule="auto"/>
        <w:jc w:val="both"/>
        <w:rPr>
          <w:rFonts w:ascii="Arial Narrow" w:hAnsi="Arial Narrow" w:cs="Calibri"/>
          <w:sz w:val="24"/>
          <w:szCs w:val="24"/>
        </w:rPr>
      </w:pPr>
      <w:r w:rsidRPr="00003DC7">
        <w:rPr>
          <w:rFonts w:ascii="Arial Narrow" w:hAnsi="Arial Narrow" w:cs="Calibri"/>
          <w:sz w:val="24"/>
          <w:szCs w:val="24"/>
        </w:rPr>
        <w:t xml:space="preserve">Le délai d'exécution du marché commence à compter </w:t>
      </w:r>
      <w:r>
        <w:rPr>
          <w:rFonts w:ascii="Arial Narrow" w:hAnsi="Arial Narrow" w:cs="Calibri"/>
          <w:sz w:val="24"/>
          <w:szCs w:val="24"/>
        </w:rPr>
        <w:t>de la date de notification</w:t>
      </w:r>
      <w:r w:rsidRPr="00003DC7">
        <w:rPr>
          <w:rFonts w:ascii="Arial Narrow" w:hAnsi="Arial Narrow" w:cs="Calibri"/>
          <w:sz w:val="24"/>
          <w:szCs w:val="24"/>
        </w:rPr>
        <w:t>.</w:t>
      </w:r>
      <w:r>
        <w:rPr>
          <w:rFonts w:ascii="Arial Narrow" w:hAnsi="Arial Narrow" w:cs="Calibri"/>
          <w:sz w:val="24"/>
          <w:szCs w:val="24"/>
        </w:rPr>
        <w:t xml:space="preserve"> Durée du chantier estimée : 2 mois.</w:t>
      </w:r>
    </w:p>
    <w:p w14:paraId="11688659" w14:textId="77777777" w:rsidR="00CB4108" w:rsidRPr="00003DC7" w:rsidRDefault="00CB4108" w:rsidP="00CB4108">
      <w:pPr>
        <w:spacing w:after="0" w:line="240" w:lineRule="auto"/>
        <w:jc w:val="both"/>
        <w:rPr>
          <w:rFonts w:ascii="Arial Narrow" w:hAnsi="Arial Narrow" w:cs="Calibri"/>
          <w:sz w:val="24"/>
          <w:szCs w:val="24"/>
        </w:rPr>
      </w:pPr>
      <w:r>
        <w:rPr>
          <w:rFonts w:ascii="Arial Narrow" w:hAnsi="Arial Narrow" w:cs="Calibri"/>
          <w:sz w:val="24"/>
          <w:szCs w:val="24"/>
        </w:rPr>
        <w:t>Date de livraison : 30/09/2025</w:t>
      </w:r>
    </w:p>
    <w:p w14:paraId="71F6CF68" w14:textId="77777777" w:rsidR="00CB4108" w:rsidRPr="00D46951" w:rsidRDefault="00CB4108" w:rsidP="00CB4108">
      <w:pPr>
        <w:autoSpaceDE w:val="0"/>
        <w:autoSpaceDN w:val="0"/>
        <w:spacing w:after="0" w:line="240" w:lineRule="auto"/>
        <w:jc w:val="both"/>
        <w:rPr>
          <w:rFonts w:ascii="Arial Narrow" w:eastAsia="Times New Roman" w:hAnsi="Arial Narrow" w:cs="Arial"/>
          <w:b/>
          <w:sz w:val="28"/>
          <w:szCs w:val="24"/>
          <w:lang w:eastAsia="fr-FR"/>
        </w:rPr>
      </w:pPr>
      <w:r w:rsidRPr="00003DC7">
        <w:rPr>
          <w:rFonts w:ascii="Arial Narrow" w:hAnsi="Arial Narrow" w:cs="Calibri"/>
          <w:sz w:val="24"/>
          <w:szCs w:val="24"/>
        </w:rPr>
        <w:t xml:space="preserve">La réception des travaux est prévue la semaine </w:t>
      </w:r>
      <w:r>
        <w:rPr>
          <w:rFonts w:ascii="Arial Narrow" w:hAnsi="Arial Narrow" w:cs="Calibri"/>
          <w:sz w:val="24"/>
          <w:szCs w:val="24"/>
        </w:rPr>
        <w:t>41</w:t>
      </w:r>
      <w:r w:rsidRPr="00003DC7">
        <w:rPr>
          <w:rFonts w:ascii="Arial Narrow" w:hAnsi="Arial Narrow" w:cs="Calibri"/>
          <w:sz w:val="24"/>
          <w:szCs w:val="24"/>
        </w:rPr>
        <w:t>.</w:t>
      </w:r>
    </w:p>
    <w:p w14:paraId="0E85B369"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3A408648" w14:textId="77777777" w:rsidR="002731E1" w:rsidRPr="002731E1" w:rsidRDefault="002731E1" w:rsidP="002731E1">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tab/>
      </w:r>
      <w:r w:rsidR="004A2B0D">
        <w:rPr>
          <w:rFonts w:ascii="Univers" w:eastAsia="Times New Roman" w:hAnsi="Univers" w:cs="Univers"/>
          <w:sz w:val="20"/>
          <w:szCs w:val="20"/>
          <w:lang w:eastAsia="zh-CN"/>
        </w:rPr>
        <w:fldChar w:fldCharType="begin">
          <w:ffData>
            <w:name w:val=""/>
            <w:enabled/>
            <w:calcOnExit w:val="0"/>
            <w:checkBox>
              <w:size w:val="20"/>
              <w:default w:val="0"/>
            </w:checkBox>
          </w:ffData>
        </w:fldChar>
      </w:r>
      <w:r w:rsidR="004A2B0D">
        <w:rPr>
          <w:rFonts w:ascii="Univers" w:eastAsia="Times New Roman" w:hAnsi="Univers" w:cs="Univers"/>
          <w:sz w:val="20"/>
          <w:szCs w:val="20"/>
          <w:lang w:eastAsia="zh-CN"/>
        </w:rPr>
        <w:instrText xml:space="preserve"> FORMCHECKBOX </w:instrText>
      </w:r>
      <w:r w:rsidR="004A2B0D">
        <w:rPr>
          <w:rFonts w:ascii="Univers" w:eastAsia="Times New Roman" w:hAnsi="Univers" w:cs="Univers"/>
          <w:sz w:val="20"/>
          <w:szCs w:val="20"/>
          <w:lang w:eastAsia="zh-CN"/>
        </w:rPr>
      </w:r>
      <w:r w:rsidR="004A2B0D">
        <w:rPr>
          <w:rFonts w:ascii="Univers" w:eastAsia="Times New Roman" w:hAnsi="Univers" w:cs="Univers"/>
          <w:sz w:val="20"/>
          <w:szCs w:val="20"/>
          <w:lang w:eastAsia="zh-CN"/>
        </w:rPr>
        <w:fldChar w:fldCharType="separate"/>
      </w:r>
      <w:r w:rsidR="004A2B0D">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la date de notification du marché ou de l’accord-cadre ;</w:t>
      </w:r>
    </w:p>
    <w:p w14:paraId="586C4867" w14:textId="77777777" w:rsidR="002731E1" w:rsidRPr="002731E1" w:rsidRDefault="002731E1" w:rsidP="002731E1">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lastRenderedPageBreak/>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la date de notification de l’ordre de service ;</w:t>
      </w:r>
    </w:p>
    <w:p w14:paraId="4D2285DD" w14:textId="77777777" w:rsidR="002731E1" w:rsidRPr="002731E1" w:rsidRDefault="002731E1" w:rsidP="002731E1">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r w:rsidRPr="002731E1">
        <w:rPr>
          <w:rFonts w:ascii="Univers" w:eastAsia="Times New Roman" w:hAnsi="Univers" w:cs="Univers"/>
          <w:sz w:val="20"/>
          <w:szCs w:val="20"/>
          <w:lang w:eastAsia="zh-CN"/>
        </w:rPr>
        <w:tab/>
      </w:r>
      <w:r w:rsidR="0067579C">
        <w:rPr>
          <w:rFonts w:ascii="Univers" w:eastAsia="Times New Roman" w:hAnsi="Univers" w:cs="Univers"/>
          <w:sz w:val="20"/>
          <w:szCs w:val="20"/>
          <w:lang w:eastAsia="zh-CN"/>
        </w:rPr>
        <w:fldChar w:fldCharType="begin">
          <w:ffData>
            <w:name w:val=""/>
            <w:enabled/>
            <w:calcOnExit w:val="0"/>
            <w:checkBox>
              <w:size w:val="20"/>
              <w:default w:val="0"/>
            </w:checkBox>
          </w:ffData>
        </w:fldChar>
      </w:r>
      <w:r w:rsidR="0067579C">
        <w:rPr>
          <w:rFonts w:ascii="Univers" w:eastAsia="Times New Roman" w:hAnsi="Univers" w:cs="Univers"/>
          <w:sz w:val="20"/>
          <w:szCs w:val="20"/>
          <w:lang w:eastAsia="zh-CN"/>
        </w:rPr>
        <w:instrText xml:space="preserve"> FORMCHECKBOX </w:instrText>
      </w:r>
      <w:r w:rsidR="0067579C">
        <w:rPr>
          <w:rFonts w:ascii="Univers" w:eastAsia="Times New Roman" w:hAnsi="Univers" w:cs="Univers"/>
          <w:sz w:val="20"/>
          <w:szCs w:val="20"/>
          <w:lang w:eastAsia="zh-CN"/>
        </w:rPr>
      </w:r>
      <w:r w:rsidR="0067579C">
        <w:rPr>
          <w:rFonts w:ascii="Univers" w:eastAsia="Times New Roman" w:hAnsi="Univers" w:cs="Univers"/>
          <w:sz w:val="20"/>
          <w:szCs w:val="20"/>
          <w:lang w:eastAsia="zh-CN"/>
        </w:rPr>
        <w:fldChar w:fldCharType="separate"/>
      </w:r>
      <w:r w:rsidR="0067579C">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r w:rsidR="00014AD0">
        <w:rPr>
          <w:rFonts w:ascii="Arial" w:eastAsia="Times New Roman" w:hAnsi="Arial" w:cs="Arial"/>
          <w:sz w:val="20"/>
          <w:szCs w:val="20"/>
          <w:lang w:eastAsia="zh-CN"/>
        </w:rPr>
        <w:t xml:space="preserve">     </w:t>
      </w:r>
      <w:r w:rsidRPr="002731E1">
        <w:rPr>
          <w:rFonts w:ascii="Arial" w:eastAsia="Times New Roman" w:hAnsi="Arial" w:cs="Arial"/>
          <w:sz w:val="20"/>
          <w:szCs w:val="20"/>
          <w:lang w:eastAsia="zh-CN"/>
        </w:rPr>
        <w:t xml:space="preserve">la date de début d’exécution prévue par le marché ou l’accord-cadre lorsqu’elle est postérieure </w:t>
      </w:r>
      <w:r w:rsidR="004A2B0D">
        <w:rPr>
          <w:rFonts w:ascii="Arial" w:eastAsia="Times New Roman" w:hAnsi="Arial" w:cs="Arial"/>
          <w:sz w:val="20"/>
          <w:szCs w:val="20"/>
          <w:lang w:eastAsia="zh-CN"/>
        </w:rPr>
        <w:t>à la date de notification</w:t>
      </w:r>
    </w:p>
    <w:p w14:paraId="40763F16"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 w:val="20"/>
          <w:szCs w:val="20"/>
          <w:lang w:eastAsia="zh-CN"/>
        </w:rPr>
      </w:pPr>
    </w:p>
    <w:p w14:paraId="135EF3A1"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i/>
          <w:sz w:val="18"/>
          <w:szCs w:val="18"/>
          <w:lang w:eastAsia="zh-CN"/>
        </w:rPr>
      </w:pPr>
      <w:r w:rsidRPr="002731E1">
        <w:rPr>
          <w:rFonts w:ascii="Arial" w:eastAsia="Times New Roman" w:hAnsi="Arial" w:cs="Arial"/>
          <w:sz w:val="20"/>
          <w:szCs w:val="20"/>
          <w:lang w:eastAsia="zh-CN"/>
        </w:rPr>
        <w:t>Le marché ou l’accord cadre est reconductible :</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00C94857">
        <w:rPr>
          <w:rFonts w:ascii="Univers" w:eastAsia="Times New Roman" w:hAnsi="Univers" w:cs="Univers"/>
          <w:sz w:val="20"/>
          <w:szCs w:val="20"/>
          <w:lang w:eastAsia="zh-CN"/>
        </w:rPr>
        <w:fldChar w:fldCharType="begin">
          <w:ffData>
            <w:name w:val=""/>
            <w:enabled/>
            <w:calcOnExit w:val="0"/>
            <w:checkBox>
              <w:size w:val="20"/>
              <w:default w:val="1"/>
            </w:checkBox>
          </w:ffData>
        </w:fldChar>
      </w:r>
      <w:r w:rsidR="00C94857">
        <w:rPr>
          <w:rFonts w:ascii="Univers" w:eastAsia="Times New Roman" w:hAnsi="Univers" w:cs="Univers"/>
          <w:sz w:val="20"/>
          <w:szCs w:val="20"/>
          <w:lang w:eastAsia="zh-CN"/>
        </w:rPr>
        <w:instrText xml:space="preserve"> FORMCHECKBOX </w:instrText>
      </w:r>
      <w:r w:rsidR="00C94857">
        <w:rPr>
          <w:rFonts w:ascii="Univers" w:eastAsia="Times New Roman" w:hAnsi="Univers" w:cs="Univers"/>
          <w:sz w:val="20"/>
          <w:szCs w:val="20"/>
          <w:lang w:eastAsia="zh-CN"/>
        </w:rPr>
      </w:r>
      <w:r w:rsidR="00C94857">
        <w:rPr>
          <w:rFonts w:ascii="Univers" w:eastAsia="Times New Roman" w:hAnsi="Univers" w:cs="Univers"/>
          <w:sz w:val="20"/>
          <w:szCs w:val="20"/>
          <w:lang w:eastAsia="zh-CN"/>
        </w:rPr>
        <w:fldChar w:fldCharType="separate"/>
      </w:r>
      <w:r w:rsidR="00C94857">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NON</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00384742">
        <w:rPr>
          <w:rFonts w:ascii="Univers" w:eastAsia="Times New Roman" w:hAnsi="Univers" w:cs="Univers"/>
          <w:sz w:val="20"/>
          <w:szCs w:val="20"/>
          <w:lang w:eastAsia="zh-CN"/>
        </w:rPr>
        <w:fldChar w:fldCharType="begin">
          <w:ffData>
            <w:name w:val=""/>
            <w:enabled/>
            <w:calcOnExit w:val="0"/>
            <w:checkBox>
              <w:size w:val="20"/>
              <w:default w:val="0"/>
            </w:checkBox>
          </w:ffData>
        </w:fldChar>
      </w:r>
      <w:r w:rsidR="00384742">
        <w:rPr>
          <w:rFonts w:ascii="Univers" w:eastAsia="Times New Roman" w:hAnsi="Univers" w:cs="Univers"/>
          <w:sz w:val="20"/>
          <w:szCs w:val="20"/>
          <w:lang w:eastAsia="zh-CN"/>
        </w:rPr>
        <w:instrText xml:space="preserve"> FORMCHECKBOX </w:instrText>
      </w:r>
      <w:r w:rsidR="00384742">
        <w:rPr>
          <w:rFonts w:ascii="Univers" w:eastAsia="Times New Roman" w:hAnsi="Univers" w:cs="Univers"/>
          <w:sz w:val="20"/>
          <w:szCs w:val="20"/>
          <w:lang w:eastAsia="zh-CN"/>
        </w:rPr>
      </w:r>
      <w:r w:rsidR="00384742">
        <w:rPr>
          <w:rFonts w:ascii="Univers" w:eastAsia="Times New Roman" w:hAnsi="Univers" w:cs="Univers"/>
          <w:sz w:val="20"/>
          <w:szCs w:val="20"/>
          <w:lang w:eastAsia="zh-CN"/>
        </w:rPr>
        <w:fldChar w:fldCharType="separate"/>
      </w:r>
      <w:r w:rsidR="00384742">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OUI</w:t>
      </w:r>
    </w:p>
    <w:p w14:paraId="3CB529A7"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(Cocher la case correspondante.)</w:t>
      </w:r>
    </w:p>
    <w:p w14:paraId="0D0BAE0F"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14212661"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Si oui, préciser </w:t>
      </w:r>
      <w:r w:rsidRPr="002731E1">
        <w:rPr>
          <w:rFonts w:ascii="Arial" w:eastAsia="Times New Roman" w:hAnsi="Arial" w:cs="Arial"/>
          <w:color w:val="FFFF00"/>
          <w:sz w:val="20"/>
          <w:szCs w:val="20"/>
          <w:lang w:eastAsia="zh-CN"/>
        </w:rPr>
        <w:t xml:space="preserve">: </w:t>
      </w:r>
    </w:p>
    <w:p w14:paraId="56CA222A" w14:textId="77777777" w:rsidR="002731E1" w:rsidRPr="002731E1" w:rsidRDefault="002731E1" w:rsidP="002731E1">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b/>
          <w:szCs w:val="20"/>
          <w:lang w:eastAsia="zh-CN"/>
        </w:rPr>
      </w:pPr>
      <w:r w:rsidRPr="002731E1">
        <w:rPr>
          <w:rFonts w:ascii="Arial" w:eastAsia="Times New Roman" w:hAnsi="Arial" w:cs="Arial"/>
          <w:sz w:val="20"/>
          <w:szCs w:val="20"/>
          <w:lang w:eastAsia="zh-CN"/>
        </w:rPr>
        <w:t xml:space="preserve">Nombre des reconductions : </w:t>
      </w:r>
    </w:p>
    <w:p w14:paraId="238D97AD" w14:textId="77777777" w:rsidR="002731E1" w:rsidRPr="002731E1" w:rsidRDefault="00384742" w:rsidP="002731E1">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b/>
          <w:szCs w:val="20"/>
          <w:lang w:eastAsia="zh-CN"/>
        </w:rPr>
      </w:pPr>
      <w:r>
        <w:rPr>
          <w:rFonts w:ascii="Arial" w:eastAsia="Times New Roman" w:hAnsi="Arial" w:cs="Arial"/>
          <w:sz w:val="20"/>
          <w:szCs w:val="20"/>
          <w:lang w:eastAsia="zh-CN"/>
        </w:rPr>
        <w:t>Durée des reconductions :</w:t>
      </w:r>
    </w:p>
    <w:p w14:paraId="0A008957"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Cs w:val="20"/>
          <w:lang w:eastAsia="zh-CN"/>
        </w:rPr>
      </w:pPr>
    </w:p>
    <w:p w14:paraId="51A178A4" w14:textId="77777777" w:rsidR="002731E1" w:rsidRPr="002731E1" w:rsidRDefault="002731E1" w:rsidP="002731E1">
      <w:pPr>
        <w:tabs>
          <w:tab w:val="left" w:pos="851"/>
        </w:tabs>
        <w:suppressAutoHyphens/>
        <w:spacing w:after="0" w:line="240" w:lineRule="auto"/>
        <w:jc w:val="both"/>
        <w:rPr>
          <w:rFonts w:ascii="Arial" w:eastAsia="Times New Roman" w:hAnsi="Arial" w:cs="Arial"/>
          <w:bCs/>
          <w:sz w:val="20"/>
          <w:szCs w:val="20"/>
          <w:lang w:eastAsia="zh-CN"/>
        </w:rPr>
      </w:pPr>
    </w:p>
    <w:p w14:paraId="3A9E0199" w14:textId="77777777" w:rsidR="002731E1" w:rsidRPr="002731E1" w:rsidRDefault="002731E1" w:rsidP="002731E1">
      <w:pPr>
        <w:tabs>
          <w:tab w:val="left" w:pos="851"/>
        </w:tabs>
        <w:suppressAutoHyphens/>
        <w:spacing w:after="0" w:line="240" w:lineRule="auto"/>
        <w:jc w:val="both"/>
        <w:rPr>
          <w:rFonts w:ascii="Arial" w:eastAsia="Times New Roman" w:hAnsi="Arial" w:cs="Arial"/>
          <w:bC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2731E1" w:rsidRPr="002731E1" w14:paraId="2FB4B477" w14:textId="77777777" w:rsidTr="00910C1B">
        <w:tc>
          <w:tcPr>
            <w:tcW w:w="10419" w:type="dxa"/>
            <w:shd w:val="clear" w:color="auto" w:fill="66CCFF"/>
          </w:tcPr>
          <w:p w14:paraId="5AB01223" w14:textId="77777777" w:rsidR="002731E1" w:rsidRPr="002731E1" w:rsidRDefault="002731E1" w:rsidP="002731E1">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b/>
                <w:bCs/>
                <w:lang w:eastAsia="zh-CN"/>
              </w:rPr>
              <w:t>C - Signature du marché ou de l’accord-cadre par le titulaire individuel ou, en cas groupement, le mandataire dûment habilité ou chaque membre du groupement.</w:t>
            </w:r>
          </w:p>
        </w:tc>
      </w:tr>
    </w:tbl>
    <w:p w14:paraId="427BF459"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2859E03C"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lang w:eastAsia="zh-CN"/>
        </w:rPr>
        <w:t>C1 – Signature du marché ou de l’accord-cadre par le titulaire individuel :</w:t>
      </w:r>
    </w:p>
    <w:p w14:paraId="1AFC38D6"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731E1" w:rsidRPr="002731E1" w14:paraId="4BE55969" w14:textId="77777777" w:rsidTr="00910C1B">
        <w:tc>
          <w:tcPr>
            <w:tcW w:w="4644" w:type="dxa"/>
            <w:tcBorders>
              <w:top w:val="single" w:sz="4" w:space="0" w:color="000000"/>
              <w:left w:val="single" w:sz="4" w:space="0" w:color="000000"/>
              <w:bottom w:val="single" w:sz="4" w:space="0" w:color="000000"/>
            </w:tcBorders>
            <w:shd w:val="clear" w:color="auto" w:fill="auto"/>
            <w:vAlign w:val="center"/>
          </w:tcPr>
          <w:p w14:paraId="591D37D1"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Nom, prénom et qualité</w:t>
            </w:r>
          </w:p>
          <w:p w14:paraId="50F3311B"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CAFAD08"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DC5AE"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Signature</w:t>
            </w:r>
          </w:p>
        </w:tc>
      </w:tr>
      <w:tr w:rsidR="002731E1" w:rsidRPr="002731E1" w14:paraId="434C0EE0" w14:textId="77777777" w:rsidTr="00910C1B">
        <w:trPr>
          <w:trHeight w:val="1021"/>
        </w:trPr>
        <w:tc>
          <w:tcPr>
            <w:tcW w:w="4644" w:type="dxa"/>
            <w:tcBorders>
              <w:top w:val="single" w:sz="4" w:space="0" w:color="000000"/>
              <w:left w:val="single" w:sz="4" w:space="0" w:color="000000"/>
              <w:bottom w:val="single" w:sz="4" w:space="0" w:color="auto"/>
            </w:tcBorders>
            <w:shd w:val="clear" w:color="auto" w:fill="auto"/>
          </w:tcPr>
          <w:p w14:paraId="38A3E9A3"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0346D98D"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014A6B3"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57E37CCB" w14:textId="77777777" w:rsidR="002731E1" w:rsidRPr="00BC4669" w:rsidRDefault="002731E1" w:rsidP="002731E1">
      <w:pPr>
        <w:tabs>
          <w:tab w:val="left" w:pos="851"/>
        </w:tabs>
        <w:suppressAutoHyphens/>
        <w:spacing w:after="0" w:line="240" w:lineRule="auto"/>
        <w:jc w:val="both"/>
        <w:rPr>
          <w:rFonts w:ascii="Arial" w:eastAsia="Times New Roman" w:hAnsi="Arial" w:cs="Arial"/>
          <w:b/>
          <w:bCs/>
          <w:sz w:val="20"/>
          <w:szCs w:val="20"/>
          <w:u w:val="single"/>
          <w:lang w:eastAsia="zh-CN"/>
        </w:rPr>
      </w:pPr>
      <w:r w:rsidRPr="002731E1">
        <w:rPr>
          <w:rFonts w:ascii="Arial" w:eastAsia="Times New Roman" w:hAnsi="Arial" w:cs="Arial"/>
          <w:sz w:val="18"/>
          <w:szCs w:val="18"/>
          <w:lang w:eastAsia="zh-CN"/>
        </w:rPr>
        <w:t xml:space="preserve">(*) </w:t>
      </w:r>
      <w:r w:rsidRPr="00BC4669">
        <w:rPr>
          <w:rFonts w:ascii="Arial" w:eastAsia="Times New Roman" w:hAnsi="Arial" w:cs="Arial"/>
          <w:b/>
          <w:bCs/>
          <w:sz w:val="18"/>
          <w:szCs w:val="18"/>
          <w:u w:val="single"/>
          <w:lang w:eastAsia="zh-CN"/>
        </w:rPr>
        <w:t>Le signataire doit avoir le pouvoir d’engager la personne qu’il représente.</w:t>
      </w:r>
    </w:p>
    <w:p w14:paraId="4D375448" w14:textId="77777777" w:rsidR="002731E1" w:rsidRPr="00BC4669" w:rsidRDefault="002731E1" w:rsidP="002731E1">
      <w:pPr>
        <w:tabs>
          <w:tab w:val="left" w:pos="426"/>
          <w:tab w:val="left" w:pos="851"/>
        </w:tabs>
        <w:suppressAutoHyphens/>
        <w:spacing w:after="0" w:line="240" w:lineRule="auto"/>
        <w:jc w:val="both"/>
        <w:rPr>
          <w:rFonts w:ascii="Arial" w:eastAsia="Times New Roman" w:hAnsi="Arial" w:cs="Arial"/>
          <w:b/>
          <w:bCs/>
          <w:u w:val="single"/>
          <w:lang w:eastAsia="zh-CN"/>
        </w:rPr>
      </w:pPr>
    </w:p>
    <w:p w14:paraId="5EA93482"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lang w:eastAsia="zh-CN"/>
        </w:rPr>
        <w:t>C2 – Signature du marché ou de l’accord-cadre en cas de groupement :</w:t>
      </w:r>
    </w:p>
    <w:p w14:paraId="1C503DB7"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4D5C4AD4" w14:textId="77777777" w:rsidR="002731E1" w:rsidRPr="002731E1" w:rsidRDefault="002731E1" w:rsidP="002731E1">
      <w:pPr>
        <w:tabs>
          <w:tab w:val="left" w:pos="851"/>
        </w:tabs>
        <w:suppressAutoHyphens/>
        <w:spacing w:after="0" w:line="240" w:lineRule="auto"/>
        <w:rPr>
          <w:rFonts w:ascii="Arial" w:eastAsia="Times New Roman" w:hAnsi="Arial" w:cs="Arial"/>
          <w:sz w:val="18"/>
          <w:szCs w:val="18"/>
          <w:lang w:eastAsia="zh-CN"/>
        </w:rPr>
      </w:pPr>
      <w:r w:rsidRPr="002731E1">
        <w:rPr>
          <w:rFonts w:ascii="Arial" w:eastAsia="Times New Roman" w:hAnsi="Arial" w:cs="Arial"/>
          <w:sz w:val="20"/>
          <w:szCs w:val="20"/>
          <w:lang w:eastAsia="zh-CN"/>
        </w:rPr>
        <w:t xml:space="preserve">Les membres du groupement d’opérateurs économiques désignent le mandataire suivant </w:t>
      </w:r>
      <w:r w:rsidRPr="002731E1">
        <w:rPr>
          <w:rFonts w:ascii="Arial" w:eastAsia="Times New Roman" w:hAnsi="Arial" w:cs="Arial"/>
          <w:i/>
          <w:sz w:val="18"/>
          <w:szCs w:val="18"/>
          <w:lang w:eastAsia="zh-CN"/>
        </w:rPr>
        <w:t>(</w:t>
      </w:r>
      <w:r w:rsidR="00F42E21" w:rsidRPr="00F42E21">
        <w:rPr>
          <w:rFonts w:ascii="Arial" w:eastAsia="Times New Roman" w:hAnsi="Arial" w:cs="Arial"/>
          <w:i/>
          <w:sz w:val="18"/>
          <w:szCs w:val="18"/>
          <w:lang w:eastAsia="zh-CN"/>
        </w:rPr>
        <w:t>(En conformité avec les dispositions des articles R.2142-19 à R.2142-24 et R.2142-26; R.2142-27 et 2143-3 du code de la commande publique</w:t>
      </w:r>
      <w:r w:rsidRPr="002731E1">
        <w:rPr>
          <w:rFonts w:ascii="Arial" w:eastAsia="Times New Roman" w:hAnsi="Arial" w:cs="Arial"/>
          <w:i/>
          <w:sz w:val="18"/>
          <w:szCs w:val="18"/>
          <w:lang w:eastAsia="zh-CN"/>
        </w:rPr>
        <w:t>) </w:t>
      </w:r>
      <w:r w:rsidRPr="002731E1">
        <w:rPr>
          <w:rFonts w:ascii="Arial" w:eastAsia="Times New Roman" w:hAnsi="Arial" w:cs="Arial"/>
          <w:sz w:val="18"/>
          <w:szCs w:val="18"/>
          <w:lang w:eastAsia="zh-CN"/>
        </w:rPr>
        <w:t>:</w:t>
      </w:r>
    </w:p>
    <w:p w14:paraId="68AF8D71" w14:textId="77777777" w:rsidR="002731E1" w:rsidRPr="002731E1" w:rsidRDefault="002731E1" w:rsidP="002731E1">
      <w:pPr>
        <w:tabs>
          <w:tab w:val="left" w:pos="851"/>
        </w:tabs>
        <w:suppressAutoHyphens/>
        <w:spacing w:after="0" w:line="240" w:lineRule="auto"/>
        <w:rPr>
          <w:rFonts w:ascii="Arial" w:eastAsia="Times New Roman" w:hAnsi="Arial" w:cs="Arial"/>
          <w:i/>
          <w:sz w:val="18"/>
          <w:szCs w:val="18"/>
          <w:lang w:eastAsia="zh-CN"/>
        </w:rPr>
      </w:pPr>
      <w:r w:rsidRPr="002731E1">
        <w:rPr>
          <w:rFonts w:ascii="Arial" w:eastAsia="Times New Roman" w:hAnsi="Arial" w:cs="Arial"/>
          <w:i/>
          <w:sz w:val="18"/>
          <w:szCs w:val="18"/>
          <w:lang w:eastAsia="zh-CN"/>
        </w:rPr>
        <w:t>[Indiquer le nom commercial et la dénomination sociale du mandataire]</w:t>
      </w:r>
    </w:p>
    <w:p w14:paraId="31D20D81"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625CE574"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20DB79F2"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1EE1F47C"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En cas de groupement conjoint, le mandataire du groupement est :</w:t>
      </w:r>
    </w:p>
    <w:p w14:paraId="5D6CFC08"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(Cocher la case correspondante.)</w:t>
      </w:r>
    </w:p>
    <w:p w14:paraId="390DA795" w14:textId="77777777" w:rsidR="002731E1" w:rsidRPr="002731E1" w:rsidRDefault="002731E1" w:rsidP="002731E1">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r w:rsidRPr="002731E1">
        <w:rPr>
          <w:rFonts w:ascii="Arial" w:eastAsia="Times New Roman" w:hAnsi="Arial" w:cs="Arial"/>
          <w:sz w:val="20"/>
          <w:szCs w:val="20"/>
          <w:lang w:eastAsia="zh-CN"/>
        </w:rPr>
        <w:t>conjoint</w:t>
      </w: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t>OU</w:t>
      </w: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Cs/>
          <w:sz w:val="20"/>
          <w:szCs w:val="20"/>
          <w:lang w:eastAsia="zh-CN"/>
        </w:rPr>
        <w:t xml:space="preserve"> </w:t>
      </w:r>
      <w:r w:rsidRPr="002731E1">
        <w:rPr>
          <w:rFonts w:ascii="Arial" w:eastAsia="Times New Roman" w:hAnsi="Arial" w:cs="Arial"/>
          <w:sz w:val="20"/>
          <w:szCs w:val="20"/>
          <w:lang w:eastAsia="zh-CN"/>
        </w:rPr>
        <w:t>solidaire</w:t>
      </w:r>
    </w:p>
    <w:p w14:paraId="5BE2CF73"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273D6431"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7939777A"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w:t>
      </w:r>
      <w:r w:rsidRPr="002731E1">
        <w:rPr>
          <w:rFonts w:ascii="Arial" w:eastAsia="Times New Roman" w:hAnsi="Arial" w:cs="Arial"/>
          <w:sz w:val="20"/>
          <w:szCs w:val="20"/>
          <w:lang w:eastAsia="zh-CN"/>
        </w:rPr>
        <w:t>Les membres du groupement ont donné mandat au mandataire, qui signe le présent acte d’engagement :</w:t>
      </w:r>
    </w:p>
    <w:p w14:paraId="2CA96EB2"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(Cocher la ou les cases correspondantes.)</w:t>
      </w:r>
    </w:p>
    <w:p w14:paraId="7B086160"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0B8CA15B" w14:textId="77777777" w:rsidR="002731E1" w:rsidRPr="002731E1" w:rsidRDefault="002731E1" w:rsidP="002731E1">
      <w:pPr>
        <w:tabs>
          <w:tab w:val="left" w:pos="851"/>
        </w:tabs>
        <w:suppressAutoHyphens/>
        <w:spacing w:after="0" w:line="240" w:lineRule="auto"/>
        <w:ind w:left="1695" w:hanging="1695"/>
        <w:rPr>
          <w:rFonts w:ascii="Arial" w:eastAsia="Times New Roman" w:hAnsi="Arial" w:cs="Arial"/>
          <w:sz w:val="20"/>
          <w:szCs w:val="20"/>
          <w:lang w:eastAsia="zh-CN"/>
        </w:rPr>
      </w:pP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r>
      <w:r w:rsidRPr="002731E1">
        <w:rPr>
          <w:rFonts w:ascii="Arial" w:eastAsia="Times New Roman" w:hAnsi="Arial" w:cs="Arial"/>
          <w:sz w:val="20"/>
          <w:szCs w:val="20"/>
          <w:lang w:eastAsia="zh-CN"/>
        </w:rPr>
        <w:t>pour signer le présent acte d’engagement en leur nom et pour leur compte, pour les représenter vis-à-vis de l’acheteur et pour coordonner l’ensemble des prestations ;</w:t>
      </w:r>
    </w:p>
    <w:p w14:paraId="2D16CEBE"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t>(joindre les pouvoirs en annexe du présent document.)</w:t>
      </w:r>
    </w:p>
    <w:p w14:paraId="5F0608B7"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05894F71" w14:textId="77777777" w:rsidR="002731E1" w:rsidRPr="002731E1" w:rsidRDefault="002731E1" w:rsidP="002731E1">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r>
      <w:r w:rsidRPr="002731E1">
        <w:rPr>
          <w:rFonts w:ascii="Arial" w:eastAsia="Times New Roman" w:hAnsi="Arial" w:cs="Arial"/>
          <w:sz w:val="20"/>
          <w:szCs w:val="20"/>
          <w:lang w:eastAsia="zh-CN"/>
        </w:rPr>
        <w:t>pour signer, en leur nom et pour leur compte, les modifications ultérieures du marché public ou de l’accord-cadre ;</w:t>
      </w:r>
    </w:p>
    <w:p w14:paraId="7FB9584C"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t>(joindre les pouvoirs en annexe du présent document.)</w:t>
      </w:r>
    </w:p>
    <w:p w14:paraId="047D48EF" w14:textId="77777777" w:rsidR="002731E1" w:rsidRPr="002731E1" w:rsidRDefault="002731E1" w:rsidP="002731E1">
      <w:pPr>
        <w:tabs>
          <w:tab w:val="left" w:pos="851"/>
        </w:tabs>
        <w:suppressAutoHyphens/>
        <w:spacing w:after="0" w:line="240" w:lineRule="auto"/>
        <w:rPr>
          <w:rFonts w:ascii="Arial" w:eastAsia="Times New Roman" w:hAnsi="Arial" w:cs="Arial"/>
          <w:iCs/>
          <w:sz w:val="20"/>
          <w:szCs w:val="20"/>
          <w:lang w:eastAsia="zh-CN"/>
        </w:rPr>
      </w:pPr>
    </w:p>
    <w:p w14:paraId="5563ACE6"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sz w:val="20"/>
          <w:szCs w:val="20"/>
          <w:lang w:eastAsia="zh-CN"/>
        </w:rPr>
      </w:pP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r w:rsidRPr="002731E1">
        <w:rPr>
          <w:rFonts w:ascii="Arial" w:eastAsia="Times New Roman" w:hAnsi="Arial" w:cs="Arial"/>
          <w:sz w:val="20"/>
          <w:szCs w:val="20"/>
          <w:lang w:eastAsia="zh-CN"/>
        </w:rPr>
        <w:tab/>
        <w:t>ont donné mandat au mandataire dans les conditions définies par les pouvoirs joints en annexe.</w:t>
      </w:r>
    </w:p>
    <w:p w14:paraId="6BECD69C"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i/>
          <w:sz w:val="18"/>
          <w:szCs w:val="18"/>
          <w:lang w:eastAsia="zh-CN"/>
        </w:rPr>
      </w:pPr>
    </w:p>
    <w:p w14:paraId="77F1FD74" w14:textId="77777777" w:rsidR="002731E1" w:rsidRPr="002731E1" w:rsidRDefault="002731E1" w:rsidP="002731E1">
      <w:pPr>
        <w:tabs>
          <w:tab w:val="left" w:pos="851"/>
        </w:tabs>
        <w:suppressAutoHyphens/>
        <w:spacing w:after="0" w:line="240" w:lineRule="auto"/>
        <w:rPr>
          <w:rFonts w:ascii="Arial" w:eastAsia="Times New Roman" w:hAnsi="Arial" w:cs="Arial"/>
          <w:i/>
          <w:sz w:val="18"/>
          <w:szCs w:val="18"/>
          <w:lang w:eastAsia="zh-CN"/>
        </w:rPr>
      </w:pPr>
    </w:p>
    <w:p w14:paraId="199542CE" w14:textId="77777777" w:rsidR="002731E1" w:rsidRPr="002731E1" w:rsidRDefault="002731E1" w:rsidP="002731E1">
      <w:pPr>
        <w:tabs>
          <w:tab w:val="left" w:pos="851"/>
        </w:tabs>
        <w:suppressAutoHyphens/>
        <w:spacing w:after="0" w:line="240" w:lineRule="auto"/>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w:t>
      </w:r>
      <w:r w:rsidRPr="002731E1">
        <w:rPr>
          <w:rFonts w:ascii="Arial" w:eastAsia="Times New Roman" w:hAnsi="Arial" w:cs="Arial"/>
          <w:sz w:val="20"/>
          <w:szCs w:val="20"/>
          <w:lang w:eastAsia="zh-CN"/>
        </w:rPr>
        <w:t>Les membres du groupement, qui signent le présent acte d’engagement :</w:t>
      </w:r>
    </w:p>
    <w:p w14:paraId="0E308F76"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(Cocher la case correspondante.)</w:t>
      </w:r>
    </w:p>
    <w:p w14:paraId="77FC654D"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28C72719" w14:textId="77777777" w:rsidR="002731E1" w:rsidRPr="002731E1" w:rsidRDefault="002731E1" w:rsidP="002731E1">
      <w:pPr>
        <w:tabs>
          <w:tab w:val="left" w:pos="851"/>
        </w:tabs>
        <w:suppressAutoHyphens/>
        <w:spacing w:after="0" w:line="240" w:lineRule="auto"/>
        <w:ind w:left="1701" w:hanging="850"/>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r>
      <w:r w:rsidRPr="002731E1">
        <w:rPr>
          <w:rFonts w:ascii="Arial" w:eastAsia="Times New Roman" w:hAnsi="Arial" w:cs="Arial"/>
          <w:sz w:val="20"/>
          <w:szCs w:val="20"/>
          <w:lang w:eastAsia="zh-CN"/>
        </w:rPr>
        <w:t>donnent mandat au mandataire, qui l’accepte, pour les représenter vis-à-vis de l’acheteur et pour coordonner l’ensemble des prestations ;</w:t>
      </w:r>
    </w:p>
    <w:p w14:paraId="7B33A1C0" w14:textId="77777777" w:rsidR="002731E1" w:rsidRPr="002731E1" w:rsidRDefault="002731E1" w:rsidP="002731E1">
      <w:pPr>
        <w:tabs>
          <w:tab w:val="left" w:pos="851"/>
        </w:tabs>
        <w:suppressAutoHyphens/>
        <w:spacing w:after="0" w:line="240" w:lineRule="auto"/>
        <w:ind w:left="1701" w:hanging="850"/>
        <w:jc w:val="both"/>
        <w:rPr>
          <w:rFonts w:ascii="Univers" w:eastAsia="Times New Roman" w:hAnsi="Univers" w:cs="Univers"/>
          <w:sz w:val="20"/>
          <w:szCs w:val="20"/>
          <w:lang w:eastAsia="zh-CN"/>
        </w:rPr>
      </w:pPr>
    </w:p>
    <w:p w14:paraId="06D14162" w14:textId="77777777" w:rsidR="002731E1" w:rsidRPr="002731E1" w:rsidRDefault="002731E1" w:rsidP="002731E1">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731E1">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donnent mandat au mandataire, qui l’accepte, pour signer, en leur nom et pour leur compte, les modifications ultérieures du marché ou de l’accord-cadre ;</w:t>
      </w:r>
    </w:p>
    <w:p w14:paraId="24C5FF2E" w14:textId="77777777" w:rsidR="002731E1" w:rsidRPr="002731E1" w:rsidRDefault="002731E1" w:rsidP="002731E1">
      <w:pPr>
        <w:tabs>
          <w:tab w:val="left" w:pos="851"/>
        </w:tabs>
        <w:suppressAutoHyphens/>
        <w:spacing w:after="0" w:line="240" w:lineRule="auto"/>
        <w:rPr>
          <w:rFonts w:ascii="Arial" w:eastAsia="Times New Roman" w:hAnsi="Arial" w:cs="Arial"/>
          <w:iCs/>
          <w:sz w:val="20"/>
          <w:szCs w:val="20"/>
          <w:lang w:eastAsia="zh-CN"/>
        </w:rPr>
      </w:pPr>
    </w:p>
    <w:p w14:paraId="5ADB527D"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i/>
          <w:sz w:val="18"/>
          <w:szCs w:val="18"/>
          <w:lang w:eastAsia="zh-CN"/>
        </w:rPr>
      </w:pP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r w:rsidRPr="002731E1">
        <w:rPr>
          <w:rFonts w:ascii="Arial" w:eastAsia="Times New Roman" w:hAnsi="Arial" w:cs="Arial"/>
          <w:sz w:val="20"/>
          <w:szCs w:val="20"/>
          <w:lang w:eastAsia="zh-CN"/>
        </w:rPr>
        <w:tab/>
        <w:t>donnent mandat au mandataire dans les conditions définies ci-dessous :</w:t>
      </w:r>
    </w:p>
    <w:p w14:paraId="2AF869E4"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sz w:val="20"/>
          <w:szCs w:val="20"/>
          <w:lang w:eastAsia="zh-CN"/>
        </w:rPr>
      </w:pP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t>(Donner des précisions sur l’étendue du mandat.)</w:t>
      </w:r>
    </w:p>
    <w:p w14:paraId="1703198F"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6CF85298"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0D8594A5"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58A4487E"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317DFFB6"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731E1" w:rsidRPr="002731E1" w14:paraId="4190FB6B" w14:textId="77777777" w:rsidTr="00910C1B">
        <w:tc>
          <w:tcPr>
            <w:tcW w:w="4644" w:type="dxa"/>
            <w:tcBorders>
              <w:top w:val="single" w:sz="4" w:space="0" w:color="000000"/>
              <w:left w:val="single" w:sz="4" w:space="0" w:color="000000"/>
              <w:bottom w:val="single" w:sz="4" w:space="0" w:color="000000"/>
            </w:tcBorders>
            <w:shd w:val="clear" w:color="auto" w:fill="auto"/>
            <w:vAlign w:val="center"/>
          </w:tcPr>
          <w:p w14:paraId="49C7BF36"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Nom, prénom et qualité</w:t>
            </w:r>
          </w:p>
          <w:p w14:paraId="0EFF4925"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2A5D1B4"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AC83F"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Signature</w:t>
            </w:r>
          </w:p>
        </w:tc>
      </w:tr>
      <w:tr w:rsidR="002731E1" w:rsidRPr="002731E1" w14:paraId="1E77C53A" w14:textId="77777777" w:rsidTr="00910C1B">
        <w:trPr>
          <w:trHeight w:val="1021"/>
        </w:trPr>
        <w:tc>
          <w:tcPr>
            <w:tcW w:w="4644" w:type="dxa"/>
            <w:tcBorders>
              <w:top w:val="single" w:sz="4" w:space="0" w:color="000000"/>
              <w:left w:val="single" w:sz="4" w:space="0" w:color="000000"/>
            </w:tcBorders>
            <w:shd w:val="clear" w:color="auto" w:fill="CCFFFF"/>
          </w:tcPr>
          <w:p w14:paraId="720A0C3D"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06846E3C"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185A0D5"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322E7EAC" w14:textId="77777777" w:rsidTr="00910C1B">
        <w:trPr>
          <w:trHeight w:val="1021"/>
        </w:trPr>
        <w:tc>
          <w:tcPr>
            <w:tcW w:w="4644" w:type="dxa"/>
            <w:tcBorders>
              <w:left w:val="single" w:sz="4" w:space="0" w:color="000000"/>
            </w:tcBorders>
            <w:shd w:val="clear" w:color="auto" w:fill="auto"/>
          </w:tcPr>
          <w:p w14:paraId="73D5FE3C"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73873E87"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2676AF44"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2DCB3E27" w14:textId="77777777" w:rsidTr="00910C1B">
        <w:trPr>
          <w:trHeight w:val="1021"/>
        </w:trPr>
        <w:tc>
          <w:tcPr>
            <w:tcW w:w="4644" w:type="dxa"/>
            <w:tcBorders>
              <w:left w:val="single" w:sz="4" w:space="0" w:color="000000"/>
            </w:tcBorders>
            <w:shd w:val="clear" w:color="auto" w:fill="CCFFFF"/>
          </w:tcPr>
          <w:p w14:paraId="3CBE6473"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CCFFFF"/>
          </w:tcPr>
          <w:p w14:paraId="6F20730E"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4AEAD3C6"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371A4C23" w14:textId="77777777" w:rsidTr="00910C1B">
        <w:trPr>
          <w:trHeight w:val="1021"/>
        </w:trPr>
        <w:tc>
          <w:tcPr>
            <w:tcW w:w="4644" w:type="dxa"/>
            <w:tcBorders>
              <w:left w:val="single" w:sz="4" w:space="0" w:color="000000"/>
            </w:tcBorders>
            <w:shd w:val="clear" w:color="auto" w:fill="auto"/>
          </w:tcPr>
          <w:p w14:paraId="691C353C"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7A331B2E"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15A6B27E"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2845656B" w14:textId="77777777" w:rsidTr="00910C1B">
        <w:trPr>
          <w:trHeight w:val="1021"/>
        </w:trPr>
        <w:tc>
          <w:tcPr>
            <w:tcW w:w="4644" w:type="dxa"/>
            <w:tcBorders>
              <w:left w:val="single" w:sz="4" w:space="0" w:color="000000"/>
              <w:bottom w:val="single" w:sz="4" w:space="0" w:color="000000"/>
            </w:tcBorders>
            <w:shd w:val="clear" w:color="auto" w:fill="CCFFFF"/>
          </w:tcPr>
          <w:p w14:paraId="06E7B5AE"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02319B52"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44205ABA"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09508E2B"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18"/>
          <w:szCs w:val="18"/>
          <w:lang w:eastAsia="zh-CN"/>
        </w:rPr>
        <w:t>(*) Le signataire doit avoir le pouvoir d’engager la personne qu’il représente.</w:t>
      </w:r>
    </w:p>
    <w:p w14:paraId="726AC85B"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059548DE" w14:textId="77777777" w:rsidR="002731E1" w:rsidRPr="002731E1" w:rsidRDefault="002731E1" w:rsidP="002731E1">
      <w:pPr>
        <w:suppressAutoHyphens/>
        <w:spacing w:after="0" w:line="240" w:lineRule="auto"/>
        <w:rPr>
          <w:rFonts w:ascii="Arial" w:eastAsia="Times New Roman" w:hAnsi="Arial" w:cs="Arial"/>
          <w:b/>
          <w:sz w:val="21"/>
          <w:szCs w:val="21"/>
          <w:lang w:eastAsia="zh-CN"/>
        </w:rPr>
      </w:pPr>
      <w:r w:rsidRPr="002731E1">
        <w:rPr>
          <w:rFonts w:ascii="Arial" w:eastAsia="Times New Roman" w:hAnsi="Arial" w:cs="Arial"/>
          <w:b/>
          <w:sz w:val="21"/>
          <w:szCs w:val="21"/>
          <w:lang w:eastAsia="zh-CN"/>
        </w:rPr>
        <w:t xml:space="preserve">Taille de l’entreprise* : </w:t>
      </w:r>
    </w:p>
    <w:p w14:paraId="4B191F3A"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TPE / MICROENTREPRISE</w:t>
      </w:r>
    </w:p>
    <w:p w14:paraId="1DCFBEDA"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PME</w:t>
      </w:r>
    </w:p>
    <w:p w14:paraId="45D96F50"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ETI</w:t>
      </w:r>
    </w:p>
    <w:p w14:paraId="419019CB"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GRANDE ENTREPRISE / TGE</w:t>
      </w:r>
    </w:p>
    <w:p w14:paraId="503A5065" w14:textId="77777777" w:rsidR="002731E1" w:rsidRDefault="002731E1" w:rsidP="002731E1">
      <w:pPr>
        <w:suppressAutoHyphens/>
        <w:spacing w:before="240" w:after="0" w:line="240" w:lineRule="auto"/>
        <w:jc w:val="both"/>
        <w:rPr>
          <w:rFonts w:ascii="Arial" w:eastAsia="Times New Roman" w:hAnsi="Arial" w:cs="Arial"/>
          <w:i/>
          <w:sz w:val="20"/>
          <w:szCs w:val="21"/>
          <w:lang w:eastAsia="zh-CN"/>
        </w:rPr>
      </w:pPr>
      <w:r w:rsidRPr="002731E1">
        <w:rPr>
          <w:rFonts w:ascii="Arial" w:eastAsia="Times New Roman" w:hAnsi="Arial" w:cs="Arial"/>
          <w:i/>
          <w:sz w:val="20"/>
          <w:szCs w:val="21"/>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682B0FC0" w14:textId="77777777" w:rsidR="002731E1" w:rsidRPr="002731E1" w:rsidRDefault="002731E1" w:rsidP="002731E1">
      <w:pPr>
        <w:tabs>
          <w:tab w:val="left" w:pos="851"/>
        </w:tabs>
        <w:suppressAutoHyphens/>
        <w:spacing w:after="0" w:line="240" w:lineRule="auto"/>
        <w:jc w:val="both"/>
        <w:rPr>
          <w:rFonts w:ascii="Arial" w:eastAsia="Times New Roman" w:hAnsi="Arial" w:cs="Arial"/>
          <w:bC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731E1" w:rsidRPr="002731E1" w14:paraId="6F2D94F3" w14:textId="77777777" w:rsidTr="00910C1B">
        <w:tc>
          <w:tcPr>
            <w:tcW w:w="10277" w:type="dxa"/>
            <w:shd w:val="clear" w:color="auto" w:fill="66CCFF"/>
          </w:tcPr>
          <w:p w14:paraId="57082984" w14:textId="77777777" w:rsidR="002731E1" w:rsidRPr="002731E1" w:rsidRDefault="002731E1" w:rsidP="002731E1">
            <w:pPr>
              <w:keepNext/>
              <w:numPr>
                <w:ilvl w:val="3"/>
                <w:numId w:val="0"/>
              </w:numPr>
              <w:tabs>
                <w:tab w:val="left" w:pos="-142"/>
                <w:tab w:val="num" w:pos="0"/>
                <w:tab w:val="left" w:pos="851"/>
                <w:tab w:val="left" w:pos="4111"/>
              </w:tabs>
              <w:suppressAutoHyphens/>
              <w:spacing w:after="0" w:line="240" w:lineRule="auto"/>
              <w:ind w:left="864" w:hanging="864"/>
              <w:jc w:val="both"/>
              <w:outlineLvl w:val="3"/>
              <w:rPr>
                <w:rFonts w:ascii="Arial" w:eastAsia="Times New Roman" w:hAnsi="Arial" w:cs="Arial"/>
                <w:b/>
                <w:sz w:val="20"/>
                <w:szCs w:val="20"/>
                <w:lang w:eastAsia="zh-CN"/>
              </w:rPr>
            </w:pPr>
            <w:r w:rsidRPr="002731E1">
              <w:rPr>
                <w:rFonts w:ascii="Arial" w:eastAsia="Times New Roman" w:hAnsi="Arial" w:cs="Arial"/>
                <w:b/>
                <w:lang w:eastAsia="zh-CN"/>
              </w:rPr>
              <w:t>D - Identification et signature de l’acheteur.</w:t>
            </w:r>
          </w:p>
        </w:tc>
      </w:tr>
    </w:tbl>
    <w:p w14:paraId="42B832FA"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200A8BC3" w14:textId="1EEA8368" w:rsidR="002731E1" w:rsidRPr="002731E1" w:rsidRDefault="00BC4669" w:rsidP="002731E1">
      <w:pPr>
        <w:keepNext/>
        <w:tabs>
          <w:tab w:val="num" w:pos="0"/>
          <w:tab w:val="left" w:pos="567"/>
          <w:tab w:val="left" w:pos="851"/>
        </w:tabs>
        <w:suppressAutoHyphens/>
        <w:spacing w:after="0" w:line="240" w:lineRule="auto"/>
        <w:jc w:val="both"/>
        <w:outlineLvl w:val="0"/>
        <w:rPr>
          <w:rFonts w:ascii="Arial" w:eastAsia="Times New Roman" w:hAnsi="Arial" w:cs="Arial"/>
          <w:bCs/>
          <w:i/>
          <w:iCs/>
          <w:sz w:val="18"/>
          <w:szCs w:val="18"/>
          <w:lang w:eastAsia="zh-CN"/>
        </w:rPr>
      </w:pPr>
      <w:r w:rsidRPr="002731E1">
        <w:rPr>
          <w:rFonts w:ascii="Wingdings" w:eastAsia="Wingdings" w:hAnsi="Wingdings" w:cs="Wingdings"/>
          <w:color w:val="66CCFF"/>
          <w:spacing w:val="-10"/>
          <w:sz w:val="20"/>
          <w:szCs w:val="20"/>
          <w:lang w:eastAsia="zh-CN"/>
        </w:rPr>
        <w:t></w:t>
      </w:r>
      <w:r w:rsidRPr="002731E1">
        <w:rPr>
          <w:rFonts w:ascii="Arial" w:eastAsia="Arial" w:hAnsi="Arial" w:cs="Arial"/>
          <w:b/>
          <w:spacing w:val="-10"/>
          <w:sz w:val="20"/>
          <w:szCs w:val="20"/>
          <w:lang w:eastAsia="zh-CN"/>
        </w:rPr>
        <w:t xml:space="preserve"> Désignation</w:t>
      </w:r>
      <w:r w:rsidR="002731E1" w:rsidRPr="002731E1">
        <w:rPr>
          <w:rFonts w:ascii="Arial" w:eastAsia="Times New Roman" w:hAnsi="Arial" w:cs="Arial"/>
          <w:bCs/>
          <w:iCs/>
          <w:sz w:val="20"/>
          <w:szCs w:val="20"/>
          <w:lang w:eastAsia="zh-CN"/>
        </w:rPr>
        <w:t xml:space="preserve"> de l’acheteur :</w:t>
      </w:r>
    </w:p>
    <w:p w14:paraId="4FA0720F" w14:textId="77777777" w:rsidR="002731E1" w:rsidRPr="004A2B0D"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59448875" w14:textId="77777777" w:rsidR="00E77E4A" w:rsidRPr="000A6764" w:rsidRDefault="004A2B0D" w:rsidP="00E77E4A">
      <w:pPr>
        <w:tabs>
          <w:tab w:val="left" w:pos="1490"/>
          <w:tab w:val="center" w:pos="4819"/>
        </w:tabs>
        <w:spacing w:after="0" w:line="240" w:lineRule="auto"/>
        <w:ind w:left="284" w:right="283"/>
        <w:rPr>
          <w:rFonts w:ascii="Arial" w:eastAsia="Times New Roman" w:hAnsi="Arial" w:cs="Arial"/>
          <w:b/>
          <w:sz w:val="20"/>
          <w:szCs w:val="20"/>
          <w:lang w:eastAsia="fr-FR"/>
        </w:rPr>
      </w:pPr>
      <w:r w:rsidRPr="000A6764">
        <w:rPr>
          <w:rFonts w:ascii="Arial" w:eastAsia="Times New Roman" w:hAnsi="Arial" w:cs="Arial"/>
          <w:b/>
          <w:sz w:val="20"/>
          <w:szCs w:val="20"/>
          <w:lang w:eastAsia="fr-FR"/>
        </w:rPr>
        <w:t>Groupe 3iL</w:t>
      </w:r>
    </w:p>
    <w:p w14:paraId="3533D6A2" w14:textId="77777777" w:rsidR="00E77E4A" w:rsidRPr="000A6764" w:rsidRDefault="00E77E4A" w:rsidP="00E77E4A">
      <w:pPr>
        <w:tabs>
          <w:tab w:val="left" w:pos="1490"/>
          <w:tab w:val="center" w:pos="4819"/>
        </w:tabs>
        <w:spacing w:after="0" w:line="240" w:lineRule="auto"/>
        <w:ind w:left="284" w:right="283"/>
        <w:rPr>
          <w:rFonts w:ascii="Arial" w:eastAsia="Times New Roman" w:hAnsi="Arial" w:cs="Arial"/>
          <w:b/>
          <w:sz w:val="20"/>
          <w:szCs w:val="20"/>
          <w:lang w:eastAsia="fr-FR"/>
        </w:rPr>
      </w:pPr>
      <w:r w:rsidRPr="000A6764">
        <w:rPr>
          <w:rFonts w:ascii="Arial" w:eastAsia="Times New Roman" w:hAnsi="Arial" w:cs="Arial"/>
          <w:b/>
          <w:sz w:val="20"/>
          <w:szCs w:val="20"/>
          <w:lang w:eastAsia="fr-FR"/>
        </w:rPr>
        <w:t xml:space="preserve">43, rue </w:t>
      </w:r>
      <w:r w:rsidR="004A2B0D" w:rsidRPr="000A6764">
        <w:rPr>
          <w:rFonts w:ascii="Arial" w:eastAsia="Times New Roman" w:hAnsi="Arial" w:cs="Arial"/>
          <w:b/>
          <w:sz w:val="20"/>
          <w:szCs w:val="20"/>
          <w:lang w:eastAsia="fr-FR"/>
        </w:rPr>
        <w:t xml:space="preserve">de </w:t>
      </w:r>
      <w:r w:rsidRPr="000A6764">
        <w:rPr>
          <w:rFonts w:ascii="Arial" w:eastAsia="Times New Roman" w:hAnsi="Arial" w:cs="Arial"/>
          <w:b/>
          <w:sz w:val="20"/>
          <w:szCs w:val="20"/>
          <w:lang w:eastAsia="fr-FR"/>
        </w:rPr>
        <w:t>Saint</w:t>
      </w:r>
      <w:r w:rsidR="004A2B0D" w:rsidRPr="000A6764">
        <w:rPr>
          <w:rFonts w:ascii="Arial" w:eastAsia="Times New Roman" w:hAnsi="Arial" w:cs="Arial"/>
          <w:b/>
          <w:sz w:val="20"/>
          <w:szCs w:val="20"/>
          <w:lang w:eastAsia="fr-FR"/>
        </w:rPr>
        <w:t>e</w:t>
      </w:r>
      <w:r w:rsidRPr="000A6764">
        <w:rPr>
          <w:rFonts w:ascii="Arial" w:eastAsia="Times New Roman" w:hAnsi="Arial" w:cs="Arial"/>
          <w:b/>
          <w:sz w:val="20"/>
          <w:szCs w:val="20"/>
          <w:lang w:eastAsia="fr-FR"/>
        </w:rPr>
        <w:t>-Anne</w:t>
      </w:r>
    </w:p>
    <w:p w14:paraId="20BDCE6F" w14:textId="77777777" w:rsidR="00E77E4A" w:rsidRPr="007D03A8" w:rsidRDefault="00E77E4A" w:rsidP="00E77E4A">
      <w:pPr>
        <w:tabs>
          <w:tab w:val="left" w:pos="1490"/>
          <w:tab w:val="center" w:pos="4819"/>
        </w:tabs>
        <w:spacing w:after="0" w:line="240" w:lineRule="auto"/>
        <w:ind w:left="284" w:right="283"/>
        <w:rPr>
          <w:rFonts w:ascii="Arial" w:eastAsia="Times New Roman" w:hAnsi="Arial" w:cs="Arial"/>
          <w:b/>
          <w:sz w:val="20"/>
          <w:szCs w:val="20"/>
          <w:lang w:eastAsia="fr-FR"/>
        </w:rPr>
      </w:pPr>
      <w:r w:rsidRPr="007D03A8">
        <w:rPr>
          <w:rFonts w:ascii="Arial" w:eastAsia="Times New Roman" w:hAnsi="Arial" w:cs="Arial"/>
          <w:b/>
          <w:sz w:val="20"/>
          <w:szCs w:val="20"/>
          <w:lang w:eastAsia="fr-FR"/>
        </w:rPr>
        <w:t>87000 LIMOGES</w:t>
      </w:r>
    </w:p>
    <w:p w14:paraId="0CABB604" w14:textId="77777777" w:rsidR="00094B1D" w:rsidRPr="007D03A8" w:rsidRDefault="00094B1D" w:rsidP="002731E1">
      <w:pPr>
        <w:tabs>
          <w:tab w:val="left" w:pos="426"/>
          <w:tab w:val="left" w:pos="851"/>
          <w:tab w:val="left" w:pos="5103"/>
        </w:tabs>
        <w:suppressAutoHyphens/>
        <w:spacing w:after="0" w:line="240" w:lineRule="auto"/>
        <w:jc w:val="both"/>
        <w:rPr>
          <w:rFonts w:ascii="Wingdings" w:eastAsia="Wingdings" w:hAnsi="Wingdings" w:cs="Wingdings"/>
          <w:b/>
          <w:spacing w:val="-10"/>
          <w:sz w:val="20"/>
          <w:szCs w:val="20"/>
          <w:lang w:eastAsia="zh-CN"/>
        </w:rPr>
      </w:pPr>
    </w:p>
    <w:p w14:paraId="32727C9D" w14:textId="30E9D8B0" w:rsidR="002731E1" w:rsidRPr="002731E1" w:rsidRDefault="00BC4669" w:rsidP="002731E1">
      <w:pPr>
        <w:tabs>
          <w:tab w:val="left" w:pos="426"/>
          <w:tab w:val="left" w:pos="851"/>
          <w:tab w:val="left" w:pos="5103"/>
        </w:tabs>
        <w:suppressAutoHyphens/>
        <w:spacing w:after="0" w:line="240" w:lineRule="auto"/>
        <w:jc w:val="both"/>
        <w:rPr>
          <w:rFonts w:ascii="Arial" w:eastAsia="Times New Roman" w:hAnsi="Arial" w:cs="Arial"/>
          <w:i/>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b/>
          <w:spacing w:val="-10"/>
          <w:sz w:val="20"/>
          <w:szCs w:val="20"/>
          <w:lang w:eastAsia="zh-CN"/>
        </w:rPr>
        <w:t xml:space="preserve"> Nom</w:t>
      </w:r>
      <w:r w:rsidR="002731E1" w:rsidRPr="002731E1">
        <w:rPr>
          <w:rFonts w:ascii="Arial" w:eastAsia="Times New Roman" w:hAnsi="Arial" w:cs="Arial"/>
          <w:sz w:val="20"/>
          <w:szCs w:val="20"/>
          <w:lang w:eastAsia="zh-CN"/>
        </w:rPr>
        <w:t>, prénom, qualité du signataire du marché ou de l’accord-cadre </w:t>
      </w:r>
      <w:r w:rsidR="00511D57">
        <w:rPr>
          <w:rFonts w:ascii="Arial" w:eastAsia="Times New Roman" w:hAnsi="Arial" w:cs="Arial"/>
          <w:sz w:val="20"/>
          <w:szCs w:val="20"/>
          <w:lang w:eastAsia="zh-CN"/>
        </w:rPr>
        <w:t>(</w:t>
      </w:r>
      <w:r w:rsidR="00511D57" w:rsidRPr="00BC4669">
        <w:rPr>
          <w:rFonts w:ascii="Arial" w:eastAsia="Times New Roman" w:hAnsi="Arial" w:cs="Arial"/>
          <w:b/>
          <w:bCs/>
          <w:sz w:val="20"/>
          <w:szCs w:val="20"/>
          <w:lang w:eastAsia="zh-CN"/>
        </w:rPr>
        <w:t>mandataire du pouvoir adjudicateur</w:t>
      </w:r>
      <w:r w:rsidR="00511D57">
        <w:rPr>
          <w:rFonts w:ascii="Arial" w:eastAsia="Times New Roman" w:hAnsi="Arial" w:cs="Arial"/>
          <w:sz w:val="20"/>
          <w:szCs w:val="20"/>
          <w:lang w:eastAsia="zh-CN"/>
        </w:rPr>
        <w:t xml:space="preserve">) </w:t>
      </w:r>
      <w:r w:rsidR="002731E1" w:rsidRPr="002731E1">
        <w:rPr>
          <w:rFonts w:ascii="Arial" w:eastAsia="Times New Roman" w:hAnsi="Arial" w:cs="Arial"/>
          <w:sz w:val="20"/>
          <w:szCs w:val="20"/>
          <w:lang w:eastAsia="zh-CN"/>
        </w:rPr>
        <w:t>:</w:t>
      </w:r>
    </w:p>
    <w:p w14:paraId="6D235F9C"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0117D5F1" w14:textId="77777777" w:rsidR="007B7D5E" w:rsidRDefault="00511D57" w:rsidP="007B7D5E">
      <w:pPr>
        <w:tabs>
          <w:tab w:val="left" w:pos="851"/>
        </w:tabs>
        <w:suppressAutoHyphens/>
        <w:spacing w:after="0" w:line="240" w:lineRule="auto"/>
        <w:jc w:val="both"/>
        <w:rPr>
          <w:rFonts w:ascii="Arial" w:eastAsia="Times New Roman" w:hAnsi="Arial" w:cs="Arial"/>
          <w:b/>
          <w:bCs/>
          <w:sz w:val="20"/>
          <w:szCs w:val="20"/>
          <w:lang w:eastAsia="zh-CN"/>
        </w:rPr>
      </w:pPr>
      <w:r>
        <w:rPr>
          <w:rFonts w:ascii="Arial" w:eastAsia="Times New Roman" w:hAnsi="Arial" w:cs="Arial"/>
          <w:b/>
          <w:bCs/>
          <w:sz w:val="20"/>
          <w:szCs w:val="20"/>
          <w:lang w:eastAsia="zh-CN"/>
        </w:rPr>
        <w:t>Chambre de Commerce et d’Industrie de Limoges et Haute-Vienne</w:t>
      </w:r>
    </w:p>
    <w:p w14:paraId="0A77322E" w14:textId="77777777" w:rsidR="00511D57" w:rsidRDefault="00511D57" w:rsidP="007B7D5E">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16 Place Jourdan</w:t>
      </w:r>
    </w:p>
    <w:p w14:paraId="19CCC7F6" w14:textId="77777777" w:rsidR="00511D57" w:rsidRDefault="00511D57" w:rsidP="007B7D5E">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87000 LIMOGES</w:t>
      </w:r>
    </w:p>
    <w:p w14:paraId="601FDEA7" w14:textId="77777777" w:rsidR="00511D57" w:rsidRPr="001A1F25" w:rsidRDefault="00511D57" w:rsidP="007B7D5E">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Représentée par M. Pierre MASSY, Président.</w:t>
      </w:r>
    </w:p>
    <w:p w14:paraId="41AD8A4B" w14:textId="77777777" w:rsidR="00AA5BFB" w:rsidRPr="002731E1" w:rsidRDefault="00511D57" w:rsidP="004A2B0D">
      <w:pPr>
        <w:suppressAutoHyphens/>
        <w:spacing w:after="0" w:line="240" w:lineRule="auto"/>
        <w:rPr>
          <w:rFonts w:ascii="Arial" w:eastAsia="Times New Roman" w:hAnsi="Arial" w:cs="Arial"/>
          <w:b/>
          <w:bCs/>
          <w:sz w:val="20"/>
          <w:szCs w:val="20"/>
          <w:lang w:eastAsia="zh-CN"/>
        </w:rPr>
      </w:pPr>
      <w:r>
        <w:rPr>
          <w:rFonts w:ascii="Arial" w:eastAsia="Times New Roman" w:hAnsi="Arial" w:cs="Arial"/>
          <w:b/>
          <w:bCs/>
          <w:sz w:val="20"/>
          <w:szCs w:val="20"/>
          <w:lang w:eastAsia="zh-CN"/>
        </w:rPr>
        <w:t>05 55 45 15 15</w:t>
      </w:r>
    </w:p>
    <w:p w14:paraId="399F2455"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2941967D" w14:textId="77777777" w:rsidR="002731E1" w:rsidRPr="00F42E2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w:t>
      </w:r>
      <w:r w:rsidRPr="002731E1">
        <w:rPr>
          <w:rFonts w:ascii="Arial" w:eastAsia="Times New Roman" w:hAnsi="Arial" w:cs="Arial"/>
          <w:sz w:val="20"/>
          <w:szCs w:val="20"/>
          <w:lang w:eastAsia="zh-CN"/>
        </w:rPr>
        <w:t xml:space="preserve">Personne habilitée à donner les renseignements </w:t>
      </w:r>
      <w:r w:rsidRPr="00F42E21">
        <w:rPr>
          <w:rFonts w:ascii="Arial" w:eastAsia="Times New Roman" w:hAnsi="Arial" w:cs="Arial"/>
          <w:sz w:val="20"/>
          <w:szCs w:val="20"/>
          <w:lang w:eastAsia="zh-CN"/>
        </w:rPr>
        <w:t xml:space="preserve">prévus </w:t>
      </w:r>
      <w:r w:rsidR="00F42E21" w:rsidRPr="00F42E21">
        <w:rPr>
          <w:rFonts w:ascii="Arial" w:hAnsi="Arial" w:cs="Arial"/>
          <w:sz w:val="20"/>
          <w:szCs w:val="20"/>
        </w:rPr>
        <w:t>aux articles R.2191-59 à R. 2191-62 du code de la commande publique</w:t>
      </w:r>
      <w:r w:rsidR="00F42E21">
        <w:rPr>
          <w:rFonts w:ascii="Arial" w:hAnsi="Arial" w:cs="Arial"/>
          <w:sz w:val="20"/>
          <w:szCs w:val="20"/>
        </w:rPr>
        <w:t>.</w:t>
      </w:r>
    </w:p>
    <w:p w14:paraId="5437096F" w14:textId="29425D37" w:rsidR="004A2B0D" w:rsidRDefault="00BC4669"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 xml:space="preserve">Mme Marion </w:t>
      </w:r>
      <w:proofErr w:type="spellStart"/>
      <w:r>
        <w:rPr>
          <w:rFonts w:ascii="Arial" w:eastAsia="Times New Roman" w:hAnsi="Arial" w:cs="Arial"/>
          <w:b/>
          <w:sz w:val="20"/>
          <w:szCs w:val="20"/>
          <w:lang w:eastAsia="zh-CN"/>
        </w:rPr>
        <w:t>Gerbaud</w:t>
      </w:r>
      <w:proofErr w:type="spellEnd"/>
    </w:p>
    <w:p w14:paraId="5E71C0DD" w14:textId="691E99CE" w:rsidR="00511D57" w:rsidRDefault="00BC4669"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Acheteuse</w:t>
      </w:r>
    </w:p>
    <w:p w14:paraId="4D00BA72" w14:textId="77777777" w:rsidR="00511D57" w:rsidRDefault="00511D57"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CCI Limoges et Haute-Vienne</w:t>
      </w:r>
    </w:p>
    <w:p w14:paraId="2FFD914A" w14:textId="5D5CF202" w:rsidR="00511D57" w:rsidRPr="001A1F25" w:rsidRDefault="00511D57"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 xml:space="preserve">05 55 45 </w:t>
      </w:r>
      <w:r w:rsidR="00BC4669">
        <w:rPr>
          <w:rFonts w:ascii="Arial" w:eastAsia="Times New Roman" w:hAnsi="Arial" w:cs="Arial"/>
          <w:b/>
          <w:sz w:val="20"/>
          <w:szCs w:val="20"/>
          <w:lang w:eastAsia="zh-CN"/>
        </w:rPr>
        <w:t>15 62</w:t>
      </w:r>
    </w:p>
    <w:p w14:paraId="2DBB909C"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0FA78A84"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29799543" w14:textId="074A44AB" w:rsidR="002731E1" w:rsidRPr="002731E1" w:rsidRDefault="00BC4669" w:rsidP="002731E1">
      <w:pPr>
        <w:tabs>
          <w:tab w:val="left" w:pos="720"/>
          <w:tab w:val="left" w:pos="851"/>
        </w:tabs>
        <w:suppressAutoHyphens/>
        <w:spacing w:after="0" w:line="240" w:lineRule="auto"/>
        <w:jc w:val="both"/>
        <w:rPr>
          <w:rFonts w:ascii="Arial" w:eastAsia="Times New Roman" w:hAnsi="Arial" w:cs="Arial"/>
          <w:i/>
          <w:iCs/>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b/>
          <w:spacing w:val="-10"/>
          <w:sz w:val="20"/>
          <w:szCs w:val="20"/>
          <w:lang w:eastAsia="zh-CN"/>
        </w:rPr>
        <w:t xml:space="preserve"> Désignation</w:t>
      </w:r>
      <w:r w:rsidR="002731E1" w:rsidRPr="002731E1">
        <w:rPr>
          <w:rFonts w:ascii="Arial" w:eastAsia="Times New Roman" w:hAnsi="Arial" w:cs="Arial"/>
          <w:sz w:val="20"/>
          <w:szCs w:val="20"/>
          <w:lang w:eastAsia="zh-CN"/>
        </w:rPr>
        <w:t>, adresse, numéro de téléphone du comptable assignataire :</w:t>
      </w:r>
    </w:p>
    <w:p w14:paraId="386004BB" w14:textId="77777777" w:rsidR="002731E1" w:rsidRPr="002731E1" w:rsidRDefault="002731E1" w:rsidP="002731E1">
      <w:pPr>
        <w:tabs>
          <w:tab w:val="left" w:pos="720"/>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(Joindre une annexe récapitulative en cas de pluralité de comptables.)</w:t>
      </w:r>
    </w:p>
    <w:p w14:paraId="56A24828" w14:textId="0D67BEC4" w:rsidR="00384742" w:rsidRDefault="00BC4669" w:rsidP="00384742">
      <w:pPr>
        <w:keepNext/>
        <w:tabs>
          <w:tab w:val="num" w:pos="0"/>
        </w:tabs>
        <w:suppressAutoHyphens/>
        <w:spacing w:after="0" w:line="240" w:lineRule="auto"/>
        <w:outlineLvl w:val="0"/>
        <w:rPr>
          <w:rFonts w:ascii="Arial" w:eastAsia="Times New Roman" w:hAnsi="Arial" w:cs="Arial"/>
          <w:b/>
          <w:sz w:val="20"/>
          <w:szCs w:val="20"/>
          <w:lang w:eastAsia="zh-CN"/>
        </w:rPr>
      </w:pPr>
      <w:r>
        <w:rPr>
          <w:rFonts w:ascii="Arial" w:eastAsia="Times New Roman" w:hAnsi="Arial" w:cs="Arial"/>
          <w:b/>
          <w:sz w:val="20"/>
          <w:szCs w:val="20"/>
          <w:lang w:eastAsia="zh-CN"/>
        </w:rPr>
        <w:t>Monsieur le Trésorier</w:t>
      </w:r>
      <w:r w:rsidR="002731E1" w:rsidRPr="002731E1">
        <w:rPr>
          <w:rFonts w:ascii="Arial" w:eastAsia="Times New Roman" w:hAnsi="Arial" w:cs="Arial"/>
          <w:b/>
          <w:sz w:val="20"/>
          <w:szCs w:val="20"/>
          <w:lang w:eastAsia="zh-CN"/>
        </w:rPr>
        <w:t xml:space="preserve"> </w:t>
      </w:r>
      <w:r w:rsidR="00511D57">
        <w:rPr>
          <w:rFonts w:ascii="Arial" w:eastAsia="Times New Roman" w:hAnsi="Arial" w:cs="Arial"/>
          <w:b/>
          <w:sz w:val="20"/>
          <w:szCs w:val="20"/>
          <w:lang w:eastAsia="zh-CN"/>
        </w:rPr>
        <w:t>de la Chambre de Commerce et d’Industrie de Limoges et Haute-Vienne</w:t>
      </w:r>
    </w:p>
    <w:p w14:paraId="2AB718A6" w14:textId="77777777" w:rsidR="00D2468B" w:rsidRPr="00D2468B" w:rsidRDefault="00511D57" w:rsidP="00D2468B">
      <w:pPr>
        <w:tabs>
          <w:tab w:val="left" w:pos="426"/>
          <w:tab w:val="left" w:pos="851"/>
        </w:tabs>
        <w:suppressAutoHyphens/>
        <w:spacing w:after="0" w:line="240" w:lineRule="auto"/>
        <w:jc w:val="both"/>
        <w:rPr>
          <w:rFonts w:ascii="Arial" w:eastAsia="Times New Roman" w:hAnsi="Arial" w:cs="Arial"/>
          <w:b/>
          <w:bCs/>
          <w:sz w:val="20"/>
          <w:szCs w:val="20"/>
          <w:lang w:eastAsia="zh-CN"/>
        </w:rPr>
      </w:pPr>
      <w:r>
        <w:rPr>
          <w:rFonts w:ascii="Arial" w:eastAsia="Times New Roman" w:hAnsi="Arial" w:cs="Arial"/>
          <w:b/>
          <w:bCs/>
          <w:sz w:val="20"/>
          <w:szCs w:val="20"/>
          <w:lang w:eastAsia="zh-CN"/>
        </w:rPr>
        <w:t>16 Place Jourdan</w:t>
      </w:r>
    </w:p>
    <w:p w14:paraId="4D396448" w14:textId="77777777" w:rsidR="00D2468B" w:rsidRPr="00D2468B" w:rsidRDefault="00D2468B" w:rsidP="00D2468B">
      <w:pPr>
        <w:tabs>
          <w:tab w:val="left" w:pos="426"/>
          <w:tab w:val="left" w:pos="851"/>
        </w:tabs>
        <w:suppressAutoHyphens/>
        <w:spacing w:after="0" w:line="240" w:lineRule="auto"/>
        <w:jc w:val="both"/>
        <w:rPr>
          <w:rFonts w:ascii="Arial" w:eastAsia="Times New Roman" w:hAnsi="Arial" w:cs="Arial"/>
          <w:b/>
          <w:bCs/>
          <w:sz w:val="20"/>
          <w:szCs w:val="20"/>
          <w:lang w:eastAsia="zh-CN"/>
        </w:rPr>
      </w:pPr>
      <w:r w:rsidRPr="00D2468B">
        <w:rPr>
          <w:rFonts w:ascii="Arial" w:eastAsia="Times New Roman" w:hAnsi="Arial" w:cs="Arial"/>
          <w:b/>
          <w:bCs/>
          <w:sz w:val="20"/>
          <w:szCs w:val="20"/>
          <w:lang w:eastAsia="zh-CN"/>
        </w:rPr>
        <w:t>87000 LIMOGES</w:t>
      </w:r>
    </w:p>
    <w:p w14:paraId="2DC8FF0A"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12ECF728"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4E0BBEA4" w14:textId="60B9696E" w:rsidR="002731E1" w:rsidRPr="002731E1" w:rsidRDefault="00BC4669" w:rsidP="002731E1">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b/>
          <w:sz w:val="20"/>
          <w:szCs w:val="20"/>
          <w:lang w:eastAsia="zh-CN"/>
        </w:rPr>
        <w:t xml:space="preserve"> Imputation</w:t>
      </w:r>
      <w:r w:rsidR="002731E1" w:rsidRPr="002731E1">
        <w:rPr>
          <w:rFonts w:ascii="Arial" w:eastAsia="Times New Roman" w:hAnsi="Arial" w:cs="Arial"/>
          <w:sz w:val="20"/>
          <w:szCs w:val="20"/>
          <w:lang w:eastAsia="zh-CN"/>
        </w:rPr>
        <w:t xml:space="preserve"> budgétaire :</w:t>
      </w:r>
      <w:r w:rsidR="002731E1" w:rsidRPr="002731E1">
        <w:rPr>
          <w:rFonts w:ascii="Arial" w:eastAsia="Times New Roman" w:hAnsi="Arial" w:cs="Arial"/>
          <w:b/>
          <w:color w:val="FF0000"/>
          <w:sz w:val="20"/>
          <w:szCs w:val="20"/>
          <w:lang w:eastAsia="zh-CN"/>
        </w:rPr>
        <w:t xml:space="preserve"> </w:t>
      </w:r>
      <w:r w:rsidR="002731E1" w:rsidRPr="00A8757D">
        <w:rPr>
          <w:rFonts w:ascii="Arial" w:eastAsia="Times New Roman" w:hAnsi="Arial" w:cs="Arial"/>
          <w:b/>
          <w:sz w:val="20"/>
          <w:szCs w:val="20"/>
          <w:lang w:eastAsia="zh-CN"/>
        </w:rPr>
        <w:t>sur fonds propres</w:t>
      </w:r>
      <w:r w:rsidR="00511D57">
        <w:rPr>
          <w:rFonts w:ascii="Arial" w:eastAsia="Times New Roman" w:hAnsi="Arial" w:cs="Arial"/>
          <w:b/>
          <w:sz w:val="20"/>
          <w:szCs w:val="20"/>
          <w:lang w:eastAsia="zh-CN"/>
        </w:rPr>
        <w:t xml:space="preserve"> du Groupe 3iL</w:t>
      </w:r>
    </w:p>
    <w:p w14:paraId="339D7391" w14:textId="77777777" w:rsidR="002731E1" w:rsidRPr="002731E1" w:rsidRDefault="002731E1" w:rsidP="002731E1">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14:paraId="3A676149"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2B0BFEAB"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0635B519" w14:textId="77777777" w:rsidR="002731E1" w:rsidRPr="002731E1" w:rsidRDefault="002731E1" w:rsidP="002731E1">
      <w:pPr>
        <w:tabs>
          <w:tab w:val="left" w:pos="851"/>
          <w:tab w:val="left" w:pos="3402"/>
          <w:tab w:val="left" w:pos="6237"/>
          <w:tab w:val="left" w:pos="9072"/>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caps/>
          <w:sz w:val="20"/>
          <w:szCs w:val="20"/>
          <w:lang w:eastAsia="zh-CN"/>
        </w:rPr>
        <w:t>P</w:t>
      </w:r>
      <w:r w:rsidRPr="002731E1">
        <w:rPr>
          <w:rFonts w:ascii="Arial" w:eastAsia="Times New Roman" w:hAnsi="Arial" w:cs="Arial"/>
          <w:b/>
          <w:sz w:val="20"/>
          <w:szCs w:val="20"/>
          <w:lang w:eastAsia="zh-CN"/>
        </w:rPr>
        <w:t>our l</w:t>
      </w:r>
      <w:r w:rsidRPr="002731E1">
        <w:rPr>
          <w:rFonts w:ascii="Arial" w:eastAsia="Times New Roman" w:hAnsi="Arial" w:cs="Arial"/>
          <w:b/>
          <w:caps/>
          <w:sz w:val="20"/>
          <w:szCs w:val="20"/>
          <w:lang w:eastAsia="zh-CN"/>
        </w:rPr>
        <w:t>’E</w:t>
      </w:r>
      <w:r w:rsidRPr="002731E1">
        <w:rPr>
          <w:rFonts w:ascii="Arial" w:eastAsia="Times New Roman" w:hAnsi="Arial" w:cs="Arial"/>
          <w:b/>
          <w:sz w:val="20"/>
          <w:szCs w:val="20"/>
          <w:lang w:eastAsia="zh-CN"/>
        </w:rPr>
        <w:t>tat et ses établissements :</w:t>
      </w:r>
    </w:p>
    <w:p w14:paraId="557144CA" w14:textId="77777777" w:rsidR="002731E1" w:rsidRPr="002731E1" w:rsidRDefault="002731E1" w:rsidP="002731E1">
      <w:pPr>
        <w:tabs>
          <w:tab w:val="left" w:pos="851"/>
          <w:tab w:val="left" w:pos="3402"/>
          <w:tab w:val="left" w:pos="6237"/>
          <w:tab w:val="left" w:pos="9072"/>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(Visa ou avis de l’autorité chargée du contrôle financier.)</w:t>
      </w:r>
    </w:p>
    <w:p w14:paraId="7568E8E0"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54BABE01" w14:textId="7D97B8F7" w:rsidR="002731E1" w:rsidRPr="002731E1" w:rsidRDefault="002731E1" w:rsidP="0039412D">
      <w:pPr>
        <w:tabs>
          <w:tab w:val="left" w:pos="851"/>
          <w:tab w:val="left" w:pos="5954"/>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lang w:eastAsia="zh-CN"/>
        </w:rPr>
        <w:tab/>
        <w:t>A </w:t>
      </w:r>
      <w:r w:rsidR="00511D57">
        <w:rPr>
          <w:rFonts w:ascii="Arial" w:eastAsia="Times New Roman" w:hAnsi="Arial" w:cs="Arial"/>
          <w:sz w:val="20"/>
          <w:szCs w:val="20"/>
          <w:lang w:eastAsia="zh-CN"/>
        </w:rPr>
        <w:t>Limoges</w:t>
      </w:r>
      <w:r w:rsidR="0039412D">
        <w:rPr>
          <w:rFonts w:ascii="Arial" w:eastAsia="Times New Roman" w:hAnsi="Arial" w:cs="Arial"/>
          <w:sz w:val="20"/>
          <w:szCs w:val="20"/>
          <w:lang w:eastAsia="zh-CN"/>
        </w:rPr>
        <w:t>, le …………………</w:t>
      </w:r>
    </w:p>
    <w:p w14:paraId="1B18041B"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03624E30" w14:textId="77777777" w:rsidR="002731E1" w:rsidRPr="002731E1" w:rsidRDefault="002731E1" w:rsidP="002731E1">
      <w:pPr>
        <w:tabs>
          <w:tab w:val="left" w:pos="851"/>
        </w:tabs>
        <w:suppressAutoHyphens/>
        <w:spacing w:after="0" w:line="240" w:lineRule="auto"/>
        <w:ind w:left="6804"/>
        <w:jc w:val="both"/>
        <w:rPr>
          <w:rFonts w:ascii="Arial" w:eastAsia="Times New Roman" w:hAnsi="Arial" w:cs="Arial"/>
          <w:i/>
          <w:sz w:val="18"/>
          <w:szCs w:val="18"/>
          <w:lang w:eastAsia="zh-CN"/>
        </w:rPr>
      </w:pPr>
      <w:r w:rsidRPr="002731E1">
        <w:rPr>
          <w:rFonts w:ascii="Arial" w:eastAsia="Times New Roman" w:hAnsi="Arial" w:cs="Arial"/>
          <w:sz w:val="20"/>
          <w:szCs w:val="20"/>
          <w:lang w:eastAsia="zh-CN"/>
        </w:rPr>
        <w:t>Signature</w:t>
      </w:r>
    </w:p>
    <w:p w14:paraId="6D5E3AC3" w14:textId="4E7200D5" w:rsidR="002731E1" w:rsidRPr="002731E1" w:rsidRDefault="002731E1" w:rsidP="002731E1">
      <w:pPr>
        <w:tabs>
          <w:tab w:val="left" w:pos="851"/>
        </w:tabs>
        <w:suppressAutoHyphens/>
        <w:spacing w:after="0" w:line="240" w:lineRule="auto"/>
        <w:ind w:left="4820"/>
        <w:jc w:val="center"/>
        <w:rPr>
          <w:rFonts w:ascii="Univers" w:eastAsia="Times New Roman" w:hAnsi="Univers" w:cs="Univers"/>
          <w:sz w:val="20"/>
          <w:szCs w:val="20"/>
          <w:lang w:eastAsia="zh-CN"/>
        </w:rPr>
      </w:pPr>
      <w:r w:rsidRPr="002731E1">
        <w:rPr>
          <w:rFonts w:ascii="Arial" w:eastAsia="Times New Roman" w:hAnsi="Arial" w:cs="Arial"/>
          <w:i/>
          <w:sz w:val="18"/>
          <w:szCs w:val="18"/>
          <w:lang w:eastAsia="zh-CN"/>
        </w:rPr>
        <w:t>(</w:t>
      </w:r>
      <w:r w:rsidR="00BC4669" w:rsidRPr="002731E1">
        <w:rPr>
          <w:rFonts w:ascii="Arial" w:eastAsia="Times New Roman" w:hAnsi="Arial" w:cs="Arial"/>
          <w:i/>
          <w:sz w:val="18"/>
          <w:szCs w:val="18"/>
          <w:lang w:eastAsia="zh-CN"/>
        </w:rPr>
        <w:t>Représentant</w:t>
      </w:r>
      <w:r w:rsidRPr="002731E1">
        <w:rPr>
          <w:rFonts w:ascii="Arial" w:eastAsia="Times New Roman" w:hAnsi="Arial" w:cs="Arial"/>
          <w:i/>
          <w:sz w:val="18"/>
          <w:szCs w:val="18"/>
          <w:lang w:eastAsia="zh-CN"/>
        </w:rPr>
        <w:t xml:space="preserve"> de l’acheteur habilité à signer le marché ou l’accord-cadre)</w:t>
      </w:r>
    </w:p>
    <w:p w14:paraId="530134F0"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7058BCD1" w14:textId="77777777" w:rsid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175091C5" w14:textId="77777777" w:rsidR="00511D57" w:rsidRDefault="00511D57" w:rsidP="002731E1">
      <w:pPr>
        <w:tabs>
          <w:tab w:val="left" w:pos="851"/>
        </w:tabs>
        <w:suppressAutoHyphens/>
        <w:spacing w:after="0" w:line="240" w:lineRule="auto"/>
        <w:jc w:val="both"/>
        <w:rPr>
          <w:rFonts w:ascii="Univers" w:eastAsia="Times New Roman" w:hAnsi="Univers" w:cs="Univers"/>
          <w:sz w:val="20"/>
          <w:szCs w:val="20"/>
          <w:lang w:eastAsia="zh-CN"/>
        </w:rPr>
      </w:pPr>
    </w:p>
    <w:p w14:paraId="08F4DF27" w14:textId="77777777" w:rsidR="00511D57" w:rsidRDefault="00511D57" w:rsidP="002731E1">
      <w:pPr>
        <w:tabs>
          <w:tab w:val="left" w:pos="851"/>
        </w:tabs>
        <w:suppressAutoHyphens/>
        <w:spacing w:after="0" w:line="240" w:lineRule="auto"/>
        <w:jc w:val="both"/>
        <w:rPr>
          <w:rFonts w:ascii="Univers" w:eastAsia="Times New Roman" w:hAnsi="Univers" w:cs="Univers"/>
          <w:sz w:val="20"/>
          <w:szCs w:val="20"/>
          <w:lang w:eastAsia="zh-CN"/>
        </w:rPr>
      </w:pPr>
    </w:p>
    <w:p w14:paraId="35219191" w14:textId="77777777" w:rsidR="00511D57" w:rsidRPr="002731E1" w:rsidRDefault="00511D57" w:rsidP="002731E1">
      <w:pPr>
        <w:tabs>
          <w:tab w:val="left" w:pos="851"/>
        </w:tabs>
        <w:suppressAutoHyphens/>
        <w:spacing w:after="0" w:line="240" w:lineRule="auto"/>
        <w:jc w:val="both"/>
        <w:rPr>
          <w:rFonts w:ascii="Univers" w:eastAsia="Times New Roman" w:hAnsi="Univers" w:cs="Univers"/>
          <w:sz w:val="20"/>
          <w:szCs w:val="20"/>
          <w:lang w:eastAsia="zh-CN"/>
        </w:rPr>
      </w:pPr>
    </w:p>
    <w:p w14:paraId="63DA3C91" w14:textId="77777777" w:rsidR="00384742" w:rsidRDefault="00384742" w:rsidP="000952D5">
      <w:pPr>
        <w:tabs>
          <w:tab w:val="left" w:pos="851"/>
        </w:tabs>
        <w:suppressAutoHyphens/>
        <w:spacing w:after="0" w:line="240" w:lineRule="auto"/>
        <w:jc w:val="center"/>
        <w:rPr>
          <w:rFonts w:ascii="Univers" w:eastAsia="Times New Roman" w:hAnsi="Univers" w:cs="Univers"/>
          <w:sz w:val="20"/>
          <w:szCs w:val="20"/>
          <w:lang w:eastAsia="zh-CN"/>
        </w:rPr>
      </w:pPr>
    </w:p>
    <w:p w14:paraId="46527F29" w14:textId="77777777" w:rsidR="00384742" w:rsidRDefault="00384742" w:rsidP="000952D5">
      <w:pPr>
        <w:tabs>
          <w:tab w:val="left" w:pos="851"/>
        </w:tabs>
        <w:suppressAutoHyphens/>
        <w:spacing w:after="0" w:line="240" w:lineRule="auto"/>
        <w:jc w:val="center"/>
        <w:rPr>
          <w:rFonts w:ascii="Univers" w:eastAsia="Times New Roman" w:hAnsi="Univers" w:cs="Univers"/>
          <w:sz w:val="20"/>
          <w:szCs w:val="20"/>
          <w:lang w:eastAsia="zh-CN"/>
        </w:rPr>
      </w:pPr>
    </w:p>
    <w:p w14:paraId="65E524BB" w14:textId="77777777" w:rsidR="00511D57" w:rsidRDefault="00511D57" w:rsidP="00511D57">
      <w:pPr>
        <w:tabs>
          <w:tab w:val="left" w:pos="851"/>
        </w:tabs>
        <w:suppressAutoHyphens/>
        <w:spacing w:after="0" w:line="240" w:lineRule="auto"/>
        <w:ind w:left="4248"/>
        <w:rPr>
          <w:rFonts w:ascii="Univers" w:eastAsia="Times New Roman" w:hAnsi="Univers" w:cs="Univers"/>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t xml:space="preserve">       Pierre MASSY</w:t>
      </w:r>
    </w:p>
    <w:p w14:paraId="22BEF5CC" w14:textId="77777777" w:rsidR="00511D57" w:rsidRDefault="00511D57" w:rsidP="00511D57">
      <w:pPr>
        <w:tabs>
          <w:tab w:val="left" w:pos="851"/>
        </w:tabs>
        <w:suppressAutoHyphens/>
        <w:spacing w:after="0" w:line="240" w:lineRule="auto"/>
        <w:ind w:left="4248"/>
        <w:rPr>
          <w:rFonts w:ascii="Univers" w:eastAsia="Times New Roman" w:hAnsi="Univers" w:cs="Univers"/>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t xml:space="preserve">       Président</w:t>
      </w:r>
    </w:p>
    <w:p w14:paraId="12E8611D" w14:textId="77777777" w:rsidR="000952D5" w:rsidRDefault="000952D5" w:rsidP="000952D5">
      <w:pPr>
        <w:tabs>
          <w:tab w:val="left" w:pos="851"/>
        </w:tabs>
        <w:suppressAutoHyphens/>
        <w:spacing w:after="0" w:line="240" w:lineRule="auto"/>
        <w:jc w:val="center"/>
        <w:rPr>
          <w:rFonts w:ascii="Univers" w:eastAsia="Times New Roman" w:hAnsi="Univers" w:cs="Univers"/>
          <w:sz w:val="20"/>
          <w:szCs w:val="20"/>
          <w:lang w:eastAsia="zh-CN"/>
        </w:rPr>
      </w:pPr>
    </w:p>
    <w:p w14:paraId="77E24C61" w14:textId="77777777" w:rsidR="00AA5BFB" w:rsidRDefault="00AA5BFB" w:rsidP="001A1F25">
      <w:pPr>
        <w:tabs>
          <w:tab w:val="left" w:pos="851"/>
        </w:tabs>
        <w:suppressAutoHyphens/>
        <w:spacing w:after="0" w:line="240" w:lineRule="auto"/>
        <w:jc w:val="center"/>
        <w:rPr>
          <w:rFonts w:ascii="Univers" w:eastAsia="Times New Roman" w:hAnsi="Univers" w:cs="Univers"/>
          <w:sz w:val="20"/>
          <w:szCs w:val="20"/>
          <w:lang w:eastAsia="zh-CN"/>
        </w:rPr>
      </w:pPr>
    </w:p>
    <w:p w14:paraId="3F9923F1"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7104B462"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5C88F9A7"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0DDE64CC"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27CD9385" w14:textId="77777777" w:rsidR="002C283C" w:rsidRPr="001A1F25" w:rsidRDefault="000952D5" w:rsidP="001A1F25">
      <w:pPr>
        <w:tabs>
          <w:tab w:val="left" w:pos="851"/>
        </w:tabs>
        <w:suppressAutoHyphens/>
        <w:spacing w:after="0" w:line="240" w:lineRule="auto"/>
        <w:jc w:val="center"/>
        <w:rPr>
          <w:rFonts w:ascii="Univers" w:eastAsia="Times New Roman" w:hAnsi="Univers" w:cs="Univers"/>
          <w:sz w:val="20"/>
          <w:szCs w:val="20"/>
          <w:lang w:eastAsia="zh-CN"/>
        </w:rPr>
      </w:pPr>
      <w:r>
        <w:rPr>
          <w:rFonts w:ascii="Univers" w:eastAsia="Times New Roman" w:hAnsi="Univers" w:cs="Univers"/>
          <w:sz w:val="20"/>
          <w:szCs w:val="20"/>
          <w:lang w:eastAsia="zh-CN"/>
        </w:rPr>
        <w:t xml:space="preserve">                                                          </w:t>
      </w:r>
      <w:r w:rsidR="0039412D">
        <w:rPr>
          <w:rFonts w:ascii="Univers" w:eastAsia="Times New Roman" w:hAnsi="Univers" w:cs="Univers"/>
          <w:sz w:val="20"/>
          <w:szCs w:val="20"/>
          <w:lang w:eastAsia="zh-CN"/>
        </w:rPr>
        <w:t xml:space="preserve"> </w:t>
      </w:r>
    </w:p>
    <w:sectPr w:rsidR="002C283C" w:rsidRPr="001A1F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C2529" w14:textId="77777777" w:rsidR="002731E1" w:rsidRDefault="002731E1" w:rsidP="002731E1">
      <w:pPr>
        <w:spacing w:after="0" w:line="240" w:lineRule="auto"/>
      </w:pPr>
      <w:r>
        <w:separator/>
      </w:r>
    </w:p>
  </w:endnote>
  <w:endnote w:type="continuationSeparator" w:id="0">
    <w:p w14:paraId="21AF7E8D" w14:textId="77777777" w:rsidR="002731E1" w:rsidRDefault="002731E1" w:rsidP="00273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731E1" w14:paraId="037F80BB" w14:textId="77777777" w:rsidTr="0083205E">
      <w:trPr>
        <w:tblHeader/>
      </w:trPr>
      <w:tc>
        <w:tcPr>
          <w:tcW w:w="2906" w:type="dxa"/>
          <w:shd w:val="clear" w:color="auto" w:fill="66CCFF"/>
        </w:tcPr>
        <w:p w14:paraId="024644DB" w14:textId="77777777" w:rsidR="002731E1" w:rsidRPr="00094B1D" w:rsidRDefault="002731E1" w:rsidP="009B45B9">
          <w:pPr>
            <w:ind w:right="-638"/>
            <w:rPr>
              <w:rFonts w:ascii="Arial" w:hAnsi="Arial" w:cs="Arial"/>
              <w:b/>
              <w:sz w:val="18"/>
              <w:szCs w:val="18"/>
            </w:rPr>
          </w:pPr>
          <w:r w:rsidRPr="00094B1D">
            <w:rPr>
              <w:rFonts w:ascii="Arial" w:hAnsi="Arial" w:cs="Arial"/>
              <w:b/>
              <w:sz w:val="18"/>
              <w:szCs w:val="18"/>
            </w:rPr>
            <w:t>ATTRI1 – Acte d’engagement</w:t>
          </w:r>
        </w:p>
      </w:tc>
      <w:tc>
        <w:tcPr>
          <w:tcW w:w="5528" w:type="dxa"/>
          <w:shd w:val="clear" w:color="auto" w:fill="66CCFF"/>
        </w:tcPr>
        <w:p w14:paraId="5CCC3F54" w14:textId="2007EFAB" w:rsidR="002731E1" w:rsidRPr="00E115AB" w:rsidRDefault="00094B1D" w:rsidP="00C165CF">
          <w:pPr>
            <w:rPr>
              <w:rFonts w:ascii="Arial" w:hAnsi="Arial" w:cs="Arial"/>
              <w:b/>
              <w:i/>
              <w:sz w:val="18"/>
              <w:szCs w:val="18"/>
            </w:rPr>
          </w:pPr>
          <w:r w:rsidRPr="00E115AB">
            <w:rPr>
              <w:rFonts w:ascii="Arial" w:hAnsi="Arial" w:cs="Arial"/>
              <w:b/>
              <w:i/>
              <w:sz w:val="18"/>
              <w:szCs w:val="18"/>
            </w:rPr>
            <w:t xml:space="preserve">Marché </w:t>
          </w:r>
          <w:r w:rsidR="00AD50F0">
            <w:rPr>
              <w:rFonts w:ascii="Arial" w:hAnsi="Arial" w:cs="Arial"/>
              <w:b/>
              <w:bCs/>
              <w:i/>
              <w:sz w:val="18"/>
              <w:szCs w:val="18"/>
            </w:rPr>
            <w:t>n°</w:t>
          </w:r>
          <w:r w:rsidR="00BC4669">
            <w:rPr>
              <w:rFonts w:ascii="Arial" w:hAnsi="Arial" w:cs="Arial"/>
              <w:b/>
              <w:bCs/>
              <w:i/>
              <w:sz w:val="18"/>
              <w:szCs w:val="18"/>
            </w:rPr>
            <w:t>20252706</w:t>
          </w:r>
          <w:r w:rsidR="004B23BF">
            <w:rPr>
              <w:rFonts w:ascii="Arial" w:hAnsi="Arial" w:cs="Arial"/>
              <w:b/>
              <w:bCs/>
              <w:i/>
              <w:sz w:val="18"/>
              <w:szCs w:val="18"/>
            </w:rPr>
            <w:t xml:space="preserve"> </w:t>
          </w:r>
          <w:r w:rsidR="00BC4669">
            <w:rPr>
              <w:rFonts w:ascii="Arial" w:hAnsi="Arial" w:cs="Arial"/>
              <w:b/>
              <w:i/>
              <w:sz w:val="18"/>
              <w:szCs w:val="18"/>
            </w:rPr>
            <w:t>Terrain multisports</w:t>
          </w:r>
          <w:r w:rsidR="0095541C">
            <w:rPr>
              <w:rFonts w:ascii="Arial" w:hAnsi="Arial" w:cs="Arial"/>
              <w:b/>
              <w:i/>
              <w:sz w:val="18"/>
              <w:szCs w:val="18"/>
            </w:rPr>
            <w:t xml:space="preserve"> G</w:t>
          </w:r>
          <w:r w:rsidR="00280761">
            <w:rPr>
              <w:rFonts w:ascii="Arial" w:hAnsi="Arial" w:cs="Arial"/>
              <w:b/>
              <w:i/>
              <w:sz w:val="18"/>
              <w:szCs w:val="18"/>
            </w:rPr>
            <w:t>roupe 3</w:t>
          </w:r>
          <w:r w:rsidR="004A4AB1" w:rsidRPr="004A4AB1">
            <w:rPr>
              <w:rFonts w:ascii="Arial" w:hAnsi="Arial" w:cs="Arial"/>
              <w:b/>
              <w:i/>
              <w:sz w:val="18"/>
              <w:szCs w:val="18"/>
            </w:rPr>
            <w:t>iL</w:t>
          </w:r>
          <w:r w:rsidR="00014AD0">
            <w:rPr>
              <w:rFonts w:ascii="Arial" w:hAnsi="Arial" w:cs="Arial"/>
              <w:b/>
              <w:i/>
              <w:sz w:val="18"/>
              <w:szCs w:val="18"/>
            </w:rPr>
            <w:t xml:space="preserve"> -</w:t>
          </w:r>
          <w:r w:rsidR="004A4AB1">
            <w:rPr>
              <w:rFonts w:ascii="Arial" w:hAnsi="Arial" w:cs="Arial"/>
              <w:b/>
              <w:i/>
              <w:sz w:val="18"/>
              <w:szCs w:val="18"/>
            </w:rPr>
            <w:t xml:space="preserve"> lot 1</w:t>
          </w:r>
        </w:p>
      </w:tc>
      <w:tc>
        <w:tcPr>
          <w:tcW w:w="896" w:type="dxa"/>
          <w:shd w:val="clear" w:color="auto" w:fill="66CCFF"/>
        </w:tcPr>
        <w:p w14:paraId="22A65515" w14:textId="77777777" w:rsidR="002731E1" w:rsidRDefault="002731E1">
          <w:pPr>
            <w:tabs>
              <w:tab w:val="center" w:pos="1366"/>
              <w:tab w:val="right" w:pos="2733"/>
            </w:tabs>
          </w:pPr>
          <w:r>
            <w:rPr>
              <w:rFonts w:ascii="Arial" w:hAnsi="Arial" w:cs="Arial"/>
              <w:b/>
            </w:rPr>
            <w:t xml:space="preserve">Page : </w:t>
          </w:r>
        </w:p>
      </w:tc>
      <w:tc>
        <w:tcPr>
          <w:tcW w:w="567" w:type="dxa"/>
          <w:shd w:val="clear" w:color="auto" w:fill="66CCFF"/>
        </w:tcPr>
        <w:p w14:paraId="621ACFC2" w14:textId="77777777" w:rsidR="002731E1" w:rsidRDefault="002731E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37EF9">
            <w:rPr>
              <w:rStyle w:val="Numrodepage"/>
              <w:rFonts w:cs="Arial"/>
              <w:b/>
              <w:noProof/>
            </w:rPr>
            <w:t>6</w:t>
          </w:r>
          <w:r>
            <w:rPr>
              <w:rStyle w:val="Numrodepage"/>
              <w:rFonts w:cs="Arial"/>
              <w:b/>
            </w:rPr>
            <w:fldChar w:fldCharType="end"/>
          </w:r>
        </w:p>
      </w:tc>
      <w:tc>
        <w:tcPr>
          <w:tcW w:w="165" w:type="dxa"/>
          <w:shd w:val="clear" w:color="auto" w:fill="66CCFF"/>
        </w:tcPr>
        <w:p w14:paraId="39A12A1B" w14:textId="77777777" w:rsidR="002731E1" w:rsidRDefault="002731E1">
          <w:pPr>
            <w:jc w:val="center"/>
          </w:pPr>
          <w:r>
            <w:rPr>
              <w:rFonts w:ascii="Arial" w:hAnsi="Arial" w:cs="Arial"/>
              <w:b/>
            </w:rPr>
            <w:t>/</w:t>
          </w:r>
        </w:p>
      </w:tc>
      <w:tc>
        <w:tcPr>
          <w:tcW w:w="544" w:type="dxa"/>
          <w:shd w:val="clear" w:color="auto" w:fill="66CCFF"/>
        </w:tcPr>
        <w:p w14:paraId="76D92579" w14:textId="77777777" w:rsidR="002731E1" w:rsidRDefault="002731E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37EF9">
            <w:rPr>
              <w:rStyle w:val="Numrodepage"/>
              <w:rFonts w:cs="Arial"/>
              <w:b/>
              <w:noProof/>
            </w:rPr>
            <w:t>7</w:t>
          </w:r>
          <w:r>
            <w:rPr>
              <w:rStyle w:val="Numrodepage"/>
              <w:rFonts w:cs="Arial"/>
              <w:b/>
            </w:rPr>
            <w:fldChar w:fldCharType="end"/>
          </w:r>
        </w:p>
      </w:tc>
    </w:tr>
  </w:tbl>
  <w:p w14:paraId="4D7A3D74" w14:textId="77777777" w:rsidR="002731E1" w:rsidRDefault="002731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5E745" w14:textId="77777777" w:rsidR="002731E1" w:rsidRDefault="002731E1" w:rsidP="002731E1">
      <w:pPr>
        <w:spacing w:after="0" w:line="240" w:lineRule="auto"/>
      </w:pPr>
      <w:r>
        <w:separator/>
      </w:r>
    </w:p>
  </w:footnote>
  <w:footnote w:type="continuationSeparator" w:id="0">
    <w:p w14:paraId="7EC5E798" w14:textId="77777777" w:rsidR="002731E1" w:rsidRDefault="002731E1" w:rsidP="002731E1">
      <w:pPr>
        <w:spacing w:after="0" w:line="240" w:lineRule="auto"/>
      </w:pPr>
      <w:r>
        <w:continuationSeparator/>
      </w:r>
    </w:p>
  </w:footnote>
  <w:footnote w:id="1">
    <w:p w14:paraId="460E4D9A" w14:textId="77777777" w:rsidR="002731E1" w:rsidRDefault="002731E1" w:rsidP="002731E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DC3DA59" w14:textId="77777777" w:rsidR="002731E1" w:rsidRDefault="002731E1" w:rsidP="002731E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D9C5429" w14:textId="77777777" w:rsidR="002731E1" w:rsidRDefault="002731E1" w:rsidP="002731E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num w:numId="1" w16cid:durableId="1042051756">
    <w:abstractNumId w:val="0"/>
  </w:num>
  <w:num w:numId="2" w16cid:durableId="2003852670">
    <w:abstractNumId w:val="1"/>
  </w:num>
  <w:num w:numId="3" w16cid:durableId="1553421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31E1"/>
    <w:rsid w:val="00003DC7"/>
    <w:rsid w:val="00012AF9"/>
    <w:rsid w:val="00014AD0"/>
    <w:rsid w:val="00094B1D"/>
    <w:rsid w:val="000952D5"/>
    <w:rsid w:val="000A6764"/>
    <w:rsid w:val="00116184"/>
    <w:rsid w:val="00183431"/>
    <w:rsid w:val="001A1F25"/>
    <w:rsid w:val="00215717"/>
    <w:rsid w:val="00237D0B"/>
    <w:rsid w:val="00265008"/>
    <w:rsid w:val="002731E1"/>
    <w:rsid w:val="00280761"/>
    <w:rsid w:val="00285699"/>
    <w:rsid w:val="002C283C"/>
    <w:rsid w:val="0030698D"/>
    <w:rsid w:val="00343DA7"/>
    <w:rsid w:val="00375C79"/>
    <w:rsid w:val="00384742"/>
    <w:rsid w:val="0039412D"/>
    <w:rsid w:val="004078EC"/>
    <w:rsid w:val="004A2B0D"/>
    <w:rsid w:val="004A4AB1"/>
    <w:rsid w:val="004B23BF"/>
    <w:rsid w:val="00511D57"/>
    <w:rsid w:val="0059793B"/>
    <w:rsid w:val="005F1317"/>
    <w:rsid w:val="005F6B36"/>
    <w:rsid w:val="0067579C"/>
    <w:rsid w:val="006A698A"/>
    <w:rsid w:val="00791614"/>
    <w:rsid w:val="007B7D5E"/>
    <w:rsid w:val="007D03A8"/>
    <w:rsid w:val="00802073"/>
    <w:rsid w:val="008F3316"/>
    <w:rsid w:val="008F606C"/>
    <w:rsid w:val="00937EF9"/>
    <w:rsid w:val="009540AD"/>
    <w:rsid w:val="0095541C"/>
    <w:rsid w:val="00A8757D"/>
    <w:rsid w:val="00AA5BFB"/>
    <w:rsid w:val="00AD50F0"/>
    <w:rsid w:val="00B14F23"/>
    <w:rsid w:val="00B359CF"/>
    <w:rsid w:val="00B469E4"/>
    <w:rsid w:val="00BC4669"/>
    <w:rsid w:val="00C165CF"/>
    <w:rsid w:val="00C90CF0"/>
    <w:rsid w:val="00C94857"/>
    <w:rsid w:val="00CB4108"/>
    <w:rsid w:val="00CE53BD"/>
    <w:rsid w:val="00CF3A3C"/>
    <w:rsid w:val="00D2468B"/>
    <w:rsid w:val="00DD28E0"/>
    <w:rsid w:val="00E115AB"/>
    <w:rsid w:val="00E77E4A"/>
    <w:rsid w:val="00ED56A2"/>
    <w:rsid w:val="00F42E21"/>
    <w:rsid w:val="00FB18F3"/>
    <w:rsid w:val="00FC72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2F08C"/>
  <w15:docId w15:val="{6227DAFE-0241-4208-BDF6-4B049932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731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31E1"/>
    <w:rPr>
      <w:rFonts w:ascii="Tahoma" w:hAnsi="Tahoma" w:cs="Tahoma"/>
      <w:sz w:val="16"/>
      <w:szCs w:val="16"/>
    </w:rPr>
  </w:style>
  <w:style w:type="character" w:customStyle="1" w:styleId="Caractresdenotedebasdepage">
    <w:name w:val="Caractères de note de bas de page"/>
    <w:rsid w:val="002731E1"/>
    <w:rPr>
      <w:rFonts w:cs="Times New Roman"/>
      <w:vertAlign w:val="superscript"/>
    </w:rPr>
  </w:style>
  <w:style w:type="character" w:styleId="Numrodepage">
    <w:name w:val="page number"/>
    <w:rsid w:val="002731E1"/>
    <w:rPr>
      <w:rFonts w:cs="Times New Roman"/>
    </w:rPr>
  </w:style>
  <w:style w:type="paragraph" w:styleId="Notedebasdepage">
    <w:name w:val="footnote text"/>
    <w:basedOn w:val="Normal"/>
    <w:link w:val="NotedebasdepageCar"/>
    <w:rsid w:val="002731E1"/>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2731E1"/>
    <w:rPr>
      <w:rFonts w:ascii="Univers" w:eastAsia="Times New Roman" w:hAnsi="Univers" w:cs="Univers"/>
      <w:sz w:val="20"/>
      <w:szCs w:val="20"/>
      <w:lang w:eastAsia="zh-CN"/>
    </w:rPr>
  </w:style>
  <w:style w:type="paragraph" w:styleId="En-tte">
    <w:name w:val="header"/>
    <w:basedOn w:val="Normal"/>
    <w:link w:val="En-tteCar"/>
    <w:uiPriority w:val="99"/>
    <w:unhideWhenUsed/>
    <w:rsid w:val="00094B1D"/>
    <w:pPr>
      <w:tabs>
        <w:tab w:val="center" w:pos="4536"/>
        <w:tab w:val="right" w:pos="9072"/>
      </w:tabs>
      <w:spacing w:after="0" w:line="240" w:lineRule="auto"/>
    </w:pPr>
  </w:style>
  <w:style w:type="character" w:customStyle="1" w:styleId="En-tteCar">
    <w:name w:val="En-tête Car"/>
    <w:basedOn w:val="Policepardfaut"/>
    <w:link w:val="En-tte"/>
    <w:uiPriority w:val="99"/>
    <w:rsid w:val="00094B1D"/>
  </w:style>
  <w:style w:type="paragraph" w:styleId="Pieddepage">
    <w:name w:val="footer"/>
    <w:basedOn w:val="Normal"/>
    <w:link w:val="PieddepageCar"/>
    <w:uiPriority w:val="99"/>
    <w:unhideWhenUsed/>
    <w:rsid w:val="00094B1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4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1610</Words>
  <Characters>8855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CHARTREUX Mathilde</dc:creator>
  <cp:lastModifiedBy>GERBAUD Marion</cp:lastModifiedBy>
  <cp:revision>11</cp:revision>
  <dcterms:created xsi:type="dcterms:W3CDTF">2019-04-11T06:40:00Z</dcterms:created>
  <dcterms:modified xsi:type="dcterms:W3CDTF">2025-06-05T12:19:00Z</dcterms:modified>
</cp:coreProperties>
</file>