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gi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ED0BEB" w:rsidRDefault="00F162BE" w:rsidP="00F162BE">
      <w:pPr>
        <w:jc w:val="right"/>
        <w:rPr>
          <w:rFonts w:ascii="Arial" w:hAnsi="Arial" w:cs="Arial"/>
          <w:sz w:val="22"/>
          <w:szCs w:val="22"/>
        </w:rPr>
      </w:pPr>
      <w:r w:rsidRPr="00ED0BEB">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0BEB">
        <w:rPr>
          <w:rFonts w:ascii="Arial" w:hAnsi="Arial" w:cs="Arial"/>
          <w:b/>
          <w:bCs/>
          <w:sz w:val="22"/>
          <w:szCs w:val="22"/>
        </w:rPr>
        <w:t>Direction</w:t>
      </w:r>
      <w:r w:rsidRPr="00ED0BEB">
        <w:rPr>
          <w:rFonts w:ascii="Arial" w:hAnsi="Arial" w:cs="Arial"/>
          <w:sz w:val="22"/>
          <w:szCs w:val="22"/>
        </w:rPr>
        <w:t xml:space="preserve"> </w:t>
      </w:r>
      <w:r w:rsidRPr="00ED0BEB">
        <w:rPr>
          <w:rFonts w:ascii="Arial" w:hAnsi="Arial" w:cs="Arial"/>
          <w:sz w:val="22"/>
          <w:szCs w:val="22"/>
        </w:rPr>
        <w:br/>
      </w:r>
      <w:r w:rsidRPr="00ED0BEB">
        <w:rPr>
          <w:rFonts w:ascii="Arial" w:hAnsi="Arial" w:cs="Arial"/>
          <w:b/>
          <w:bCs/>
          <w:sz w:val="22"/>
          <w:szCs w:val="22"/>
        </w:rPr>
        <w:t>des Affaires juridiques</w:t>
      </w:r>
    </w:p>
    <w:p w14:paraId="72630FB8" w14:textId="4945CD2B" w:rsidR="00D10752" w:rsidRPr="00ED0BEB" w:rsidRDefault="00F43BBC" w:rsidP="000F5A82">
      <w:pPr>
        <w:pStyle w:val="FicheTitre"/>
        <w:spacing w:before="0" w:after="0" w:line="240" w:lineRule="auto"/>
        <w:rPr>
          <w:rFonts w:ascii="Arial" w:hAnsi="Arial"/>
          <w:b w:val="0"/>
          <w:bCs/>
          <w:noProof w:val="0"/>
          <w:spacing w:val="50"/>
          <w:szCs w:val="17"/>
        </w:rPr>
      </w:pPr>
      <w:r w:rsidRPr="00ED0BEB">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Pr="00ED0BEB"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Pr="00ED0BEB" w:rsidRDefault="00F162BE"/>
                  </w:txbxContent>
                </v:textbox>
              </v:shape>
            </w:pict>
          </mc:Fallback>
        </mc:AlternateContent>
      </w:r>
    </w:p>
    <w:p w14:paraId="2F34F726" w14:textId="77777777" w:rsidR="00CC75B4" w:rsidRPr="00ED0BEB" w:rsidRDefault="00CC75B4" w:rsidP="000F5A82">
      <w:pPr>
        <w:jc w:val="both"/>
        <w:rPr>
          <w:rFonts w:ascii="Arial" w:hAnsi="Arial" w:cs="Arial"/>
          <w:sz w:val="12"/>
          <w:szCs w:val="12"/>
        </w:rPr>
      </w:pPr>
    </w:p>
    <w:p w14:paraId="1DFA4A64" w14:textId="77777777" w:rsidR="00CC75B4" w:rsidRPr="00ED0BEB" w:rsidRDefault="00CC75B4" w:rsidP="000F5A82">
      <w:pPr>
        <w:jc w:val="both"/>
        <w:rPr>
          <w:rFonts w:ascii="Arial" w:hAnsi="Arial" w:cs="Arial"/>
          <w:sz w:val="12"/>
          <w:szCs w:val="12"/>
        </w:rPr>
      </w:pPr>
    </w:p>
    <w:p w14:paraId="3D3D21FE" w14:textId="77777777" w:rsidR="00F162BE" w:rsidRPr="00ED0BEB" w:rsidRDefault="00F162BE" w:rsidP="000F5A82">
      <w:pPr>
        <w:jc w:val="both"/>
        <w:rPr>
          <w:rFonts w:ascii="Arial" w:hAnsi="Arial" w:cs="Arial"/>
          <w:sz w:val="12"/>
          <w:szCs w:val="12"/>
        </w:rPr>
      </w:pPr>
    </w:p>
    <w:p w14:paraId="61E1671C" w14:textId="77777777" w:rsidR="00F162BE" w:rsidRPr="00ED0BEB" w:rsidRDefault="00F162BE" w:rsidP="000F5A82">
      <w:pPr>
        <w:jc w:val="both"/>
        <w:rPr>
          <w:rFonts w:ascii="Arial" w:hAnsi="Arial" w:cs="Arial"/>
          <w:sz w:val="12"/>
          <w:szCs w:val="12"/>
        </w:rPr>
      </w:pPr>
    </w:p>
    <w:p w14:paraId="15A96D24" w14:textId="77777777" w:rsidR="00F162BE" w:rsidRPr="00ED0BEB" w:rsidRDefault="00F162BE" w:rsidP="000F5A82">
      <w:pPr>
        <w:jc w:val="both"/>
        <w:rPr>
          <w:rFonts w:ascii="Arial" w:hAnsi="Arial" w:cs="Arial"/>
          <w:sz w:val="12"/>
          <w:szCs w:val="12"/>
        </w:rPr>
      </w:pPr>
    </w:p>
    <w:p w14:paraId="0DC103DC" w14:textId="77777777" w:rsidR="00F162BE" w:rsidRPr="00ED0BEB" w:rsidRDefault="00F162BE" w:rsidP="000F5A82">
      <w:pPr>
        <w:jc w:val="both"/>
        <w:rPr>
          <w:rFonts w:ascii="Arial" w:hAnsi="Arial" w:cs="Arial"/>
          <w:sz w:val="12"/>
          <w:szCs w:val="12"/>
        </w:rPr>
      </w:pPr>
    </w:p>
    <w:p w14:paraId="4D38F94F" w14:textId="77777777" w:rsidR="00F162BE" w:rsidRPr="00ED0BEB"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rsidRPr="00ED0BEB" w14:paraId="369E6EDB" w14:textId="77777777" w:rsidTr="003F7CC4">
        <w:trPr>
          <w:trHeight w:val="1134"/>
        </w:trPr>
        <w:tc>
          <w:tcPr>
            <w:tcW w:w="8902" w:type="dxa"/>
            <w:shd w:val="clear" w:color="auto" w:fill="2F5496"/>
            <w:vAlign w:val="center"/>
          </w:tcPr>
          <w:p w14:paraId="2604B326" w14:textId="54F0E4AD" w:rsidR="00CC75B4" w:rsidRPr="00ED0BEB" w:rsidRDefault="00CC75B4">
            <w:pPr>
              <w:ind w:right="-28"/>
              <w:jc w:val="center"/>
              <w:rPr>
                <w:rFonts w:ascii="Arial" w:hAnsi="Arial" w:cs="Arial"/>
                <w:bCs/>
                <w:color w:val="FFFFFF"/>
                <w:sz w:val="26"/>
                <w:szCs w:val="26"/>
              </w:rPr>
            </w:pPr>
            <w:r w:rsidRPr="00ED0BEB">
              <w:rPr>
                <w:rFonts w:ascii="Arial" w:hAnsi="Arial" w:cs="Arial"/>
                <w:bCs/>
                <w:color w:val="FFFFFF"/>
                <w:sz w:val="26"/>
                <w:szCs w:val="26"/>
              </w:rPr>
              <w:t>MARCHES PUBLICS</w:t>
            </w:r>
          </w:p>
          <w:p w14:paraId="1D5983F6" w14:textId="55F5920C" w:rsidR="00CC75B4" w:rsidRPr="00ED0BEB" w:rsidRDefault="00FF6F8F">
            <w:pPr>
              <w:ind w:left="1"/>
              <w:jc w:val="center"/>
              <w:rPr>
                <w:rFonts w:ascii="Arial" w:hAnsi="Arial" w:cs="Arial"/>
                <w:b/>
                <w:color w:val="FFFFFF"/>
                <w:sz w:val="28"/>
                <w:szCs w:val="28"/>
              </w:rPr>
            </w:pPr>
            <w:r w:rsidRPr="00ED0BEB">
              <w:rPr>
                <w:rFonts w:ascii="Arial" w:hAnsi="Arial" w:cs="Arial"/>
                <w:b/>
                <w:color w:val="FFFFFF"/>
                <w:sz w:val="28"/>
                <w:szCs w:val="28"/>
              </w:rPr>
              <w:t xml:space="preserve">LETTRE DE CANDIDATURE </w:t>
            </w:r>
            <w:r w:rsidR="00CC75B4" w:rsidRPr="00ED0BEB">
              <w:rPr>
                <w:rFonts w:ascii="Arial" w:hAnsi="Arial" w:cs="Arial"/>
                <w:b/>
                <w:color w:val="FFFFFF"/>
                <w:sz w:val="28"/>
                <w:szCs w:val="28"/>
              </w:rPr>
              <w:br/>
            </w:r>
            <w:r w:rsidRPr="00ED0BEB">
              <w:rPr>
                <w:rFonts w:ascii="Arial" w:hAnsi="Arial" w:cs="Arial"/>
                <w:b/>
                <w:color w:val="FFFFFF"/>
                <w:sz w:val="28"/>
                <w:szCs w:val="28"/>
              </w:rPr>
              <w:t>DESIGNATIO</w:t>
            </w:r>
            <w:r w:rsidR="00457E83" w:rsidRPr="00ED0BEB">
              <w:rPr>
                <w:rFonts w:ascii="Arial" w:hAnsi="Arial" w:cs="Arial"/>
                <w:b/>
                <w:color w:val="FFFFFF"/>
                <w:sz w:val="28"/>
                <w:szCs w:val="28"/>
              </w:rPr>
              <w:t>N</w:t>
            </w:r>
            <w:r w:rsidRPr="00ED0BEB">
              <w:rPr>
                <w:rFonts w:ascii="Arial" w:hAnsi="Arial" w:cs="Arial"/>
                <w:b/>
                <w:color w:val="FFFFFF"/>
                <w:sz w:val="28"/>
                <w:szCs w:val="28"/>
              </w:rPr>
              <w:t xml:space="preserve"> DU MANDATAIRE PAR SES CO-TRAITANTS</w:t>
            </w:r>
          </w:p>
        </w:tc>
        <w:tc>
          <w:tcPr>
            <w:tcW w:w="1134" w:type="dxa"/>
            <w:shd w:val="clear" w:color="auto" w:fill="2F5496"/>
          </w:tcPr>
          <w:p w14:paraId="0E282EF7" w14:textId="12223C52" w:rsidR="00CC75B4" w:rsidRPr="00ED0BEB" w:rsidRDefault="00CC75B4">
            <w:pPr>
              <w:ind w:right="277"/>
              <w:jc w:val="center"/>
              <w:rPr>
                <w:rFonts w:ascii="Arial" w:hAnsi="Arial" w:cs="Arial"/>
                <w:b/>
                <w:color w:val="FFFFFF"/>
                <w:sz w:val="28"/>
                <w:szCs w:val="28"/>
              </w:rPr>
            </w:pPr>
            <w:r w:rsidRPr="00ED0BEB">
              <w:rPr>
                <w:rFonts w:ascii="Arial" w:hAnsi="Arial" w:cs="Arial"/>
                <w:b/>
                <w:color w:val="FFFFFF"/>
                <w:sz w:val="28"/>
                <w:szCs w:val="28"/>
              </w:rPr>
              <w:t>DC</w:t>
            </w:r>
            <w:r w:rsidR="00FF6F8F" w:rsidRPr="00ED0BEB">
              <w:rPr>
                <w:rFonts w:ascii="Arial" w:hAnsi="Arial" w:cs="Arial"/>
                <w:b/>
                <w:color w:val="FFFFFF"/>
                <w:sz w:val="28"/>
                <w:szCs w:val="28"/>
              </w:rPr>
              <w:t>1</w:t>
            </w:r>
          </w:p>
        </w:tc>
      </w:tr>
    </w:tbl>
    <w:p w14:paraId="770F9914" w14:textId="77777777" w:rsidR="00CC75B4" w:rsidRPr="00ED0BEB" w:rsidRDefault="00CC75B4" w:rsidP="000F5A82">
      <w:pPr>
        <w:jc w:val="both"/>
        <w:rPr>
          <w:rFonts w:ascii="Arial" w:hAnsi="Arial" w:cs="Arial"/>
          <w:sz w:val="12"/>
          <w:szCs w:val="12"/>
        </w:rPr>
      </w:pPr>
    </w:p>
    <w:p w14:paraId="2D619665" w14:textId="77777777" w:rsidR="00110A5E" w:rsidRPr="00ED0BEB" w:rsidRDefault="00FF6F8F" w:rsidP="00110A5E">
      <w:pPr>
        <w:pStyle w:val="Titre2"/>
        <w:jc w:val="both"/>
        <w:rPr>
          <w:rFonts w:ascii="Arial" w:hAnsi="Arial" w:cs="Arial"/>
          <w:b w:val="0"/>
          <w:bCs w:val="0"/>
          <w:i/>
          <w:iCs/>
          <w:sz w:val="18"/>
          <w:szCs w:val="18"/>
        </w:rPr>
      </w:pPr>
      <w:r w:rsidRPr="00ED0BEB">
        <w:rPr>
          <w:rFonts w:ascii="Arial" w:hAnsi="Arial" w:cs="Arial"/>
          <w:b w:val="0"/>
          <w:bCs w:val="0"/>
          <w:i/>
          <w:iCs/>
          <w:sz w:val="18"/>
          <w:szCs w:val="18"/>
        </w:rPr>
        <w:t>Le formulaire DC1 est un modèle de lettre de candidature, qui peut être utilisé par les candidats aux marchés publics</w:t>
      </w:r>
    </w:p>
    <w:p w14:paraId="30B0780C" w14:textId="13D35BE3" w:rsidR="00FF6F8F" w:rsidRPr="00ED0BEB" w:rsidRDefault="00FF6F8F" w:rsidP="00110A5E">
      <w:pPr>
        <w:pStyle w:val="Titre2"/>
        <w:jc w:val="both"/>
        <w:rPr>
          <w:rFonts w:ascii="Arial" w:hAnsi="Arial" w:cs="Arial"/>
          <w:b w:val="0"/>
          <w:bCs w:val="0"/>
          <w:i/>
          <w:iCs/>
          <w:sz w:val="18"/>
          <w:szCs w:val="18"/>
        </w:rPr>
      </w:pPr>
      <w:r w:rsidRPr="00ED0BEB">
        <w:rPr>
          <w:rFonts w:ascii="Arial" w:hAnsi="Arial" w:cs="Arial"/>
          <w:b w:val="0"/>
          <w:bCs w:val="0"/>
          <w:i/>
          <w:iCs/>
          <w:sz w:val="18"/>
          <w:szCs w:val="18"/>
        </w:rPr>
        <w:t>(marchés ou accords-cadres) pour présenter leur candidature.</w:t>
      </w:r>
    </w:p>
    <w:p w14:paraId="7CFA229F" w14:textId="77777777" w:rsidR="00FF6F8F" w:rsidRPr="00541766" w:rsidRDefault="00FF6F8F" w:rsidP="00110A5E">
      <w:pPr>
        <w:pStyle w:val="Titre2"/>
        <w:jc w:val="both"/>
        <w:rPr>
          <w:rFonts w:ascii="Arial" w:hAnsi="Arial" w:cs="Arial"/>
          <w:b w:val="0"/>
          <w:bCs w:val="0"/>
          <w:i/>
          <w:iCs/>
          <w:sz w:val="18"/>
          <w:szCs w:val="18"/>
        </w:rPr>
      </w:pPr>
      <w:r w:rsidRPr="00541766">
        <w:rPr>
          <w:rFonts w:ascii="Arial" w:hAnsi="Arial" w:cs="Arial"/>
          <w:b w:val="0"/>
          <w:bCs w:val="0"/>
          <w:i/>
          <w:iCs/>
          <w:sz w:val="18"/>
          <w:szCs w:val="18"/>
        </w:rPr>
        <w:t>En cas d’allotissement, ce document peut être commun à plusieurs lots.</w:t>
      </w:r>
    </w:p>
    <w:p w14:paraId="230F2BCB" w14:textId="77777777" w:rsidR="00FF6F8F" w:rsidRPr="00ED0BEB" w:rsidRDefault="00FF6F8F" w:rsidP="00110A5E">
      <w:pPr>
        <w:pStyle w:val="Titre8"/>
        <w:tabs>
          <w:tab w:val="right" w:pos="9639"/>
        </w:tabs>
        <w:jc w:val="both"/>
        <w:rPr>
          <w:i/>
          <w:color w:val="FF0000"/>
          <w:sz w:val="18"/>
          <w:szCs w:val="18"/>
        </w:rPr>
      </w:pPr>
      <w:r w:rsidRPr="00ED0BEB">
        <w:rPr>
          <w:i/>
          <w:color w:val="FF0000"/>
          <w:sz w:val="18"/>
          <w:szCs w:val="18"/>
        </w:rPr>
        <w:t>En cas de candidature groupée, chaque membre du groupement renseigne le formulaire, et produit les renseignements ou documents demandés par l’acheteur (formulaire DC2).</w:t>
      </w:r>
    </w:p>
    <w:p w14:paraId="26A90537" w14:textId="180FD24E" w:rsidR="000F5A82" w:rsidRPr="00ED0BEB" w:rsidRDefault="00FF6F8F" w:rsidP="00110A5E">
      <w:pPr>
        <w:jc w:val="both"/>
        <w:rPr>
          <w:rFonts w:ascii="Arial" w:hAnsi="Arial" w:cs="Arial"/>
          <w:i/>
          <w:sz w:val="18"/>
          <w:szCs w:val="18"/>
        </w:rPr>
      </w:pPr>
      <w:r w:rsidRPr="00ED0BEB">
        <w:rPr>
          <w:rFonts w:ascii="Arial" w:hAnsi="Arial" w:cs="Arial"/>
          <w:i/>
          <w:sz w:val="18"/>
          <w:szCs w:val="18"/>
        </w:rPr>
        <w:t xml:space="preserve">Il est rappelé qu’en application du code de la commande publique, et notamment ses </w:t>
      </w:r>
      <w:hyperlink r:id="rId12" w:history="1">
        <w:r w:rsidRPr="00ED0BEB">
          <w:rPr>
            <w:rStyle w:val="Lienhypertexte"/>
            <w:rFonts w:ascii="Arial" w:hAnsi="Arial" w:cs="Arial"/>
            <w:i/>
            <w:sz w:val="18"/>
            <w:szCs w:val="18"/>
          </w:rPr>
          <w:t>articles L.1110-1</w:t>
        </w:r>
      </w:hyperlink>
      <w:r w:rsidRPr="00ED0BEB">
        <w:rPr>
          <w:rFonts w:ascii="Arial" w:hAnsi="Arial" w:cs="Arial"/>
          <w:i/>
          <w:sz w:val="18"/>
          <w:szCs w:val="18"/>
        </w:rPr>
        <w:t xml:space="preserve">, et </w:t>
      </w:r>
      <w:hyperlink r:id="rId13" w:history="1">
        <w:r w:rsidRPr="00ED0BEB">
          <w:rPr>
            <w:rStyle w:val="Lienhypertexte"/>
            <w:rFonts w:ascii="Arial" w:hAnsi="Arial" w:cs="Arial"/>
            <w:i/>
            <w:sz w:val="18"/>
            <w:szCs w:val="18"/>
          </w:rPr>
          <w:t>R.2162-1 à R.2162-6</w:t>
        </w:r>
      </w:hyperlink>
      <w:r w:rsidRPr="00ED0BEB">
        <w:rPr>
          <w:rFonts w:ascii="Arial" w:hAnsi="Arial" w:cs="Arial"/>
          <w:i/>
          <w:sz w:val="18"/>
          <w:szCs w:val="18"/>
        </w:rPr>
        <w:t xml:space="preserve">, </w:t>
      </w:r>
      <w:hyperlink r:id="rId14" w:history="1">
        <w:r w:rsidRPr="00ED0BEB">
          <w:rPr>
            <w:rStyle w:val="Lienhypertexte"/>
            <w:rFonts w:ascii="Arial" w:hAnsi="Arial" w:cs="Arial"/>
            <w:i/>
            <w:sz w:val="18"/>
            <w:szCs w:val="18"/>
          </w:rPr>
          <w:t>R.2162-7 à R.2162-12</w:t>
        </w:r>
      </w:hyperlink>
      <w:r w:rsidRPr="00ED0BEB">
        <w:rPr>
          <w:rFonts w:ascii="Arial" w:hAnsi="Arial" w:cs="Arial"/>
          <w:i/>
          <w:sz w:val="18"/>
          <w:szCs w:val="18"/>
        </w:rPr>
        <w:t xml:space="preserve">, </w:t>
      </w:r>
      <w:hyperlink r:id="rId15" w:history="1">
        <w:r w:rsidRPr="00ED0BEB">
          <w:rPr>
            <w:rStyle w:val="Lienhypertexte"/>
            <w:rFonts w:ascii="Arial" w:hAnsi="Arial" w:cs="Arial"/>
            <w:i/>
            <w:sz w:val="18"/>
            <w:szCs w:val="18"/>
          </w:rPr>
          <w:t>R.2162-13 à R.2162-14</w:t>
        </w:r>
      </w:hyperlink>
      <w:r w:rsidRPr="00ED0BEB">
        <w:rPr>
          <w:rFonts w:ascii="Arial" w:hAnsi="Arial" w:cs="Arial"/>
          <w:i/>
          <w:sz w:val="18"/>
          <w:szCs w:val="18"/>
        </w:rPr>
        <w:t xml:space="preserve"> et </w:t>
      </w:r>
      <w:hyperlink r:id="rId16" w:history="1">
        <w:r w:rsidRPr="00ED0BEB">
          <w:rPr>
            <w:rStyle w:val="Lienhypertexte"/>
            <w:rFonts w:ascii="Arial" w:hAnsi="Arial" w:cs="Arial"/>
            <w:i/>
            <w:sz w:val="18"/>
            <w:szCs w:val="18"/>
          </w:rPr>
          <w:t>R.2162-15 à R.2162-21</w:t>
        </w:r>
      </w:hyperlink>
      <w:r w:rsidRPr="00ED0BEB">
        <w:rPr>
          <w:rFonts w:ascii="Arial" w:hAnsi="Arial" w:cs="Arial"/>
          <w:i/>
          <w:sz w:val="18"/>
          <w:szCs w:val="18"/>
        </w:rPr>
        <w:t xml:space="preserve"> (marchés publics autres que de défense ou de sécurité), ainsi que </w:t>
      </w:r>
      <w:hyperlink r:id="rId17" w:history="1">
        <w:r w:rsidRPr="00ED0BEB">
          <w:rPr>
            <w:rStyle w:val="Lienhypertexte"/>
            <w:rFonts w:ascii="Arial" w:hAnsi="Arial" w:cs="Arial"/>
            <w:i/>
            <w:sz w:val="18"/>
            <w:szCs w:val="18"/>
          </w:rPr>
          <w:t>R.23612-1 à R.2362-6</w:t>
        </w:r>
      </w:hyperlink>
      <w:r w:rsidRPr="00ED0BEB">
        <w:rPr>
          <w:rFonts w:ascii="Arial" w:hAnsi="Arial" w:cs="Arial"/>
          <w:i/>
          <w:sz w:val="18"/>
          <w:szCs w:val="18"/>
        </w:rPr>
        <w:t xml:space="preserve">, </w:t>
      </w:r>
      <w:hyperlink r:id="rId18" w:history="1">
        <w:r w:rsidRPr="00ED0BEB">
          <w:rPr>
            <w:rStyle w:val="Lienhypertexte"/>
            <w:rFonts w:ascii="Arial" w:hAnsi="Arial" w:cs="Arial"/>
            <w:i/>
            <w:sz w:val="18"/>
            <w:szCs w:val="18"/>
          </w:rPr>
          <w:t>R.2362-7</w:t>
        </w:r>
      </w:hyperlink>
      <w:r w:rsidRPr="00ED0BEB">
        <w:rPr>
          <w:rFonts w:ascii="Arial" w:hAnsi="Arial" w:cs="Arial"/>
          <w:i/>
          <w:sz w:val="18"/>
          <w:szCs w:val="18"/>
        </w:rPr>
        <w:t xml:space="preserve">, </w:t>
      </w:r>
      <w:hyperlink r:id="rId19" w:history="1">
        <w:r w:rsidRPr="00ED0BEB">
          <w:rPr>
            <w:rStyle w:val="Lienhypertexte"/>
            <w:rFonts w:ascii="Arial" w:hAnsi="Arial" w:cs="Arial"/>
            <w:i/>
            <w:sz w:val="18"/>
            <w:szCs w:val="18"/>
          </w:rPr>
          <w:t>R.2362-8</w:t>
        </w:r>
      </w:hyperlink>
      <w:r w:rsidRPr="00ED0BEB">
        <w:rPr>
          <w:rFonts w:ascii="Arial" w:hAnsi="Arial" w:cs="Arial"/>
          <w:i/>
          <w:sz w:val="18"/>
          <w:szCs w:val="18"/>
        </w:rPr>
        <w:t xml:space="preserve">, </w:t>
      </w:r>
      <w:hyperlink r:id="rId20" w:history="1">
        <w:r w:rsidRPr="00ED0BEB">
          <w:rPr>
            <w:rStyle w:val="Lienhypertexte"/>
            <w:rFonts w:ascii="Arial" w:hAnsi="Arial" w:cs="Arial"/>
            <w:i/>
            <w:sz w:val="18"/>
            <w:szCs w:val="18"/>
          </w:rPr>
          <w:t>R.2362-9 à R.2362-12</w:t>
        </w:r>
      </w:hyperlink>
      <w:r w:rsidRPr="00ED0BEB">
        <w:rPr>
          <w:rFonts w:ascii="Arial" w:hAnsi="Arial" w:cs="Arial"/>
          <w:i/>
          <w:sz w:val="18"/>
          <w:szCs w:val="18"/>
        </w:rPr>
        <w:t>, et </w:t>
      </w:r>
      <w:hyperlink r:id="rId21" w:history="1">
        <w:r w:rsidRPr="00ED0BEB">
          <w:rPr>
            <w:rStyle w:val="Lienhypertexte"/>
            <w:rFonts w:ascii="Arial" w:hAnsi="Arial" w:cs="Arial"/>
            <w:i/>
            <w:sz w:val="18"/>
            <w:szCs w:val="18"/>
          </w:rPr>
          <w:t>R.2362-13 à R.2362-18</w:t>
        </w:r>
      </w:hyperlink>
      <w:r w:rsidRPr="00ED0BEB">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3E0ABD4" w14:textId="77777777" w:rsidR="00FF6F8F" w:rsidRPr="00ED0BEB"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ED0BEB" w14:paraId="6D9220E7" w14:textId="77777777" w:rsidTr="00FF6F8F">
        <w:trPr>
          <w:trHeight w:val="454"/>
        </w:trPr>
        <w:tc>
          <w:tcPr>
            <w:tcW w:w="9852" w:type="dxa"/>
            <w:shd w:val="clear" w:color="auto" w:fill="465F9D"/>
            <w:vAlign w:val="center"/>
          </w:tcPr>
          <w:p w14:paraId="3D39CD9F" w14:textId="77777777" w:rsidR="00D10752" w:rsidRPr="00ED0BEB" w:rsidRDefault="00B95865" w:rsidP="000F5A82">
            <w:pPr>
              <w:tabs>
                <w:tab w:val="left" w:pos="-142"/>
                <w:tab w:val="left" w:pos="4111"/>
              </w:tabs>
              <w:jc w:val="both"/>
              <w:rPr>
                <w:rFonts w:ascii="Arial" w:hAnsi="Arial" w:cs="Arial"/>
                <w:i/>
                <w:iCs/>
                <w:color w:val="FFFFFF"/>
                <w:sz w:val="18"/>
                <w:szCs w:val="18"/>
              </w:rPr>
            </w:pPr>
            <w:r w:rsidRPr="00ED0BEB">
              <w:rPr>
                <w:rFonts w:ascii="Arial" w:hAnsi="Arial" w:cs="Arial"/>
                <w:b/>
                <w:bCs/>
                <w:color w:val="FFFFFF"/>
                <w:sz w:val="22"/>
                <w:szCs w:val="22"/>
              </w:rPr>
              <w:t>A - Identification de l’acheteur</w:t>
            </w:r>
          </w:p>
        </w:tc>
      </w:tr>
    </w:tbl>
    <w:p w14:paraId="7F57B74A" w14:textId="77777777" w:rsidR="003D1C31" w:rsidRPr="00ED0BEB" w:rsidRDefault="003D1C31" w:rsidP="003D1C31">
      <w:pPr>
        <w:ind w:left="1"/>
        <w:rPr>
          <w:rFonts w:ascii="Arial" w:hAnsi="Arial" w:cs="Arial"/>
          <w:sz w:val="12"/>
          <w:szCs w:val="12"/>
        </w:rPr>
      </w:pPr>
    </w:p>
    <w:p w14:paraId="631F9A2D" w14:textId="77777777" w:rsidR="003D1C31" w:rsidRPr="00ED0BEB" w:rsidRDefault="003D1C31" w:rsidP="003D1C31">
      <w:pPr>
        <w:ind w:left="-4" w:right="277" w:hanging="10"/>
        <w:jc w:val="both"/>
        <w:rPr>
          <w:rFonts w:ascii="Arial" w:hAnsi="Arial" w:cs="Arial"/>
        </w:rPr>
      </w:pPr>
      <w:r w:rsidRPr="00ED0BEB">
        <w:rPr>
          <w:rFonts w:ascii="Arial" w:hAnsi="Arial" w:cs="Arial"/>
          <w:b/>
        </w:rPr>
        <w:t xml:space="preserve">Désignation de l’acheteur : </w:t>
      </w:r>
    </w:p>
    <w:p w14:paraId="11920327" w14:textId="77777777" w:rsidR="00C003AF" w:rsidRDefault="00FB55BC" w:rsidP="00541766">
      <w:pPr>
        <w:pStyle w:val="En-tte"/>
        <w:rPr>
          <w:rFonts w:ascii="Arial" w:hAnsi="Arial" w:cs="Arial"/>
          <w:b/>
          <w:color w:val="0000FF"/>
          <w:sz w:val="22"/>
          <w:szCs w:val="22"/>
        </w:rPr>
      </w:pPr>
      <w:r w:rsidRPr="003C08FB">
        <w:rPr>
          <w:rFonts w:ascii="Arial" w:hAnsi="Arial" w:cs="Arial"/>
          <w:b/>
          <w:color w:val="0000FF"/>
          <w:sz w:val="22"/>
          <w:szCs w:val="22"/>
        </w:rPr>
        <w:t xml:space="preserve">SOCIETE DE CONSTRUCTION ET D’EXPLOITATION DE SILOS </w:t>
      </w:r>
    </w:p>
    <w:p w14:paraId="4BEBC9F1" w14:textId="3B464356" w:rsidR="00FB55BC" w:rsidRPr="003C08FB" w:rsidRDefault="00FB55BC" w:rsidP="00541766">
      <w:pPr>
        <w:pStyle w:val="En-tte"/>
        <w:rPr>
          <w:rFonts w:ascii="Arial" w:hAnsi="Arial" w:cs="Arial"/>
          <w:b/>
          <w:color w:val="0000FF"/>
          <w:sz w:val="22"/>
          <w:szCs w:val="22"/>
        </w:rPr>
      </w:pPr>
      <w:r w:rsidRPr="003C08FB">
        <w:rPr>
          <w:rFonts w:ascii="Arial" w:hAnsi="Arial" w:cs="Arial"/>
          <w:b/>
          <w:color w:val="0000FF"/>
          <w:sz w:val="22"/>
          <w:szCs w:val="22"/>
        </w:rPr>
        <w:t>AU PORT-RHENAN DE COLMAR / NEUF BRISACH</w:t>
      </w:r>
    </w:p>
    <w:p w14:paraId="2FAEFA38" w14:textId="77777777" w:rsidR="00FB55BC" w:rsidRPr="003C08FB" w:rsidRDefault="00FB55BC" w:rsidP="00541766">
      <w:pPr>
        <w:pStyle w:val="En-tte"/>
        <w:rPr>
          <w:rFonts w:ascii="Arial" w:hAnsi="Arial" w:cs="Arial"/>
          <w:b/>
          <w:color w:val="0000FF"/>
        </w:rPr>
      </w:pPr>
      <w:r w:rsidRPr="003C08FB">
        <w:rPr>
          <w:rFonts w:ascii="Arial" w:hAnsi="Arial" w:cs="Arial"/>
          <w:b/>
        </w:rPr>
        <w:t>Société d’Intérêt Collectif Agricole (SICA)</w:t>
      </w:r>
    </w:p>
    <w:p w14:paraId="66C1FDC0" w14:textId="3273D571" w:rsidR="00FB55BC" w:rsidRPr="003C08FB" w:rsidRDefault="00FB55BC" w:rsidP="00541766">
      <w:pPr>
        <w:pStyle w:val="En-tte"/>
        <w:rPr>
          <w:rFonts w:ascii="Arial" w:hAnsi="Arial" w:cs="Arial"/>
          <w:b/>
        </w:rPr>
      </w:pPr>
      <w:r w:rsidRPr="003C08FB">
        <w:rPr>
          <w:rFonts w:ascii="Arial" w:hAnsi="Arial" w:cs="Arial"/>
          <w:b/>
        </w:rPr>
        <w:t xml:space="preserve">1 Place de la Gare </w:t>
      </w:r>
      <w:r w:rsidR="002D6B6C">
        <w:rPr>
          <w:rFonts w:ascii="Arial" w:hAnsi="Arial" w:cs="Arial"/>
          <w:b/>
        </w:rPr>
        <w:t xml:space="preserve">- </w:t>
      </w:r>
      <w:r w:rsidR="004E2F7C">
        <w:rPr>
          <w:rFonts w:ascii="Arial" w:hAnsi="Arial" w:cs="Arial"/>
          <w:b/>
        </w:rPr>
        <w:t>CS</w:t>
      </w:r>
      <w:r w:rsidRPr="003C08FB">
        <w:rPr>
          <w:rFonts w:ascii="Arial" w:hAnsi="Arial" w:cs="Arial"/>
          <w:b/>
        </w:rPr>
        <w:t xml:space="preserve"> 4</w:t>
      </w:r>
      <w:r w:rsidR="004E2F7C">
        <w:rPr>
          <w:rFonts w:ascii="Arial" w:hAnsi="Arial" w:cs="Arial"/>
          <w:b/>
        </w:rPr>
        <w:t>0</w:t>
      </w:r>
      <w:r w:rsidRPr="003C08FB">
        <w:rPr>
          <w:rFonts w:ascii="Arial" w:hAnsi="Arial" w:cs="Arial"/>
          <w:b/>
        </w:rPr>
        <w:t>007</w:t>
      </w:r>
    </w:p>
    <w:p w14:paraId="3B308C90" w14:textId="77777777" w:rsidR="00FB55BC" w:rsidRPr="003C08FB" w:rsidRDefault="00FB55BC" w:rsidP="00541766">
      <w:pPr>
        <w:pStyle w:val="En-tte"/>
        <w:rPr>
          <w:rFonts w:ascii="Arial" w:hAnsi="Arial" w:cs="Arial"/>
          <w:b/>
        </w:rPr>
      </w:pPr>
      <w:r w:rsidRPr="003C08FB">
        <w:rPr>
          <w:rFonts w:ascii="Arial" w:hAnsi="Arial" w:cs="Arial"/>
          <w:b/>
        </w:rPr>
        <w:t>68001 COLMAR CEDEX</w:t>
      </w:r>
    </w:p>
    <w:p w14:paraId="540432A3" w14:textId="77777777" w:rsidR="00FB55BC" w:rsidRDefault="00FB55BC" w:rsidP="00541766">
      <w:pPr>
        <w:pStyle w:val="En-tte"/>
        <w:rPr>
          <w:rFonts w:ascii="Arial" w:hAnsi="Arial" w:cs="Arial"/>
          <w:b/>
        </w:rPr>
      </w:pPr>
      <w:r w:rsidRPr="003C08FB">
        <w:rPr>
          <w:rFonts w:ascii="Arial" w:hAnsi="Arial" w:cs="Arial"/>
          <w:b/>
        </w:rPr>
        <w:t>Siret : 916 320 732 00016</w:t>
      </w:r>
    </w:p>
    <w:p w14:paraId="6B90666A" w14:textId="77777777" w:rsidR="00FB55BC" w:rsidRPr="003C08FB" w:rsidRDefault="00FB55BC" w:rsidP="00541766">
      <w:pPr>
        <w:pStyle w:val="En-tte"/>
        <w:rPr>
          <w:rFonts w:ascii="Arial" w:hAnsi="Arial" w:cs="Arial"/>
          <w:b/>
        </w:rPr>
      </w:pPr>
      <w:r w:rsidRPr="003C08FB">
        <w:rPr>
          <w:rFonts w:ascii="Arial" w:hAnsi="Arial" w:cs="Arial"/>
          <w:b/>
        </w:rPr>
        <w:t>Établissement public administratif de l’Etat.</w:t>
      </w:r>
    </w:p>
    <w:p w14:paraId="1DB5D763" w14:textId="77777777" w:rsidR="00FB55BC" w:rsidRPr="003C08FB" w:rsidRDefault="00FB55BC" w:rsidP="00541766">
      <w:pPr>
        <w:pStyle w:val="Textebrut"/>
        <w:ind w:right="-795"/>
        <w:rPr>
          <w:rFonts w:ascii="Arial" w:hAnsi="Arial" w:cs="Arial"/>
          <w:b/>
          <w:bCs/>
          <w:sz w:val="20"/>
          <w:szCs w:val="20"/>
        </w:rPr>
      </w:pPr>
      <w:r w:rsidRPr="003C08FB">
        <w:rPr>
          <w:rFonts w:ascii="Arial" w:hAnsi="Arial" w:cs="Arial"/>
          <w:b/>
          <w:bCs/>
          <w:sz w:val="20"/>
          <w:szCs w:val="20"/>
        </w:rPr>
        <w:t xml:space="preserve">Plateforme des Achats de l'Etat "PLACE" : </w:t>
      </w:r>
      <w:r w:rsidRPr="003C08FB">
        <w:rPr>
          <w:rFonts w:ascii="Arial" w:hAnsi="Arial" w:cs="Arial"/>
          <w:b/>
          <w:bCs/>
          <w:iCs/>
          <w:sz w:val="20"/>
          <w:szCs w:val="20"/>
          <w:lang w:eastAsia="fr-FR"/>
        </w:rPr>
        <w:t xml:space="preserve">www.marches-publics.gouv.fr </w:t>
      </w:r>
    </w:p>
    <w:p w14:paraId="46BE1B22" w14:textId="77777777" w:rsidR="009E5585" w:rsidRPr="00775ECF" w:rsidRDefault="009E5585" w:rsidP="00FB55BC">
      <w:pPr>
        <w:pStyle w:val="En-tte"/>
        <w:rPr>
          <w:rFonts w:ascii="Arial" w:hAnsi="Arial" w:cs="Arial"/>
          <w:b/>
          <w:color w:val="0000FF"/>
        </w:rPr>
      </w:pPr>
    </w:p>
    <w:p w14:paraId="463D2334" w14:textId="6B780D04" w:rsidR="001F44B1" w:rsidRPr="001F44B1" w:rsidRDefault="00FB55BC" w:rsidP="0006127E">
      <w:pPr>
        <w:pStyle w:val="ParagrapheIndent2"/>
        <w:tabs>
          <w:tab w:val="left" w:pos="1418"/>
        </w:tabs>
        <w:ind w:left="1418" w:right="1501" w:hanging="1395"/>
        <w:jc w:val="both"/>
        <w:rPr>
          <w:color w:val="000000"/>
          <w:lang w:val="fr-FR"/>
        </w:rPr>
      </w:pPr>
      <w:bookmarkStart w:id="0" w:name="_Hlk8916164"/>
      <w:r w:rsidRPr="003C08FB">
        <w:rPr>
          <w:b/>
          <w:bCs/>
          <w:color w:val="66CCFF"/>
          <w:spacing w:val="-10"/>
          <w:position w:val="-2"/>
          <w:szCs w:val="20"/>
          <w:lang w:val="fr-FR"/>
        </w:rPr>
        <w:sym w:font="Wingdings" w:char="F06E"/>
      </w:r>
      <w:r w:rsidRPr="003C08FB">
        <w:rPr>
          <w:spacing w:val="-10"/>
          <w:position w:val="-2"/>
          <w:szCs w:val="20"/>
          <w:lang w:val="fr-FR"/>
        </w:rPr>
        <w:t xml:space="preserve"> </w:t>
      </w:r>
      <w:r w:rsidRPr="003C08FB">
        <w:rPr>
          <w:b/>
          <w:szCs w:val="20"/>
          <w:u w:val="single"/>
          <w:lang w:val="fr-FR"/>
        </w:rPr>
        <w:t>Procédure</w:t>
      </w:r>
      <w:r w:rsidRPr="003C08FB">
        <w:rPr>
          <w:b/>
          <w:szCs w:val="20"/>
          <w:lang w:val="fr-FR"/>
        </w:rPr>
        <w:t> :</w:t>
      </w:r>
      <w:bookmarkEnd w:id="0"/>
      <w:r w:rsidRPr="003C08FB">
        <w:rPr>
          <w:b/>
          <w:szCs w:val="20"/>
          <w:lang w:val="fr-FR"/>
        </w:rPr>
        <w:t xml:space="preserve"> </w:t>
      </w:r>
      <w:r w:rsidR="001F44B1">
        <w:rPr>
          <w:b/>
          <w:szCs w:val="20"/>
          <w:lang w:val="fr-FR"/>
        </w:rPr>
        <w:t>P</w:t>
      </w:r>
      <w:r w:rsidR="001F44B1" w:rsidRPr="001F44B1">
        <w:rPr>
          <w:b/>
          <w:bCs/>
          <w:color w:val="000000"/>
          <w:lang w:val="fr-FR"/>
        </w:rPr>
        <w:t>rocédure adaptée ouverte</w:t>
      </w:r>
      <w:r w:rsidR="001F44B1">
        <w:rPr>
          <w:color w:val="000000"/>
          <w:lang w:val="fr-FR"/>
        </w:rPr>
        <w:t xml:space="preserve"> en application </w:t>
      </w:r>
      <w:r w:rsidR="001F44B1" w:rsidRPr="001F44B1">
        <w:rPr>
          <w:color w:val="000000"/>
          <w:lang w:val="fr-FR"/>
        </w:rPr>
        <w:t>des articles L.2123-1 et R.2123-1 1° du Code de la commande publique.</w:t>
      </w:r>
    </w:p>
    <w:p w14:paraId="45747E31" w14:textId="77777777" w:rsidR="009E5585" w:rsidRPr="00D75AB8" w:rsidRDefault="009E5585" w:rsidP="00D75AB8">
      <w:pPr>
        <w:rPr>
          <w:sz w:val="12"/>
          <w:szCs w:val="12"/>
          <w:lang w:eastAsia="en-US"/>
        </w:rPr>
      </w:pPr>
    </w:p>
    <w:p w14:paraId="44CD5F5A" w14:textId="73EFED4C" w:rsidR="00451530" w:rsidRPr="00451530" w:rsidRDefault="00FB55BC" w:rsidP="00451530">
      <w:pPr>
        <w:keepNext/>
        <w:tabs>
          <w:tab w:val="left" w:pos="1418"/>
        </w:tabs>
        <w:ind w:left="993" w:right="-286" w:hanging="993"/>
        <w:jc w:val="both"/>
        <w:outlineLvl w:val="1"/>
        <w:rPr>
          <w:rFonts w:ascii="Arial" w:eastAsia="Trebuchet MS" w:hAnsi="Arial" w:cs="Arial"/>
          <w:b/>
          <w:bCs/>
          <w:color w:val="000000"/>
        </w:rPr>
      </w:pPr>
      <w:bookmarkStart w:id="1" w:name="_Toc70599823"/>
      <w:r w:rsidRPr="003C08FB">
        <w:rPr>
          <w:rFonts w:ascii="Arial" w:hAnsi="Arial" w:cs="Arial"/>
          <w:b/>
          <w:bCs/>
          <w:color w:val="66CCFF"/>
          <w:spacing w:val="-10"/>
          <w:position w:val="-2"/>
        </w:rPr>
        <w:sym w:font="Wingdings" w:char="F06E"/>
      </w:r>
      <w:r w:rsidRPr="003C08FB">
        <w:rPr>
          <w:rFonts w:ascii="Arial" w:hAnsi="Arial" w:cs="Arial"/>
          <w:b/>
          <w:bCs/>
          <w:spacing w:val="-10"/>
          <w:position w:val="-2"/>
        </w:rPr>
        <w:t xml:space="preserve"> </w:t>
      </w:r>
      <w:bookmarkEnd w:id="1"/>
      <w:r>
        <w:rPr>
          <w:rFonts w:ascii="Arial" w:hAnsi="Arial" w:cs="Arial"/>
          <w:b/>
          <w:bCs/>
          <w:spacing w:val="-10"/>
          <w:position w:val="-2"/>
        </w:rPr>
        <w:t xml:space="preserve"> </w:t>
      </w:r>
      <w:r w:rsidRPr="003C08FB">
        <w:rPr>
          <w:rFonts w:ascii="Arial" w:eastAsia="Arial" w:hAnsi="Arial" w:cs="Arial"/>
          <w:b/>
          <w:bCs/>
          <w:color w:val="000000"/>
          <w:u w:val="single"/>
        </w:rPr>
        <w:t>Forme</w:t>
      </w:r>
      <w:r w:rsidRPr="003C08FB">
        <w:rPr>
          <w:rFonts w:ascii="Arial" w:eastAsia="Arial" w:hAnsi="Arial" w:cs="Arial"/>
          <w:b/>
          <w:bCs/>
          <w:color w:val="000000"/>
        </w:rPr>
        <w:t xml:space="preserve"> : </w:t>
      </w:r>
      <w:r w:rsidR="00214573">
        <w:rPr>
          <w:rFonts w:ascii="Arial" w:eastAsia="Trebuchet MS" w:hAnsi="Arial" w:cs="Arial"/>
          <w:b/>
          <w:bCs/>
          <w:color w:val="7030A0"/>
        </w:rPr>
        <w:t>A</w:t>
      </w:r>
      <w:r w:rsidR="00451530" w:rsidRPr="00451530">
        <w:rPr>
          <w:rFonts w:ascii="Arial" w:eastAsia="Trebuchet MS" w:hAnsi="Arial" w:cs="Arial"/>
          <w:b/>
          <w:bCs/>
          <w:color w:val="7030A0"/>
        </w:rPr>
        <w:t>ccord-</w:t>
      </w:r>
      <w:r w:rsidR="00214573">
        <w:rPr>
          <w:rFonts w:ascii="Arial" w:eastAsia="Trebuchet MS" w:hAnsi="Arial" w:cs="Arial"/>
          <w:b/>
          <w:bCs/>
          <w:color w:val="7030A0"/>
        </w:rPr>
        <w:t>C</w:t>
      </w:r>
      <w:r w:rsidR="00451530" w:rsidRPr="00451530">
        <w:rPr>
          <w:rFonts w:ascii="Arial" w:eastAsia="Trebuchet MS" w:hAnsi="Arial" w:cs="Arial"/>
          <w:b/>
          <w:bCs/>
          <w:color w:val="7030A0"/>
        </w:rPr>
        <w:t>adre</w:t>
      </w:r>
      <w:r w:rsidR="00451530" w:rsidRPr="00451530">
        <w:rPr>
          <w:rFonts w:ascii="Arial" w:eastAsia="Trebuchet MS" w:hAnsi="Arial" w:cs="Arial"/>
          <w:b/>
          <w:bCs/>
          <w:color w:val="000000"/>
        </w:rPr>
        <w:t xml:space="preserve"> « composite</w:t>
      </w:r>
      <w:r w:rsidR="00451530" w:rsidRPr="00451530">
        <w:rPr>
          <w:rFonts w:ascii="Arial" w:eastAsia="Trebuchet MS" w:hAnsi="Arial" w:cs="Arial"/>
          <w:color w:val="000000"/>
        </w:rPr>
        <w:t xml:space="preserve"> » comprenant </w:t>
      </w:r>
      <w:r w:rsidR="00451530" w:rsidRPr="00451530">
        <w:rPr>
          <w:rFonts w:ascii="Arial" w:eastAsia="Trebuchet MS" w:hAnsi="Arial" w:cs="Arial"/>
          <w:b/>
          <w:bCs/>
          <w:color w:val="000000"/>
          <w:u w:val="single"/>
        </w:rPr>
        <w:t>deux Tranches</w:t>
      </w:r>
      <w:r w:rsidR="00451530" w:rsidRPr="00451530">
        <w:rPr>
          <w:rFonts w:ascii="Arial" w:eastAsia="Trebuchet MS" w:hAnsi="Arial" w:cs="Arial"/>
          <w:b/>
          <w:bCs/>
          <w:color w:val="000000"/>
        </w:rPr>
        <w:t xml:space="preserve"> : </w:t>
      </w:r>
    </w:p>
    <w:p w14:paraId="31B57C13" w14:textId="77777777" w:rsidR="00821747" w:rsidRPr="005E5AF4" w:rsidRDefault="00821747" w:rsidP="008823C9">
      <w:pPr>
        <w:jc w:val="both"/>
        <w:rPr>
          <w:rFonts w:ascii="Arial" w:hAnsi="Arial" w:cs="Arial"/>
          <w:bCs/>
          <w:sz w:val="12"/>
          <w:szCs w:val="12"/>
        </w:rPr>
      </w:pPr>
    </w:p>
    <w:p w14:paraId="69330705" w14:textId="77777777" w:rsidR="00821747" w:rsidRPr="00567287" w:rsidRDefault="00821747" w:rsidP="007F7841">
      <w:pPr>
        <w:numPr>
          <w:ilvl w:val="0"/>
          <w:numId w:val="17"/>
        </w:numPr>
        <w:suppressAutoHyphens w:val="0"/>
        <w:ind w:left="567" w:right="225" w:hanging="283"/>
        <w:jc w:val="both"/>
        <w:rPr>
          <w:rFonts w:ascii="Arial" w:eastAsia="Trebuchet MS" w:hAnsi="Arial" w:cs="Arial"/>
          <w:color w:val="000000"/>
        </w:rPr>
      </w:pPr>
      <w:r w:rsidRPr="00567287">
        <w:rPr>
          <w:rFonts w:ascii="Arial" w:eastAsia="Trebuchet MS" w:hAnsi="Arial" w:cs="Arial"/>
          <w:b/>
          <w:bCs/>
          <w:color w:val="000000"/>
          <w:u w:val="single"/>
        </w:rPr>
        <w:t>Tranche A</w:t>
      </w:r>
      <w:r w:rsidRPr="00567287">
        <w:rPr>
          <w:rFonts w:ascii="Arial" w:eastAsia="Trebuchet MS" w:hAnsi="Arial" w:cs="Arial"/>
          <w:color w:val="000000"/>
          <w:u w:val="single"/>
        </w:rPr>
        <w:t> </w:t>
      </w:r>
      <w:r w:rsidRPr="00567287">
        <w:rPr>
          <w:rFonts w:ascii="Arial" w:eastAsia="Trebuchet MS" w:hAnsi="Arial" w:cs="Arial"/>
          <w:color w:val="000000"/>
        </w:rPr>
        <w:t>: </w:t>
      </w:r>
      <w:r w:rsidRPr="00567287">
        <w:rPr>
          <w:rFonts w:ascii="Arial" w:eastAsia="Trebuchet MS" w:hAnsi="Arial" w:cs="Arial"/>
          <w:b/>
          <w:bCs/>
        </w:rPr>
        <w:t xml:space="preserve">marché ordinaire : </w:t>
      </w:r>
      <w:r w:rsidRPr="00567287">
        <w:rPr>
          <w:rFonts w:ascii="Arial" w:eastAsia="Trebuchet MS" w:hAnsi="Arial" w:cs="Arial"/>
          <w:b/>
          <w:bCs/>
          <w:color w:val="000000"/>
        </w:rPr>
        <w:t>prestations d’acquisition, de fourniture, de livraison, d’installation, de mise en service /programmation, de formation et la maintenance préventive de l’équipement</w:t>
      </w:r>
      <w:r w:rsidRPr="00567287">
        <w:rPr>
          <w:rFonts w:ascii="Arial" w:eastAsia="Trebuchet MS" w:hAnsi="Arial" w:cs="Arial"/>
          <w:color w:val="000000"/>
        </w:rPr>
        <w:t xml:space="preserve">. </w:t>
      </w:r>
    </w:p>
    <w:p w14:paraId="65A1459F" w14:textId="77777777" w:rsidR="00821747" w:rsidRPr="00567287" w:rsidRDefault="00821747" w:rsidP="00821747">
      <w:pPr>
        <w:ind w:left="284"/>
        <w:jc w:val="both"/>
        <w:rPr>
          <w:rFonts w:ascii="Arial" w:eastAsia="Trebuchet MS" w:hAnsi="Arial" w:cs="Arial"/>
          <w:color w:val="000000"/>
          <w:sz w:val="14"/>
          <w:szCs w:val="14"/>
        </w:rPr>
      </w:pPr>
    </w:p>
    <w:p w14:paraId="43C85CAC" w14:textId="760742F8" w:rsidR="00821747" w:rsidRPr="0033292C" w:rsidRDefault="00821747" w:rsidP="00E854BF">
      <w:pPr>
        <w:numPr>
          <w:ilvl w:val="0"/>
          <w:numId w:val="17"/>
        </w:numPr>
        <w:suppressAutoHyphens w:val="0"/>
        <w:ind w:left="567" w:hanging="283"/>
        <w:jc w:val="both"/>
        <w:rPr>
          <w:rFonts w:eastAsia="Cambria" w:cs="Arial"/>
          <w:color w:val="000000"/>
        </w:rPr>
      </w:pPr>
      <w:r w:rsidRPr="0033292C">
        <w:rPr>
          <w:rFonts w:ascii="Arial" w:eastAsia="Cambria" w:hAnsi="Arial" w:cs="Arial"/>
          <w:b/>
          <w:bCs/>
          <w:color w:val="000000"/>
          <w:u w:val="single"/>
        </w:rPr>
        <w:t>Tranche B :</w:t>
      </w:r>
      <w:r w:rsidRPr="0033292C">
        <w:rPr>
          <w:rFonts w:ascii="Arial" w:eastAsia="Cambria" w:hAnsi="Arial" w:cs="Arial"/>
          <w:color w:val="000000"/>
        </w:rPr>
        <w:t xml:space="preserve"> </w:t>
      </w:r>
      <w:r w:rsidRPr="0033292C">
        <w:rPr>
          <w:rFonts w:ascii="Arial" w:eastAsia="Cambria" w:hAnsi="Arial" w:cs="Arial"/>
          <w:b/>
          <w:bCs/>
          <w:color w:val="7030A0"/>
        </w:rPr>
        <w:t>accord-cadre</w:t>
      </w:r>
      <w:r w:rsidRPr="0033292C">
        <w:rPr>
          <w:rFonts w:ascii="Arial" w:eastAsia="Cambria" w:hAnsi="Arial" w:cs="Arial"/>
          <w:b/>
          <w:bCs/>
        </w:rPr>
        <w:t xml:space="preserve"> à bons de commande</w:t>
      </w:r>
      <w:r w:rsidR="0033292C" w:rsidRPr="0033292C">
        <w:rPr>
          <w:rFonts w:ascii="Arial" w:eastAsia="Cambria" w:hAnsi="Arial" w:cs="Arial"/>
          <w:color w:val="0070C0"/>
        </w:rPr>
        <w:t xml:space="preserve"> </w:t>
      </w:r>
      <w:r w:rsidR="0033292C" w:rsidRPr="0033292C">
        <w:rPr>
          <w:rFonts w:ascii="Arial" w:eastAsia="Cambria" w:hAnsi="Arial" w:cs="Arial"/>
          <w:b/>
          <w:bCs/>
        </w:rPr>
        <w:t xml:space="preserve">sans minimum mais </w:t>
      </w:r>
      <w:r w:rsidRPr="0033292C">
        <w:rPr>
          <w:rFonts w:ascii="Arial" w:eastAsia="Cambria" w:hAnsi="Arial" w:cs="Arial"/>
          <w:b/>
          <w:bCs/>
        </w:rPr>
        <w:t>avec</w:t>
      </w:r>
      <w:r w:rsidRPr="0033292C">
        <w:rPr>
          <w:rFonts w:ascii="Arial" w:eastAsia="Cambria" w:hAnsi="Arial" w:cs="Arial"/>
        </w:rPr>
        <w:t xml:space="preserve"> </w:t>
      </w:r>
      <w:r w:rsidRPr="0033292C">
        <w:rPr>
          <w:rFonts w:ascii="Arial" w:eastAsia="Cambria" w:hAnsi="Arial" w:cs="Arial"/>
          <w:b/>
          <w:bCs/>
        </w:rPr>
        <w:t>maximum</w:t>
      </w:r>
      <w:r w:rsidRPr="0033292C">
        <w:rPr>
          <w:rFonts w:ascii="Arial" w:eastAsia="Cambria" w:hAnsi="Arial" w:cs="Arial"/>
          <w:color w:val="000000"/>
        </w:rPr>
        <w:t xml:space="preserve"> : </w:t>
      </w:r>
      <w:r w:rsidR="0033292C" w:rsidRPr="0033292C">
        <w:rPr>
          <w:rFonts w:ascii="Arial" w:eastAsia="Cambria" w:hAnsi="Arial" w:cs="Arial"/>
          <w:b/>
          <w:bCs/>
          <w:color w:val="000000"/>
        </w:rPr>
        <w:t xml:space="preserve">concernant la maintenance curative </w:t>
      </w:r>
      <w:r w:rsidRPr="0033292C">
        <w:rPr>
          <w:rFonts w:ascii="Arial" w:eastAsia="Cambria" w:hAnsi="Arial" w:cs="Arial"/>
          <w:color w:val="000000"/>
        </w:rPr>
        <w:t xml:space="preserve">en application des articles L.2125-1 1°, R.2162-1 à R.2162-12 du Code de la commande publique. </w:t>
      </w:r>
    </w:p>
    <w:p w14:paraId="5437A338" w14:textId="77777777" w:rsidR="0006127E" w:rsidRPr="005E5AF4" w:rsidRDefault="0006127E" w:rsidP="008823C9">
      <w:pPr>
        <w:jc w:val="both"/>
        <w:rPr>
          <w:rFonts w:ascii="Arial" w:hAnsi="Arial" w:cs="Arial"/>
          <w:bCs/>
          <w:sz w:val="24"/>
          <w:szCs w:val="24"/>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ED0BEB" w14:paraId="3A47AFA1" w14:textId="77777777" w:rsidTr="00F06630">
        <w:tc>
          <w:tcPr>
            <w:tcW w:w="9852" w:type="dxa"/>
            <w:shd w:val="clear" w:color="auto" w:fill="465F9D"/>
            <w:vAlign w:val="center"/>
          </w:tcPr>
          <w:p w14:paraId="6408A24F" w14:textId="56D6AA78" w:rsidR="008823C9" w:rsidRPr="00ED0BEB" w:rsidRDefault="008823C9" w:rsidP="00F06630">
            <w:pPr>
              <w:tabs>
                <w:tab w:val="left" w:pos="-142"/>
                <w:tab w:val="left" w:pos="4111"/>
              </w:tabs>
              <w:spacing w:before="120" w:after="120"/>
              <w:jc w:val="both"/>
              <w:rPr>
                <w:rFonts w:ascii="Arial" w:hAnsi="Arial" w:cs="Arial"/>
                <w:i/>
                <w:color w:val="FFFFFF"/>
                <w:sz w:val="18"/>
                <w:szCs w:val="18"/>
              </w:rPr>
            </w:pPr>
            <w:r w:rsidRPr="00ED0BEB">
              <w:rPr>
                <w:rFonts w:ascii="Arial" w:hAnsi="Arial" w:cs="Arial"/>
                <w:b/>
                <w:bCs/>
                <w:color w:val="FFFFFF"/>
                <w:sz w:val="22"/>
                <w:szCs w:val="22"/>
              </w:rPr>
              <w:t xml:space="preserve">B - Objet de la consultation  </w:t>
            </w:r>
          </w:p>
        </w:tc>
      </w:tr>
    </w:tbl>
    <w:p w14:paraId="6B2981C9" w14:textId="77777777" w:rsidR="008823C9" w:rsidRPr="005E5AF4" w:rsidRDefault="008823C9" w:rsidP="008823C9">
      <w:pPr>
        <w:pStyle w:val="fcase1ertab"/>
        <w:tabs>
          <w:tab w:val="clear" w:pos="426"/>
          <w:tab w:val="left" w:pos="0"/>
        </w:tabs>
        <w:ind w:left="0" w:firstLine="0"/>
        <w:rPr>
          <w:rFonts w:ascii="Arial" w:hAnsi="Arial" w:cs="Arial"/>
          <w:i/>
        </w:rPr>
      </w:pPr>
    </w:p>
    <w:p w14:paraId="1212EB15" w14:textId="77777777" w:rsidR="005E5AF4" w:rsidRDefault="00452CF1" w:rsidP="00452CF1">
      <w:pPr>
        <w:ind w:left="567" w:right="548"/>
        <w:jc w:val="center"/>
        <w:rPr>
          <w:rFonts w:ascii="Arial" w:hAnsi="Arial" w:cs="Arial"/>
          <w:b/>
          <w:bCs/>
          <w:color w:val="0000FF"/>
          <w:sz w:val="28"/>
          <w:szCs w:val="28"/>
          <w:lang w:eastAsia="fr-FR"/>
        </w:rPr>
      </w:pPr>
      <w:r w:rsidRPr="00B16591">
        <w:rPr>
          <w:rFonts w:ascii="Arial" w:hAnsi="Arial" w:cs="Arial"/>
          <w:b/>
          <w:bCs/>
          <w:color w:val="0000FF"/>
          <w:sz w:val="28"/>
          <w:szCs w:val="28"/>
          <w:lang w:eastAsia="fr-FR"/>
        </w:rPr>
        <w:t xml:space="preserve">Acquisition, </w:t>
      </w:r>
      <w:r w:rsidRPr="005E5AF4">
        <w:rPr>
          <w:rFonts w:ascii="Arial" w:hAnsi="Arial" w:cs="Arial"/>
          <w:b/>
          <w:bCs/>
          <w:color w:val="0000FF"/>
          <w:sz w:val="28"/>
          <w:szCs w:val="28"/>
          <w:lang w:eastAsia="fr-FR"/>
        </w:rPr>
        <w:t>F</w:t>
      </w:r>
      <w:r w:rsidRPr="00B16591">
        <w:rPr>
          <w:rFonts w:ascii="Arial" w:hAnsi="Arial" w:cs="Arial"/>
          <w:b/>
          <w:bCs/>
          <w:color w:val="0000FF"/>
          <w:sz w:val="28"/>
          <w:szCs w:val="28"/>
          <w:lang w:eastAsia="fr-FR"/>
        </w:rPr>
        <w:t xml:space="preserve">ourniture, </w:t>
      </w:r>
      <w:r w:rsidRPr="005E5AF4">
        <w:rPr>
          <w:rFonts w:ascii="Arial" w:hAnsi="Arial" w:cs="Arial"/>
          <w:b/>
          <w:bCs/>
          <w:color w:val="0000FF"/>
          <w:sz w:val="28"/>
          <w:szCs w:val="28"/>
          <w:lang w:eastAsia="fr-FR"/>
        </w:rPr>
        <w:t>M</w:t>
      </w:r>
      <w:r w:rsidRPr="00B16591">
        <w:rPr>
          <w:rFonts w:ascii="Arial" w:hAnsi="Arial" w:cs="Arial"/>
          <w:b/>
          <w:bCs/>
          <w:color w:val="0000FF"/>
          <w:sz w:val="28"/>
          <w:szCs w:val="28"/>
          <w:lang w:eastAsia="fr-FR"/>
        </w:rPr>
        <w:t xml:space="preserve">ontage, </w:t>
      </w:r>
      <w:r w:rsidRPr="005E5AF4">
        <w:rPr>
          <w:rFonts w:ascii="Arial" w:hAnsi="Arial" w:cs="Arial"/>
          <w:b/>
          <w:bCs/>
          <w:color w:val="0000FF"/>
          <w:sz w:val="28"/>
          <w:szCs w:val="28"/>
          <w:lang w:eastAsia="fr-FR"/>
        </w:rPr>
        <w:t>I</w:t>
      </w:r>
      <w:r w:rsidRPr="00B16591">
        <w:rPr>
          <w:rFonts w:ascii="Arial" w:hAnsi="Arial" w:cs="Arial"/>
          <w:b/>
          <w:bCs/>
          <w:color w:val="0000FF"/>
          <w:sz w:val="28"/>
          <w:szCs w:val="28"/>
          <w:lang w:eastAsia="fr-FR"/>
        </w:rPr>
        <w:t xml:space="preserve">nstallation, </w:t>
      </w:r>
      <w:r w:rsidRPr="005E5AF4">
        <w:rPr>
          <w:rFonts w:ascii="Arial" w:hAnsi="Arial" w:cs="Arial"/>
          <w:b/>
          <w:bCs/>
          <w:color w:val="0000FF"/>
          <w:sz w:val="28"/>
          <w:szCs w:val="28"/>
          <w:lang w:eastAsia="fr-FR"/>
        </w:rPr>
        <w:t>P</w:t>
      </w:r>
      <w:r w:rsidRPr="00B16591">
        <w:rPr>
          <w:rFonts w:ascii="Arial" w:hAnsi="Arial" w:cs="Arial"/>
          <w:b/>
          <w:bCs/>
          <w:color w:val="0000FF"/>
          <w:sz w:val="28"/>
          <w:szCs w:val="28"/>
          <w:lang w:eastAsia="fr-FR"/>
        </w:rPr>
        <w:t xml:space="preserve">aramétrage, </w:t>
      </w:r>
    </w:p>
    <w:p w14:paraId="1113D034" w14:textId="61ABACD9" w:rsidR="00452CF1" w:rsidRPr="00B50E7E" w:rsidRDefault="00452CF1" w:rsidP="00452CF1">
      <w:pPr>
        <w:ind w:left="567" w:right="548"/>
        <w:jc w:val="center"/>
        <w:rPr>
          <w:rFonts w:ascii="Arial" w:hAnsi="Arial" w:cs="Arial"/>
          <w:sz w:val="24"/>
          <w:szCs w:val="24"/>
        </w:rPr>
      </w:pPr>
      <w:r w:rsidRPr="005E5AF4">
        <w:rPr>
          <w:rFonts w:ascii="Arial" w:hAnsi="Arial" w:cs="Arial"/>
          <w:b/>
          <w:bCs/>
          <w:color w:val="0000FF"/>
          <w:sz w:val="28"/>
          <w:szCs w:val="28"/>
          <w:lang w:eastAsia="fr-FR"/>
        </w:rPr>
        <w:t>M</w:t>
      </w:r>
      <w:r w:rsidRPr="00B16591">
        <w:rPr>
          <w:rFonts w:ascii="Arial" w:hAnsi="Arial" w:cs="Arial"/>
          <w:b/>
          <w:bCs/>
          <w:color w:val="0000FF"/>
          <w:sz w:val="28"/>
          <w:szCs w:val="28"/>
          <w:lang w:eastAsia="fr-FR"/>
        </w:rPr>
        <w:t xml:space="preserve">ise en service et formation d'un </w:t>
      </w:r>
      <w:r w:rsidRPr="005E5AF4">
        <w:rPr>
          <w:rFonts w:ascii="Arial" w:hAnsi="Arial" w:cs="Arial"/>
          <w:b/>
          <w:bCs/>
          <w:color w:val="0000FF"/>
          <w:sz w:val="28"/>
          <w:szCs w:val="28"/>
          <w:lang w:eastAsia="fr-FR"/>
        </w:rPr>
        <w:t>É</w:t>
      </w:r>
      <w:r w:rsidRPr="00B16591">
        <w:rPr>
          <w:rFonts w:ascii="Arial" w:hAnsi="Arial" w:cs="Arial"/>
          <w:b/>
          <w:bCs/>
          <w:color w:val="0000FF"/>
          <w:sz w:val="28"/>
          <w:szCs w:val="28"/>
          <w:lang w:eastAsia="fr-FR"/>
        </w:rPr>
        <w:t xml:space="preserve">chantillonneur à </w:t>
      </w:r>
      <w:r w:rsidRPr="005E5AF4">
        <w:rPr>
          <w:rFonts w:ascii="Arial" w:hAnsi="Arial" w:cs="Arial"/>
          <w:b/>
          <w:bCs/>
          <w:color w:val="0000FF"/>
          <w:sz w:val="28"/>
          <w:szCs w:val="28"/>
          <w:lang w:eastAsia="fr-FR"/>
        </w:rPr>
        <w:t>G</w:t>
      </w:r>
      <w:r w:rsidRPr="00B16591">
        <w:rPr>
          <w:rFonts w:ascii="Arial" w:hAnsi="Arial" w:cs="Arial"/>
          <w:b/>
          <w:bCs/>
          <w:color w:val="0000FF"/>
          <w:sz w:val="28"/>
          <w:szCs w:val="28"/>
          <w:lang w:eastAsia="fr-FR"/>
        </w:rPr>
        <w:t xml:space="preserve">rain </w:t>
      </w:r>
      <w:r w:rsidRPr="005E5AF4">
        <w:rPr>
          <w:rFonts w:ascii="Arial" w:hAnsi="Arial" w:cs="Arial"/>
          <w:b/>
          <w:bCs/>
          <w:color w:val="0000FF"/>
          <w:sz w:val="28"/>
          <w:szCs w:val="28"/>
          <w:lang w:eastAsia="fr-FR"/>
        </w:rPr>
        <w:br/>
      </w:r>
      <w:r w:rsidRPr="00B16591">
        <w:rPr>
          <w:rFonts w:ascii="Arial" w:hAnsi="Arial" w:cs="Arial"/>
          <w:b/>
          <w:bCs/>
          <w:color w:val="0000FF"/>
          <w:sz w:val="28"/>
          <w:szCs w:val="28"/>
          <w:lang w:eastAsia="fr-FR"/>
        </w:rPr>
        <w:t xml:space="preserve">et </w:t>
      </w:r>
      <w:r w:rsidRPr="005E5AF4">
        <w:rPr>
          <w:rFonts w:ascii="Arial" w:hAnsi="Arial" w:cs="Arial"/>
          <w:b/>
          <w:bCs/>
          <w:color w:val="0000FF"/>
          <w:sz w:val="28"/>
          <w:szCs w:val="28"/>
          <w:lang w:eastAsia="fr-FR"/>
        </w:rPr>
        <w:t>P</w:t>
      </w:r>
      <w:r w:rsidRPr="00B16591">
        <w:rPr>
          <w:rFonts w:ascii="Arial" w:hAnsi="Arial" w:cs="Arial"/>
          <w:b/>
          <w:bCs/>
          <w:color w:val="0000FF"/>
          <w:sz w:val="28"/>
          <w:szCs w:val="28"/>
          <w:lang w:eastAsia="fr-FR"/>
        </w:rPr>
        <w:t xml:space="preserve">restations de </w:t>
      </w:r>
      <w:r w:rsidRPr="005E5AF4">
        <w:rPr>
          <w:rFonts w:ascii="Arial" w:hAnsi="Arial" w:cs="Arial"/>
          <w:b/>
          <w:bCs/>
          <w:color w:val="0000FF"/>
          <w:sz w:val="28"/>
          <w:szCs w:val="28"/>
          <w:lang w:eastAsia="fr-FR"/>
        </w:rPr>
        <w:t>M</w:t>
      </w:r>
      <w:r w:rsidRPr="00B16591">
        <w:rPr>
          <w:rFonts w:ascii="Arial" w:hAnsi="Arial" w:cs="Arial"/>
          <w:b/>
          <w:bCs/>
          <w:color w:val="0000FF"/>
          <w:sz w:val="28"/>
          <w:szCs w:val="28"/>
          <w:lang w:eastAsia="fr-FR"/>
        </w:rPr>
        <w:t xml:space="preserve">aintenance </w:t>
      </w:r>
      <w:r w:rsidRPr="005E5AF4">
        <w:rPr>
          <w:rFonts w:ascii="Arial" w:hAnsi="Arial" w:cs="Arial"/>
          <w:b/>
          <w:bCs/>
          <w:color w:val="0000FF"/>
          <w:sz w:val="28"/>
          <w:szCs w:val="28"/>
          <w:lang w:eastAsia="fr-FR"/>
        </w:rPr>
        <w:t>P</w:t>
      </w:r>
      <w:r w:rsidRPr="00B16591">
        <w:rPr>
          <w:rFonts w:ascii="Arial" w:hAnsi="Arial" w:cs="Arial"/>
          <w:b/>
          <w:bCs/>
          <w:color w:val="0000FF"/>
          <w:sz w:val="28"/>
          <w:szCs w:val="28"/>
          <w:lang w:eastAsia="fr-FR"/>
        </w:rPr>
        <w:t xml:space="preserve">réventive et </w:t>
      </w:r>
      <w:r w:rsidRPr="005E5AF4">
        <w:rPr>
          <w:rFonts w:ascii="Arial" w:hAnsi="Arial" w:cs="Arial"/>
          <w:b/>
          <w:bCs/>
          <w:color w:val="0000FF"/>
          <w:sz w:val="28"/>
          <w:szCs w:val="28"/>
          <w:lang w:eastAsia="fr-FR"/>
        </w:rPr>
        <w:t>C</w:t>
      </w:r>
      <w:r w:rsidRPr="00B16591">
        <w:rPr>
          <w:rFonts w:ascii="Arial" w:hAnsi="Arial" w:cs="Arial"/>
          <w:b/>
          <w:bCs/>
          <w:color w:val="0000FF"/>
          <w:sz w:val="28"/>
          <w:szCs w:val="28"/>
          <w:lang w:eastAsia="fr-FR"/>
        </w:rPr>
        <w:t xml:space="preserve">urative </w:t>
      </w:r>
      <w:r w:rsidRPr="005E5AF4">
        <w:rPr>
          <w:rFonts w:ascii="Arial" w:hAnsi="Arial" w:cs="Arial"/>
          <w:b/>
          <w:bCs/>
          <w:color w:val="0000FF"/>
          <w:sz w:val="28"/>
          <w:szCs w:val="28"/>
          <w:lang w:eastAsia="fr-FR"/>
        </w:rPr>
        <w:br/>
      </w:r>
      <w:r w:rsidRPr="00B16591">
        <w:rPr>
          <w:rFonts w:ascii="Arial" w:hAnsi="Arial" w:cs="Arial"/>
          <w:b/>
          <w:bCs/>
          <w:color w:val="0000FF"/>
          <w:sz w:val="28"/>
          <w:szCs w:val="28"/>
          <w:lang w:eastAsia="fr-FR"/>
        </w:rPr>
        <w:t>pour le SILO SICA</w:t>
      </w:r>
      <w:r w:rsidRPr="005E5AF4">
        <w:rPr>
          <w:rFonts w:ascii="Arial" w:hAnsi="Arial" w:cs="Arial"/>
          <w:b/>
          <w:bCs/>
          <w:color w:val="0000FF"/>
          <w:sz w:val="28"/>
          <w:szCs w:val="28"/>
          <w:lang w:eastAsia="fr-FR"/>
        </w:rPr>
        <w:br/>
      </w:r>
      <w:r w:rsidRPr="00B50E7E">
        <w:rPr>
          <w:rFonts w:ascii="Arial" w:hAnsi="Arial" w:cs="Arial"/>
          <w:b/>
          <w:bCs/>
          <w:sz w:val="24"/>
          <w:szCs w:val="24"/>
        </w:rPr>
        <w:t>Consultation n°2025/CONSU/03</w:t>
      </w:r>
      <w:r w:rsidRPr="009D0355">
        <w:rPr>
          <w:rFonts w:ascii="Arial" w:hAnsi="Arial" w:cs="Arial"/>
          <w:b/>
          <w:bCs/>
          <w:sz w:val="24"/>
          <w:szCs w:val="24"/>
        </w:rPr>
        <w:t xml:space="preserve"> </w:t>
      </w:r>
      <w:r w:rsidRPr="00B50E7E">
        <w:rPr>
          <w:rFonts w:ascii="Arial" w:hAnsi="Arial" w:cs="Arial"/>
          <w:b/>
          <w:bCs/>
          <w:sz w:val="24"/>
          <w:szCs w:val="24"/>
        </w:rPr>
        <w:t>du 6 juin 2025</w:t>
      </w:r>
    </w:p>
    <w:p w14:paraId="74801846" w14:textId="77777777" w:rsidR="005E5AF4" w:rsidRDefault="005E5AF4" w:rsidP="007F3EAE">
      <w:pPr>
        <w:pStyle w:val="fcase1ertab"/>
        <w:tabs>
          <w:tab w:val="clear" w:pos="426"/>
          <w:tab w:val="left" w:pos="0"/>
          <w:tab w:val="left" w:pos="6285"/>
        </w:tabs>
        <w:ind w:left="0" w:firstLine="0"/>
        <w:rPr>
          <w:rFonts w:ascii="Arial" w:hAnsi="Arial" w:cs="Arial"/>
          <w:i/>
          <w:sz w:val="16"/>
          <w:szCs w:val="16"/>
        </w:rPr>
      </w:pPr>
    </w:p>
    <w:p w14:paraId="5FFF6B2F" w14:textId="64BFE1E2" w:rsidR="005E5AF4" w:rsidRDefault="005E5AF4">
      <w:pPr>
        <w:suppressAutoHyphens w:val="0"/>
        <w:rPr>
          <w:rFonts w:ascii="Arial" w:hAnsi="Arial" w:cs="Arial"/>
          <w:i/>
          <w:sz w:val="16"/>
          <w:szCs w:val="16"/>
        </w:rPr>
      </w:pPr>
      <w:r>
        <w:rPr>
          <w:rFonts w:ascii="Arial" w:hAnsi="Arial" w:cs="Arial"/>
          <w:i/>
          <w:sz w:val="16"/>
          <w:szCs w:val="16"/>
        </w:rPr>
        <w:br w:type="page"/>
      </w:r>
    </w:p>
    <w:p w14:paraId="67303B2D" w14:textId="77777777" w:rsidR="005E5AF4" w:rsidRDefault="005E5AF4" w:rsidP="007F3EAE">
      <w:pPr>
        <w:pStyle w:val="fcase1ertab"/>
        <w:tabs>
          <w:tab w:val="clear" w:pos="426"/>
          <w:tab w:val="left" w:pos="0"/>
          <w:tab w:val="left" w:pos="6285"/>
        </w:tabs>
        <w:ind w:left="0" w:firstLine="0"/>
        <w:rPr>
          <w:rFonts w:ascii="Arial" w:hAnsi="Arial" w:cs="Arial"/>
          <w:i/>
          <w:sz w:val="16"/>
          <w:szCs w:val="16"/>
        </w:rPr>
      </w:pPr>
    </w:p>
    <w:p w14:paraId="008E3E56" w14:textId="77777777" w:rsidR="005E5AF4" w:rsidRPr="007F3EAE" w:rsidRDefault="005E5AF4" w:rsidP="007F3EAE">
      <w:pPr>
        <w:pStyle w:val="fcase1ertab"/>
        <w:tabs>
          <w:tab w:val="clear" w:pos="426"/>
          <w:tab w:val="left" w:pos="0"/>
          <w:tab w:val="left" w:pos="6285"/>
        </w:tabs>
        <w:ind w:left="0" w:firstLine="0"/>
        <w:rPr>
          <w:rFonts w:ascii="Arial" w:hAnsi="Arial"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ED0BEB" w14:paraId="014D84D4" w14:textId="77777777" w:rsidTr="00F06630">
        <w:tc>
          <w:tcPr>
            <w:tcW w:w="9852" w:type="dxa"/>
            <w:shd w:val="clear" w:color="auto" w:fill="465F9D"/>
            <w:vAlign w:val="center"/>
          </w:tcPr>
          <w:p w14:paraId="45D46C5A" w14:textId="294BEB5C" w:rsidR="000E6FE4" w:rsidRPr="00ED0BEB" w:rsidRDefault="000E6FE4" w:rsidP="00F06630">
            <w:pPr>
              <w:tabs>
                <w:tab w:val="left" w:pos="-142"/>
                <w:tab w:val="left" w:pos="4111"/>
              </w:tabs>
              <w:spacing w:before="120" w:after="120"/>
              <w:jc w:val="both"/>
              <w:rPr>
                <w:rFonts w:ascii="Arial" w:hAnsi="Arial" w:cs="Arial"/>
                <w:i/>
                <w:color w:val="FFFFFF"/>
                <w:sz w:val="18"/>
                <w:szCs w:val="18"/>
              </w:rPr>
            </w:pPr>
            <w:r w:rsidRPr="00ED0BEB">
              <w:rPr>
                <w:rFonts w:ascii="Arial" w:hAnsi="Arial" w:cs="Arial"/>
                <w:b/>
                <w:bCs/>
                <w:color w:val="FFFFFF"/>
                <w:sz w:val="22"/>
                <w:szCs w:val="22"/>
              </w:rPr>
              <w:t xml:space="preserve">C - Objet de la candidature </w:t>
            </w:r>
          </w:p>
        </w:tc>
      </w:tr>
    </w:tbl>
    <w:p w14:paraId="15ED5B1C" w14:textId="77777777" w:rsidR="000E6FE4" w:rsidRPr="00ED0BEB" w:rsidRDefault="000E6FE4" w:rsidP="000E6FE4">
      <w:pPr>
        <w:pStyle w:val="fcase1ertab"/>
        <w:tabs>
          <w:tab w:val="clear" w:pos="426"/>
          <w:tab w:val="left" w:pos="0"/>
        </w:tabs>
        <w:ind w:left="0" w:firstLine="0"/>
        <w:rPr>
          <w:rFonts w:ascii="Arial" w:hAnsi="Arial" w:cs="Arial"/>
          <w:i/>
          <w:sz w:val="16"/>
          <w:szCs w:val="16"/>
        </w:rPr>
      </w:pPr>
    </w:p>
    <w:p w14:paraId="41602B69" w14:textId="77777777" w:rsidR="000E6FE4" w:rsidRPr="00ED0BEB" w:rsidRDefault="000E6FE4" w:rsidP="000E6FE4">
      <w:pPr>
        <w:pStyle w:val="Titre1"/>
        <w:ind w:left="0"/>
        <w:rPr>
          <w:rFonts w:ascii="Arial" w:hAnsi="Arial" w:cs="Arial"/>
          <w:b w:val="0"/>
          <w:bCs w:val="0"/>
        </w:rPr>
      </w:pPr>
      <w:r w:rsidRPr="00ED0BEB">
        <w:rPr>
          <w:rFonts w:ascii="Arial" w:hAnsi="Arial" w:cs="Arial"/>
          <w:b w:val="0"/>
          <w:bCs w:val="0"/>
        </w:rPr>
        <w:t>La candidature est présentée :</w:t>
      </w:r>
    </w:p>
    <w:p w14:paraId="216E3DC1" w14:textId="77777777" w:rsidR="000E6FE4" w:rsidRPr="00BD6724" w:rsidRDefault="000E6FE4" w:rsidP="000E6FE4">
      <w:pPr>
        <w:pStyle w:val="Titre1"/>
        <w:ind w:left="0" w:hanging="432"/>
        <w:rPr>
          <w:rFonts w:ascii="Arial" w:hAnsi="Arial" w:cs="Arial"/>
          <w:b w:val="0"/>
          <w:bCs w:val="0"/>
          <w:sz w:val="16"/>
          <w:szCs w:val="16"/>
        </w:rPr>
      </w:pPr>
    </w:p>
    <w:p w14:paraId="412D0D15" w14:textId="61B6D3C6" w:rsidR="005E5AF4" w:rsidRPr="005E5AF4" w:rsidRDefault="00D75AB8" w:rsidP="00676D70">
      <w:pPr>
        <w:pStyle w:val="En-tte"/>
        <w:numPr>
          <w:ilvl w:val="0"/>
          <w:numId w:val="1"/>
        </w:numPr>
        <w:tabs>
          <w:tab w:val="clear" w:pos="4536"/>
          <w:tab w:val="clear" w:pos="9072"/>
        </w:tabs>
        <w:suppressAutoHyphens w:val="0"/>
        <w:ind w:left="432" w:firstLine="135"/>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6FE4" w:rsidRPr="00D75AB8">
        <w:rPr>
          <w:rFonts w:ascii="Arial" w:hAnsi="Arial" w:cs="Arial"/>
        </w:rPr>
        <w:t xml:space="preserve"> pour </w:t>
      </w:r>
      <w:r w:rsidR="002D6B6C" w:rsidRPr="00D75AB8">
        <w:rPr>
          <w:rFonts w:ascii="Arial" w:hAnsi="Arial" w:cs="Arial"/>
        </w:rPr>
        <w:t xml:space="preserve">l’ensemble </w:t>
      </w:r>
      <w:r w:rsidR="009E5585">
        <w:rPr>
          <w:rFonts w:ascii="Arial" w:hAnsi="Arial" w:cs="Arial"/>
        </w:rPr>
        <w:t>de l’accord-cadre composite</w:t>
      </w:r>
    </w:p>
    <w:p w14:paraId="7CEF69BD" w14:textId="77777777" w:rsidR="005E5AF4" w:rsidRDefault="005E5AF4" w:rsidP="005E5AF4">
      <w:pPr>
        <w:pStyle w:val="En-tte"/>
        <w:tabs>
          <w:tab w:val="clear" w:pos="4536"/>
          <w:tab w:val="clear" w:pos="9072"/>
        </w:tabs>
        <w:suppressAutoHyphens w:val="0"/>
      </w:pPr>
    </w:p>
    <w:p w14:paraId="788D45C9" w14:textId="77777777" w:rsidR="00B95DC6" w:rsidRPr="00ED0BEB" w:rsidRDefault="00B95DC6" w:rsidP="00B95DC6">
      <w:pPr>
        <w:ind w:firstLine="567"/>
        <w:rPr>
          <w:rFonts w:ascii="Arial" w:hAnsi="Arial" w:cs="Arial"/>
          <w:i/>
          <w:sz w:val="16"/>
          <w:szCs w:val="16"/>
        </w:rPr>
      </w:pPr>
    </w:p>
    <w:p w14:paraId="4C00DAF5" w14:textId="77777777" w:rsidR="000F5A82" w:rsidRPr="00ED0BEB"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ED0BEB"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ED0BEB" w14:paraId="1E63C524" w14:textId="77777777" w:rsidTr="00FF6F8F">
        <w:trPr>
          <w:trHeight w:val="454"/>
        </w:trPr>
        <w:tc>
          <w:tcPr>
            <w:tcW w:w="9923" w:type="dxa"/>
            <w:shd w:val="clear" w:color="auto" w:fill="465F9D"/>
            <w:vAlign w:val="center"/>
          </w:tcPr>
          <w:p w14:paraId="4A7C5207" w14:textId="7329AA86" w:rsidR="00D10752" w:rsidRPr="00ED0BEB" w:rsidRDefault="00FF6F8F" w:rsidP="000F5A82">
            <w:pPr>
              <w:tabs>
                <w:tab w:val="left" w:pos="-142"/>
                <w:tab w:val="left" w:pos="4111"/>
              </w:tabs>
              <w:jc w:val="both"/>
              <w:rPr>
                <w:rFonts w:ascii="Arial" w:hAnsi="Arial" w:cs="Arial"/>
                <w:color w:val="FFFFFF"/>
              </w:rPr>
            </w:pPr>
            <w:r w:rsidRPr="00ED0BEB">
              <w:rPr>
                <w:rFonts w:ascii="Arial" w:hAnsi="Arial" w:cs="Arial"/>
                <w:b/>
                <w:bCs/>
                <w:color w:val="FFFFFF"/>
                <w:sz w:val="22"/>
                <w:szCs w:val="22"/>
              </w:rPr>
              <w:t>D – Présentation du candidat</w:t>
            </w:r>
          </w:p>
        </w:tc>
      </w:tr>
    </w:tbl>
    <w:p w14:paraId="6B65D89B" w14:textId="77777777" w:rsidR="00FF6F8F" w:rsidRPr="00ED0BEB" w:rsidRDefault="00FF6F8F" w:rsidP="00FF6F8F">
      <w:pPr>
        <w:pStyle w:val="En-tte"/>
        <w:tabs>
          <w:tab w:val="clear" w:pos="4536"/>
          <w:tab w:val="clear" w:pos="9072"/>
        </w:tabs>
        <w:spacing w:before="20"/>
        <w:rPr>
          <w:rFonts w:ascii="Arial" w:hAnsi="Arial" w:cs="Arial"/>
          <w:i/>
          <w:iCs/>
          <w:sz w:val="18"/>
          <w:szCs w:val="18"/>
        </w:rPr>
      </w:pPr>
    </w:p>
    <w:p w14:paraId="668B39B1" w14:textId="77777777" w:rsidR="00FF6F8F" w:rsidRPr="00ED0BEB" w:rsidRDefault="00FF6F8F" w:rsidP="00FF6F8F">
      <w:pPr>
        <w:pStyle w:val="En-tte"/>
        <w:tabs>
          <w:tab w:val="clear" w:pos="4536"/>
          <w:tab w:val="clear" w:pos="9072"/>
        </w:tabs>
        <w:spacing w:before="20"/>
        <w:rPr>
          <w:rFonts w:ascii="Arial" w:hAnsi="Arial" w:cs="Arial"/>
        </w:rPr>
      </w:pPr>
      <w:r w:rsidRPr="00ED0BEB">
        <w:rPr>
          <w:rFonts w:ascii="Arial" w:hAnsi="Arial" w:cs="Arial"/>
          <w:i/>
          <w:iCs/>
          <w:sz w:val="18"/>
          <w:szCs w:val="18"/>
        </w:rPr>
        <w:t>(Cocher la case correspondante.)</w:t>
      </w:r>
    </w:p>
    <w:p w14:paraId="06313058" w14:textId="77777777" w:rsidR="00FF6F8F" w:rsidRPr="00ED0BEB" w:rsidRDefault="00FF6F8F" w:rsidP="00FF6F8F">
      <w:pPr>
        <w:pStyle w:val="En-tte"/>
        <w:tabs>
          <w:tab w:val="clear" w:pos="4536"/>
          <w:tab w:val="clear" w:pos="9072"/>
        </w:tabs>
        <w:rPr>
          <w:rFonts w:ascii="Arial" w:hAnsi="Arial" w:cs="Arial"/>
        </w:rPr>
      </w:pPr>
    </w:p>
    <w:p w14:paraId="281848CE" w14:textId="77777777" w:rsidR="00FF6F8F" w:rsidRPr="00ED0BEB" w:rsidRDefault="00FF6F8F" w:rsidP="00FF6F8F">
      <w:pPr>
        <w:ind w:left="567"/>
        <w:rPr>
          <w:rFonts w:ascii="Arial" w:hAnsi="Arial" w:cs="Arial"/>
          <w:i/>
          <w:sz w:val="18"/>
          <w:szCs w:val="18"/>
        </w:rPr>
      </w:pP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rPr>
          <w:rFonts w:ascii="Arial" w:hAnsi="Arial" w:cs="Arial"/>
          <w:b/>
          <w:bCs/>
        </w:rPr>
        <w:t> </w:t>
      </w:r>
      <w:r w:rsidRPr="00ED0BEB">
        <w:rPr>
          <w:rFonts w:ascii="Arial" w:hAnsi="Arial" w:cs="Arial"/>
        </w:rPr>
        <w:t>Le candidat se présente seul :</w:t>
      </w:r>
    </w:p>
    <w:p w14:paraId="46ADE073" w14:textId="77777777" w:rsidR="00FF6F8F" w:rsidRPr="00ED0BEB" w:rsidRDefault="00FF6F8F" w:rsidP="00110A5E">
      <w:pPr>
        <w:pStyle w:val="En-tte"/>
        <w:tabs>
          <w:tab w:val="clear" w:pos="4536"/>
          <w:tab w:val="clear" w:pos="9072"/>
        </w:tabs>
        <w:ind w:right="225"/>
        <w:jc w:val="both"/>
        <w:rPr>
          <w:rFonts w:ascii="Arial" w:hAnsi="Arial" w:cs="Arial"/>
        </w:rPr>
      </w:pPr>
      <w:r w:rsidRPr="00ED0BEB">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ED0BEB">
        <w:t xml:space="preserve"> </w:t>
      </w:r>
      <w:r w:rsidRPr="00ED0BEB">
        <w:rPr>
          <w:rFonts w:ascii="Arial" w:hAnsi="Arial" w:cs="Arial"/>
          <w:i/>
          <w:sz w:val="18"/>
          <w:szCs w:val="18"/>
        </w:rPr>
        <w:t xml:space="preserve">issu d’un répertoire figurant dans la liste des </w:t>
      </w:r>
      <w:hyperlink r:id="rId22" w:history="1">
        <w:r w:rsidRPr="00ED0BEB">
          <w:rPr>
            <w:rStyle w:val="Lienhypertexte"/>
            <w:rFonts w:ascii="Arial" w:hAnsi="Arial" w:cs="Arial"/>
            <w:i/>
            <w:sz w:val="18"/>
            <w:szCs w:val="18"/>
          </w:rPr>
          <w:t>ICD</w:t>
        </w:r>
      </w:hyperlink>
      <w:r w:rsidRPr="00ED0BEB">
        <w:rPr>
          <w:rFonts w:ascii="Arial" w:hAnsi="Arial" w:cs="Arial"/>
          <w:i/>
          <w:sz w:val="18"/>
          <w:szCs w:val="18"/>
        </w:rPr>
        <w:t>.]</w:t>
      </w:r>
    </w:p>
    <w:p w14:paraId="17887EE9" w14:textId="77777777" w:rsidR="00FF6F8F" w:rsidRPr="00ED0BEB" w:rsidRDefault="00FF6F8F" w:rsidP="00FF6F8F">
      <w:pPr>
        <w:pStyle w:val="En-tte"/>
        <w:tabs>
          <w:tab w:val="clear" w:pos="4536"/>
          <w:tab w:val="clear" w:pos="9072"/>
        </w:tabs>
        <w:rPr>
          <w:rFonts w:ascii="Arial" w:hAnsi="Arial" w:cs="Arial"/>
        </w:rPr>
      </w:pPr>
    </w:p>
    <w:p w14:paraId="6A797008"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Arial" w:hAnsi="Arial" w:cs="Arial"/>
        </w:rPr>
        <w:t> Nom commercial et dénomination sociale de l’unité ou de l’établissement qui exécutera la prestation :</w:t>
      </w:r>
    </w:p>
    <w:p w14:paraId="4FCBD65F" w14:textId="77777777" w:rsidR="00FF6F8F" w:rsidRPr="00ED0BEB" w:rsidRDefault="00FF6F8F" w:rsidP="00FF6F8F">
      <w:pPr>
        <w:pStyle w:val="En-tte"/>
        <w:ind w:left="360"/>
        <w:rPr>
          <w:rFonts w:ascii="Arial" w:hAnsi="Arial" w:cs="Arial"/>
        </w:rPr>
      </w:pPr>
    </w:p>
    <w:p w14:paraId="59EBD0D4" w14:textId="77777777" w:rsidR="00FF6F8F" w:rsidRPr="00ED0BEB" w:rsidRDefault="00FF6F8F" w:rsidP="00FF6F8F">
      <w:pPr>
        <w:pStyle w:val="En-tte"/>
        <w:ind w:left="360"/>
        <w:rPr>
          <w:rFonts w:ascii="Arial" w:hAnsi="Arial" w:cs="Arial"/>
        </w:rPr>
      </w:pPr>
    </w:p>
    <w:p w14:paraId="46B73872" w14:textId="77777777" w:rsidR="00FF6F8F" w:rsidRPr="00ED0BEB" w:rsidRDefault="00FF6F8F" w:rsidP="00FF6F8F">
      <w:pPr>
        <w:pStyle w:val="En-tte"/>
        <w:ind w:left="360"/>
        <w:rPr>
          <w:rFonts w:ascii="Arial" w:hAnsi="Arial" w:cs="Arial"/>
        </w:rPr>
      </w:pPr>
    </w:p>
    <w:p w14:paraId="7DFD48AC"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Arial" w:hAnsi="Arial" w:cs="Arial"/>
        </w:rPr>
        <w:t> Adresses postale et du siège social (si elle est différente de l’adresse postale) :</w:t>
      </w:r>
    </w:p>
    <w:p w14:paraId="78D9F7D3" w14:textId="77777777" w:rsidR="00FF6F8F" w:rsidRPr="00ED0BEB" w:rsidRDefault="00FF6F8F" w:rsidP="00FF6F8F">
      <w:pPr>
        <w:pStyle w:val="En-tte"/>
        <w:ind w:left="360"/>
        <w:rPr>
          <w:rFonts w:ascii="Arial" w:hAnsi="Arial" w:cs="Arial"/>
        </w:rPr>
      </w:pPr>
    </w:p>
    <w:p w14:paraId="5D0557E8" w14:textId="77777777" w:rsidR="00FF6F8F" w:rsidRPr="00ED0BEB" w:rsidRDefault="00FF6F8F" w:rsidP="00FF6F8F">
      <w:pPr>
        <w:pStyle w:val="En-tte"/>
        <w:ind w:left="360"/>
        <w:rPr>
          <w:rFonts w:ascii="Arial" w:hAnsi="Arial" w:cs="Arial"/>
        </w:rPr>
      </w:pPr>
    </w:p>
    <w:p w14:paraId="310A3BAB" w14:textId="77777777" w:rsidR="00FF6F8F" w:rsidRPr="00ED0BEB" w:rsidRDefault="00FF6F8F" w:rsidP="00FF6F8F">
      <w:pPr>
        <w:pStyle w:val="En-tte"/>
        <w:ind w:left="360"/>
        <w:rPr>
          <w:rFonts w:ascii="Arial" w:hAnsi="Arial" w:cs="Arial"/>
        </w:rPr>
      </w:pPr>
    </w:p>
    <w:p w14:paraId="709FE789" w14:textId="77777777" w:rsidR="00FF6F8F" w:rsidRPr="00ED0BEB" w:rsidRDefault="00FF6F8F" w:rsidP="00FF6F8F">
      <w:pPr>
        <w:pStyle w:val="En-tte"/>
        <w:ind w:left="360"/>
        <w:rPr>
          <w:rFonts w:ascii="Arial" w:hAnsi="Arial" w:cs="Arial"/>
        </w:rPr>
      </w:pPr>
    </w:p>
    <w:p w14:paraId="4182597F" w14:textId="77777777" w:rsidR="00FF6F8F" w:rsidRPr="00ED0BEB" w:rsidRDefault="00FF6F8F" w:rsidP="00FF6F8F">
      <w:pPr>
        <w:pStyle w:val="En-tte"/>
        <w:ind w:left="360"/>
        <w:rPr>
          <w:rFonts w:ascii="Arial" w:hAnsi="Arial" w:cs="Arial"/>
        </w:rPr>
      </w:pPr>
    </w:p>
    <w:p w14:paraId="40B0382D"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Wingdings" w:hAnsi="Wingdings"/>
          <w:color w:val="66CCFF"/>
          <w:spacing w:val="-10"/>
          <w:position w:val="-1"/>
        </w:rPr>
        <w:t></w:t>
      </w:r>
      <w:r w:rsidRPr="00ED0BEB">
        <w:rPr>
          <w:rFonts w:ascii="Arial" w:hAnsi="Arial" w:cs="Arial"/>
        </w:rPr>
        <w:t>Adresse électronique :</w:t>
      </w:r>
    </w:p>
    <w:p w14:paraId="4367E46C" w14:textId="77777777" w:rsidR="00FF6F8F" w:rsidRPr="00ED0BEB" w:rsidRDefault="00FF6F8F" w:rsidP="00FF6F8F">
      <w:pPr>
        <w:pStyle w:val="En-tte"/>
        <w:ind w:left="360"/>
        <w:rPr>
          <w:rFonts w:ascii="Arial" w:hAnsi="Arial" w:cs="Arial"/>
        </w:rPr>
      </w:pPr>
    </w:p>
    <w:p w14:paraId="03B2E76B"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Wingdings" w:hAnsi="Wingdings"/>
          <w:color w:val="66CCFF"/>
          <w:spacing w:val="-10"/>
          <w:position w:val="-1"/>
        </w:rPr>
        <w:t></w:t>
      </w:r>
      <w:r w:rsidRPr="00ED0BEB">
        <w:rPr>
          <w:rFonts w:ascii="Arial" w:hAnsi="Arial" w:cs="Arial"/>
        </w:rPr>
        <w:t xml:space="preserve">Numéros de téléphone : </w:t>
      </w:r>
    </w:p>
    <w:p w14:paraId="0164A1BB" w14:textId="77777777" w:rsidR="00FF6F8F" w:rsidRPr="00ED0BEB" w:rsidRDefault="00FF6F8F" w:rsidP="00FF6F8F">
      <w:pPr>
        <w:pStyle w:val="En-tte"/>
        <w:ind w:left="360"/>
        <w:rPr>
          <w:rFonts w:ascii="Arial" w:hAnsi="Arial" w:cs="Arial"/>
        </w:rPr>
      </w:pPr>
    </w:p>
    <w:p w14:paraId="0C9D3CB5" w14:textId="77777777" w:rsidR="00FF6F8F" w:rsidRPr="00ED0BEB" w:rsidRDefault="00FF6F8F" w:rsidP="00FF6F8F">
      <w:pPr>
        <w:pStyle w:val="En-tte"/>
        <w:ind w:left="360"/>
        <w:rPr>
          <w:rFonts w:ascii="Arial" w:hAnsi="Arial" w:cs="Arial"/>
        </w:rPr>
      </w:pPr>
    </w:p>
    <w:p w14:paraId="072EA0F5" w14:textId="77777777" w:rsidR="00FF6F8F" w:rsidRPr="00ED0BEB" w:rsidRDefault="00FF6F8F" w:rsidP="00110A5E">
      <w:pPr>
        <w:pStyle w:val="En-tte"/>
        <w:ind w:left="360" w:right="83"/>
        <w:rPr>
          <w:rFonts w:ascii="Arial" w:hAnsi="Arial" w:cs="Arial"/>
          <w:b/>
          <w:bCs/>
        </w:rPr>
      </w:pPr>
      <w:r w:rsidRPr="00ED0BEB">
        <w:rPr>
          <w:rFonts w:ascii="Wingdings" w:hAnsi="Wingdings"/>
          <w:color w:val="66CCFF"/>
          <w:spacing w:val="-10"/>
          <w:position w:val="-1"/>
        </w:rPr>
        <w:t></w:t>
      </w:r>
      <w:r w:rsidRPr="00ED0BEB">
        <w:rPr>
          <w:rFonts w:ascii="Wingdings" w:hAnsi="Wingdings"/>
          <w:color w:val="66CCFF"/>
          <w:spacing w:val="-10"/>
          <w:position w:val="-1"/>
        </w:rPr>
        <w:t></w:t>
      </w:r>
      <w:r w:rsidRPr="00ED0BEB">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ED0BEB">
          <w:rPr>
            <w:rStyle w:val="Lienhypertexte"/>
            <w:rFonts w:ascii="Arial" w:hAnsi="Arial" w:cs="Arial"/>
          </w:rPr>
          <w:t>ICD</w:t>
        </w:r>
      </w:hyperlink>
      <w:r w:rsidRPr="00ED0BEB">
        <w:rPr>
          <w:rFonts w:ascii="Arial" w:hAnsi="Arial" w:cs="Arial"/>
        </w:rPr>
        <w:t> :</w:t>
      </w:r>
    </w:p>
    <w:p w14:paraId="22E194A2" w14:textId="77777777" w:rsidR="00FF6F8F" w:rsidRPr="00ED0BEB" w:rsidRDefault="00FF6F8F" w:rsidP="00FF6F8F">
      <w:pPr>
        <w:pStyle w:val="En-tte"/>
        <w:ind w:left="360"/>
        <w:rPr>
          <w:rFonts w:ascii="Arial" w:hAnsi="Arial" w:cs="Arial"/>
        </w:rPr>
      </w:pPr>
    </w:p>
    <w:p w14:paraId="430FE0D5" w14:textId="77777777" w:rsidR="00FF6F8F" w:rsidRPr="00ED0BEB" w:rsidRDefault="00FF6F8F" w:rsidP="00FF6F8F">
      <w:pPr>
        <w:pStyle w:val="En-tte"/>
        <w:ind w:left="360"/>
        <w:rPr>
          <w:rFonts w:ascii="Arial" w:hAnsi="Arial" w:cs="Arial"/>
        </w:rPr>
      </w:pPr>
    </w:p>
    <w:p w14:paraId="533122A2" w14:textId="77777777" w:rsidR="00FF6F8F" w:rsidRPr="00ED0BEB" w:rsidRDefault="00FF6F8F" w:rsidP="00FF6F8F">
      <w:pPr>
        <w:pStyle w:val="En-tte"/>
        <w:ind w:left="360"/>
        <w:rPr>
          <w:rFonts w:ascii="Arial" w:hAnsi="Arial" w:cs="Arial"/>
        </w:rPr>
      </w:pPr>
    </w:p>
    <w:p w14:paraId="1F0A7B84" w14:textId="77777777" w:rsidR="00FF6F8F" w:rsidRPr="00ED0BEB" w:rsidRDefault="00FF6F8F" w:rsidP="00FF6F8F">
      <w:pPr>
        <w:pStyle w:val="En-tte"/>
        <w:ind w:left="360"/>
        <w:rPr>
          <w:rFonts w:ascii="Arial" w:hAnsi="Arial" w:cs="Arial"/>
        </w:rPr>
      </w:pPr>
    </w:p>
    <w:p w14:paraId="7031488C" w14:textId="77777777" w:rsidR="00FF6F8F" w:rsidRPr="00ED0BEB" w:rsidRDefault="00FF6F8F" w:rsidP="00FF6F8F">
      <w:pPr>
        <w:pStyle w:val="En-tte"/>
        <w:ind w:left="360"/>
        <w:rPr>
          <w:rFonts w:ascii="Arial" w:hAnsi="Arial" w:cs="Arial"/>
        </w:rPr>
      </w:pPr>
    </w:p>
    <w:p w14:paraId="2DB91BA5" w14:textId="77777777" w:rsidR="00FF6F8F" w:rsidRPr="00ED0BEB" w:rsidRDefault="00FF6F8F" w:rsidP="00FF6F8F">
      <w:pPr>
        <w:pStyle w:val="En-tte"/>
        <w:ind w:left="360"/>
        <w:rPr>
          <w:rFonts w:ascii="Arial" w:hAnsi="Arial" w:cs="Arial"/>
        </w:rPr>
      </w:pPr>
    </w:p>
    <w:p w14:paraId="31665B4A" w14:textId="77777777" w:rsidR="00FF6F8F" w:rsidRPr="00ED0BEB" w:rsidRDefault="00FF6F8F" w:rsidP="00FF6F8F">
      <w:pPr>
        <w:pStyle w:val="En-tte"/>
        <w:ind w:left="360"/>
        <w:rPr>
          <w:rFonts w:ascii="Arial" w:hAnsi="Arial" w:cs="Arial"/>
        </w:rPr>
      </w:pPr>
    </w:p>
    <w:p w14:paraId="3EC8F143" w14:textId="77777777" w:rsidR="00FF6F8F" w:rsidRPr="00ED0BEB" w:rsidRDefault="00FF6F8F" w:rsidP="00FF6F8F">
      <w:pPr>
        <w:ind w:firstLine="567"/>
        <w:rPr>
          <w:rFonts w:ascii="Arial" w:hAnsi="Arial" w:cs="Arial"/>
          <w:iCs/>
        </w:rPr>
      </w:pP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rPr>
          <w:rFonts w:ascii="Arial" w:hAnsi="Arial" w:cs="Arial"/>
          <w:b/>
          <w:bCs/>
        </w:rPr>
        <w:t> </w:t>
      </w:r>
      <w:r w:rsidRPr="00ED0BEB">
        <w:rPr>
          <w:rFonts w:ascii="Arial" w:hAnsi="Arial" w:cs="Arial"/>
        </w:rPr>
        <w:t>Le candidat est un groupement d’entreprises :</w:t>
      </w:r>
    </w:p>
    <w:p w14:paraId="3DDC66D7" w14:textId="77777777" w:rsidR="00FF6F8F" w:rsidRPr="00ED0BEB" w:rsidRDefault="00FF6F8F" w:rsidP="00FF6F8F">
      <w:pPr>
        <w:spacing w:before="60"/>
        <w:rPr>
          <w:rFonts w:ascii="Arial" w:hAnsi="Arial" w:cs="Arial"/>
          <w:iCs/>
        </w:rPr>
      </w:pPr>
    </w:p>
    <w:p w14:paraId="4B62153B" w14:textId="77777777" w:rsidR="00FF6F8F" w:rsidRPr="00ED0BEB" w:rsidRDefault="00FF6F8F" w:rsidP="00FF6F8F">
      <w:pPr>
        <w:ind w:left="567" w:firstLine="567"/>
        <w:rPr>
          <w:rFonts w:ascii="Arial" w:hAnsi="Arial" w:cs="Arial"/>
        </w:rPr>
      </w:pP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rPr>
          <w:rFonts w:ascii="Arial" w:hAnsi="Arial" w:cs="Arial"/>
          <w:i/>
          <w:iCs/>
        </w:rPr>
        <w:t> </w:t>
      </w:r>
      <w:r w:rsidRPr="00ED0BEB">
        <w:rPr>
          <w:rFonts w:ascii="Arial" w:hAnsi="Arial" w:cs="Arial"/>
        </w:rPr>
        <w:t>conjoint</w:t>
      </w:r>
      <w:r w:rsidRPr="00ED0BEB">
        <w:rPr>
          <w:rFonts w:ascii="Arial" w:hAnsi="Arial" w:cs="Arial"/>
        </w:rPr>
        <w:tab/>
      </w:r>
      <w:r w:rsidRPr="00ED0BEB">
        <w:rPr>
          <w:rFonts w:ascii="Arial" w:hAnsi="Arial" w:cs="Arial"/>
        </w:rPr>
        <w:tab/>
        <w:t>OU</w:t>
      </w:r>
      <w:r w:rsidRPr="00ED0BEB">
        <w:rPr>
          <w:rFonts w:ascii="Arial" w:hAnsi="Arial" w:cs="Arial"/>
        </w:rPr>
        <w:tab/>
      </w:r>
      <w:r w:rsidRPr="00ED0BEB">
        <w:rPr>
          <w:rFonts w:ascii="Arial" w:hAnsi="Arial" w:cs="Arial"/>
        </w:rPr>
        <w:tab/>
      </w: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rPr>
          <w:rFonts w:ascii="Arial" w:hAnsi="Arial" w:cs="Arial"/>
          <w:iCs/>
        </w:rPr>
        <w:t> </w:t>
      </w:r>
      <w:r w:rsidRPr="00ED0BEB">
        <w:rPr>
          <w:rFonts w:ascii="Arial" w:hAnsi="Arial" w:cs="Arial"/>
        </w:rPr>
        <w:t>solidaire</w:t>
      </w:r>
    </w:p>
    <w:p w14:paraId="0CD54B15" w14:textId="77777777" w:rsidR="00FF6F8F" w:rsidRPr="00ED0BEB" w:rsidRDefault="00FF6F8F" w:rsidP="00FF6F8F">
      <w:pPr>
        <w:rPr>
          <w:rFonts w:ascii="Arial" w:hAnsi="Arial" w:cs="Arial"/>
        </w:rPr>
      </w:pPr>
    </w:p>
    <w:p w14:paraId="6DAE2584" w14:textId="77777777" w:rsidR="00FF6F8F" w:rsidRPr="00ED0BEB" w:rsidRDefault="00FF6F8F" w:rsidP="00FF6F8F">
      <w:pPr>
        <w:rPr>
          <w:rFonts w:ascii="Arial" w:hAnsi="Arial" w:cs="Arial"/>
        </w:rPr>
      </w:pPr>
    </w:p>
    <w:p w14:paraId="4CE21E55" w14:textId="77777777" w:rsidR="00FF6F8F" w:rsidRPr="00ED0BEB" w:rsidRDefault="00FF6F8F" w:rsidP="00FF6F8F">
      <w:pPr>
        <w:ind w:firstLine="567"/>
        <w:rPr>
          <w:rFonts w:ascii="Arial" w:hAnsi="Arial" w:cs="Arial"/>
          <w:iCs/>
        </w:rPr>
      </w:pPr>
      <w:r w:rsidRPr="00ED0BEB">
        <w:rPr>
          <w:rFonts w:ascii="Arial" w:hAnsi="Arial" w:cs="Arial"/>
          <w:bCs/>
        </w:rPr>
        <w:t>En cas de</w:t>
      </w:r>
      <w:r w:rsidRPr="00ED0BEB">
        <w:rPr>
          <w:rFonts w:ascii="Arial" w:hAnsi="Arial" w:cs="Arial"/>
          <w:b/>
          <w:bCs/>
        </w:rPr>
        <w:t xml:space="preserve"> </w:t>
      </w:r>
      <w:r w:rsidRPr="00ED0BEB">
        <w:rPr>
          <w:rFonts w:ascii="Arial" w:hAnsi="Arial" w:cs="Arial"/>
        </w:rPr>
        <w:t>groupement conjoint, le mandataire est solidaire :</w:t>
      </w:r>
    </w:p>
    <w:p w14:paraId="19B27394" w14:textId="77777777" w:rsidR="00FF6F8F" w:rsidRPr="00ED0BEB" w:rsidRDefault="00FF6F8F" w:rsidP="00FF6F8F">
      <w:pPr>
        <w:spacing w:before="60"/>
        <w:rPr>
          <w:rFonts w:ascii="Arial" w:hAnsi="Arial" w:cs="Arial"/>
          <w:iCs/>
        </w:rPr>
      </w:pPr>
    </w:p>
    <w:p w14:paraId="6E08C04A" w14:textId="77777777" w:rsidR="00FF6F8F" w:rsidRPr="00ED0BEB" w:rsidRDefault="00FF6F8F" w:rsidP="00FF6F8F">
      <w:pPr>
        <w:ind w:left="567" w:firstLine="567"/>
        <w:rPr>
          <w:rFonts w:ascii="Arial" w:hAnsi="Arial" w:cs="Arial"/>
        </w:rPr>
      </w:pP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t xml:space="preserve"> </w:t>
      </w:r>
      <w:r w:rsidRPr="00ED0BEB">
        <w:rPr>
          <w:rFonts w:ascii="Arial" w:hAnsi="Arial" w:cs="Arial"/>
        </w:rPr>
        <w:t>Non</w:t>
      </w:r>
      <w:r w:rsidRPr="00ED0BEB">
        <w:rPr>
          <w:rFonts w:ascii="Arial" w:hAnsi="Arial" w:cs="Arial"/>
        </w:rPr>
        <w:tab/>
      </w:r>
      <w:r w:rsidRPr="00ED0BEB">
        <w:rPr>
          <w:rFonts w:ascii="Arial" w:hAnsi="Arial" w:cs="Arial"/>
        </w:rPr>
        <w:tab/>
        <w:t>OU</w:t>
      </w:r>
      <w:r w:rsidRPr="00ED0BEB">
        <w:rPr>
          <w:rFonts w:ascii="Arial" w:hAnsi="Arial" w:cs="Arial"/>
        </w:rPr>
        <w:tab/>
      </w:r>
      <w:r w:rsidRPr="00ED0BEB">
        <w:rPr>
          <w:rFonts w:ascii="Arial" w:hAnsi="Arial" w:cs="Arial"/>
        </w:rPr>
        <w:tab/>
      </w: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rPr>
          <w:rFonts w:ascii="Arial" w:hAnsi="Arial" w:cs="Arial"/>
          <w:iCs/>
        </w:rPr>
        <w:t xml:space="preserve"> Oui</w:t>
      </w:r>
    </w:p>
    <w:p w14:paraId="60C5DAAE" w14:textId="77777777" w:rsidR="00FF6F8F" w:rsidRPr="00ED0BEB" w:rsidRDefault="00FF6F8F" w:rsidP="00FF6F8F">
      <w:pPr>
        <w:jc w:val="both"/>
        <w:rPr>
          <w:rFonts w:ascii="Arial" w:hAnsi="Arial" w:cs="Arial"/>
        </w:rPr>
      </w:pPr>
    </w:p>
    <w:p w14:paraId="21633289" w14:textId="77777777" w:rsidR="00FF6F8F" w:rsidRPr="00ED0BEB" w:rsidRDefault="00FF6F8F" w:rsidP="00FF6F8F">
      <w:pPr>
        <w:jc w:val="both"/>
        <w:rPr>
          <w:rFonts w:ascii="Arial" w:hAnsi="Arial" w:cs="Arial"/>
        </w:rPr>
      </w:pPr>
    </w:p>
    <w:p w14:paraId="759665C4" w14:textId="77777777" w:rsidR="00FF6F8F" w:rsidRPr="00ED0BEB" w:rsidRDefault="00FF6F8F" w:rsidP="00FF6F8F">
      <w:pPr>
        <w:suppressAutoHyphens w:val="0"/>
        <w:spacing w:after="160" w:line="259" w:lineRule="auto"/>
        <w:rPr>
          <w:rFonts w:ascii="Arial" w:hAnsi="Arial" w:cs="Arial"/>
        </w:rPr>
      </w:pPr>
      <w:r w:rsidRPr="00ED0BEB">
        <w:rPr>
          <w:rFonts w:ascii="Arial" w:hAnsi="Arial" w:cs="Arial"/>
        </w:rPr>
        <w:br w:type="page"/>
      </w:r>
    </w:p>
    <w:p w14:paraId="7F36C00B" w14:textId="77777777" w:rsidR="00267E53" w:rsidRPr="00ED0BEB"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ED0BEB" w14:paraId="2B03B60D" w14:textId="77777777" w:rsidTr="00F06630">
        <w:trPr>
          <w:gridAfter w:val="1"/>
          <w:wAfter w:w="425" w:type="dxa"/>
          <w:trHeight w:val="454"/>
        </w:trPr>
        <w:tc>
          <w:tcPr>
            <w:tcW w:w="9852" w:type="dxa"/>
            <w:shd w:val="clear" w:color="auto" w:fill="465F9D"/>
            <w:vAlign w:val="center"/>
          </w:tcPr>
          <w:p w14:paraId="72726E70" w14:textId="55684565" w:rsidR="00267E53" w:rsidRPr="00ED0BEB" w:rsidRDefault="00267E53" w:rsidP="00F06630">
            <w:pPr>
              <w:tabs>
                <w:tab w:val="left" w:pos="-142"/>
                <w:tab w:val="left" w:pos="4111"/>
              </w:tabs>
              <w:jc w:val="both"/>
              <w:rPr>
                <w:rFonts w:ascii="Arial" w:hAnsi="Arial" w:cs="Arial"/>
                <w:i/>
                <w:color w:val="FFFFFF"/>
                <w:sz w:val="18"/>
                <w:szCs w:val="18"/>
              </w:rPr>
            </w:pPr>
            <w:r w:rsidRPr="00ED0BEB">
              <w:rPr>
                <w:rFonts w:ascii="Arial" w:hAnsi="Arial" w:cs="Arial"/>
                <w:b/>
                <w:bCs/>
                <w:color w:val="FFFFFF"/>
                <w:sz w:val="22"/>
                <w:szCs w:val="22"/>
              </w:rPr>
              <w:t xml:space="preserve">E – Identification des membres du groupement et répartition des prestations </w:t>
            </w:r>
          </w:p>
        </w:tc>
      </w:tr>
      <w:tr w:rsidR="00267E53" w:rsidRPr="00ED0BEB" w14:paraId="6B5DD2A9" w14:textId="77777777" w:rsidTr="00F06630">
        <w:tblPrEx>
          <w:shd w:val="clear" w:color="auto" w:fill="auto"/>
        </w:tblPrEx>
        <w:tc>
          <w:tcPr>
            <w:tcW w:w="10277" w:type="dxa"/>
            <w:gridSpan w:val="2"/>
            <w:shd w:val="clear" w:color="auto" w:fill="auto"/>
          </w:tcPr>
          <w:p w14:paraId="486BD1D6" w14:textId="77777777" w:rsidR="00267E53" w:rsidRPr="00ED0BEB" w:rsidRDefault="00267E53" w:rsidP="00F06630">
            <w:pPr>
              <w:tabs>
                <w:tab w:val="left" w:pos="-142"/>
                <w:tab w:val="left" w:pos="4111"/>
              </w:tabs>
              <w:snapToGrid w:val="0"/>
              <w:jc w:val="both"/>
              <w:rPr>
                <w:rFonts w:ascii="Arial" w:hAnsi="Arial" w:cs="Arial"/>
                <w:b/>
                <w:bCs/>
                <w:sz w:val="2"/>
                <w:szCs w:val="2"/>
              </w:rPr>
            </w:pPr>
          </w:p>
        </w:tc>
      </w:tr>
    </w:tbl>
    <w:p w14:paraId="09678805" w14:textId="77777777" w:rsidR="00267E53" w:rsidRPr="00ED0BEB" w:rsidRDefault="00267E53" w:rsidP="00267E53">
      <w:pPr>
        <w:pStyle w:val="fcase1ertab"/>
        <w:tabs>
          <w:tab w:val="clear" w:pos="426"/>
          <w:tab w:val="left" w:pos="0"/>
        </w:tabs>
        <w:ind w:left="0" w:firstLine="0"/>
        <w:rPr>
          <w:rFonts w:ascii="Arial" w:hAnsi="Arial" w:cs="Arial"/>
          <w:i/>
          <w:sz w:val="16"/>
          <w:szCs w:val="16"/>
        </w:rPr>
      </w:pPr>
    </w:p>
    <w:p w14:paraId="74DEA9C1" w14:textId="77777777" w:rsidR="00FF6F8F" w:rsidRPr="00ED0BEB" w:rsidRDefault="00FF6F8F" w:rsidP="00110A5E">
      <w:pPr>
        <w:ind w:right="367"/>
        <w:jc w:val="both"/>
        <w:rPr>
          <w:rFonts w:ascii="Arial" w:hAnsi="Arial" w:cs="Arial"/>
        </w:rPr>
      </w:pPr>
      <w:r w:rsidRPr="00ED0BEB">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C49A49C" w14:textId="77777777" w:rsidR="00E551D6" w:rsidRPr="00ED0BEB"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ED0BEB" w14:paraId="0C7220FE"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703CBC73" w14:textId="77777777" w:rsidR="00E551D6" w:rsidRPr="00ED0BEB" w:rsidRDefault="00E551D6" w:rsidP="00F06630">
            <w:pPr>
              <w:jc w:val="center"/>
              <w:rPr>
                <w:rFonts w:ascii="Arial" w:hAnsi="Arial" w:cs="Arial"/>
                <w:b/>
              </w:rPr>
            </w:pPr>
            <w:r w:rsidRPr="00ED0BEB">
              <w:rPr>
                <w:rFonts w:ascii="Arial" w:hAnsi="Arial" w:cs="Arial"/>
                <w:b/>
              </w:rPr>
              <w:t>N°</w:t>
            </w:r>
          </w:p>
          <w:p w14:paraId="6516886D" w14:textId="77777777" w:rsidR="00E551D6" w:rsidRPr="00ED0BEB" w:rsidRDefault="00E551D6" w:rsidP="00F06630">
            <w:pPr>
              <w:jc w:val="center"/>
              <w:rPr>
                <w:rFonts w:ascii="Arial" w:hAnsi="Arial" w:cs="Arial"/>
                <w:b/>
              </w:rPr>
            </w:pPr>
            <w:r w:rsidRPr="00ED0BEB">
              <w:rPr>
                <w:rFonts w:ascii="Arial" w:hAnsi="Arial" w:cs="Arial"/>
                <w:b/>
              </w:rPr>
              <w:t>du</w:t>
            </w:r>
          </w:p>
          <w:p w14:paraId="2C7CB928" w14:textId="77777777" w:rsidR="00E551D6" w:rsidRPr="00ED0BEB" w:rsidRDefault="00E551D6" w:rsidP="00F06630">
            <w:pPr>
              <w:snapToGrid w:val="0"/>
              <w:jc w:val="center"/>
              <w:rPr>
                <w:rFonts w:ascii="Arial" w:hAnsi="Arial" w:cs="Arial"/>
                <w:b/>
              </w:rPr>
            </w:pPr>
            <w:r w:rsidRPr="00ED0BEB">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47D7FB2A" w14:textId="77777777" w:rsidR="00E551D6" w:rsidRPr="00ED0BEB" w:rsidRDefault="00E551D6" w:rsidP="00F06630">
            <w:pPr>
              <w:jc w:val="center"/>
              <w:rPr>
                <w:rFonts w:ascii="Arial" w:hAnsi="Arial" w:cs="Arial"/>
                <w:b/>
              </w:rPr>
            </w:pPr>
            <w:r w:rsidRPr="00ED0BEB">
              <w:rPr>
                <w:rFonts w:ascii="Arial" w:hAnsi="Arial" w:cs="Arial"/>
                <w:b/>
              </w:rPr>
              <w:t xml:space="preserve">Nom du membre </w:t>
            </w:r>
          </w:p>
          <w:p w14:paraId="43CB469C" w14:textId="77777777" w:rsidR="00E551D6" w:rsidRPr="00ED0BEB" w:rsidRDefault="00E551D6" w:rsidP="00F06630">
            <w:pPr>
              <w:jc w:val="center"/>
              <w:rPr>
                <w:rFonts w:ascii="Arial" w:hAnsi="Arial" w:cs="Arial"/>
                <w:b/>
              </w:rPr>
            </w:pPr>
            <w:r w:rsidRPr="00ED0BEB">
              <w:rPr>
                <w:rFonts w:ascii="Arial" w:hAnsi="Arial" w:cs="Arial"/>
                <w:b/>
              </w:rPr>
              <w:t>du groupement concerné</w:t>
            </w:r>
            <w:r w:rsidRPr="00ED0BEB">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0AC08" w14:textId="77777777" w:rsidR="00E551D6" w:rsidRPr="00ED0BEB" w:rsidRDefault="00E551D6" w:rsidP="00F06630">
            <w:pPr>
              <w:jc w:val="center"/>
              <w:rPr>
                <w:rFonts w:ascii="Arial" w:hAnsi="Arial" w:cs="Arial"/>
                <w:b/>
              </w:rPr>
            </w:pPr>
            <w:r w:rsidRPr="00ED0BEB">
              <w:rPr>
                <w:rFonts w:ascii="Arial" w:hAnsi="Arial" w:cs="Arial"/>
                <w:b/>
              </w:rPr>
              <w:t xml:space="preserve">Nom commercial et dénomination sociale, </w:t>
            </w:r>
          </w:p>
          <w:p w14:paraId="5FB4952F" w14:textId="77777777" w:rsidR="00E551D6" w:rsidRPr="00ED0BEB" w:rsidRDefault="00E551D6" w:rsidP="00F06630">
            <w:pPr>
              <w:jc w:val="center"/>
              <w:rPr>
                <w:rFonts w:ascii="Arial" w:hAnsi="Arial" w:cs="Arial"/>
                <w:b/>
              </w:rPr>
            </w:pPr>
            <w:r w:rsidRPr="00ED0BEB">
              <w:rPr>
                <w:rFonts w:ascii="Arial" w:hAnsi="Arial" w:cs="Arial"/>
                <w:b/>
              </w:rPr>
              <w:t>adresse de l’établissement</w:t>
            </w:r>
            <w:r w:rsidRPr="00ED0BEB">
              <w:rPr>
                <w:rStyle w:val="Appelnotedebasdep"/>
                <w:rFonts w:ascii="Arial" w:hAnsi="Arial" w:cs="Arial"/>
                <w:b/>
              </w:rPr>
              <w:footnoteReference w:id="2"/>
            </w:r>
            <w:r w:rsidRPr="00ED0BEB">
              <w:rPr>
                <w:rFonts w:ascii="Arial" w:hAnsi="Arial" w:cs="Arial"/>
                <w:b/>
              </w:rPr>
              <w:t xml:space="preserve">, adresse électronique, numéros de téléphone </w:t>
            </w:r>
          </w:p>
          <w:p w14:paraId="2DCC0398" w14:textId="77777777" w:rsidR="00E551D6" w:rsidRPr="00ED0BEB" w:rsidRDefault="00E551D6" w:rsidP="00F06630">
            <w:pPr>
              <w:jc w:val="center"/>
              <w:rPr>
                <w:rFonts w:ascii="Arial" w:hAnsi="Arial" w:cs="Arial"/>
                <w:b/>
              </w:rPr>
            </w:pPr>
            <w:r w:rsidRPr="00ED0BEB">
              <w:rPr>
                <w:rFonts w:ascii="Arial" w:hAnsi="Arial" w:cs="Arial"/>
                <w:b/>
              </w:rPr>
              <w:t xml:space="preserve"> numéro SIRET de l’opérateur sur les capacités duquel le candidat </w:t>
            </w:r>
          </w:p>
          <w:p w14:paraId="06B297B1" w14:textId="77777777" w:rsidR="00E551D6" w:rsidRPr="00ED0BEB" w:rsidRDefault="00E551D6" w:rsidP="00F06630">
            <w:pPr>
              <w:jc w:val="center"/>
              <w:rPr>
                <w:rFonts w:ascii="Arial" w:hAnsi="Arial" w:cs="Arial"/>
              </w:rPr>
            </w:pPr>
            <w:r w:rsidRPr="00ED0BEB">
              <w:rPr>
                <w:rFonts w:ascii="Arial" w:hAnsi="Arial" w:cs="Arial"/>
                <w:b/>
              </w:rPr>
              <w:t>ou le membre du groupement s’appuie</w:t>
            </w:r>
            <w:r w:rsidRPr="00ED0BEB">
              <w:rPr>
                <w:rStyle w:val="Appelnotedebasdep"/>
                <w:rFonts w:ascii="Arial" w:hAnsi="Arial" w:cs="Arial"/>
                <w:b/>
              </w:rPr>
              <w:footnoteReference w:id="3"/>
            </w:r>
          </w:p>
        </w:tc>
      </w:tr>
      <w:tr w:rsidR="00E551D6" w:rsidRPr="00ED0BEB" w14:paraId="0C9C7763" w14:textId="77777777" w:rsidTr="00E551D6">
        <w:trPr>
          <w:trHeight w:val="1474"/>
        </w:trPr>
        <w:tc>
          <w:tcPr>
            <w:tcW w:w="832" w:type="dxa"/>
            <w:tcBorders>
              <w:top w:val="single" w:sz="4" w:space="0" w:color="000000"/>
              <w:left w:val="single" w:sz="4" w:space="0" w:color="000000"/>
            </w:tcBorders>
            <w:shd w:val="clear" w:color="auto" w:fill="B4C6E7"/>
          </w:tcPr>
          <w:p w14:paraId="116872E3" w14:textId="77777777" w:rsidR="00E551D6" w:rsidRPr="00ED0BEB"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6F0C344C" w14:textId="77777777" w:rsidR="00E551D6" w:rsidRPr="00ED0BEB"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23F2C8A" w14:textId="77777777" w:rsidR="00E551D6" w:rsidRPr="00ED0BEB" w:rsidRDefault="00E551D6" w:rsidP="00F06630">
            <w:pPr>
              <w:snapToGrid w:val="0"/>
              <w:jc w:val="both"/>
              <w:rPr>
                <w:rFonts w:ascii="Arial" w:hAnsi="Arial" w:cs="Arial"/>
              </w:rPr>
            </w:pPr>
          </w:p>
        </w:tc>
      </w:tr>
      <w:tr w:rsidR="00E551D6" w:rsidRPr="00ED0BEB" w14:paraId="5F47E5FD" w14:textId="77777777" w:rsidTr="00E551D6">
        <w:trPr>
          <w:trHeight w:val="1474"/>
        </w:trPr>
        <w:tc>
          <w:tcPr>
            <w:tcW w:w="832" w:type="dxa"/>
            <w:tcBorders>
              <w:left w:val="single" w:sz="4" w:space="0" w:color="000000"/>
            </w:tcBorders>
          </w:tcPr>
          <w:p w14:paraId="699CCEDA" w14:textId="77777777" w:rsidR="00E551D6" w:rsidRPr="00ED0BEB"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FB882BF" w14:textId="77777777" w:rsidR="00E551D6" w:rsidRPr="00ED0BEB"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47CB567" w14:textId="77777777" w:rsidR="00E551D6" w:rsidRPr="00ED0BEB" w:rsidRDefault="00E551D6" w:rsidP="00F06630">
            <w:pPr>
              <w:snapToGrid w:val="0"/>
              <w:jc w:val="both"/>
              <w:rPr>
                <w:rFonts w:ascii="Arial" w:hAnsi="Arial" w:cs="Arial"/>
              </w:rPr>
            </w:pPr>
          </w:p>
        </w:tc>
      </w:tr>
      <w:tr w:rsidR="00E551D6" w:rsidRPr="00ED0BEB" w14:paraId="776E0DFC" w14:textId="77777777" w:rsidTr="00E551D6">
        <w:trPr>
          <w:trHeight w:val="1474"/>
        </w:trPr>
        <w:tc>
          <w:tcPr>
            <w:tcW w:w="832" w:type="dxa"/>
            <w:tcBorders>
              <w:left w:val="single" w:sz="4" w:space="0" w:color="000000"/>
            </w:tcBorders>
            <w:shd w:val="clear" w:color="auto" w:fill="B4C6E7"/>
          </w:tcPr>
          <w:p w14:paraId="644F163D" w14:textId="77777777" w:rsidR="00E551D6" w:rsidRPr="00ED0BEB"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4915219D" w14:textId="77777777" w:rsidR="00E551D6" w:rsidRPr="00ED0BEB"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AB75CC0" w14:textId="77777777" w:rsidR="00E551D6" w:rsidRPr="00ED0BEB" w:rsidRDefault="00E551D6" w:rsidP="00F06630">
            <w:pPr>
              <w:snapToGrid w:val="0"/>
              <w:jc w:val="both"/>
              <w:rPr>
                <w:rFonts w:ascii="Arial" w:hAnsi="Arial" w:cs="Arial"/>
              </w:rPr>
            </w:pPr>
          </w:p>
        </w:tc>
      </w:tr>
      <w:tr w:rsidR="00E551D6" w:rsidRPr="00ED0BEB" w14:paraId="7EDD4590" w14:textId="77777777" w:rsidTr="00E551D6">
        <w:trPr>
          <w:trHeight w:val="1474"/>
        </w:trPr>
        <w:tc>
          <w:tcPr>
            <w:tcW w:w="832" w:type="dxa"/>
            <w:tcBorders>
              <w:left w:val="single" w:sz="4" w:space="0" w:color="000000"/>
            </w:tcBorders>
          </w:tcPr>
          <w:p w14:paraId="541B6D63" w14:textId="77777777" w:rsidR="00E551D6" w:rsidRPr="00ED0BEB"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3B405E16" w14:textId="77777777" w:rsidR="00E551D6" w:rsidRPr="00ED0BEB"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2F6633C8" w14:textId="77777777" w:rsidR="00E551D6" w:rsidRPr="00ED0BEB" w:rsidRDefault="00E551D6" w:rsidP="00F06630">
            <w:pPr>
              <w:snapToGrid w:val="0"/>
              <w:jc w:val="both"/>
              <w:rPr>
                <w:rFonts w:ascii="Arial" w:hAnsi="Arial" w:cs="Arial"/>
              </w:rPr>
            </w:pPr>
          </w:p>
        </w:tc>
      </w:tr>
      <w:tr w:rsidR="00E551D6" w:rsidRPr="00ED0BEB" w14:paraId="364CB03B" w14:textId="77777777" w:rsidTr="00E551D6">
        <w:trPr>
          <w:trHeight w:val="1474"/>
        </w:trPr>
        <w:tc>
          <w:tcPr>
            <w:tcW w:w="832" w:type="dxa"/>
            <w:tcBorders>
              <w:left w:val="single" w:sz="4" w:space="0" w:color="000000"/>
            </w:tcBorders>
            <w:shd w:val="clear" w:color="auto" w:fill="B4C6E7"/>
          </w:tcPr>
          <w:p w14:paraId="09C29136" w14:textId="77777777" w:rsidR="00E551D6" w:rsidRPr="00ED0BEB"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8498DAD" w14:textId="77777777" w:rsidR="00E551D6" w:rsidRPr="00ED0BEB"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8CCDD26" w14:textId="77777777" w:rsidR="00E551D6" w:rsidRPr="00ED0BEB" w:rsidRDefault="00E551D6" w:rsidP="00F06630">
            <w:pPr>
              <w:snapToGrid w:val="0"/>
              <w:jc w:val="both"/>
              <w:rPr>
                <w:rFonts w:ascii="Arial" w:hAnsi="Arial" w:cs="Arial"/>
              </w:rPr>
            </w:pPr>
          </w:p>
        </w:tc>
      </w:tr>
    </w:tbl>
    <w:p w14:paraId="37118E77" w14:textId="77777777" w:rsidR="00E551D6" w:rsidRPr="00ED0BEB" w:rsidRDefault="00E551D6" w:rsidP="00E551D6">
      <w:pPr>
        <w:pStyle w:val="En-tte"/>
        <w:tabs>
          <w:tab w:val="clear" w:pos="4536"/>
          <w:tab w:val="clear" w:pos="9072"/>
          <w:tab w:val="left" w:pos="864"/>
        </w:tabs>
        <w:rPr>
          <w:rFonts w:ascii="Arial" w:hAnsi="Arial" w:cs="Arial"/>
          <w:sz w:val="18"/>
          <w:szCs w:val="18"/>
        </w:rPr>
      </w:pPr>
    </w:p>
    <w:p w14:paraId="2AEC8C44" w14:textId="77777777" w:rsidR="00FF6F8F" w:rsidRPr="00ED0BEB" w:rsidRDefault="00FF6F8F" w:rsidP="00FF6F8F">
      <w:pPr>
        <w:jc w:val="both"/>
        <w:rPr>
          <w:rFonts w:ascii="Arial" w:hAnsi="Arial" w:cs="Arial"/>
          <w:sz w:val="18"/>
          <w:szCs w:val="18"/>
        </w:rPr>
      </w:pPr>
      <w:r w:rsidRPr="00ED0BEB">
        <w:rPr>
          <w:rFonts w:ascii="Arial" w:hAnsi="Arial" w:cs="Arial"/>
          <w:sz w:val="18"/>
          <w:szCs w:val="18"/>
        </w:rPr>
        <w:t>(*) Préciser l’adresse du siège social du membre du groupement si elle est différente de celle de l’établissement.</w:t>
      </w:r>
    </w:p>
    <w:p w14:paraId="4FCDE8F0" w14:textId="4A8CEC03" w:rsidR="00FF6F8F" w:rsidRPr="00ED0BEB" w:rsidRDefault="00FF6F8F" w:rsidP="00110A5E">
      <w:pPr>
        <w:ind w:left="284" w:right="1076" w:hanging="284"/>
        <w:jc w:val="both"/>
        <w:rPr>
          <w:rFonts w:ascii="Arial" w:hAnsi="Arial" w:cs="Arial"/>
          <w:sz w:val="18"/>
          <w:szCs w:val="18"/>
        </w:rPr>
      </w:pPr>
      <w:r w:rsidRPr="00ED0BEB">
        <w:rPr>
          <w:rFonts w:ascii="Arial" w:hAnsi="Arial" w:cs="Arial"/>
          <w:sz w:val="18"/>
          <w:szCs w:val="18"/>
        </w:rPr>
        <w:t>(**) Pour les groupements conjoints. Lorsque la candidature est présentée sous forme de groupement solidaire, le</w:t>
      </w:r>
      <w:r w:rsidR="00110A5E" w:rsidRPr="00ED0BEB">
        <w:rPr>
          <w:rFonts w:ascii="Arial" w:hAnsi="Arial" w:cs="Arial"/>
          <w:sz w:val="18"/>
          <w:szCs w:val="18"/>
        </w:rPr>
        <w:t> </w:t>
      </w:r>
      <w:r w:rsidRPr="00ED0BEB">
        <w:rPr>
          <w:rFonts w:ascii="Arial" w:hAnsi="Arial" w:cs="Arial"/>
          <w:sz w:val="18"/>
          <w:szCs w:val="18"/>
        </w:rPr>
        <w:t>renseignement de cette rubrique est inutile.</w:t>
      </w:r>
    </w:p>
    <w:p w14:paraId="296E3008" w14:textId="77777777" w:rsidR="00FF6F8F" w:rsidRPr="00ED0BEB" w:rsidRDefault="00FF6F8F" w:rsidP="00110A5E">
      <w:pPr>
        <w:ind w:left="284" w:right="1076" w:hanging="284"/>
        <w:jc w:val="both"/>
        <w:rPr>
          <w:rFonts w:ascii="Arial" w:hAnsi="Arial" w:cs="Arial"/>
          <w:sz w:val="18"/>
          <w:szCs w:val="18"/>
        </w:rPr>
      </w:pPr>
      <w:r w:rsidRPr="00ED0BEB">
        <w:rPr>
          <w:rFonts w:ascii="Arial" w:hAnsi="Arial" w:cs="Arial"/>
          <w:sz w:val="18"/>
          <w:szCs w:val="18"/>
        </w:rPr>
        <w:t>(***) A défaut, un numéro d’identification européen ou international ou propre au pays d’origine du candidat</w:t>
      </w:r>
      <w:r w:rsidRPr="00ED0BEB">
        <w:t xml:space="preserve"> </w:t>
      </w:r>
      <w:r w:rsidRPr="00ED0BEB">
        <w:rPr>
          <w:rFonts w:ascii="Arial" w:hAnsi="Arial" w:cs="Arial"/>
          <w:sz w:val="18"/>
          <w:szCs w:val="18"/>
        </w:rPr>
        <w:t xml:space="preserve">issu d’un répertoire figurant dans la liste des </w:t>
      </w:r>
      <w:hyperlink r:id="rId24" w:history="1">
        <w:r w:rsidRPr="00ED0BEB">
          <w:rPr>
            <w:rStyle w:val="Lienhypertexte"/>
            <w:rFonts w:ascii="Arial" w:hAnsi="Arial" w:cs="Arial"/>
            <w:sz w:val="18"/>
            <w:szCs w:val="18"/>
          </w:rPr>
          <w:t>ICD</w:t>
        </w:r>
      </w:hyperlink>
      <w:r w:rsidRPr="00ED0BEB">
        <w:rPr>
          <w:rFonts w:ascii="Arial" w:hAnsi="Arial" w:cs="Arial"/>
          <w:sz w:val="18"/>
          <w:szCs w:val="18"/>
        </w:rPr>
        <w:t>.</w:t>
      </w:r>
      <w:r w:rsidRPr="00ED0BEB" w:rsidDel="000B701F">
        <w:rPr>
          <w:rFonts w:ascii="Arial" w:hAnsi="Arial" w:cs="Arial"/>
          <w:sz w:val="18"/>
          <w:szCs w:val="18"/>
        </w:rPr>
        <w:t xml:space="preserve"> </w:t>
      </w:r>
    </w:p>
    <w:p w14:paraId="336A5ACE" w14:textId="77777777" w:rsidR="00FF6F8F" w:rsidRPr="00ED0BEB" w:rsidRDefault="00FF6F8F" w:rsidP="00FF6F8F">
      <w:pPr>
        <w:suppressAutoHyphens w:val="0"/>
        <w:spacing w:after="160" w:line="259" w:lineRule="auto"/>
        <w:rPr>
          <w:rFonts w:ascii="Arial" w:hAnsi="Arial" w:cs="Arial"/>
          <w:sz w:val="18"/>
          <w:szCs w:val="18"/>
        </w:rPr>
      </w:pPr>
    </w:p>
    <w:p w14:paraId="122A5EFE" w14:textId="77777777" w:rsidR="00FF6F8F" w:rsidRPr="00ED0BEB" w:rsidRDefault="00FF6F8F" w:rsidP="00FF6F8F">
      <w:pPr>
        <w:suppressAutoHyphens w:val="0"/>
        <w:spacing w:after="160" w:line="259" w:lineRule="auto"/>
        <w:rPr>
          <w:rFonts w:ascii="Arial" w:hAnsi="Arial" w:cs="Arial"/>
          <w:sz w:val="18"/>
          <w:szCs w:val="18"/>
        </w:rPr>
      </w:pPr>
      <w:r w:rsidRPr="00ED0BEB">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ED0BEB" w14:paraId="62286C98" w14:textId="77777777" w:rsidTr="00F06630">
        <w:trPr>
          <w:gridAfter w:val="1"/>
          <w:wAfter w:w="425" w:type="dxa"/>
          <w:trHeight w:val="454"/>
        </w:trPr>
        <w:tc>
          <w:tcPr>
            <w:tcW w:w="9852" w:type="dxa"/>
            <w:shd w:val="clear" w:color="auto" w:fill="465F9D"/>
            <w:vAlign w:val="center"/>
          </w:tcPr>
          <w:p w14:paraId="6F09B317" w14:textId="75C47C7D" w:rsidR="00772F7B" w:rsidRPr="00ED0BEB" w:rsidRDefault="00772F7B" w:rsidP="00F06630">
            <w:pPr>
              <w:tabs>
                <w:tab w:val="left" w:pos="-142"/>
                <w:tab w:val="left" w:pos="4111"/>
              </w:tabs>
              <w:jc w:val="both"/>
              <w:rPr>
                <w:rFonts w:ascii="Arial" w:hAnsi="Arial" w:cs="Arial"/>
                <w:i/>
                <w:color w:val="FFFFFF"/>
                <w:sz w:val="18"/>
                <w:szCs w:val="18"/>
              </w:rPr>
            </w:pPr>
            <w:r w:rsidRPr="00ED0BEB">
              <w:rPr>
                <w:rFonts w:ascii="Arial" w:hAnsi="Arial" w:cs="Arial"/>
                <w:b/>
                <w:bCs/>
                <w:color w:val="FFFFFF"/>
                <w:sz w:val="22"/>
                <w:szCs w:val="22"/>
              </w:rPr>
              <w:t xml:space="preserve">F – Engagements du candidat individuel ou de chaque membre du groupement </w:t>
            </w:r>
          </w:p>
        </w:tc>
      </w:tr>
      <w:tr w:rsidR="00772F7B" w:rsidRPr="00ED0BEB" w14:paraId="407BC1CF" w14:textId="77777777" w:rsidTr="00F06630">
        <w:tblPrEx>
          <w:shd w:val="clear" w:color="auto" w:fill="auto"/>
        </w:tblPrEx>
        <w:tc>
          <w:tcPr>
            <w:tcW w:w="10277" w:type="dxa"/>
            <w:gridSpan w:val="2"/>
            <w:shd w:val="clear" w:color="auto" w:fill="auto"/>
          </w:tcPr>
          <w:p w14:paraId="43DAEB25" w14:textId="77777777" w:rsidR="00772F7B" w:rsidRPr="00ED0BEB" w:rsidRDefault="00772F7B" w:rsidP="00F06630">
            <w:pPr>
              <w:tabs>
                <w:tab w:val="left" w:pos="-142"/>
                <w:tab w:val="left" w:pos="4111"/>
              </w:tabs>
              <w:snapToGrid w:val="0"/>
              <w:jc w:val="both"/>
              <w:rPr>
                <w:rFonts w:ascii="Arial" w:hAnsi="Arial" w:cs="Arial"/>
                <w:b/>
                <w:bCs/>
                <w:sz w:val="2"/>
                <w:szCs w:val="2"/>
              </w:rPr>
            </w:pPr>
          </w:p>
        </w:tc>
      </w:tr>
    </w:tbl>
    <w:p w14:paraId="58D1E016" w14:textId="77777777" w:rsidR="00772F7B" w:rsidRPr="00ED0BEB" w:rsidRDefault="00772F7B" w:rsidP="00FF6F8F">
      <w:pPr>
        <w:rPr>
          <w:sz w:val="12"/>
          <w:szCs w:val="12"/>
        </w:rPr>
      </w:pPr>
    </w:p>
    <w:p w14:paraId="181F440B" w14:textId="77777777" w:rsidR="00FF6F8F" w:rsidRPr="00ED0BEB" w:rsidRDefault="00FF6F8F" w:rsidP="00FF6F8F">
      <w:pPr>
        <w:rPr>
          <w:rFonts w:ascii="Arial" w:hAnsi="Arial" w:cs="Arial"/>
        </w:rPr>
      </w:pPr>
      <w:r w:rsidRPr="00ED0BEB">
        <w:rPr>
          <w:rFonts w:ascii="Arial" w:hAnsi="Arial" w:cs="Arial"/>
          <w:b/>
          <w:sz w:val="22"/>
          <w:szCs w:val="22"/>
        </w:rPr>
        <w:t>F1 – Exclusions de la procédure</w:t>
      </w:r>
    </w:p>
    <w:p w14:paraId="02822753" w14:textId="77777777" w:rsidR="00FF6F8F" w:rsidRPr="00ED0BEB" w:rsidRDefault="00FF6F8F" w:rsidP="00FF6F8F">
      <w:pPr>
        <w:tabs>
          <w:tab w:val="left" w:pos="576"/>
        </w:tabs>
        <w:spacing w:before="80"/>
        <w:jc w:val="both"/>
        <w:rPr>
          <w:rFonts w:ascii="Arial" w:hAnsi="Arial" w:cs="Arial"/>
          <w:b/>
          <w:bCs/>
        </w:rPr>
      </w:pPr>
      <w:r w:rsidRPr="00ED0BEB">
        <w:rPr>
          <w:rFonts w:ascii="Arial" w:hAnsi="Arial" w:cs="Arial"/>
          <w:b/>
          <w:bCs/>
        </w:rPr>
        <w:t>Le candidat individuel, ou chaque membre du groupement, déclare sur l’honneur :</w:t>
      </w:r>
    </w:p>
    <w:p w14:paraId="6F9229F5" w14:textId="77777777" w:rsidR="00772F7B" w:rsidRPr="00ED0BEB" w:rsidRDefault="00772F7B" w:rsidP="00FF6F8F">
      <w:pPr>
        <w:keepLines/>
        <w:suppressAutoHyphens w:val="0"/>
        <w:overflowPunct w:val="0"/>
        <w:autoSpaceDE w:val="0"/>
        <w:autoSpaceDN w:val="0"/>
        <w:adjustRightInd w:val="0"/>
        <w:jc w:val="both"/>
        <w:textAlignment w:val="baseline"/>
        <w:rPr>
          <w:rFonts w:ascii="Arial" w:hAnsi="Arial" w:cs="Arial"/>
        </w:rPr>
      </w:pPr>
    </w:p>
    <w:p w14:paraId="15CCCAB2" w14:textId="37A9AD49" w:rsidR="00772F7B" w:rsidRPr="00ED0BEB" w:rsidRDefault="00772F7B" w:rsidP="009A4F5F">
      <w:pPr>
        <w:numPr>
          <w:ilvl w:val="0"/>
          <w:numId w:val="15"/>
        </w:numPr>
        <w:tabs>
          <w:tab w:val="left" w:pos="426"/>
        </w:tabs>
        <w:ind w:left="426" w:right="225" w:hanging="284"/>
        <w:jc w:val="both"/>
        <w:rPr>
          <w:rFonts w:ascii="Arial" w:hAnsi="Arial" w:cs="Arial"/>
        </w:rPr>
      </w:pPr>
      <w:r w:rsidRPr="00ED0BEB">
        <w:rPr>
          <w:rFonts w:ascii="Arial" w:hAnsi="Arial" w:cs="Arial"/>
        </w:rPr>
        <w:t xml:space="preserve">dans l’hypothèse d’un marché public autre que de défense ou de sécurité, ne pas entrer dans l’un des cas d’exclusion prévus aux </w:t>
      </w:r>
      <w:hyperlink r:id="rId25" w:history="1">
        <w:r w:rsidRPr="00ED0BEB">
          <w:rPr>
            <w:rStyle w:val="Lienhypertexte"/>
            <w:rFonts w:ascii="Arial" w:hAnsi="Arial" w:cs="Arial"/>
          </w:rPr>
          <w:t>articles L.2141-1 à L.2141-5</w:t>
        </w:r>
      </w:hyperlink>
      <w:r w:rsidRPr="00ED0BEB">
        <w:rPr>
          <w:rFonts w:ascii="Arial" w:hAnsi="Arial" w:cs="Arial"/>
        </w:rPr>
        <w:t xml:space="preserve"> ou aux </w:t>
      </w:r>
      <w:hyperlink r:id="rId26" w:history="1">
        <w:r w:rsidRPr="00ED0BEB">
          <w:rPr>
            <w:rStyle w:val="Lienhypertexte"/>
            <w:rFonts w:ascii="Arial" w:hAnsi="Arial" w:cs="Arial"/>
          </w:rPr>
          <w:t>articles L.2141-7 à L.2141-10</w:t>
        </w:r>
      </w:hyperlink>
      <w:r w:rsidRPr="00ED0BEB">
        <w:rPr>
          <w:rFonts w:ascii="Arial" w:hAnsi="Arial" w:cs="Arial"/>
        </w:rPr>
        <w:t xml:space="preserve"> du code de la commande publique (*)</w:t>
      </w:r>
      <w:r w:rsidR="0032686E">
        <w:rPr>
          <w:rFonts w:ascii="Arial" w:hAnsi="Arial" w:cs="Arial"/>
        </w:rPr>
        <w:t>,</w:t>
      </w:r>
    </w:p>
    <w:p w14:paraId="01C18ED9" w14:textId="77777777" w:rsidR="00772F7B" w:rsidRPr="00ED0BEB" w:rsidRDefault="00772F7B" w:rsidP="009A4F5F">
      <w:pPr>
        <w:tabs>
          <w:tab w:val="left" w:pos="426"/>
        </w:tabs>
        <w:ind w:left="426" w:right="225" w:hanging="284"/>
        <w:jc w:val="both"/>
        <w:rPr>
          <w:rFonts w:ascii="Arial" w:hAnsi="Arial" w:cs="Arial"/>
          <w:sz w:val="12"/>
          <w:szCs w:val="12"/>
        </w:rPr>
      </w:pPr>
    </w:p>
    <w:p w14:paraId="6C88C7D5" w14:textId="77777777" w:rsidR="00772F7B" w:rsidRPr="00ED0BEB" w:rsidRDefault="00772F7B" w:rsidP="009A4F5F">
      <w:pPr>
        <w:numPr>
          <w:ilvl w:val="0"/>
          <w:numId w:val="15"/>
        </w:numPr>
        <w:tabs>
          <w:tab w:val="left" w:pos="426"/>
        </w:tabs>
        <w:ind w:left="426" w:right="225" w:hanging="284"/>
        <w:jc w:val="both"/>
        <w:rPr>
          <w:rFonts w:ascii="Arial" w:hAnsi="Arial" w:cs="Arial"/>
        </w:rPr>
      </w:pPr>
      <w:r w:rsidRPr="00ED0BEB">
        <w:rPr>
          <w:rFonts w:ascii="Arial" w:hAnsi="Arial" w:cs="Arial"/>
        </w:rPr>
        <w:t xml:space="preserve">dans l’hypothèse d’un marché public de défense ou de sécurité, ne pas entrer dans l’un des cas d’exclusion prévus aux </w:t>
      </w:r>
      <w:hyperlink r:id="rId27" w:history="1">
        <w:r w:rsidRPr="00ED0BEB">
          <w:rPr>
            <w:rStyle w:val="Lienhypertexte"/>
            <w:rFonts w:ascii="Arial" w:hAnsi="Arial" w:cs="Arial"/>
          </w:rPr>
          <w:t>articles L.2341-1 à L. 2341-3</w:t>
        </w:r>
      </w:hyperlink>
      <w:r w:rsidRPr="00ED0BEB">
        <w:rPr>
          <w:rFonts w:ascii="Arial" w:hAnsi="Arial" w:cs="Arial"/>
        </w:rPr>
        <w:t xml:space="preserve"> ou aux </w:t>
      </w:r>
      <w:hyperlink r:id="rId28" w:history="1">
        <w:r w:rsidRPr="00ED0BEB">
          <w:rPr>
            <w:rStyle w:val="Lienhypertexte"/>
            <w:rFonts w:ascii="Arial" w:hAnsi="Arial" w:cs="Arial"/>
          </w:rPr>
          <w:t>articles L.2141-7 à L.2141-10</w:t>
        </w:r>
      </w:hyperlink>
      <w:r w:rsidRPr="00ED0BEB">
        <w:rPr>
          <w:rFonts w:ascii="Arial" w:hAnsi="Arial" w:cs="Arial"/>
        </w:rPr>
        <w:t xml:space="preserve"> du code de la commande publique.</w:t>
      </w:r>
    </w:p>
    <w:p w14:paraId="3E1F18FD" w14:textId="77777777" w:rsidR="00772F7B" w:rsidRPr="00ED0BEB" w:rsidRDefault="00772F7B" w:rsidP="009A4F5F">
      <w:pPr>
        <w:tabs>
          <w:tab w:val="left" w:pos="426"/>
        </w:tabs>
        <w:ind w:left="426" w:right="225" w:hanging="284"/>
        <w:jc w:val="both"/>
        <w:rPr>
          <w:rFonts w:ascii="Arial" w:hAnsi="Arial" w:cs="Arial"/>
          <w:sz w:val="12"/>
          <w:szCs w:val="12"/>
        </w:rPr>
      </w:pPr>
    </w:p>
    <w:p w14:paraId="566726EC" w14:textId="0369894A" w:rsidR="00772F7B" w:rsidRPr="00ED0BEB" w:rsidRDefault="00772F7B" w:rsidP="009A4F5F">
      <w:pPr>
        <w:numPr>
          <w:ilvl w:val="0"/>
          <w:numId w:val="15"/>
        </w:numPr>
        <w:tabs>
          <w:tab w:val="left" w:pos="426"/>
        </w:tabs>
        <w:ind w:left="426" w:right="225" w:hanging="284"/>
        <w:jc w:val="both"/>
        <w:rPr>
          <w:rFonts w:ascii="Arial" w:hAnsi="Arial" w:cs="Arial"/>
        </w:rPr>
      </w:pPr>
      <w:r w:rsidRPr="00ED0BEB">
        <w:rPr>
          <w:rFonts w:ascii="Arial" w:hAnsi="Arial" w:cs="Arial"/>
        </w:rPr>
        <w:t xml:space="preserve">être en règle au regard des articles </w:t>
      </w:r>
      <w:hyperlink r:id="rId29" w:history="1">
        <w:r w:rsidRPr="00ED0BEB">
          <w:rPr>
            <w:rStyle w:val="Lienhypertexte"/>
            <w:rFonts w:ascii="Arial" w:hAnsi="Arial" w:cs="Arial"/>
          </w:rPr>
          <w:t>L.5212-1</w:t>
        </w:r>
      </w:hyperlink>
      <w:r w:rsidRPr="00ED0BEB">
        <w:rPr>
          <w:rFonts w:ascii="Arial" w:hAnsi="Arial" w:cs="Arial"/>
        </w:rPr>
        <w:t xml:space="preserve"> à </w:t>
      </w:r>
      <w:hyperlink r:id="rId30" w:history="1">
        <w:r w:rsidRPr="00ED0BEB">
          <w:rPr>
            <w:rStyle w:val="Lienhypertexte"/>
            <w:rFonts w:ascii="Arial" w:hAnsi="Arial" w:cs="Arial"/>
          </w:rPr>
          <w:t>L.5212-11</w:t>
        </w:r>
      </w:hyperlink>
      <w:r w:rsidRPr="00ED0BEB">
        <w:rPr>
          <w:rFonts w:ascii="Arial" w:hAnsi="Arial" w:cs="Arial"/>
        </w:rPr>
        <w:t xml:space="preserve"> du code du travail concernant l’emploi des travailleurs handicapés</w:t>
      </w:r>
      <w:r w:rsidR="0032686E">
        <w:rPr>
          <w:rFonts w:ascii="Arial" w:hAnsi="Arial" w:cs="Arial"/>
        </w:rPr>
        <w:t>,</w:t>
      </w:r>
    </w:p>
    <w:p w14:paraId="69F4FAC0" w14:textId="77777777" w:rsidR="00772F7B" w:rsidRPr="00ED0BEB" w:rsidRDefault="00772F7B" w:rsidP="009A4F5F">
      <w:pPr>
        <w:tabs>
          <w:tab w:val="left" w:pos="426"/>
        </w:tabs>
        <w:ind w:left="426" w:right="225" w:hanging="284"/>
        <w:jc w:val="both"/>
        <w:rPr>
          <w:rFonts w:ascii="Arial" w:hAnsi="Arial" w:cs="Arial"/>
          <w:sz w:val="12"/>
          <w:szCs w:val="12"/>
        </w:rPr>
      </w:pPr>
    </w:p>
    <w:p w14:paraId="7ADEB574" w14:textId="02C47F1A" w:rsidR="00772F7B" w:rsidRPr="00ED0BEB"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ED0BEB">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r w:rsidR="0032686E">
        <w:rPr>
          <w:rFonts w:ascii="Arial" w:hAnsi="Arial" w:cs="Arial"/>
        </w:rPr>
        <w:t>,</w:t>
      </w:r>
    </w:p>
    <w:p w14:paraId="15837FF0" w14:textId="77777777" w:rsidR="00772F7B" w:rsidRPr="00ED0BEB"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63F69DB3" w14:textId="2CC1C21F" w:rsidR="00772F7B" w:rsidRPr="00ED0BEB"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ED0BEB">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ED0BEB">
        <w:rPr>
          <w:rFonts w:ascii="Arial" w:hAnsi="Arial" w:cs="Arial"/>
        </w:rPr>
        <w:t>ée</w:t>
      </w:r>
      <w:proofErr w:type="spellEnd"/>
      <w:r w:rsidRPr="00ED0BEB">
        <w:rPr>
          <w:rFonts w:ascii="Arial" w:hAnsi="Arial" w:cs="Arial"/>
        </w:rPr>
        <w:t>).</w:t>
      </w:r>
    </w:p>
    <w:p w14:paraId="41865D60" w14:textId="77777777" w:rsidR="00772F7B" w:rsidRPr="00ED0BEB"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2CAAC032" w14:textId="77777777" w:rsidR="00FF6F8F" w:rsidRPr="00ED0BEB" w:rsidRDefault="00FF6F8F" w:rsidP="00110A5E">
      <w:pPr>
        <w:tabs>
          <w:tab w:val="left" w:pos="576"/>
        </w:tabs>
        <w:spacing w:before="80"/>
        <w:ind w:right="225"/>
        <w:jc w:val="both"/>
      </w:pPr>
      <w:r w:rsidRPr="00ED0BEB">
        <w:rPr>
          <w:rFonts w:ascii="Arial" w:hAnsi="Arial" w:cs="Arial"/>
          <w:b/>
          <w:bCs/>
          <w:color w:val="0000FF"/>
          <w:u w:val="single"/>
        </w:rPr>
        <w:t>Afin d’attester que le candidat individuel, ou chaque membre du groupement, n’est pas dans un de ces cas d’exclusion, cocher la case suivante</w:t>
      </w:r>
      <w:r w:rsidRPr="00ED0BEB">
        <w:rPr>
          <w:rFonts w:ascii="Arial" w:hAnsi="Arial" w:cs="Arial"/>
        </w:rPr>
        <w:t xml:space="preserve"> : </w:t>
      </w: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p>
    <w:p w14:paraId="2D9BFEFA" w14:textId="77777777" w:rsidR="00FF6F8F" w:rsidRPr="00ED0BEB" w:rsidRDefault="00FF6F8F" w:rsidP="00FF6F8F">
      <w:pPr>
        <w:tabs>
          <w:tab w:val="left" w:pos="576"/>
        </w:tabs>
        <w:spacing w:before="80"/>
        <w:jc w:val="both"/>
        <w:rPr>
          <w:rFonts w:ascii="Arial" w:hAnsi="Arial" w:cs="Arial"/>
        </w:rPr>
      </w:pPr>
    </w:p>
    <w:p w14:paraId="54919B3B" w14:textId="77777777" w:rsidR="00FF6F8F" w:rsidRPr="00ED0BEB" w:rsidRDefault="00FF6F8F" w:rsidP="00110A5E">
      <w:pPr>
        <w:ind w:right="225"/>
        <w:jc w:val="both"/>
        <w:rPr>
          <w:rFonts w:ascii="Arial" w:hAnsi="Arial" w:cs="Arial"/>
          <w:sz w:val="18"/>
          <w:szCs w:val="18"/>
        </w:rPr>
      </w:pPr>
      <w:r w:rsidRPr="00ED0BEB">
        <w:rPr>
          <w:rFonts w:ascii="Arial" w:hAnsi="Arial" w:cs="Arial"/>
        </w:rPr>
        <w:t>(*) </w:t>
      </w:r>
      <w:r w:rsidRPr="00ED0BEB">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ED0BEB">
          <w:rPr>
            <w:rStyle w:val="Lienhypertexte"/>
            <w:rFonts w:ascii="Arial" w:hAnsi="Arial" w:cs="Arial"/>
            <w:sz w:val="18"/>
            <w:szCs w:val="18"/>
          </w:rPr>
          <w:t>articles L.2141-1 à L.2141-5</w:t>
        </w:r>
      </w:hyperlink>
      <w:r w:rsidRPr="00ED0BEB">
        <w:rPr>
          <w:rFonts w:ascii="Arial" w:hAnsi="Arial" w:cs="Arial"/>
          <w:sz w:val="18"/>
          <w:szCs w:val="18"/>
        </w:rPr>
        <w:t xml:space="preserve">, aux </w:t>
      </w:r>
      <w:hyperlink r:id="rId32" w:history="1">
        <w:r w:rsidRPr="00ED0BEB">
          <w:rPr>
            <w:rStyle w:val="Lienhypertexte"/>
            <w:rFonts w:ascii="Arial" w:hAnsi="Arial" w:cs="Arial"/>
            <w:sz w:val="18"/>
            <w:szCs w:val="18"/>
          </w:rPr>
          <w:t>articles L.2141-7 à L. 2141-10</w:t>
        </w:r>
      </w:hyperlink>
      <w:r w:rsidRPr="00ED0BEB">
        <w:rPr>
          <w:rFonts w:ascii="Arial" w:hAnsi="Arial" w:cs="Arial"/>
          <w:sz w:val="18"/>
          <w:szCs w:val="18"/>
        </w:rPr>
        <w:t xml:space="preserve"> ou aux </w:t>
      </w:r>
      <w:hyperlink r:id="rId33" w:history="1">
        <w:r w:rsidRPr="00ED0BEB">
          <w:rPr>
            <w:rStyle w:val="Lienhypertexte"/>
            <w:rFonts w:ascii="Arial" w:hAnsi="Arial" w:cs="Arial"/>
            <w:sz w:val="18"/>
            <w:szCs w:val="18"/>
          </w:rPr>
          <w:t>articles L.2341-1 à L.2341-3</w:t>
        </w:r>
      </w:hyperlink>
      <w:r w:rsidRPr="00ED0BEB">
        <w:rPr>
          <w:rFonts w:ascii="Arial" w:hAnsi="Arial" w:cs="Arial"/>
          <w:sz w:val="18"/>
          <w:szCs w:val="18"/>
        </w:rPr>
        <w:t xml:space="preserve">  du code de la commande publique, il informe sans délai l'acheteur de ce changement de situation.</w:t>
      </w:r>
    </w:p>
    <w:p w14:paraId="70FCFB2D" w14:textId="77777777" w:rsidR="00FF6F8F" w:rsidRPr="00ED0BEB" w:rsidRDefault="00FF6F8F" w:rsidP="00FF6F8F">
      <w:pPr>
        <w:jc w:val="both"/>
        <w:rPr>
          <w:rFonts w:ascii="Arial" w:hAnsi="Arial" w:cs="Arial"/>
          <w:sz w:val="18"/>
          <w:szCs w:val="18"/>
        </w:rPr>
      </w:pPr>
    </w:p>
    <w:p w14:paraId="343CD7E6" w14:textId="77777777" w:rsidR="00FF6F8F" w:rsidRPr="00ED0BEB" w:rsidRDefault="00FF6F8F" w:rsidP="00FF6F8F">
      <w:pPr>
        <w:jc w:val="both"/>
        <w:rPr>
          <w:rFonts w:ascii="Arial" w:hAnsi="Arial" w:cs="Arial"/>
        </w:rPr>
      </w:pPr>
    </w:p>
    <w:p w14:paraId="1D33516C" w14:textId="77777777" w:rsidR="00FF6F8F" w:rsidRPr="00ED0BEB" w:rsidRDefault="00FF6F8F" w:rsidP="00110A5E">
      <w:pPr>
        <w:pStyle w:val="En-tte"/>
        <w:tabs>
          <w:tab w:val="left" w:pos="0"/>
          <w:tab w:val="left" w:pos="2160"/>
        </w:tabs>
        <w:ind w:right="225"/>
        <w:jc w:val="both"/>
        <w:rPr>
          <w:rFonts w:ascii="Arial" w:hAnsi="Arial" w:cs="Arial"/>
          <w:iCs/>
        </w:rPr>
      </w:pPr>
      <w:r w:rsidRPr="00ED0BEB">
        <w:rPr>
          <w:rFonts w:ascii="Arial" w:hAnsi="Arial" w:cs="Arial"/>
          <w:b/>
          <w:bCs/>
          <w:sz w:val="22"/>
          <w:szCs w:val="22"/>
        </w:rPr>
        <w:t xml:space="preserve">F2 – Documents de preuve disponibles en ligne </w:t>
      </w:r>
      <w:r w:rsidRPr="00ED0BEB">
        <w:rPr>
          <w:rFonts w:ascii="Arial" w:hAnsi="Arial" w:cs="Arial"/>
          <w:bCs/>
          <w:sz w:val="18"/>
          <w:szCs w:val="22"/>
        </w:rPr>
        <w:t>(applicable également aux MDS, lorsque l’acheteur a autorisé les candidats à ne pas fournir ces documents de preuve en</w:t>
      </w:r>
      <w:r w:rsidRPr="00ED0BEB">
        <w:rPr>
          <w:rFonts w:ascii="Arial" w:hAnsi="Arial" w:cs="Arial"/>
          <w:b/>
          <w:bCs/>
          <w:sz w:val="18"/>
          <w:szCs w:val="22"/>
        </w:rPr>
        <w:t xml:space="preserve"> </w:t>
      </w:r>
      <w:r w:rsidRPr="00ED0BEB">
        <w:rPr>
          <w:rFonts w:ascii="Arial" w:hAnsi="Arial" w:cs="Arial"/>
          <w:bCs/>
          <w:sz w:val="18"/>
          <w:szCs w:val="22"/>
        </w:rPr>
        <w:t>application de l’</w:t>
      </w:r>
      <w:hyperlink r:id="rId34" w:history="1">
        <w:r w:rsidRPr="00ED0BEB">
          <w:rPr>
            <w:rStyle w:val="Lienhypertexte"/>
            <w:rFonts w:ascii="Arial" w:hAnsi="Arial" w:cs="Arial"/>
            <w:bCs/>
            <w:sz w:val="18"/>
            <w:szCs w:val="22"/>
          </w:rPr>
          <w:t>article R.2343-14 ou de l’article R.2343-15</w:t>
        </w:r>
      </w:hyperlink>
      <w:r w:rsidRPr="00ED0BEB">
        <w:rPr>
          <w:rFonts w:ascii="Arial" w:hAnsi="Arial" w:cs="Arial"/>
          <w:bCs/>
          <w:sz w:val="18"/>
          <w:szCs w:val="22"/>
        </w:rPr>
        <w:t xml:space="preserve"> du code de la commande publique)</w:t>
      </w:r>
    </w:p>
    <w:p w14:paraId="54C75EEB" w14:textId="77777777" w:rsidR="00FF6F8F" w:rsidRPr="00ED0BEB" w:rsidRDefault="00FF6F8F" w:rsidP="00FF6F8F">
      <w:pPr>
        <w:pStyle w:val="En-tte"/>
        <w:tabs>
          <w:tab w:val="clear" w:pos="4536"/>
          <w:tab w:val="clear" w:pos="9072"/>
          <w:tab w:val="left" w:pos="864"/>
        </w:tabs>
        <w:rPr>
          <w:rFonts w:ascii="Arial" w:hAnsi="Arial" w:cs="Arial"/>
        </w:rPr>
      </w:pPr>
    </w:p>
    <w:p w14:paraId="7F915088" w14:textId="77777777" w:rsidR="00FF6F8F" w:rsidRPr="00ED0BEB" w:rsidRDefault="00FF6F8F" w:rsidP="00110A5E">
      <w:pPr>
        <w:pStyle w:val="En-tte"/>
        <w:tabs>
          <w:tab w:val="left" w:pos="864"/>
        </w:tabs>
        <w:ind w:right="225"/>
        <w:jc w:val="both"/>
        <w:rPr>
          <w:rFonts w:ascii="Arial" w:hAnsi="Arial" w:cs="Arial"/>
        </w:rPr>
      </w:pPr>
      <w:r w:rsidRPr="00ED0BEB">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CB7895" w14:textId="77777777" w:rsidR="00FF6F8F" w:rsidRPr="00ED0BEB" w:rsidRDefault="00FF6F8F" w:rsidP="00FF6F8F">
      <w:pPr>
        <w:rPr>
          <w:rFonts w:ascii="Arial" w:hAnsi="Arial" w:cs="Arial"/>
          <w:i/>
          <w:sz w:val="16"/>
        </w:rPr>
      </w:pPr>
      <w:r w:rsidRPr="00ED0BEB">
        <w:rPr>
          <w:rFonts w:ascii="Arial" w:hAnsi="Arial" w:cs="Arial"/>
          <w:i/>
          <w:sz w:val="16"/>
        </w:rPr>
        <w:t>(Si l’adresse et les renseignements sont identiques à ceux fournis plus haut se contenter de renvoyer à la rubrique concernée.)</w:t>
      </w:r>
    </w:p>
    <w:p w14:paraId="0CDD9352" w14:textId="77777777" w:rsidR="00FF6F8F" w:rsidRPr="00ED0BEB" w:rsidRDefault="00FF6F8F" w:rsidP="00FF6F8F">
      <w:pPr>
        <w:pStyle w:val="En-tte"/>
        <w:tabs>
          <w:tab w:val="left" w:pos="864"/>
        </w:tabs>
        <w:rPr>
          <w:rFonts w:ascii="Arial" w:hAnsi="Arial" w:cs="Arial"/>
        </w:rPr>
      </w:pPr>
    </w:p>
    <w:p w14:paraId="2B696431" w14:textId="77777777" w:rsidR="00FF6F8F" w:rsidRPr="00ED0BEB" w:rsidRDefault="00FF6F8F" w:rsidP="00FF6F8F">
      <w:pPr>
        <w:pStyle w:val="En-tte"/>
        <w:tabs>
          <w:tab w:val="left" w:pos="864"/>
        </w:tabs>
        <w:ind w:left="426"/>
        <w:rPr>
          <w:rFonts w:ascii="Arial" w:hAnsi="Arial" w:cs="Arial"/>
        </w:rPr>
      </w:pPr>
      <w:r w:rsidRPr="00ED0BEB">
        <w:rPr>
          <w:rFonts w:ascii="Arial" w:hAnsi="Arial" w:cs="Arial"/>
        </w:rPr>
        <w:t>- Adresse internet :</w:t>
      </w:r>
    </w:p>
    <w:p w14:paraId="05357682" w14:textId="77777777" w:rsidR="00FF6F8F" w:rsidRPr="00ED0BEB" w:rsidRDefault="00FF6F8F" w:rsidP="00FF6F8F">
      <w:pPr>
        <w:pStyle w:val="En-tte"/>
        <w:tabs>
          <w:tab w:val="left" w:pos="864"/>
        </w:tabs>
        <w:ind w:left="426"/>
        <w:rPr>
          <w:rFonts w:ascii="Arial" w:hAnsi="Arial" w:cs="Arial"/>
        </w:rPr>
      </w:pPr>
    </w:p>
    <w:p w14:paraId="6F10105F" w14:textId="77777777" w:rsidR="00FF6F8F" w:rsidRPr="00ED0BEB" w:rsidRDefault="00FF6F8F" w:rsidP="00FF6F8F">
      <w:pPr>
        <w:pStyle w:val="En-tte"/>
        <w:tabs>
          <w:tab w:val="left" w:pos="864"/>
        </w:tabs>
        <w:ind w:left="426"/>
        <w:rPr>
          <w:rFonts w:ascii="Arial" w:hAnsi="Arial" w:cs="Arial"/>
        </w:rPr>
      </w:pPr>
      <w:r w:rsidRPr="00ED0BEB">
        <w:rPr>
          <w:rFonts w:ascii="Arial" w:hAnsi="Arial" w:cs="Arial"/>
        </w:rPr>
        <w:t>- Renseignements nécessaires pour y accéder :</w:t>
      </w:r>
    </w:p>
    <w:p w14:paraId="7C95AEEA" w14:textId="77777777" w:rsidR="00FF6F8F" w:rsidRPr="00ED0BEB" w:rsidRDefault="00FF6F8F" w:rsidP="00FF6F8F">
      <w:pPr>
        <w:pStyle w:val="En-tte"/>
        <w:tabs>
          <w:tab w:val="left" w:pos="864"/>
        </w:tabs>
        <w:ind w:left="426"/>
        <w:rPr>
          <w:rFonts w:ascii="Arial" w:hAnsi="Arial" w:cs="Arial"/>
        </w:rPr>
      </w:pPr>
    </w:p>
    <w:p w14:paraId="156454ED" w14:textId="77777777" w:rsidR="00FF6F8F" w:rsidRPr="00ED0BEB" w:rsidRDefault="00FF6F8F" w:rsidP="00FF6F8F">
      <w:pPr>
        <w:jc w:val="both"/>
        <w:rPr>
          <w:rFonts w:ascii="Arial" w:hAnsi="Arial" w:cs="Arial"/>
        </w:rPr>
      </w:pPr>
    </w:p>
    <w:p w14:paraId="451ABCC6" w14:textId="77777777" w:rsidR="00FF6F8F" w:rsidRPr="00ED0BEB" w:rsidRDefault="00FF6F8F" w:rsidP="00FF6F8F">
      <w:pPr>
        <w:jc w:val="both"/>
        <w:rPr>
          <w:rFonts w:ascii="Arial" w:hAnsi="Arial" w:cs="Arial"/>
        </w:rPr>
      </w:pPr>
    </w:p>
    <w:p w14:paraId="2DC8C602" w14:textId="77777777" w:rsidR="00FF6F8F" w:rsidRPr="00ED0BEB" w:rsidRDefault="00FF6F8F" w:rsidP="00FF6F8F">
      <w:pPr>
        <w:jc w:val="both"/>
        <w:rPr>
          <w:rFonts w:ascii="Arial" w:hAnsi="Arial" w:cs="Arial"/>
        </w:rPr>
      </w:pPr>
      <w:r w:rsidRPr="00ED0BEB">
        <w:rPr>
          <w:rFonts w:ascii="Arial" w:hAnsi="Arial" w:cs="Arial"/>
          <w:b/>
          <w:sz w:val="22"/>
          <w:szCs w:val="22"/>
        </w:rPr>
        <w:t>F3 - Capacités</w:t>
      </w:r>
    </w:p>
    <w:p w14:paraId="0A60F88C" w14:textId="77777777" w:rsidR="00FF6F8F" w:rsidRPr="00ED0BEB" w:rsidRDefault="00FF6F8F" w:rsidP="00FF6F8F">
      <w:pPr>
        <w:jc w:val="both"/>
        <w:rPr>
          <w:rFonts w:ascii="Arial" w:hAnsi="Arial" w:cs="Arial"/>
        </w:rPr>
      </w:pPr>
    </w:p>
    <w:p w14:paraId="452BC0B7" w14:textId="77777777" w:rsidR="00FF6F8F" w:rsidRPr="00ED0BEB" w:rsidRDefault="00FF6F8F" w:rsidP="00110A5E">
      <w:pPr>
        <w:ind w:right="83"/>
        <w:jc w:val="both"/>
        <w:rPr>
          <w:rFonts w:ascii="Arial" w:hAnsi="Arial" w:cs="Arial"/>
          <w:i/>
          <w:sz w:val="18"/>
          <w:szCs w:val="18"/>
        </w:rPr>
      </w:pPr>
      <w:r w:rsidRPr="00ED0BEB">
        <w:rPr>
          <w:rFonts w:ascii="Arial" w:hAnsi="Arial" w:cs="Arial"/>
        </w:rPr>
        <w:t xml:space="preserve">Le candidat </w:t>
      </w:r>
      <w:r w:rsidRPr="00ED0BEB">
        <w:rPr>
          <w:rFonts w:ascii="Arial" w:hAnsi="Arial" w:cs="Arial"/>
          <w:bCs/>
        </w:rPr>
        <w:t>individuel, ou les membres du groupement,</w:t>
      </w:r>
      <w:r w:rsidRPr="00ED0BEB">
        <w:rPr>
          <w:rFonts w:ascii="Arial" w:hAnsi="Arial" w:cs="Arial"/>
        </w:rPr>
        <w:t xml:space="preserve"> produisent, aux fins de vérification de l’aptitude à exercer l’activité professionnelle, de la capacité économique et financière et des capacités techniques et professionnelles :</w:t>
      </w:r>
      <w:r w:rsidRPr="00ED0BEB">
        <w:rPr>
          <w:rFonts w:ascii="Arial" w:hAnsi="Arial" w:cs="Arial"/>
          <w:b/>
        </w:rPr>
        <w:t xml:space="preserve"> </w:t>
      </w:r>
    </w:p>
    <w:p w14:paraId="3A8D0C9D" w14:textId="77777777" w:rsidR="00FF6F8F" w:rsidRPr="00ED0BEB" w:rsidRDefault="00FF6F8F" w:rsidP="00FF6F8F">
      <w:pPr>
        <w:rPr>
          <w:rFonts w:ascii="Arial" w:hAnsi="Arial" w:cs="Arial"/>
        </w:rPr>
      </w:pPr>
      <w:r w:rsidRPr="00ED0BEB">
        <w:rPr>
          <w:rFonts w:ascii="Arial" w:hAnsi="Arial" w:cs="Arial"/>
          <w:i/>
          <w:sz w:val="18"/>
          <w:szCs w:val="18"/>
        </w:rPr>
        <w:t>(Cocher la case correspondante.)</w:t>
      </w:r>
    </w:p>
    <w:p w14:paraId="5029BE99" w14:textId="77777777" w:rsidR="00FF6F8F" w:rsidRPr="00ED0BEB" w:rsidRDefault="00FF6F8F" w:rsidP="00FF6F8F">
      <w:pPr>
        <w:rPr>
          <w:rFonts w:ascii="Arial" w:hAnsi="Arial" w:cs="Arial"/>
        </w:rPr>
      </w:pPr>
    </w:p>
    <w:p w14:paraId="6C81CC12" w14:textId="77777777" w:rsidR="00FF6F8F" w:rsidRPr="00ED0BEB" w:rsidRDefault="00FF6F8F" w:rsidP="00FF6F8F">
      <w:pPr>
        <w:ind w:left="4536" w:hanging="3990"/>
        <w:jc w:val="both"/>
        <w:rPr>
          <w:rFonts w:ascii="Arial" w:hAnsi="Arial" w:cs="Arial"/>
        </w:rPr>
      </w:pP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t> </w:t>
      </w:r>
      <w:r w:rsidRPr="00ED0BEB">
        <w:rPr>
          <w:rFonts w:ascii="Arial" w:hAnsi="Arial" w:cs="Arial"/>
        </w:rPr>
        <w:t>le formulaire DC2.</w:t>
      </w:r>
      <w:r w:rsidRPr="00ED0BEB">
        <w:rPr>
          <w:rFonts w:ascii="Arial" w:hAnsi="Arial" w:cs="Arial"/>
        </w:rPr>
        <w:tab/>
      </w:r>
      <w:r w:rsidRPr="00ED0BEB">
        <w:fldChar w:fldCharType="begin">
          <w:ffData>
            <w:name w:val=""/>
            <w:enabled/>
            <w:calcOnExit w:val="0"/>
            <w:checkBox>
              <w:size w:val="20"/>
              <w:default w:val="0"/>
            </w:checkBox>
          </w:ffData>
        </w:fldChar>
      </w:r>
      <w:r w:rsidRPr="00ED0BEB">
        <w:instrText xml:space="preserve"> FORMCHECKBOX </w:instrText>
      </w:r>
      <w:r w:rsidRPr="00ED0BEB">
        <w:fldChar w:fldCharType="separate"/>
      </w:r>
      <w:r w:rsidRPr="00ED0BEB">
        <w:fldChar w:fldCharType="end"/>
      </w:r>
      <w:r w:rsidRPr="00ED0BEB">
        <w:t> </w:t>
      </w:r>
      <w:r w:rsidRPr="00ED0BEB">
        <w:rPr>
          <w:rFonts w:ascii="Arial" w:hAnsi="Arial" w:cs="Arial"/>
        </w:rPr>
        <w:t>les documents établissant ses capacités, tels que demandés dans les documents de la consultation (*).</w:t>
      </w:r>
    </w:p>
    <w:p w14:paraId="4A7EBC3C" w14:textId="77777777" w:rsidR="00FF6F8F" w:rsidRPr="00ED0BEB" w:rsidRDefault="00FF6F8F" w:rsidP="00FF6F8F">
      <w:pPr>
        <w:ind w:left="4536" w:hanging="3990"/>
        <w:jc w:val="both"/>
        <w:rPr>
          <w:rFonts w:ascii="Arial" w:hAnsi="Arial" w:cs="Arial"/>
        </w:rPr>
      </w:pPr>
    </w:p>
    <w:p w14:paraId="7B0820A3" w14:textId="77777777" w:rsidR="00FF6F8F" w:rsidRPr="00ED0BEB" w:rsidRDefault="00FF6F8F" w:rsidP="00110A5E">
      <w:pPr>
        <w:ind w:right="83"/>
        <w:jc w:val="both"/>
        <w:rPr>
          <w:rFonts w:ascii="Arial" w:hAnsi="Arial" w:cs="Arial"/>
          <w:sz w:val="18"/>
          <w:szCs w:val="18"/>
        </w:rPr>
      </w:pPr>
      <w:r w:rsidRPr="00ED0BEB">
        <w:rPr>
          <w:rFonts w:ascii="Arial" w:hAnsi="Arial" w:cs="Arial"/>
          <w:sz w:val="18"/>
          <w:szCs w:val="18"/>
        </w:rPr>
        <w:t xml:space="preserve">(*) </w:t>
      </w:r>
      <w:r w:rsidRPr="00ED0BEB">
        <w:rPr>
          <w:rFonts w:ascii="Arial" w:hAnsi="Arial" w:cs="Arial"/>
          <w:b/>
          <w:sz w:val="18"/>
          <w:szCs w:val="18"/>
        </w:rPr>
        <w:t>Attention</w:t>
      </w:r>
      <w:r w:rsidRPr="00ED0BEB">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ED0BEB">
        <w:rPr>
          <w:rFonts w:ascii="Arial" w:hAnsi="Arial" w:cs="Arial"/>
          <w:sz w:val="18"/>
          <w:szCs w:val="18"/>
          <w:u w:val="single"/>
        </w:rPr>
        <w:t>en aucun</w:t>
      </w:r>
      <w:r w:rsidRPr="00ED0BEB">
        <w:rPr>
          <w:rFonts w:ascii="Arial" w:hAnsi="Arial" w:cs="Arial"/>
          <w:sz w:val="18"/>
          <w:szCs w:val="18"/>
        </w:rPr>
        <w:t xml:space="preserve"> cas tenus et l’acheteur ne peut juridiquement les y obliger.</w:t>
      </w:r>
    </w:p>
    <w:p w14:paraId="7C245360" w14:textId="77777777" w:rsidR="00FF6F8F" w:rsidRPr="00ED0BEB" w:rsidRDefault="00FF6F8F" w:rsidP="00FF6F8F">
      <w:pPr>
        <w:ind w:left="4536" w:hanging="3990"/>
        <w:jc w:val="both"/>
        <w:rPr>
          <w:rFonts w:ascii="Arial" w:hAnsi="Arial" w:cs="Arial"/>
        </w:rPr>
      </w:pPr>
    </w:p>
    <w:p w14:paraId="189F7D6B" w14:textId="77777777" w:rsidR="00FF6F8F" w:rsidRPr="00ED0BEB" w:rsidRDefault="00FF6F8F" w:rsidP="00FF6F8F">
      <w:pPr>
        <w:suppressAutoHyphens w:val="0"/>
        <w:spacing w:after="160" w:line="259" w:lineRule="auto"/>
        <w:rPr>
          <w:rFonts w:ascii="Arial" w:hAnsi="Arial" w:cs="Arial"/>
        </w:rPr>
      </w:pPr>
      <w:r w:rsidRPr="00ED0BEB">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ED0BEB" w14:paraId="753BD7C1" w14:textId="77777777" w:rsidTr="00F06630">
        <w:trPr>
          <w:trHeight w:val="454"/>
        </w:trPr>
        <w:tc>
          <w:tcPr>
            <w:tcW w:w="9852" w:type="dxa"/>
            <w:shd w:val="clear" w:color="auto" w:fill="465F9D"/>
            <w:vAlign w:val="center"/>
          </w:tcPr>
          <w:p w14:paraId="00270D74" w14:textId="03C2F00F" w:rsidR="00772F7B" w:rsidRPr="00ED0BEB" w:rsidRDefault="00772F7B" w:rsidP="00F06630">
            <w:pPr>
              <w:tabs>
                <w:tab w:val="left" w:pos="-142"/>
                <w:tab w:val="left" w:pos="4111"/>
              </w:tabs>
              <w:jc w:val="both"/>
              <w:rPr>
                <w:rFonts w:ascii="Arial" w:hAnsi="Arial" w:cs="Arial"/>
                <w:i/>
                <w:iCs/>
                <w:color w:val="FFFFFF"/>
                <w:sz w:val="18"/>
                <w:szCs w:val="18"/>
              </w:rPr>
            </w:pPr>
            <w:r w:rsidRPr="00ED0BEB">
              <w:rPr>
                <w:rFonts w:ascii="Arial" w:hAnsi="Arial" w:cs="Arial"/>
                <w:b/>
                <w:bCs/>
                <w:color w:val="FFFFFF"/>
                <w:sz w:val="22"/>
                <w:szCs w:val="22"/>
              </w:rPr>
              <w:t>G – Désignation du mandataire (en cas de groupement)</w:t>
            </w:r>
          </w:p>
        </w:tc>
      </w:tr>
    </w:tbl>
    <w:p w14:paraId="13D1054C" w14:textId="77777777" w:rsidR="00772F7B" w:rsidRPr="00ED0BEB" w:rsidRDefault="00772F7B" w:rsidP="00772F7B">
      <w:pPr>
        <w:rPr>
          <w:rFonts w:ascii="Arial" w:hAnsi="Arial" w:cs="Arial"/>
          <w:b/>
          <w:bCs/>
        </w:rPr>
      </w:pPr>
    </w:p>
    <w:p w14:paraId="3276B117" w14:textId="77777777" w:rsidR="00772F7B" w:rsidRPr="00ED0BEB" w:rsidRDefault="00772F7B" w:rsidP="00FF6F8F">
      <w:pPr>
        <w:jc w:val="both"/>
      </w:pPr>
    </w:p>
    <w:p w14:paraId="6E0E6BFB" w14:textId="77777777" w:rsidR="00FF6F8F" w:rsidRPr="00ED0BEB" w:rsidRDefault="00FF6F8F" w:rsidP="00FF6F8F">
      <w:pPr>
        <w:rPr>
          <w:rFonts w:ascii="Arial" w:hAnsi="Arial" w:cs="Arial"/>
          <w:b/>
          <w:bCs/>
          <w:i/>
          <w:sz w:val="18"/>
          <w:szCs w:val="18"/>
          <w:u w:val="single"/>
        </w:rPr>
      </w:pPr>
      <w:r w:rsidRPr="00ED0BEB">
        <w:rPr>
          <w:rFonts w:ascii="Arial" w:hAnsi="Arial" w:cs="Arial"/>
          <w:b/>
          <w:bCs/>
          <w:u w:val="single"/>
        </w:rPr>
        <w:t>Les membres du groupement désignent le mandataire suivant :</w:t>
      </w:r>
    </w:p>
    <w:p w14:paraId="3A516948" w14:textId="77777777" w:rsidR="00FF6F8F" w:rsidRPr="00ED0BEB" w:rsidRDefault="00FF6F8F" w:rsidP="00110A5E">
      <w:pPr>
        <w:ind w:right="367"/>
        <w:jc w:val="both"/>
        <w:rPr>
          <w:rFonts w:ascii="Arial" w:hAnsi="Arial" w:cs="Arial"/>
        </w:rPr>
      </w:pPr>
      <w:r w:rsidRPr="00ED0BEB">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5" w:history="1">
        <w:r w:rsidRPr="00ED0BEB">
          <w:rPr>
            <w:rStyle w:val="Lienhypertexte"/>
            <w:rFonts w:ascii="Arial" w:hAnsi="Arial" w:cs="Arial"/>
            <w:i/>
            <w:sz w:val="18"/>
            <w:szCs w:val="18"/>
          </w:rPr>
          <w:t>ICD</w:t>
        </w:r>
      </w:hyperlink>
      <w:r w:rsidRPr="00ED0BEB">
        <w:rPr>
          <w:rFonts w:ascii="Arial" w:hAnsi="Arial" w:cs="Arial"/>
          <w:i/>
          <w:sz w:val="18"/>
          <w:szCs w:val="18"/>
        </w:rPr>
        <w:t>].]</w:t>
      </w:r>
    </w:p>
    <w:p w14:paraId="6040B49D" w14:textId="77777777" w:rsidR="00FF6F8F" w:rsidRPr="00ED0BEB" w:rsidRDefault="00FF6F8F" w:rsidP="00FF6F8F">
      <w:pPr>
        <w:rPr>
          <w:rFonts w:ascii="Arial" w:hAnsi="Arial" w:cs="Arial"/>
        </w:rPr>
      </w:pPr>
    </w:p>
    <w:p w14:paraId="2D5DD37D"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Arial" w:hAnsi="Arial" w:cs="Arial"/>
        </w:rPr>
        <w:t> Nom commercial et dénomination sociale de l’unité ou de l’établissement qui exécutera la prestation :</w:t>
      </w:r>
    </w:p>
    <w:p w14:paraId="03871DD5" w14:textId="77777777" w:rsidR="00FF6F8F" w:rsidRPr="00ED0BEB" w:rsidRDefault="00FF6F8F" w:rsidP="00FF6F8F">
      <w:pPr>
        <w:pStyle w:val="En-tte"/>
        <w:ind w:left="360"/>
        <w:rPr>
          <w:rFonts w:ascii="Arial" w:hAnsi="Arial" w:cs="Arial"/>
        </w:rPr>
      </w:pPr>
    </w:p>
    <w:p w14:paraId="7190296D" w14:textId="77777777" w:rsidR="00FF6F8F" w:rsidRPr="00ED0BEB" w:rsidRDefault="00FF6F8F" w:rsidP="00FF6F8F">
      <w:pPr>
        <w:pStyle w:val="En-tte"/>
        <w:ind w:left="360"/>
        <w:rPr>
          <w:rFonts w:ascii="Arial" w:hAnsi="Arial" w:cs="Arial"/>
        </w:rPr>
      </w:pPr>
    </w:p>
    <w:p w14:paraId="42922B84" w14:textId="77777777" w:rsidR="00FF6F8F" w:rsidRPr="00ED0BEB" w:rsidRDefault="00FF6F8F" w:rsidP="00FF6F8F">
      <w:pPr>
        <w:pStyle w:val="En-tte"/>
        <w:ind w:left="360"/>
        <w:rPr>
          <w:rFonts w:ascii="Arial" w:hAnsi="Arial" w:cs="Arial"/>
        </w:rPr>
      </w:pPr>
    </w:p>
    <w:p w14:paraId="10EDBE1B" w14:textId="77777777" w:rsidR="00B95DC6" w:rsidRPr="00ED0BEB" w:rsidRDefault="00B95DC6" w:rsidP="00FF6F8F">
      <w:pPr>
        <w:pStyle w:val="En-tte"/>
        <w:ind w:left="360"/>
        <w:rPr>
          <w:rFonts w:ascii="Arial" w:hAnsi="Arial" w:cs="Arial"/>
        </w:rPr>
      </w:pPr>
    </w:p>
    <w:p w14:paraId="7C9C3699"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Arial" w:hAnsi="Arial" w:cs="Arial"/>
        </w:rPr>
        <w:t> Adresses postale et du siège social (si elle est différente de l’adresse postale) :</w:t>
      </w:r>
    </w:p>
    <w:p w14:paraId="0FE78F02" w14:textId="77777777" w:rsidR="00FF6F8F" w:rsidRPr="00ED0BEB" w:rsidRDefault="00FF6F8F" w:rsidP="00FF6F8F">
      <w:pPr>
        <w:pStyle w:val="En-tte"/>
        <w:ind w:left="360"/>
        <w:rPr>
          <w:rFonts w:ascii="Arial" w:hAnsi="Arial" w:cs="Arial"/>
        </w:rPr>
      </w:pPr>
    </w:p>
    <w:p w14:paraId="41660A48" w14:textId="77777777" w:rsidR="00FF6F8F" w:rsidRPr="00ED0BEB" w:rsidRDefault="00FF6F8F" w:rsidP="00FF6F8F">
      <w:pPr>
        <w:pStyle w:val="En-tte"/>
        <w:ind w:left="360"/>
        <w:rPr>
          <w:rFonts w:ascii="Arial" w:hAnsi="Arial" w:cs="Arial"/>
        </w:rPr>
      </w:pPr>
    </w:p>
    <w:p w14:paraId="02A53BBC" w14:textId="77777777" w:rsidR="00FF6F8F" w:rsidRPr="00ED0BEB" w:rsidRDefault="00FF6F8F" w:rsidP="00FF6F8F">
      <w:pPr>
        <w:pStyle w:val="En-tte"/>
        <w:ind w:left="360"/>
        <w:rPr>
          <w:rFonts w:ascii="Arial" w:hAnsi="Arial" w:cs="Arial"/>
        </w:rPr>
      </w:pPr>
    </w:p>
    <w:p w14:paraId="17F14B07" w14:textId="77777777" w:rsidR="00FF6F8F" w:rsidRPr="00ED0BEB" w:rsidRDefault="00FF6F8F" w:rsidP="00FF6F8F">
      <w:pPr>
        <w:pStyle w:val="En-tte"/>
        <w:ind w:left="360"/>
        <w:rPr>
          <w:rFonts w:ascii="Arial" w:hAnsi="Arial" w:cs="Arial"/>
        </w:rPr>
      </w:pPr>
    </w:p>
    <w:p w14:paraId="1ED81A13"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Wingdings" w:hAnsi="Wingdings"/>
          <w:color w:val="66CCFF"/>
          <w:spacing w:val="-10"/>
          <w:position w:val="-1"/>
        </w:rPr>
        <w:t></w:t>
      </w:r>
      <w:r w:rsidRPr="00ED0BEB">
        <w:rPr>
          <w:rFonts w:ascii="Arial" w:hAnsi="Arial" w:cs="Arial"/>
        </w:rPr>
        <w:t>Adresse électronique :</w:t>
      </w:r>
    </w:p>
    <w:p w14:paraId="636CFCCE" w14:textId="77777777" w:rsidR="00FF6F8F" w:rsidRPr="00ED0BEB" w:rsidRDefault="00FF6F8F" w:rsidP="00FF6F8F">
      <w:pPr>
        <w:pStyle w:val="En-tte"/>
        <w:rPr>
          <w:rFonts w:ascii="Arial" w:hAnsi="Arial" w:cs="Arial"/>
        </w:rPr>
      </w:pPr>
    </w:p>
    <w:p w14:paraId="672B43A0" w14:textId="77777777" w:rsidR="00FF6F8F" w:rsidRPr="00ED0BEB" w:rsidRDefault="00FF6F8F" w:rsidP="00FF6F8F">
      <w:pPr>
        <w:pStyle w:val="En-tte"/>
        <w:ind w:left="360"/>
        <w:rPr>
          <w:rFonts w:ascii="Arial" w:hAnsi="Arial" w:cs="Arial"/>
        </w:rPr>
      </w:pPr>
    </w:p>
    <w:p w14:paraId="01CE3456" w14:textId="77777777" w:rsidR="00FF6F8F" w:rsidRPr="00ED0BEB" w:rsidRDefault="00FF6F8F" w:rsidP="00FF6F8F">
      <w:pPr>
        <w:pStyle w:val="En-tte"/>
        <w:ind w:left="360"/>
        <w:rPr>
          <w:rFonts w:ascii="Arial" w:hAnsi="Arial" w:cs="Arial"/>
        </w:rPr>
      </w:pPr>
      <w:r w:rsidRPr="00ED0BEB">
        <w:rPr>
          <w:rFonts w:ascii="Wingdings" w:hAnsi="Wingdings"/>
          <w:color w:val="66CCFF"/>
          <w:spacing w:val="-10"/>
          <w:position w:val="-1"/>
        </w:rPr>
        <w:t></w:t>
      </w:r>
      <w:r w:rsidRPr="00ED0BEB">
        <w:rPr>
          <w:rFonts w:ascii="Wingdings" w:hAnsi="Wingdings"/>
          <w:color w:val="66CCFF"/>
          <w:spacing w:val="-10"/>
          <w:position w:val="-1"/>
        </w:rPr>
        <w:t></w:t>
      </w:r>
      <w:r w:rsidRPr="00ED0BEB">
        <w:rPr>
          <w:rFonts w:ascii="Arial" w:hAnsi="Arial" w:cs="Arial"/>
        </w:rPr>
        <w:t xml:space="preserve">Numéros de téléphone : </w:t>
      </w:r>
    </w:p>
    <w:p w14:paraId="5EBA673C" w14:textId="77777777" w:rsidR="00FF6F8F" w:rsidRPr="00ED0BEB" w:rsidRDefault="00FF6F8F" w:rsidP="00FF6F8F">
      <w:pPr>
        <w:pStyle w:val="En-tte"/>
        <w:rPr>
          <w:rFonts w:ascii="Arial" w:hAnsi="Arial" w:cs="Arial"/>
        </w:rPr>
      </w:pPr>
    </w:p>
    <w:p w14:paraId="30175825" w14:textId="77777777" w:rsidR="00FF6F8F" w:rsidRPr="00ED0BEB" w:rsidRDefault="00FF6F8F" w:rsidP="00FF6F8F">
      <w:pPr>
        <w:pStyle w:val="En-tte"/>
        <w:ind w:left="360"/>
        <w:rPr>
          <w:rFonts w:ascii="Arial" w:hAnsi="Arial" w:cs="Arial"/>
        </w:rPr>
      </w:pPr>
    </w:p>
    <w:p w14:paraId="0A9D4AC7" w14:textId="77777777" w:rsidR="00FF6F8F" w:rsidRPr="00ED0BEB" w:rsidRDefault="00FF6F8F" w:rsidP="00FF6F8F">
      <w:pPr>
        <w:pStyle w:val="En-tte"/>
        <w:ind w:left="360"/>
        <w:rPr>
          <w:rFonts w:ascii="Arial" w:hAnsi="Arial" w:cs="Arial"/>
        </w:rPr>
      </w:pPr>
    </w:p>
    <w:p w14:paraId="4F4A64C5" w14:textId="77777777" w:rsidR="00FF6F8F" w:rsidRPr="00ED0BEB" w:rsidRDefault="00FF6F8F" w:rsidP="00FF6F8F">
      <w:pPr>
        <w:pStyle w:val="En-tte"/>
        <w:ind w:left="360"/>
        <w:rPr>
          <w:rFonts w:ascii="Arial" w:hAnsi="Arial" w:cs="Arial"/>
          <w:b/>
          <w:bCs/>
        </w:rPr>
      </w:pPr>
      <w:r w:rsidRPr="00ED0BEB">
        <w:rPr>
          <w:rFonts w:ascii="Wingdings" w:hAnsi="Wingdings"/>
          <w:color w:val="66CCFF"/>
          <w:spacing w:val="-10"/>
          <w:position w:val="-1"/>
        </w:rPr>
        <w:t></w:t>
      </w:r>
      <w:r w:rsidRPr="00ED0BEB">
        <w:rPr>
          <w:rFonts w:ascii="Wingdings" w:hAnsi="Wingdings"/>
          <w:color w:val="66CCFF"/>
          <w:spacing w:val="-10"/>
          <w:position w:val="-1"/>
        </w:rPr>
        <w:t></w:t>
      </w:r>
      <w:r w:rsidRPr="00ED0BEB">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ED0BEB">
          <w:rPr>
            <w:rStyle w:val="Lienhypertexte"/>
            <w:rFonts w:ascii="Arial" w:hAnsi="Arial" w:cs="Arial"/>
          </w:rPr>
          <w:t>ICD</w:t>
        </w:r>
      </w:hyperlink>
      <w:r w:rsidRPr="00ED0BEB">
        <w:rPr>
          <w:rFonts w:ascii="Arial" w:hAnsi="Arial" w:cs="Arial"/>
        </w:rPr>
        <w:t> :</w:t>
      </w:r>
    </w:p>
    <w:p w14:paraId="7408C769" w14:textId="77777777" w:rsidR="00FF6F8F" w:rsidRPr="00ED0BEB" w:rsidRDefault="00FF6F8F" w:rsidP="00FF6F8F">
      <w:pPr>
        <w:pStyle w:val="En-tte"/>
        <w:ind w:left="360"/>
        <w:rPr>
          <w:rFonts w:ascii="Arial" w:hAnsi="Arial" w:cs="Arial"/>
        </w:rPr>
      </w:pPr>
    </w:p>
    <w:p w14:paraId="0FD6EBED" w14:textId="77777777" w:rsidR="00FF6F8F" w:rsidRPr="00ED0BEB" w:rsidRDefault="00FF6F8F" w:rsidP="00FF6F8F">
      <w:pPr>
        <w:pStyle w:val="En-tte"/>
        <w:ind w:left="360"/>
        <w:rPr>
          <w:rFonts w:ascii="Arial" w:hAnsi="Arial" w:cs="Arial"/>
        </w:rPr>
      </w:pPr>
    </w:p>
    <w:p w14:paraId="4325A26A" w14:textId="77777777" w:rsidR="00FF6F8F" w:rsidRPr="00ED0BEB" w:rsidRDefault="00FF6F8F" w:rsidP="00FF6F8F">
      <w:pPr>
        <w:pStyle w:val="En-tte"/>
        <w:ind w:left="360"/>
        <w:rPr>
          <w:rFonts w:ascii="Arial" w:hAnsi="Arial" w:cs="Arial"/>
        </w:rPr>
      </w:pPr>
    </w:p>
    <w:p w14:paraId="15D482A5" w14:textId="77777777" w:rsidR="00FF6F8F" w:rsidRPr="00ED0BEB" w:rsidRDefault="00FF6F8F" w:rsidP="00FF6F8F">
      <w:pPr>
        <w:rPr>
          <w:rFonts w:ascii="Arial" w:hAnsi="Arial" w:cs="Arial"/>
        </w:rPr>
      </w:pPr>
    </w:p>
    <w:p w14:paraId="14A4A805" w14:textId="77777777" w:rsidR="00FF6F8F" w:rsidRPr="00ED0BEB" w:rsidRDefault="00FF6F8F" w:rsidP="00110A5E">
      <w:pPr>
        <w:ind w:right="367"/>
        <w:jc w:val="both"/>
        <w:rPr>
          <w:rFonts w:ascii="Arial" w:hAnsi="Arial" w:cs="Arial"/>
        </w:rPr>
      </w:pPr>
      <w:r w:rsidRPr="00ED0BEB">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ED0BEB">
        <w:rPr>
          <w:rFonts w:ascii="Arial" w:hAnsi="Arial" w:cs="Arial"/>
          <w:u w:val="single"/>
        </w:rPr>
        <w:t>ce document est à fournir dès le dépôt de la candidature</w:t>
      </w:r>
      <w:r w:rsidRPr="00ED0BEB">
        <w:rPr>
          <w:rFonts w:ascii="Arial" w:hAnsi="Arial" w:cs="Arial"/>
        </w:rPr>
        <w:t>.</w:t>
      </w:r>
    </w:p>
    <w:p w14:paraId="0BCE8483" w14:textId="77777777" w:rsidR="00FF6F8F" w:rsidRPr="00ED0BEB" w:rsidRDefault="00FF6F8F" w:rsidP="00FF6F8F">
      <w:pPr>
        <w:tabs>
          <w:tab w:val="left" w:pos="3402"/>
          <w:tab w:val="left" w:pos="6237"/>
          <w:tab w:val="left" w:pos="9072"/>
        </w:tabs>
        <w:spacing w:before="120" w:after="120"/>
      </w:pPr>
    </w:p>
    <w:p w14:paraId="0CBE4E04" w14:textId="77777777" w:rsidR="00FF6F8F" w:rsidRPr="00ED0BEB" w:rsidRDefault="00FF6F8F" w:rsidP="00FF6F8F">
      <w:pPr>
        <w:tabs>
          <w:tab w:val="left" w:pos="3402"/>
          <w:tab w:val="left" w:pos="6237"/>
          <w:tab w:val="left" w:pos="9072"/>
        </w:tabs>
        <w:spacing w:before="120" w:after="120"/>
      </w:pPr>
    </w:p>
    <w:p w14:paraId="7BC39A4F" w14:textId="77777777" w:rsidR="00FF6F8F" w:rsidRPr="00ED0BEB" w:rsidRDefault="00FF6F8F" w:rsidP="00FF6F8F">
      <w:pPr>
        <w:tabs>
          <w:tab w:val="left" w:pos="3402"/>
          <w:tab w:val="left" w:pos="6237"/>
          <w:tab w:val="left" w:pos="9072"/>
        </w:tabs>
        <w:spacing w:before="120" w:after="120"/>
      </w:pPr>
    </w:p>
    <w:p w14:paraId="1A03C502" w14:textId="77777777" w:rsidR="00FF6F8F" w:rsidRPr="00ED0BEB" w:rsidRDefault="00FF6F8F" w:rsidP="00FF6F8F">
      <w:pPr>
        <w:tabs>
          <w:tab w:val="left" w:pos="3402"/>
          <w:tab w:val="left" w:pos="6237"/>
          <w:tab w:val="left" w:pos="9072"/>
        </w:tabs>
        <w:spacing w:before="120" w:after="120"/>
      </w:pPr>
    </w:p>
    <w:p w14:paraId="1DA99E64" w14:textId="77777777" w:rsidR="00FF6F8F" w:rsidRPr="00ED0BEB" w:rsidRDefault="00FF6F8F" w:rsidP="00FF6F8F">
      <w:pPr>
        <w:tabs>
          <w:tab w:val="left" w:pos="3402"/>
          <w:tab w:val="left" w:pos="6237"/>
          <w:tab w:val="left" w:pos="9072"/>
        </w:tabs>
        <w:spacing w:before="120" w:after="120"/>
      </w:pPr>
    </w:p>
    <w:p w14:paraId="0F2E32CE" w14:textId="77777777" w:rsidR="00FF6F8F" w:rsidRPr="00ED0BEB" w:rsidRDefault="00FF6F8F" w:rsidP="00FF6F8F"/>
    <w:p w14:paraId="7A5FBF75" w14:textId="77777777" w:rsidR="00FF6F8F" w:rsidRPr="00ED0BEB" w:rsidRDefault="00FF6F8F" w:rsidP="00FF6F8F"/>
    <w:p w14:paraId="4640D54D" w14:textId="77777777" w:rsidR="00FF6F8F" w:rsidRPr="00ED0BEB" w:rsidRDefault="00FF6F8F" w:rsidP="00FF6F8F"/>
    <w:p w14:paraId="52ECE584" w14:textId="77777777" w:rsidR="00FF6F8F" w:rsidRPr="00ED0BEB" w:rsidRDefault="00FF6F8F" w:rsidP="00FF6F8F"/>
    <w:p w14:paraId="18A01A90" w14:textId="77777777" w:rsidR="00772F7B" w:rsidRPr="00ED0BEB" w:rsidRDefault="00772F7B" w:rsidP="00FF6F8F"/>
    <w:p w14:paraId="7E31737B" w14:textId="77777777" w:rsidR="00772F7B" w:rsidRPr="00ED0BEB" w:rsidRDefault="00772F7B" w:rsidP="00FF6F8F"/>
    <w:p w14:paraId="013B3326" w14:textId="77777777" w:rsidR="00772F7B" w:rsidRPr="00ED0BEB" w:rsidRDefault="00772F7B" w:rsidP="00FF6F8F"/>
    <w:p w14:paraId="670B5F20" w14:textId="77777777" w:rsidR="00772F7B" w:rsidRPr="00ED0BEB" w:rsidRDefault="00772F7B" w:rsidP="00FF6F8F"/>
    <w:p w14:paraId="4182BBF3" w14:textId="77777777" w:rsidR="00772F7B" w:rsidRPr="00ED0BEB" w:rsidRDefault="00772F7B" w:rsidP="00FF6F8F"/>
    <w:p w14:paraId="25C6C850" w14:textId="77777777" w:rsidR="00772F7B" w:rsidRPr="00ED0BEB" w:rsidRDefault="00772F7B" w:rsidP="00FF6F8F"/>
    <w:p w14:paraId="42615BDF" w14:textId="77777777" w:rsidR="00772F7B" w:rsidRPr="00ED0BEB" w:rsidRDefault="00772F7B" w:rsidP="00FF6F8F"/>
    <w:p w14:paraId="3390B353" w14:textId="77777777" w:rsidR="00B95DC6" w:rsidRDefault="00B95DC6" w:rsidP="00FF6F8F"/>
    <w:sectPr w:rsidR="00B95DC6" w:rsidSect="00984C97">
      <w:footerReference w:type="default" r:id="rId37"/>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5D343" w14:textId="77777777" w:rsidR="00D3266B" w:rsidRPr="00ED0BEB" w:rsidRDefault="00D3266B">
      <w:r w:rsidRPr="00ED0BEB">
        <w:separator/>
      </w:r>
    </w:p>
  </w:endnote>
  <w:endnote w:type="continuationSeparator" w:id="0">
    <w:p w14:paraId="2C736C38" w14:textId="77777777" w:rsidR="00D3266B" w:rsidRPr="00ED0BEB" w:rsidRDefault="00D3266B">
      <w:r w:rsidRPr="00ED0BE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776C" w14:textId="7B8D57B3" w:rsidR="00B95DC6" w:rsidRPr="00ED0BEB" w:rsidRDefault="00B95DC6" w:rsidP="00B95DC6">
    <w:pPr>
      <w:shd w:val="clear" w:color="auto" w:fill="3558A2"/>
      <w:tabs>
        <w:tab w:val="left" w:pos="9072"/>
        <w:tab w:val="left" w:pos="9781"/>
      </w:tabs>
      <w:ind w:right="-198"/>
      <w:rPr>
        <w:rFonts w:ascii="Arial" w:hAnsi="Arial" w:cs="Arial"/>
        <w:b/>
        <w:color w:val="FFFFFF"/>
        <w:sz w:val="10"/>
        <w:szCs w:val="10"/>
      </w:rPr>
    </w:pPr>
  </w:p>
  <w:p w14:paraId="7C1A3B3B" w14:textId="38FE56CB" w:rsidR="00B95DC6" w:rsidRPr="00ED0BEB" w:rsidRDefault="00B95DC6" w:rsidP="00B95DC6">
    <w:pPr>
      <w:shd w:val="clear" w:color="auto" w:fill="3558A2"/>
      <w:tabs>
        <w:tab w:val="left" w:pos="8647"/>
      </w:tabs>
      <w:ind w:right="-198"/>
      <w:rPr>
        <w:rFonts w:ascii="Arial" w:hAnsi="Arial" w:cs="Arial"/>
        <w:b/>
        <w:bCs/>
        <w:color w:val="FFFFFF"/>
      </w:rPr>
    </w:pPr>
    <w:r w:rsidRPr="00ED0BEB">
      <w:rPr>
        <w:rFonts w:ascii="Arial" w:hAnsi="Arial" w:cs="Arial"/>
        <w:b/>
        <w:color w:val="FFFFFF"/>
      </w:rPr>
      <w:t>DC1 –Lettre de candidature</w:t>
    </w:r>
    <w:r w:rsidRPr="00ED0BEB">
      <w:rPr>
        <w:rFonts w:ascii="Arial" w:hAnsi="Arial" w:cs="Arial"/>
        <w:b/>
        <w:i/>
        <w:color w:val="FFFFFF"/>
      </w:rPr>
      <w:t xml:space="preserve"> -  </w:t>
    </w:r>
    <w:r w:rsidR="00603D34" w:rsidRPr="003C08FB">
      <w:rPr>
        <w:rFonts w:ascii="Arial" w:hAnsi="Arial" w:cs="Arial"/>
        <w:b/>
        <w:i/>
        <w:color w:val="FFFFFF"/>
      </w:rPr>
      <w:t>Consultation n</w:t>
    </w:r>
    <w:r w:rsidR="00603D34" w:rsidRPr="009733EC">
      <w:rPr>
        <w:rFonts w:ascii="Arial" w:hAnsi="Arial" w:cs="Arial"/>
        <w:b/>
        <w:i/>
        <w:color w:val="FFFFFF"/>
      </w:rPr>
      <w:t>°</w:t>
    </w:r>
    <w:r w:rsidR="00603D34" w:rsidRPr="009733EC">
      <w:rPr>
        <w:rFonts w:ascii="Arial" w:hAnsi="Arial" w:cs="Arial"/>
        <w:b/>
        <w:color w:val="FFFFFF"/>
      </w:rPr>
      <w:t>202</w:t>
    </w:r>
    <w:r w:rsidR="00603D34">
      <w:rPr>
        <w:rFonts w:ascii="Arial" w:hAnsi="Arial" w:cs="Arial"/>
        <w:b/>
        <w:color w:val="FFFFFF"/>
      </w:rPr>
      <w:t>5</w:t>
    </w:r>
    <w:r w:rsidR="00603D34" w:rsidRPr="009733EC">
      <w:rPr>
        <w:rFonts w:ascii="Arial" w:hAnsi="Arial" w:cs="Arial"/>
        <w:b/>
        <w:color w:val="FFFFFF"/>
      </w:rPr>
      <w:t>/CONSU/0</w:t>
    </w:r>
    <w:r w:rsidR="005E5AF4">
      <w:rPr>
        <w:rFonts w:ascii="Arial" w:hAnsi="Arial" w:cs="Arial"/>
        <w:b/>
        <w:color w:val="FFFFFF"/>
      </w:rPr>
      <w:t>3 du 6 juin 2025</w:t>
    </w:r>
    <w:r w:rsidR="00603D34">
      <w:rPr>
        <w:rFonts w:ascii="Arial" w:hAnsi="Arial" w:cs="Arial"/>
        <w:b/>
        <w:color w:val="FFFFFF"/>
      </w:rPr>
      <w:t>5</w:t>
    </w:r>
    <w:r w:rsidRPr="00ED0BEB">
      <w:rPr>
        <w:rFonts w:ascii="Arial" w:hAnsi="Arial" w:cs="Arial"/>
        <w:b/>
        <w:color w:val="FFFFFF"/>
      </w:rPr>
      <w:tab/>
      <w:t xml:space="preserve">Page : </w:t>
    </w:r>
    <w:r w:rsidRPr="00ED0BEB">
      <w:rPr>
        <w:rFonts w:ascii="Arial" w:hAnsi="Arial" w:cs="Arial"/>
        <w:b/>
        <w:bCs/>
        <w:color w:val="FFFFFF"/>
      </w:rPr>
      <w:fldChar w:fldCharType="begin"/>
    </w:r>
    <w:r w:rsidRPr="00ED0BEB">
      <w:rPr>
        <w:rFonts w:ascii="Arial" w:hAnsi="Arial" w:cs="Arial"/>
        <w:b/>
        <w:bCs/>
        <w:color w:val="FFFFFF"/>
      </w:rPr>
      <w:instrText xml:space="preserve"> PAGE   \* MERGEFORMAT </w:instrText>
    </w:r>
    <w:r w:rsidRPr="00ED0BEB">
      <w:rPr>
        <w:rFonts w:ascii="Arial" w:hAnsi="Arial" w:cs="Arial"/>
        <w:b/>
        <w:bCs/>
        <w:color w:val="FFFFFF"/>
      </w:rPr>
      <w:fldChar w:fldCharType="separate"/>
    </w:r>
    <w:r w:rsidRPr="00ED0BEB">
      <w:rPr>
        <w:rFonts w:ascii="Arial" w:hAnsi="Arial" w:cs="Arial"/>
        <w:b/>
        <w:bCs/>
        <w:color w:val="FFFFFF"/>
      </w:rPr>
      <w:t>1</w:t>
    </w:r>
    <w:r w:rsidRPr="00ED0BEB">
      <w:rPr>
        <w:rFonts w:ascii="Arial" w:hAnsi="Arial" w:cs="Arial"/>
        <w:b/>
        <w:bCs/>
        <w:color w:val="FFFFFF"/>
      </w:rPr>
      <w:fldChar w:fldCharType="end"/>
    </w:r>
    <w:r w:rsidRPr="00ED0BEB">
      <w:rPr>
        <w:rFonts w:ascii="Arial" w:hAnsi="Arial" w:cs="Arial"/>
        <w:b/>
        <w:bCs/>
        <w:color w:val="FFFFFF"/>
      </w:rPr>
      <w:t xml:space="preserve"> / </w:t>
    </w:r>
    <w:r w:rsidRPr="00ED0BEB">
      <w:rPr>
        <w:rFonts w:ascii="Arial" w:hAnsi="Arial" w:cs="Arial"/>
        <w:b/>
        <w:bCs/>
        <w:color w:val="FFFFFF"/>
      </w:rPr>
      <w:fldChar w:fldCharType="begin"/>
    </w:r>
    <w:r w:rsidRPr="00ED0BEB">
      <w:rPr>
        <w:rFonts w:ascii="Arial" w:hAnsi="Arial" w:cs="Arial"/>
        <w:b/>
        <w:bCs/>
        <w:color w:val="FFFFFF"/>
      </w:rPr>
      <w:instrText xml:space="preserve"> NUMPAGES   \* MERGEFORMAT </w:instrText>
    </w:r>
    <w:r w:rsidRPr="00ED0BEB">
      <w:rPr>
        <w:rFonts w:ascii="Arial" w:hAnsi="Arial" w:cs="Arial"/>
        <w:b/>
        <w:bCs/>
        <w:color w:val="FFFFFF"/>
      </w:rPr>
      <w:fldChar w:fldCharType="separate"/>
    </w:r>
    <w:r w:rsidRPr="00ED0BEB">
      <w:rPr>
        <w:rFonts w:ascii="Arial" w:hAnsi="Arial" w:cs="Arial"/>
        <w:b/>
        <w:bCs/>
        <w:color w:val="FFFFFF"/>
      </w:rPr>
      <w:t>6</w:t>
    </w:r>
    <w:r w:rsidRPr="00ED0BEB">
      <w:rPr>
        <w:rFonts w:ascii="Arial" w:hAnsi="Arial" w:cs="Arial"/>
        <w:b/>
        <w:bCs/>
        <w:color w:val="FFFFFF"/>
      </w:rPr>
      <w:fldChar w:fldCharType="end"/>
    </w:r>
  </w:p>
  <w:p w14:paraId="5DA4D586" w14:textId="77777777" w:rsidR="00B95DC6" w:rsidRPr="00ED0BEB"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2E32A" w14:textId="77777777" w:rsidR="00D3266B" w:rsidRPr="00ED0BEB" w:rsidRDefault="00D3266B">
      <w:r w:rsidRPr="00ED0BEB">
        <w:separator/>
      </w:r>
    </w:p>
  </w:footnote>
  <w:footnote w:type="continuationSeparator" w:id="0">
    <w:p w14:paraId="113FE38E" w14:textId="77777777" w:rsidR="00D3266B" w:rsidRPr="00ED0BEB" w:rsidRDefault="00D3266B">
      <w:r w:rsidRPr="00ED0BEB">
        <w:continuationSeparator/>
      </w:r>
    </w:p>
  </w:footnote>
  <w:footnote w:id="1">
    <w:p w14:paraId="37934C90" w14:textId="77777777" w:rsidR="00E551D6" w:rsidRPr="00ED0BEB" w:rsidRDefault="00E551D6" w:rsidP="00E551D6">
      <w:pPr>
        <w:pStyle w:val="Notedebasdepage"/>
        <w:rPr>
          <w:rFonts w:ascii="Garamond" w:hAnsi="Garamond"/>
          <w:sz w:val="16"/>
          <w:szCs w:val="16"/>
        </w:rPr>
      </w:pPr>
      <w:r w:rsidRPr="00ED0BEB">
        <w:rPr>
          <w:rStyle w:val="Appelnotedebasdep"/>
          <w:rFonts w:ascii="Garamond" w:hAnsi="Garamond"/>
          <w:sz w:val="16"/>
          <w:szCs w:val="16"/>
        </w:rPr>
        <w:footnoteRef/>
      </w:r>
      <w:r w:rsidRPr="00ED0BEB">
        <w:rPr>
          <w:rFonts w:ascii="Garamond" w:hAnsi="Garamond"/>
          <w:sz w:val="16"/>
          <w:szCs w:val="16"/>
        </w:rPr>
        <w:t xml:space="preserve"> </w:t>
      </w:r>
      <w:r w:rsidRPr="00ED0BEB">
        <w:rPr>
          <w:rFonts w:ascii="Garamond" w:hAnsi="Garamond" w:cs="Arial"/>
          <w:sz w:val="16"/>
          <w:szCs w:val="16"/>
        </w:rPr>
        <w:t>En cas de candidature individuelle, le renseignement de cette rubrique est inutile.</w:t>
      </w:r>
    </w:p>
  </w:footnote>
  <w:footnote w:id="2">
    <w:p w14:paraId="28ED0848" w14:textId="77777777" w:rsidR="00E551D6" w:rsidRPr="00ED0BEB" w:rsidRDefault="00E551D6" w:rsidP="00E551D6">
      <w:pPr>
        <w:pStyle w:val="Notedebasdepage"/>
        <w:rPr>
          <w:rFonts w:ascii="Garamond" w:hAnsi="Garamond"/>
          <w:sz w:val="16"/>
          <w:szCs w:val="16"/>
        </w:rPr>
      </w:pPr>
      <w:r w:rsidRPr="00ED0BEB">
        <w:rPr>
          <w:rStyle w:val="Appelnotedebasdep"/>
          <w:rFonts w:ascii="Garamond" w:hAnsi="Garamond"/>
          <w:sz w:val="16"/>
          <w:szCs w:val="16"/>
        </w:rPr>
        <w:footnoteRef/>
      </w:r>
      <w:r w:rsidRPr="00ED0BEB">
        <w:rPr>
          <w:rFonts w:ascii="Garamond" w:hAnsi="Garamond"/>
          <w:sz w:val="16"/>
          <w:szCs w:val="16"/>
        </w:rPr>
        <w:t xml:space="preserve"> </w:t>
      </w:r>
      <w:r w:rsidRPr="00ED0BEB">
        <w:rPr>
          <w:rFonts w:ascii="Garamond" w:hAnsi="Garamond" w:cs="Arial"/>
          <w:sz w:val="16"/>
          <w:szCs w:val="16"/>
        </w:rPr>
        <w:t>Préciser l’adresse du siège social du membre du groupement si elle est différente de celle de l’établissement.</w:t>
      </w:r>
    </w:p>
  </w:footnote>
  <w:footnote w:id="3">
    <w:p w14:paraId="28636F13" w14:textId="77777777" w:rsidR="00E551D6" w:rsidRDefault="00E551D6" w:rsidP="00E551D6">
      <w:pPr>
        <w:jc w:val="both"/>
        <w:rPr>
          <w:rFonts w:ascii="Marianne" w:hAnsi="Marianne" w:cs="Arial"/>
          <w:sz w:val="18"/>
          <w:szCs w:val="18"/>
        </w:rPr>
      </w:pPr>
      <w:r w:rsidRPr="00ED0BEB">
        <w:rPr>
          <w:rStyle w:val="Appelnotedebasdep"/>
          <w:rFonts w:ascii="Garamond" w:hAnsi="Garamond"/>
          <w:sz w:val="16"/>
          <w:szCs w:val="16"/>
        </w:rPr>
        <w:footnoteRef/>
      </w:r>
      <w:r w:rsidRPr="00ED0BEB">
        <w:rPr>
          <w:rFonts w:ascii="Garamond" w:hAnsi="Garamond"/>
          <w:sz w:val="16"/>
          <w:szCs w:val="16"/>
        </w:rPr>
        <w:t xml:space="preserve"> </w:t>
      </w:r>
      <w:r w:rsidRPr="00ED0BEB">
        <w:rPr>
          <w:rFonts w:ascii="Garamond" w:hAnsi="Garamond" w:cs="Arial"/>
          <w:sz w:val="16"/>
          <w:szCs w:val="16"/>
        </w:rPr>
        <w:t>À défaut, un numéro d’identification européen ou international ou propre au pays d’origine du candidat</w:t>
      </w:r>
      <w:r w:rsidRPr="00ED0BEB">
        <w:rPr>
          <w:rFonts w:ascii="Garamond" w:hAnsi="Garamond"/>
          <w:sz w:val="16"/>
          <w:szCs w:val="16"/>
        </w:rPr>
        <w:t xml:space="preserve"> </w:t>
      </w:r>
      <w:r w:rsidRPr="00ED0BEB">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564A9D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11.25pt;height:11.25pt;visibility:visible;mso-wrap-style:square">
            <v:imagedata r:id="rId1" o:title="msoB6B5"/>
          </v:shape>
        </w:pict>
      </mc:Choice>
      <mc:Fallback>
        <w:drawing>
          <wp:inline distT="0" distB="0" distL="0" distR="0" wp14:anchorId="45C383C7" wp14:editId="45C383C8">
            <wp:extent cx="142875" cy="142875"/>
            <wp:effectExtent l="0" t="0" r="0" b="0"/>
            <wp:docPr id="264011707" name="Image 2" descr="C:\Users\LAD358~1.CLO\AppData\Local\Temp\msoB6B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62471" name="Image 55362471" descr="C:\Users\LAD358~1.CLO\AppData\Local\Temp\msoB6B5.tmp"/>
                    <pic:cNvPicPr/>
                  </pic:nvPicPr>
                  <pic:blipFill>
                    <a:blip r:embed="rId2">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mc:Fallback>
    </mc:AlternateConten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79C3E87"/>
    <w:multiLevelType w:val="hybridMultilevel"/>
    <w:tmpl w:val="CE80B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F525DD0"/>
    <w:multiLevelType w:val="hybridMultilevel"/>
    <w:tmpl w:val="FAF0949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20580585">
    <w:abstractNumId w:val="0"/>
  </w:num>
  <w:num w:numId="2" w16cid:durableId="51775106">
    <w:abstractNumId w:val="1"/>
  </w:num>
  <w:num w:numId="3" w16cid:durableId="626593179">
    <w:abstractNumId w:val="2"/>
  </w:num>
  <w:num w:numId="4" w16cid:durableId="1302349848">
    <w:abstractNumId w:val="0"/>
  </w:num>
  <w:num w:numId="5" w16cid:durableId="2119524783">
    <w:abstractNumId w:val="3"/>
  </w:num>
  <w:num w:numId="6" w16cid:durableId="1463619187">
    <w:abstractNumId w:val="5"/>
  </w:num>
  <w:num w:numId="7" w16cid:durableId="723407560">
    <w:abstractNumId w:val="13"/>
  </w:num>
  <w:num w:numId="8" w16cid:durableId="319232378">
    <w:abstractNumId w:val="11"/>
  </w:num>
  <w:num w:numId="9" w16cid:durableId="368260206">
    <w:abstractNumId w:val="10"/>
  </w:num>
  <w:num w:numId="10" w16cid:durableId="250703531">
    <w:abstractNumId w:val="3"/>
  </w:num>
  <w:num w:numId="11" w16cid:durableId="2134907661">
    <w:abstractNumId w:val="4"/>
  </w:num>
  <w:num w:numId="12" w16cid:durableId="473791528">
    <w:abstractNumId w:val="12"/>
  </w:num>
  <w:num w:numId="13" w16cid:durableId="539585261">
    <w:abstractNumId w:val="7"/>
  </w:num>
  <w:num w:numId="14" w16cid:durableId="1386564002">
    <w:abstractNumId w:val="6"/>
  </w:num>
  <w:num w:numId="15" w16cid:durableId="585379174">
    <w:abstractNumId w:val="9"/>
  </w:num>
  <w:num w:numId="16" w16cid:durableId="490565053">
    <w:abstractNumId w:val="8"/>
  </w:num>
  <w:num w:numId="17" w16cid:durableId="10384285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1E98"/>
    <w:rsid w:val="00014D10"/>
    <w:rsid w:val="00037426"/>
    <w:rsid w:val="0006127E"/>
    <w:rsid w:val="00067FB6"/>
    <w:rsid w:val="00093518"/>
    <w:rsid w:val="000A201F"/>
    <w:rsid w:val="000B5205"/>
    <w:rsid w:val="000C7F99"/>
    <w:rsid w:val="000E4E3C"/>
    <w:rsid w:val="000E6FE4"/>
    <w:rsid w:val="000F5A82"/>
    <w:rsid w:val="00110A5E"/>
    <w:rsid w:val="00134177"/>
    <w:rsid w:val="00136E4B"/>
    <w:rsid w:val="001478ED"/>
    <w:rsid w:val="001527E8"/>
    <w:rsid w:val="0016583F"/>
    <w:rsid w:val="00175760"/>
    <w:rsid w:val="00181367"/>
    <w:rsid w:val="001A35E9"/>
    <w:rsid w:val="001B19DB"/>
    <w:rsid w:val="001B3906"/>
    <w:rsid w:val="001C2556"/>
    <w:rsid w:val="001F35A0"/>
    <w:rsid w:val="001F44B1"/>
    <w:rsid w:val="001F6F10"/>
    <w:rsid w:val="00214573"/>
    <w:rsid w:val="002665A2"/>
    <w:rsid w:val="00267E53"/>
    <w:rsid w:val="00272E44"/>
    <w:rsid w:val="00290FC5"/>
    <w:rsid w:val="0029536A"/>
    <w:rsid w:val="002A54E7"/>
    <w:rsid w:val="002B4073"/>
    <w:rsid w:val="002D273A"/>
    <w:rsid w:val="002D6B6C"/>
    <w:rsid w:val="002E7AA2"/>
    <w:rsid w:val="002F485C"/>
    <w:rsid w:val="003038BD"/>
    <w:rsid w:val="0032686E"/>
    <w:rsid w:val="0033292C"/>
    <w:rsid w:val="00353F38"/>
    <w:rsid w:val="003754EE"/>
    <w:rsid w:val="00386A8D"/>
    <w:rsid w:val="00391E2C"/>
    <w:rsid w:val="003927B7"/>
    <w:rsid w:val="003A4338"/>
    <w:rsid w:val="003B0A5D"/>
    <w:rsid w:val="003C1477"/>
    <w:rsid w:val="003C374B"/>
    <w:rsid w:val="003D1C31"/>
    <w:rsid w:val="003F7CC4"/>
    <w:rsid w:val="00432D3C"/>
    <w:rsid w:val="0043601A"/>
    <w:rsid w:val="00451530"/>
    <w:rsid w:val="00452CF1"/>
    <w:rsid w:val="00457E83"/>
    <w:rsid w:val="00491C3B"/>
    <w:rsid w:val="0049290A"/>
    <w:rsid w:val="00496CFD"/>
    <w:rsid w:val="004C0537"/>
    <w:rsid w:val="004D44EB"/>
    <w:rsid w:val="004D6FC3"/>
    <w:rsid w:val="004E2F7C"/>
    <w:rsid w:val="004F64EE"/>
    <w:rsid w:val="00520DFD"/>
    <w:rsid w:val="00522160"/>
    <w:rsid w:val="0052778F"/>
    <w:rsid w:val="00541766"/>
    <w:rsid w:val="00567287"/>
    <w:rsid w:val="005E5AF4"/>
    <w:rsid w:val="005F2F62"/>
    <w:rsid w:val="00602E9B"/>
    <w:rsid w:val="00603D34"/>
    <w:rsid w:val="006645ED"/>
    <w:rsid w:val="00684B02"/>
    <w:rsid w:val="00686E2B"/>
    <w:rsid w:val="006A44B7"/>
    <w:rsid w:val="006B0A95"/>
    <w:rsid w:val="006E036E"/>
    <w:rsid w:val="007330A8"/>
    <w:rsid w:val="00733342"/>
    <w:rsid w:val="007500B9"/>
    <w:rsid w:val="00772F7B"/>
    <w:rsid w:val="0077447C"/>
    <w:rsid w:val="00774652"/>
    <w:rsid w:val="007754D1"/>
    <w:rsid w:val="00775ECF"/>
    <w:rsid w:val="00795050"/>
    <w:rsid w:val="007C10BB"/>
    <w:rsid w:val="007E3DBA"/>
    <w:rsid w:val="007F3EAE"/>
    <w:rsid w:val="007F7841"/>
    <w:rsid w:val="00821747"/>
    <w:rsid w:val="008222C2"/>
    <w:rsid w:val="008233BB"/>
    <w:rsid w:val="008321ED"/>
    <w:rsid w:val="00832944"/>
    <w:rsid w:val="00842738"/>
    <w:rsid w:val="008532F7"/>
    <w:rsid w:val="008538E7"/>
    <w:rsid w:val="00861860"/>
    <w:rsid w:val="008823C9"/>
    <w:rsid w:val="008A1B21"/>
    <w:rsid w:val="008E41CB"/>
    <w:rsid w:val="008F355B"/>
    <w:rsid w:val="00900632"/>
    <w:rsid w:val="009042C3"/>
    <w:rsid w:val="009226E1"/>
    <w:rsid w:val="009252F7"/>
    <w:rsid w:val="009711F0"/>
    <w:rsid w:val="00984C97"/>
    <w:rsid w:val="00990FBE"/>
    <w:rsid w:val="009A0A32"/>
    <w:rsid w:val="009A4F5F"/>
    <w:rsid w:val="009C2AF0"/>
    <w:rsid w:val="009D02CF"/>
    <w:rsid w:val="009E5585"/>
    <w:rsid w:val="00A111F0"/>
    <w:rsid w:val="00A14F17"/>
    <w:rsid w:val="00A27855"/>
    <w:rsid w:val="00AC3F05"/>
    <w:rsid w:val="00AD1E6B"/>
    <w:rsid w:val="00AE4460"/>
    <w:rsid w:val="00AE6787"/>
    <w:rsid w:val="00B017BE"/>
    <w:rsid w:val="00B11AF2"/>
    <w:rsid w:val="00B51008"/>
    <w:rsid w:val="00B77F18"/>
    <w:rsid w:val="00B9040F"/>
    <w:rsid w:val="00B92F75"/>
    <w:rsid w:val="00B95698"/>
    <w:rsid w:val="00B95865"/>
    <w:rsid w:val="00B95DC6"/>
    <w:rsid w:val="00BB3C31"/>
    <w:rsid w:val="00BD6724"/>
    <w:rsid w:val="00C003AF"/>
    <w:rsid w:val="00C17EFE"/>
    <w:rsid w:val="00C5516F"/>
    <w:rsid w:val="00C9271A"/>
    <w:rsid w:val="00C927E4"/>
    <w:rsid w:val="00C9306D"/>
    <w:rsid w:val="00CC75B4"/>
    <w:rsid w:val="00CD464B"/>
    <w:rsid w:val="00CF037C"/>
    <w:rsid w:val="00D01C65"/>
    <w:rsid w:val="00D10752"/>
    <w:rsid w:val="00D12B7F"/>
    <w:rsid w:val="00D3014C"/>
    <w:rsid w:val="00D3266B"/>
    <w:rsid w:val="00D43034"/>
    <w:rsid w:val="00D474FB"/>
    <w:rsid w:val="00D6107C"/>
    <w:rsid w:val="00D75AB8"/>
    <w:rsid w:val="00D82B78"/>
    <w:rsid w:val="00D83D6F"/>
    <w:rsid w:val="00D84AFF"/>
    <w:rsid w:val="00D92121"/>
    <w:rsid w:val="00DA579D"/>
    <w:rsid w:val="00DB5395"/>
    <w:rsid w:val="00DC5A00"/>
    <w:rsid w:val="00DF7347"/>
    <w:rsid w:val="00E00AEC"/>
    <w:rsid w:val="00E346FA"/>
    <w:rsid w:val="00E551D6"/>
    <w:rsid w:val="00E56B7B"/>
    <w:rsid w:val="00E87C56"/>
    <w:rsid w:val="00EC2999"/>
    <w:rsid w:val="00ED0BEB"/>
    <w:rsid w:val="00F162BE"/>
    <w:rsid w:val="00F167AD"/>
    <w:rsid w:val="00F227F7"/>
    <w:rsid w:val="00F43BBC"/>
    <w:rsid w:val="00F66B4D"/>
    <w:rsid w:val="00F71F12"/>
    <w:rsid w:val="00F85387"/>
    <w:rsid w:val="00F8648D"/>
    <w:rsid w:val="00FA25DC"/>
    <w:rsid w:val="00FA6573"/>
    <w:rsid w:val="00FB55BC"/>
    <w:rsid w:val="00FB61CC"/>
    <w:rsid w:val="00FC4530"/>
    <w:rsid w:val="00FD3801"/>
    <w:rsid w:val="00FE7549"/>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character" w:customStyle="1" w:styleId="normaltextrun">
    <w:name w:val="normaltextrun"/>
    <w:basedOn w:val="Policepardfaut"/>
    <w:rsid w:val="00DA579D"/>
  </w:style>
  <w:style w:type="character" w:customStyle="1" w:styleId="eop">
    <w:name w:val="eop"/>
    <w:basedOn w:val="Policepardfaut"/>
    <w:rsid w:val="00DA57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2" Type="http://schemas.openxmlformats.org/officeDocument/2006/relationships/image" Target="media/image2.tmp"/><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BB83D151F172D4D8115888CB2E1A7ED" ma:contentTypeVersion="18" ma:contentTypeDescription="Crée un document." ma:contentTypeScope="" ma:versionID="c225ffa27aa437492c2b1e4049f2f2f7">
  <xsd:schema xmlns:xsd="http://www.w3.org/2001/XMLSchema" xmlns:xs="http://www.w3.org/2001/XMLSchema" xmlns:p="http://schemas.microsoft.com/office/2006/metadata/properties" xmlns:ns2="bc4e7824-ec73-46c6-97cc-e21d01d1a863" xmlns:ns3="50d44151-9249-4131-96de-f24977551e24" targetNamespace="http://schemas.microsoft.com/office/2006/metadata/properties" ma:root="true" ma:fieldsID="d172f23c53155cba391b75d48a24a32e" ns2:_="" ns3:_="">
    <xsd:import namespace="bc4e7824-ec73-46c6-97cc-e21d01d1a863"/>
    <xsd:import namespace="50d44151-9249-4131-96de-f24977551e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e7824-ec73-46c6-97cc-e21d01d1a86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d44151-9249-4131-96de-f24977551e2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fb8ea44-4948-4a2c-9a15-588064bf66c1}" ma:internalName="TaxCatchAll" ma:showField="CatchAllData" ma:web="50d44151-9249-4131-96de-f24977551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c4e7824-ec73-46c6-97cc-e21d01d1a863">
      <Terms xmlns="http://schemas.microsoft.com/office/infopath/2007/PartnerControls"/>
    </lcf76f155ced4ddcb4097134ff3c332f>
    <TaxCatchAll xmlns="50d44151-9249-4131-96de-f24977551e2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2.xml><?xml version="1.0" encoding="utf-8"?>
<ds:datastoreItem xmlns:ds="http://schemas.openxmlformats.org/officeDocument/2006/customXml" ds:itemID="{651FCCF3-57CE-4DE1-9F02-E19FB408FF9E}"/>
</file>

<file path=customXml/itemProps3.xml><?xml version="1.0" encoding="utf-8"?>
<ds:datastoreItem xmlns:ds="http://schemas.openxmlformats.org/officeDocument/2006/customXml" ds:itemID="{3E8B5EAC-E4C8-4CCA-B7A6-56659EF75B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D122AD-E7E0-4033-B3A8-AFFF418599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2166</Words>
  <Characters>11917</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14055</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CLOWEZ Lou-Anne</cp:lastModifiedBy>
  <cp:revision>24</cp:revision>
  <cp:lastPrinted>2023-09-26T08:15:00Z</cp:lastPrinted>
  <dcterms:created xsi:type="dcterms:W3CDTF">2025-06-05T09:30:00Z</dcterms:created>
  <dcterms:modified xsi:type="dcterms:W3CDTF">2025-06-06T10:57:00Z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0x0101004BB83D151F172D4D8115888CB2E1A7ED</vt:lpwstr>
  </property>
</Properties>
</file>