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23703FC"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0CFA48CC" w14:textId="77777777">
        <w:trPr>
          <w:trHeight w:val="1132"/>
        </w:trPr>
        <w:tc>
          <w:tcPr>
            <w:tcW w:w="10434" w:type="dxa"/>
            <w:shd w:val="clear" w:color="auto" w:fill="auto"/>
          </w:tcPr>
          <w:p w14:paraId="73A0B2E2" w14:textId="33A51D09" w:rsidR="00541CA3" w:rsidRDefault="00BB1980"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063ACAE9" wp14:editId="2B854B43">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76FB8E38"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2B8BFFF1"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34E6954C"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78C778D2"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83A5182" w14:textId="77777777">
        <w:tc>
          <w:tcPr>
            <w:tcW w:w="9002" w:type="dxa"/>
            <w:shd w:val="clear" w:color="auto" w:fill="66CCFF"/>
          </w:tcPr>
          <w:p w14:paraId="177311C5"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47D613F"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49088DF2" w14:textId="77777777" w:rsidR="009B1CD0" w:rsidRDefault="00E47798" w:rsidP="0083205E">
            <w:pPr>
              <w:pStyle w:val="Titre8"/>
              <w:tabs>
                <w:tab w:val="left" w:pos="851"/>
                <w:tab w:val="right" w:pos="9639"/>
              </w:tabs>
              <w:spacing w:before="120" w:after="120"/>
            </w:pPr>
            <w:r>
              <w:rPr>
                <w:caps/>
                <w:sz w:val="28"/>
                <w:szCs w:val="28"/>
              </w:rPr>
              <w:t>ATTRI1</w:t>
            </w:r>
          </w:p>
        </w:tc>
      </w:tr>
    </w:tbl>
    <w:p w14:paraId="2055C4D7" w14:textId="77777777" w:rsidR="009B1CD0" w:rsidRDefault="009B1CD0" w:rsidP="006C4338">
      <w:pPr>
        <w:tabs>
          <w:tab w:val="left" w:pos="851"/>
        </w:tabs>
      </w:pPr>
    </w:p>
    <w:p w14:paraId="156D3311"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194CC72E" w14:textId="77777777" w:rsidR="00FE48C9" w:rsidRDefault="00FE48C9" w:rsidP="006C4338">
      <w:pPr>
        <w:pStyle w:val="Corpsdetexte31"/>
        <w:tabs>
          <w:tab w:val="left" w:pos="851"/>
        </w:tabs>
        <w:jc w:val="both"/>
        <w:rPr>
          <w:sz w:val="18"/>
          <w:szCs w:val="18"/>
        </w:rPr>
      </w:pPr>
    </w:p>
    <w:p w14:paraId="3181E570"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5F4BB63A" w14:textId="77777777" w:rsidR="00FE48C9" w:rsidRDefault="00FE48C9" w:rsidP="006C4338">
      <w:pPr>
        <w:pStyle w:val="Corpsdetexte31"/>
        <w:tabs>
          <w:tab w:val="left" w:pos="851"/>
        </w:tabs>
        <w:jc w:val="both"/>
        <w:rPr>
          <w:sz w:val="18"/>
          <w:szCs w:val="18"/>
        </w:rPr>
      </w:pPr>
    </w:p>
    <w:p w14:paraId="769AC647"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2AB5919F" w14:textId="77777777" w:rsidR="00FE48C9" w:rsidRDefault="00FE48C9" w:rsidP="006C4338">
      <w:pPr>
        <w:pStyle w:val="Corpsdetexte31"/>
        <w:tabs>
          <w:tab w:val="left" w:pos="851"/>
        </w:tabs>
        <w:jc w:val="both"/>
        <w:rPr>
          <w:sz w:val="18"/>
          <w:szCs w:val="18"/>
        </w:rPr>
      </w:pPr>
    </w:p>
    <w:p w14:paraId="12A0561C"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2C141F61" w14:textId="77777777" w:rsidR="00FE48C9" w:rsidRDefault="00FE48C9" w:rsidP="006F3DF9">
      <w:pPr>
        <w:pStyle w:val="Corpsdetexte31"/>
        <w:tabs>
          <w:tab w:val="left" w:pos="851"/>
        </w:tabs>
        <w:jc w:val="both"/>
        <w:rPr>
          <w:sz w:val="18"/>
          <w:szCs w:val="18"/>
        </w:rPr>
      </w:pPr>
    </w:p>
    <w:p w14:paraId="1B04905A"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19228472" w14:textId="77777777" w:rsidR="00FE48C9" w:rsidRDefault="00FE48C9" w:rsidP="005846FB">
      <w:pPr>
        <w:pStyle w:val="Corpsdetexte31"/>
        <w:tabs>
          <w:tab w:val="left" w:pos="851"/>
        </w:tabs>
        <w:jc w:val="both"/>
        <w:rPr>
          <w:sz w:val="18"/>
          <w:szCs w:val="18"/>
        </w:rPr>
      </w:pPr>
    </w:p>
    <w:p w14:paraId="5C3FC249"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150D3F31" w14:textId="77777777" w:rsidR="004C5755" w:rsidRPr="001C7D87" w:rsidRDefault="004C5755" w:rsidP="004C5755">
      <w:pPr>
        <w:jc w:val="both"/>
        <w:rPr>
          <w:rFonts w:ascii="Arial" w:hAnsi="Arial" w:cs="Arial"/>
          <w:i/>
          <w:sz w:val="18"/>
          <w:szCs w:val="18"/>
        </w:rPr>
      </w:pPr>
    </w:p>
    <w:p w14:paraId="383DF805"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119D368" w14:textId="77777777">
        <w:tc>
          <w:tcPr>
            <w:tcW w:w="10277" w:type="dxa"/>
            <w:shd w:val="clear" w:color="auto" w:fill="66CCFF"/>
          </w:tcPr>
          <w:p w14:paraId="3C609AA7"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36D01559" w14:textId="77777777" w:rsidR="009B1CD0" w:rsidRDefault="009B1CD0" w:rsidP="006C4338">
      <w:pPr>
        <w:tabs>
          <w:tab w:val="left" w:pos="426"/>
          <w:tab w:val="left" w:pos="851"/>
        </w:tabs>
        <w:jc w:val="both"/>
      </w:pPr>
    </w:p>
    <w:p w14:paraId="67CFC5A1"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5AE59142" w14:textId="76904020" w:rsidR="009B1CD0" w:rsidRDefault="009B1CD0" w:rsidP="005846FB">
      <w:pPr>
        <w:tabs>
          <w:tab w:val="left" w:pos="426"/>
          <w:tab w:val="left" w:pos="851"/>
        </w:tabs>
        <w:jc w:val="both"/>
        <w:rPr>
          <w:rFonts w:ascii="Arial" w:hAnsi="Arial" w:cs="Arial"/>
        </w:rPr>
      </w:pPr>
    </w:p>
    <w:p w14:paraId="16F908D5" w14:textId="4E4C8C16" w:rsidR="002318F9" w:rsidRPr="002318F9" w:rsidRDefault="002318F9" w:rsidP="002318F9">
      <w:pPr>
        <w:tabs>
          <w:tab w:val="left" w:pos="426"/>
          <w:tab w:val="left" w:pos="851"/>
        </w:tabs>
        <w:rPr>
          <w:rFonts w:ascii="Arial" w:hAnsi="Arial" w:cs="Arial"/>
          <w:color w:val="0070C0"/>
          <w:sz w:val="24"/>
          <w:szCs w:val="24"/>
        </w:rPr>
      </w:pPr>
      <w:r w:rsidRPr="002318F9">
        <w:rPr>
          <w:rFonts w:ascii="Arial" w:hAnsi="Arial" w:cs="Arial"/>
          <w:color w:val="0070C0"/>
          <w:sz w:val="24"/>
          <w:szCs w:val="24"/>
        </w:rPr>
        <w:t xml:space="preserve">Travaux de rénovation et d’amélioration du parc d’éclairage public de l’Université d’Orléans </w:t>
      </w:r>
    </w:p>
    <w:p w14:paraId="3402723C" w14:textId="77777777" w:rsidR="00876A73" w:rsidRDefault="00876A73" w:rsidP="005846FB">
      <w:pPr>
        <w:tabs>
          <w:tab w:val="left" w:pos="426"/>
          <w:tab w:val="left" w:pos="851"/>
        </w:tabs>
        <w:jc w:val="both"/>
        <w:rPr>
          <w:rFonts w:ascii="Arial" w:hAnsi="Arial" w:cs="Arial"/>
        </w:rPr>
      </w:pPr>
    </w:p>
    <w:p w14:paraId="5CE538CB" w14:textId="77777777" w:rsidR="00876A73" w:rsidRDefault="00876A73" w:rsidP="005846FB">
      <w:pPr>
        <w:tabs>
          <w:tab w:val="left" w:pos="426"/>
          <w:tab w:val="left" w:pos="851"/>
        </w:tabs>
        <w:jc w:val="both"/>
        <w:rPr>
          <w:rFonts w:ascii="Arial" w:hAnsi="Arial" w:cs="Arial"/>
        </w:rPr>
      </w:pPr>
    </w:p>
    <w:p w14:paraId="74A4343A"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5A749605"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45AC2EE2" w14:textId="77777777" w:rsidR="009B1CD0" w:rsidRDefault="009B1CD0" w:rsidP="00934503">
      <w:pPr>
        <w:tabs>
          <w:tab w:val="left" w:pos="426"/>
          <w:tab w:val="left" w:pos="851"/>
        </w:tabs>
        <w:jc w:val="both"/>
        <w:rPr>
          <w:rFonts w:ascii="Arial" w:hAnsi="Arial" w:cs="Arial"/>
        </w:rPr>
      </w:pPr>
    </w:p>
    <w:p w14:paraId="798F719C" w14:textId="3C5DF6DF" w:rsidR="009B1CD0" w:rsidRDefault="002318F9"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6D237E">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0F0661E4" w14:textId="77777777" w:rsidR="009B1CD0" w:rsidRDefault="009B1CD0" w:rsidP="009B45B9">
      <w:pPr>
        <w:tabs>
          <w:tab w:val="left" w:pos="426"/>
          <w:tab w:val="left" w:pos="851"/>
        </w:tabs>
        <w:jc w:val="both"/>
        <w:rPr>
          <w:rFonts w:ascii="Arial" w:hAnsi="Arial" w:cs="Arial"/>
        </w:rPr>
      </w:pPr>
    </w:p>
    <w:p w14:paraId="02E610D1"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6D237E">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4F1FE31D"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1558AA6E" w14:textId="77777777" w:rsidR="009B1CD0" w:rsidRDefault="009B1CD0" w:rsidP="009B45B9">
      <w:pPr>
        <w:pStyle w:val="fcasegauche"/>
        <w:tabs>
          <w:tab w:val="left" w:pos="851"/>
        </w:tabs>
        <w:spacing w:after="0"/>
        <w:rPr>
          <w:rFonts w:ascii="Arial" w:hAnsi="Arial" w:cs="Arial"/>
        </w:rPr>
      </w:pPr>
    </w:p>
    <w:p w14:paraId="058EEEBE" w14:textId="77777777" w:rsidR="009B1CD0" w:rsidRDefault="009B1CD0" w:rsidP="006C4338">
      <w:pPr>
        <w:pStyle w:val="fcasegauche"/>
        <w:tabs>
          <w:tab w:val="left" w:pos="851"/>
        </w:tabs>
        <w:spacing w:after="0"/>
        <w:ind w:left="0" w:firstLine="0"/>
        <w:rPr>
          <w:rFonts w:ascii="Arial" w:hAnsi="Arial" w:cs="Arial"/>
        </w:rPr>
      </w:pPr>
    </w:p>
    <w:p w14:paraId="5769AC04" w14:textId="77777777" w:rsidR="004C5755" w:rsidRDefault="004C5755" w:rsidP="006C4338">
      <w:pPr>
        <w:pStyle w:val="fcasegauche"/>
        <w:tabs>
          <w:tab w:val="left" w:pos="851"/>
        </w:tabs>
        <w:spacing w:after="0"/>
        <w:ind w:left="0" w:firstLine="0"/>
        <w:rPr>
          <w:rFonts w:ascii="Arial" w:hAnsi="Arial" w:cs="Arial"/>
        </w:rPr>
      </w:pPr>
    </w:p>
    <w:p w14:paraId="0BF8E9C0" w14:textId="77777777" w:rsidR="004C5755" w:rsidRDefault="004C5755" w:rsidP="006C4338">
      <w:pPr>
        <w:pStyle w:val="fcasegauche"/>
        <w:tabs>
          <w:tab w:val="left" w:pos="851"/>
        </w:tabs>
        <w:spacing w:after="0"/>
        <w:ind w:left="0" w:firstLine="0"/>
        <w:rPr>
          <w:rFonts w:ascii="Arial" w:hAnsi="Arial" w:cs="Arial"/>
        </w:rPr>
      </w:pPr>
    </w:p>
    <w:p w14:paraId="672C2B7C" w14:textId="77777777" w:rsidR="004C5755" w:rsidRDefault="004C5755" w:rsidP="006C4338">
      <w:pPr>
        <w:pStyle w:val="fcasegauche"/>
        <w:tabs>
          <w:tab w:val="left" w:pos="851"/>
        </w:tabs>
        <w:spacing w:after="0"/>
        <w:ind w:left="0" w:firstLine="0"/>
        <w:rPr>
          <w:rFonts w:ascii="Arial" w:hAnsi="Arial" w:cs="Arial"/>
        </w:rPr>
      </w:pPr>
    </w:p>
    <w:p w14:paraId="248D31DA" w14:textId="77777777" w:rsidR="009B1CD0" w:rsidRDefault="009B1CD0" w:rsidP="006B5057">
      <w:pPr>
        <w:pStyle w:val="fcasegauche"/>
        <w:tabs>
          <w:tab w:val="left" w:pos="851"/>
        </w:tabs>
        <w:spacing w:before="120" w:after="0"/>
        <w:ind w:left="426" w:firstLine="0"/>
        <w:rPr>
          <w:rFonts w:ascii="Arial" w:hAnsi="Arial" w:cs="Arial"/>
          <w:iCs/>
        </w:rPr>
      </w:pPr>
    </w:p>
    <w:p w14:paraId="57BE510F" w14:textId="345B3BAB" w:rsidR="009B1CD0" w:rsidRDefault="002318F9"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6D237E">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3B3896A0" w14:textId="77777777" w:rsidR="009B1CD0" w:rsidRDefault="009B1CD0" w:rsidP="005846FB">
      <w:pPr>
        <w:pStyle w:val="fcasegauche"/>
        <w:tabs>
          <w:tab w:val="left" w:pos="851"/>
        </w:tabs>
        <w:spacing w:after="0"/>
        <w:rPr>
          <w:rFonts w:ascii="Arial" w:hAnsi="Arial" w:cs="Arial"/>
        </w:rPr>
      </w:pPr>
    </w:p>
    <w:p w14:paraId="04F73A5E"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6D237E">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1B86CB24" w14:textId="77777777" w:rsidR="006B5057" w:rsidRDefault="006B5057" w:rsidP="005846FB">
      <w:pPr>
        <w:pStyle w:val="fcasegauche"/>
        <w:tabs>
          <w:tab w:val="left" w:pos="851"/>
        </w:tabs>
        <w:spacing w:after="0"/>
        <w:rPr>
          <w:rFonts w:ascii="Arial" w:hAnsi="Arial" w:cs="Arial"/>
        </w:rPr>
      </w:pPr>
    </w:p>
    <w:p w14:paraId="1D2BF740" w14:textId="77777777" w:rsidR="006B5057" w:rsidRDefault="006B5057" w:rsidP="005846FB">
      <w:pPr>
        <w:pStyle w:val="fcasegauche"/>
        <w:tabs>
          <w:tab w:val="left" w:pos="851"/>
        </w:tabs>
        <w:spacing w:after="0"/>
        <w:rPr>
          <w:rFonts w:ascii="Arial" w:hAnsi="Arial" w:cs="Arial"/>
        </w:rPr>
      </w:pPr>
    </w:p>
    <w:p w14:paraId="3AB91D8E" w14:textId="77777777" w:rsidR="006B5057" w:rsidRDefault="006B5057" w:rsidP="005846FB">
      <w:pPr>
        <w:pStyle w:val="fcasegauche"/>
        <w:tabs>
          <w:tab w:val="left" w:pos="851"/>
        </w:tabs>
        <w:spacing w:after="0"/>
        <w:rPr>
          <w:rFonts w:ascii="Arial" w:hAnsi="Arial" w:cs="Arial"/>
        </w:rPr>
      </w:pPr>
    </w:p>
    <w:p w14:paraId="6AAF991D" w14:textId="77777777" w:rsidR="006B5057" w:rsidRDefault="006B5057" w:rsidP="005846FB">
      <w:pPr>
        <w:pStyle w:val="fcasegauche"/>
        <w:tabs>
          <w:tab w:val="left" w:pos="851"/>
        </w:tabs>
        <w:spacing w:after="0"/>
        <w:rPr>
          <w:rFonts w:ascii="Arial" w:hAnsi="Arial" w:cs="Arial"/>
        </w:rPr>
      </w:pPr>
    </w:p>
    <w:p w14:paraId="6D91E724"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6D237E">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115D48B7" w14:textId="77777777" w:rsidR="006B5057" w:rsidRDefault="006B5057" w:rsidP="005846FB">
      <w:pPr>
        <w:pStyle w:val="fcasegauche"/>
        <w:tabs>
          <w:tab w:val="left" w:pos="851"/>
        </w:tabs>
        <w:spacing w:after="0"/>
        <w:ind w:left="0" w:firstLine="0"/>
        <w:rPr>
          <w:rFonts w:ascii="Arial" w:hAnsi="Arial" w:cs="Arial"/>
        </w:rPr>
      </w:pPr>
    </w:p>
    <w:p w14:paraId="42BB590A" w14:textId="77777777" w:rsidR="006B5057" w:rsidRDefault="006B5057" w:rsidP="005846FB">
      <w:pPr>
        <w:pStyle w:val="fcasegauche"/>
        <w:tabs>
          <w:tab w:val="left" w:pos="851"/>
        </w:tabs>
        <w:spacing w:after="0"/>
        <w:ind w:left="0" w:firstLine="0"/>
        <w:rPr>
          <w:rFonts w:ascii="Arial" w:hAnsi="Arial" w:cs="Arial"/>
        </w:rPr>
      </w:pPr>
    </w:p>
    <w:p w14:paraId="2853B631"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EF3799E" w14:textId="77777777">
        <w:tc>
          <w:tcPr>
            <w:tcW w:w="10277" w:type="dxa"/>
            <w:shd w:val="clear" w:color="auto" w:fill="66CCFF"/>
          </w:tcPr>
          <w:p w14:paraId="2E813C4F"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4D8D70D9" w14:textId="77777777" w:rsidR="009B1CD0" w:rsidRDefault="009B1CD0" w:rsidP="006C4338">
      <w:pPr>
        <w:tabs>
          <w:tab w:val="left" w:pos="851"/>
        </w:tabs>
      </w:pPr>
    </w:p>
    <w:p w14:paraId="462F157D"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17584264"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FF7B1F9" w14:textId="77777777" w:rsidR="009B1CD0" w:rsidRDefault="009B1CD0" w:rsidP="005846FB">
      <w:pPr>
        <w:tabs>
          <w:tab w:val="left" w:pos="851"/>
        </w:tabs>
        <w:rPr>
          <w:rFonts w:ascii="Arial" w:hAnsi="Arial" w:cs="Arial"/>
        </w:rPr>
      </w:pPr>
    </w:p>
    <w:p w14:paraId="4C736769"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02530BB4" w14:textId="3C867BB9" w:rsidR="009B1CD0" w:rsidRPr="00CD185D" w:rsidRDefault="002318F9"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6D237E">
        <w:fldChar w:fldCharType="separate"/>
      </w:r>
      <w:r>
        <w:fldChar w:fldCharType="end"/>
      </w:r>
      <w:r w:rsidR="009B1CD0">
        <w:rPr>
          <w:rFonts w:ascii="Arial" w:hAnsi="Arial" w:cs="Arial"/>
          <w:lang w:val="en-GB"/>
        </w:rPr>
        <w:t xml:space="preserve"> CCAP n°……</w:t>
      </w:r>
      <w:r>
        <w:rPr>
          <w:rFonts w:ascii="Arial" w:hAnsi="Arial" w:cs="Arial"/>
          <w:lang w:val="en-GB"/>
        </w:rPr>
        <w:t>25 TVX 2025</w:t>
      </w:r>
      <w:r w:rsidR="009B1CD0">
        <w:rPr>
          <w:rFonts w:ascii="Arial" w:hAnsi="Arial" w:cs="Arial"/>
          <w:lang w:val="en-GB"/>
        </w:rPr>
        <w:t>…………………………………………………………………………………</w:t>
      </w:r>
      <w:proofErr w:type="gramStart"/>
      <w:r w:rsidR="009B1CD0">
        <w:rPr>
          <w:rFonts w:ascii="Arial" w:hAnsi="Arial" w:cs="Arial"/>
          <w:lang w:val="en-GB"/>
        </w:rPr>
        <w:t>…..</w:t>
      </w:r>
      <w:proofErr w:type="gramEnd"/>
    </w:p>
    <w:p w14:paraId="46F4A2BA" w14:textId="77777777"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6D237E">
        <w:fldChar w:fldCharType="separate"/>
      </w:r>
      <w:r>
        <w:fldChar w:fldCharType="end"/>
      </w:r>
      <w:r w:rsidR="009B1CD0">
        <w:rPr>
          <w:rFonts w:ascii="Arial" w:hAnsi="Arial" w:cs="Arial"/>
          <w:lang w:val="en-GB"/>
        </w:rPr>
        <w:t xml:space="preserve"> CCAG</w:t>
      </w:r>
      <w:proofErr w:type="gramStart"/>
      <w:r w:rsidR="009B1CD0">
        <w:rPr>
          <w:rFonts w:ascii="Arial" w:hAnsi="Arial" w:cs="Arial"/>
          <w:lang w:val="en-GB"/>
        </w:rPr>
        <w:t> :…</w:t>
      </w:r>
      <w:proofErr w:type="gramEnd"/>
      <w:r w:rsidR="009B1CD0">
        <w:rPr>
          <w:rFonts w:ascii="Arial" w:hAnsi="Arial" w:cs="Arial"/>
          <w:lang w:val="en-GB"/>
        </w:rPr>
        <w:t>…………………………………………………………………………………………</w:t>
      </w:r>
    </w:p>
    <w:p w14:paraId="3213851A" w14:textId="70B9AB6D" w:rsidR="009B1CD0" w:rsidRPr="00CD185D" w:rsidRDefault="002318F9" w:rsidP="0061068C">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6D237E">
        <w:fldChar w:fldCharType="separate"/>
      </w:r>
      <w:r>
        <w:fldChar w:fldCharType="end"/>
      </w:r>
      <w:r w:rsidR="009B1CD0">
        <w:rPr>
          <w:rFonts w:ascii="Arial" w:hAnsi="Arial" w:cs="Arial"/>
          <w:lang w:val="en-GB"/>
        </w:rPr>
        <w:t xml:space="preserve"> CCTP n°……………</w:t>
      </w:r>
      <w:r>
        <w:rPr>
          <w:rFonts w:ascii="Arial" w:hAnsi="Arial" w:cs="Arial"/>
          <w:lang w:val="en-GB"/>
        </w:rPr>
        <w:t>25 TVX 2025</w:t>
      </w:r>
      <w:r w:rsidR="009B1CD0">
        <w:rPr>
          <w:rFonts w:ascii="Arial" w:hAnsi="Arial" w:cs="Arial"/>
          <w:lang w:val="en-GB"/>
        </w:rPr>
        <w:t>…………………………………………………………………………</w:t>
      </w:r>
      <w:proofErr w:type="gramStart"/>
      <w:r w:rsidR="009B1CD0">
        <w:rPr>
          <w:rFonts w:ascii="Arial" w:hAnsi="Arial" w:cs="Arial"/>
          <w:lang w:val="en-GB"/>
        </w:rPr>
        <w:t>…..</w:t>
      </w:r>
      <w:proofErr w:type="gramEnd"/>
    </w:p>
    <w:p w14:paraId="31E60486" w14:textId="2DE94D23" w:rsidR="009B1CD0" w:rsidRDefault="002318F9"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6D237E">
        <w:fldChar w:fldCharType="separate"/>
      </w:r>
      <w:r>
        <w:fldChar w:fldCharType="end"/>
      </w:r>
      <w:r w:rsidR="009B1CD0">
        <w:rPr>
          <w:rFonts w:ascii="Arial" w:hAnsi="Arial" w:cs="Arial"/>
        </w:rPr>
        <w:t xml:space="preserve"> Autres :</w:t>
      </w:r>
      <w:r>
        <w:rPr>
          <w:rFonts w:ascii="Arial" w:hAnsi="Arial" w:cs="Arial"/>
        </w:rPr>
        <w:t xml:space="preserve"> RC 25 TVX 2025 ; Annexes</w:t>
      </w:r>
      <w:r w:rsidR="00BB1980">
        <w:rPr>
          <w:rFonts w:ascii="Arial" w:hAnsi="Arial" w:cs="Arial"/>
        </w:rPr>
        <w:t> : fiches techniques, études éclairements, planning, fiche CEE modèle &amp; les pièces graphiques.</w:t>
      </w:r>
    </w:p>
    <w:p w14:paraId="6048467E" w14:textId="77777777" w:rsidR="009B1CD0" w:rsidRDefault="009B1CD0" w:rsidP="00710FD6">
      <w:pPr>
        <w:tabs>
          <w:tab w:val="left" w:pos="851"/>
        </w:tabs>
        <w:jc w:val="both"/>
        <w:rPr>
          <w:rFonts w:ascii="Arial" w:hAnsi="Arial" w:cs="Arial"/>
        </w:rPr>
      </w:pPr>
    </w:p>
    <w:p w14:paraId="4FC54A5B"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5EC26531" w14:textId="77777777" w:rsidR="009B1CD0" w:rsidRDefault="009B1CD0" w:rsidP="0083205E">
      <w:pPr>
        <w:tabs>
          <w:tab w:val="left" w:pos="851"/>
        </w:tabs>
        <w:jc w:val="both"/>
        <w:rPr>
          <w:rFonts w:ascii="Arial" w:hAnsi="Arial" w:cs="Arial"/>
        </w:rPr>
      </w:pPr>
    </w:p>
    <w:p w14:paraId="62B0E45D"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D237E">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37359C47" w14:textId="77777777" w:rsidR="009B1CD0" w:rsidRDefault="009B1CD0" w:rsidP="0083205E">
      <w:pPr>
        <w:tabs>
          <w:tab w:val="left" w:pos="851"/>
        </w:tabs>
        <w:jc w:val="both"/>
        <w:rPr>
          <w:rFonts w:ascii="Arial" w:hAnsi="Arial" w:cs="Arial"/>
        </w:rPr>
      </w:pPr>
    </w:p>
    <w:p w14:paraId="1EB91721"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D237E">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3DB8FD78"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7CE0AC12" w14:textId="77777777" w:rsidR="009B1CD0" w:rsidRDefault="009B1CD0" w:rsidP="00CD46CC">
      <w:pPr>
        <w:tabs>
          <w:tab w:val="left" w:pos="851"/>
        </w:tabs>
        <w:jc w:val="both"/>
        <w:rPr>
          <w:rFonts w:ascii="Arial" w:hAnsi="Arial" w:cs="Arial"/>
        </w:rPr>
      </w:pPr>
    </w:p>
    <w:p w14:paraId="523639AE" w14:textId="77777777" w:rsidR="009B1CD0" w:rsidRDefault="009B1CD0" w:rsidP="009B45B9">
      <w:pPr>
        <w:tabs>
          <w:tab w:val="left" w:pos="851"/>
        </w:tabs>
        <w:jc w:val="both"/>
        <w:rPr>
          <w:rFonts w:ascii="Arial" w:hAnsi="Arial" w:cs="Arial"/>
        </w:rPr>
      </w:pPr>
    </w:p>
    <w:p w14:paraId="054FADE4" w14:textId="77777777" w:rsidR="009B1CD0" w:rsidRDefault="009B1CD0" w:rsidP="009B45B9">
      <w:pPr>
        <w:tabs>
          <w:tab w:val="left" w:pos="851"/>
        </w:tabs>
        <w:jc w:val="both"/>
        <w:rPr>
          <w:rFonts w:ascii="Arial" w:hAnsi="Arial" w:cs="Arial"/>
        </w:rPr>
      </w:pPr>
    </w:p>
    <w:p w14:paraId="5CCEC9F6"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D237E">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0426BCCF"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5D260DE4" w14:textId="77777777" w:rsidR="009B1CD0" w:rsidRDefault="009B1CD0" w:rsidP="009B45B9">
      <w:pPr>
        <w:tabs>
          <w:tab w:val="left" w:pos="851"/>
        </w:tabs>
        <w:jc w:val="both"/>
        <w:rPr>
          <w:rFonts w:ascii="Arial" w:hAnsi="Arial" w:cs="Arial"/>
        </w:rPr>
      </w:pPr>
    </w:p>
    <w:p w14:paraId="17EFC29D" w14:textId="77777777" w:rsidR="009B1CD0" w:rsidRDefault="009B1CD0" w:rsidP="009B45B9">
      <w:pPr>
        <w:tabs>
          <w:tab w:val="left" w:pos="851"/>
        </w:tabs>
        <w:jc w:val="both"/>
        <w:rPr>
          <w:rFonts w:ascii="Arial" w:hAnsi="Arial" w:cs="Arial"/>
        </w:rPr>
      </w:pPr>
    </w:p>
    <w:p w14:paraId="6409D241" w14:textId="77777777" w:rsidR="009B1CD0" w:rsidRDefault="009B1CD0" w:rsidP="009B45B9">
      <w:pPr>
        <w:tabs>
          <w:tab w:val="left" w:pos="851"/>
        </w:tabs>
        <w:jc w:val="both"/>
        <w:rPr>
          <w:rFonts w:ascii="Arial" w:hAnsi="Arial" w:cs="Arial"/>
        </w:rPr>
      </w:pPr>
    </w:p>
    <w:p w14:paraId="67D403EB"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D237E">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4BA73552"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8B57AA8" w14:textId="77777777" w:rsidR="009B1CD0" w:rsidRDefault="009B1CD0" w:rsidP="009B45B9">
      <w:pPr>
        <w:pStyle w:val="fcase1ertab"/>
        <w:tabs>
          <w:tab w:val="left" w:pos="851"/>
        </w:tabs>
        <w:ind w:left="0" w:firstLine="0"/>
        <w:rPr>
          <w:rFonts w:ascii="Arial" w:hAnsi="Arial" w:cs="Arial"/>
        </w:rPr>
      </w:pPr>
    </w:p>
    <w:p w14:paraId="152F6024" w14:textId="77777777" w:rsidR="006B5057" w:rsidRDefault="006B5057" w:rsidP="009B45B9">
      <w:pPr>
        <w:pStyle w:val="fcase1ertab"/>
        <w:tabs>
          <w:tab w:val="left" w:pos="851"/>
        </w:tabs>
        <w:ind w:left="0" w:firstLine="0"/>
        <w:rPr>
          <w:rFonts w:ascii="Arial" w:hAnsi="Arial" w:cs="Arial"/>
        </w:rPr>
      </w:pPr>
    </w:p>
    <w:p w14:paraId="55880823" w14:textId="77777777" w:rsidR="00A34331" w:rsidRDefault="00A34331" w:rsidP="009B45B9">
      <w:pPr>
        <w:pStyle w:val="fcase1ertab"/>
        <w:tabs>
          <w:tab w:val="left" w:pos="851"/>
        </w:tabs>
        <w:ind w:left="0" w:firstLine="0"/>
        <w:rPr>
          <w:rFonts w:ascii="Arial" w:hAnsi="Arial" w:cs="Arial"/>
        </w:rPr>
      </w:pPr>
    </w:p>
    <w:p w14:paraId="5EAD165B" w14:textId="77777777" w:rsidR="006B5057" w:rsidRDefault="006B5057" w:rsidP="009B45B9">
      <w:pPr>
        <w:pStyle w:val="fcase1ertab"/>
        <w:tabs>
          <w:tab w:val="left" w:pos="851"/>
        </w:tabs>
        <w:ind w:left="0" w:firstLine="0"/>
        <w:rPr>
          <w:rFonts w:ascii="Arial" w:hAnsi="Arial" w:cs="Arial"/>
        </w:rPr>
      </w:pPr>
    </w:p>
    <w:p w14:paraId="313F93A0"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6F0F308C"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6D237E">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34C65961"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6D237E">
        <w:fldChar w:fldCharType="separate"/>
      </w:r>
      <w:r>
        <w:fldChar w:fldCharType="end"/>
      </w:r>
      <w:r w:rsidR="009B1CD0">
        <w:t xml:space="preserve"> Taux de la TVA : </w:t>
      </w:r>
    </w:p>
    <w:p w14:paraId="385FB515"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6D237E">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4AB2AE1C"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43CE4CF3" w14:textId="77777777"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14:paraId="5C6AEBE1" w14:textId="77777777" w:rsidR="009B1CD0" w:rsidRDefault="007D7A65" w:rsidP="009B45B9">
      <w:pPr>
        <w:tabs>
          <w:tab w:val="left" w:pos="426"/>
          <w:tab w:val="left" w:pos="709"/>
          <w:tab w:val="left" w:pos="851"/>
        </w:tabs>
        <w:spacing w:before="240"/>
        <w:ind w:left="1701"/>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6D237E">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0CE7FC45"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3AC59B43"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49E23C05"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07256E20" w14:textId="77777777"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6D237E">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14:paraId="41FE8117" w14:textId="77777777" w:rsidR="009B1CD0" w:rsidRDefault="009B1CD0" w:rsidP="006526DE">
      <w:pPr>
        <w:tabs>
          <w:tab w:val="left" w:pos="851"/>
          <w:tab w:val="left" w:pos="6237"/>
        </w:tabs>
        <w:spacing w:before="200"/>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5BAB236C"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F7ADECB" w14:textId="77777777" w:rsidR="00036500" w:rsidRDefault="00036500" w:rsidP="009B45B9">
      <w:pPr>
        <w:tabs>
          <w:tab w:val="left" w:pos="851"/>
          <w:tab w:val="left" w:pos="6237"/>
        </w:tabs>
        <w:rPr>
          <w:rFonts w:ascii="Arial" w:hAnsi="Arial" w:cs="Arial"/>
          <w:i/>
          <w:iCs/>
          <w:sz w:val="18"/>
          <w:szCs w:val="18"/>
        </w:rPr>
      </w:pPr>
    </w:p>
    <w:p w14:paraId="37C1F58D"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26F5F9F7"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4583471B"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D237E">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D237E">
        <w:fldChar w:fldCharType="separate"/>
      </w:r>
      <w:r>
        <w:fldChar w:fldCharType="end"/>
      </w:r>
      <w:r>
        <w:rPr>
          <w:rFonts w:ascii="Arial" w:hAnsi="Arial" w:cs="Arial"/>
          <w:iCs/>
        </w:rPr>
        <w:t xml:space="preserve"> </w:t>
      </w:r>
      <w:r>
        <w:rPr>
          <w:rFonts w:ascii="Arial" w:hAnsi="Arial" w:cs="Arial"/>
        </w:rPr>
        <w:t>solidaire</w:t>
      </w:r>
    </w:p>
    <w:p w14:paraId="584BB07F"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572FE0DF"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BEE23C"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37F9F96E"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E2BE71"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4B0A17C"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2A859EE9"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2D2A825"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6898B2D"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AD213B"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7DE08CC7"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38AA30E9" w14:textId="77777777">
        <w:trPr>
          <w:trHeight w:val="1021"/>
        </w:trPr>
        <w:tc>
          <w:tcPr>
            <w:tcW w:w="4503" w:type="dxa"/>
            <w:tcBorders>
              <w:top w:val="single" w:sz="4" w:space="0" w:color="000000"/>
              <w:left w:val="single" w:sz="4" w:space="0" w:color="000000"/>
            </w:tcBorders>
            <w:shd w:val="clear" w:color="auto" w:fill="CCFFFF"/>
          </w:tcPr>
          <w:p w14:paraId="632E2AC8"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D2C2833"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20F1BCC" w14:textId="77777777" w:rsidR="009B1CD0" w:rsidRDefault="009B1CD0" w:rsidP="006F3DF9">
            <w:pPr>
              <w:tabs>
                <w:tab w:val="left" w:pos="851"/>
              </w:tabs>
              <w:snapToGrid w:val="0"/>
              <w:jc w:val="both"/>
              <w:rPr>
                <w:rFonts w:ascii="Arial" w:hAnsi="Arial" w:cs="Arial"/>
              </w:rPr>
            </w:pPr>
          </w:p>
        </w:tc>
      </w:tr>
      <w:tr w:rsidR="009B1CD0" w14:paraId="08B85884" w14:textId="77777777">
        <w:trPr>
          <w:trHeight w:val="1021"/>
        </w:trPr>
        <w:tc>
          <w:tcPr>
            <w:tcW w:w="4503" w:type="dxa"/>
            <w:tcBorders>
              <w:left w:val="single" w:sz="4" w:space="0" w:color="000000"/>
            </w:tcBorders>
            <w:shd w:val="clear" w:color="auto" w:fill="auto"/>
          </w:tcPr>
          <w:p w14:paraId="74231F4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0273CF52"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FE53F40" w14:textId="77777777" w:rsidR="009B1CD0" w:rsidRDefault="009B1CD0" w:rsidP="006F3DF9">
            <w:pPr>
              <w:tabs>
                <w:tab w:val="left" w:pos="851"/>
              </w:tabs>
              <w:snapToGrid w:val="0"/>
              <w:jc w:val="both"/>
              <w:rPr>
                <w:rFonts w:ascii="Arial" w:hAnsi="Arial" w:cs="Arial"/>
              </w:rPr>
            </w:pPr>
          </w:p>
        </w:tc>
      </w:tr>
      <w:tr w:rsidR="009B1CD0" w14:paraId="1A9C077F" w14:textId="77777777">
        <w:trPr>
          <w:trHeight w:val="1021"/>
        </w:trPr>
        <w:tc>
          <w:tcPr>
            <w:tcW w:w="4503" w:type="dxa"/>
            <w:tcBorders>
              <w:left w:val="single" w:sz="4" w:space="0" w:color="000000"/>
              <w:bottom w:val="single" w:sz="4" w:space="0" w:color="000000"/>
            </w:tcBorders>
            <w:shd w:val="clear" w:color="auto" w:fill="CCFFFF"/>
          </w:tcPr>
          <w:p w14:paraId="2328776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2796DC7"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7755072" w14:textId="77777777" w:rsidR="009B1CD0" w:rsidRDefault="009B1CD0" w:rsidP="006F3DF9">
            <w:pPr>
              <w:tabs>
                <w:tab w:val="left" w:pos="851"/>
              </w:tabs>
              <w:snapToGrid w:val="0"/>
              <w:jc w:val="both"/>
              <w:rPr>
                <w:rFonts w:ascii="Arial" w:hAnsi="Arial" w:cs="Arial"/>
              </w:rPr>
            </w:pPr>
          </w:p>
        </w:tc>
      </w:tr>
    </w:tbl>
    <w:p w14:paraId="6ED8640F" w14:textId="77777777" w:rsidR="009B1CD0" w:rsidRDefault="009B1CD0" w:rsidP="006C4338">
      <w:pPr>
        <w:tabs>
          <w:tab w:val="left" w:pos="851"/>
          <w:tab w:val="left" w:pos="6237"/>
        </w:tabs>
      </w:pPr>
    </w:p>
    <w:p w14:paraId="7E8373E1" w14:textId="77777777" w:rsidR="009B1CD0" w:rsidRDefault="009B1CD0" w:rsidP="006C4338">
      <w:pPr>
        <w:pStyle w:val="fcasegauche"/>
        <w:tabs>
          <w:tab w:val="left" w:pos="851"/>
        </w:tabs>
        <w:spacing w:after="0"/>
        <w:ind w:left="0" w:firstLine="0"/>
        <w:rPr>
          <w:rFonts w:ascii="Arial" w:hAnsi="Arial" w:cs="Arial"/>
          <w:bCs/>
          <w:iCs/>
        </w:rPr>
      </w:pPr>
    </w:p>
    <w:p w14:paraId="14017640"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1722444D"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8A309A7"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41B610AD"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00AAA1DB"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2D0FFC57"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59506EC5"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DB666BF"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5990BA8D"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2051952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4D3E284"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FA5CAA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65B52E4"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4887A48F" w14:textId="77777777" w:rsidR="009B1CD0" w:rsidRDefault="009B1CD0" w:rsidP="00934503">
      <w:pPr>
        <w:tabs>
          <w:tab w:val="left" w:pos="426"/>
          <w:tab w:val="left" w:pos="851"/>
        </w:tabs>
        <w:rPr>
          <w:rFonts w:ascii="Arial" w:hAnsi="Arial" w:cs="Arial"/>
          <w:b/>
        </w:rPr>
      </w:pPr>
    </w:p>
    <w:p w14:paraId="16C0D07A"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6D237E">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6D237E">
        <w:fldChar w:fldCharType="separate"/>
      </w:r>
      <w:r w:rsidR="007D7A65">
        <w:fldChar w:fldCharType="end"/>
      </w:r>
      <w:r>
        <w:tab/>
      </w:r>
      <w:r w:rsidR="009D661E">
        <w:t>Oui</w:t>
      </w:r>
    </w:p>
    <w:p w14:paraId="7E0A9994"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77B2CAFB" w14:textId="77777777" w:rsidR="009B1CD0" w:rsidRDefault="009B1CD0" w:rsidP="009B45B9">
      <w:pPr>
        <w:tabs>
          <w:tab w:val="left" w:pos="426"/>
          <w:tab w:val="left" w:pos="851"/>
        </w:tabs>
        <w:jc w:val="both"/>
        <w:rPr>
          <w:rFonts w:ascii="Arial" w:hAnsi="Arial" w:cs="Arial"/>
          <w:b/>
        </w:rPr>
      </w:pPr>
    </w:p>
    <w:p w14:paraId="21220814" w14:textId="77777777" w:rsidR="009B1CD0" w:rsidRDefault="009B1CD0" w:rsidP="009B45B9">
      <w:pPr>
        <w:tabs>
          <w:tab w:val="left" w:pos="426"/>
          <w:tab w:val="left" w:pos="851"/>
        </w:tabs>
        <w:jc w:val="both"/>
        <w:rPr>
          <w:rFonts w:ascii="Arial" w:hAnsi="Arial" w:cs="Arial"/>
          <w:b/>
        </w:rPr>
      </w:pPr>
    </w:p>
    <w:p w14:paraId="319CBBB6" w14:textId="77777777" w:rsidR="009B1CD0" w:rsidRDefault="004A3602" w:rsidP="009B45B9">
      <w:pPr>
        <w:pStyle w:val="Titre4"/>
        <w:tabs>
          <w:tab w:val="clear" w:pos="4111"/>
          <w:tab w:val="left" w:pos="426"/>
          <w:tab w:val="left" w:pos="851"/>
        </w:tabs>
      </w:pPr>
      <w:r>
        <w:rPr>
          <w:sz w:val="22"/>
          <w:szCs w:val="22"/>
        </w:rPr>
        <w:br w:type="page"/>
      </w:r>
      <w:r w:rsidR="009B1CD0">
        <w:rPr>
          <w:sz w:val="22"/>
          <w:szCs w:val="22"/>
        </w:rPr>
        <w:lastRenderedPageBreak/>
        <w:t>B5 -</w:t>
      </w:r>
      <w:r w:rsidR="009B1CD0">
        <w:rPr>
          <w:b w:val="0"/>
          <w:sz w:val="22"/>
          <w:szCs w:val="22"/>
        </w:rPr>
        <w:t xml:space="preserve"> </w:t>
      </w:r>
      <w:r w:rsidR="009B1CD0">
        <w:rPr>
          <w:sz w:val="22"/>
          <w:szCs w:val="22"/>
        </w:rPr>
        <w:t xml:space="preserve">Durée d’exécution du marché </w:t>
      </w:r>
      <w:r w:rsidR="00FE48C9">
        <w:rPr>
          <w:sz w:val="22"/>
          <w:szCs w:val="22"/>
        </w:rPr>
        <w:t>public</w:t>
      </w:r>
    </w:p>
    <w:p w14:paraId="64DA03CA" w14:textId="77777777" w:rsidR="009B1CD0" w:rsidRDefault="009B1CD0" w:rsidP="009B45B9">
      <w:pPr>
        <w:tabs>
          <w:tab w:val="left" w:pos="576"/>
          <w:tab w:val="left" w:pos="851"/>
        </w:tabs>
        <w:jc w:val="both"/>
        <w:rPr>
          <w:rFonts w:ascii="Arial" w:hAnsi="Arial" w:cs="Arial"/>
        </w:rPr>
      </w:pPr>
    </w:p>
    <w:p w14:paraId="44E48A87" w14:textId="5E5FFDAF" w:rsidR="009B1CD0" w:rsidRPr="00BB1980" w:rsidRDefault="009B1CD0" w:rsidP="00BB1980">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BB1980">
        <w:rPr>
          <w:rFonts w:ascii="Arial" w:hAnsi="Arial" w:cs="Arial"/>
        </w:rPr>
        <w:t xml:space="preserve">5 </w:t>
      </w:r>
      <w:r>
        <w:rPr>
          <w:rFonts w:ascii="Arial" w:hAnsi="Arial" w:cs="Arial"/>
        </w:rPr>
        <w:t xml:space="preserve">mois </w:t>
      </w:r>
      <w:r w:rsidR="00BB1980">
        <w:rPr>
          <w:rFonts w:ascii="Arial" w:hAnsi="Arial" w:cs="Arial"/>
        </w:rPr>
        <w:t xml:space="preserve">à compter de </w:t>
      </w:r>
      <w:r>
        <w:rPr>
          <w:rFonts w:ascii="Arial" w:hAnsi="Arial" w:cs="Arial"/>
        </w:rPr>
        <w:t>:</w:t>
      </w:r>
    </w:p>
    <w:p w14:paraId="0EA3402D"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6D237E">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27E1BDBD" w14:textId="42F06E59" w:rsidR="009B1CD0" w:rsidRDefault="00844DAA" w:rsidP="009B45B9">
      <w:pPr>
        <w:tabs>
          <w:tab w:val="left" w:pos="851"/>
        </w:tabs>
        <w:spacing w:before="120"/>
        <w:ind w:left="567"/>
        <w:jc w:val="both"/>
      </w:pPr>
      <w:r>
        <w:tab/>
      </w:r>
      <w:r w:rsidR="00BB1980">
        <w:fldChar w:fldCharType="begin">
          <w:ffData>
            <w:name w:val=""/>
            <w:enabled/>
            <w:calcOnExit w:val="0"/>
            <w:checkBox>
              <w:size w:val="20"/>
              <w:default w:val="1"/>
            </w:checkBox>
          </w:ffData>
        </w:fldChar>
      </w:r>
      <w:r w:rsidR="00BB1980">
        <w:instrText xml:space="preserve"> FORMCHECKBOX </w:instrText>
      </w:r>
      <w:r w:rsidR="006D237E">
        <w:fldChar w:fldCharType="separate"/>
      </w:r>
      <w:r w:rsidR="00BB1980">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1A38C8C4"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6D237E">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0F7AB729" w14:textId="77777777" w:rsidR="009B1CD0" w:rsidRDefault="009B1CD0" w:rsidP="009B45B9">
      <w:pPr>
        <w:tabs>
          <w:tab w:val="left" w:pos="426"/>
          <w:tab w:val="left" w:pos="851"/>
        </w:tabs>
        <w:jc w:val="both"/>
        <w:rPr>
          <w:rFonts w:ascii="Arial" w:hAnsi="Arial" w:cs="Arial"/>
          <w:b/>
        </w:rPr>
      </w:pPr>
    </w:p>
    <w:p w14:paraId="71D15CF5" w14:textId="352974E4"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BB1980">
        <w:fldChar w:fldCharType="begin">
          <w:ffData>
            <w:name w:val=""/>
            <w:enabled/>
            <w:calcOnExit w:val="0"/>
            <w:checkBox>
              <w:size w:val="20"/>
              <w:default w:val="1"/>
            </w:checkBox>
          </w:ffData>
        </w:fldChar>
      </w:r>
      <w:r w:rsidR="00BB1980">
        <w:instrText xml:space="preserve"> FORMCHECKBOX </w:instrText>
      </w:r>
      <w:r w:rsidR="006D237E">
        <w:fldChar w:fldCharType="separate"/>
      </w:r>
      <w:r w:rsidR="00BB1980">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6D237E">
        <w:fldChar w:fldCharType="separate"/>
      </w:r>
      <w:r w:rsidR="007D7A65">
        <w:fldChar w:fldCharType="end"/>
      </w:r>
      <w:r>
        <w:tab/>
      </w:r>
      <w:r w:rsidR="009D661E">
        <w:t>Oui</w:t>
      </w:r>
    </w:p>
    <w:p w14:paraId="07E824A2"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78B1BC1F" w14:textId="1276290B" w:rsidR="009B1CD0" w:rsidRDefault="009B1CD0" w:rsidP="00BB1980">
      <w:pPr>
        <w:tabs>
          <w:tab w:val="left" w:pos="426"/>
          <w:tab w:val="left" w:pos="851"/>
        </w:tabs>
        <w:spacing w:before="120" w:after="24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4E97B164" w14:textId="77777777">
        <w:tc>
          <w:tcPr>
            <w:tcW w:w="10419" w:type="dxa"/>
            <w:shd w:val="clear" w:color="auto" w:fill="66CCFF"/>
          </w:tcPr>
          <w:p w14:paraId="558AF2F6"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2C7D23FE" w14:textId="77777777" w:rsidR="009B1CD0" w:rsidRDefault="009B1CD0" w:rsidP="006C4338">
      <w:pPr>
        <w:tabs>
          <w:tab w:val="left" w:pos="851"/>
        </w:tabs>
        <w:jc w:val="both"/>
      </w:pPr>
    </w:p>
    <w:p w14:paraId="57DA98DF"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7827756E" w14:textId="77777777" w:rsidR="005824AE" w:rsidRDefault="005824AE" w:rsidP="006C4338">
      <w:pPr>
        <w:tabs>
          <w:tab w:val="left" w:pos="851"/>
        </w:tabs>
        <w:jc w:val="both"/>
      </w:pPr>
    </w:p>
    <w:p w14:paraId="1CD0F5AC"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176D92F1"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7D0B14CE"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1AAD7A7"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2201308"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387134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FBE19C"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E461139"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2D2A1BD9"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37B14C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3D99C17" w14:textId="77777777" w:rsidR="00332B12" w:rsidRDefault="00332B12" w:rsidP="00B054DA">
            <w:pPr>
              <w:tabs>
                <w:tab w:val="left" w:pos="851"/>
              </w:tabs>
              <w:snapToGrid w:val="0"/>
              <w:jc w:val="both"/>
              <w:rPr>
                <w:rFonts w:ascii="Arial" w:hAnsi="Arial" w:cs="Arial"/>
                <w:b/>
                <w:bCs/>
              </w:rPr>
            </w:pPr>
          </w:p>
        </w:tc>
      </w:tr>
    </w:tbl>
    <w:p w14:paraId="510F7CA4"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A2D7D9D" w14:textId="77777777" w:rsidR="00332B12" w:rsidRDefault="00332B12" w:rsidP="00A34331">
      <w:pPr>
        <w:pStyle w:val="fcase1ertab"/>
        <w:tabs>
          <w:tab w:val="left" w:pos="851"/>
        </w:tabs>
        <w:spacing w:before="160"/>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1E38C84E" w14:textId="77777777" w:rsidR="00332B12" w:rsidRDefault="00332B12" w:rsidP="006C4338">
      <w:pPr>
        <w:tabs>
          <w:tab w:val="left" w:pos="851"/>
        </w:tabs>
        <w:jc w:val="both"/>
      </w:pPr>
    </w:p>
    <w:p w14:paraId="03690AC4"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6FCEBE0B"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695D98B7" w14:textId="77777777" w:rsidR="009B1CD0" w:rsidRDefault="009B1CD0" w:rsidP="005846FB">
      <w:pPr>
        <w:tabs>
          <w:tab w:val="left" w:pos="851"/>
        </w:tabs>
        <w:rPr>
          <w:rFonts w:ascii="Arial" w:hAnsi="Arial" w:cs="Arial"/>
        </w:rPr>
      </w:pPr>
    </w:p>
    <w:p w14:paraId="46B893E6" w14:textId="77777777" w:rsidR="00036500" w:rsidRDefault="00036500" w:rsidP="005846FB">
      <w:pPr>
        <w:tabs>
          <w:tab w:val="left" w:pos="851"/>
        </w:tabs>
        <w:rPr>
          <w:rFonts w:ascii="Arial" w:hAnsi="Arial" w:cs="Arial"/>
        </w:rPr>
      </w:pPr>
    </w:p>
    <w:p w14:paraId="320EBC37"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7A5765C4"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5E7FD9A"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D237E">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D237E">
        <w:fldChar w:fldCharType="separate"/>
      </w:r>
      <w:r>
        <w:fldChar w:fldCharType="end"/>
      </w:r>
      <w:r>
        <w:rPr>
          <w:rFonts w:ascii="Arial" w:hAnsi="Arial" w:cs="Arial"/>
          <w:iCs/>
        </w:rPr>
        <w:t xml:space="preserve"> </w:t>
      </w:r>
      <w:r>
        <w:rPr>
          <w:rFonts w:ascii="Arial" w:hAnsi="Arial" w:cs="Arial"/>
        </w:rPr>
        <w:t>solidaire</w:t>
      </w:r>
    </w:p>
    <w:p w14:paraId="2FF8B7EA" w14:textId="77777777" w:rsidR="009B1CD0" w:rsidRDefault="009B1CD0" w:rsidP="0083205E">
      <w:pPr>
        <w:tabs>
          <w:tab w:val="left" w:pos="851"/>
        </w:tabs>
        <w:rPr>
          <w:rFonts w:ascii="Arial" w:hAnsi="Arial" w:cs="Arial"/>
        </w:rPr>
      </w:pPr>
    </w:p>
    <w:p w14:paraId="73B463F9" w14:textId="77777777" w:rsidR="001C733C" w:rsidRDefault="001C733C" w:rsidP="00CD46CC">
      <w:pPr>
        <w:tabs>
          <w:tab w:val="left" w:pos="851"/>
        </w:tabs>
        <w:rPr>
          <w:rFonts w:ascii="Arial" w:hAnsi="Arial" w:cs="Arial"/>
        </w:rPr>
      </w:pPr>
    </w:p>
    <w:p w14:paraId="6A6C2ABC"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6D237E">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52B0620F"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53AECBA4"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73C72585"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D237E">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39F76271"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62885E18" w14:textId="77777777" w:rsidR="002904AF" w:rsidRDefault="002904AF" w:rsidP="001C733C">
      <w:pPr>
        <w:tabs>
          <w:tab w:val="left" w:pos="851"/>
        </w:tabs>
        <w:rPr>
          <w:rFonts w:ascii="Arial" w:hAnsi="Arial" w:cs="Arial"/>
        </w:rPr>
      </w:pPr>
    </w:p>
    <w:p w14:paraId="248E9EC7"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D237E">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0E6E0CE4"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2EF13D14" w14:textId="77777777" w:rsidR="002904AF" w:rsidRDefault="002904AF" w:rsidP="002904AF">
      <w:pPr>
        <w:tabs>
          <w:tab w:val="left" w:pos="851"/>
        </w:tabs>
        <w:rPr>
          <w:rFonts w:ascii="Arial" w:hAnsi="Arial" w:cs="Arial"/>
          <w:iCs/>
        </w:rPr>
      </w:pPr>
    </w:p>
    <w:p w14:paraId="77C0EF38"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D237E">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3FA63812"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66C1E6C6" w14:textId="77777777" w:rsidR="002904AF" w:rsidRDefault="002904AF" w:rsidP="002904AF">
      <w:pPr>
        <w:tabs>
          <w:tab w:val="left" w:pos="851"/>
        </w:tabs>
        <w:ind w:left="1134" w:hanging="850"/>
        <w:rPr>
          <w:rFonts w:ascii="Arial" w:hAnsi="Arial" w:cs="Arial"/>
          <w:i/>
          <w:sz w:val="18"/>
          <w:szCs w:val="18"/>
        </w:rPr>
      </w:pPr>
    </w:p>
    <w:p w14:paraId="37BF2AC6" w14:textId="77777777" w:rsidR="001C733C" w:rsidRDefault="001C733C" w:rsidP="001C733C">
      <w:pPr>
        <w:tabs>
          <w:tab w:val="left" w:pos="851"/>
        </w:tabs>
        <w:rPr>
          <w:rFonts w:ascii="Arial" w:hAnsi="Arial" w:cs="Arial"/>
          <w:i/>
          <w:sz w:val="18"/>
          <w:szCs w:val="18"/>
        </w:rPr>
      </w:pPr>
    </w:p>
    <w:p w14:paraId="3BD8B689" w14:textId="77777777" w:rsidR="00036500" w:rsidRDefault="004A3602" w:rsidP="006C4338">
      <w:pPr>
        <w:tabs>
          <w:tab w:val="left" w:pos="851"/>
        </w:tabs>
        <w:rPr>
          <w:rFonts w:ascii="Arial" w:hAnsi="Arial" w:cs="Arial"/>
          <w:i/>
          <w:sz w:val="18"/>
          <w:szCs w:val="18"/>
        </w:rPr>
      </w:pPr>
      <w:r>
        <w:br w:type="page"/>
      </w:r>
      <w:r w:rsidR="0021527A">
        <w:lastRenderedPageBreak/>
        <w:fldChar w:fldCharType="begin">
          <w:ffData>
            <w:name w:val=""/>
            <w:enabled/>
            <w:calcOnExit w:val="0"/>
            <w:checkBox>
              <w:size w:val="20"/>
              <w:default w:val="0"/>
            </w:checkBox>
          </w:ffData>
        </w:fldChar>
      </w:r>
      <w:r w:rsidR="0021527A">
        <w:instrText xml:space="preserve"> FORMCHECKBOX </w:instrText>
      </w:r>
      <w:r w:rsidR="006D237E">
        <w:fldChar w:fldCharType="separate"/>
      </w:r>
      <w:r w:rsidR="0021527A">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3DF7FFD"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303DB4B3" w14:textId="77777777" w:rsidR="00036500" w:rsidRDefault="00036500" w:rsidP="005846FB">
      <w:pPr>
        <w:tabs>
          <w:tab w:val="left" w:pos="851"/>
        </w:tabs>
        <w:rPr>
          <w:rFonts w:ascii="Arial" w:hAnsi="Arial" w:cs="Arial"/>
        </w:rPr>
      </w:pPr>
    </w:p>
    <w:p w14:paraId="4A49FBD0"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D237E">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134E2AAA" w14:textId="77777777" w:rsidR="00AE7831" w:rsidRDefault="00AE7831" w:rsidP="009B45B9">
      <w:pPr>
        <w:tabs>
          <w:tab w:val="left" w:pos="851"/>
        </w:tabs>
        <w:ind w:left="1701" w:hanging="850"/>
        <w:jc w:val="both"/>
      </w:pPr>
    </w:p>
    <w:p w14:paraId="38C775E7"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D237E">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5702F6F5" w14:textId="77777777" w:rsidR="00036500" w:rsidRDefault="00036500" w:rsidP="006C4338">
      <w:pPr>
        <w:tabs>
          <w:tab w:val="left" w:pos="851"/>
        </w:tabs>
        <w:rPr>
          <w:rFonts w:ascii="Arial" w:hAnsi="Arial" w:cs="Arial"/>
          <w:iCs/>
        </w:rPr>
      </w:pPr>
    </w:p>
    <w:p w14:paraId="27C8FF41"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6D237E">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4F529D1"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2C522286"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59895B48"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6034239"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61072DB"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012EF7B"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7A3D2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E0D310D" w14:textId="77777777" w:rsidTr="00B054DA">
        <w:trPr>
          <w:trHeight w:val="1021"/>
        </w:trPr>
        <w:tc>
          <w:tcPr>
            <w:tcW w:w="4644" w:type="dxa"/>
            <w:tcBorders>
              <w:top w:val="single" w:sz="4" w:space="0" w:color="000000"/>
              <w:left w:val="single" w:sz="4" w:space="0" w:color="000000"/>
            </w:tcBorders>
            <w:shd w:val="clear" w:color="auto" w:fill="CCFFFF"/>
          </w:tcPr>
          <w:p w14:paraId="057FCFFF"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35B204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9F16DC7" w14:textId="77777777" w:rsidR="00332B12" w:rsidRDefault="00332B12" w:rsidP="00B054DA">
            <w:pPr>
              <w:tabs>
                <w:tab w:val="left" w:pos="851"/>
              </w:tabs>
              <w:snapToGrid w:val="0"/>
              <w:jc w:val="both"/>
              <w:rPr>
                <w:rFonts w:ascii="Arial" w:hAnsi="Arial" w:cs="Arial"/>
                <w:b/>
                <w:bCs/>
              </w:rPr>
            </w:pPr>
          </w:p>
        </w:tc>
      </w:tr>
      <w:tr w:rsidR="00332B12" w14:paraId="04D8F692" w14:textId="77777777" w:rsidTr="00B054DA">
        <w:trPr>
          <w:trHeight w:val="1021"/>
        </w:trPr>
        <w:tc>
          <w:tcPr>
            <w:tcW w:w="4644" w:type="dxa"/>
            <w:tcBorders>
              <w:left w:val="single" w:sz="4" w:space="0" w:color="000000"/>
            </w:tcBorders>
            <w:shd w:val="clear" w:color="auto" w:fill="auto"/>
          </w:tcPr>
          <w:p w14:paraId="4B1F9DA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6F113E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9942EEC" w14:textId="77777777" w:rsidR="00332B12" w:rsidRDefault="00332B12" w:rsidP="00B054DA">
            <w:pPr>
              <w:tabs>
                <w:tab w:val="left" w:pos="851"/>
              </w:tabs>
              <w:snapToGrid w:val="0"/>
              <w:jc w:val="both"/>
              <w:rPr>
                <w:rFonts w:ascii="Arial" w:hAnsi="Arial" w:cs="Arial"/>
                <w:b/>
                <w:bCs/>
              </w:rPr>
            </w:pPr>
          </w:p>
        </w:tc>
      </w:tr>
      <w:tr w:rsidR="00332B12" w14:paraId="3C495CFD" w14:textId="77777777" w:rsidTr="00B054DA">
        <w:trPr>
          <w:trHeight w:val="1021"/>
        </w:trPr>
        <w:tc>
          <w:tcPr>
            <w:tcW w:w="4644" w:type="dxa"/>
            <w:tcBorders>
              <w:left w:val="single" w:sz="4" w:space="0" w:color="000000"/>
            </w:tcBorders>
            <w:shd w:val="clear" w:color="auto" w:fill="CCFFFF"/>
          </w:tcPr>
          <w:p w14:paraId="1277E28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C3B3F2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7F34FCE" w14:textId="77777777" w:rsidR="00332B12" w:rsidRDefault="00332B12" w:rsidP="00B054DA">
            <w:pPr>
              <w:tabs>
                <w:tab w:val="left" w:pos="851"/>
              </w:tabs>
              <w:snapToGrid w:val="0"/>
              <w:jc w:val="both"/>
              <w:rPr>
                <w:rFonts w:ascii="Arial" w:hAnsi="Arial" w:cs="Arial"/>
                <w:b/>
                <w:bCs/>
              </w:rPr>
            </w:pPr>
          </w:p>
        </w:tc>
      </w:tr>
      <w:tr w:rsidR="00332B12" w14:paraId="5392ED9D" w14:textId="77777777" w:rsidTr="00B054DA">
        <w:trPr>
          <w:trHeight w:val="1021"/>
        </w:trPr>
        <w:tc>
          <w:tcPr>
            <w:tcW w:w="4644" w:type="dxa"/>
            <w:tcBorders>
              <w:left w:val="single" w:sz="4" w:space="0" w:color="000000"/>
            </w:tcBorders>
            <w:shd w:val="clear" w:color="auto" w:fill="auto"/>
          </w:tcPr>
          <w:p w14:paraId="658136D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922BE2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4E5163D" w14:textId="77777777" w:rsidR="00332B12" w:rsidRDefault="00332B12" w:rsidP="00B054DA">
            <w:pPr>
              <w:tabs>
                <w:tab w:val="left" w:pos="851"/>
              </w:tabs>
              <w:snapToGrid w:val="0"/>
              <w:jc w:val="both"/>
              <w:rPr>
                <w:rFonts w:ascii="Arial" w:hAnsi="Arial" w:cs="Arial"/>
                <w:b/>
                <w:bCs/>
              </w:rPr>
            </w:pPr>
          </w:p>
        </w:tc>
      </w:tr>
      <w:tr w:rsidR="00332B12" w14:paraId="061683DB" w14:textId="77777777" w:rsidTr="00B054DA">
        <w:trPr>
          <w:trHeight w:val="1021"/>
        </w:trPr>
        <w:tc>
          <w:tcPr>
            <w:tcW w:w="4644" w:type="dxa"/>
            <w:tcBorders>
              <w:left w:val="single" w:sz="4" w:space="0" w:color="000000"/>
              <w:bottom w:val="single" w:sz="4" w:space="0" w:color="000000"/>
            </w:tcBorders>
            <w:shd w:val="clear" w:color="auto" w:fill="CCFFFF"/>
          </w:tcPr>
          <w:p w14:paraId="46B2768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4778FDD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07B000AC" w14:textId="77777777" w:rsidR="00332B12" w:rsidRDefault="00332B12" w:rsidP="00B054DA">
            <w:pPr>
              <w:tabs>
                <w:tab w:val="left" w:pos="851"/>
              </w:tabs>
              <w:snapToGrid w:val="0"/>
              <w:jc w:val="both"/>
              <w:rPr>
                <w:rFonts w:ascii="Arial" w:hAnsi="Arial" w:cs="Arial"/>
                <w:b/>
                <w:bCs/>
              </w:rPr>
            </w:pPr>
          </w:p>
        </w:tc>
      </w:tr>
    </w:tbl>
    <w:p w14:paraId="28CD12F8"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E5D8697"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86EE73D" w14:textId="77777777">
        <w:tc>
          <w:tcPr>
            <w:tcW w:w="10277" w:type="dxa"/>
            <w:shd w:val="clear" w:color="auto" w:fill="66CCFF"/>
          </w:tcPr>
          <w:p w14:paraId="4501282C" w14:textId="77777777" w:rsidR="009B1CD0" w:rsidRPr="00A34331" w:rsidRDefault="008B2A38" w:rsidP="006B5057">
            <w:pPr>
              <w:rPr>
                <w:b/>
              </w:rPr>
            </w:pPr>
            <w:r w:rsidRPr="00A34331">
              <w:rPr>
                <w:rFonts w:ascii="Arial" w:hAnsi="Arial" w:cs="Arial"/>
                <w:b/>
              </w:rPr>
              <w:br w:type="page"/>
            </w:r>
            <w:r w:rsidR="009B1CD0" w:rsidRPr="00A34331">
              <w:rPr>
                <w:b/>
                <w:sz w:val="22"/>
                <w:szCs w:val="22"/>
              </w:rPr>
              <w:t xml:space="preserve">D - Identification </w:t>
            </w:r>
            <w:r w:rsidR="001C40C0" w:rsidRPr="00A34331">
              <w:rPr>
                <w:b/>
                <w:sz w:val="22"/>
                <w:szCs w:val="22"/>
              </w:rPr>
              <w:t>et signature de l’acheteur</w:t>
            </w:r>
            <w:r w:rsidR="009B1CD0" w:rsidRPr="00A34331">
              <w:rPr>
                <w:b/>
                <w:sz w:val="22"/>
                <w:szCs w:val="22"/>
              </w:rPr>
              <w:t>.</w:t>
            </w:r>
          </w:p>
        </w:tc>
      </w:tr>
    </w:tbl>
    <w:p w14:paraId="31AA0566" w14:textId="77777777" w:rsidR="009B1CD0" w:rsidRDefault="009B1CD0" w:rsidP="006C4338">
      <w:pPr>
        <w:tabs>
          <w:tab w:val="left" w:pos="851"/>
        </w:tabs>
      </w:pPr>
    </w:p>
    <w:p w14:paraId="629DE5A8" w14:textId="77777777" w:rsidR="009B1CD0" w:rsidRDefault="009B1CD0" w:rsidP="006C4338">
      <w:pPr>
        <w:tabs>
          <w:tab w:val="left" w:pos="851"/>
        </w:tabs>
      </w:pPr>
    </w:p>
    <w:p w14:paraId="5E80426F"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79818572"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78E9608B" w14:textId="77777777" w:rsidR="009B1CD0" w:rsidRDefault="009B1CD0" w:rsidP="009B45B9">
      <w:pPr>
        <w:pStyle w:val="Titre1"/>
        <w:tabs>
          <w:tab w:val="left" w:pos="851"/>
        </w:tabs>
        <w:ind w:left="0"/>
        <w:jc w:val="both"/>
        <w:rPr>
          <w:rFonts w:ascii="Arial" w:hAnsi="Arial" w:cs="Arial"/>
        </w:rPr>
      </w:pPr>
    </w:p>
    <w:p w14:paraId="2C29B7B2"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Université d’Orléans</w:t>
      </w:r>
    </w:p>
    <w:p w14:paraId="5779039A"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Château de la Source</w:t>
      </w:r>
    </w:p>
    <w:p w14:paraId="588BFFEA"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Avenue du Parc Floral</w:t>
      </w:r>
    </w:p>
    <w:p w14:paraId="0DE58D1A"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Orléans Cedex 2</w:t>
      </w:r>
    </w:p>
    <w:p w14:paraId="3A62D0CC" w14:textId="77777777" w:rsidR="009B1CD0" w:rsidRPr="00A34331" w:rsidRDefault="00A34331" w:rsidP="00A34331">
      <w:pPr>
        <w:pStyle w:val="En-tte"/>
        <w:tabs>
          <w:tab w:val="clear" w:pos="4536"/>
          <w:tab w:val="clear" w:pos="9072"/>
          <w:tab w:val="left" w:pos="851"/>
        </w:tabs>
        <w:jc w:val="both"/>
        <w:rPr>
          <w:rFonts w:ascii="Arial" w:hAnsi="Arial" w:cs="Arial"/>
          <w:b/>
        </w:rPr>
      </w:pPr>
      <w:r w:rsidRPr="00A34331">
        <w:rPr>
          <w:rFonts w:ascii="Arial" w:hAnsi="Arial" w:cs="Arial"/>
          <w:b/>
        </w:rPr>
        <w:t>45067 BP 6749</w:t>
      </w:r>
    </w:p>
    <w:p w14:paraId="7BF0FE58" w14:textId="77777777" w:rsidR="009B1CD0" w:rsidRDefault="009B1CD0" w:rsidP="005846FB">
      <w:pPr>
        <w:pStyle w:val="En-tte"/>
        <w:tabs>
          <w:tab w:val="clear" w:pos="4536"/>
          <w:tab w:val="clear" w:pos="9072"/>
          <w:tab w:val="left" w:pos="851"/>
        </w:tabs>
        <w:jc w:val="both"/>
        <w:rPr>
          <w:rFonts w:ascii="Arial" w:hAnsi="Arial" w:cs="Arial"/>
        </w:rPr>
      </w:pPr>
    </w:p>
    <w:p w14:paraId="675A66CF"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12270252"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7D90C593" w14:textId="77777777" w:rsidR="009B1CD0" w:rsidRDefault="009B1CD0" w:rsidP="0083205E">
      <w:pPr>
        <w:tabs>
          <w:tab w:val="left" w:pos="851"/>
        </w:tabs>
        <w:jc w:val="both"/>
        <w:rPr>
          <w:rFonts w:ascii="Arial" w:hAnsi="Arial" w:cs="Arial"/>
        </w:rPr>
      </w:pPr>
    </w:p>
    <w:p w14:paraId="35F884AD" w14:textId="51AE1265" w:rsidR="00A34331" w:rsidRPr="00C05710" w:rsidRDefault="00A34331" w:rsidP="00A34331">
      <w:pPr>
        <w:tabs>
          <w:tab w:val="left" w:pos="851"/>
        </w:tabs>
        <w:jc w:val="both"/>
        <w:rPr>
          <w:rFonts w:ascii="Arial" w:hAnsi="Arial" w:cs="Arial"/>
          <w:b/>
        </w:rPr>
      </w:pPr>
      <w:r w:rsidRPr="00C05710">
        <w:rPr>
          <w:rFonts w:ascii="Arial" w:hAnsi="Arial" w:cs="Arial"/>
          <w:b/>
        </w:rPr>
        <w:t xml:space="preserve">BLOND Éric, </w:t>
      </w:r>
      <w:r w:rsidR="00BB1980">
        <w:rPr>
          <w:rFonts w:ascii="Arial" w:hAnsi="Arial" w:cs="Arial"/>
          <w:b/>
        </w:rPr>
        <w:t>P</w:t>
      </w:r>
      <w:r w:rsidRPr="00C05710">
        <w:rPr>
          <w:rFonts w:ascii="Arial" w:hAnsi="Arial" w:cs="Arial"/>
          <w:b/>
        </w:rPr>
        <w:t>résident de l’Université d’Orléans</w:t>
      </w:r>
    </w:p>
    <w:p w14:paraId="1A06A675" w14:textId="77777777" w:rsidR="009B1CD0" w:rsidRDefault="009B1CD0" w:rsidP="009B45B9">
      <w:pPr>
        <w:tabs>
          <w:tab w:val="left" w:pos="851"/>
        </w:tabs>
        <w:jc w:val="both"/>
        <w:rPr>
          <w:rFonts w:ascii="Arial" w:hAnsi="Arial" w:cs="Arial"/>
        </w:rPr>
      </w:pPr>
    </w:p>
    <w:p w14:paraId="0C2CA688"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27FD6296"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3EBBCA4B" w14:textId="77777777" w:rsidR="00A34331" w:rsidRPr="00A34331" w:rsidRDefault="00A34331" w:rsidP="00A34331">
      <w:pPr>
        <w:pStyle w:val="fcase2metab"/>
        <w:spacing w:before="120"/>
        <w:rPr>
          <w:rFonts w:ascii="Arial" w:hAnsi="Arial" w:cs="Arial"/>
          <w:b/>
        </w:rPr>
      </w:pPr>
      <w:r w:rsidRPr="00A34331">
        <w:rPr>
          <w:rFonts w:ascii="Arial" w:hAnsi="Arial" w:cs="Arial"/>
          <w:b/>
        </w:rPr>
        <w:t>Agent comptable de l’Université d’Orléans</w:t>
      </w:r>
    </w:p>
    <w:p w14:paraId="454C62C2" w14:textId="77777777" w:rsidR="00A34331" w:rsidRPr="00A34331" w:rsidRDefault="00A34331" w:rsidP="00A34331">
      <w:pPr>
        <w:pStyle w:val="fcase2metab"/>
        <w:rPr>
          <w:rFonts w:ascii="Arial" w:hAnsi="Arial" w:cs="Arial"/>
          <w:b/>
        </w:rPr>
      </w:pPr>
      <w:r w:rsidRPr="00A34331">
        <w:rPr>
          <w:rFonts w:ascii="Arial" w:hAnsi="Arial" w:cs="Arial"/>
          <w:b/>
        </w:rPr>
        <w:t>Château de la Source – Avenue du Parc Floral</w:t>
      </w:r>
    </w:p>
    <w:p w14:paraId="1E757935" w14:textId="77777777" w:rsidR="00A34331" w:rsidRPr="00A34331" w:rsidRDefault="00A34331" w:rsidP="00A34331">
      <w:pPr>
        <w:pStyle w:val="fcase2metab"/>
        <w:rPr>
          <w:rFonts w:ascii="Arial" w:hAnsi="Arial" w:cs="Arial"/>
          <w:b/>
        </w:rPr>
      </w:pPr>
      <w:r w:rsidRPr="00A34331">
        <w:rPr>
          <w:rFonts w:ascii="Arial" w:hAnsi="Arial" w:cs="Arial"/>
          <w:b/>
        </w:rPr>
        <w:t>BP 6749</w:t>
      </w:r>
    </w:p>
    <w:p w14:paraId="1BB799BB" w14:textId="77777777" w:rsidR="009B1CD0" w:rsidRPr="00A34331" w:rsidRDefault="00A34331" w:rsidP="00A34331">
      <w:pPr>
        <w:pStyle w:val="fcase2metab"/>
        <w:spacing w:after="120"/>
        <w:ind w:left="0" w:firstLine="0"/>
        <w:rPr>
          <w:rFonts w:ascii="Arial" w:hAnsi="Arial" w:cs="Arial"/>
          <w:b/>
        </w:rPr>
      </w:pPr>
      <w:r w:rsidRPr="00A34331">
        <w:rPr>
          <w:rFonts w:ascii="Arial" w:hAnsi="Arial" w:cs="Arial"/>
          <w:b/>
        </w:rPr>
        <w:t>45067 ORLEANS CEDEX 2</w:t>
      </w:r>
    </w:p>
    <w:p w14:paraId="6D916C9A" w14:textId="77777777" w:rsidR="009B1CD0" w:rsidRDefault="004A3602"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br w:type="page"/>
      </w:r>
      <w:proofErr w:type="gramStart"/>
      <w:r w:rsidR="009B1CD0">
        <w:rPr>
          <w:rFonts w:ascii="Wingdings" w:eastAsia="Wingdings" w:hAnsi="Wingdings" w:cs="Wingdings"/>
          <w:b/>
          <w:color w:val="66CCFF"/>
          <w:spacing w:val="-10"/>
        </w:rPr>
        <w:lastRenderedPageBreak/>
        <w:t></w:t>
      </w:r>
      <w:r w:rsidR="009B1CD0">
        <w:rPr>
          <w:rFonts w:ascii="Arial" w:eastAsia="Arial" w:hAnsi="Arial" w:cs="Arial"/>
          <w:b/>
          <w:spacing w:val="-10"/>
        </w:rPr>
        <w:t xml:space="preserve">  </w:t>
      </w:r>
      <w:r w:rsidR="009B1CD0">
        <w:rPr>
          <w:rFonts w:ascii="Arial" w:hAnsi="Arial" w:cs="Arial"/>
        </w:rPr>
        <w:t>Désignation</w:t>
      </w:r>
      <w:proofErr w:type="gramEnd"/>
      <w:r w:rsidR="009B1CD0">
        <w:rPr>
          <w:rFonts w:ascii="Arial" w:hAnsi="Arial" w:cs="Arial"/>
        </w:rPr>
        <w:t>, adresse, numéro de téléphone du comptable assignataire</w:t>
      </w:r>
    </w:p>
    <w:p w14:paraId="7F004FB2"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9FE5454" w14:textId="77777777" w:rsidR="00A34331" w:rsidRPr="00A34331" w:rsidRDefault="00A34331" w:rsidP="00A34331">
      <w:pPr>
        <w:pStyle w:val="fcase2metab"/>
        <w:spacing w:before="120"/>
        <w:rPr>
          <w:rFonts w:ascii="Arial" w:hAnsi="Arial" w:cs="Arial"/>
          <w:b/>
        </w:rPr>
      </w:pPr>
      <w:r w:rsidRPr="00A34331">
        <w:rPr>
          <w:rFonts w:ascii="Arial" w:hAnsi="Arial" w:cs="Arial"/>
          <w:b/>
        </w:rPr>
        <w:t>Agent comptable de l’Université d’Orléans</w:t>
      </w:r>
    </w:p>
    <w:p w14:paraId="3CF5ED50" w14:textId="77777777" w:rsidR="00A34331" w:rsidRPr="00A34331" w:rsidRDefault="00A34331" w:rsidP="00A34331">
      <w:pPr>
        <w:pStyle w:val="fcase2metab"/>
        <w:rPr>
          <w:rFonts w:ascii="Arial" w:hAnsi="Arial" w:cs="Arial"/>
          <w:b/>
        </w:rPr>
      </w:pPr>
      <w:r w:rsidRPr="00A34331">
        <w:rPr>
          <w:rFonts w:ascii="Arial" w:hAnsi="Arial" w:cs="Arial"/>
          <w:b/>
        </w:rPr>
        <w:t>Château de la Source – Avenue du Parc Floral</w:t>
      </w:r>
    </w:p>
    <w:p w14:paraId="419DE4E3" w14:textId="77777777" w:rsidR="00A34331" w:rsidRPr="00A34331" w:rsidRDefault="00A34331" w:rsidP="00A34331">
      <w:pPr>
        <w:pStyle w:val="fcase2metab"/>
        <w:rPr>
          <w:rFonts w:ascii="Arial" w:hAnsi="Arial" w:cs="Arial"/>
          <w:b/>
        </w:rPr>
      </w:pPr>
      <w:r w:rsidRPr="00A34331">
        <w:rPr>
          <w:rFonts w:ascii="Arial" w:hAnsi="Arial" w:cs="Arial"/>
          <w:b/>
        </w:rPr>
        <w:t>BP 6749</w:t>
      </w:r>
    </w:p>
    <w:p w14:paraId="3C0A469D" w14:textId="547642A1" w:rsidR="009B1CD0" w:rsidRPr="00BB1980" w:rsidRDefault="00A34331" w:rsidP="00BB1980">
      <w:pPr>
        <w:pStyle w:val="fcase2metab"/>
        <w:spacing w:after="120"/>
        <w:ind w:left="0" w:firstLine="0"/>
        <w:rPr>
          <w:rFonts w:ascii="Arial" w:hAnsi="Arial" w:cs="Arial"/>
          <w:b/>
        </w:rPr>
      </w:pPr>
      <w:r w:rsidRPr="00A34331">
        <w:rPr>
          <w:rFonts w:ascii="Arial" w:hAnsi="Arial" w:cs="Arial"/>
          <w:b/>
        </w:rPr>
        <w:t>45067 ORLEANS CEDEX 2</w:t>
      </w:r>
    </w:p>
    <w:p w14:paraId="7143CF19" w14:textId="77777777" w:rsidR="00A34331" w:rsidRDefault="00A34331" w:rsidP="009B45B9">
      <w:pPr>
        <w:tabs>
          <w:tab w:val="left" w:pos="851"/>
        </w:tabs>
        <w:rPr>
          <w:rFonts w:ascii="Arial" w:hAnsi="Arial" w:cs="Arial"/>
        </w:rPr>
      </w:pPr>
    </w:p>
    <w:p w14:paraId="516CD8A8"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57C0987F"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12A71675" w14:textId="77777777" w:rsidR="009B1CD0" w:rsidRDefault="009B1CD0" w:rsidP="009B45B9">
      <w:pPr>
        <w:tabs>
          <w:tab w:val="left" w:pos="851"/>
        </w:tabs>
        <w:rPr>
          <w:rFonts w:ascii="Arial" w:hAnsi="Arial" w:cs="Arial"/>
        </w:rPr>
      </w:pPr>
    </w:p>
    <w:p w14:paraId="2F154392" w14:textId="77777777" w:rsidR="009B1CD0" w:rsidRDefault="009B1CD0" w:rsidP="009B45B9">
      <w:pPr>
        <w:tabs>
          <w:tab w:val="left" w:pos="851"/>
        </w:tabs>
        <w:rPr>
          <w:rFonts w:ascii="Arial" w:hAnsi="Arial" w:cs="Arial"/>
        </w:rPr>
      </w:pPr>
    </w:p>
    <w:p w14:paraId="5DCE134D" w14:textId="77777777" w:rsidR="009B1CD0" w:rsidRDefault="009B1CD0" w:rsidP="009B45B9">
      <w:pPr>
        <w:tabs>
          <w:tab w:val="left" w:pos="851"/>
        </w:tabs>
        <w:rPr>
          <w:rFonts w:ascii="Arial" w:hAnsi="Arial" w:cs="Arial"/>
        </w:rPr>
      </w:pPr>
    </w:p>
    <w:p w14:paraId="45C753F4" w14:textId="77777777" w:rsidR="001C40C0" w:rsidRDefault="001C40C0" w:rsidP="009B45B9">
      <w:pPr>
        <w:tabs>
          <w:tab w:val="left" w:pos="851"/>
        </w:tabs>
        <w:rPr>
          <w:rFonts w:ascii="Arial" w:hAnsi="Arial" w:cs="Arial"/>
        </w:rPr>
      </w:pPr>
    </w:p>
    <w:p w14:paraId="0AEC8F76" w14:textId="77777777" w:rsidR="009B1CD0" w:rsidRDefault="009B1CD0" w:rsidP="009B45B9">
      <w:pPr>
        <w:tabs>
          <w:tab w:val="left" w:pos="851"/>
        </w:tabs>
        <w:rPr>
          <w:rFonts w:ascii="Arial" w:hAnsi="Arial" w:cs="Arial"/>
        </w:rPr>
      </w:pPr>
    </w:p>
    <w:p w14:paraId="304850D9" w14:textId="77777777" w:rsidR="009B1CD0" w:rsidRDefault="009B1CD0" w:rsidP="009B45B9">
      <w:pPr>
        <w:tabs>
          <w:tab w:val="left" w:pos="851"/>
        </w:tabs>
        <w:rPr>
          <w:rFonts w:ascii="Arial" w:hAnsi="Arial" w:cs="Arial"/>
        </w:rPr>
      </w:pPr>
    </w:p>
    <w:p w14:paraId="61526A66"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31C8B587" w14:textId="77777777" w:rsidR="009B1CD0" w:rsidRDefault="009B1CD0" w:rsidP="009B45B9">
      <w:pPr>
        <w:tabs>
          <w:tab w:val="left" w:pos="851"/>
        </w:tabs>
      </w:pPr>
    </w:p>
    <w:p w14:paraId="7BE8DA26" w14:textId="77777777" w:rsidR="009B1CD0" w:rsidRDefault="009B1CD0" w:rsidP="009B45B9">
      <w:pPr>
        <w:tabs>
          <w:tab w:val="left" w:pos="851"/>
        </w:tabs>
      </w:pPr>
    </w:p>
    <w:p w14:paraId="2F05E967" w14:textId="77777777" w:rsidR="009B1CD0" w:rsidRDefault="009B1CD0" w:rsidP="009B45B9">
      <w:pPr>
        <w:tabs>
          <w:tab w:val="left" w:pos="851"/>
        </w:tabs>
      </w:pPr>
    </w:p>
    <w:p w14:paraId="10D7E92A" w14:textId="77777777" w:rsidR="009B1CD0" w:rsidRDefault="009B1CD0" w:rsidP="009B45B9">
      <w:pPr>
        <w:tabs>
          <w:tab w:val="left" w:pos="851"/>
        </w:tabs>
      </w:pPr>
    </w:p>
    <w:p w14:paraId="4618B471"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3CCF3821"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74A92519" w14:textId="77777777" w:rsidR="009B1CD0" w:rsidRDefault="009B1CD0" w:rsidP="009B45B9">
      <w:pPr>
        <w:tabs>
          <w:tab w:val="left" w:pos="851"/>
        </w:tabs>
        <w:jc w:val="both"/>
      </w:pPr>
    </w:p>
    <w:p w14:paraId="18012B7E" w14:textId="77777777" w:rsidR="009B1CD0" w:rsidRDefault="009B1CD0" w:rsidP="009B45B9">
      <w:pPr>
        <w:tabs>
          <w:tab w:val="left" w:pos="851"/>
        </w:tabs>
        <w:jc w:val="both"/>
      </w:pPr>
    </w:p>
    <w:p w14:paraId="7FEE3A8A" w14:textId="77777777" w:rsidR="008B2A38" w:rsidRDefault="008B2A38" w:rsidP="009B45B9">
      <w:pPr>
        <w:tabs>
          <w:tab w:val="left" w:pos="851"/>
        </w:tabs>
        <w:jc w:val="both"/>
      </w:pPr>
    </w:p>
    <w:p w14:paraId="7148C20E" w14:textId="77777777" w:rsidR="00A34331" w:rsidRDefault="00A34331" w:rsidP="009B45B9">
      <w:pPr>
        <w:tabs>
          <w:tab w:val="left" w:pos="851"/>
        </w:tabs>
        <w:jc w:val="both"/>
      </w:pPr>
    </w:p>
    <w:p w14:paraId="0F499218" w14:textId="77777777" w:rsidR="001C40C0" w:rsidRDefault="001C40C0" w:rsidP="009B45B9">
      <w:pPr>
        <w:tabs>
          <w:tab w:val="left" w:pos="851"/>
        </w:tabs>
        <w:rPr>
          <w:rFonts w:ascii="Arial" w:hAnsi="Arial" w:cs="Arial"/>
        </w:rPr>
      </w:pPr>
    </w:p>
    <w:p w14:paraId="147651B4" w14:textId="77777777" w:rsidR="008B2A38" w:rsidRDefault="008B2A38" w:rsidP="009B45B9">
      <w:pPr>
        <w:tabs>
          <w:tab w:val="left" w:pos="851"/>
        </w:tabs>
        <w:rPr>
          <w:rFonts w:ascii="Arial" w:hAnsi="Arial" w:cs="Arial"/>
        </w:rPr>
      </w:pPr>
    </w:p>
    <w:p w14:paraId="1A291599" w14:textId="77777777" w:rsidR="003A7270" w:rsidRDefault="003A7270" w:rsidP="009B45B9">
      <w:pPr>
        <w:tabs>
          <w:tab w:val="left" w:pos="851"/>
        </w:tabs>
        <w:rPr>
          <w:rFonts w:ascii="Arial" w:hAnsi="Arial" w:cs="Arial"/>
        </w:rPr>
      </w:pPr>
    </w:p>
    <w:p w14:paraId="352E52B1" w14:textId="77777777" w:rsidR="003A7270" w:rsidRDefault="003A7270" w:rsidP="009B45B9">
      <w:pPr>
        <w:tabs>
          <w:tab w:val="left" w:pos="851"/>
        </w:tabs>
        <w:rPr>
          <w:rFonts w:ascii="Arial" w:hAnsi="Arial" w:cs="Arial"/>
        </w:rPr>
      </w:pPr>
    </w:p>
    <w:p w14:paraId="4D272E69" w14:textId="77777777" w:rsidR="001C40C0" w:rsidRDefault="001C40C0" w:rsidP="009B45B9">
      <w:pPr>
        <w:tabs>
          <w:tab w:val="left" w:pos="851"/>
        </w:tabs>
        <w:rPr>
          <w:rFonts w:ascii="Arial" w:hAnsi="Arial" w:cs="Arial"/>
        </w:rPr>
      </w:pPr>
    </w:p>
    <w:p w14:paraId="732C5160"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E6EDB6" w14:textId="77777777" w:rsidR="00EC67EB" w:rsidRDefault="00EC67EB">
      <w:r>
        <w:separator/>
      </w:r>
    </w:p>
  </w:endnote>
  <w:endnote w:type="continuationSeparator" w:id="0">
    <w:p w14:paraId="7BE94FA8" w14:textId="77777777" w:rsidR="00EC67EB" w:rsidRDefault="00EC6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Courier New PSMT"/>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altName w:val="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4FC07537" w14:textId="77777777" w:rsidTr="0083205E">
      <w:trPr>
        <w:tblHeader/>
      </w:trPr>
      <w:tc>
        <w:tcPr>
          <w:tcW w:w="2906" w:type="dxa"/>
          <w:shd w:val="clear" w:color="auto" w:fill="66CCFF"/>
        </w:tcPr>
        <w:p w14:paraId="1EBC5D2F"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3B4F8454" w14:textId="12C4E9C7" w:rsidR="005824AE" w:rsidRDefault="006D237E" w:rsidP="00FE48C9">
          <w:pPr>
            <w:jc w:val="center"/>
            <w:rPr>
              <w:rFonts w:ascii="Arial" w:hAnsi="Arial" w:cs="Arial"/>
              <w:b/>
            </w:rPr>
          </w:pPr>
          <w:r>
            <w:rPr>
              <w:rFonts w:ascii="Arial" w:hAnsi="Arial" w:cs="Arial"/>
              <w:b/>
              <w:i/>
            </w:rPr>
            <w:t>25 TVX 2025</w:t>
          </w:r>
        </w:p>
      </w:tc>
      <w:tc>
        <w:tcPr>
          <w:tcW w:w="896" w:type="dxa"/>
          <w:shd w:val="clear" w:color="auto" w:fill="66CCFF"/>
        </w:tcPr>
        <w:p w14:paraId="74946374"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7BB84A47"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A3602">
            <w:rPr>
              <w:rStyle w:val="Numrodepage"/>
              <w:rFonts w:cs="Arial"/>
              <w:b/>
              <w:noProof/>
            </w:rPr>
            <w:t>6</w:t>
          </w:r>
          <w:r>
            <w:rPr>
              <w:rStyle w:val="Numrodepage"/>
              <w:rFonts w:cs="Arial"/>
              <w:b/>
            </w:rPr>
            <w:fldChar w:fldCharType="end"/>
          </w:r>
        </w:p>
      </w:tc>
      <w:tc>
        <w:tcPr>
          <w:tcW w:w="165" w:type="dxa"/>
          <w:shd w:val="clear" w:color="auto" w:fill="66CCFF"/>
        </w:tcPr>
        <w:p w14:paraId="680690C8" w14:textId="77777777" w:rsidR="005824AE" w:rsidRDefault="005824AE">
          <w:pPr>
            <w:jc w:val="center"/>
          </w:pPr>
          <w:r>
            <w:rPr>
              <w:rFonts w:ascii="Arial" w:hAnsi="Arial" w:cs="Arial"/>
              <w:b/>
            </w:rPr>
            <w:t>/</w:t>
          </w:r>
        </w:p>
      </w:tc>
      <w:tc>
        <w:tcPr>
          <w:tcW w:w="544" w:type="dxa"/>
          <w:shd w:val="clear" w:color="auto" w:fill="66CCFF"/>
        </w:tcPr>
        <w:p w14:paraId="5EED46C2"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A3602">
            <w:rPr>
              <w:rStyle w:val="Numrodepage"/>
              <w:rFonts w:cs="Arial"/>
              <w:b/>
              <w:noProof/>
            </w:rPr>
            <w:t>6</w:t>
          </w:r>
          <w:r>
            <w:rPr>
              <w:rStyle w:val="Numrodepage"/>
              <w:rFonts w:cs="Arial"/>
              <w:b/>
            </w:rPr>
            <w:fldChar w:fldCharType="end"/>
          </w:r>
        </w:p>
      </w:tc>
    </w:tr>
  </w:tbl>
  <w:p w14:paraId="255D98AC"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70A03" w14:textId="77777777" w:rsidR="00EC67EB" w:rsidRDefault="00EC67EB">
      <w:r>
        <w:separator/>
      </w:r>
    </w:p>
  </w:footnote>
  <w:footnote w:type="continuationSeparator" w:id="0">
    <w:p w14:paraId="515A21C8" w14:textId="77777777" w:rsidR="00EC67EB" w:rsidRDefault="00EC67EB">
      <w:r>
        <w:continuationSeparator/>
      </w:r>
    </w:p>
  </w:footnote>
  <w:footnote w:id="1">
    <w:p w14:paraId="76E2A74B"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7038E167"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512C21AE"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E0020"/>
    <w:rsid w:val="00156924"/>
    <w:rsid w:val="00166B56"/>
    <w:rsid w:val="00174505"/>
    <w:rsid w:val="001C40C0"/>
    <w:rsid w:val="001C733C"/>
    <w:rsid w:val="0021527A"/>
    <w:rsid w:val="0021797C"/>
    <w:rsid w:val="00225A1A"/>
    <w:rsid w:val="002318F9"/>
    <w:rsid w:val="002904AF"/>
    <w:rsid w:val="002C2CA3"/>
    <w:rsid w:val="002C4B3E"/>
    <w:rsid w:val="002C79D6"/>
    <w:rsid w:val="002E56C1"/>
    <w:rsid w:val="00332B12"/>
    <w:rsid w:val="00354C04"/>
    <w:rsid w:val="00385E76"/>
    <w:rsid w:val="003A7270"/>
    <w:rsid w:val="0043706E"/>
    <w:rsid w:val="0044597F"/>
    <w:rsid w:val="004A3602"/>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526DE"/>
    <w:rsid w:val="00660727"/>
    <w:rsid w:val="00662A86"/>
    <w:rsid w:val="006A37B0"/>
    <w:rsid w:val="006B5057"/>
    <w:rsid w:val="006C4338"/>
    <w:rsid w:val="006D237E"/>
    <w:rsid w:val="006F3DF9"/>
    <w:rsid w:val="007060E5"/>
    <w:rsid w:val="00710FD6"/>
    <w:rsid w:val="00730A78"/>
    <w:rsid w:val="00757151"/>
    <w:rsid w:val="007909E0"/>
    <w:rsid w:val="0079785C"/>
    <w:rsid w:val="007D4001"/>
    <w:rsid w:val="007D7A65"/>
    <w:rsid w:val="007F68A6"/>
    <w:rsid w:val="0083205E"/>
    <w:rsid w:val="00840934"/>
    <w:rsid w:val="00844DAA"/>
    <w:rsid w:val="008450C7"/>
    <w:rsid w:val="00875995"/>
    <w:rsid w:val="00876A73"/>
    <w:rsid w:val="008B2A38"/>
    <w:rsid w:val="00930A5C"/>
    <w:rsid w:val="00934503"/>
    <w:rsid w:val="00972598"/>
    <w:rsid w:val="00983FF3"/>
    <w:rsid w:val="009B1CD0"/>
    <w:rsid w:val="009B45B9"/>
    <w:rsid w:val="009C4738"/>
    <w:rsid w:val="009D661E"/>
    <w:rsid w:val="00A34331"/>
    <w:rsid w:val="00A34D04"/>
    <w:rsid w:val="00AE7831"/>
    <w:rsid w:val="00B02608"/>
    <w:rsid w:val="00B0289C"/>
    <w:rsid w:val="00B054DA"/>
    <w:rsid w:val="00B87564"/>
    <w:rsid w:val="00BA44E5"/>
    <w:rsid w:val="00BB1980"/>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90A00"/>
    <w:rsid w:val="00E20DB0"/>
    <w:rsid w:val="00E47798"/>
    <w:rsid w:val="00E74C76"/>
    <w:rsid w:val="00E96FF6"/>
    <w:rsid w:val="00EC67EB"/>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14:docId w14:val="36B3FEFE"/>
  <w15:chartTrackingRefBased/>
  <w15:docId w15:val="{0F405E3C-A90A-4A3D-8140-B7FFDA36E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771F2-6E21-4CE9-926B-A0CB8694E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TotalTime>
  <Pages>6</Pages>
  <Words>2212</Words>
  <Characters>12172</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14356</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Prince Maboussou</cp:lastModifiedBy>
  <cp:revision>4</cp:revision>
  <cp:lastPrinted>2016-11-04T12:53:00Z</cp:lastPrinted>
  <dcterms:created xsi:type="dcterms:W3CDTF">2025-06-03T09:14:00Z</dcterms:created>
  <dcterms:modified xsi:type="dcterms:W3CDTF">2025-06-04T12:01:00Z</dcterms:modified>
</cp:coreProperties>
</file>