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bookmarkStart w:id="0" w:name="_GoBack"/>
                  <w:bookmarkEnd w:id="0"/>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8F69F0" w:rsidRDefault="008F69F0" w:rsidP="00140176">
      <w:pPr>
        <w:tabs>
          <w:tab w:val="left" w:pos="426"/>
          <w:tab w:val="left" w:pos="851"/>
        </w:tabs>
        <w:jc w:val="both"/>
        <w:rPr>
          <w:rFonts w:ascii="Arial" w:hAnsi="Arial" w:cs="Arial"/>
          <w:sz w:val="20"/>
          <w:lang w:eastAsia="fr-FR"/>
        </w:rPr>
      </w:pPr>
    </w:p>
    <w:p w:rsidR="00140176" w:rsidRPr="00AB24BB" w:rsidRDefault="008F69F0" w:rsidP="00524833">
      <w:pPr>
        <w:tabs>
          <w:tab w:val="left" w:pos="426"/>
          <w:tab w:val="left" w:pos="851"/>
        </w:tabs>
        <w:jc w:val="both"/>
        <w:rPr>
          <w:rFonts w:asciiTheme="minorHAnsi" w:hAnsiTheme="minorHAnsi" w:cstheme="minorHAnsi"/>
          <w:szCs w:val="26"/>
        </w:rPr>
      </w:pPr>
      <w:r w:rsidRPr="00AB24BB">
        <w:rPr>
          <w:rFonts w:asciiTheme="minorHAnsi" w:hAnsiTheme="minorHAnsi" w:cstheme="minorHAnsi"/>
          <w:szCs w:val="26"/>
          <w:lang w:eastAsia="fr-FR"/>
        </w:rPr>
        <w:t>Fourniture et livraison de produits pour le conditionnement et la manutention pluri-p</w:t>
      </w:r>
      <w:r w:rsidR="006A57CA">
        <w:rPr>
          <w:rFonts w:asciiTheme="minorHAnsi" w:hAnsiTheme="minorHAnsi" w:cstheme="minorHAnsi"/>
          <w:szCs w:val="26"/>
          <w:lang w:eastAsia="fr-FR"/>
        </w:rPr>
        <w:t>ôles</w:t>
      </w:r>
      <w:r w:rsidRPr="00AB24BB">
        <w:rPr>
          <w:rFonts w:asciiTheme="minorHAnsi" w:hAnsiTheme="minorHAnsi" w:cstheme="minorHAnsi"/>
          <w:szCs w:val="26"/>
          <w:lang w:eastAsia="fr-FR"/>
        </w:rPr>
        <w:t xml:space="preserve"> et site de la DGA EP </w:t>
      </w:r>
    </w:p>
    <w:p w:rsidR="008F69F0" w:rsidRDefault="008F69F0"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C0DB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8F69F0" w:rsidRDefault="00524833" w:rsidP="008F69F0">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p>
    <w:p w:rsidR="008F69F0" w:rsidRPr="008F69F0" w:rsidRDefault="008F69F0" w:rsidP="008F69F0">
      <w:pPr>
        <w:tabs>
          <w:tab w:val="left" w:pos="426"/>
          <w:tab w:val="left" w:pos="851"/>
        </w:tabs>
        <w:jc w:val="both"/>
        <w:rPr>
          <w:rFonts w:asciiTheme="minorHAnsi" w:hAnsiTheme="minorHAnsi" w:cstheme="minorHAnsi"/>
          <w:szCs w:val="26"/>
        </w:rPr>
      </w:pP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sidRPr="008F69F0">
        <w:rPr>
          <w:rFonts w:asciiTheme="minorHAnsi" w:hAnsiTheme="minorHAnsi" w:cstheme="minorHAnsi"/>
          <w:szCs w:val="26"/>
        </w:rPr>
        <w:t>18937000-6 : sacs d'emballage</w:t>
      </w:r>
    </w:p>
    <w:p w:rsidR="00524833" w:rsidRPr="00C27AC7" w:rsidRDefault="008F69F0" w:rsidP="008F69F0">
      <w:pPr>
        <w:tabs>
          <w:tab w:val="left" w:pos="426"/>
          <w:tab w:val="left" w:pos="851"/>
        </w:tabs>
        <w:jc w:val="both"/>
        <w:rPr>
          <w:rFonts w:asciiTheme="minorHAnsi" w:hAnsiTheme="minorHAnsi" w:cstheme="minorHAnsi"/>
          <w:szCs w:val="26"/>
        </w:rPr>
      </w:pPr>
      <w:r w:rsidRPr="008F69F0">
        <w:rPr>
          <w:rFonts w:asciiTheme="minorHAnsi" w:hAnsiTheme="minorHAnsi" w:cstheme="minorHAnsi"/>
          <w:szCs w:val="26"/>
        </w:rPr>
        <w:t xml:space="preserve">                   44617100-9 : cartons, caisses, palettes, film</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Default="00F648C3" w:rsidP="00140176">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634306">
        <w:rPr>
          <w:rFonts w:asciiTheme="minorHAnsi" w:hAnsiTheme="minorHAnsi" w:cstheme="minorHAnsi"/>
          <w:szCs w:val="26"/>
        </w:rPr>
        <w:t xml:space="preserve"> acte d'engagement correspond à l’ensemble du marché public.</w:t>
      </w:r>
    </w:p>
    <w:p w:rsidR="007B5AED" w:rsidRPr="00C27AC7" w:rsidRDefault="007B5AED" w:rsidP="00140176">
      <w:pPr>
        <w:tabs>
          <w:tab w:val="left" w:pos="426"/>
          <w:tab w:val="left" w:pos="851"/>
        </w:tabs>
        <w:jc w:val="both"/>
        <w:rPr>
          <w:rFonts w:asciiTheme="minorHAnsi" w:hAnsiTheme="minorHAnsi" w:cstheme="minorHAnsi"/>
          <w: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4054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 xml:space="preserve">du titulaire </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D34405">
        <w:rPr>
          <w:rFonts w:asciiTheme="minorHAnsi" w:hAnsiTheme="minorHAnsi" w:cstheme="minorHAnsi"/>
          <w:szCs w:val="26"/>
        </w:rPr>
        <w:t>Ap</w:t>
      </w:r>
      <w:r w:rsidR="00C5526F" w:rsidRPr="00D34405">
        <w:rPr>
          <w:rFonts w:asciiTheme="minorHAnsi" w:hAnsiTheme="minorHAnsi" w:cstheme="minorHAnsi"/>
          <w:szCs w:val="26"/>
        </w:rPr>
        <w:t xml:space="preserve">rès avoir pris connaissance de toutes les </w:t>
      </w:r>
      <w:r w:rsidRPr="00D34405">
        <w:rPr>
          <w:rFonts w:asciiTheme="minorHAnsi" w:hAnsiTheme="minorHAnsi" w:cstheme="minorHAnsi"/>
          <w:szCs w:val="26"/>
        </w:rPr>
        <w:t xml:space="preserve">pièces </w:t>
      </w:r>
      <w:r w:rsidR="00C5526F" w:rsidRPr="00D34405">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067C01">
            <w:rPr>
              <w:rFonts w:cs="Calibri"/>
              <w:szCs w:val="26"/>
            </w:rPr>
            <w:t xml:space="preserve"> </w:t>
          </w:r>
          <w:r w:rsidR="00DA36EF" w:rsidRPr="00D34405">
            <w:rPr>
              <w:rFonts w:cs="Calibri"/>
              <w:szCs w:val="26"/>
            </w:rPr>
            <w:t>DAF_2024_001827</w:t>
          </w:r>
        </w:sdtContent>
      </w:sdt>
      <w:r w:rsidR="00C5526F" w:rsidRPr="00D34405">
        <w:rPr>
          <w:rFonts w:asciiTheme="minorHAnsi" w:hAnsiTheme="minorHAnsi" w:cstheme="minorHAnsi"/>
          <w:szCs w:val="26"/>
        </w:rPr>
        <w:t xml:space="preserve">  et </w:t>
      </w:r>
      <w:r w:rsidRPr="00D34405">
        <w:rPr>
          <w:rFonts w:asciiTheme="minorHAnsi" w:hAnsiTheme="minorHAnsi" w:cstheme="minorHAnsi"/>
          <w:szCs w:val="26"/>
        </w:rPr>
        <w:t>constitutives</w:t>
      </w:r>
      <w:r w:rsidR="00603870" w:rsidRPr="00D34405">
        <w:rPr>
          <w:rFonts w:asciiTheme="minorHAnsi" w:hAnsiTheme="minorHAnsi" w:cstheme="minorHAnsi"/>
          <w:szCs w:val="26"/>
        </w:rPr>
        <w:t xml:space="preserve"> </w:t>
      </w:r>
      <w:r w:rsidRPr="00D34405">
        <w:rPr>
          <w:rFonts w:asciiTheme="minorHAnsi" w:hAnsiTheme="minorHAnsi" w:cstheme="minorHAnsi"/>
          <w:szCs w:val="26"/>
        </w:rPr>
        <w:t xml:space="preserve">du marché </w:t>
      </w:r>
      <w:r w:rsidR="00FE48C9" w:rsidRPr="00D34405">
        <w:rPr>
          <w:rFonts w:asciiTheme="minorHAnsi" w:hAnsiTheme="minorHAnsi" w:cstheme="minorHAnsi"/>
          <w:szCs w:val="26"/>
        </w:rPr>
        <w:t>public</w:t>
      </w:r>
      <w:r w:rsidR="00C5526F" w:rsidRPr="00D34405">
        <w:rPr>
          <w:rFonts w:asciiTheme="minorHAnsi" w:hAnsiTheme="minorHAnsi" w:cstheme="minorHAnsi"/>
          <w:szCs w:val="26"/>
        </w:rPr>
        <w:t xml:space="preserve"> </w:t>
      </w:r>
      <w:r w:rsidR="003543CF" w:rsidRPr="00D34405">
        <w:rPr>
          <w:rFonts w:asciiTheme="minorHAnsi" w:hAnsiTheme="minorHAnsi" w:cstheme="minorHAnsi"/>
          <w:szCs w:val="26"/>
        </w:rPr>
        <w:t>;</w:t>
      </w:r>
    </w:p>
    <w:p w:rsidR="00A83B56" w:rsidRDefault="00A83B56" w:rsidP="00A60E41">
      <w:pPr>
        <w:tabs>
          <w:tab w:val="left" w:pos="851"/>
        </w:tabs>
        <w:jc w:val="both"/>
        <w:rPr>
          <w:rFonts w:asciiTheme="minorHAnsi" w:hAnsiTheme="minorHAnsi" w:cstheme="minorHAnsi"/>
          <w:szCs w:val="26"/>
        </w:rPr>
      </w:pPr>
    </w:p>
    <w:p w:rsidR="000E779C" w:rsidRDefault="000E779C" w:rsidP="00A60E41">
      <w:pPr>
        <w:tabs>
          <w:tab w:val="left" w:pos="851"/>
        </w:tabs>
        <w:jc w:val="both"/>
        <w:rPr>
          <w:rFonts w:asciiTheme="minorHAnsi" w:hAnsiTheme="minorHAnsi" w:cstheme="minorHAnsi"/>
          <w:szCs w:val="26"/>
        </w:rPr>
      </w:pPr>
    </w:p>
    <w:p w:rsidR="000E779C" w:rsidRDefault="000E779C" w:rsidP="00A60E41">
      <w:pPr>
        <w:tabs>
          <w:tab w:val="left" w:pos="851"/>
        </w:tabs>
        <w:jc w:val="both"/>
        <w:rPr>
          <w:rFonts w:asciiTheme="minorHAnsi" w:hAnsiTheme="minorHAnsi" w:cstheme="minorHAnsi"/>
          <w:szCs w:val="26"/>
        </w:rPr>
      </w:pPr>
    </w:p>
    <w:p w:rsidR="000E779C" w:rsidRPr="00C27AC7" w:rsidRDefault="000E779C" w:rsidP="00A60E41">
      <w:pPr>
        <w:tabs>
          <w:tab w:val="left" w:pos="851"/>
        </w:tabs>
        <w:jc w:val="both"/>
        <w:rPr>
          <w:rFonts w:asciiTheme="minorHAnsi" w:hAnsiTheme="minorHAnsi" w:cstheme="minorHAnsi"/>
          <w:szCs w:val="26"/>
        </w:rPr>
      </w:pPr>
    </w:p>
    <w:p w:rsidR="00990411" w:rsidRDefault="00990411" w:rsidP="00A60E41">
      <w:pPr>
        <w:tabs>
          <w:tab w:val="left" w:pos="851"/>
        </w:tabs>
        <w:jc w:val="both"/>
        <w:rPr>
          <w:rFonts w:asciiTheme="minorHAnsi" w:hAnsiTheme="minorHAnsi" w:cstheme="minorHAnsi"/>
          <w:szCs w:val="26"/>
        </w:rPr>
      </w:pPr>
    </w:p>
    <w:p w:rsidR="00990411" w:rsidRDefault="00990411" w:rsidP="00A60E41">
      <w:pPr>
        <w:tabs>
          <w:tab w:val="left" w:pos="851"/>
        </w:tabs>
        <w:jc w:val="both"/>
        <w:rPr>
          <w:rFonts w:asciiTheme="minorHAnsi" w:hAnsiTheme="minorHAnsi" w:cstheme="minorHAnsi"/>
          <w:szCs w:val="26"/>
        </w:rPr>
      </w:pPr>
    </w:p>
    <w:p w:rsidR="00990411" w:rsidRDefault="00990411" w:rsidP="00A60E41">
      <w:pPr>
        <w:tabs>
          <w:tab w:val="left" w:pos="851"/>
        </w:tabs>
        <w:jc w:val="both"/>
        <w:rPr>
          <w:rFonts w:asciiTheme="minorHAnsi" w:hAnsiTheme="minorHAnsi" w:cstheme="minorHAnsi"/>
          <w:szCs w:val="26"/>
        </w:rPr>
      </w:pPr>
    </w:p>
    <w:p w:rsidR="00990411" w:rsidRDefault="00990411"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A951E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A951ED"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A951ED"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A951ED"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A951E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A951ED" w:rsidP="00990411">
      <w:pPr>
        <w:tabs>
          <w:tab w:val="left" w:pos="1418"/>
        </w:tabs>
        <w:ind w:left="993"/>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 xml:space="preserve">’ensemble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A951E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D473D8">
        <w:rPr>
          <w:rFonts w:asciiTheme="minorHAnsi" w:hAnsiTheme="minorHAnsi" w:cstheme="minorHAnsi"/>
          <w:szCs w:val="26"/>
        </w:rPr>
        <w:t>à livrer les fournitures demandées ou à exécuter les prestations demandées aux prix indiqués dans l’annexe financière en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A951ED"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2735" cy="2568271"/>
                <wp:effectExtent l="0" t="0" r="5715"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64088" cy="2572790"/>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A951ED"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A951ED"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990411" w:rsidRDefault="00C5526F" w:rsidP="00A60E41">
      <w:pPr>
        <w:pStyle w:val="fcasegauche"/>
        <w:keepNext/>
        <w:tabs>
          <w:tab w:val="left" w:pos="426"/>
          <w:tab w:val="left" w:pos="851"/>
        </w:tabs>
        <w:spacing w:after="0"/>
        <w:ind w:left="0" w:firstLine="0"/>
        <w:jc w:val="left"/>
        <w:rPr>
          <w:rFonts w:asciiTheme="minorHAnsi" w:hAnsiTheme="minorHAnsi" w:cstheme="minorHAnsi"/>
          <w:b/>
          <w:sz w:val="12"/>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6D0D8D" w:rsidRDefault="009B1CD0" w:rsidP="00D473D8">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D473D8" w:rsidRPr="00D473D8" w:rsidRDefault="00D473D8" w:rsidP="00D473D8">
      <w:pPr>
        <w:rPr>
          <w:rFonts w:asciiTheme="minorHAnsi" w:hAnsiTheme="minorHAnsi" w:cstheme="minorHAnsi"/>
          <w:b/>
          <w:szCs w:val="26"/>
        </w:rPr>
      </w:pPr>
    </w:p>
    <w:p w:rsidR="00140176" w:rsidRPr="00D473D8" w:rsidRDefault="00140176" w:rsidP="00140176">
      <w:pPr>
        <w:tabs>
          <w:tab w:val="left" w:pos="576"/>
          <w:tab w:val="left" w:pos="851"/>
        </w:tabs>
        <w:jc w:val="both"/>
        <w:rPr>
          <w:rFonts w:asciiTheme="minorHAnsi" w:hAnsiTheme="minorHAnsi" w:cstheme="minorHAnsi"/>
          <w:i/>
          <w:szCs w:val="26"/>
        </w:rPr>
      </w:pPr>
      <w:r w:rsidRPr="00D473D8">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D473D8">
            <w:rPr>
              <w:rFonts w:asciiTheme="minorHAnsi" w:hAnsiTheme="minorHAnsi" w:cstheme="minorHAnsi"/>
              <w:szCs w:val="26"/>
            </w:rPr>
            <w:t>12</w:t>
          </w:r>
        </w:sdtContent>
      </w:sdt>
      <w:r w:rsidRPr="00D473D8">
        <w:rPr>
          <w:rFonts w:asciiTheme="minorHAnsi" w:hAnsiTheme="minorHAnsi" w:cstheme="minorHAnsi"/>
          <w:szCs w:val="26"/>
        </w:rPr>
        <w:t xml:space="preserve"> mois à compter de :</w:t>
      </w:r>
    </w:p>
    <w:p w:rsidR="00140176" w:rsidRPr="00D473D8" w:rsidRDefault="00140176" w:rsidP="00140176">
      <w:pPr>
        <w:tabs>
          <w:tab w:val="left" w:pos="851"/>
        </w:tabs>
        <w:spacing w:before="120"/>
        <w:ind w:left="567"/>
        <w:jc w:val="both"/>
        <w:rPr>
          <w:rFonts w:asciiTheme="minorHAnsi" w:hAnsiTheme="minorHAnsi" w:cstheme="minorHAnsi"/>
          <w:szCs w:val="26"/>
        </w:rPr>
      </w:pPr>
      <w:r w:rsidRPr="00D473D8">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634306">
            <w:rPr>
              <w:rFonts w:ascii="MS Gothic" w:eastAsia="MS Gothic" w:hAnsi="MS Gothic" w:cstheme="minorHAnsi" w:hint="eastAsia"/>
              <w:szCs w:val="26"/>
            </w:rPr>
            <w:t>☒</w:t>
          </w:r>
        </w:sdtContent>
      </w:sdt>
      <w:r w:rsidRPr="00D473D8">
        <w:rPr>
          <w:rFonts w:asciiTheme="minorHAnsi" w:hAnsiTheme="minorHAnsi" w:cstheme="minorHAnsi"/>
          <w:szCs w:val="26"/>
        </w:rPr>
        <w:tab/>
        <w:t xml:space="preserve"> la date de réception de la notification du marché public ;</w:t>
      </w:r>
    </w:p>
    <w:p w:rsidR="00140176" w:rsidRPr="00D473D8" w:rsidRDefault="00140176" w:rsidP="00140176">
      <w:pPr>
        <w:tabs>
          <w:tab w:val="left" w:pos="851"/>
        </w:tabs>
        <w:spacing w:before="120"/>
        <w:ind w:left="567"/>
        <w:jc w:val="both"/>
        <w:rPr>
          <w:rFonts w:asciiTheme="minorHAnsi" w:hAnsiTheme="minorHAnsi" w:cstheme="minorHAnsi"/>
          <w:szCs w:val="26"/>
        </w:rPr>
      </w:pPr>
      <w:r w:rsidRPr="00D473D8">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D473D8">
            <w:rPr>
              <w:rFonts w:ascii="Segoe UI Symbol" w:eastAsia="MS Gothic" w:hAnsi="Segoe UI Symbol" w:cs="Segoe UI Symbol"/>
              <w:szCs w:val="26"/>
            </w:rPr>
            <w:t>☐</w:t>
          </w:r>
        </w:sdtContent>
      </w:sdt>
      <w:r w:rsidRPr="00D473D8">
        <w:rPr>
          <w:rFonts w:asciiTheme="minorHAnsi" w:hAnsiTheme="minorHAnsi" w:cstheme="minorHAnsi"/>
          <w:szCs w:val="26"/>
        </w:rPr>
        <w:t xml:space="preserve"> la date de notification de l’ordre de service ;</w:t>
      </w:r>
    </w:p>
    <w:p w:rsidR="00140176" w:rsidRPr="00D473D8" w:rsidRDefault="00140176" w:rsidP="00140176">
      <w:pPr>
        <w:tabs>
          <w:tab w:val="left" w:pos="851"/>
        </w:tabs>
        <w:spacing w:before="120"/>
        <w:ind w:left="1134" w:hanging="567"/>
        <w:jc w:val="both"/>
        <w:rPr>
          <w:rFonts w:asciiTheme="minorHAnsi" w:hAnsiTheme="minorHAnsi" w:cstheme="minorHAnsi"/>
          <w:b/>
          <w:szCs w:val="26"/>
        </w:rPr>
      </w:pPr>
      <w:r w:rsidRPr="00D473D8">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00634306">
            <w:rPr>
              <w:rFonts w:ascii="MS Gothic" w:eastAsia="MS Gothic" w:hAnsi="MS Gothic" w:cstheme="minorHAnsi" w:hint="eastAsia"/>
              <w:szCs w:val="26"/>
            </w:rPr>
            <w:t>☐</w:t>
          </w:r>
        </w:sdtContent>
      </w:sdt>
      <w:r w:rsidRPr="00D473D8">
        <w:rPr>
          <w:rFonts w:asciiTheme="minorHAnsi" w:hAnsiTheme="minorHAnsi" w:cstheme="minorHAnsi"/>
          <w:szCs w:val="26"/>
        </w:rPr>
        <w:t xml:space="preserve"> la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i/>
          <w:szCs w:val="26"/>
          <w:highlight w:val="yellow"/>
        </w:rPr>
      </w:pPr>
      <w:r w:rsidRPr="00D473D8">
        <w:rPr>
          <w:rFonts w:asciiTheme="minorHAnsi" w:hAnsiTheme="minorHAnsi" w:cstheme="minorHAnsi"/>
          <w:szCs w:val="26"/>
        </w:rPr>
        <w:t>Le marché public est reconductible :</w:t>
      </w:r>
      <w:r w:rsidRPr="00D473D8">
        <w:rPr>
          <w:rFonts w:asciiTheme="minorHAnsi" w:hAnsiTheme="minorHAnsi" w:cstheme="minorHAnsi"/>
          <w:szCs w:val="26"/>
        </w:rPr>
        <w:tab/>
      </w:r>
      <w:r w:rsidRPr="00D473D8">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D473D8">
            <w:rPr>
              <w:rFonts w:ascii="Segoe UI Symbol" w:eastAsia="MS Gothic" w:hAnsi="Segoe UI Symbol" w:cs="Segoe UI Symbol"/>
              <w:szCs w:val="26"/>
            </w:rPr>
            <w:t>☐</w:t>
          </w:r>
        </w:sdtContent>
      </w:sdt>
      <w:r w:rsidRPr="00D473D8">
        <w:rPr>
          <w:rFonts w:asciiTheme="minorHAnsi" w:hAnsiTheme="minorHAnsi" w:cstheme="minorHAnsi"/>
          <w:szCs w:val="26"/>
        </w:rPr>
        <w:tab/>
        <w:t>Non</w:t>
      </w:r>
      <w:r w:rsidRPr="00D473D8">
        <w:rPr>
          <w:rFonts w:asciiTheme="minorHAnsi" w:hAnsiTheme="minorHAnsi" w:cstheme="minorHAnsi"/>
          <w:szCs w:val="26"/>
        </w:rPr>
        <w:tab/>
      </w:r>
      <w:r w:rsidRPr="00D473D8">
        <w:rPr>
          <w:rFonts w:asciiTheme="minorHAnsi" w:hAnsiTheme="minorHAnsi" w:cstheme="minorHAnsi"/>
          <w:szCs w:val="26"/>
        </w:rPr>
        <w:tab/>
      </w:r>
      <w:r w:rsidRPr="00D473D8">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D473D8" w:rsidRPr="00D473D8">
            <w:rPr>
              <w:rFonts w:ascii="MS Gothic" w:eastAsia="MS Gothic" w:hAnsi="MS Gothic" w:cstheme="minorHAnsi" w:hint="eastAsia"/>
              <w:szCs w:val="26"/>
            </w:rPr>
            <w:t>☒</w:t>
          </w:r>
        </w:sdtContent>
      </w:sdt>
      <w:r w:rsidRPr="00D473D8">
        <w:rPr>
          <w:rFonts w:asciiTheme="minorHAnsi" w:hAnsiTheme="minorHAnsi" w:cstheme="minorHAnsi"/>
          <w:szCs w:val="26"/>
        </w:rPr>
        <w:tab/>
        <w:t>Oui</w:t>
      </w:r>
    </w:p>
    <w:p w:rsidR="00140176" w:rsidRPr="00C27AC7" w:rsidRDefault="00140176" w:rsidP="00140176">
      <w:pPr>
        <w:tabs>
          <w:tab w:val="left" w:pos="426"/>
          <w:tab w:val="left" w:pos="851"/>
        </w:tabs>
        <w:jc w:val="both"/>
        <w:rPr>
          <w:rFonts w:asciiTheme="minorHAnsi" w:hAnsiTheme="minorHAnsi" w:cstheme="minorHAnsi"/>
          <w:szCs w:val="26"/>
          <w:highlight w:val="yellow"/>
        </w:rPr>
      </w:pPr>
    </w:p>
    <w:p w:rsidR="00140176" w:rsidRPr="00D473D8" w:rsidRDefault="00140176" w:rsidP="00140176">
      <w:pPr>
        <w:tabs>
          <w:tab w:val="left" w:pos="426"/>
          <w:tab w:val="left" w:pos="851"/>
        </w:tabs>
        <w:jc w:val="both"/>
        <w:rPr>
          <w:rFonts w:asciiTheme="minorHAnsi" w:hAnsiTheme="minorHAnsi" w:cstheme="minorHAnsi"/>
          <w:szCs w:val="26"/>
        </w:rPr>
      </w:pPr>
      <w:r w:rsidRPr="00D473D8">
        <w:rPr>
          <w:rFonts w:asciiTheme="minorHAnsi" w:hAnsiTheme="minorHAnsi" w:cstheme="minorHAnsi"/>
          <w:szCs w:val="26"/>
        </w:rPr>
        <w:t>Si oui, préciser :</w:t>
      </w:r>
    </w:p>
    <w:p w:rsidR="00140176" w:rsidRPr="00D473D8"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D473D8">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D473D8" w:rsidRPr="00D473D8">
            <w:rPr>
              <w:rFonts w:asciiTheme="minorHAnsi" w:hAnsiTheme="minorHAnsi" w:cstheme="minorHAnsi"/>
              <w:szCs w:val="26"/>
            </w:rPr>
            <w:t>3</w:t>
          </w:r>
        </w:sdtContent>
      </w:sdt>
    </w:p>
    <w:p w:rsidR="00140176" w:rsidRPr="00D473D8"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D473D8">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D473D8" w:rsidRPr="00D473D8">
            <w:rPr>
              <w:rFonts w:asciiTheme="minorHAnsi" w:hAnsiTheme="minorHAnsi" w:cstheme="minorHAnsi"/>
              <w:szCs w:val="26"/>
            </w:rPr>
            <w:t>12 mois</w:t>
          </w:r>
        </w:sdtContent>
      </w:sdt>
      <w:r w:rsidRPr="00D473D8">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lastRenderedPageBreak/>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A951ED"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A951ED"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A951ED"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A951ED"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Default="002904AF" w:rsidP="002904AF">
      <w:pPr>
        <w:tabs>
          <w:tab w:val="left" w:pos="851"/>
        </w:tabs>
        <w:ind w:left="1134" w:hanging="850"/>
        <w:rPr>
          <w:rFonts w:asciiTheme="minorHAnsi" w:hAnsiTheme="minorHAnsi" w:cstheme="minorHAnsi"/>
          <w:i/>
          <w:szCs w:val="26"/>
        </w:rPr>
      </w:pPr>
    </w:p>
    <w:p w:rsidR="00990411" w:rsidRDefault="00990411" w:rsidP="002904AF">
      <w:pPr>
        <w:tabs>
          <w:tab w:val="left" w:pos="851"/>
        </w:tabs>
        <w:ind w:left="1134" w:hanging="850"/>
        <w:rPr>
          <w:rFonts w:asciiTheme="minorHAnsi" w:hAnsiTheme="minorHAnsi" w:cstheme="minorHAnsi"/>
          <w:i/>
          <w:szCs w:val="26"/>
        </w:rPr>
      </w:pPr>
    </w:p>
    <w:p w:rsidR="00990411" w:rsidRDefault="00990411" w:rsidP="002904AF">
      <w:pPr>
        <w:tabs>
          <w:tab w:val="left" w:pos="851"/>
        </w:tabs>
        <w:ind w:left="1134" w:hanging="850"/>
        <w:rPr>
          <w:rFonts w:asciiTheme="minorHAnsi" w:hAnsiTheme="minorHAnsi" w:cstheme="minorHAnsi"/>
          <w:i/>
          <w:szCs w:val="26"/>
        </w:rPr>
      </w:pPr>
    </w:p>
    <w:p w:rsidR="00990411" w:rsidRDefault="00990411" w:rsidP="002904AF">
      <w:pPr>
        <w:tabs>
          <w:tab w:val="left" w:pos="851"/>
        </w:tabs>
        <w:ind w:left="1134" w:hanging="850"/>
        <w:rPr>
          <w:rFonts w:asciiTheme="minorHAnsi" w:hAnsiTheme="minorHAnsi" w:cstheme="minorHAnsi"/>
          <w:i/>
          <w:szCs w:val="26"/>
        </w:rPr>
      </w:pPr>
    </w:p>
    <w:p w:rsidR="00990411" w:rsidRDefault="00990411" w:rsidP="002904AF">
      <w:pPr>
        <w:tabs>
          <w:tab w:val="left" w:pos="851"/>
        </w:tabs>
        <w:ind w:left="1134" w:hanging="850"/>
        <w:rPr>
          <w:rFonts w:asciiTheme="minorHAnsi" w:hAnsiTheme="minorHAnsi" w:cstheme="minorHAnsi"/>
          <w:i/>
          <w:szCs w:val="26"/>
        </w:rPr>
      </w:pPr>
    </w:p>
    <w:p w:rsidR="00990411" w:rsidRPr="00C27AC7" w:rsidRDefault="00990411" w:rsidP="002904AF">
      <w:pPr>
        <w:tabs>
          <w:tab w:val="left" w:pos="851"/>
        </w:tabs>
        <w:ind w:left="1134" w:hanging="850"/>
        <w:rPr>
          <w:rFonts w:asciiTheme="minorHAnsi" w:hAnsiTheme="minorHAnsi" w:cstheme="minorHAnsi"/>
          <w:i/>
          <w:szCs w:val="26"/>
        </w:rPr>
      </w:pPr>
    </w:p>
    <w:p w:rsidR="00036500" w:rsidRPr="00C27AC7" w:rsidRDefault="00A951ED"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A951ED"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A951ED"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90411" w:rsidRPr="001D08E6" w:rsidRDefault="00990411" w:rsidP="002239FC">
      <w:pPr>
        <w:keepNext/>
        <w:tabs>
          <w:tab w:val="left" w:pos="851"/>
        </w:tabs>
        <w:jc w:val="both"/>
        <w:rPr>
          <w:rFonts w:asciiTheme="minorHAnsi" w:hAnsiTheme="minorHAnsi" w:cstheme="minorHAnsi"/>
          <w:sz w:val="24"/>
          <w:szCs w:val="24"/>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111421">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111421" w:rsidRPr="00111421">
            <w:rPr>
              <w:rFonts w:asciiTheme="minorHAnsi" w:hAnsiTheme="minorHAnsi" w:cstheme="minorHAnsi"/>
              <w:szCs w:val="26"/>
            </w:rPr>
            <w:t>25 06</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Default="0043437A" w:rsidP="00A60E41">
      <w:pPr>
        <w:rPr>
          <w:rFonts w:asciiTheme="minorHAnsi" w:hAnsiTheme="minorHAnsi" w:cstheme="minorHAnsi"/>
          <w:color w:val="0000FF"/>
          <w:szCs w:val="26"/>
          <w:u w:val="single"/>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634306" w:rsidRPr="00C27AC7" w:rsidRDefault="00634306" w:rsidP="00A60E41">
      <w:pPr>
        <w:rPr>
          <w:rFonts w:asciiTheme="minorHAnsi" w:hAnsiTheme="minorHAnsi" w:cstheme="minorHAnsi"/>
          <w:bCs/>
          <w:szCs w:val="26"/>
        </w:rPr>
      </w:pPr>
    </w:p>
    <w:p w:rsidR="00634306" w:rsidRPr="00C27AC7" w:rsidRDefault="0043437A" w:rsidP="00634306">
      <w:pPr>
        <w:keepNext/>
        <w:tabs>
          <w:tab w:val="left" w:pos="851"/>
        </w:tabs>
        <w:jc w:val="both"/>
        <w:rPr>
          <w:rFonts w:asciiTheme="minorHAnsi" w:hAnsiTheme="minorHAnsi" w:cstheme="minorHAnsi"/>
          <w:i/>
          <w:szCs w:val="26"/>
        </w:rPr>
      </w:pPr>
      <w:r w:rsidRPr="00C27AC7" w:rsidDel="0043437A">
        <w:rPr>
          <w:rFonts w:asciiTheme="minorHAnsi" w:hAnsiTheme="minorHAnsi" w:cstheme="minorHAnsi"/>
          <w:szCs w:val="26"/>
        </w:rPr>
        <w:t xml:space="preserve"> </w:t>
      </w:r>
      <w:r w:rsidR="00634306" w:rsidRPr="00C27AC7">
        <w:rPr>
          <w:rFonts w:asciiTheme="minorHAnsi" w:hAnsiTheme="minorHAnsi" w:cstheme="minorHAnsi"/>
          <w:b/>
          <w:bCs/>
          <w:color w:val="66CCFF"/>
          <w:spacing w:val="-10"/>
          <w:position w:val="-2"/>
          <w:szCs w:val="26"/>
        </w:rPr>
        <w:sym w:font="Wingdings" w:char="F06E"/>
      </w:r>
      <w:r w:rsidR="00634306" w:rsidRPr="00C27AC7">
        <w:rPr>
          <w:rFonts w:asciiTheme="minorHAnsi" w:eastAsia="Arial" w:hAnsiTheme="minorHAnsi" w:cstheme="minorHAnsi"/>
          <w:spacing w:val="-10"/>
          <w:szCs w:val="26"/>
        </w:rPr>
        <w:t xml:space="preserve"> </w:t>
      </w:r>
      <w:r w:rsidR="00634306" w:rsidRPr="00C27AC7">
        <w:rPr>
          <w:rFonts w:asciiTheme="minorHAnsi" w:hAnsiTheme="minorHAnsi" w:cstheme="minorHAnsi"/>
          <w:szCs w:val="26"/>
        </w:rPr>
        <w:t>Personne habilitée à donner les renseignements prévus à l’</w:t>
      </w:r>
      <w:hyperlink r:id="rId16" w:history="1">
        <w:r w:rsidR="00634306" w:rsidRPr="00C27AC7">
          <w:rPr>
            <w:rStyle w:val="Lienhypertexte"/>
            <w:rFonts w:asciiTheme="minorHAnsi" w:hAnsiTheme="minorHAnsi" w:cstheme="minorHAnsi"/>
            <w:szCs w:val="26"/>
          </w:rPr>
          <w:t>article R. 2191-59</w:t>
        </w:r>
      </w:hyperlink>
      <w:r w:rsidR="00634306" w:rsidRPr="00C27AC7">
        <w:rPr>
          <w:rFonts w:asciiTheme="minorHAnsi" w:hAnsiTheme="minorHAnsi" w:cstheme="minorHAnsi"/>
          <w:szCs w:val="26"/>
        </w:rPr>
        <w:t xml:space="preserve"> du code de la commande publique, auquel renvoie l’</w:t>
      </w:r>
      <w:hyperlink r:id="rId17" w:history="1">
        <w:r w:rsidR="00634306" w:rsidRPr="00C27AC7">
          <w:rPr>
            <w:rStyle w:val="Lienhypertexte"/>
            <w:rFonts w:asciiTheme="minorHAnsi" w:hAnsiTheme="minorHAnsi" w:cstheme="minorHAnsi"/>
            <w:szCs w:val="26"/>
          </w:rPr>
          <w:t>article R. 2391-28</w:t>
        </w:r>
      </w:hyperlink>
      <w:r w:rsidR="00634306" w:rsidRPr="00C27AC7">
        <w:rPr>
          <w:rFonts w:asciiTheme="minorHAnsi" w:hAnsiTheme="minorHAnsi" w:cstheme="minorHAnsi"/>
          <w:szCs w:val="26"/>
        </w:rPr>
        <w:t xml:space="preserve"> du même code</w:t>
      </w:r>
      <w:r w:rsidR="00634306" w:rsidRPr="00C27AC7" w:rsidDel="003A7270">
        <w:rPr>
          <w:rFonts w:asciiTheme="minorHAnsi" w:hAnsiTheme="minorHAnsi" w:cstheme="minorHAnsi"/>
          <w:szCs w:val="26"/>
        </w:rPr>
        <w:t xml:space="preserve"> </w:t>
      </w:r>
      <w:r w:rsidR="00634306" w:rsidRPr="00C27AC7">
        <w:rPr>
          <w:rFonts w:asciiTheme="minorHAnsi" w:hAnsiTheme="minorHAnsi" w:cstheme="minorHAnsi"/>
          <w:szCs w:val="26"/>
        </w:rPr>
        <w:t>(nantissements ou cessions de créances)</w:t>
      </w:r>
    </w:p>
    <w:p w:rsidR="00634306" w:rsidRPr="00C27AC7" w:rsidRDefault="00634306" w:rsidP="00634306">
      <w:pPr>
        <w:keepNext/>
        <w:tabs>
          <w:tab w:val="left" w:pos="851"/>
        </w:tabs>
        <w:jc w:val="both"/>
        <w:rPr>
          <w:rFonts w:asciiTheme="minorHAnsi" w:hAnsiTheme="minorHAnsi" w:cstheme="minorHAnsi"/>
          <w:i/>
          <w:szCs w:val="26"/>
        </w:rPr>
      </w:pPr>
    </w:p>
    <w:p w:rsidR="00634306" w:rsidRPr="00186B4B" w:rsidRDefault="00634306" w:rsidP="00634306">
      <w:pPr>
        <w:rPr>
          <w:rFonts w:asciiTheme="minorHAnsi" w:hAnsiTheme="minorHAnsi" w:cstheme="minorHAnsi"/>
          <w:szCs w:val="26"/>
        </w:rPr>
      </w:pPr>
      <w:r w:rsidRPr="00186B4B">
        <w:rPr>
          <w:rFonts w:asciiTheme="minorHAnsi" w:hAnsiTheme="minorHAnsi" w:cstheme="minorHAnsi"/>
          <w:szCs w:val="26"/>
        </w:rPr>
        <w:t xml:space="preserve">Bureau </w:t>
      </w:r>
      <w:r>
        <w:rPr>
          <w:rFonts w:asciiTheme="minorHAnsi" w:hAnsiTheme="minorHAnsi" w:cstheme="minorHAnsi"/>
          <w:szCs w:val="26"/>
        </w:rPr>
        <w:t>Suivi Technique des Marchés</w:t>
      </w:r>
    </w:p>
    <w:p w:rsidR="00634306" w:rsidRPr="00C27AC7" w:rsidRDefault="00634306" w:rsidP="00634306">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34306" w:rsidRPr="00186B4B" w:rsidRDefault="00634306" w:rsidP="00634306">
      <w:pPr>
        <w:rPr>
          <w:rFonts w:asciiTheme="minorHAnsi" w:hAnsiTheme="minorHAnsi" w:cstheme="minorHAnsi"/>
          <w:szCs w:val="26"/>
        </w:rPr>
      </w:pPr>
      <w:r w:rsidRPr="00186B4B">
        <w:rPr>
          <w:rFonts w:asciiTheme="minorHAnsi" w:hAnsiTheme="minorHAnsi" w:cstheme="minorHAnsi"/>
          <w:szCs w:val="26"/>
        </w:rPr>
        <w:t>78102 Saint-Germain-en-Laye Cedex</w:t>
      </w:r>
    </w:p>
    <w:p w:rsidR="00634306" w:rsidRPr="00186B4B" w:rsidRDefault="00634306" w:rsidP="00634306">
      <w:pPr>
        <w:rPr>
          <w:rFonts w:asciiTheme="minorHAnsi" w:hAnsiTheme="minorHAnsi" w:cstheme="minorHAnsi"/>
          <w:szCs w:val="26"/>
        </w:rPr>
      </w:pPr>
      <w:r w:rsidRPr="00186B4B">
        <w:rPr>
          <w:rFonts w:asciiTheme="minorHAnsi" w:hAnsiTheme="minorHAnsi" w:cstheme="minorHAnsi"/>
          <w:szCs w:val="26"/>
        </w:rPr>
        <w:t xml:space="preserve">Téléphone : 01 39 </w:t>
      </w:r>
      <w:r w:rsidRPr="00C27AC7">
        <w:rPr>
          <w:rFonts w:asciiTheme="minorHAnsi" w:hAnsiTheme="minorHAnsi" w:cstheme="minorHAnsi"/>
          <w:szCs w:val="26"/>
        </w:rPr>
        <w:t xml:space="preserve">21 </w:t>
      </w:r>
      <w:sdt>
        <w:sdtPr>
          <w:rPr>
            <w:rFonts w:asciiTheme="minorHAnsi" w:hAnsiTheme="minorHAnsi" w:cstheme="minorHAnsi"/>
            <w:szCs w:val="26"/>
          </w:rPr>
          <w:id w:val="1674920362"/>
          <w:placeholder>
            <w:docPart w:val="3452E602C23844A58E11D1453C18DF1A"/>
          </w:placeholder>
          <w:text/>
        </w:sdtPr>
        <w:sdtEndPr/>
        <w:sdtContent>
          <w:r w:rsidRPr="00C27AC7">
            <w:rPr>
              <w:rFonts w:asciiTheme="minorHAnsi" w:hAnsiTheme="minorHAnsi" w:cstheme="minorHAnsi"/>
              <w:szCs w:val="26"/>
            </w:rPr>
            <w:t>26 60</w:t>
          </w:r>
        </w:sdtContent>
      </w:sdt>
      <w:r w:rsidRPr="00186B4B">
        <w:rPr>
          <w:rFonts w:asciiTheme="minorHAnsi" w:hAnsiTheme="minorHAnsi" w:cstheme="minorHAnsi"/>
          <w:szCs w:val="26"/>
        </w:rPr>
        <w:t xml:space="preserve"> / 01 39 </w:t>
      </w:r>
      <w:r w:rsidRPr="00C27AC7">
        <w:rPr>
          <w:rFonts w:asciiTheme="minorHAnsi" w:hAnsiTheme="minorHAnsi" w:cstheme="minorHAnsi"/>
          <w:szCs w:val="26"/>
        </w:rPr>
        <w:t xml:space="preserve">21 </w:t>
      </w:r>
      <w:sdt>
        <w:sdtPr>
          <w:rPr>
            <w:rFonts w:asciiTheme="minorHAnsi" w:hAnsiTheme="minorHAnsi" w:cstheme="minorHAnsi"/>
            <w:szCs w:val="26"/>
          </w:rPr>
          <w:id w:val="1888839745"/>
          <w:placeholder>
            <w:docPart w:val="324DCDEAF90543BD9B6687A8ECDAF1D1"/>
          </w:placeholder>
          <w:text/>
        </w:sdtPr>
        <w:sdtEndPr/>
        <w:sdtContent>
          <w:r w:rsidRPr="00C27AC7">
            <w:rPr>
              <w:rFonts w:asciiTheme="minorHAnsi" w:hAnsiTheme="minorHAnsi" w:cstheme="minorHAnsi"/>
              <w:szCs w:val="26"/>
            </w:rPr>
            <w:t>32 28</w:t>
          </w:r>
        </w:sdtContent>
      </w:sdt>
      <w:r w:rsidRPr="00186B4B">
        <w:rPr>
          <w:rFonts w:asciiTheme="minorHAnsi" w:hAnsiTheme="minorHAnsi" w:cstheme="minorHAnsi"/>
          <w:szCs w:val="26"/>
        </w:rPr>
        <w:t xml:space="preserve"> – télécopie : 01 39 21 26 20</w:t>
      </w:r>
    </w:p>
    <w:p w:rsidR="00634306" w:rsidRPr="00C27AC7" w:rsidRDefault="00634306" w:rsidP="00634306">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Pr="00186B4B">
          <w:rPr>
            <w:color w:val="0000FF"/>
            <w:u w:val="single"/>
          </w:rPr>
          <w:t>pfc-paris-bae.ach.fct@intradef.gouv.fr</w:t>
        </w:r>
      </w:hyperlink>
    </w:p>
    <w:p w:rsidR="00634306" w:rsidRPr="00C27AC7" w:rsidRDefault="00634306" w:rsidP="00634306">
      <w:pPr>
        <w:tabs>
          <w:tab w:val="left" w:pos="851"/>
        </w:tabs>
        <w:jc w:val="both"/>
        <w:rPr>
          <w:rFonts w:asciiTheme="minorHAnsi" w:hAnsiTheme="minorHAnsi" w:cstheme="minorHAnsi"/>
          <w:szCs w:val="26"/>
        </w:rPr>
      </w:pPr>
    </w:p>
    <w:p w:rsidR="00634306" w:rsidRPr="00C27AC7" w:rsidRDefault="00634306" w:rsidP="00634306">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Désignation</w:t>
      </w:r>
      <w:r w:rsidRPr="00C27AC7">
        <w:rPr>
          <w:rFonts w:asciiTheme="minorHAnsi" w:hAnsiTheme="minorHAnsi" w:cstheme="minorHAnsi"/>
          <w:szCs w:val="26"/>
        </w:rPr>
        <w:t>, adresse, numéro de téléphone du comptable assignataire</w:t>
      </w:r>
    </w:p>
    <w:p w:rsidR="00634306" w:rsidRPr="00C27AC7" w:rsidRDefault="00634306" w:rsidP="00634306">
      <w:pPr>
        <w:pStyle w:val="fcase2metab"/>
        <w:keepNext/>
        <w:rPr>
          <w:rFonts w:asciiTheme="minorHAnsi" w:hAnsiTheme="minorHAnsi" w:cstheme="minorHAnsi"/>
          <w:szCs w:val="26"/>
        </w:rPr>
      </w:pPr>
    </w:p>
    <w:p w:rsidR="00634306" w:rsidRPr="00A92C0A" w:rsidRDefault="00634306" w:rsidP="00634306">
      <w:pPr>
        <w:keepNext/>
        <w:jc w:val="center"/>
        <w:rPr>
          <w:rFonts w:asciiTheme="minorHAnsi" w:hAnsiTheme="minorHAnsi" w:cstheme="minorHAnsi"/>
          <w:bCs/>
          <w:szCs w:val="26"/>
        </w:rPr>
      </w:pPr>
      <w:r w:rsidRPr="00A92C0A">
        <w:rPr>
          <w:rFonts w:asciiTheme="minorHAnsi" w:hAnsiTheme="minorHAnsi" w:cstheme="minorHAnsi"/>
          <w:bCs/>
          <w:szCs w:val="26"/>
        </w:rPr>
        <w:t>Directeur départemental des Finances publiques des Yvelines</w:t>
      </w:r>
    </w:p>
    <w:p w:rsidR="00634306" w:rsidRPr="00A92C0A" w:rsidRDefault="00634306" w:rsidP="00634306">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34306" w:rsidRPr="00A92C0A" w:rsidRDefault="00634306" w:rsidP="00634306">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34306" w:rsidRPr="00A92C0A" w:rsidRDefault="00634306" w:rsidP="00634306">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34306" w:rsidRPr="00C27AC7" w:rsidRDefault="00634306" w:rsidP="00634306">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053F15" w:rsidRDefault="00053F15" w:rsidP="00A60E41">
      <w:pPr>
        <w:rPr>
          <w:rFonts w:asciiTheme="minorHAnsi" w:hAnsiTheme="minorHAnsi" w:cstheme="minorHAnsi"/>
          <w:szCs w:val="26"/>
        </w:rPr>
      </w:pPr>
    </w:p>
    <w:p w:rsidR="00990411" w:rsidRPr="00C27AC7" w:rsidRDefault="00990411" w:rsidP="00A60E41">
      <w:pPr>
        <w:rPr>
          <w:rFonts w:asciiTheme="minorHAnsi" w:hAnsiTheme="minorHAnsi" w:cstheme="minorHAnsi"/>
          <w:szCs w:val="26"/>
        </w:rPr>
      </w:pP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8F0F57" w:rsidRDefault="008F0F57" w:rsidP="00B96984">
      <w:pPr>
        <w:keepNext/>
        <w:jc w:val="both"/>
        <w:rPr>
          <w:rFonts w:asciiTheme="minorHAnsi" w:hAnsiTheme="minorHAnsi" w:cstheme="minorHAnsi"/>
          <w:bCs/>
          <w:szCs w:val="26"/>
        </w:rPr>
      </w:pPr>
    </w:p>
    <w:p w:rsidR="008F0F57" w:rsidRDefault="008F0F57" w:rsidP="00B96984">
      <w:pPr>
        <w:keepNext/>
        <w:jc w:val="both"/>
        <w:rPr>
          <w:rFonts w:asciiTheme="minorHAnsi" w:hAnsiTheme="minorHAnsi" w:cstheme="minorHAnsi"/>
          <w:bCs/>
          <w:szCs w:val="26"/>
        </w:rPr>
      </w:pPr>
    </w:p>
    <w:p w:rsidR="008F0F57" w:rsidRDefault="008F0F57" w:rsidP="00B96984">
      <w:pPr>
        <w:keepNext/>
        <w:jc w:val="both"/>
        <w:rPr>
          <w:rFonts w:asciiTheme="minorHAnsi" w:hAnsiTheme="minorHAnsi" w:cstheme="minorHAnsi"/>
          <w:bCs/>
          <w:szCs w:val="26"/>
        </w:rPr>
      </w:pPr>
    </w:p>
    <w:p w:rsidR="008F0F57" w:rsidRDefault="008F0F57"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Pr="00C27AC7" w:rsidRDefault="00F02A85" w:rsidP="00B96984">
      <w:pPr>
        <w:keepNext/>
        <w:jc w:val="both"/>
        <w:rPr>
          <w:rFonts w:asciiTheme="minorHAnsi" w:hAnsiTheme="minorHAnsi" w:cstheme="minorHAnsi"/>
          <w:bCs/>
          <w:szCs w:val="26"/>
        </w:rPr>
      </w:pPr>
    </w:p>
    <w:p w:rsidR="009B1CD0" w:rsidRDefault="0043437A" w:rsidP="009B45B9">
      <w:pPr>
        <w:tabs>
          <w:tab w:val="left" w:pos="851"/>
        </w:tabs>
        <w:jc w:val="both"/>
        <w:rPr>
          <w:rFonts w:asciiTheme="minorHAnsi" w:hAnsiTheme="minorHAnsi" w:cstheme="minorHAnsi"/>
          <w:i/>
          <w:szCs w:val="26"/>
        </w:rPr>
      </w:pPr>
      <w:r w:rsidRPr="00C27AC7" w:rsidDel="0043437A">
        <w:rPr>
          <w:rFonts w:asciiTheme="minorHAnsi" w:hAnsiTheme="minorHAnsi" w:cstheme="minorHAnsi"/>
          <w:i/>
          <w:szCs w:val="26"/>
        </w:rPr>
        <w:t xml:space="preserve"> </w:t>
      </w: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Default="00990411" w:rsidP="009B45B9">
      <w:pPr>
        <w:tabs>
          <w:tab w:val="left" w:pos="851"/>
        </w:tabs>
        <w:jc w:val="both"/>
        <w:rPr>
          <w:rFonts w:asciiTheme="minorHAnsi" w:hAnsiTheme="minorHAnsi" w:cstheme="minorHAnsi"/>
          <w:i/>
          <w:szCs w:val="26"/>
        </w:rPr>
      </w:pPr>
    </w:p>
    <w:p w:rsidR="00990411" w:rsidRPr="00C27AC7" w:rsidRDefault="00990411"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5B2958" w:rsidRDefault="00140176" w:rsidP="00140176">
      <w:pPr>
        <w:keepNext/>
        <w:jc w:val="both"/>
        <w:rPr>
          <w:rFonts w:asciiTheme="minorHAnsi" w:hAnsiTheme="minorHAnsi" w:cstheme="minorHAnsi"/>
          <w:szCs w:val="26"/>
        </w:rPr>
      </w:pPr>
      <w:r w:rsidRPr="005B2958">
        <w:rPr>
          <w:rFonts w:asciiTheme="minorHAnsi" w:hAnsiTheme="minorHAnsi" w:cstheme="minorHAnsi"/>
          <w:szCs w:val="26"/>
        </w:rPr>
        <w:t>Annexe 1 – tableau de prix</w:t>
      </w:r>
    </w:p>
    <w:p w:rsidR="00140176" w:rsidRPr="005B2958" w:rsidRDefault="00140176" w:rsidP="00140176">
      <w:pPr>
        <w:keepNext/>
        <w:tabs>
          <w:tab w:val="left" w:pos="426"/>
        </w:tabs>
        <w:ind w:left="1236" w:hanging="1236"/>
        <w:jc w:val="both"/>
        <w:rPr>
          <w:rFonts w:asciiTheme="minorHAnsi" w:hAnsiTheme="minorHAnsi" w:cstheme="minorHAnsi"/>
          <w:szCs w:val="26"/>
        </w:rPr>
      </w:pPr>
      <w:r w:rsidRPr="005B2958">
        <w:rPr>
          <w:rFonts w:asciiTheme="minorHAnsi" w:hAnsiTheme="minorHAnsi" w:cstheme="minorHAnsi"/>
          <w:szCs w:val="26"/>
        </w:rPr>
        <w:t>Annexe 2 – annexe complémentaire contenant :</w:t>
      </w:r>
    </w:p>
    <w:p w:rsidR="00140176" w:rsidRPr="005B2958"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5B2958">
        <w:rPr>
          <w:rFonts w:asciiTheme="minorHAnsi" w:hAnsiTheme="minorHAnsi" w:cstheme="minorHAnsi"/>
          <w:szCs w:val="26"/>
        </w:rPr>
        <w:t xml:space="preserve"> le numéro du marché public ; </w:t>
      </w:r>
    </w:p>
    <w:p w:rsidR="00140176" w:rsidRPr="005B2958"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5B2958">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91D" w:rsidRDefault="00E7691D">
      <w:r>
        <w:separator/>
      </w:r>
    </w:p>
  </w:endnote>
  <w:endnote w:type="continuationSeparator" w:id="0">
    <w:p w:rsidR="00E7691D" w:rsidRDefault="00E7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8F0F57" w:rsidP="003543CF">
          <w:pPr>
            <w:ind w:left="-75"/>
            <w:jc w:val="center"/>
            <w:rPr>
              <w:rFonts w:asciiTheme="minorHAnsi" w:hAnsiTheme="minorHAnsi" w:cstheme="minorHAnsi"/>
              <w:b/>
              <w:sz w:val="22"/>
              <w:szCs w:val="18"/>
            </w:rPr>
          </w:pPr>
          <w:r>
            <w:rPr>
              <w:rFonts w:asciiTheme="minorHAnsi" w:hAnsiTheme="minorHAnsi" w:cstheme="minorHAnsi"/>
              <w:b/>
              <w:sz w:val="22"/>
              <w:szCs w:val="18"/>
            </w:rPr>
            <w:t>DAF_2024_001827</w:t>
          </w: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A951ED">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A951ED">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91D" w:rsidRDefault="00E7691D">
      <w:r>
        <w:separator/>
      </w:r>
    </w:p>
  </w:footnote>
  <w:footnote w:type="continuationSeparator" w:id="0">
    <w:p w:rsidR="00E7691D" w:rsidRDefault="00E76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C01"/>
    <w:rsid w:val="00067F94"/>
    <w:rsid w:val="000904BD"/>
    <w:rsid w:val="000A2E05"/>
    <w:rsid w:val="000A55BC"/>
    <w:rsid w:val="000C2576"/>
    <w:rsid w:val="000E0020"/>
    <w:rsid w:val="000E298C"/>
    <w:rsid w:val="000E7324"/>
    <w:rsid w:val="000E779C"/>
    <w:rsid w:val="00111421"/>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054FB"/>
    <w:rsid w:val="00423C13"/>
    <w:rsid w:val="00423E3F"/>
    <w:rsid w:val="0043437A"/>
    <w:rsid w:val="0043706E"/>
    <w:rsid w:val="0044597F"/>
    <w:rsid w:val="00472C92"/>
    <w:rsid w:val="004823CB"/>
    <w:rsid w:val="00482710"/>
    <w:rsid w:val="004A4321"/>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B2958"/>
    <w:rsid w:val="005E2F6C"/>
    <w:rsid w:val="005F0DCE"/>
    <w:rsid w:val="005F77AF"/>
    <w:rsid w:val="00603870"/>
    <w:rsid w:val="0061068C"/>
    <w:rsid w:val="00621B2F"/>
    <w:rsid w:val="006319E5"/>
    <w:rsid w:val="00634306"/>
    <w:rsid w:val="0064560F"/>
    <w:rsid w:val="00653117"/>
    <w:rsid w:val="00654956"/>
    <w:rsid w:val="00660727"/>
    <w:rsid w:val="00675829"/>
    <w:rsid w:val="0069581A"/>
    <w:rsid w:val="006A2766"/>
    <w:rsid w:val="006A37B0"/>
    <w:rsid w:val="006A57CA"/>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5AED"/>
    <w:rsid w:val="007B7A05"/>
    <w:rsid w:val="007C446E"/>
    <w:rsid w:val="007D4001"/>
    <w:rsid w:val="007D7A65"/>
    <w:rsid w:val="007E0542"/>
    <w:rsid w:val="007F68A6"/>
    <w:rsid w:val="00813BDC"/>
    <w:rsid w:val="00817AEC"/>
    <w:rsid w:val="008217EE"/>
    <w:rsid w:val="00831E5A"/>
    <w:rsid w:val="0083205E"/>
    <w:rsid w:val="00840934"/>
    <w:rsid w:val="00844DAA"/>
    <w:rsid w:val="008450C7"/>
    <w:rsid w:val="00874342"/>
    <w:rsid w:val="00876A73"/>
    <w:rsid w:val="0088680A"/>
    <w:rsid w:val="008B2A38"/>
    <w:rsid w:val="008B715D"/>
    <w:rsid w:val="008E0D7C"/>
    <w:rsid w:val="008E59BB"/>
    <w:rsid w:val="008F0F57"/>
    <w:rsid w:val="008F69F0"/>
    <w:rsid w:val="008F6D6C"/>
    <w:rsid w:val="00922F79"/>
    <w:rsid w:val="00930A5C"/>
    <w:rsid w:val="00934503"/>
    <w:rsid w:val="00966825"/>
    <w:rsid w:val="00972598"/>
    <w:rsid w:val="0098026F"/>
    <w:rsid w:val="00983FF3"/>
    <w:rsid w:val="00990411"/>
    <w:rsid w:val="009A3F66"/>
    <w:rsid w:val="009B1CD0"/>
    <w:rsid w:val="009B45B9"/>
    <w:rsid w:val="009C0DBD"/>
    <w:rsid w:val="009C4738"/>
    <w:rsid w:val="009C4DCF"/>
    <w:rsid w:val="009D661E"/>
    <w:rsid w:val="009D7666"/>
    <w:rsid w:val="009F5EDA"/>
    <w:rsid w:val="00A304B8"/>
    <w:rsid w:val="00A34D04"/>
    <w:rsid w:val="00A60E41"/>
    <w:rsid w:val="00A67484"/>
    <w:rsid w:val="00A83B56"/>
    <w:rsid w:val="00A92C0A"/>
    <w:rsid w:val="00A951ED"/>
    <w:rsid w:val="00AA1EDE"/>
    <w:rsid w:val="00AB24BB"/>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07DEB"/>
    <w:rsid w:val="00D11146"/>
    <w:rsid w:val="00D16526"/>
    <w:rsid w:val="00D22782"/>
    <w:rsid w:val="00D26AD2"/>
    <w:rsid w:val="00D337D7"/>
    <w:rsid w:val="00D34405"/>
    <w:rsid w:val="00D412FD"/>
    <w:rsid w:val="00D46BC7"/>
    <w:rsid w:val="00D473D8"/>
    <w:rsid w:val="00D47782"/>
    <w:rsid w:val="00D47EB2"/>
    <w:rsid w:val="00D50203"/>
    <w:rsid w:val="00D5169B"/>
    <w:rsid w:val="00D55879"/>
    <w:rsid w:val="00D55B75"/>
    <w:rsid w:val="00D779AB"/>
    <w:rsid w:val="00D90A00"/>
    <w:rsid w:val="00D97687"/>
    <w:rsid w:val="00DA36EF"/>
    <w:rsid w:val="00DE2572"/>
    <w:rsid w:val="00DF1AA5"/>
    <w:rsid w:val="00E045B4"/>
    <w:rsid w:val="00E20DB0"/>
    <w:rsid w:val="00E47798"/>
    <w:rsid w:val="00E60357"/>
    <w:rsid w:val="00E62AC4"/>
    <w:rsid w:val="00E71F25"/>
    <w:rsid w:val="00E74C76"/>
    <w:rsid w:val="00E7691D"/>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 w:type="character" w:customStyle="1" w:styleId="Style1">
    <w:name w:val="Style1"/>
    <w:basedOn w:val="Policepardfaut"/>
    <w:uiPriority w:val="1"/>
    <w:rsid w:val="009C0DBD"/>
    <w:rPr>
      <w:rFonts w:ascii="Marianne" w:hAnsi="Marianne"/>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3452E602C23844A58E11D1453C18DF1A"/>
        <w:category>
          <w:name w:val="Général"/>
          <w:gallery w:val="placeholder"/>
        </w:category>
        <w:types>
          <w:type w:val="bbPlcHdr"/>
        </w:types>
        <w:behaviors>
          <w:behavior w:val="content"/>
        </w:behaviors>
        <w:guid w:val="{282CB458-F85F-4832-8168-35BD2FC73C36}"/>
      </w:docPartPr>
      <w:docPartBody>
        <w:p w:rsidR="007C61BE" w:rsidRDefault="00E4670E" w:rsidP="00E4670E">
          <w:pPr>
            <w:pStyle w:val="3452E602C23844A58E11D1453C18DF1A"/>
          </w:pPr>
          <w:r w:rsidRPr="002239FC">
            <w:rPr>
              <w:rFonts w:ascii="Marianne" w:hAnsi="Marianne"/>
              <w:highlight w:val="yellow"/>
            </w:rPr>
            <w:t>XX XX</w:t>
          </w:r>
        </w:p>
      </w:docPartBody>
    </w:docPart>
    <w:docPart>
      <w:docPartPr>
        <w:name w:val="324DCDEAF90543BD9B6687A8ECDAF1D1"/>
        <w:category>
          <w:name w:val="Général"/>
          <w:gallery w:val="placeholder"/>
        </w:category>
        <w:types>
          <w:type w:val="bbPlcHdr"/>
        </w:types>
        <w:behaviors>
          <w:behavior w:val="content"/>
        </w:behaviors>
        <w:guid w:val="{2F880511-04C9-4FF6-B0DE-415F2B9615CD}"/>
      </w:docPartPr>
      <w:docPartBody>
        <w:p w:rsidR="007C61BE" w:rsidRDefault="00E4670E" w:rsidP="00E4670E">
          <w:pPr>
            <w:pStyle w:val="324DCDEAF90543BD9B6687A8ECDAF1D1"/>
          </w:pPr>
          <w:r w:rsidRPr="002239FC">
            <w:rPr>
              <w:rFonts w:ascii="Marianne" w:hAnsi="Marianne"/>
              <w:highlight w:val="yellow"/>
            </w:rPr>
            <w:t>XX 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1356A8"/>
    <w:rsid w:val="00346758"/>
    <w:rsid w:val="003750E7"/>
    <w:rsid w:val="003E1400"/>
    <w:rsid w:val="00533E77"/>
    <w:rsid w:val="005C1EC8"/>
    <w:rsid w:val="006E4CA6"/>
    <w:rsid w:val="007C61BE"/>
    <w:rsid w:val="00861425"/>
    <w:rsid w:val="00A3438B"/>
    <w:rsid w:val="00AF4E44"/>
    <w:rsid w:val="00B74B5C"/>
    <w:rsid w:val="00C06F9A"/>
    <w:rsid w:val="00CB67F2"/>
    <w:rsid w:val="00DD0385"/>
    <w:rsid w:val="00E4670E"/>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09AA1CB2EAEB453BAFA3086408BFF09A">
    <w:name w:val="09AA1CB2EAEB453BAFA3086408BFF09A"/>
    <w:rsid w:val="001356A8"/>
  </w:style>
  <w:style w:type="paragraph" w:customStyle="1" w:styleId="3452E602C23844A58E11D1453C18DF1A">
    <w:name w:val="3452E602C23844A58E11D1453C18DF1A"/>
    <w:rsid w:val="00E4670E"/>
  </w:style>
  <w:style w:type="paragraph" w:customStyle="1" w:styleId="324DCDEAF90543BD9B6687A8ECDAF1D1">
    <w:name w:val="324DCDEAF90543BD9B6687A8ECDAF1D1"/>
    <w:rsid w:val="00E46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68975-72FE-46A6-AC6A-A21E45E0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1432</Words>
  <Characters>7881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9295</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YACHOU Hajar SACN</cp:lastModifiedBy>
  <cp:revision>2</cp:revision>
  <cp:lastPrinted>2016-11-04T12:53:00Z</cp:lastPrinted>
  <dcterms:created xsi:type="dcterms:W3CDTF">2025-07-08T07:07:00Z</dcterms:created>
  <dcterms:modified xsi:type="dcterms:W3CDTF">2025-07-08T07:07:00Z</dcterms:modified>
</cp:coreProperties>
</file>