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Pr="00FF3D2B" w:rsidRDefault="009B1CD0" w:rsidP="007A7B0C">
      <w:pPr>
        <w:pStyle w:val="Index"/>
        <w:suppressLineNumbers w:val="0"/>
        <w:tabs>
          <w:tab w:val="left" w:pos="851"/>
        </w:tabs>
        <w:rPr>
          <w:rFonts w:ascii="Arial" w:hAnsi="Arial" w:cs="Arial"/>
        </w:rPr>
        <w:sectPr w:rsidR="009B1CD0" w:rsidRPr="00FF3D2B" w:rsidSect="00832DC1">
          <w:headerReference w:type="default" r:id="rId8"/>
          <w:footerReference w:type="default" r:id="rId9"/>
          <w:headerReference w:type="first" r:id="rId10"/>
          <w:footerReference w:type="first" r:id="rId11"/>
          <w:pgSz w:w="11906" w:h="16838"/>
          <w:pgMar w:top="454" w:right="851" w:bottom="736" w:left="851" w:header="720" w:footer="418" w:gutter="0"/>
          <w:cols w:space="720"/>
          <w:titlePg/>
          <w:docGrid w:linePitch="360"/>
        </w:sectPr>
      </w:pPr>
    </w:p>
    <w:tbl>
      <w:tblPr>
        <w:tblW w:w="0" w:type="auto"/>
        <w:tblLayout w:type="fixed"/>
        <w:tblCellMar>
          <w:left w:w="71" w:type="dxa"/>
          <w:right w:w="71" w:type="dxa"/>
        </w:tblCellMar>
        <w:tblLook w:val="0000" w:firstRow="0" w:lastRow="0" w:firstColumn="0" w:lastColumn="0" w:noHBand="0" w:noVBand="0"/>
      </w:tblPr>
      <w:tblGrid>
        <w:gridCol w:w="10288"/>
      </w:tblGrid>
      <w:tr w:rsidR="008E1B3B" w:rsidRPr="00FF3D2B" w:rsidTr="00385224">
        <w:trPr>
          <w:trHeight w:val="3336"/>
        </w:trPr>
        <w:tc>
          <w:tcPr>
            <w:tcW w:w="10288" w:type="dxa"/>
            <w:shd w:val="clear" w:color="auto" w:fill="66CCFF"/>
          </w:tcPr>
          <w:p w:rsidR="008E1B3B" w:rsidRPr="00FF3D2B" w:rsidRDefault="008E1B3B" w:rsidP="00844DAA">
            <w:pPr>
              <w:tabs>
                <w:tab w:val="left" w:pos="851"/>
              </w:tabs>
              <w:spacing w:before="120" w:after="120"/>
              <w:jc w:val="center"/>
              <w:rPr>
                <w:rFonts w:ascii="Arial" w:hAnsi="Arial" w:cs="Arial"/>
                <w:sz w:val="24"/>
                <w:szCs w:val="24"/>
              </w:rPr>
            </w:pPr>
            <w:r w:rsidRPr="00FF3D2B">
              <w:rPr>
                <w:rFonts w:ascii="Arial" w:hAnsi="Arial" w:cs="Arial"/>
                <w:sz w:val="24"/>
                <w:szCs w:val="24"/>
              </w:rPr>
              <w:t>MARCH</w:t>
            </w:r>
            <w:r w:rsidRPr="00FF3D2B">
              <w:rPr>
                <w:rFonts w:ascii="Arial" w:hAnsi="Arial" w:cs="Arial"/>
                <w:caps/>
                <w:sz w:val="24"/>
                <w:szCs w:val="24"/>
              </w:rPr>
              <w:t>é</w:t>
            </w:r>
            <w:r w:rsidRPr="00FF3D2B">
              <w:rPr>
                <w:rFonts w:ascii="Arial" w:hAnsi="Arial" w:cs="Arial"/>
                <w:sz w:val="24"/>
                <w:szCs w:val="24"/>
              </w:rPr>
              <w:t>S ET ACCORDS-CADRES</w:t>
            </w:r>
          </w:p>
          <w:p w:rsidR="008E1B3B" w:rsidRPr="00FF3D2B" w:rsidRDefault="008E1B3B" w:rsidP="00844DAA">
            <w:pPr>
              <w:tabs>
                <w:tab w:val="left" w:pos="851"/>
              </w:tabs>
              <w:spacing w:before="120" w:after="120"/>
              <w:jc w:val="center"/>
              <w:rPr>
                <w:rFonts w:ascii="Arial" w:hAnsi="Arial" w:cs="Arial"/>
                <w:b/>
                <w:bCs/>
                <w:caps/>
                <w:sz w:val="28"/>
                <w:szCs w:val="28"/>
              </w:rPr>
            </w:pPr>
            <w:r w:rsidRPr="00FF3D2B">
              <w:rPr>
                <w:rFonts w:ascii="Arial" w:hAnsi="Arial" w:cs="Arial"/>
                <w:caps/>
                <w:sz w:val="28"/>
                <w:szCs w:val="28"/>
              </w:rPr>
              <w:t>ATTRI1</w:t>
            </w:r>
          </w:p>
          <w:p w:rsidR="008E1B3B" w:rsidRPr="00FF3D2B" w:rsidRDefault="008E1B3B" w:rsidP="00FB1563">
            <w:pPr>
              <w:tabs>
                <w:tab w:val="left" w:pos="851"/>
              </w:tabs>
              <w:spacing w:before="120" w:after="120"/>
              <w:jc w:val="center"/>
              <w:rPr>
                <w:rFonts w:ascii="Arial" w:hAnsi="Arial" w:cs="Arial"/>
                <w:b/>
                <w:bCs/>
                <w:sz w:val="28"/>
                <w:szCs w:val="28"/>
              </w:rPr>
            </w:pPr>
            <w:r w:rsidRPr="00FF3D2B">
              <w:rPr>
                <w:rFonts w:ascii="Arial" w:hAnsi="Arial" w:cs="Arial"/>
                <w:b/>
                <w:bCs/>
                <w:caps/>
                <w:sz w:val="28"/>
                <w:szCs w:val="28"/>
              </w:rPr>
              <w:t>ACTE</w:t>
            </w:r>
            <w:r w:rsidRPr="00FF3D2B">
              <w:rPr>
                <w:rFonts w:ascii="Arial" w:hAnsi="Arial" w:cs="Arial"/>
                <w:b/>
                <w:bCs/>
                <w:sz w:val="28"/>
                <w:szCs w:val="28"/>
              </w:rPr>
              <w:t xml:space="preserve"> D’ENGAGEMENT</w:t>
            </w:r>
          </w:p>
          <w:p w:rsidR="00FF3D2B" w:rsidRPr="00DD2A84" w:rsidRDefault="003E1F29" w:rsidP="00FF3D2B">
            <w:pPr>
              <w:jc w:val="center"/>
              <w:rPr>
                <w:rFonts w:ascii="Arial" w:hAnsi="Arial" w:cs="Arial"/>
                <w:b/>
                <w:caps/>
                <w:color w:val="007DBA"/>
                <w:sz w:val="28"/>
                <w:szCs w:val="28"/>
              </w:rPr>
            </w:pPr>
            <w:r w:rsidRPr="003E1F29">
              <w:rPr>
                <w:rFonts w:ascii="Arial" w:hAnsi="Arial" w:cs="Arial"/>
                <w:b/>
                <w:caps/>
                <w:color w:val="007DBA"/>
                <w:sz w:val="28"/>
                <w:szCs w:val="28"/>
              </w:rPr>
              <w:t>Mise à disposition d’un service de réseau de données et de téléphonie et prestations associées pour les besoins de Filieris</w:t>
            </w:r>
          </w:p>
          <w:p w:rsidR="008E1B3B" w:rsidRPr="00FF3D2B" w:rsidRDefault="008E1B3B" w:rsidP="00FB1563">
            <w:pPr>
              <w:tabs>
                <w:tab w:val="left" w:pos="851"/>
              </w:tabs>
              <w:spacing w:before="120" w:after="120"/>
              <w:jc w:val="center"/>
              <w:rPr>
                <w:rFonts w:ascii="Arial" w:hAnsi="Arial" w:cs="Arial"/>
                <w:b/>
                <w:bCs/>
                <w:sz w:val="24"/>
                <w:szCs w:val="24"/>
              </w:rPr>
            </w:pPr>
            <w:r w:rsidRPr="00FF3D2B">
              <w:rPr>
                <w:rFonts w:ascii="Arial" w:hAnsi="Arial" w:cs="Arial"/>
                <w:b/>
                <w:bCs/>
                <w:sz w:val="24"/>
                <w:szCs w:val="24"/>
              </w:rPr>
              <w:t xml:space="preserve">NUMERO DE CONSULTATION : </w:t>
            </w:r>
            <w:r w:rsidR="00FF3D2B" w:rsidRPr="00FF3D2B">
              <w:rPr>
                <w:rFonts w:ascii="Arial" w:hAnsi="Arial" w:cs="Arial"/>
                <w:b/>
                <w:bCs/>
                <w:sz w:val="24"/>
                <w:szCs w:val="24"/>
              </w:rPr>
              <w:t xml:space="preserve">AO </w:t>
            </w:r>
            <w:r w:rsidR="0084537C" w:rsidRPr="00FF3D2B">
              <w:rPr>
                <w:rFonts w:ascii="Arial" w:hAnsi="Arial" w:cs="Arial"/>
                <w:b/>
                <w:bCs/>
                <w:sz w:val="24"/>
                <w:szCs w:val="24"/>
              </w:rPr>
              <w:t>2</w:t>
            </w:r>
            <w:r w:rsidR="0084537C">
              <w:rPr>
                <w:rFonts w:ascii="Arial" w:hAnsi="Arial" w:cs="Arial"/>
                <w:b/>
                <w:bCs/>
                <w:sz w:val="24"/>
                <w:szCs w:val="24"/>
              </w:rPr>
              <w:t>5</w:t>
            </w:r>
            <w:r w:rsidR="0084537C" w:rsidRPr="00FF3D2B">
              <w:rPr>
                <w:rFonts w:ascii="Arial" w:hAnsi="Arial" w:cs="Arial"/>
                <w:b/>
                <w:bCs/>
                <w:sz w:val="24"/>
                <w:szCs w:val="24"/>
              </w:rPr>
              <w:t xml:space="preserve"> </w:t>
            </w:r>
            <w:r w:rsidR="00FF3D2B" w:rsidRPr="00FF3D2B">
              <w:rPr>
                <w:rFonts w:ascii="Arial" w:hAnsi="Arial" w:cs="Arial"/>
                <w:b/>
                <w:bCs/>
                <w:sz w:val="24"/>
                <w:szCs w:val="24"/>
              </w:rPr>
              <w:t xml:space="preserve">SI </w:t>
            </w:r>
            <w:r w:rsidR="0084537C" w:rsidRPr="00FF3D2B">
              <w:rPr>
                <w:rFonts w:ascii="Arial" w:hAnsi="Arial" w:cs="Arial"/>
                <w:b/>
                <w:bCs/>
                <w:sz w:val="24"/>
                <w:szCs w:val="24"/>
              </w:rPr>
              <w:t>00</w:t>
            </w:r>
            <w:r w:rsidR="00DD2A84">
              <w:rPr>
                <w:rFonts w:ascii="Arial" w:hAnsi="Arial" w:cs="Arial"/>
                <w:b/>
                <w:bCs/>
                <w:sz w:val="24"/>
                <w:szCs w:val="24"/>
              </w:rPr>
              <w:t>07</w:t>
            </w:r>
          </w:p>
          <w:p w:rsidR="008E1B3B" w:rsidRPr="00FF3D2B" w:rsidRDefault="008E1B3B" w:rsidP="00385224">
            <w:pPr>
              <w:tabs>
                <w:tab w:val="left" w:pos="851"/>
              </w:tabs>
              <w:spacing w:before="120" w:after="120"/>
              <w:rPr>
                <w:rFonts w:ascii="Arial" w:hAnsi="Arial" w:cs="Arial"/>
                <w:caps/>
                <w:sz w:val="28"/>
                <w:szCs w:val="28"/>
              </w:rPr>
            </w:pPr>
          </w:p>
        </w:tc>
      </w:tr>
    </w:tbl>
    <w:p w:rsidR="009B1CD0" w:rsidRPr="00FF3D2B" w:rsidRDefault="009B1CD0" w:rsidP="006C4338">
      <w:pPr>
        <w:tabs>
          <w:tab w:val="left" w:pos="851"/>
        </w:tabs>
        <w:rPr>
          <w:rFonts w:ascii="Arial" w:hAnsi="Arial" w:cs="Arial"/>
        </w:rPr>
      </w:pPr>
    </w:p>
    <w:p w:rsidR="009B1CD0" w:rsidRPr="00FF3D2B"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FF3D2B">
        <w:tc>
          <w:tcPr>
            <w:tcW w:w="10277" w:type="dxa"/>
            <w:shd w:val="clear" w:color="auto" w:fill="66CCFF"/>
          </w:tcPr>
          <w:p w:rsidR="009B1CD0" w:rsidRPr="00FF3D2B" w:rsidRDefault="009B1CD0" w:rsidP="005846FB">
            <w:pPr>
              <w:tabs>
                <w:tab w:val="left" w:pos="-142"/>
                <w:tab w:val="left" w:pos="851"/>
                <w:tab w:val="left" w:pos="4111"/>
              </w:tabs>
              <w:jc w:val="both"/>
              <w:rPr>
                <w:rFonts w:ascii="Arial" w:hAnsi="Arial" w:cs="Arial"/>
              </w:rPr>
            </w:pPr>
            <w:r w:rsidRPr="00FF3D2B">
              <w:rPr>
                <w:rFonts w:ascii="Arial" w:hAnsi="Arial" w:cs="Arial"/>
                <w:b/>
                <w:sz w:val="22"/>
                <w:szCs w:val="22"/>
              </w:rPr>
              <w:t xml:space="preserve">A - Objet </w:t>
            </w:r>
            <w:r w:rsidRPr="00FF3D2B">
              <w:rPr>
                <w:rFonts w:ascii="Arial" w:hAnsi="Arial" w:cs="Arial"/>
                <w:b/>
                <w:bCs/>
                <w:sz w:val="22"/>
                <w:szCs w:val="22"/>
              </w:rPr>
              <w:t>de l’acte d’engagement</w:t>
            </w:r>
            <w:r w:rsidRPr="00FF3D2B">
              <w:rPr>
                <w:rFonts w:ascii="Arial" w:hAnsi="Arial" w:cs="Arial"/>
                <w:b/>
                <w:sz w:val="22"/>
                <w:szCs w:val="22"/>
              </w:rPr>
              <w:t>.</w:t>
            </w:r>
          </w:p>
        </w:tc>
      </w:tr>
    </w:tbl>
    <w:p w:rsidR="009B1CD0" w:rsidRPr="00FF3D2B" w:rsidRDefault="009B1CD0" w:rsidP="006C4338">
      <w:pPr>
        <w:tabs>
          <w:tab w:val="left" w:pos="426"/>
          <w:tab w:val="left" w:pos="851"/>
        </w:tabs>
        <w:jc w:val="both"/>
        <w:rPr>
          <w:rFonts w:ascii="Arial" w:hAnsi="Arial" w:cs="Arial"/>
        </w:rPr>
      </w:pPr>
    </w:p>
    <w:p w:rsidR="009B1CD0" w:rsidRPr="00FF3D2B" w:rsidRDefault="009B1CD0" w:rsidP="006C4338">
      <w:pPr>
        <w:tabs>
          <w:tab w:val="left" w:pos="426"/>
          <w:tab w:val="left" w:pos="851"/>
        </w:tabs>
        <w:jc w:val="both"/>
        <w:rPr>
          <w:rFonts w:ascii="Arial" w:hAnsi="Arial" w:cs="Arial"/>
          <w:i/>
          <w:sz w:val="18"/>
          <w:szCs w:val="18"/>
        </w:rPr>
      </w:pPr>
      <w:proofErr w:type="gramStart"/>
      <w:r w:rsidRPr="00FF3D2B">
        <w:rPr>
          <w:rFonts w:ascii="Arial" w:eastAsia="Wingdings" w:hAnsi="Arial" w:cs="Arial"/>
          <w:b/>
          <w:color w:val="66CCFF"/>
          <w:spacing w:val="-10"/>
        </w:rPr>
        <w:t></w:t>
      </w:r>
      <w:r w:rsidRPr="00FF3D2B">
        <w:rPr>
          <w:rFonts w:ascii="Arial" w:eastAsia="Arial" w:hAnsi="Arial" w:cs="Arial"/>
          <w:spacing w:val="-10"/>
        </w:rPr>
        <w:t xml:space="preserve">  </w:t>
      </w:r>
      <w:r w:rsidRPr="00FF3D2B">
        <w:rPr>
          <w:rFonts w:ascii="Arial" w:hAnsi="Arial" w:cs="Arial"/>
        </w:rPr>
        <w:t>Objet</w:t>
      </w:r>
      <w:proofErr w:type="gramEnd"/>
      <w:r w:rsidRPr="00FF3D2B">
        <w:rPr>
          <w:rFonts w:ascii="Arial" w:hAnsi="Arial" w:cs="Arial"/>
        </w:rPr>
        <w:t xml:space="preserve"> </w:t>
      </w:r>
      <w:r w:rsidR="00CD185D" w:rsidRPr="00FF3D2B">
        <w:rPr>
          <w:rFonts w:ascii="Arial" w:hAnsi="Arial" w:cs="Arial"/>
          <w:bCs/>
        </w:rPr>
        <w:t>du marché ou de l’accord-cadre</w:t>
      </w:r>
      <w:r w:rsidRPr="00FF3D2B">
        <w:rPr>
          <w:rFonts w:ascii="Arial" w:hAnsi="Arial" w:cs="Arial"/>
        </w:rPr>
        <w:t>:</w:t>
      </w:r>
    </w:p>
    <w:p w:rsidR="009B1CD0" w:rsidRPr="00FF3D2B" w:rsidRDefault="009B1CD0" w:rsidP="005846FB">
      <w:pPr>
        <w:tabs>
          <w:tab w:val="left" w:pos="426"/>
          <w:tab w:val="left" w:pos="851"/>
        </w:tabs>
        <w:jc w:val="both"/>
        <w:rPr>
          <w:rFonts w:ascii="Arial" w:hAnsi="Arial" w:cs="Arial"/>
        </w:rPr>
      </w:pPr>
    </w:p>
    <w:p w:rsidR="009B1CD0" w:rsidRPr="00DD2A84" w:rsidRDefault="003E1F29" w:rsidP="0061068C">
      <w:pPr>
        <w:tabs>
          <w:tab w:val="left" w:pos="426"/>
          <w:tab w:val="left" w:pos="851"/>
        </w:tabs>
        <w:jc w:val="both"/>
        <w:rPr>
          <w:rFonts w:ascii="Arial" w:hAnsi="Arial" w:cs="Arial"/>
          <w:caps/>
        </w:rPr>
      </w:pPr>
      <w:r w:rsidRPr="003E1F29">
        <w:rPr>
          <w:rFonts w:ascii="Arial" w:hAnsi="Arial" w:cs="Arial"/>
          <w:b/>
          <w:caps/>
        </w:rPr>
        <w:t xml:space="preserve">Mise à disposition d’un service de réseau de données et de téléphonie et prestations associées pour les besoins de Filieris </w:t>
      </w:r>
      <w:r w:rsidR="0084537C" w:rsidRPr="00DD2A84" w:rsidDel="0084537C">
        <w:rPr>
          <w:rFonts w:ascii="Arial" w:hAnsi="Arial" w:cs="Arial"/>
          <w:b/>
          <w:caps/>
        </w:rPr>
        <w:t xml:space="preserve"> </w:t>
      </w:r>
    </w:p>
    <w:p w:rsidR="009B1CD0" w:rsidRPr="00FF3D2B" w:rsidRDefault="009B1CD0" w:rsidP="00710FD6">
      <w:pPr>
        <w:tabs>
          <w:tab w:val="left" w:pos="426"/>
          <w:tab w:val="left" w:pos="851"/>
        </w:tabs>
        <w:jc w:val="both"/>
        <w:rPr>
          <w:rFonts w:ascii="Arial" w:hAnsi="Arial" w:cs="Arial"/>
        </w:rPr>
      </w:pPr>
    </w:p>
    <w:p w:rsidR="009B1CD0" w:rsidRPr="00FF3D2B" w:rsidRDefault="009B1CD0" w:rsidP="0083205E">
      <w:pPr>
        <w:tabs>
          <w:tab w:val="left" w:pos="426"/>
          <w:tab w:val="left" w:pos="851"/>
        </w:tabs>
        <w:jc w:val="both"/>
        <w:rPr>
          <w:rFonts w:ascii="Arial" w:hAnsi="Arial" w:cs="Arial"/>
          <w:i/>
          <w:sz w:val="18"/>
          <w:szCs w:val="18"/>
        </w:rPr>
      </w:pPr>
      <w:proofErr w:type="gramStart"/>
      <w:r w:rsidRPr="00FF3D2B">
        <w:rPr>
          <w:rFonts w:ascii="Arial" w:eastAsia="Wingdings" w:hAnsi="Arial" w:cs="Arial"/>
          <w:b/>
          <w:color w:val="66CCFF"/>
          <w:spacing w:val="-10"/>
        </w:rPr>
        <w:t></w:t>
      </w:r>
      <w:r w:rsidRPr="00FF3D2B">
        <w:rPr>
          <w:rFonts w:ascii="Arial" w:eastAsia="Arial" w:hAnsi="Arial" w:cs="Arial"/>
          <w:spacing w:val="-10"/>
        </w:rPr>
        <w:t xml:space="preserve">  </w:t>
      </w:r>
      <w:r w:rsidRPr="00FF3D2B">
        <w:rPr>
          <w:rFonts w:ascii="Arial" w:hAnsi="Arial" w:cs="Arial"/>
        </w:rPr>
        <w:t>Cet</w:t>
      </w:r>
      <w:proofErr w:type="gramEnd"/>
      <w:r w:rsidRPr="00FF3D2B">
        <w:rPr>
          <w:rFonts w:ascii="Arial" w:hAnsi="Arial" w:cs="Arial"/>
        </w:rPr>
        <w:t xml:space="preserve"> acte d'engagement correspond :</w:t>
      </w:r>
    </w:p>
    <w:p w:rsidR="009B1CD0" w:rsidRPr="00FF3D2B" w:rsidRDefault="009B1CD0" w:rsidP="0083205E">
      <w:pPr>
        <w:tabs>
          <w:tab w:val="left" w:pos="851"/>
        </w:tabs>
        <w:rPr>
          <w:rFonts w:ascii="Arial" w:hAnsi="Arial" w:cs="Arial"/>
        </w:rPr>
      </w:pPr>
      <w:r w:rsidRPr="00FF3D2B">
        <w:rPr>
          <w:rFonts w:ascii="Arial" w:hAnsi="Arial" w:cs="Arial"/>
          <w:i/>
          <w:sz w:val="18"/>
          <w:szCs w:val="18"/>
        </w:rPr>
        <w:t>(Cocher les cases correspondantes.)</w:t>
      </w:r>
    </w:p>
    <w:p w:rsidR="009B1CD0" w:rsidRPr="00FF3D2B" w:rsidRDefault="009B1CD0" w:rsidP="00934503">
      <w:pPr>
        <w:tabs>
          <w:tab w:val="left" w:pos="426"/>
          <w:tab w:val="left" w:pos="851"/>
        </w:tabs>
        <w:jc w:val="both"/>
        <w:rPr>
          <w:rFonts w:ascii="Arial" w:hAnsi="Arial" w:cs="Arial"/>
        </w:rPr>
      </w:pPr>
    </w:p>
    <w:p w:rsidR="009B1CD0" w:rsidRPr="00FF3D2B" w:rsidRDefault="006D2EB2" w:rsidP="000B1D9E">
      <w:pPr>
        <w:numPr>
          <w:ilvl w:val="0"/>
          <w:numId w:val="3"/>
        </w:numPr>
        <w:tabs>
          <w:tab w:val="left" w:pos="426"/>
          <w:tab w:val="left" w:pos="851"/>
        </w:tabs>
        <w:spacing w:before="120"/>
        <w:ind w:left="782" w:hanging="357"/>
        <w:jc w:val="both"/>
        <w:rPr>
          <w:rFonts w:ascii="Arial" w:hAnsi="Arial" w:cs="Arial"/>
        </w:rPr>
      </w:pPr>
      <w:r w:rsidRPr="00FF3D2B">
        <w:rPr>
          <w:rFonts w:ascii="Arial" w:hAnsi="Arial" w:cs="Arial"/>
        </w:rPr>
        <w:fldChar w:fldCharType="begin">
          <w:ffData>
            <w:name w:val=""/>
            <w:enabled/>
            <w:calcOnExit w:val="0"/>
            <w:checkBox>
              <w:size w:val="20"/>
              <w:default w:val="1"/>
            </w:checkBox>
          </w:ffData>
        </w:fldChar>
      </w:r>
      <w:r w:rsidRPr="00FF3D2B">
        <w:rPr>
          <w:rFonts w:ascii="Arial" w:hAnsi="Arial" w:cs="Arial"/>
        </w:rPr>
        <w:instrText xml:space="preserve"> FORMCHECKBOX </w:instrText>
      </w:r>
      <w:r w:rsidR="00BF53F1">
        <w:rPr>
          <w:rFonts w:ascii="Arial" w:hAnsi="Arial" w:cs="Arial"/>
        </w:rPr>
      </w:r>
      <w:r w:rsidR="00BF53F1">
        <w:rPr>
          <w:rFonts w:ascii="Arial" w:hAnsi="Arial" w:cs="Arial"/>
        </w:rPr>
        <w:fldChar w:fldCharType="separate"/>
      </w:r>
      <w:r w:rsidRPr="00FF3D2B">
        <w:rPr>
          <w:rFonts w:ascii="Arial" w:hAnsi="Arial" w:cs="Arial"/>
        </w:rPr>
        <w:fldChar w:fldCharType="end"/>
      </w:r>
      <w:r w:rsidR="009B1CD0" w:rsidRPr="00FF3D2B">
        <w:rPr>
          <w:rFonts w:ascii="Arial" w:hAnsi="Arial" w:cs="Arial"/>
        </w:rPr>
        <w:tab/>
      </w:r>
      <w:proofErr w:type="gramStart"/>
      <w:r w:rsidR="009B1CD0" w:rsidRPr="00FF3D2B">
        <w:rPr>
          <w:rFonts w:ascii="Arial" w:hAnsi="Arial" w:cs="Arial"/>
        </w:rPr>
        <w:t>à</w:t>
      </w:r>
      <w:proofErr w:type="gramEnd"/>
      <w:r w:rsidR="009B1CD0" w:rsidRPr="00FF3D2B">
        <w:rPr>
          <w:rFonts w:ascii="Arial" w:hAnsi="Arial" w:cs="Arial"/>
        </w:rPr>
        <w:t xml:space="preserve"> l’ensemble du marché ou de l’accord-cadre </w:t>
      </w:r>
      <w:r w:rsidR="009B1CD0" w:rsidRPr="00FF3D2B">
        <w:rPr>
          <w:rFonts w:ascii="Arial" w:hAnsi="Arial" w:cs="Arial"/>
          <w:i/>
          <w:iCs/>
          <w:sz w:val="18"/>
          <w:szCs w:val="18"/>
        </w:rPr>
        <w:t>(en cas de non allotissement)</w:t>
      </w:r>
      <w:r w:rsidR="00B87564" w:rsidRPr="00FF3D2B">
        <w:rPr>
          <w:rFonts w:ascii="Arial" w:hAnsi="Arial" w:cs="Arial"/>
          <w:i/>
          <w:iCs/>
          <w:sz w:val="18"/>
          <w:szCs w:val="18"/>
        </w:rPr>
        <w:t> </w:t>
      </w:r>
      <w:r w:rsidR="00B87564" w:rsidRPr="00FF3D2B">
        <w:rPr>
          <w:rFonts w:ascii="Arial" w:hAnsi="Arial" w:cs="Arial"/>
          <w:iCs/>
        </w:rPr>
        <w:t>;</w:t>
      </w:r>
    </w:p>
    <w:p w:rsidR="009B1CD0" w:rsidRPr="00FF3D2B" w:rsidRDefault="009B1CD0" w:rsidP="009B45B9">
      <w:pPr>
        <w:pStyle w:val="fcasegauche"/>
        <w:tabs>
          <w:tab w:val="left" w:pos="851"/>
        </w:tabs>
        <w:spacing w:after="0"/>
        <w:rPr>
          <w:rFonts w:ascii="Arial" w:hAnsi="Arial" w:cs="Arial"/>
        </w:rPr>
      </w:pPr>
    </w:p>
    <w:p w:rsidR="009B1CD0" w:rsidRPr="00FF3D2B" w:rsidRDefault="009B1CD0" w:rsidP="006C4338">
      <w:pPr>
        <w:pStyle w:val="fcasegauche"/>
        <w:tabs>
          <w:tab w:val="left" w:pos="851"/>
        </w:tabs>
        <w:spacing w:after="0"/>
        <w:ind w:left="0" w:firstLine="0"/>
        <w:rPr>
          <w:rFonts w:ascii="Arial" w:hAnsi="Arial" w:cs="Arial"/>
        </w:rPr>
      </w:pPr>
    </w:p>
    <w:p w:rsidR="009B1CD0" w:rsidRPr="00FF3D2B" w:rsidRDefault="0048009B" w:rsidP="000B1D9E">
      <w:pPr>
        <w:pStyle w:val="fcasegauche"/>
        <w:numPr>
          <w:ilvl w:val="0"/>
          <w:numId w:val="3"/>
        </w:numPr>
        <w:tabs>
          <w:tab w:val="left" w:pos="851"/>
        </w:tabs>
        <w:spacing w:before="120" w:after="0"/>
        <w:ind w:left="782" w:hanging="357"/>
        <w:rPr>
          <w:rFonts w:ascii="Arial" w:hAnsi="Arial" w:cs="Arial"/>
          <w:iCs/>
        </w:rPr>
      </w:pPr>
      <w:r w:rsidRPr="00FF3D2B">
        <w:rPr>
          <w:rFonts w:ascii="Arial" w:hAnsi="Arial" w:cs="Arial"/>
        </w:rPr>
        <w:fldChar w:fldCharType="begin">
          <w:ffData>
            <w:name w:val=""/>
            <w:enabled/>
            <w:calcOnExit w:val="0"/>
            <w:checkBox>
              <w:size w:val="20"/>
              <w:default w:val="1"/>
            </w:checkBox>
          </w:ffData>
        </w:fldChar>
      </w:r>
      <w:r w:rsidRPr="00FF3D2B">
        <w:rPr>
          <w:rFonts w:ascii="Arial" w:hAnsi="Arial" w:cs="Arial"/>
        </w:rPr>
        <w:instrText xml:space="preserve"> FORMCHECKBOX </w:instrText>
      </w:r>
      <w:r w:rsidR="00BF53F1">
        <w:rPr>
          <w:rFonts w:ascii="Arial" w:hAnsi="Arial" w:cs="Arial"/>
        </w:rPr>
      </w:r>
      <w:r w:rsidR="00BF53F1">
        <w:rPr>
          <w:rFonts w:ascii="Arial" w:hAnsi="Arial" w:cs="Arial"/>
        </w:rPr>
        <w:fldChar w:fldCharType="separate"/>
      </w:r>
      <w:r w:rsidRPr="00FF3D2B">
        <w:rPr>
          <w:rFonts w:ascii="Arial" w:hAnsi="Arial" w:cs="Arial"/>
        </w:rPr>
        <w:fldChar w:fldCharType="end"/>
      </w:r>
      <w:r w:rsidRPr="00FF3D2B">
        <w:rPr>
          <w:rFonts w:ascii="Arial" w:hAnsi="Arial" w:cs="Arial"/>
        </w:rPr>
        <w:tab/>
      </w:r>
      <w:proofErr w:type="gramStart"/>
      <w:r w:rsidR="009B1CD0" w:rsidRPr="00FF3D2B">
        <w:rPr>
          <w:rFonts w:ascii="Arial" w:hAnsi="Arial" w:cs="Arial"/>
        </w:rPr>
        <w:t>à</w:t>
      </w:r>
      <w:proofErr w:type="gramEnd"/>
      <w:r w:rsidR="009B1CD0" w:rsidRPr="00FF3D2B">
        <w:rPr>
          <w:rFonts w:ascii="Arial" w:hAnsi="Arial" w:cs="Arial"/>
        </w:rPr>
        <w:t xml:space="preserve"> l’offre de base.</w:t>
      </w:r>
    </w:p>
    <w:p w:rsidR="009B1CD0" w:rsidRPr="00FF3D2B" w:rsidRDefault="009B1CD0" w:rsidP="005846FB">
      <w:pPr>
        <w:pStyle w:val="fcasegauche"/>
        <w:tabs>
          <w:tab w:val="left" w:pos="851"/>
        </w:tabs>
        <w:spacing w:after="0"/>
        <w:rPr>
          <w:rFonts w:ascii="Arial" w:hAnsi="Arial" w:cs="Arial"/>
        </w:rPr>
      </w:pPr>
    </w:p>
    <w:p w:rsidR="009B1CD0" w:rsidRPr="00FF3D2B" w:rsidRDefault="009B1CD0" w:rsidP="005846FB">
      <w:pPr>
        <w:pStyle w:val="fcasegauche"/>
        <w:tabs>
          <w:tab w:val="left" w:pos="851"/>
        </w:tabs>
        <w:spacing w:after="0"/>
        <w:rPr>
          <w:rFonts w:ascii="Arial" w:hAnsi="Arial" w:cs="Arial"/>
        </w:rPr>
      </w:pPr>
    </w:p>
    <w:p w:rsidR="009B1CD0" w:rsidRPr="00FF3D2B" w:rsidRDefault="009B1CD0" w:rsidP="005846FB">
      <w:pPr>
        <w:pStyle w:val="fcasegauche"/>
        <w:tabs>
          <w:tab w:val="left" w:pos="851"/>
        </w:tabs>
        <w:spacing w:after="0"/>
        <w:ind w:left="0" w:firstLine="0"/>
        <w:rPr>
          <w:rFonts w:ascii="Arial" w:hAnsi="Arial" w:cs="Arial"/>
        </w:rPr>
      </w:pPr>
    </w:p>
    <w:p w:rsidR="00EF315B" w:rsidRPr="00FF3D2B" w:rsidRDefault="00EF315B" w:rsidP="0035523B">
      <w:pPr>
        <w:pStyle w:val="fcasegauche"/>
        <w:tabs>
          <w:tab w:val="left" w:pos="2880"/>
        </w:tabs>
        <w:spacing w:after="0"/>
        <w:ind w:left="0" w:firstLine="0"/>
        <w:rPr>
          <w:rFonts w:ascii="Arial" w:hAnsi="Arial" w:cs="Arial"/>
        </w:rPr>
      </w:pPr>
    </w:p>
    <w:p w:rsidR="00EF315B" w:rsidRPr="00FF3D2B" w:rsidRDefault="00EF315B" w:rsidP="0035523B">
      <w:pPr>
        <w:pStyle w:val="fcasegauche"/>
        <w:tabs>
          <w:tab w:val="left" w:pos="2880"/>
        </w:tabs>
        <w:spacing w:after="0"/>
        <w:ind w:left="0" w:firstLine="0"/>
        <w:rPr>
          <w:rFonts w:ascii="Arial" w:hAnsi="Arial" w:cs="Arial"/>
        </w:rPr>
      </w:pPr>
    </w:p>
    <w:p w:rsidR="00EF315B" w:rsidRPr="00FF3D2B" w:rsidRDefault="00EF315B" w:rsidP="0035523B">
      <w:pPr>
        <w:pStyle w:val="fcasegauche"/>
        <w:tabs>
          <w:tab w:val="left" w:pos="2880"/>
        </w:tabs>
        <w:spacing w:after="0"/>
        <w:ind w:left="0" w:firstLine="0"/>
        <w:rPr>
          <w:rFonts w:ascii="Arial" w:hAnsi="Arial" w:cs="Arial"/>
        </w:rPr>
      </w:pPr>
    </w:p>
    <w:p w:rsidR="00EF315B" w:rsidRPr="00FF3D2B" w:rsidRDefault="00EF315B" w:rsidP="0035523B">
      <w:pPr>
        <w:pStyle w:val="fcasegauche"/>
        <w:tabs>
          <w:tab w:val="left" w:pos="2880"/>
        </w:tabs>
        <w:spacing w:after="0"/>
        <w:ind w:left="0" w:firstLine="0"/>
        <w:rPr>
          <w:rFonts w:ascii="Arial" w:hAnsi="Arial" w:cs="Arial"/>
        </w:rPr>
      </w:pPr>
    </w:p>
    <w:p w:rsidR="00385224" w:rsidRPr="00FF3D2B" w:rsidRDefault="00385224" w:rsidP="0035523B">
      <w:pPr>
        <w:pStyle w:val="fcasegauche"/>
        <w:tabs>
          <w:tab w:val="left" w:pos="2880"/>
        </w:tabs>
        <w:spacing w:after="0"/>
        <w:ind w:left="0" w:firstLine="0"/>
        <w:rPr>
          <w:rFonts w:ascii="Arial" w:hAnsi="Arial" w:cs="Arial"/>
        </w:rPr>
      </w:pPr>
    </w:p>
    <w:p w:rsidR="00385224" w:rsidRPr="00FF3D2B" w:rsidRDefault="00385224" w:rsidP="0035523B">
      <w:pPr>
        <w:pStyle w:val="fcasegauche"/>
        <w:tabs>
          <w:tab w:val="left" w:pos="2880"/>
        </w:tabs>
        <w:spacing w:after="0"/>
        <w:ind w:left="0" w:firstLine="0"/>
        <w:rPr>
          <w:rFonts w:ascii="Arial" w:hAnsi="Arial" w:cs="Arial"/>
        </w:rPr>
      </w:pPr>
    </w:p>
    <w:p w:rsidR="00385224" w:rsidRPr="00FF3D2B" w:rsidRDefault="00385224" w:rsidP="0035523B">
      <w:pPr>
        <w:pStyle w:val="fcasegauche"/>
        <w:tabs>
          <w:tab w:val="left" w:pos="2880"/>
        </w:tabs>
        <w:spacing w:after="0"/>
        <w:ind w:left="0" w:firstLine="0"/>
        <w:rPr>
          <w:rFonts w:ascii="Arial" w:hAnsi="Arial" w:cs="Arial"/>
        </w:rPr>
      </w:pPr>
    </w:p>
    <w:p w:rsidR="00385224" w:rsidRPr="00FF3D2B" w:rsidRDefault="00385224" w:rsidP="0035523B">
      <w:pPr>
        <w:pStyle w:val="fcasegauche"/>
        <w:tabs>
          <w:tab w:val="left" w:pos="2880"/>
        </w:tabs>
        <w:spacing w:after="0"/>
        <w:ind w:left="0" w:firstLine="0"/>
        <w:rPr>
          <w:rFonts w:ascii="Arial" w:hAnsi="Arial" w:cs="Arial"/>
        </w:rPr>
      </w:pPr>
    </w:p>
    <w:p w:rsidR="00EF315B" w:rsidRPr="00FF3D2B" w:rsidRDefault="00EF315B" w:rsidP="0035523B">
      <w:pPr>
        <w:pStyle w:val="fcasegauche"/>
        <w:tabs>
          <w:tab w:val="left" w:pos="2880"/>
        </w:tabs>
        <w:spacing w:after="0"/>
        <w:ind w:left="0" w:firstLine="0"/>
        <w:rPr>
          <w:rFonts w:ascii="Arial" w:hAnsi="Arial" w:cs="Arial"/>
        </w:rPr>
      </w:pPr>
    </w:p>
    <w:p w:rsidR="00EF315B" w:rsidRPr="00FF3D2B" w:rsidRDefault="00EF315B" w:rsidP="0035523B">
      <w:pPr>
        <w:pStyle w:val="fcasegauche"/>
        <w:tabs>
          <w:tab w:val="left" w:pos="2880"/>
        </w:tabs>
        <w:spacing w:after="0"/>
        <w:ind w:left="0" w:firstLine="0"/>
        <w:rPr>
          <w:rFonts w:ascii="Arial" w:hAnsi="Arial" w:cs="Arial"/>
        </w:rPr>
      </w:pPr>
    </w:p>
    <w:p w:rsidR="00EF315B" w:rsidRPr="00FF3D2B" w:rsidRDefault="00EF315B" w:rsidP="0035523B">
      <w:pPr>
        <w:pStyle w:val="fcasegauche"/>
        <w:tabs>
          <w:tab w:val="left" w:pos="2880"/>
        </w:tabs>
        <w:spacing w:after="0"/>
        <w:ind w:left="0" w:firstLine="0"/>
        <w:rPr>
          <w:rFonts w:ascii="Arial" w:hAnsi="Arial" w:cs="Arial"/>
        </w:rPr>
      </w:pPr>
    </w:p>
    <w:p w:rsidR="00EF315B" w:rsidRPr="00FF3D2B" w:rsidRDefault="00EF315B" w:rsidP="0035523B">
      <w:pPr>
        <w:pStyle w:val="fcasegauche"/>
        <w:tabs>
          <w:tab w:val="left" w:pos="2880"/>
        </w:tabs>
        <w:spacing w:after="0"/>
        <w:ind w:left="0" w:firstLine="0"/>
        <w:rPr>
          <w:rFonts w:ascii="Arial" w:hAnsi="Arial" w:cs="Arial"/>
        </w:rPr>
      </w:pPr>
    </w:p>
    <w:p w:rsidR="000B1D9E" w:rsidRPr="00FF3D2B" w:rsidRDefault="000B1D9E" w:rsidP="0035523B">
      <w:pPr>
        <w:pStyle w:val="fcasegauche"/>
        <w:tabs>
          <w:tab w:val="left" w:pos="2880"/>
        </w:tabs>
        <w:spacing w:after="0"/>
        <w:ind w:left="0" w:firstLine="0"/>
        <w:rPr>
          <w:rFonts w:ascii="Arial" w:hAnsi="Arial" w:cs="Arial"/>
        </w:rPr>
      </w:pPr>
    </w:p>
    <w:p w:rsidR="009B1CD0" w:rsidRPr="00FF3D2B" w:rsidRDefault="009B1CD0" w:rsidP="0035523B">
      <w:pPr>
        <w:pStyle w:val="fcasegauche"/>
        <w:tabs>
          <w:tab w:val="left" w:pos="2880"/>
        </w:tabs>
        <w:spacing w:after="0"/>
        <w:ind w:left="0" w:firstLine="0"/>
        <w:rPr>
          <w:rFonts w:ascii="Arial" w:hAnsi="Arial" w:cs="Arial"/>
        </w:rPr>
      </w:pPr>
    </w:p>
    <w:p w:rsidR="00832DC1" w:rsidRPr="00FF3D2B" w:rsidRDefault="00832DC1" w:rsidP="0035523B">
      <w:pPr>
        <w:pStyle w:val="fcasegauche"/>
        <w:tabs>
          <w:tab w:val="left" w:pos="2880"/>
        </w:tabs>
        <w:spacing w:after="0"/>
        <w:ind w:left="0" w:firstLine="0"/>
        <w:rPr>
          <w:rFonts w:ascii="Arial" w:hAnsi="Arial" w:cs="Arial"/>
        </w:rPr>
      </w:pPr>
    </w:p>
    <w:p w:rsidR="00832DC1" w:rsidRPr="00FF3D2B" w:rsidRDefault="00832DC1" w:rsidP="0035523B">
      <w:pPr>
        <w:pStyle w:val="fcasegauche"/>
        <w:tabs>
          <w:tab w:val="left" w:pos="2880"/>
        </w:tabs>
        <w:spacing w:after="0"/>
        <w:ind w:left="0" w:firstLine="0"/>
        <w:rPr>
          <w:rFonts w:ascii="Arial" w:hAnsi="Arial" w:cs="Arial"/>
        </w:rPr>
      </w:pPr>
    </w:p>
    <w:p w:rsidR="009B1CD0" w:rsidRPr="00FF3D2B" w:rsidRDefault="00331451" w:rsidP="00331451">
      <w:pPr>
        <w:pStyle w:val="fcasegauche"/>
        <w:tabs>
          <w:tab w:val="left" w:pos="851"/>
          <w:tab w:val="left" w:pos="2880"/>
        </w:tabs>
        <w:spacing w:after="0"/>
        <w:ind w:left="851" w:firstLine="0"/>
        <w:rPr>
          <w:rFonts w:ascii="Arial" w:hAnsi="Arial" w:cs="Arial"/>
        </w:rPr>
      </w:pPr>
      <w:r w:rsidRPr="00FF3D2B">
        <w:rPr>
          <w:rFonts w:ascii="Arial" w:hAnsi="Arial" w:cs="Arial"/>
        </w:rPr>
        <w:tab/>
      </w: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FF3D2B">
        <w:tc>
          <w:tcPr>
            <w:tcW w:w="10277" w:type="dxa"/>
            <w:shd w:val="clear" w:color="auto" w:fill="66CCFF"/>
          </w:tcPr>
          <w:p w:rsidR="009B1CD0" w:rsidRPr="00FF3D2B" w:rsidRDefault="005546A9" w:rsidP="009B45B9">
            <w:pPr>
              <w:tabs>
                <w:tab w:val="left" w:pos="-142"/>
                <w:tab w:val="left" w:pos="851"/>
                <w:tab w:val="left" w:pos="4111"/>
              </w:tabs>
              <w:jc w:val="both"/>
              <w:rPr>
                <w:rFonts w:ascii="Arial" w:hAnsi="Arial" w:cs="Arial"/>
              </w:rPr>
            </w:pPr>
            <w:r w:rsidRPr="00FF3D2B">
              <w:rPr>
                <w:rFonts w:ascii="Arial" w:hAnsi="Arial" w:cs="Arial"/>
              </w:rPr>
              <w:lastRenderedPageBreak/>
              <w:br w:type="page"/>
            </w:r>
            <w:r w:rsidR="009B1CD0" w:rsidRPr="00FF3D2B">
              <w:rPr>
                <w:rFonts w:ascii="Arial" w:hAnsi="Arial" w:cs="Arial"/>
                <w:b/>
                <w:sz w:val="22"/>
                <w:szCs w:val="22"/>
              </w:rPr>
              <w:t xml:space="preserve">B - Engagement </w:t>
            </w:r>
            <w:r w:rsidR="00166B56" w:rsidRPr="00FF3D2B">
              <w:rPr>
                <w:rFonts w:ascii="Arial" w:hAnsi="Arial" w:cs="Arial"/>
                <w:b/>
                <w:sz w:val="22"/>
                <w:szCs w:val="22"/>
              </w:rPr>
              <w:t>du titulaire ou du groupement titulaire</w:t>
            </w:r>
            <w:r w:rsidR="009B1CD0" w:rsidRPr="00FF3D2B">
              <w:rPr>
                <w:rFonts w:ascii="Arial" w:hAnsi="Arial" w:cs="Arial"/>
                <w:b/>
                <w:sz w:val="22"/>
                <w:szCs w:val="22"/>
              </w:rPr>
              <w:t>.</w:t>
            </w:r>
          </w:p>
        </w:tc>
      </w:tr>
    </w:tbl>
    <w:p w:rsidR="009B1CD0" w:rsidRPr="00FF3D2B" w:rsidRDefault="009B1CD0" w:rsidP="006C4338">
      <w:pPr>
        <w:pStyle w:val="Titre2"/>
        <w:tabs>
          <w:tab w:val="left" w:pos="851"/>
          <w:tab w:val="left" w:pos="2268"/>
        </w:tabs>
        <w:rPr>
          <w:rFonts w:ascii="Arial" w:hAnsi="Arial" w:cs="Arial"/>
          <w:i/>
          <w:iCs/>
          <w:sz w:val="18"/>
          <w:szCs w:val="18"/>
        </w:rPr>
      </w:pPr>
      <w:r w:rsidRPr="00FF3D2B">
        <w:rPr>
          <w:rFonts w:ascii="Arial" w:hAnsi="Arial" w:cs="Arial"/>
          <w:sz w:val="22"/>
          <w:szCs w:val="22"/>
        </w:rPr>
        <w:t xml:space="preserve">B1 - Identification et engagement </w:t>
      </w:r>
      <w:r w:rsidR="00CD185D" w:rsidRPr="00FF3D2B">
        <w:rPr>
          <w:rFonts w:ascii="Arial" w:hAnsi="Arial" w:cs="Arial"/>
          <w:sz w:val="22"/>
          <w:szCs w:val="22"/>
        </w:rPr>
        <w:t>du titulaire</w:t>
      </w:r>
      <w:r w:rsidR="0021797C" w:rsidRPr="00FF3D2B">
        <w:rPr>
          <w:rFonts w:ascii="Arial" w:hAnsi="Arial" w:cs="Arial"/>
          <w:sz w:val="22"/>
          <w:szCs w:val="22"/>
        </w:rPr>
        <w:t xml:space="preserve"> ou du groupement titulaire</w:t>
      </w:r>
      <w:r w:rsidRPr="00FF3D2B">
        <w:rPr>
          <w:rFonts w:ascii="Arial" w:hAnsi="Arial" w:cs="Arial"/>
          <w:sz w:val="22"/>
          <w:szCs w:val="22"/>
        </w:rPr>
        <w:t> :</w:t>
      </w:r>
    </w:p>
    <w:p w:rsidR="009B1CD0" w:rsidRPr="00FF3D2B" w:rsidRDefault="009B1CD0" w:rsidP="006F3DF9">
      <w:pPr>
        <w:pStyle w:val="fcase1ertab"/>
        <w:tabs>
          <w:tab w:val="left" w:pos="851"/>
        </w:tabs>
        <w:rPr>
          <w:rFonts w:ascii="Arial" w:hAnsi="Arial" w:cs="Arial"/>
        </w:rPr>
      </w:pPr>
      <w:r w:rsidRPr="00FF3D2B">
        <w:rPr>
          <w:rFonts w:ascii="Arial" w:hAnsi="Arial" w:cs="Arial"/>
          <w:i/>
          <w:iCs/>
          <w:sz w:val="18"/>
          <w:szCs w:val="18"/>
        </w:rPr>
        <w:t>(Cocher les cases correspondantes.)</w:t>
      </w:r>
    </w:p>
    <w:p w:rsidR="009B1CD0" w:rsidRPr="00FF3D2B" w:rsidRDefault="009B1CD0" w:rsidP="005846FB">
      <w:pPr>
        <w:tabs>
          <w:tab w:val="left" w:pos="851"/>
        </w:tabs>
        <w:rPr>
          <w:rFonts w:ascii="Arial" w:hAnsi="Arial" w:cs="Arial"/>
        </w:rPr>
      </w:pPr>
    </w:p>
    <w:p w:rsidR="009B1CD0" w:rsidRPr="00FF3D2B" w:rsidRDefault="009B1CD0" w:rsidP="005846FB">
      <w:pPr>
        <w:tabs>
          <w:tab w:val="left" w:pos="851"/>
        </w:tabs>
        <w:jc w:val="both"/>
        <w:rPr>
          <w:rFonts w:ascii="Arial" w:hAnsi="Arial" w:cs="Arial"/>
        </w:rPr>
      </w:pPr>
      <w:r w:rsidRPr="00FF3D2B">
        <w:rPr>
          <w:rFonts w:ascii="Arial" w:hAnsi="Arial" w:cs="Arial"/>
        </w:rPr>
        <w:t>Après avoir pris connaissance des pièces constitutives du marché ou de l’accord-cadre suivantes,</w:t>
      </w:r>
    </w:p>
    <w:bookmarkStart w:id="0" w:name="CaseACocher108"/>
    <w:p w:rsidR="009B1CD0" w:rsidRPr="00FF3D2B" w:rsidRDefault="00DC52FF" w:rsidP="005846FB">
      <w:pPr>
        <w:tabs>
          <w:tab w:val="left" w:pos="851"/>
        </w:tabs>
        <w:spacing w:before="120"/>
        <w:ind w:left="1135" w:hanging="284"/>
        <w:jc w:val="both"/>
        <w:rPr>
          <w:rFonts w:ascii="Arial" w:hAnsi="Arial" w:cs="Arial"/>
        </w:rPr>
      </w:pPr>
      <w:r w:rsidRPr="00FF3D2B">
        <w:rPr>
          <w:rFonts w:ascii="Arial" w:hAnsi="Arial" w:cs="Arial"/>
          <w:lang w:val="en-GB"/>
        </w:rPr>
        <w:fldChar w:fldCharType="begin">
          <w:ffData>
            <w:name w:val="CaseACocher108"/>
            <w:enabled/>
            <w:calcOnExit w:val="0"/>
            <w:checkBox>
              <w:sizeAuto/>
              <w:default w:val="1"/>
            </w:checkBox>
          </w:ffData>
        </w:fldChar>
      </w:r>
      <w:r w:rsidRPr="00FF3D2B">
        <w:rPr>
          <w:rFonts w:ascii="Arial" w:hAnsi="Arial" w:cs="Arial"/>
        </w:rPr>
        <w:instrText xml:space="preserve"> FORMCHECKBOX </w:instrText>
      </w:r>
      <w:r w:rsidR="00BF53F1">
        <w:rPr>
          <w:rFonts w:ascii="Arial" w:hAnsi="Arial" w:cs="Arial"/>
          <w:lang w:val="en-GB"/>
        </w:rPr>
      </w:r>
      <w:r w:rsidR="00BF53F1">
        <w:rPr>
          <w:rFonts w:ascii="Arial" w:hAnsi="Arial" w:cs="Arial"/>
          <w:lang w:val="en-GB"/>
        </w:rPr>
        <w:fldChar w:fldCharType="separate"/>
      </w:r>
      <w:r w:rsidRPr="00FF3D2B">
        <w:rPr>
          <w:rFonts w:ascii="Arial" w:hAnsi="Arial" w:cs="Arial"/>
          <w:lang w:val="en-GB"/>
        </w:rPr>
        <w:fldChar w:fldCharType="end"/>
      </w:r>
      <w:bookmarkEnd w:id="0"/>
      <w:r w:rsidR="009B1CD0" w:rsidRPr="00FF3D2B">
        <w:rPr>
          <w:rFonts w:ascii="Arial" w:hAnsi="Arial" w:cs="Arial"/>
        </w:rPr>
        <w:t xml:space="preserve"> CC</w:t>
      </w:r>
      <w:r w:rsidR="006D2EB2" w:rsidRPr="00FF3D2B">
        <w:rPr>
          <w:rFonts w:ascii="Arial" w:hAnsi="Arial" w:cs="Arial"/>
        </w:rPr>
        <w:t>A</w:t>
      </w:r>
      <w:r w:rsidR="009B1CD0" w:rsidRPr="00FF3D2B">
        <w:rPr>
          <w:rFonts w:ascii="Arial" w:hAnsi="Arial" w:cs="Arial"/>
        </w:rPr>
        <w:t>P n°</w:t>
      </w:r>
      <w:r w:rsidRPr="00FF3D2B">
        <w:rPr>
          <w:rFonts w:ascii="Arial" w:hAnsi="Arial" w:cs="Arial"/>
        </w:rPr>
        <w:t xml:space="preserve"> </w:t>
      </w:r>
      <w:r w:rsidR="001856E4">
        <w:rPr>
          <w:rFonts w:ascii="Arial" w:hAnsi="Arial" w:cs="Arial"/>
        </w:rPr>
        <w:t xml:space="preserve">AO </w:t>
      </w:r>
      <w:r w:rsidR="0084537C">
        <w:rPr>
          <w:rFonts w:ascii="Arial" w:hAnsi="Arial" w:cs="Arial"/>
        </w:rPr>
        <w:t xml:space="preserve">25 </w:t>
      </w:r>
      <w:r w:rsidR="001856E4">
        <w:rPr>
          <w:rFonts w:ascii="Arial" w:hAnsi="Arial" w:cs="Arial"/>
        </w:rPr>
        <w:t xml:space="preserve">SI </w:t>
      </w:r>
      <w:r w:rsidR="0084537C">
        <w:rPr>
          <w:rFonts w:ascii="Arial" w:hAnsi="Arial" w:cs="Arial"/>
        </w:rPr>
        <w:t>00</w:t>
      </w:r>
      <w:r w:rsidR="00DD2A84">
        <w:rPr>
          <w:rFonts w:ascii="Arial" w:hAnsi="Arial" w:cs="Arial"/>
        </w:rPr>
        <w:t>07</w:t>
      </w:r>
      <w:r w:rsidR="0084537C">
        <w:rPr>
          <w:rFonts w:ascii="Arial" w:hAnsi="Arial" w:cs="Arial"/>
        </w:rPr>
        <w:t xml:space="preserve"> </w:t>
      </w:r>
      <w:r w:rsidR="001856E4">
        <w:rPr>
          <w:rFonts w:ascii="Arial" w:hAnsi="Arial" w:cs="Arial"/>
        </w:rPr>
        <w:t xml:space="preserve">et </w:t>
      </w:r>
      <w:r w:rsidR="0084537C">
        <w:rPr>
          <w:rFonts w:ascii="Arial" w:hAnsi="Arial" w:cs="Arial"/>
        </w:rPr>
        <w:t>s</w:t>
      </w:r>
      <w:r w:rsidR="00426D65">
        <w:rPr>
          <w:rFonts w:ascii="Arial" w:hAnsi="Arial" w:cs="Arial"/>
        </w:rPr>
        <w:t>on</w:t>
      </w:r>
      <w:r w:rsidR="0084537C">
        <w:rPr>
          <w:rFonts w:ascii="Arial" w:hAnsi="Arial" w:cs="Arial"/>
        </w:rPr>
        <w:t xml:space="preserve"> </w:t>
      </w:r>
      <w:r w:rsidR="001856E4">
        <w:rPr>
          <w:rFonts w:ascii="Arial" w:hAnsi="Arial" w:cs="Arial"/>
        </w:rPr>
        <w:t>annexe 1 (RGPD)</w:t>
      </w:r>
      <w:r w:rsidR="0084537C">
        <w:rPr>
          <w:rFonts w:ascii="Arial" w:hAnsi="Arial" w:cs="Arial"/>
        </w:rPr>
        <w:t xml:space="preserve"> </w:t>
      </w:r>
    </w:p>
    <w:p w:rsidR="006D2EB2" w:rsidRPr="00FF3D2B" w:rsidRDefault="006D2EB2" w:rsidP="006D2EB2">
      <w:pPr>
        <w:tabs>
          <w:tab w:val="left" w:pos="851"/>
        </w:tabs>
        <w:spacing w:before="120"/>
        <w:ind w:left="1135" w:hanging="284"/>
        <w:jc w:val="both"/>
        <w:rPr>
          <w:rFonts w:ascii="Arial" w:hAnsi="Arial" w:cs="Arial"/>
        </w:rPr>
      </w:pPr>
      <w:r w:rsidRPr="00FF3D2B">
        <w:rPr>
          <w:rFonts w:ascii="Arial" w:hAnsi="Arial" w:cs="Arial"/>
          <w:lang w:val="en-GB"/>
        </w:rPr>
        <w:fldChar w:fldCharType="begin">
          <w:ffData>
            <w:name w:val="CaseACocher108"/>
            <w:enabled/>
            <w:calcOnExit w:val="0"/>
            <w:checkBox>
              <w:sizeAuto/>
              <w:default w:val="1"/>
            </w:checkBox>
          </w:ffData>
        </w:fldChar>
      </w:r>
      <w:r w:rsidRPr="00FF3D2B">
        <w:rPr>
          <w:rFonts w:ascii="Arial" w:hAnsi="Arial" w:cs="Arial"/>
        </w:rPr>
        <w:instrText xml:space="preserve"> FORMCHECKBOX </w:instrText>
      </w:r>
      <w:r w:rsidR="00BF53F1">
        <w:rPr>
          <w:rFonts w:ascii="Arial" w:hAnsi="Arial" w:cs="Arial"/>
          <w:lang w:val="en-GB"/>
        </w:rPr>
      </w:r>
      <w:r w:rsidR="00BF53F1">
        <w:rPr>
          <w:rFonts w:ascii="Arial" w:hAnsi="Arial" w:cs="Arial"/>
          <w:lang w:val="en-GB"/>
        </w:rPr>
        <w:fldChar w:fldCharType="separate"/>
      </w:r>
      <w:r w:rsidRPr="00FF3D2B">
        <w:rPr>
          <w:rFonts w:ascii="Arial" w:hAnsi="Arial" w:cs="Arial"/>
          <w:lang w:val="en-GB"/>
        </w:rPr>
        <w:fldChar w:fldCharType="end"/>
      </w:r>
      <w:r w:rsidRPr="00FF3D2B">
        <w:rPr>
          <w:rFonts w:ascii="Arial" w:hAnsi="Arial" w:cs="Arial"/>
        </w:rPr>
        <w:t xml:space="preserve"> CCTP n° </w:t>
      </w:r>
      <w:r w:rsidR="001856E4">
        <w:rPr>
          <w:rFonts w:ascii="Arial" w:hAnsi="Arial" w:cs="Arial"/>
        </w:rPr>
        <w:t xml:space="preserve">AO </w:t>
      </w:r>
      <w:r w:rsidR="0084537C">
        <w:rPr>
          <w:rFonts w:ascii="Arial" w:hAnsi="Arial" w:cs="Arial"/>
        </w:rPr>
        <w:t xml:space="preserve">25 </w:t>
      </w:r>
      <w:r w:rsidR="001856E4">
        <w:rPr>
          <w:rFonts w:ascii="Arial" w:hAnsi="Arial" w:cs="Arial"/>
        </w:rPr>
        <w:t xml:space="preserve">SI </w:t>
      </w:r>
      <w:r w:rsidR="0084537C">
        <w:rPr>
          <w:rFonts w:ascii="Arial" w:hAnsi="Arial" w:cs="Arial"/>
        </w:rPr>
        <w:t>00</w:t>
      </w:r>
      <w:r w:rsidR="00DD2A84">
        <w:rPr>
          <w:rFonts w:ascii="Arial" w:hAnsi="Arial" w:cs="Arial"/>
        </w:rPr>
        <w:t>07</w:t>
      </w:r>
      <w:r w:rsidR="0084537C">
        <w:rPr>
          <w:rFonts w:ascii="Arial" w:hAnsi="Arial" w:cs="Arial"/>
        </w:rPr>
        <w:t xml:space="preserve"> </w:t>
      </w:r>
      <w:r w:rsidR="001856E4">
        <w:rPr>
          <w:rFonts w:ascii="Arial" w:hAnsi="Arial" w:cs="Arial"/>
        </w:rPr>
        <w:t xml:space="preserve">et </w:t>
      </w:r>
      <w:r w:rsidR="00D52915">
        <w:rPr>
          <w:rFonts w:ascii="Arial" w:hAnsi="Arial" w:cs="Arial"/>
        </w:rPr>
        <w:t xml:space="preserve">ses </w:t>
      </w:r>
      <w:r w:rsidR="003E1F29">
        <w:rPr>
          <w:rFonts w:ascii="Arial" w:hAnsi="Arial" w:cs="Arial"/>
        </w:rPr>
        <w:t>9</w:t>
      </w:r>
      <w:r w:rsidR="00D52915">
        <w:rPr>
          <w:rFonts w:ascii="Arial" w:hAnsi="Arial" w:cs="Arial"/>
        </w:rPr>
        <w:t xml:space="preserve"> </w:t>
      </w:r>
      <w:r w:rsidR="001856E4">
        <w:rPr>
          <w:rFonts w:ascii="Arial" w:hAnsi="Arial" w:cs="Arial"/>
        </w:rPr>
        <w:t>annexe</w:t>
      </w:r>
      <w:r w:rsidR="00D52915">
        <w:rPr>
          <w:rFonts w:ascii="Arial" w:hAnsi="Arial" w:cs="Arial"/>
        </w:rPr>
        <w:t>s</w:t>
      </w:r>
    </w:p>
    <w:p w:rsidR="00C529F1" w:rsidRPr="00FF3D2B" w:rsidRDefault="00DC52FF" w:rsidP="005846FB">
      <w:pPr>
        <w:tabs>
          <w:tab w:val="left" w:pos="851"/>
        </w:tabs>
        <w:spacing w:before="120"/>
        <w:ind w:left="1135" w:hanging="284"/>
        <w:jc w:val="both"/>
        <w:rPr>
          <w:rFonts w:ascii="Arial" w:hAnsi="Arial" w:cs="Arial"/>
          <w:sz w:val="22"/>
          <w:szCs w:val="22"/>
        </w:rPr>
      </w:pPr>
      <w:r w:rsidRPr="00FF3D2B">
        <w:rPr>
          <w:rFonts w:ascii="Arial" w:hAnsi="Arial" w:cs="Arial"/>
          <w:lang w:val="en-GB"/>
        </w:rPr>
        <w:fldChar w:fldCharType="begin">
          <w:ffData>
            <w:name w:val="CaseACocher108"/>
            <w:enabled/>
            <w:calcOnExit w:val="0"/>
            <w:checkBox>
              <w:sizeAuto/>
              <w:default w:val="1"/>
            </w:checkBox>
          </w:ffData>
        </w:fldChar>
      </w:r>
      <w:r w:rsidRPr="00FF3D2B">
        <w:rPr>
          <w:rFonts w:ascii="Arial" w:hAnsi="Arial" w:cs="Arial"/>
        </w:rPr>
        <w:instrText xml:space="preserve"> FORMCHECKBOX </w:instrText>
      </w:r>
      <w:r w:rsidR="00BF53F1">
        <w:rPr>
          <w:rFonts w:ascii="Arial" w:hAnsi="Arial" w:cs="Arial"/>
          <w:lang w:val="en-GB"/>
        </w:rPr>
      </w:r>
      <w:r w:rsidR="00BF53F1">
        <w:rPr>
          <w:rFonts w:ascii="Arial" w:hAnsi="Arial" w:cs="Arial"/>
          <w:lang w:val="en-GB"/>
        </w:rPr>
        <w:fldChar w:fldCharType="separate"/>
      </w:r>
      <w:r w:rsidRPr="00FF3D2B">
        <w:rPr>
          <w:rFonts w:ascii="Arial" w:hAnsi="Arial" w:cs="Arial"/>
          <w:lang w:val="en-GB"/>
        </w:rPr>
        <w:fldChar w:fldCharType="end"/>
      </w:r>
      <w:r w:rsidR="009B1CD0" w:rsidRPr="00FF3D2B">
        <w:rPr>
          <w:rFonts w:ascii="Arial" w:hAnsi="Arial" w:cs="Arial"/>
        </w:rPr>
        <w:t xml:space="preserve"> CCAG :</w:t>
      </w:r>
      <w:r w:rsidR="00C529F1" w:rsidRPr="00FF3D2B">
        <w:rPr>
          <w:rFonts w:ascii="Arial" w:hAnsi="Arial" w:cs="Arial"/>
        </w:rPr>
        <w:t xml:space="preserve"> </w:t>
      </w:r>
      <w:r w:rsidR="006D2EB2" w:rsidRPr="00FF3D2B">
        <w:rPr>
          <w:rFonts w:ascii="Arial" w:hAnsi="Arial" w:cs="Arial"/>
        </w:rPr>
        <w:t>T</w:t>
      </w:r>
      <w:r w:rsidR="006D2EB2" w:rsidRPr="00FF3D2B">
        <w:rPr>
          <w:rFonts w:ascii="Arial" w:hAnsi="Arial" w:cs="Arial"/>
          <w:b/>
        </w:rPr>
        <w:t xml:space="preserve">echniques de l’Information et de la Communication issu de l’arrêté du </w:t>
      </w:r>
      <w:r w:rsidR="0084537C">
        <w:rPr>
          <w:rFonts w:ascii="Arial" w:hAnsi="Arial" w:cs="Arial"/>
          <w:b/>
        </w:rPr>
        <w:t>30 mars 2021</w:t>
      </w:r>
    </w:p>
    <w:p w:rsidR="009B1CD0" w:rsidRDefault="00DC52FF" w:rsidP="001856E4">
      <w:pPr>
        <w:tabs>
          <w:tab w:val="left" w:pos="851"/>
        </w:tabs>
        <w:spacing w:before="120"/>
        <w:ind w:left="1135" w:hanging="284"/>
        <w:jc w:val="both"/>
        <w:rPr>
          <w:rFonts w:ascii="Arial" w:hAnsi="Arial" w:cs="Arial"/>
          <w:b/>
          <w:bCs/>
        </w:rPr>
      </w:pPr>
      <w:r w:rsidRPr="00FF3D2B">
        <w:rPr>
          <w:rFonts w:ascii="Arial" w:hAnsi="Arial" w:cs="Arial"/>
          <w:lang w:val="en-GB"/>
        </w:rPr>
        <w:fldChar w:fldCharType="begin">
          <w:ffData>
            <w:name w:val="CaseACocher108"/>
            <w:enabled/>
            <w:calcOnExit w:val="0"/>
            <w:checkBox>
              <w:sizeAuto/>
              <w:default w:val="1"/>
            </w:checkBox>
          </w:ffData>
        </w:fldChar>
      </w:r>
      <w:r w:rsidRPr="00FF3D2B">
        <w:rPr>
          <w:rFonts w:ascii="Arial" w:hAnsi="Arial" w:cs="Arial"/>
        </w:rPr>
        <w:instrText xml:space="preserve"> FORMCHECKBOX </w:instrText>
      </w:r>
      <w:r w:rsidR="00BF53F1">
        <w:rPr>
          <w:rFonts w:ascii="Arial" w:hAnsi="Arial" w:cs="Arial"/>
          <w:lang w:val="en-GB"/>
        </w:rPr>
      </w:r>
      <w:r w:rsidR="00BF53F1">
        <w:rPr>
          <w:rFonts w:ascii="Arial" w:hAnsi="Arial" w:cs="Arial"/>
          <w:lang w:val="en-GB"/>
        </w:rPr>
        <w:fldChar w:fldCharType="separate"/>
      </w:r>
      <w:r w:rsidRPr="00FF3D2B">
        <w:rPr>
          <w:rFonts w:ascii="Arial" w:hAnsi="Arial" w:cs="Arial"/>
          <w:lang w:val="en-GB"/>
        </w:rPr>
        <w:fldChar w:fldCharType="end"/>
      </w:r>
      <w:r w:rsidRPr="00FF3D2B">
        <w:rPr>
          <w:rFonts w:ascii="Arial" w:hAnsi="Arial" w:cs="Arial"/>
        </w:rPr>
        <w:t xml:space="preserve"> </w:t>
      </w:r>
      <w:r w:rsidR="009B1CD0" w:rsidRPr="00FF3D2B">
        <w:rPr>
          <w:rFonts w:ascii="Arial" w:hAnsi="Arial" w:cs="Arial"/>
        </w:rPr>
        <w:t>Autres :</w:t>
      </w:r>
      <w:r w:rsidR="007A7B0C" w:rsidRPr="00FF3D2B">
        <w:rPr>
          <w:rFonts w:ascii="Arial" w:hAnsi="Arial" w:cs="Arial"/>
        </w:rPr>
        <w:t xml:space="preserve"> </w:t>
      </w:r>
      <w:r w:rsidR="001856E4">
        <w:rPr>
          <w:rFonts w:ascii="Arial" w:hAnsi="Arial" w:cs="Arial"/>
        </w:rPr>
        <w:t xml:space="preserve"> </w:t>
      </w:r>
    </w:p>
    <w:p w:rsidR="003E1F29" w:rsidRPr="00644A23" w:rsidRDefault="001856E4" w:rsidP="003E1F29">
      <w:pPr>
        <w:numPr>
          <w:ilvl w:val="0"/>
          <w:numId w:val="6"/>
        </w:numPr>
        <w:suppressAutoHyphens w:val="0"/>
        <w:spacing w:line="240" w:lineRule="exact"/>
        <w:jc w:val="both"/>
        <w:rPr>
          <w:rFonts w:ascii="Arial" w:hAnsi="Arial" w:cs="Arial"/>
          <w:sz w:val="22"/>
          <w:szCs w:val="22"/>
        </w:rPr>
      </w:pPr>
      <w:r>
        <w:rPr>
          <w:rFonts w:cs="Arial"/>
          <w:szCs w:val="22"/>
        </w:rPr>
        <w:t xml:space="preserve">Annexe 1 : </w:t>
      </w:r>
      <w:r w:rsidRPr="00644A23">
        <w:rPr>
          <w:rFonts w:ascii="Arial" w:hAnsi="Arial" w:cs="Arial"/>
          <w:sz w:val="22"/>
          <w:szCs w:val="22"/>
        </w:rPr>
        <w:t>BPU</w:t>
      </w:r>
    </w:p>
    <w:p w:rsidR="00903E06" w:rsidRDefault="00903E06" w:rsidP="00903E06">
      <w:pPr>
        <w:numPr>
          <w:ilvl w:val="0"/>
          <w:numId w:val="6"/>
        </w:numPr>
        <w:suppressAutoHyphens w:val="0"/>
        <w:spacing w:line="240" w:lineRule="exact"/>
        <w:jc w:val="both"/>
        <w:rPr>
          <w:rFonts w:cs="Arial"/>
          <w:szCs w:val="22"/>
        </w:rPr>
      </w:pPr>
      <w:r>
        <w:rPr>
          <w:rFonts w:cs="Arial"/>
          <w:szCs w:val="22"/>
        </w:rPr>
        <w:t xml:space="preserve">Annexe </w:t>
      </w:r>
      <w:r w:rsidR="003E1F29">
        <w:rPr>
          <w:rFonts w:cs="Arial"/>
          <w:szCs w:val="22"/>
        </w:rPr>
        <w:t>2</w:t>
      </w:r>
      <w:r>
        <w:rPr>
          <w:rFonts w:cs="Arial"/>
          <w:szCs w:val="22"/>
        </w:rPr>
        <w:t xml:space="preserve"> : </w:t>
      </w:r>
      <w:r w:rsidRPr="00903E06">
        <w:rPr>
          <w:rFonts w:cs="Arial"/>
          <w:szCs w:val="22"/>
        </w:rPr>
        <w:t>Questionnaire Règlement Général de Protection des Données à caractère personnel</w:t>
      </w:r>
    </w:p>
    <w:p w:rsidR="00DD2A84" w:rsidRPr="004D4D33" w:rsidRDefault="00DD2A84" w:rsidP="001856E4">
      <w:pPr>
        <w:numPr>
          <w:ilvl w:val="0"/>
          <w:numId w:val="6"/>
        </w:numPr>
        <w:suppressAutoHyphens w:val="0"/>
        <w:spacing w:line="240" w:lineRule="exact"/>
        <w:jc w:val="both"/>
        <w:rPr>
          <w:rFonts w:cs="Arial"/>
          <w:szCs w:val="22"/>
        </w:rPr>
      </w:pPr>
      <w:r>
        <w:rPr>
          <w:rFonts w:cs="Arial"/>
          <w:szCs w:val="22"/>
        </w:rPr>
        <w:t xml:space="preserve">Annexe </w:t>
      </w:r>
      <w:r w:rsidR="003E1F29">
        <w:rPr>
          <w:rFonts w:cs="Arial"/>
          <w:szCs w:val="22"/>
        </w:rPr>
        <w:t>3</w:t>
      </w:r>
      <w:r>
        <w:rPr>
          <w:rFonts w:cs="Arial"/>
          <w:szCs w:val="22"/>
        </w:rPr>
        <w:t> : Cadre de Réponse Technique</w:t>
      </w:r>
    </w:p>
    <w:p w:rsidR="001856E4" w:rsidRPr="00FF3D2B" w:rsidRDefault="001856E4" w:rsidP="001856E4">
      <w:pPr>
        <w:tabs>
          <w:tab w:val="left" w:pos="851"/>
        </w:tabs>
        <w:spacing w:before="120"/>
        <w:ind w:left="1135" w:hanging="284"/>
        <w:jc w:val="both"/>
        <w:rPr>
          <w:rFonts w:ascii="Arial" w:hAnsi="Arial" w:cs="Arial"/>
        </w:rPr>
      </w:pPr>
    </w:p>
    <w:p w:rsidR="009B1CD0" w:rsidRPr="00FF3D2B" w:rsidRDefault="009B1CD0" w:rsidP="00E47798">
      <w:pPr>
        <w:tabs>
          <w:tab w:val="left" w:pos="851"/>
        </w:tabs>
        <w:jc w:val="both"/>
        <w:rPr>
          <w:rFonts w:ascii="Arial" w:hAnsi="Arial" w:cs="Arial"/>
        </w:rPr>
      </w:pPr>
      <w:proofErr w:type="gramStart"/>
      <w:r w:rsidRPr="00FF3D2B">
        <w:rPr>
          <w:rFonts w:ascii="Arial" w:hAnsi="Arial" w:cs="Arial"/>
        </w:rPr>
        <w:t>et</w:t>
      </w:r>
      <w:proofErr w:type="gramEnd"/>
      <w:r w:rsidRPr="00FF3D2B">
        <w:rPr>
          <w:rFonts w:ascii="Arial" w:hAnsi="Arial" w:cs="Arial"/>
        </w:rPr>
        <w:t xml:space="preserve"> conformément à leurs clauses,</w:t>
      </w:r>
    </w:p>
    <w:p w:rsidR="009B1CD0" w:rsidRPr="00FF3D2B" w:rsidRDefault="009B1CD0" w:rsidP="0083205E">
      <w:pPr>
        <w:tabs>
          <w:tab w:val="left" w:pos="851"/>
        </w:tabs>
        <w:jc w:val="both"/>
        <w:rPr>
          <w:rFonts w:ascii="Arial" w:hAnsi="Arial" w:cs="Arial"/>
        </w:rPr>
      </w:pPr>
    </w:p>
    <w:p w:rsidR="009B1CD0" w:rsidRPr="00FF3D2B" w:rsidRDefault="007D7A65" w:rsidP="0083205E">
      <w:pPr>
        <w:tabs>
          <w:tab w:val="left" w:pos="851"/>
        </w:tabs>
        <w:ind w:left="851"/>
        <w:jc w:val="both"/>
        <w:rPr>
          <w:rFonts w:ascii="Arial" w:hAnsi="Arial" w:cs="Arial"/>
        </w:rPr>
      </w:pPr>
      <w:r w:rsidRPr="00FF3D2B">
        <w:rPr>
          <w:rFonts w:ascii="Arial" w:hAnsi="Arial" w:cs="Arial"/>
        </w:rPr>
        <w:fldChar w:fldCharType="begin">
          <w:ffData>
            <w:name w:val=""/>
            <w:enabled/>
            <w:calcOnExit w:val="0"/>
            <w:checkBox>
              <w:size w:val="20"/>
              <w:default w:val="0"/>
            </w:checkBox>
          </w:ffData>
        </w:fldChar>
      </w:r>
      <w:r w:rsidRPr="00FF3D2B">
        <w:rPr>
          <w:rFonts w:ascii="Arial" w:hAnsi="Arial" w:cs="Arial"/>
        </w:rPr>
        <w:instrText xml:space="preserve"> FORMCHECKBOX </w:instrText>
      </w:r>
      <w:r w:rsidR="00BF53F1">
        <w:rPr>
          <w:rFonts w:ascii="Arial" w:hAnsi="Arial" w:cs="Arial"/>
        </w:rPr>
      </w:r>
      <w:r w:rsidR="00BF53F1">
        <w:rPr>
          <w:rFonts w:ascii="Arial" w:hAnsi="Arial" w:cs="Arial"/>
        </w:rPr>
        <w:fldChar w:fldCharType="separate"/>
      </w:r>
      <w:r w:rsidRPr="00FF3D2B">
        <w:rPr>
          <w:rFonts w:ascii="Arial" w:hAnsi="Arial" w:cs="Arial"/>
        </w:rPr>
        <w:fldChar w:fldCharType="end"/>
      </w:r>
      <w:r w:rsidR="009B1CD0" w:rsidRPr="00FF3D2B">
        <w:rPr>
          <w:rFonts w:ascii="Arial" w:hAnsi="Arial" w:cs="Arial"/>
        </w:rPr>
        <w:t xml:space="preserve"> Le signataire</w:t>
      </w:r>
    </w:p>
    <w:p w:rsidR="009B1CD0" w:rsidRPr="00FF3D2B" w:rsidRDefault="007D7A65" w:rsidP="0083205E">
      <w:pPr>
        <w:tabs>
          <w:tab w:val="left" w:pos="851"/>
        </w:tabs>
        <w:spacing w:before="120"/>
        <w:ind w:left="1701"/>
        <w:jc w:val="both"/>
        <w:rPr>
          <w:rFonts w:ascii="Arial" w:hAnsi="Arial" w:cs="Arial"/>
          <w:i/>
          <w:sz w:val="18"/>
          <w:szCs w:val="18"/>
        </w:rPr>
      </w:pPr>
      <w:r w:rsidRPr="00FF3D2B">
        <w:rPr>
          <w:rFonts w:ascii="Arial" w:hAnsi="Arial" w:cs="Arial"/>
        </w:rPr>
        <w:fldChar w:fldCharType="begin">
          <w:ffData>
            <w:name w:val=""/>
            <w:enabled/>
            <w:calcOnExit w:val="0"/>
            <w:checkBox>
              <w:size w:val="20"/>
              <w:default w:val="0"/>
            </w:checkBox>
          </w:ffData>
        </w:fldChar>
      </w:r>
      <w:r w:rsidRPr="00FF3D2B">
        <w:rPr>
          <w:rFonts w:ascii="Arial" w:hAnsi="Arial" w:cs="Arial"/>
        </w:rPr>
        <w:instrText xml:space="preserve"> FORMCHECKBOX </w:instrText>
      </w:r>
      <w:r w:rsidR="00BF53F1">
        <w:rPr>
          <w:rFonts w:ascii="Arial" w:hAnsi="Arial" w:cs="Arial"/>
        </w:rPr>
      </w:r>
      <w:r w:rsidR="00BF53F1">
        <w:rPr>
          <w:rFonts w:ascii="Arial" w:hAnsi="Arial" w:cs="Arial"/>
        </w:rPr>
        <w:fldChar w:fldCharType="separate"/>
      </w:r>
      <w:r w:rsidRPr="00FF3D2B">
        <w:rPr>
          <w:rFonts w:ascii="Arial" w:hAnsi="Arial" w:cs="Arial"/>
        </w:rPr>
        <w:fldChar w:fldCharType="end"/>
      </w:r>
      <w:r w:rsidR="009B1CD0" w:rsidRPr="00FF3D2B">
        <w:rPr>
          <w:rFonts w:ascii="Arial" w:hAnsi="Arial" w:cs="Arial"/>
        </w:rPr>
        <w:t xml:space="preserve"> </w:t>
      </w:r>
      <w:proofErr w:type="gramStart"/>
      <w:r w:rsidR="009B1CD0" w:rsidRPr="00FF3D2B">
        <w:rPr>
          <w:rFonts w:ascii="Arial" w:hAnsi="Arial" w:cs="Arial"/>
        </w:rPr>
        <w:t>s’engage</w:t>
      </w:r>
      <w:proofErr w:type="gramEnd"/>
      <w:r w:rsidR="009B1CD0" w:rsidRPr="00FF3D2B">
        <w:rPr>
          <w:rFonts w:ascii="Arial" w:hAnsi="Arial" w:cs="Arial"/>
        </w:rPr>
        <w:t>, sur la base de son offre et pour son propre compte ;</w:t>
      </w:r>
    </w:p>
    <w:p w:rsidR="009B1CD0" w:rsidRPr="00FF3D2B" w:rsidRDefault="009B1CD0" w:rsidP="00934503">
      <w:pPr>
        <w:pStyle w:val="En-tte"/>
        <w:tabs>
          <w:tab w:val="clear" w:pos="4536"/>
          <w:tab w:val="clear" w:pos="9072"/>
          <w:tab w:val="left" w:pos="851"/>
        </w:tabs>
        <w:jc w:val="both"/>
        <w:rPr>
          <w:rFonts w:ascii="Arial" w:hAnsi="Arial" w:cs="Arial"/>
        </w:rPr>
      </w:pPr>
      <w:r w:rsidRPr="00FF3D2B">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Pr="00FF3D2B" w:rsidRDefault="009B1CD0" w:rsidP="00CD46CC">
      <w:pPr>
        <w:tabs>
          <w:tab w:val="left" w:pos="851"/>
        </w:tabs>
        <w:jc w:val="both"/>
        <w:rPr>
          <w:rFonts w:ascii="Arial" w:hAnsi="Arial" w:cs="Arial"/>
        </w:rPr>
      </w:pPr>
    </w:p>
    <w:p w:rsidR="009B1CD0" w:rsidRPr="00FF3D2B" w:rsidRDefault="009B1CD0" w:rsidP="009B45B9">
      <w:pPr>
        <w:tabs>
          <w:tab w:val="left" w:pos="851"/>
        </w:tabs>
        <w:jc w:val="both"/>
        <w:rPr>
          <w:rFonts w:ascii="Arial" w:hAnsi="Arial" w:cs="Arial"/>
        </w:rPr>
      </w:pPr>
    </w:p>
    <w:p w:rsidR="009B1CD0" w:rsidRPr="00FF3D2B" w:rsidRDefault="009B1CD0" w:rsidP="009B45B9">
      <w:pPr>
        <w:tabs>
          <w:tab w:val="left" w:pos="851"/>
        </w:tabs>
        <w:jc w:val="both"/>
        <w:rPr>
          <w:rFonts w:ascii="Arial" w:hAnsi="Arial" w:cs="Arial"/>
        </w:rPr>
      </w:pPr>
    </w:p>
    <w:p w:rsidR="009B1CD0" w:rsidRPr="00FF3D2B" w:rsidRDefault="007D7A65" w:rsidP="009B45B9">
      <w:pPr>
        <w:tabs>
          <w:tab w:val="left" w:pos="851"/>
        </w:tabs>
        <w:ind w:left="1701"/>
        <w:jc w:val="both"/>
        <w:rPr>
          <w:rFonts w:ascii="Arial" w:hAnsi="Arial" w:cs="Arial"/>
          <w:i/>
          <w:sz w:val="18"/>
          <w:szCs w:val="18"/>
        </w:rPr>
      </w:pPr>
      <w:r w:rsidRPr="00FF3D2B">
        <w:rPr>
          <w:rFonts w:ascii="Arial" w:hAnsi="Arial" w:cs="Arial"/>
        </w:rPr>
        <w:fldChar w:fldCharType="begin">
          <w:ffData>
            <w:name w:val=""/>
            <w:enabled/>
            <w:calcOnExit w:val="0"/>
            <w:checkBox>
              <w:size w:val="20"/>
              <w:default w:val="0"/>
            </w:checkBox>
          </w:ffData>
        </w:fldChar>
      </w:r>
      <w:r w:rsidRPr="00FF3D2B">
        <w:rPr>
          <w:rFonts w:ascii="Arial" w:hAnsi="Arial" w:cs="Arial"/>
        </w:rPr>
        <w:instrText xml:space="preserve"> FORMCHECKBOX </w:instrText>
      </w:r>
      <w:r w:rsidR="00BF53F1">
        <w:rPr>
          <w:rFonts w:ascii="Arial" w:hAnsi="Arial" w:cs="Arial"/>
        </w:rPr>
      </w:r>
      <w:r w:rsidR="00BF53F1">
        <w:rPr>
          <w:rFonts w:ascii="Arial" w:hAnsi="Arial" w:cs="Arial"/>
        </w:rPr>
        <w:fldChar w:fldCharType="separate"/>
      </w:r>
      <w:r w:rsidRPr="00FF3D2B">
        <w:rPr>
          <w:rFonts w:ascii="Arial" w:hAnsi="Arial" w:cs="Arial"/>
        </w:rPr>
        <w:fldChar w:fldCharType="end"/>
      </w:r>
      <w:r w:rsidR="009B1CD0" w:rsidRPr="00FF3D2B">
        <w:rPr>
          <w:rFonts w:ascii="Arial" w:hAnsi="Arial" w:cs="Arial"/>
        </w:rPr>
        <w:t xml:space="preserve"> </w:t>
      </w:r>
      <w:proofErr w:type="gramStart"/>
      <w:r w:rsidR="009B1CD0" w:rsidRPr="00FF3D2B">
        <w:rPr>
          <w:rFonts w:ascii="Arial" w:hAnsi="Arial" w:cs="Arial"/>
        </w:rPr>
        <w:t>engage</w:t>
      </w:r>
      <w:proofErr w:type="gramEnd"/>
      <w:r w:rsidR="009B1CD0" w:rsidRPr="00FF3D2B">
        <w:rPr>
          <w:rFonts w:ascii="Arial" w:hAnsi="Arial" w:cs="Arial"/>
        </w:rPr>
        <w:t xml:space="preserve"> la société ……………………… sur la base de son offre ;</w:t>
      </w:r>
    </w:p>
    <w:p w:rsidR="009B1CD0" w:rsidRPr="00FF3D2B" w:rsidRDefault="009B1CD0" w:rsidP="009B45B9">
      <w:pPr>
        <w:pStyle w:val="En-tte"/>
        <w:tabs>
          <w:tab w:val="clear" w:pos="4536"/>
          <w:tab w:val="clear" w:pos="9072"/>
          <w:tab w:val="left" w:pos="851"/>
        </w:tabs>
        <w:jc w:val="both"/>
        <w:rPr>
          <w:rFonts w:ascii="Arial" w:hAnsi="Arial" w:cs="Arial"/>
        </w:rPr>
      </w:pPr>
      <w:r w:rsidRPr="00FF3D2B">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Pr="00FF3D2B" w:rsidRDefault="009B1CD0" w:rsidP="009B45B9">
      <w:pPr>
        <w:tabs>
          <w:tab w:val="left" w:pos="851"/>
        </w:tabs>
        <w:jc w:val="both"/>
        <w:rPr>
          <w:rFonts w:ascii="Arial" w:hAnsi="Arial" w:cs="Arial"/>
        </w:rPr>
      </w:pPr>
    </w:p>
    <w:p w:rsidR="009B1CD0" w:rsidRPr="00FF3D2B" w:rsidRDefault="009B1CD0" w:rsidP="009B45B9">
      <w:pPr>
        <w:tabs>
          <w:tab w:val="left" w:pos="851"/>
        </w:tabs>
        <w:jc w:val="both"/>
        <w:rPr>
          <w:rFonts w:ascii="Arial" w:hAnsi="Arial" w:cs="Arial"/>
        </w:rPr>
      </w:pPr>
    </w:p>
    <w:p w:rsidR="009B1CD0" w:rsidRPr="00FF3D2B" w:rsidRDefault="009B1CD0" w:rsidP="009B45B9">
      <w:pPr>
        <w:tabs>
          <w:tab w:val="left" w:pos="851"/>
        </w:tabs>
        <w:jc w:val="both"/>
        <w:rPr>
          <w:rFonts w:ascii="Arial" w:hAnsi="Arial" w:cs="Arial"/>
        </w:rPr>
      </w:pPr>
    </w:p>
    <w:p w:rsidR="009B1CD0" w:rsidRPr="00FF3D2B" w:rsidRDefault="007D7A65" w:rsidP="009B45B9">
      <w:pPr>
        <w:pStyle w:val="fcase1ertab"/>
        <w:tabs>
          <w:tab w:val="left" w:pos="851"/>
        </w:tabs>
        <w:spacing w:before="120"/>
        <w:ind w:left="851" w:firstLine="0"/>
        <w:rPr>
          <w:rFonts w:ascii="Arial" w:hAnsi="Arial" w:cs="Arial"/>
          <w:i/>
          <w:sz w:val="18"/>
          <w:szCs w:val="18"/>
        </w:rPr>
      </w:pPr>
      <w:r w:rsidRPr="00FF3D2B">
        <w:rPr>
          <w:rFonts w:ascii="Arial" w:hAnsi="Arial" w:cs="Arial"/>
        </w:rPr>
        <w:fldChar w:fldCharType="begin">
          <w:ffData>
            <w:name w:val=""/>
            <w:enabled/>
            <w:calcOnExit w:val="0"/>
            <w:checkBox>
              <w:size w:val="20"/>
              <w:default w:val="0"/>
            </w:checkBox>
          </w:ffData>
        </w:fldChar>
      </w:r>
      <w:r w:rsidRPr="00FF3D2B">
        <w:rPr>
          <w:rFonts w:ascii="Arial" w:hAnsi="Arial" w:cs="Arial"/>
        </w:rPr>
        <w:instrText xml:space="preserve"> FORMCHECKBOX </w:instrText>
      </w:r>
      <w:r w:rsidR="00BF53F1">
        <w:rPr>
          <w:rFonts w:ascii="Arial" w:hAnsi="Arial" w:cs="Arial"/>
        </w:rPr>
      </w:r>
      <w:r w:rsidR="00BF53F1">
        <w:rPr>
          <w:rFonts w:ascii="Arial" w:hAnsi="Arial" w:cs="Arial"/>
        </w:rPr>
        <w:fldChar w:fldCharType="separate"/>
      </w:r>
      <w:r w:rsidRPr="00FF3D2B">
        <w:rPr>
          <w:rFonts w:ascii="Arial" w:hAnsi="Arial" w:cs="Arial"/>
        </w:rPr>
        <w:fldChar w:fldCharType="end"/>
      </w:r>
      <w:r w:rsidR="009B1CD0" w:rsidRPr="00FF3D2B">
        <w:rPr>
          <w:rFonts w:ascii="Arial" w:hAnsi="Arial" w:cs="Arial"/>
        </w:rPr>
        <w:t xml:space="preserve"> L’ensemble des membres du groupement s’engagent, sur la base de l’offre du groupement ;</w:t>
      </w:r>
    </w:p>
    <w:p w:rsidR="009B1CD0" w:rsidRPr="00FF3D2B" w:rsidRDefault="009B1CD0" w:rsidP="009B45B9">
      <w:pPr>
        <w:tabs>
          <w:tab w:val="left" w:pos="851"/>
        </w:tabs>
        <w:jc w:val="both"/>
        <w:rPr>
          <w:rFonts w:ascii="Arial" w:hAnsi="Arial" w:cs="Arial"/>
        </w:rPr>
      </w:pPr>
      <w:r w:rsidRPr="00FF3D2B">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FF3D2B">
        <w:rPr>
          <w:rFonts w:ascii="Arial" w:hAnsi="Arial" w:cs="Arial"/>
          <w:i/>
          <w:iCs/>
          <w:sz w:val="18"/>
          <w:szCs w:val="18"/>
        </w:rPr>
        <w:t>]</w:t>
      </w:r>
    </w:p>
    <w:p w:rsidR="009B1CD0" w:rsidRPr="00FF3D2B" w:rsidRDefault="009B1CD0" w:rsidP="009B45B9">
      <w:pPr>
        <w:pStyle w:val="fcase1ertab"/>
        <w:tabs>
          <w:tab w:val="left" w:pos="851"/>
        </w:tabs>
        <w:ind w:left="0" w:firstLine="0"/>
        <w:rPr>
          <w:rFonts w:ascii="Arial" w:hAnsi="Arial" w:cs="Arial"/>
        </w:rPr>
      </w:pPr>
    </w:p>
    <w:p w:rsidR="009B1CD0" w:rsidRPr="00FF3D2B" w:rsidRDefault="009B1CD0" w:rsidP="009B45B9">
      <w:pPr>
        <w:pStyle w:val="fcase1ertab"/>
        <w:tabs>
          <w:tab w:val="left" w:pos="851"/>
        </w:tabs>
        <w:ind w:left="0" w:firstLine="0"/>
        <w:rPr>
          <w:rFonts w:ascii="Arial" w:hAnsi="Arial" w:cs="Arial"/>
        </w:rPr>
      </w:pPr>
      <w:proofErr w:type="gramStart"/>
      <w:r w:rsidRPr="00FF3D2B">
        <w:rPr>
          <w:rFonts w:ascii="Arial" w:hAnsi="Arial" w:cs="Arial"/>
        </w:rPr>
        <w:t>à</w:t>
      </w:r>
      <w:proofErr w:type="gramEnd"/>
      <w:r w:rsidRPr="00FF3D2B">
        <w:rPr>
          <w:rFonts w:ascii="Arial" w:hAnsi="Arial" w:cs="Arial"/>
        </w:rPr>
        <w:t xml:space="preserve"> livrer les fournitures demandées ou à exécuter les prestations demandées :</w:t>
      </w:r>
    </w:p>
    <w:p w:rsidR="009B1CD0" w:rsidRPr="00FF3D2B" w:rsidRDefault="00252A06" w:rsidP="009B45B9">
      <w:pPr>
        <w:pStyle w:val="fcase1ertab"/>
        <w:tabs>
          <w:tab w:val="clear" w:pos="426"/>
          <w:tab w:val="left" w:pos="851"/>
        </w:tabs>
        <w:spacing w:before="120"/>
        <w:ind w:firstLine="142"/>
        <w:rPr>
          <w:rFonts w:ascii="Arial" w:hAnsi="Arial" w:cs="Arial"/>
        </w:rPr>
      </w:pPr>
      <w:r w:rsidRPr="00FF3D2B">
        <w:rPr>
          <w:rFonts w:ascii="Arial" w:hAnsi="Arial" w:cs="Arial"/>
          <w:lang w:val="en-GB"/>
        </w:rPr>
        <w:fldChar w:fldCharType="begin">
          <w:ffData>
            <w:name w:val="CaseACocher108"/>
            <w:enabled/>
            <w:calcOnExit w:val="0"/>
            <w:checkBox>
              <w:sizeAuto/>
              <w:default w:val="1"/>
            </w:checkBox>
          </w:ffData>
        </w:fldChar>
      </w:r>
      <w:r w:rsidRPr="00FF3D2B">
        <w:rPr>
          <w:rFonts w:ascii="Arial" w:hAnsi="Arial" w:cs="Arial"/>
        </w:rPr>
        <w:instrText xml:space="preserve"> FORMCHECKBOX </w:instrText>
      </w:r>
      <w:r w:rsidR="00BF53F1">
        <w:rPr>
          <w:rFonts w:ascii="Arial" w:hAnsi="Arial" w:cs="Arial"/>
          <w:lang w:val="en-GB"/>
        </w:rPr>
      </w:r>
      <w:r w:rsidR="00BF53F1">
        <w:rPr>
          <w:rFonts w:ascii="Arial" w:hAnsi="Arial" w:cs="Arial"/>
          <w:lang w:val="en-GB"/>
        </w:rPr>
        <w:fldChar w:fldCharType="separate"/>
      </w:r>
      <w:r w:rsidRPr="00FF3D2B">
        <w:rPr>
          <w:rFonts w:ascii="Arial" w:hAnsi="Arial" w:cs="Arial"/>
          <w:lang w:val="en-GB"/>
        </w:rPr>
        <w:fldChar w:fldCharType="end"/>
      </w:r>
      <w:r w:rsidR="009B1CD0" w:rsidRPr="00FF3D2B">
        <w:rPr>
          <w:rFonts w:ascii="Arial" w:hAnsi="Arial" w:cs="Arial"/>
        </w:rPr>
        <w:t xml:space="preserve"> </w:t>
      </w:r>
      <w:proofErr w:type="gramStart"/>
      <w:r w:rsidR="009B1CD0" w:rsidRPr="00FF3D2B">
        <w:rPr>
          <w:rFonts w:ascii="Arial" w:hAnsi="Arial" w:cs="Arial"/>
        </w:rPr>
        <w:t>aux</w:t>
      </w:r>
      <w:proofErr w:type="gramEnd"/>
      <w:r w:rsidR="009B1CD0" w:rsidRPr="00FF3D2B">
        <w:rPr>
          <w:rFonts w:ascii="Arial" w:hAnsi="Arial" w:cs="Arial"/>
        </w:rPr>
        <w:t xml:space="preserve"> prix indiqués dans l</w:t>
      </w:r>
      <w:r w:rsidR="007A7B0C" w:rsidRPr="00FF3D2B">
        <w:rPr>
          <w:rFonts w:ascii="Arial" w:hAnsi="Arial" w:cs="Arial"/>
        </w:rPr>
        <w:t xml:space="preserve">es </w:t>
      </w:r>
      <w:r w:rsidR="009B1CD0" w:rsidRPr="00FF3D2B">
        <w:rPr>
          <w:rFonts w:ascii="Arial" w:hAnsi="Arial" w:cs="Arial"/>
        </w:rPr>
        <w:t>annexe</w:t>
      </w:r>
      <w:r w:rsidR="007A7B0C" w:rsidRPr="00FF3D2B">
        <w:rPr>
          <w:rFonts w:ascii="Arial" w:hAnsi="Arial" w:cs="Arial"/>
        </w:rPr>
        <w:t>s</w:t>
      </w:r>
      <w:r w:rsidR="009B1CD0" w:rsidRPr="00FF3D2B">
        <w:rPr>
          <w:rFonts w:ascii="Arial" w:hAnsi="Arial" w:cs="Arial"/>
        </w:rPr>
        <w:t xml:space="preserve"> financière</w:t>
      </w:r>
      <w:r w:rsidR="007A7B0C" w:rsidRPr="00FF3D2B">
        <w:rPr>
          <w:rFonts w:ascii="Arial" w:hAnsi="Arial" w:cs="Arial"/>
        </w:rPr>
        <w:t>s</w:t>
      </w:r>
      <w:r w:rsidR="006672CA" w:rsidRPr="00FF3D2B">
        <w:rPr>
          <w:rFonts w:ascii="Arial" w:hAnsi="Arial" w:cs="Arial"/>
        </w:rPr>
        <w:t xml:space="preserve"> </w:t>
      </w:r>
      <w:r w:rsidR="009B1CD0" w:rsidRPr="00FF3D2B">
        <w:rPr>
          <w:rFonts w:ascii="Arial" w:hAnsi="Arial" w:cs="Arial"/>
        </w:rPr>
        <w:t>jointe</w:t>
      </w:r>
      <w:r w:rsidR="007A7B0C" w:rsidRPr="00FF3D2B">
        <w:rPr>
          <w:rFonts w:ascii="Arial" w:hAnsi="Arial" w:cs="Arial"/>
        </w:rPr>
        <w:t>s</w:t>
      </w:r>
      <w:r w:rsidR="009B1CD0" w:rsidRPr="00FF3D2B">
        <w:rPr>
          <w:rFonts w:ascii="Arial" w:hAnsi="Arial" w:cs="Arial"/>
        </w:rPr>
        <w:t xml:space="preserve"> au présent document.</w:t>
      </w:r>
    </w:p>
    <w:p w:rsidR="008E1B3B" w:rsidRPr="00FF3D2B" w:rsidRDefault="008E1B3B" w:rsidP="00832DC1">
      <w:pPr>
        <w:pStyle w:val="fcase1ertab"/>
        <w:tabs>
          <w:tab w:val="clear" w:pos="426"/>
          <w:tab w:val="left" w:pos="851"/>
        </w:tabs>
        <w:spacing w:before="120"/>
        <w:ind w:left="0" w:firstLine="0"/>
        <w:rPr>
          <w:rFonts w:ascii="Arial" w:hAnsi="Arial" w:cs="Arial"/>
        </w:rPr>
      </w:pPr>
    </w:p>
    <w:p w:rsidR="00832DC1" w:rsidRPr="00FF3D2B" w:rsidRDefault="00832DC1" w:rsidP="009B45B9">
      <w:pPr>
        <w:pStyle w:val="fcase1ertab"/>
        <w:tabs>
          <w:tab w:val="clear" w:pos="426"/>
          <w:tab w:val="left" w:pos="851"/>
        </w:tabs>
        <w:spacing w:before="120"/>
        <w:ind w:firstLine="142"/>
        <w:rPr>
          <w:rFonts w:ascii="Arial" w:hAnsi="Arial" w:cs="Arial"/>
        </w:rPr>
      </w:pPr>
    </w:p>
    <w:p w:rsidR="00385224" w:rsidRPr="00FF3D2B" w:rsidRDefault="00385224" w:rsidP="009B45B9">
      <w:pPr>
        <w:pStyle w:val="fcase1ertab"/>
        <w:tabs>
          <w:tab w:val="clear" w:pos="426"/>
          <w:tab w:val="left" w:pos="851"/>
        </w:tabs>
        <w:spacing w:before="120"/>
        <w:ind w:firstLine="142"/>
        <w:rPr>
          <w:rFonts w:ascii="Arial" w:hAnsi="Arial" w:cs="Arial"/>
        </w:rPr>
      </w:pPr>
    </w:p>
    <w:p w:rsidR="00385224" w:rsidRPr="00FF3D2B" w:rsidRDefault="00385224" w:rsidP="009B45B9">
      <w:pPr>
        <w:pStyle w:val="fcase1ertab"/>
        <w:tabs>
          <w:tab w:val="clear" w:pos="426"/>
          <w:tab w:val="left" w:pos="851"/>
        </w:tabs>
        <w:spacing w:before="120"/>
        <w:ind w:firstLine="142"/>
        <w:rPr>
          <w:rFonts w:ascii="Arial" w:hAnsi="Arial" w:cs="Arial"/>
        </w:rPr>
      </w:pPr>
    </w:p>
    <w:p w:rsidR="00385224" w:rsidRPr="00FF3D2B" w:rsidRDefault="00385224" w:rsidP="009B45B9">
      <w:pPr>
        <w:pStyle w:val="fcase1ertab"/>
        <w:tabs>
          <w:tab w:val="clear" w:pos="426"/>
          <w:tab w:val="left" w:pos="851"/>
        </w:tabs>
        <w:spacing w:before="120"/>
        <w:ind w:firstLine="142"/>
        <w:rPr>
          <w:rFonts w:ascii="Arial" w:hAnsi="Arial" w:cs="Arial"/>
        </w:rPr>
      </w:pPr>
    </w:p>
    <w:p w:rsidR="00385224" w:rsidRPr="00FF3D2B" w:rsidRDefault="00385224" w:rsidP="009B45B9">
      <w:pPr>
        <w:pStyle w:val="fcase1ertab"/>
        <w:tabs>
          <w:tab w:val="clear" w:pos="426"/>
          <w:tab w:val="left" w:pos="851"/>
        </w:tabs>
        <w:spacing w:before="120"/>
        <w:ind w:firstLine="142"/>
        <w:rPr>
          <w:rFonts w:ascii="Arial" w:hAnsi="Arial" w:cs="Arial"/>
        </w:rPr>
      </w:pPr>
    </w:p>
    <w:p w:rsidR="00385224" w:rsidRPr="00FF3D2B" w:rsidRDefault="00385224" w:rsidP="009B45B9">
      <w:pPr>
        <w:pStyle w:val="fcase1ertab"/>
        <w:tabs>
          <w:tab w:val="clear" w:pos="426"/>
          <w:tab w:val="left" w:pos="851"/>
        </w:tabs>
        <w:spacing w:before="120"/>
        <w:ind w:firstLine="142"/>
        <w:rPr>
          <w:rFonts w:ascii="Arial" w:hAnsi="Arial" w:cs="Arial"/>
        </w:rPr>
      </w:pPr>
    </w:p>
    <w:p w:rsidR="00385224" w:rsidRPr="00FF3D2B" w:rsidRDefault="00385224" w:rsidP="009B45B9">
      <w:pPr>
        <w:pStyle w:val="fcase1ertab"/>
        <w:tabs>
          <w:tab w:val="clear" w:pos="426"/>
          <w:tab w:val="left" w:pos="851"/>
        </w:tabs>
        <w:spacing w:before="120"/>
        <w:ind w:firstLine="142"/>
        <w:rPr>
          <w:rFonts w:ascii="Arial" w:hAnsi="Arial" w:cs="Arial"/>
        </w:rPr>
      </w:pPr>
    </w:p>
    <w:p w:rsidR="00385224" w:rsidRPr="00FF3D2B" w:rsidRDefault="00385224" w:rsidP="009B45B9">
      <w:pPr>
        <w:pStyle w:val="fcase1ertab"/>
        <w:tabs>
          <w:tab w:val="clear" w:pos="426"/>
          <w:tab w:val="left" w:pos="851"/>
        </w:tabs>
        <w:spacing w:before="120"/>
        <w:ind w:firstLine="142"/>
        <w:rPr>
          <w:rFonts w:ascii="Arial" w:hAnsi="Arial" w:cs="Arial"/>
        </w:rPr>
      </w:pPr>
    </w:p>
    <w:p w:rsidR="00385224" w:rsidRPr="00FF3D2B" w:rsidRDefault="00385224" w:rsidP="009B45B9">
      <w:pPr>
        <w:pStyle w:val="fcase1ertab"/>
        <w:tabs>
          <w:tab w:val="clear" w:pos="426"/>
          <w:tab w:val="left" w:pos="851"/>
        </w:tabs>
        <w:spacing w:before="120"/>
        <w:ind w:firstLine="142"/>
        <w:rPr>
          <w:rFonts w:ascii="Arial" w:hAnsi="Arial" w:cs="Arial"/>
        </w:rPr>
      </w:pPr>
    </w:p>
    <w:p w:rsidR="00385224" w:rsidRPr="00FF3D2B" w:rsidRDefault="00385224" w:rsidP="009B45B9">
      <w:pPr>
        <w:pStyle w:val="fcase1ertab"/>
        <w:tabs>
          <w:tab w:val="clear" w:pos="426"/>
          <w:tab w:val="left" w:pos="851"/>
        </w:tabs>
        <w:spacing w:before="120"/>
        <w:ind w:firstLine="142"/>
        <w:rPr>
          <w:rFonts w:ascii="Arial" w:hAnsi="Arial" w:cs="Arial"/>
        </w:rPr>
      </w:pPr>
    </w:p>
    <w:p w:rsidR="00385224" w:rsidRPr="00FF3D2B" w:rsidRDefault="00385224" w:rsidP="009B45B9">
      <w:pPr>
        <w:pStyle w:val="fcase1ertab"/>
        <w:tabs>
          <w:tab w:val="clear" w:pos="426"/>
          <w:tab w:val="left" w:pos="851"/>
        </w:tabs>
        <w:spacing w:before="120"/>
        <w:ind w:firstLine="142"/>
        <w:rPr>
          <w:rFonts w:ascii="Arial" w:hAnsi="Arial" w:cs="Arial"/>
        </w:rPr>
      </w:pPr>
    </w:p>
    <w:p w:rsidR="00385224" w:rsidRPr="00FF3D2B" w:rsidRDefault="00385224" w:rsidP="009B45B9">
      <w:pPr>
        <w:pStyle w:val="fcase1ertab"/>
        <w:tabs>
          <w:tab w:val="clear" w:pos="426"/>
          <w:tab w:val="left" w:pos="851"/>
        </w:tabs>
        <w:spacing w:before="120"/>
        <w:ind w:firstLine="142"/>
        <w:rPr>
          <w:rFonts w:ascii="Arial" w:hAnsi="Arial" w:cs="Arial"/>
        </w:rPr>
      </w:pPr>
    </w:p>
    <w:p w:rsidR="00385224" w:rsidRPr="00FF3D2B" w:rsidRDefault="00385224" w:rsidP="009B45B9">
      <w:pPr>
        <w:pStyle w:val="fcase1ertab"/>
        <w:tabs>
          <w:tab w:val="clear" w:pos="426"/>
          <w:tab w:val="left" w:pos="851"/>
        </w:tabs>
        <w:spacing w:before="120"/>
        <w:ind w:firstLine="142"/>
        <w:rPr>
          <w:rFonts w:ascii="Arial" w:hAnsi="Arial" w:cs="Arial"/>
        </w:rPr>
      </w:pPr>
    </w:p>
    <w:p w:rsidR="00385224" w:rsidRPr="00FF3D2B" w:rsidRDefault="00385224" w:rsidP="009B45B9">
      <w:pPr>
        <w:pStyle w:val="fcase1ertab"/>
        <w:tabs>
          <w:tab w:val="clear" w:pos="426"/>
          <w:tab w:val="left" w:pos="851"/>
        </w:tabs>
        <w:spacing w:before="120"/>
        <w:ind w:firstLine="142"/>
        <w:rPr>
          <w:rFonts w:ascii="Arial" w:hAnsi="Arial" w:cs="Arial"/>
        </w:rPr>
      </w:pPr>
    </w:p>
    <w:p w:rsidR="007A7B0C" w:rsidRPr="00FF3D2B" w:rsidRDefault="007A7B0C" w:rsidP="009B45B9">
      <w:pPr>
        <w:pStyle w:val="fcase1ertab"/>
        <w:tabs>
          <w:tab w:val="clear" w:pos="426"/>
          <w:tab w:val="left" w:pos="851"/>
        </w:tabs>
        <w:spacing w:before="120"/>
        <w:ind w:firstLine="142"/>
        <w:rPr>
          <w:rFonts w:ascii="Arial" w:hAnsi="Arial" w:cs="Arial"/>
        </w:rPr>
      </w:pPr>
    </w:p>
    <w:p w:rsidR="009B1CD0" w:rsidRPr="00FF3D2B" w:rsidRDefault="009B1CD0" w:rsidP="009B45B9">
      <w:pPr>
        <w:tabs>
          <w:tab w:val="left" w:pos="851"/>
          <w:tab w:val="left" w:pos="6237"/>
        </w:tabs>
        <w:rPr>
          <w:rFonts w:ascii="Arial" w:hAnsi="Arial" w:cs="Arial"/>
          <w:b/>
          <w:iCs/>
          <w:sz w:val="22"/>
          <w:szCs w:val="22"/>
        </w:rPr>
      </w:pPr>
      <w:r w:rsidRPr="00FF3D2B">
        <w:rPr>
          <w:rFonts w:ascii="Arial" w:hAnsi="Arial" w:cs="Arial"/>
          <w:b/>
          <w:sz w:val="22"/>
          <w:szCs w:val="22"/>
        </w:rPr>
        <w:lastRenderedPageBreak/>
        <w:t xml:space="preserve">B2 </w:t>
      </w:r>
      <w:r w:rsidR="0021797C" w:rsidRPr="00FF3D2B">
        <w:rPr>
          <w:rFonts w:ascii="Arial" w:hAnsi="Arial" w:cs="Arial"/>
          <w:b/>
          <w:sz w:val="22"/>
          <w:szCs w:val="22"/>
        </w:rPr>
        <w:t>–</w:t>
      </w:r>
      <w:r w:rsidRPr="00FF3D2B">
        <w:rPr>
          <w:rFonts w:ascii="Arial" w:hAnsi="Arial" w:cs="Arial"/>
          <w:b/>
          <w:sz w:val="22"/>
          <w:szCs w:val="22"/>
        </w:rPr>
        <w:t xml:space="preserve"> </w:t>
      </w:r>
      <w:r w:rsidR="0021797C" w:rsidRPr="00FF3D2B">
        <w:rPr>
          <w:rFonts w:ascii="Arial" w:hAnsi="Arial" w:cs="Arial"/>
          <w:b/>
          <w:sz w:val="22"/>
          <w:szCs w:val="22"/>
        </w:rPr>
        <w:t>Nature du groupement et</w:t>
      </w:r>
      <w:r w:rsidR="00036500" w:rsidRPr="00FF3D2B">
        <w:rPr>
          <w:rFonts w:ascii="Arial" w:hAnsi="Arial" w:cs="Arial"/>
          <w:b/>
          <w:sz w:val="22"/>
          <w:szCs w:val="22"/>
        </w:rPr>
        <w:t>,</w:t>
      </w:r>
      <w:r w:rsidR="0021797C" w:rsidRPr="00FF3D2B">
        <w:rPr>
          <w:rFonts w:ascii="Arial" w:hAnsi="Arial" w:cs="Arial"/>
          <w:b/>
          <w:sz w:val="22"/>
          <w:szCs w:val="22"/>
        </w:rPr>
        <w:t xml:space="preserve"> </w:t>
      </w:r>
      <w:r w:rsidR="00036500" w:rsidRPr="00FF3D2B">
        <w:rPr>
          <w:rFonts w:ascii="Arial" w:hAnsi="Arial" w:cs="Arial"/>
          <w:b/>
          <w:sz w:val="22"/>
          <w:szCs w:val="22"/>
        </w:rPr>
        <w:t>en cas de groupement conjoint,</w:t>
      </w:r>
      <w:r w:rsidR="00036500" w:rsidRPr="00FF3D2B" w:rsidDel="0021797C">
        <w:rPr>
          <w:rFonts w:ascii="Arial" w:hAnsi="Arial" w:cs="Arial"/>
          <w:b/>
          <w:sz w:val="22"/>
          <w:szCs w:val="22"/>
        </w:rPr>
        <w:t xml:space="preserve"> </w:t>
      </w:r>
      <w:r w:rsidR="0021797C" w:rsidRPr="00FF3D2B">
        <w:rPr>
          <w:rFonts w:ascii="Arial" w:hAnsi="Arial" w:cs="Arial"/>
          <w:b/>
          <w:sz w:val="22"/>
          <w:szCs w:val="22"/>
        </w:rPr>
        <w:t>r</w:t>
      </w:r>
      <w:r w:rsidRPr="00FF3D2B">
        <w:rPr>
          <w:rFonts w:ascii="Arial" w:hAnsi="Arial" w:cs="Arial"/>
          <w:b/>
          <w:sz w:val="22"/>
          <w:szCs w:val="22"/>
        </w:rPr>
        <w:t>épartition des prestations</w:t>
      </w:r>
      <w:r w:rsidRPr="00FF3D2B">
        <w:rPr>
          <w:rFonts w:ascii="Arial" w:hAnsi="Arial" w:cs="Arial"/>
          <w:b/>
          <w:iCs/>
          <w:sz w:val="22"/>
          <w:szCs w:val="22"/>
        </w:rPr>
        <w:t> :</w:t>
      </w:r>
    </w:p>
    <w:p w:rsidR="00354C04" w:rsidRPr="00FF3D2B" w:rsidRDefault="00354C04" w:rsidP="009B45B9">
      <w:pPr>
        <w:pStyle w:val="fcase1ertab"/>
        <w:tabs>
          <w:tab w:val="left" w:pos="851"/>
        </w:tabs>
        <w:rPr>
          <w:rFonts w:ascii="Arial" w:hAnsi="Arial" w:cs="Arial"/>
        </w:rPr>
      </w:pPr>
      <w:r w:rsidRPr="00FF3D2B">
        <w:rPr>
          <w:rFonts w:ascii="Arial" w:hAnsi="Arial" w:cs="Arial"/>
          <w:i/>
          <w:iCs/>
          <w:sz w:val="18"/>
          <w:szCs w:val="18"/>
        </w:rPr>
        <w:t>(</w:t>
      </w:r>
      <w:proofErr w:type="gramStart"/>
      <w:r w:rsidRPr="00FF3D2B">
        <w:rPr>
          <w:rFonts w:ascii="Arial" w:hAnsi="Arial" w:cs="Arial"/>
          <w:i/>
          <w:iCs/>
          <w:sz w:val="18"/>
          <w:szCs w:val="18"/>
        </w:rPr>
        <w:t>en</w:t>
      </w:r>
      <w:proofErr w:type="gramEnd"/>
      <w:r w:rsidRPr="00FF3D2B">
        <w:rPr>
          <w:rFonts w:ascii="Arial" w:hAnsi="Arial" w:cs="Arial"/>
          <w:i/>
          <w:iCs/>
          <w:sz w:val="18"/>
          <w:szCs w:val="18"/>
        </w:rPr>
        <w:t xml:space="preserve"> cas de groupement d’opérateurs économiques.)</w:t>
      </w:r>
    </w:p>
    <w:p w:rsidR="00036500" w:rsidRPr="00FF3D2B" w:rsidRDefault="00036500" w:rsidP="009B45B9">
      <w:pPr>
        <w:tabs>
          <w:tab w:val="left" w:pos="851"/>
          <w:tab w:val="left" w:pos="6237"/>
        </w:tabs>
        <w:rPr>
          <w:rFonts w:ascii="Arial" w:hAnsi="Arial" w:cs="Arial"/>
          <w:i/>
          <w:iCs/>
          <w:sz w:val="18"/>
          <w:szCs w:val="18"/>
        </w:rPr>
      </w:pPr>
    </w:p>
    <w:p w:rsidR="0021797C" w:rsidRPr="00FF3D2B" w:rsidRDefault="0021797C" w:rsidP="009B45B9">
      <w:pPr>
        <w:pStyle w:val="fcase1ertab"/>
        <w:tabs>
          <w:tab w:val="left" w:pos="851"/>
        </w:tabs>
        <w:ind w:left="0" w:firstLine="0"/>
        <w:rPr>
          <w:rFonts w:ascii="Arial" w:hAnsi="Arial" w:cs="Arial"/>
        </w:rPr>
      </w:pPr>
      <w:r w:rsidRPr="00FF3D2B">
        <w:rPr>
          <w:rFonts w:ascii="Arial" w:hAnsi="Arial" w:cs="Arial"/>
        </w:rPr>
        <w:t xml:space="preserve">Pour l’exécution du marché ou de l’accord-cadre, le groupement </w:t>
      </w:r>
      <w:r w:rsidR="00036500" w:rsidRPr="00FF3D2B">
        <w:rPr>
          <w:rFonts w:ascii="Arial" w:hAnsi="Arial" w:cs="Arial"/>
        </w:rPr>
        <w:t>d’opérateurs économiques est</w:t>
      </w:r>
      <w:r w:rsidRPr="00FF3D2B">
        <w:rPr>
          <w:rFonts w:ascii="Arial" w:hAnsi="Arial" w:cs="Arial"/>
        </w:rPr>
        <w:t> :</w:t>
      </w:r>
    </w:p>
    <w:p w:rsidR="00036500" w:rsidRPr="00FF3D2B" w:rsidRDefault="00036500" w:rsidP="009B45B9">
      <w:pPr>
        <w:pStyle w:val="fcase1ertab"/>
        <w:tabs>
          <w:tab w:val="left" w:pos="851"/>
        </w:tabs>
        <w:rPr>
          <w:rFonts w:ascii="Arial" w:hAnsi="Arial" w:cs="Arial"/>
        </w:rPr>
      </w:pPr>
      <w:r w:rsidRPr="00FF3D2B">
        <w:rPr>
          <w:rFonts w:ascii="Arial" w:hAnsi="Arial" w:cs="Arial"/>
          <w:i/>
          <w:iCs/>
          <w:sz w:val="18"/>
          <w:szCs w:val="18"/>
        </w:rPr>
        <w:t>(Cocher la case correspondante.)</w:t>
      </w:r>
    </w:p>
    <w:p w:rsidR="00354C04" w:rsidRPr="00FF3D2B" w:rsidRDefault="00354C04" w:rsidP="009B45B9">
      <w:pPr>
        <w:pStyle w:val="fcase1ertab"/>
        <w:tabs>
          <w:tab w:val="clear" w:pos="426"/>
          <w:tab w:val="left" w:pos="851"/>
        </w:tabs>
        <w:spacing w:before="120"/>
        <w:ind w:left="0" w:firstLine="851"/>
        <w:rPr>
          <w:rFonts w:ascii="Arial" w:hAnsi="Arial" w:cs="Arial"/>
        </w:rPr>
      </w:pPr>
      <w:r w:rsidRPr="00FF3D2B">
        <w:rPr>
          <w:rFonts w:ascii="Arial" w:hAnsi="Arial" w:cs="Arial"/>
        </w:rPr>
        <w:fldChar w:fldCharType="begin">
          <w:ffData>
            <w:name w:val=""/>
            <w:enabled/>
            <w:calcOnExit w:val="0"/>
            <w:checkBox>
              <w:size w:val="20"/>
              <w:default w:val="0"/>
            </w:checkBox>
          </w:ffData>
        </w:fldChar>
      </w:r>
      <w:r w:rsidRPr="00FF3D2B">
        <w:rPr>
          <w:rFonts w:ascii="Arial" w:hAnsi="Arial" w:cs="Arial"/>
        </w:rPr>
        <w:instrText xml:space="preserve"> FORMCHECKBOX </w:instrText>
      </w:r>
      <w:r w:rsidR="00BF53F1">
        <w:rPr>
          <w:rFonts w:ascii="Arial" w:hAnsi="Arial" w:cs="Arial"/>
        </w:rPr>
      </w:r>
      <w:r w:rsidR="00BF53F1">
        <w:rPr>
          <w:rFonts w:ascii="Arial" w:hAnsi="Arial" w:cs="Arial"/>
        </w:rPr>
        <w:fldChar w:fldCharType="separate"/>
      </w:r>
      <w:r w:rsidRPr="00FF3D2B">
        <w:rPr>
          <w:rFonts w:ascii="Arial" w:hAnsi="Arial" w:cs="Arial"/>
        </w:rPr>
        <w:fldChar w:fldCharType="end"/>
      </w:r>
      <w:r w:rsidRPr="00FF3D2B">
        <w:rPr>
          <w:rFonts w:ascii="Arial" w:hAnsi="Arial" w:cs="Arial"/>
          <w:i/>
          <w:iCs/>
        </w:rPr>
        <w:t xml:space="preserve"> </w:t>
      </w:r>
      <w:r w:rsidRPr="00FF3D2B">
        <w:rPr>
          <w:rFonts w:ascii="Arial" w:hAnsi="Arial" w:cs="Arial"/>
        </w:rPr>
        <w:t>conjoint</w:t>
      </w:r>
      <w:r w:rsidRPr="00FF3D2B">
        <w:rPr>
          <w:rFonts w:ascii="Arial" w:hAnsi="Arial" w:cs="Arial"/>
        </w:rPr>
        <w:tab/>
      </w:r>
      <w:r w:rsidRPr="00FF3D2B">
        <w:rPr>
          <w:rFonts w:ascii="Arial" w:hAnsi="Arial" w:cs="Arial"/>
        </w:rPr>
        <w:tab/>
        <w:t>OU</w:t>
      </w:r>
      <w:r w:rsidRPr="00FF3D2B">
        <w:rPr>
          <w:rFonts w:ascii="Arial" w:hAnsi="Arial" w:cs="Arial"/>
        </w:rPr>
        <w:tab/>
      </w:r>
      <w:r w:rsidRPr="00FF3D2B">
        <w:rPr>
          <w:rFonts w:ascii="Arial" w:hAnsi="Arial" w:cs="Arial"/>
        </w:rPr>
        <w:tab/>
      </w:r>
      <w:r w:rsidRPr="00FF3D2B">
        <w:rPr>
          <w:rFonts w:ascii="Arial" w:hAnsi="Arial" w:cs="Arial"/>
        </w:rPr>
        <w:fldChar w:fldCharType="begin">
          <w:ffData>
            <w:name w:val=""/>
            <w:enabled/>
            <w:calcOnExit w:val="0"/>
            <w:checkBox>
              <w:size w:val="20"/>
              <w:default w:val="0"/>
            </w:checkBox>
          </w:ffData>
        </w:fldChar>
      </w:r>
      <w:r w:rsidRPr="00FF3D2B">
        <w:rPr>
          <w:rFonts w:ascii="Arial" w:hAnsi="Arial" w:cs="Arial"/>
        </w:rPr>
        <w:instrText xml:space="preserve"> FORMCHECKBOX </w:instrText>
      </w:r>
      <w:r w:rsidR="00BF53F1">
        <w:rPr>
          <w:rFonts w:ascii="Arial" w:hAnsi="Arial" w:cs="Arial"/>
        </w:rPr>
      </w:r>
      <w:r w:rsidR="00BF53F1">
        <w:rPr>
          <w:rFonts w:ascii="Arial" w:hAnsi="Arial" w:cs="Arial"/>
        </w:rPr>
        <w:fldChar w:fldCharType="separate"/>
      </w:r>
      <w:r w:rsidRPr="00FF3D2B">
        <w:rPr>
          <w:rFonts w:ascii="Arial" w:hAnsi="Arial" w:cs="Arial"/>
        </w:rPr>
        <w:fldChar w:fldCharType="end"/>
      </w:r>
      <w:r w:rsidRPr="00FF3D2B">
        <w:rPr>
          <w:rFonts w:ascii="Arial" w:hAnsi="Arial" w:cs="Arial"/>
          <w:iCs/>
        </w:rPr>
        <w:t xml:space="preserve"> </w:t>
      </w:r>
      <w:r w:rsidRPr="00FF3D2B">
        <w:rPr>
          <w:rFonts w:ascii="Arial" w:hAnsi="Arial" w:cs="Arial"/>
        </w:rPr>
        <w:t>solidaire</w:t>
      </w:r>
    </w:p>
    <w:p w:rsidR="00354C04" w:rsidRPr="00FF3D2B" w:rsidRDefault="00354C04" w:rsidP="009B45B9">
      <w:pPr>
        <w:pStyle w:val="fcase1ertab"/>
        <w:tabs>
          <w:tab w:val="clear" w:pos="426"/>
          <w:tab w:val="left" w:pos="851"/>
        </w:tabs>
        <w:spacing w:before="120"/>
        <w:ind w:left="0" w:firstLine="0"/>
        <w:rPr>
          <w:rFonts w:ascii="Arial" w:hAnsi="Arial" w:cs="Arial"/>
        </w:rPr>
      </w:pPr>
    </w:p>
    <w:p w:rsidR="009B1CD0" w:rsidRPr="00FF3D2B" w:rsidRDefault="009B1CD0" w:rsidP="006C4338">
      <w:pPr>
        <w:tabs>
          <w:tab w:val="left" w:pos="851"/>
        </w:tabs>
        <w:spacing w:before="120"/>
        <w:jc w:val="both"/>
        <w:rPr>
          <w:rFonts w:ascii="Arial" w:hAnsi="Arial" w:cs="Arial"/>
          <w:b/>
          <w:bCs/>
        </w:rPr>
      </w:pPr>
      <w:r w:rsidRPr="00FF3D2B">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RPr="00FF3D2B">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Pr="00FF3D2B" w:rsidRDefault="009B1CD0" w:rsidP="006F3DF9">
            <w:pPr>
              <w:tabs>
                <w:tab w:val="left" w:pos="851"/>
              </w:tabs>
              <w:jc w:val="center"/>
              <w:rPr>
                <w:rFonts w:ascii="Arial" w:hAnsi="Arial" w:cs="Arial"/>
                <w:b/>
              </w:rPr>
            </w:pPr>
            <w:r w:rsidRPr="00FF3D2B">
              <w:rPr>
                <w:rFonts w:ascii="Arial" w:hAnsi="Arial" w:cs="Arial"/>
                <w:b/>
              </w:rPr>
              <w:t xml:space="preserve">Désignation des membres </w:t>
            </w:r>
          </w:p>
          <w:p w:rsidR="009B1CD0" w:rsidRPr="00FF3D2B" w:rsidRDefault="009B1CD0" w:rsidP="005846FB">
            <w:pPr>
              <w:tabs>
                <w:tab w:val="left" w:pos="851"/>
              </w:tabs>
              <w:jc w:val="center"/>
              <w:rPr>
                <w:rFonts w:ascii="Arial" w:hAnsi="Arial" w:cs="Arial"/>
                <w:b/>
              </w:rPr>
            </w:pPr>
            <w:r w:rsidRPr="00FF3D2B">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Pr="00FF3D2B" w:rsidRDefault="009B1CD0" w:rsidP="005846FB">
            <w:pPr>
              <w:pStyle w:val="Titre5"/>
              <w:tabs>
                <w:tab w:val="left" w:pos="851"/>
              </w:tabs>
              <w:ind w:left="0" w:hanging="1008"/>
              <w:jc w:val="center"/>
              <w:rPr>
                <w:b/>
                <w:i w:val="0"/>
                <w:sz w:val="20"/>
              </w:rPr>
            </w:pPr>
            <w:r w:rsidRPr="00FF3D2B">
              <w:rPr>
                <w:b/>
                <w:i w:val="0"/>
                <w:sz w:val="20"/>
              </w:rPr>
              <w:t>Prestations exécutées par les membres</w:t>
            </w:r>
          </w:p>
          <w:p w:rsidR="009B1CD0" w:rsidRPr="00FF3D2B" w:rsidRDefault="009B1CD0" w:rsidP="005846FB">
            <w:pPr>
              <w:pStyle w:val="Titre5"/>
              <w:tabs>
                <w:tab w:val="left" w:pos="851"/>
              </w:tabs>
              <w:ind w:left="0" w:hanging="1008"/>
              <w:jc w:val="center"/>
              <w:rPr>
                <w:b/>
              </w:rPr>
            </w:pPr>
            <w:r w:rsidRPr="00FF3D2B">
              <w:rPr>
                <w:b/>
                <w:i w:val="0"/>
                <w:sz w:val="20"/>
              </w:rPr>
              <w:t>du groupement conjoint</w:t>
            </w:r>
          </w:p>
        </w:tc>
      </w:tr>
      <w:tr w:rsidR="009B1CD0" w:rsidRPr="00FF3D2B">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Pr="00FF3D2B"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Pr="00FF3D2B" w:rsidRDefault="009B1CD0" w:rsidP="009B45B9">
            <w:pPr>
              <w:tabs>
                <w:tab w:val="left" w:pos="851"/>
              </w:tabs>
              <w:jc w:val="center"/>
              <w:rPr>
                <w:rFonts w:ascii="Arial" w:hAnsi="Arial" w:cs="Arial"/>
                <w:b/>
              </w:rPr>
            </w:pPr>
            <w:r w:rsidRPr="00FF3D2B">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Pr="00FF3D2B" w:rsidRDefault="009B1CD0" w:rsidP="009B45B9">
            <w:pPr>
              <w:tabs>
                <w:tab w:val="left" w:pos="851"/>
              </w:tabs>
              <w:jc w:val="center"/>
              <w:rPr>
                <w:rFonts w:ascii="Arial" w:hAnsi="Arial" w:cs="Arial"/>
                <w:b/>
              </w:rPr>
            </w:pPr>
            <w:r w:rsidRPr="00FF3D2B">
              <w:rPr>
                <w:rFonts w:ascii="Arial" w:hAnsi="Arial" w:cs="Arial"/>
                <w:b/>
              </w:rPr>
              <w:t xml:space="preserve">Montant HT </w:t>
            </w:r>
          </w:p>
          <w:p w:rsidR="009B1CD0" w:rsidRPr="00FF3D2B" w:rsidRDefault="009B1CD0" w:rsidP="009B45B9">
            <w:pPr>
              <w:tabs>
                <w:tab w:val="left" w:pos="851"/>
              </w:tabs>
              <w:jc w:val="center"/>
              <w:rPr>
                <w:rFonts w:ascii="Arial" w:hAnsi="Arial" w:cs="Arial"/>
              </w:rPr>
            </w:pPr>
            <w:r w:rsidRPr="00FF3D2B">
              <w:rPr>
                <w:rFonts w:ascii="Arial" w:hAnsi="Arial" w:cs="Arial"/>
                <w:b/>
              </w:rPr>
              <w:t>de la prestation</w:t>
            </w:r>
          </w:p>
        </w:tc>
      </w:tr>
      <w:tr w:rsidR="009B1CD0" w:rsidRPr="00FF3D2B">
        <w:trPr>
          <w:trHeight w:val="1021"/>
        </w:trPr>
        <w:tc>
          <w:tcPr>
            <w:tcW w:w="4503" w:type="dxa"/>
            <w:tcBorders>
              <w:top w:val="single" w:sz="4" w:space="0" w:color="000000"/>
              <w:left w:val="single" w:sz="4" w:space="0" w:color="000000"/>
            </w:tcBorders>
            <w:shd w:val="clear" w:color="auto" w:fill="CCFFFF"/>
          </w:tcPr>
          <w:p w:rsidR="009B1CD0" w:rsidRPr="00FF3D2B"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Pr="00FF3D2B"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Pr="00FF3D2B" w:rsidRDefault="009B1CD0" w:rsidP="006F3DF9">
            <w:pPr>
              <w:tabs>
                <w:tab w:val="left" w:pos="851"/>
              </w:tabs>
              <w:snapToGrid w:val="0"/>
              <w:jc w:val="both"/>
              <w:rPr>
                <w:rFonts w:ascii="Arial" w:hAnsi="Arial" w:cs="Arial"/>
              </w:rPr>
            </w:pPr>
          </w:p>
        </w:tc>
      </w:tr>
      <w:tr w:rsidR="009B1CD0" w:rsidRPr="00FF3D2B">
        <w:trPr>
          <w:trHeight w:val="1021"/>
        </w:trPr>
        <w:tc>
          <w:tcPr>
            <w:tcW w:w="4503" w:type="dxa"/>
            <w:tcBorders>
              <w:left w:val="single" w:sz="4" w:space="0" w:color="000000"/>
            </w:tcBorders>
            <w:shd w:val="clear" w:color="auto" w:fill="auto"/>
          </w:tcPr>
          <w:p w:rsidR="009B1CD0" w:rsidRPr="00FF3D2B"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Pr="00FF3D2B"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Pr="00FF3D2B" w:rsidRDefault="009B1CD0" w:rsidP="006F3DF9">
            <w:pPr>
              <w:tabs>
                <w:tab w:val="left" w:pos="851"/>
              </w:tabs>
              <w:snapToGrid w:val="0"/>
              <w:jc w:val="both"/>
              <w:rPr>
                <w:rFonts w:ascii="Arial" w:hAnsi="Arial" w:cs="Arial"/>
              </w:rPr>
            </w:pPr>
          </w:p>
        </w:tc>
      </w:tr>
      <w:tr w:rsidR="009B1CD0" w:rsidRPr="00FF3D2B">
        <w:trPr>
          <w:trHeight w:val="1021"/>
        </w:trPr>
        <w:tc>
          <w:tcPr>
            <w:tcW w:w="4503" w:type="dxa"/>
            <w:tcBorders>
              <w:left w:val="single" w:sz="4" w:space="0" w:color="000000"/>
              <w:bottom w:val="single" w:sz="4" w:space="0" w:color="000000"/>
            </w:tcBorders>
            <w:shd w:val="clear" w:color="auto" w:fill="CCFFFF"/>
          </w:tcPr>
          <w:p w:rsidR="009B1CD0" w:rsidRPr="00FF3D2B"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Pr="00FF3D2B"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Pr="00FF3D2B" w:rsidRDefault="009B1CD0" w:rsidP="006F3DF9">
            <w:pPr>
              <w:tabs>
                <w:tab w:val="left" w:pos="851"/>
              </w:tabs>
              <w:snapToGrid w:val="0"/>
              <w:jc w:val="both"/>
              <w:rPr>
                <w:rFonts w:ascii="Arial" w:hAnsi="Arial" w:cs="Arial"/>
              </w:rPr>
            </w:pPr>
          </w:p>
        </w:tc>
      </w:tr>
    </w:tbl>
    <w:p w:rsidR="009B1CD0" w:rsidRPr="00FF3D2B" w:rsidRDefault="009B1CD0" w:rsidP="006C4338">
      <w:pPr>
        <w:tabs>
          <w:tab w:val="left" w:pos="851"/>
          <w:tab w:val="left" w:pos="6237"/>
        </w:tabs>
        <w:rPr>
          <w:rFonts w:ascii="Arial" w:hAnsi="Arial" w:cs="Arial"/>
        </w:rPr>
      </w:pPr>
    </w:p>
    <w:p w:rsidR="009B1CD0" w:rsidRPr="00FF3D2B" w:rsidRDefault="009B1CD0" w:rsidP="006C4338">
      <w:pPr>
        <w:pStyle w:val="fcasegauche"/>
        <w:tabs>
          <w:tab w:val="left" w:pos="851"/>
        </w:tabs>
        <w:spacing w:after="0"/>
        <w:ind w:left="0" w:firstLine="0"/>
        <w:rPr>
          <w:rFonts w:ascii="Arial" w:hAnsi="Arial" w:cs="Arial"/>
          <w:bCs/>
          <w:iCs/>
        </w:rPr>
      </w:pPr>
    </w:p>
    <w:p w:rsidR="00445327" w:rsidRPr="00FF3D2B" w:rsidRDefault="00445327" w:rsidP="006C4338">
      <w:pPr>
        <w:pStyle w:val="fcasegauche"/>
        <w:tabs>
          <w:tab w:val="left" w:pos="851"/>
        </w:tabs>
        <w:spacing w:after="0"/>
        <w:ind w:left="0" w:firstLine="0"/>
        <w:rPr>
          <w:rFonts w:ascii="Arial" w:hAnsi="Arial" w:cs="Arial"/>
          <w:bCs/>
          <w:iCs/>
        </w:rPr>
      </w:pPr>
    </w:p>
    <w:p w:rsidR="009B1CD0" w:rsidRPr="00FF3D2B" w:rsidRDefault="009B1CD0" w:rsidP="006F3DF9">
      <w:pPr>
        <w:pStyle w:val="fcase1ertab"/>
        <w:tabs>
          <w:tab w:val="left" w:pos="851"/>
        </w:tabs>
        <w:ind w:left="0" w:firstLine="0"/>
        <w:rPr>
          <w:rFonts w:ascii="Arial" w:hAnsi="Arial" w:cs="Arial"/>
          <w:i/>
          <w:sz w:val="18"/>
          <w:szCs w:val="18"/>
        </w:rPr>
      </w:pPr>
      <w:r w:rsidRPr="00FF3D2B">
        <w:rPr>
          <w:rFonts w:ascii="Arial" w:hAnsi="Arial" w:cs="Arial"/>
          <w:b/>
          <w:sz w:val="22"/>
          <w:szCs w:val="22"/>
        </w:rPr>
        <w:t>B3 - Compte (s) à créditer :</w:t>
      </w:r>
    </w:p>
    <w:p w:rsidR="009B1CD0" w:rsidRPr="00FF3D2B" w:rsidRDefault="009B1CD0" w:rsidP="005846FB">
      <w:pPr>
        <w:pStyle w:val="fcase1ertab"/>
        <w:tabs>
          <w:tab w:val="left" w:pos="851"/>
        </w:tabs>
        <w:spacing w:before="120"/>
        <w:ind w:left="0" w:firstLine="0"/>
        <w:rPr>
          <w:rFonts w:ascii="Arial" w:hAnsi="Arial" w:cs="Arial"/>
          <w:b/>
        </w:rPr>
      </w:pPr>
      <w:r w:rsidRPr="00FF3D2B">
        <w:rPr>
          <w:rFonts w:ascii="Arial" w:hAnsi="Arial" w:cs="Arial"/>
          <w:i/>
          <w:sz w:val="18"/>
          <w:szCs w:val="18"/>
        </w:rPr>
        <w:t>(Joindre un ou des relevé(s) d’identité bancaire ou postal.)</w:t>
      </w:r>
    </w:p>
    <w:p w:rsidR="009B1CD0" w:rsidRPr="00FF3D2B" w:rsidRDefault="009B1CD0" w:rsidP="005846FB">
      <w:pPr>
        <w:pStyle w:val="fcasegauche"/>
        <w:tabs>
          <w:tab w:val="left" w:pos="426"/>
          <w:tab w:val="left" w:pos="851"/>
        </w:tabs>
        <w:spacing w:after="0"/>
        <w:ind w:left="0" w:firstLine="0"/>
        <w:jc w:val="left"/>
        <w:rPr>
          <w:rFonts w:ascii="Arial" w:hAnsi="Arial" w:cs="Arial"/>
          <w:b/>
        </w:rPr>
      </w:pPr>
    </w:p>
    <w:p w:rsidR="009B1CD0" w:rsidRPr="00FF3D2B" w:rsidRDefault="009B1CD0" w:rsidP="005846FB">
      <w:pPr>
        <w:pStyle w:val="fcasegauche"/>
        <w:tabs>
          <w:tab w:val="left" w:pos="426"/>
          <w:tab w:val="left" w:pos="851"/>
        </w:tabs>
        <w:spacing w:after="0"/>
        <w:ind w:left="0" w:firstLine="0"/>
        <w:jc w:val="left"/>
        <w:rPr>
          <w:rFonts w:ascii="Arial" w:hAnsi="Arial" w:cs="Arial"/>
        </w:rPr>
      </w:pPr>
      <w:proofErr w:type="gramStart"/>
      <w:r w:rsidRPr="00FF3D2B">
        <w:rPr>
          <w:rFonts w:ascii="Arial" w:eastAsia="Wingdings" w:hAnsi="Arial" w:cs="Arial"/>
          <w:b/>
          <w:color w:val="66CCFF"/>
          <w:spacing w:val="-10"/>
        </w:rPr>
        <w:t></w:t>
      </w:r>
      <w:r w:rsidRPr="00FF3D2B">
        <w:rPr>
          <w:rFonts w:ascii="Arial" w:eastAsia="Arial" w:hAnsi="Arial" w:cs="Arial"/>
          <w:spacing w:val="-10"/>
        </w:rPr>
        <w:t xml:space="preserve">  </w:t>
      </w:r>
      <w:r w:rsidRPr="00FF3D2B">
        <w:rPr>
          <w:rFonts w:ascii="Arial" w:hAnsi="Arial" w:cs="Arial"/>
        </w:rPr>
        <w:t>Nom</w:t>
      </w:r>
      <w:proofErr w:type="gramEnd"/>
      <w:r w:rsidRPr="00FF3D2B">
        <w:rPr>
          <w:rFonts w:ascii="Arial" w:hAnsi="Arial" w:cs="Arial"/>
        </w:rPr>
        <w:t xml:space="preserve"> de l’établissement bancaire :</w:t>
      </w:r>
    </w:p>
    <w:p w:rsidR="009B1CD0" w:rsidRPr="00FF3D2B" w:rsidRDefault="009B1CD0" w:rsidP="005846FB">
      <w:pPr>
        <w:pStyle w:val="fcasegauche"/>
        <w:tabs>
          <w:tab w:val="left" w:pos="426"/>
          <w:tab w:val="left" w:pos="851"/>
        </w:tabs>
        <w:spacing w:after="0"/>
        <w:ind w:left="0" w:firstLine="0"/>
        <w:jc w:val="left"/>
        <w:rPr>
          <w:rFonts w:ascii="Arial" w:hAnsi="Arial" w:cs="Arial"/>
        </w:rPr>
      </w:pPr>
    </w:p>
    <w:p w:rsidR="009B1CD0" w:rsidRPr="00FF3D2B" w:rsidRDefault="009B1CD0" w:rsidP="00710FD6">
      <w:pPr>
        <w:pStyle w:val="fcasegauche"/>
        <w:tabs>
          <w:tab w:val="left" w:pos="426"/>
          <w:tab w:val="left" w:pos="851"/>
        </w:tabs>
        <w:spacing w:after="0"/>
        <w:ind w:left="0" w:firstLine="0"/>
        <w:jc w:val="left"/>
        <w:rPr>
          <w:rFonts w:ascii="Arial" w:hAnsi="Arial" w:cs="Arial"/>
        </w:rPr>
      </w:pPr>
    </w:p>
    <w:p w:rsidR="009B1CD0" w:rsidRPr="00FF3D2B" w:rsidRDefault="009B1CD0" w:rsidP="00710FD6">
      <w:pPr>
        <w:pStyle w:val="fcasegauche"/>
        <w:tabs>
          <w:tab w:val="left" w:pos="426"/>
          <w:tab w:val="left" w:pos="851"/>
        </w:tabs>
        <w:spacing w:after="0"/>
        <w:ind w:left="0" w:firstLine="0"/>
        <w:jc w:val="left"/>
        <w:rPr>
          <w:rFonts w:ascii="Arial" w:hAnsi="Arial" w:cs="Arial"/>
          <w:b/>
        </w:rPr>
      </w:pPr>
      <w:proofErr w:type="gramStart"/>
      <w:r w:rsidRPr="00FF3D2B">
        <w:rPr>
          <w:rFonts w:ascii="Arial" w:eastAsia="Wingdings" w:hAnsi="Arial" w:cs="Arial"/>
          <w:b/>
          <w:color w:val="66CCFF"/>
          <w:spacing w:val="-10"/>
        </w:rPr>
        <w:t></w:t>
      </w:r>
      <w:r w:rsidRPr="00FF3D2B">
        <w:rPr>
          <w:rFonts w:ascii="Arial" w:eastAsia="Arial" w:hAnsi="Arial" w:cs="Arial"/>
          <w:spacing w:val="-10"/>
        </w:rPr>
        <w:t xml:space="preserve">  </w:t>
      </w:r>
      <w:r w:rsidRPr="00FF3D2B">
        <w:rPr>
          <w:rFonts w:ascii="Arial" w:hAnsi="Arial" w:cs="Arial"/>
        </w:rPr>
        <w:t>Numéro</w:t>
      </w:r>
      <w:proofErr w:type="gramEnd"/>
      <w:r w:rsidRPr="00FF3D2B">
        <w:rPr>
          <w:rFonts w:ascii="Arial" w:hAnsi="Arial" w:cs="Arial"/>
        </w:rPr>
        <w:t xml:space="preserve"> de compte :</w:t>
      </w:r>
    </w:p>
    <w:p w:rsidR="009B1CD0" w:rsidRPr="00FF3D2B" w:rsidRDefault="009B1CD0" w:rsidP="00E47798">
      <w:pPr>
        <w:pStyle w:val="fcasegauche"/>
        <w:tabs>
          <w:tab w:val="left" w:pos="426"/>
          <w:tab w:val="left" w:pos="851"/>
        </w:tabs>
        <w:spacing w:after="0"/>
        <w:ind w:left="0" w:firstLine="0"/>
        <w:jc w:val="left"/>
        <w:rPr>
          <w:rFonts w:ascii="Arial" w:hAnsi="Arial" w:cs="Arial"/>
          <w:b/>
        </w:rPr>
      </w:pPr>
    </w:p>
    <w:p w:rsidR="00AF4500" w:rsidRPr="00FF3D2B" w:rsidRDefault="0084537C" w:rsidP="00AF4500">
      <w:pPr>
        <w:pStyle w:val="fcase1ertab"/>
        <w:spacing w:before="120"/>
        <w:ind w:left="0" w:firstLine="0"/>
        <w:rPr>
          <w:rFonts w:ascii="Arial" w:hAnsi="Arial" w:cs="Arial"/>
          <w:b/>
          <w:i/>
          <w:iCs/>
          <w:color w:val="FF0000"/>
          <w:sz w:val="36"/>
          <w:szCs w:val="36"/>
          <w:u w:val="single"/>
        </w:rPr>
      </w:pPr>
      <w:r w:rsidRPr="00FF3D2B">
        <w:rPr>
          <w:rFonts w:ascii="Arial" w:hAnsi="Arial" w:cs="Arial"/>
          <w:b/>
          <w:noProof/>
          <w:sz w:val="36"/>
          <w:szCs w:val="36"/>
          <w:lang w:eastAsia="fr-FR"/>
        </w:rPr>
        <w:drawing>
          <wp:inline distT="0" distB="0" distL="0" distR="0">
            <wp:extent cx="295275" cy="285750"/>
            <wp:effectExtent l="0" t="0" r="0" b="0"/>
            <wp:docPr id="1" name="Image 5" descr="panneau de dang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panneau de dange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5275" cy="285750"/>
                    </a:xfrm>
                    <a:prstGeom prst="rect">
                      <a:avLst/>
                    </a:prstGeom>
                    <a:noFill/>
                    <a:ln>
                      <a:noFill/>
                    </a:ln>
                  </pic:spPr>
                </pic:pic>
              </a:graphicData>
            </a:graphic>
          </wp:inline>
        </w:drawing>
      </w:r>
      <w:r w:rsidR="00AF4500" w:rsidRPr="00FF3D2B">
        <w:rPr>
          <w:rFonts w:ascii="Arial" w:hAnsi="Arial" w:cs="Arial"/>
          <w:b/>
          <w:i/>
          <w:iCs/>
          <w:color w:val="FF0000"/>
          <w:sz w:val="36"/>
          <w:szCs w:val="36"/>
        </w:rPr>
        <w:t xml:space="preserve">        </w:t>
      </w:r>
      <w:r w:rsidR="00AF4500" w:rsidRPr="00FF3D2B">
        <w:rPr>
          <w:rFonts w:ascii="Arial" w:hAnsi="Arial" w:cs="Arial"/>
          <w:b/>
          <w:i/>
          <w:iCs/>
          <w:color w:val="FF0000"/>
          <w:sz w:val="36"/>
          <w:szCs w:val="36"/>
          <w:u w:val="single"/>
        </w:rPr>
        <w:t>(Joindre un ou des relevé(s) d’identité bancaire)</w:t>
      </w:r>
    </w:p>
    <w:p w:rsidR="009B1CD0" w:rsidRPr="00FF3D2B" w:rsidRDefault="009B1CD0" w:rsidP="0083205E">
      <w:pPr>
        <w:pStyle w:val="fcasegauche"/>
        <w:tabs>
          <w:tab w:val="left" w:pos="426"/>
          <w:tab w:val="left" w:pos="851"/>
        </w:tabs>
        <w:spacing w:after="0"/>
        <w:ind w:left="0" w:firstLine="0"/>
        <w:jc w:val="left"/>
        <w:rPr>
          <w:rFonts w:ascii="Arial" w:hAnsi="Arial" w:cs="Arial"/>
          <w:b/>
        </w:rPr>
      </w:pPr>
    </w:p>
    <w:p w:rsidR="009B1CD0" w:rsidRPr="00FF3D2B" w:rsidRDefault="009B1CD0" w:rsidP="0083205E">
      <w:pPr>
        <w:pStyle w:val="fcasegauche"/>
        <w:tabs>
          <w:tab w:val="left" w:pos="426"/>
          <w:tab w:val="left" w:pos="851"/>
        </w:tabs>
        <w:spacing w:after="0"/>
        <w:ind w:left="0" w:firstLine="0"/>
        <w:jc w:val="left"/>
        <w:rPr>
          <w:rFonts w:ascii="Arial" w:hAnsi="Arial" w:cs="Arial"/>
          <w:b/>
        </w:rPr>
      </w:pPr>
    </w:p>
    <w:p w:rsidR="00445327" w:rsidRPr="00FF3D2B" w:rsidRDefault="00445327" w:rsidP="0083205E">
      <w:pPr>
        <w:pStyle w:val="fcasegauche"/>
        <w:tabs>
          <w:tab w:val="left" w:pos="426"/>
          <w:tab w:val="left" w:pos="851"/>
        </w:tabs>
        <w:spacing w:after="0"/>
        <w:ind w:left="0" w:firstLine="0"/>
        <w:jc w:val="left"/>
        <w:rPr>
          <w:rFonts w:ascii="Arial" w:hAnsi="Arial" w:cs="Arial"/>
          <w:b/>
        </w:rPr>
      </w:pPr>
    </w:p>
    <w:p w:rsidR="009B1CD0" w:rsidRPr="00FF3D2B" w:rsidRDefault="009B1CD0" w:rsidP="0083205E">
      <w:pPr>
        <w:pStyle w:val="fcasegauche"/>
        <w:tabs>
          <w:tab w:val="left" w:pos="426"/>
          <w:tab w:val="left" w:pos="851"/>
        </w:tabs>
        <w:spacing w:after="0"/>
        <w:ind w:left="0" w:firstLine="0"/>
        <w:jc w:val="left"/>
        <w:rPr>
          <w:rFonts w:ascii="Arial" w:hAnsi="Arial" w:cs="Arial"/>
          <w:b/>
        </w:rPr>
      </w:pPr>
      <w:r w:rsidRPr="00FF3D2B">
        <w:rPr>
          <w:rFonts w:ascii="Arial" w:hAnsi="Arial" w:cs="Arial"/>
          <w:b/>
          <w:sz w:val="22"/>
          <w:szCs w:val="22"/>
        </w:rPr>
        <w:t>B4 - Avance</w:t>
      </w:r>
      <w:r w:rsidRPr="00FF3D2B">
        <w:rPr>
          <w:rFonts w:ascii="Arial" w:hAnsi="Arial" w:cs="Arial"/>
          <w:b/>
        </w:rPr>
        <w:t> </w:t>
      </w:r>
      <w:proofErr w:type="gramStart"/>
      <w:r w:rsidRPr="00FF3D2B">
        <w:rPr>
          <w:rFonts w:ascii="Arial" w:hAnsi="Arial" w:cs="Arial"/>
          <w:i/>
          <w:sz w:val="18"/>
          <w:szCs w:val="18"/>
        </w:rPr>
        <w:t>(</w:t>
      </w:r>
      <w:r w:rsidR="00B50A15" w:rsidRPr="00FF3D2B">
        <w:rPr>
          <w:rFonts w:ascii="Arial" w:hAnsi="Arial" w:cs="Arial"/>
          <w:i/>
          <w:sz w:val="18"/>
          <w:szCs w:val="18"/>
        </w:rPr>
        <w:t xml:space="preserve"> articles</w:t>
      </w:r>
      <w:proofErr w:type="gramEnd"/>
      <w:r w:rsidR="00B50A15" w:rsidRPr="00FF3D2B">
        <w:rPr>
          <w:rFonts w:ascii="Arial" w:hAnsi="Arial" w:cs="Arial"/>
          <w:i/>
          <w:sz w:val="18"/>
          <w:szCs w:val="18"/>
        </w:rPr>
        <w:t xml:space="preserve"> L 2191-2 à L 2191-3 du Code de la Commande Publique</w:t>
      </w:r>
      <w:r w:rsidRPr="00FF3D2B">
        <w:rPr>
          <w:rFonts w:ascii="Arial" w:hAnsi="Arial" w:cs="Arial"/>
          <w:i/>
          <w:sz w:val="18"/>
          <w:szCs w:val="18"/>
        </w:rPr>
        <w:t>)</w:t>
      </w:r>
      <w:r w:rsidRPr="00FF3D2B">
        <w:rPr>
          <w:rFonts w:ascii="Arial" w:hAnsi="Arial" w:cs="Arial"/>
          <w:i/>
          <w:sz w:val="22"/>
          <w:szCs w:val="22"/>
        </w:rPr>
        <w:t xml:space="preserve"> </w:t>
      </w:r>
      <w:r w:rsidRPr="00FF3D2B">
        <w:rPr>
          <w:rFonts w:ascii="Arial" w:hAnsi="Arial" w:cs="Arial"/>
          <w:b/>
          <w:sz w:val="22"/>
          <w:szCs w:val="22"/>
        </w:rPr>
        <w:t>:</w:t>
      </w:r>
    </w:p>
    <w:p w:rsidR="009B1CD0" w:rsidRPr="00FF3D2B" w:rsidRDefault="009B1CD0" w:rsidP="00934503">
      <w:pPr>
        <w:tabs>
          <w:tab w:val="left" w:pos="426"/>
          <w:tab w:val="left" w:pos="851"/>
        </w:tabs>
        <w:rPr>
          <w:rFonts w:ascii="Arial" w:hAnsi="Arial" w:cs="Arial"/>
          <w:b/>
        </w:rPr>
      </w:pPr>
    </w:p>
    <w:p w:rsidR="009B1CD0" w:rsidRPr="00FF3D2B" w:rsidRDefault="009B1CD0" w:rsidP="00CD46CC">
      <w:pPr>
        <w:pStyle w:val="fcasegauche"/>
        <w:tabs>
          <w:tab w:val="left" w:pos="426"/>
          <w:tab w:val="left" w:pos="851"/>
        </w:tabs>
        <w:spacing w:after="0"/>
        <w:ind w:left="0" w:firstLine="0"/>
        <w:jc w:val="left"/>
        <w:rPr>
          <w:rFonts w:ascii="Arial" w:hAnsi="Arial" w:cs="Arial"/>
          <w:i/>
          <w:sz w:val="18"/>
          <w:szCs w:val="18"/>
        </w:rPr>
      </w:pPr>
      <w:r w:rsidRPr="00FF3D2B">
        <w:rPr>
          <w:rFonts w:ascii="Arial" w:hAnsi="Arial" w:cs="Arial"/>
        </w:rPr>
        <w:t>Je renonce au bénéfice de l'avance :</w:t>
      </w:r>
      <w:r w:rsidRPr="00FF3D2B">
        <w:rPr>
          <w:rFonts w:ascii="Arial" w:hAnsi="Arial" w:cs="Arial"/>
        </w:rPr>
        <w:tab/>
      </w:r>
      <w:r w:rsidRPr="00FF3D2B">
        <w:rPr>
          <w:rFonts w:ascii="Arial" w:hAnsi="Arial" w:cs="Arial"/>
        </w:rPr>
        <w:tab/>
      </w:r>
      <w:r w:rsidRPr="00FF3D2B">
        <w:rPr>
          <w:rFonts w:ascii="Arial" w:hAnsi="Arial" w:cs="Arial"/>
        </w:rPr>
        <w:tab/>
      </w:r>
      <w:r w:rsidRPr="00FF3D2B">
        <w:rPr>
          <w:rFonts w:ascii="Arial" w:hAnsi="Arial" w:cs="Arial"/>
        </w:rPr>
        <w:tab/>
      </w:r>
      <w:r w:rsidRPr="00FF3D2B">
        <w:rPr>
          <w:rFonts w:ascii="Arial" w:hAnsi="Arial" w:cs="Arial"/>
        </w:rPr>
        <w:tab/>
      </w:r>
      <w:r w:rsidR="007D7A65" w:rsidRPr="00FF3D2B">
        <w:rPr>
          <w:rFonts w:ascii="Arial" w:hAnsi="Arial" w:cs="Arial"/>
        </w:rPr>
        <w:fldChar w:fldCharType="begin">
          <w:ffData>
            <w:name w:val=""/>
            <w:enabled/>
            <w:calcOnExit w:val="0"/>
            <w:checkBox>
              <w:size w:val="20"/>
              <w:default w:val="0"/>
            </w:checkBox>
          </w:ffData>
        </w:fldChar>
      </w:r>
      <w:r w:rsidR="007D7A65" w:rsidRPr="00FF3D2B">
        <w:rPr>
          <w:rFonts w:ascii="Arial" w:hAnsi="Arial" w:cs="Arial"/>
        </w:rPr>
        <w:instrText xml:space="preserve"> FORMCHECKBOX </w:instrText>
      </w:r>
      <w:r w:rsidR="00BF53F1">
        <w:rPr>
          <w:rFonts w:ascii="Arial" w:hAnsi="Arial" w:cs="Arial"/>
        </w:rPr>
      </w:r>
      <w:r w:rsidR="00BF53F1">
        <w:rPr>
          <w:rFonts w:ascii="Arial" w:hAnsi="Arial" w:cs="Arial"/>
        </w:rPr>
        <w:fldChar w:fldCharType="separate"/>
      </w:r>
      <w:r w:rsidR="007D7A65" w:rsidRPr="00FF3D2B">
        <w:rPr>
          <w:rFonts w:ascii="Arial" w:hAnsi="Arial" w:cs="Arial"/>
        </w:rPr>
        <w:fldChar w:fldCharType="end"/>
      </w:r>
      <w:r w:rsidRPr="00FF3D2B">
        <w:rPr>
          <w:rFonts w:ascii="Arial" w:hAnsi="Arial" w:cs="Arial"/>
        </w:rPr>
        <w:tab/>
        <w:t>NON</w:t>
      </w:r>
      <w:r w:rsidRPr="00FF3D2B">
        <w:rPr>
          <w:rFonts w:ascii="Arial" w:hAnsi="Arial" w:cs="Arial"/>
        </w:rPr>
        <w:tab/>
      </w:r>
      <w:r w:rsidRPr="00FF3D2B">
        <w:rPr>
          <w:rFonts w:ascii="Arial" w:hAnsi="Arial" w:cs="Arial"/>
        </w:rPr>
        <w:tab/>
      </w:r>
      <w:r w:rsidRPr="00FF3D2B">
        <w:rPr>
          <w:rFonts w:ascii="Arial" w:hAnsi="Arial" w:cs="Arial"/>
        </w:rPr>
        <w:tab/>
      </w:r>
      <w:r w:rsidR="007D7A65" w:rsidRPr="00FF3D2B">
        <w:rPr>
          <w:rFonts w:ascii="Arial" w:hAnsi="Arial" w:cs="Arial"/>
        </w:rPr>
        <w:fldChar w:fldCharType="begin">
          <w:ffData>
            <w:name w:val=""/>
            <w:enabled/>
            <w:calcOnExit w:val="0"/>
            <w:checkBox>
              <w:size w:val="20"/>
              <w:default w:val="0"/>
            </w:checkBox>
          </w:ffData>
        </w:fldChar>
      </w:r>
      <w:r w:rsidR="007D7A65" w:rsidRPr="00FF3D2B">
        <w:rPr>
          <w:rFonts w:ascii="Arial" w:hAnsi="Arial" w:cs="Arial"/>
        </w:rPr>
        <w:instrText xml:space="preserve"> FORMCHECKBOX </w:instrText>
      </w:r>
      <w:r w:rsidR="00BF53F1">
        <w:rPr>
          <w:rFonts w:ascii="Arial" w:hAnsi="Arial" w:cs="Arial"/>
        </w:rPr>
      </w:r>
      <w:r w:rsidR="00BF53F1">
        <w:rPr>
          <w:rFonts w:ascii="Arial" w:hAnsi="Arial" w:cs="Arial"/>
        </w:rPr>
        <w:fldChar w:fldCharType="separate"/>
      </w:r>
      <w:r w:rsidR="007D7A65" w:rsidRPr="00FF3D2B">
        <w:rPr>
          <w:rFonts w:ascii="Arial" w:hAnsi="Arial" w:cs="Arial"/>
        </w:rPr>
        <w:fldChar w:fldCharType="end"/>
      </w:r>
      <w:r w:rsidRPr="00FF3D2B">
        <w:rPr>
          <w:rFonts w:ascii="Arial" w:hAnsi="Arial" w:cs="Arial"/>
        </w:rPr>
        <w:tab/>
        <w:t>OUI</w:t>
      </w:r>
    </w:p>
    <w:p w:rsidR="009B1CD0" w:rsidRPr="00FF3D2B" w:rsidRDefault="009B1CD0" w:rsidP="009B45B9">
      <w:pPr>
        <w:tabs>
          <w:tab w:val="left" w:pos="851"/>
        </w:tabs>
        <w:rPr>
          <w:rFonts w:ascii="Arial" w:hAnsi="Arial" w:cs="Arial"/>
          <w:b/>
        </w:rPr>
      </w:pPr>
      <w:r w:rsidRPr="00FF3D2B">
        <w:rPr>
          <w:rFonts w:ascii="Arial" w:hAnsi="Arial" w:cs="Arial"/>
          <w:i/>
          <w:sz w:val="18"/>
          <w:szCs w:val="18"/>
        </w:rPr>
        <w:t>(Cocher la case correspondante.)</w:t>
      </w:r>
    </w:p>
    <w:p w:rsidR="009B1CD0" w:rsidRPr="00FF3D2B" w:rsidRDefault="009B1CD0" w:rsidP="009B45B9">
      <w:pPr>
        <w:tabs>
          <w:tab w:val="left" w:pos="426"/>
          <w:tab w:val="left" w:pos="851"/>
        </w:tabs>
        <w:jc w:val="both"/>
        <w:rPr>
          <w:rFonts w:ascii="Arial" w:hAnsi="Arial" w:cs="Arial"/>
          <w:b/>
        </w:rPr>
      </w:pPr>
    </w:p>
    <w:p w:rsidR="009B1CD0" w:rsidRPr="00FF3D2B" w:rsidRDefault="009B1CD0" w:rsidP="009B45B9">
      <w:pPr>
        <w:pStyle w:val="Titre4"/>
        <w:tabs>
          <w:tab w:val="clear" w:pos="4111"/>
          <w:tab w:val="left" w:pos="426"/>
          <w:tab w:val="left" w:pos="851"/>
        </w:tabs>
      </w:pPr>
      <w:r w:rsidRPr="00FF3D2B">
        <w:rPr>
          <w:sz w:val="22"/>
          <w:szCs w:val="22"/>
        </w:rPr>
        <w:t>B5 -</w:t>
      </w:r>
      <w:r w:rsidRPr="00FF3D2B">
        <w:rPr>
          <w:b w:val="0"/>
          <w:sz w:val="22"/>
          <w:szCs w:val="22"/>
        </w:rPr>
        <w:t xml:space="preserve"> </w:t>
      </w:r>
      <w:r w:rsidRPr="00FF3D2B">
        <w:rPr>
          <w:sz w:val="22"/>
          <w:szCs w:val="22"/>
        </w:rPr>
        <w:t>Durée d’exécution du marché ou de l’accord-cadre :</w:t>
      </w:r>
    </w:p>
    <w:p w:rsidR="009B1CD0" w:rsidRPr="00FF3D2B" w:rsidRDefault="009B1CD0" w:rsidP="009B45B9">
      <w:pPr>
        <w:tabs>
          <w:tab w:val="left" w:pos="576"/>
          <w:tab w:val="left" w:pos="851"/>
        </w:tabs>
        <w:jc w:val="both"/>
        <w:rPr>
          <w:rFonts w:ascii="Arial" w:hAnsi="Arial" w:cs="Arial"/>
        </w:rPr>
      </w:pPr>
    </w:p>
    <w:p w:rsidR="006672CA" w:rsidRPr="00FF3D2B" w:rsidRDefault="00EF315B" w:rsidP="006672CA">
      <w:pPr>
        <w:tabs>
          <w:tab w:val="left" w:pos="426"/>
          <w:tab w:val="left" w:pos="851"/>
        </w:tabs>
        <w:jc w:val="both"/>
        <w:rPr>
          <w:rFonts w:ascii="Arial" w:hAnsi="Arial" w:cs="Arial"/>
        </w:rPr>
      </w:pPr>
      <w:r w:rsidRPr="00FF3D2B">
        <w:rPr>
          <w:rFonts w:ascii="Arial" w:hAnsi="Arial" w:cs="Arial"/>
          <w:b/>
          <w:u w:val="single"/>
        </w:rPr>
        <w:t xml:space="preserve">Le marché débute à la date </w:t>
      </w:r>
      <w:r w:rsidR="007A7B0C" w:rsidRPr="00FF3D2B">
        <w:rPr>
          <w:rFonts w:ascii="Arial" w:hAnsi="Arial" w:cs="Arial"/>
          <w:b/>
          <w:u w:val="single"/>
        </w:rPr>
        <w:t xml:space="preserve">à compter </w:t>
      </w:r>
      <w:r w:rsidR="00AA73F9" w:rsidRPr="00FF3D2B">
        <w:rPr>
          <w:rFonts w:ascii="Arial" w:hAnsi="Arial" w:cs="Arial"/>
          <w:b/>
          <w:u w:val="single"/>
        </w:rPr>
        <w:t>sa notification</w:t>
      </w:r>
      <w:r w:rsidR="00130861" w:rsidRPr="00FF3D2B">
        <w:rPr>
          <w:rFonts w:ascii="Arial" w:hAnsi="Arial" w:cs="Arial"/>
          <w:b/>
          <w:u w:val="single"/>
        </w:rPr>
        <w:t xml:space="preserve"> et pour une durée de </w:t>
      </w:r>
      <w:r w:rsidR="00E07035">
        <w:rPr>
          <w:rFonts w:ascii="Arial" w:hAnsi="Arial" w:cs="Arial"/>
          <w:b/>
          <w:u w:val="single"/>
        </w:rPr>
        <w:t>6 ans</w:t>
      </w:r>
      <w:r w:rsidRPr="00FF3D2B">
        <w:rPr>
          <w:rFonts w:ascii="Arial" w:hAnsi="Arial" w:cs="Arial"/>
        </w:rPr>
        <w:t>.</w:t>
      </w:r>
    </w:p>
    <w:p w:rsidR="006672CA" w:rsidRPr="00FF3D2B" w:rsidRDefault="006672CA" w:rsidP="006672CA">
      <w:pPr>
        <w:tabs>
          <w:tab w:val="left" w:pos="426"/>
          <w:tab w:val="left" w:pos="851"/>
        </w:tabs>
        <w:jc w:val="both"/>
        <w:rPr>
          <w:rFonts w:ascii="Arial" w:hAnsi="Arial" w:cs="Arial"/>
          <w:b/>
        </w:rPr>
      </w:pPr>
    </w:p>
    <w:p w:rsidR="00EF315B" w:rsidRPr="00FF3D2B" w:rsidRDefault="00EF315B" w:rsidP="00EF315B">
      <w:pPr>
        <w:pStyle w:val="fcasegauche"/>
        <w:tabs>
          <w:tab w:val="left" w:pos="426"/>
          <w:tab w:val="left" w:pos="851"/>
        </w:tabs>
        <w:spacing w:after="0"/>
        <w:ind w:left="0" w:firstLine="0"/>
        <w:jc w:val="left"/>
        <w:rPr>
          <w:rFonts w:ascii="Arial" w:hAnsi="Arial" w:cs="Arial"/>
          <w:i/>
          <w:sz w:val="18"/>
          <w:szCs w:val="18"/>
        </w:rPr>
      </w:pPr>
      <w:r w:rsidRPr="00FF3D2B">
        <w:rPr>
          <w:rFonts w:ascii="Arial" w:hAnsi="Arial" w:cs="Arial"/>
        </w:rPr>
        <w:t>Le marché ou l’accord cadre est reconductible :</w:t>
      </w:r>
      <w:r w:rsidRPr="00FF3D2B">
        <w:rPr>
          <w:rFonts w:ascii="Arial" w:hAnsi="Arial" w:cs="Arial"/>
        </w:rPr>
        <w:tab/>
      </w:r>
      <w:r w:rsidRPr="00FF3D2B">
        <w:rPr>
          <w:rFonts w:ascii="Arial" w:hAnsi="Arial" w:cs="Arial"/>
        </w:rPr>
        <w:tab/>
      </w:r>
      <w:r w:rsidR="00E07035" w:rsidRPr="00FF3D2B">
        <w:rPr>
          <w:rFonts w:ascii="Arial" w:hAnsi="Arial" w:cs="Arial"/>
        </w:rPr>
        <w:fldChar w:fldCharType="begin">
          <w:ffData>
            <w:name w:val=""/>
            <w:enabled/>
            <w:calcOnExit w:val="0"/>
            <w:checkBox>
              <w:size w:val="20"/>
              <w:default w:val="1"/>
            </w:checkBox>
          </w:ffData>
        </w:fldChar>
      </w:r>
      <w:r w:rsidR="00E07035" w:rsidRPr="00FF3D2B">
        <w:rPr>
          <w:rFonts w:ascii="Arial" w:hAnsi="Arial" w:cs="Arial"/>
        </w:rPr>
        <w:instrText xml:space="preserve"> FORMCHECKBOX </w:instrText>
      </w:r>
      <w:r w:rsidR="00BF53F1">
        <w:rPr>
          <w:rFonts w:ascii="Arial" w:hAnsi="Arial" w:cs="Arial"/>
        </w:rPr>
      </w:r>
      <w:r w:rsidR="00BF53F1">
        <w:rPr>
          <w:rFonts w:ascii="Arial" w:hAnsi="Arial" w:cs="Arial"/>
        </w:rPr>
        <w:fldChar w:fldCharType="separate"/>
      </w:r>
      <w:r w:rsidR="00E07035" w:rsidRPr="00FF3D2B">
        <w:rPr>
          <w:rFonts w:ascii="Arial" w:hAnsi="Arial" w:cs="Arial"/>
        </w:rPr>
        <w:fldChar w:fldCharType="end"/>
      </w:r>
      <w:r w:rsidRPr="00FF3D2B">
        <w:rPr>
          <w:rFonts w:ascii="Arial" w:hAnsi="Arial" w:cs="Arial"/>
        </w:rPr>
        <w:tab/>
        <w:t>NON</w:t>
      </w:r>
      <w:r w:rsidRPr="00FF3D2B">
        <w:rPr>
          <w:rFonts w:ascii="Arial" w:hAnsi="Arial" w:cs="Arial"/>
        </w:rPr>
        <w:tab/>
      </w:r>
      <w:r w:rsidRPr="00FF3D2B">
        <w:rPr>
          <w:rFonts w:ascii="Arial" w:hAnsi="Arial" w:cs="Arial"/>
        </w:rPr>
        <w:tab/>
      </w:r>
      <w:r w:rsidRPr="00FF3D2B">
        <w:rPr>
          <w:rFonts w:ascii="Arial" w:hAnsi="Arial" w:cs="Arial"/>
        </w:rPr>
        <w:tab/>
      </w:r>
      <w:r w:rsidR="00E07035" w:rsidRPr="00FF3D2B">
        <w:rPr>
          <w:rFonts w:ascii="Arial" w:hAnsi="Arial" w:cs="Arial"/>
        </w:rPr>
        <w:fldChar w:fldCharType="begin">
          <w:ffData>
            <w:name w:val=""/>
            <w:enabled/>
            <w:calcOnExit w:val="0"/>
            <w:checkBox>
              <w:size w:val="20"/>
              <w:default w:val="0"/>
            </w:checkBox>
          </w:ffData>
        </w:fldChar>
      </w:r>
      <w:r w:rsidR="00E07035" w:rsidRPr="00FF3D2B">
        <w:rPr>
          <w:rFonts w:ascii="Arial" w:hAnsi="Arial" w:cs="Arial"/>
        </w:rPr>
        <w:instrText xml:space="preserve"> FORMCHECKBOX </w:instrText>
      </w:r>
      <w:r w:rsidR="00BF53F1">
        <w:rPr>
          <w:rFonts w:ascii="Arial" w:hAnsi="Arial" w:cs="Arial"/>
        </w:rPr>
      </w:r>
      <w:r w:rsidR="00BF53F1">
        <w:rPr>
          <w:rFonts w:ascii="Arial" w:hAnsi="Arial" w:cs="Arial"/>
        </w:rPr>
        <w:fldChar w:fldCharType="separate"/>
      </w:r>
      <w:r w:rsidR="00E07035" w:rsidRPr="00FF3D2B">
        <w:rPr>
          <w:rFonts w:ascii="Arial" w:hAnsi="Arial" w:cs="Arial"/>
        </w:rPr>
        <w:fldChar w:fldCharType="end"/>
      </w:r>
      <w:r w:rsidRPr="00FF3D2B">
        <w:rPr>
          <w:rFonts w:ascii="Arial" w:hAnsi="Arial" w:cs="Arial"/>
        </w:rPr>
        <w:tab/>
        <w:t>OUI</w:t>
      </w:r>
    </w:p>
    <w:p w:rsidR="00EF315B" w:rsidRPr="00FF3D2B" w:rsidRDefault="00EF315B" w:rsidP="00EF315B">
      <w:pPr>
        <w:tabs>
          <w:tab w:val="left" w:pos="851"/>
        </w:tabs>
        <w:rPr>
          <w:rFonts w:ascii="Arial" w:hAnsi="Arial" w:cs="Arial"/>
        </w:rPr>
      </w:pPr>
      <w:r w:rsidRPr="00FF3D2B">
        <w:rPr>
          <w:rFonts w:ascii="Arial" w:hAnsi="Arial" w:cs="Arial"/>
          <w:i/>
          <w:sz w:val="18"/>
          <w:szCs w:val="18"/>
        </w:rPr>
        <w:t>(Cocher la case correspondante.)</w:t>
      </w:r>
    </w:p>
    <w:p w:rsidR="00EF315B" w:rsidRDefault="00EF315B" w:rsidP="00EF315B">
      <w:pPr>
        <w:tabs>
          <w:tab w:val="left" w:pos="426"/>
          <w:tab w:val="left" w:pos="851"/>
        </w:tabs>
        <w:jc w:val="both"/>
        <w:rPr>
          <w:rFonts w:ascii="Arial" w:hAnsi="Arial" w:cs="Arial"/>
        </w:rPr>
      </w:pPr>
    </w:p>
    <w:p w:rsidR="00BF53F1" w:rsidRPr="00FF3D2B" w:rsidRDefault="00BF53F1" w:rsidP="00EF315B">
      <w:pPr>
        <w:tabs>
          <w:tab w:val="left" w:pos="426"/>
          <w:tab w:val="left" w:pos="851"/>
        </w:tabs>
        <w:jc w:val="both"/>
        <w:rPr>
          <w:rFonts w:ascii="Arial" w:hAnsi="Arial" w:cs="Arial"/>
        </w:rPr>
      </w:pPr>
      <w:bookmarkStart w:id="1" w:name="_GoBack"/>
      <w:bookmarkEnd w:id="1"/>
    </w:p>
    <w:p w:rsidR="001913F3" w:rsidRDefault="001913F3" w:rsidP="00C64755">
      <w:pPr>
        <w:tabs>
          <w:tab w:val="left" w:pos="426"/>
          <w:tab w:val="left" w:pos="851"/>
        </w:tabs>
        <w:spacing w:before="120"/>
        <w:ind w:left="924"/>
        <w:jc w:val="both"/>
        <w:rPr>
          <w:rFonts w:ascii="Arial" w:hAnsi="Arial" w:cs="Arial"/>
        </w:rPr>
      </w:pPr>
    </w:p>
    <w:p w:rsidR="00E07035" w:rsidRPr="00FF3D2B" w:rsidRDefault="00E07035" w:rsidP="00C64755">
      <w:pPr>
        <w:tabs>
          <w:tab w:val="left" w:pos="426"/>
          <w:tab w:val="left" w:pos="851"/>
        </w:tabs>
        <w:spacing w:before="120"/>
        <w:ind w:left="924"/>
        <w:jc w:val="both"/>
        <w:rPr>
          <w:rFonts w:ascii="Arial" w:hAnsi="Arial" w:cs="Arial"/>
          <w:b/>
        </w:rPr>
      </w:pPr>
    </w:p>
    <w:p w:rsidR="001913F3" w:rsidRPr="00FF3D2B" w:rsidRDefault="001913F3" w:rsidP="00C64755">
      <w:pPr>
        <w:tabs>
          <w:tab w:val="left" w:pos="426"/>
          <w:tab w:val="left" w:pos="851"/>
        </w:tabs>
        <w:spacing w:before="120"/>
        <w:ind w:left="924"/>
        <w:jc w:val="both"/>
        <w:rPr>
          <w:rFonts w:ascii="Arial" w:hAnsi="Arial" w:cs="Arial"/>
          <w:b/>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RPr="00FF3D2B" w:rsidTr="006672CA">
        <w:tc>
          <w:tcPr>
            <w:tcW w:w="10419" w:type="dxa"/>
            <w:shd w:val="clear" w:color="auto" w:fill="66CCFF"/>
          </w:tcPr>
          <w:p w:rsidR="009B1CD0" w:rsidRPr="00FF3D2B" w:rsidRDefault="009B1CD0" w:rsidP="009B45B9">
            <w:pPr>
              <w:tabs>
                <w:tab w:val="left" w:pos="-142"/>
                <w:tab w:val="left" w:pos="851"/>
                <w:tab w:val="left" w:pos="4111"/>
              </w:tabs>
              <w:jc w:val="both"/>
              <w:rPr>
                <w:rFonts w:ascii="Arial" w:hAnsi="Arial" w:cs="Arial"/>
              </w:rPr>
            </w:pPr>
            <w:r w:rsidRPr="00FF3D2B">
              <w:rPr>
                <w:rFonts w:ascii="Arial" w:hAnsi="Arial" w:cs="Arial"/>
                <w:b/>
                <w:bCs/>
                <w:sz w:val="22"/>
                <w:szCs w:val="22"/>
              </w:rPr>
              <w:lastRenderedPageBreak/>
              <w:t xml:space="preserve">C - Signature </w:t>
            </w:r>
            <w:r w:rsidR="00660727" w:rsidRPr="00FF3D2B">
              <w:rPr>
                <w:rFonts w:ascii="Arial" w:hAnsi="Arial" w:cs="Arial"/>
                <w:b/>
                <w:bCs/>
                <w:sz w:val="22"/>
                <w:szCs w:val="22"/>
              </w:rPr>
              <w:t>du marché ou de l’accord-cadre</w:t>
            </w:r>
            <w:r w:rsidRPr="00FF3D2B">
              <w:rPr>
                <w:rFonts w:ascii="Arial" w:hAnsi="Arial" w:cs="Arial"/>
                <w:b/>
                <w:bCs/>
                <w:sz w:val="22"/>
                <w:szCs w:val="22"/>
              </w:rPr>
              <w:t xml:space="preserve"> par le </w:t>
            </w:r>
            <w:r w:rsidR="00036500" w:rsidRPr="00FF3D2B">
              <w:rPr>
                <w:rFonts w:ascii="Arial" w:hAnsi="Arial" w:cs="Arial"/>
                <w:b/>
                <w:bCs/>
                <w:sz w:val="22"/>
                <w:szCs w:val="22"/>
              </w:rPr>
              <w:t>titulaire individuel ou</w:t>
            </w:r>
            <w:r w:rsidR="00354C04" w:rsidRPr="00FF3D2B">
              <w:rPr>
                <w:rFonts w:ascii="Arial" w:hAnsi="Arial" w:cs="Arial"/>
                <w:b/>
                <w:bCs/>
                <w:sz w:val="22"/>
                <w:szCs w:val="22"/>
              </w:rPr>
              <w:t>, en cas groupement, le mandataire dûment habilité ou</w:t>
            </w:r>
            <w:r w:rsidR="00036500" w:rsidRPr="00FF3D2B">
              <w:rPr>
                <w:rFonts w:ascii="Arial" w:hAnsi="Arial" w:cs="Arial"/>
                <w:b/>
                <w:bCs/>
                <w:sz w:val="22"/>
                <w:szCs w:val="22"/>
              </w:rPr>
              <w:t xml:space="preserve"> chaque membre du groupement</w:t>
            </w:r>
            <w:r w:rsidRPr="00FF3D2B">
              <w:rPr>
                <w:rFonts w:ascii="Arial" w:hAnsi="Arial" w:cs="Arial"/>
                <w:b/>
                <w:bCs/>
                <w:sz w:val="22"/>
                <w:szCs w:val="22"/>
              </w:rPr>
              <w:t>.</w:t>
            </w:r>
          </w:p>
        </w:tc>
      </w:tr>
    </w:tbl>
    <w:p w:rsidR="009B1CD0" w:rsidRPr="00FF3D2B" w:rsidRDefault="009B1CD0" w:rsidP="006C4338">
      <w:pPr>
        <w:tabs>
          <w:tab w:val="left" w:pos="851"/>
        </w:tabs>
        <w:jc w:val="both"/>
        <w:rPr>
          <w:rFonts w:ascii="Arial" w:hAnsi="Arial" w:cs="Arial"/>
        </w:rPr>
      </w:pPr>
    </w:p>
    <w:p w:rsidR="00CE4742" w:rsidRPr="00FF3D2B" w:rsidRDefault="00CE4742" w:rsidP="006C4338">
      <w:pPr>
        <w:tabs>
          <w:tab w:val="left" w:pos="851"/>
        </w:tabs>
        <w:jc w:val="both"/>
        <w:rPr>
          <w:rFonts w:ascii="Arial" w:hAnsi="Arial" w:cs="Arial"/>
        </w:rPr>
      </w:pPr>
    </w:p>
    <w:p w:rsidR="00332B12" w:rsidRPr="00FF3D2B" w:rsidRDefault="00332B12" w:rsidP="00332B12">
      <w:pPr>
        <w:pStyle w:val="fcase1ertab"/>
        <w:tabs>
          <w:tab w:val="left" w:pos="851"/>
        </w:tabs>
        <w:ind w:left="0" w:firstLine="0"/>
        <w:rPr>
          <w:rFonts w:ascii="Arial" w:hAnsi="Arial" w:cs="Arial"/>
          <w:i/>
          <w:sz w:val="18"/>
          <w:szCs w:val="18"/>
        </w:rPr>
      </w:pPr>
      <w:r w:rsidRPr="00FF3D2B">
        <w:rPr>
          <w:rFonts w:ascii="Arial" w:hAnsi="Arial" w:cs="Arial"/>
          <w:b/>
          <w:sz w:val="22"/>
          <w:szCs w:val="22"/>
        </w:rPr>
        <w:t>C1 – Signature du marché ou de l’accord-cadre par le titulaire individuel :</w:t>
      </w:r>
    </w:p>
    <w:p w:rsidR="00332B12" w:rsidRPr="00FF3D2B"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FF3D2B"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Pr="00FF3D2B" w:rsidRDefault="00332B12" w:rsidP="00B054DA">
            <w:pPr>
              <w:tabs>
                <w:tab w:val="left" w:pos="851"/>
              </w:tabs>
              <w:jc w:val="center"/>
              <w:rPr>
                <w:rFonts w:ascii="Arial" w:hAnsi="Arial" w:cs="Arial"/>
                <w:b/>
                <w:bCs/>
              </w:rPr>
            </w:pPr>
            <w:r w:rsidRPr="00FF3D2B">
              <w:rPr>
                <w:rFonts w:ascii="Arial" w:hAnsi="Arial" w:cs="Arial"/>
                <w:b/>
                <w:bCs/>
              </w:rPr>
              <w:t>Nom, prénom et qualité</w:t>
            </w:r>
          </w:p>
          <w:p w:rsidR="00332B12" w:rsidRPr="00FF3D2B" w:rsidRDefault="00332B12" w:rsidP="00B054DA">
            <w:pPr>
              <w:tabs>
                <w:tab w:val="left" w:pos="851"/>
              </w:tabs>
              <w:jc w:val="center"/>
              <w:rPr>
                <w:rFonts w:ascii="Arial" w:hAnsi="Arial" w:cs="Arial"/>
                <w:b/>
                <w:bCs/>
              </w:rPr>
            </w:pPr>
            <w:r w:rsidRPr="00FF3D2B">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Pr="00FF3D2B" w:rsidRDefault="00332B12" w:rsidP="00B054DA">
            <w:pPr>
              <w:tabs>
                <w:tab w:val="left" w:pos="851"/>
              </w:tabs>
              <w:jc w:val="center"/>
              <w:rPr>
                <w:rFonts w:ascii="Arial" w:hAnsi="Arial" w:cs="Arial"/>
                <w:b/>
                <w:bCs/>
              </w:rPr>
            </w:pPr>
            <w:r w:rsidRPr="00FF3D2B">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FF3D2B" w:rsidRDefault="00332B12" w:rsidP="00B054DA">
            <w:pPr>
              <w:tabs>
                <w:tab w:val="left" w:pos="851"/>
              </w:tabs>
              <w:jc w:val="center"/>
              <w:rPr>
                <w:rFonts w:ascii="Arial" w:hAnsi="Arial" w:cs="Arial"/>
                <w:b/>
                <w:bCs/>
              </w:rPr>
            </w:pPr>
            <w:r w:rsidRPr="00FF3D2B">
              <w:rPr>
                <w:rFonts w:ascii="Arial" w:hAnsi="Arial" w:cs="Arial"/>
                <w:b/>
                <w:bCs/>
              </w:rPr>
              <w:t>Signature</w:t>
            </w:r>
          </w:p>
        </w:tc>
      </w:tr>
      <w:tr w:rsidR="00332B12" w:rsidRPr="00FF3D2B" w:rsidTr="00832DC1">
        <w:trPr>
          <w:trHeight w:val="2477"/>
        </w:trPr>
        <w:tc>
          <w:tcPr>
            <w:tcW w:w="4644" w:type="dxa"/>
            <w:tcBorders>
              <w:top w:val="single" w:sz="4" w:space="0" w:color="000000"/>
              <w:left w:val="single" w:sz="4" w:space="0" w:color="000000"/>
              <w:bottom w:val="single" w:sz="4" w:space="0" w:color="auto"/>
            </w:tcBorders>
            <w:shd w:val="clear" w:color="auto" w:fill="auto"/>
          </w:tcPr>
          <w:p w:rsidR="00332B12" w:rsidRPr="00FF3D2B"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Pr="00FF3D2B"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Pr="00FF3D2B" w:rsidRDefault="00332B12" w:rsidP="00B054DA">
            <w:pPr>
              <w:tabs>
                <w:tab w:val="left" w:pos="851"/>
              </w:tabs>
              <w:snapToGrid w:val="0"/>
              <w:jc w:val="both"/>
              <w:rPr>
                <w:rFonts w:ascii="Arial" w:hAnsi="Arial" w:cs="Arial"/>
                <w:b/>
                <w:bCs/>
              </w:rPr>
            </w:pPr>
          </w:p>
        </w:tc>
      </w:tr>
    </w:tbl>
    <w:p w:rsidR="002904AF" w:rsidRPr="00FF3D2B" w:rsidRDefault="002904AF" w:rsidP="002904AF">
      <w:pPr>
        <w:tabs>
          <w:tab w:val="left" w:pos="851"/>
        </w:tabs>
        <w:jc w:val="both"/>
        <w:rPr>
          <w:rFonts w:ascii="Arial" w:hAnsi="Arial" w:cs="Arial"/>
        </w:rPr>
      </w:pPr>
      <w:r w:rsidRPr="00FF3D2B">
        <w:rPr>
          <w:rFonts w:ascii="Arial" w:hAnsi="Arial" w:cs="Arial"/>
          <w:sz w:val="18"/>
          <w:szCs w:val="18"/>
        </w:rPr>
        <w:t>(*) Le signataire doit avoir le pouvoir d’engager la personne qu’il représente.</w:t>
      </w:r>
    </w:p>
    <w:p w:rsidR="00332B12" w:rsidRPr="00FF3D2B" w:rsidRDefault="00332B12" w:rsidP="00332B12">
      <w:pPr>
        <w:pStyle w:val="fcase1ertab"/>
        <w:tabs>
          <w:tab w:val="left" w:pos="851"/>
        </w:tabs>
        <w:ind w:left="0" w:firstLine="0"/>
        <w:rPr>
          <w:rFonts w:ascii="Arial" w:hAnsi="Arial" w:cs="Arial"/>
          <w:b/>
          <w:sz w:val="22"/>
          <w:szCs w:val="22"/>
        </w:rPr>
      </w:pPr>
    </w:p>
    <w:p w:rsidR="006672CA" w:rsidRPr="00FF3D2B" w:rsidRDefault="006672CA" w:rsidP="00332B12">
      <w:pPr>
        <w:pStyle w:val="fcase1ertab"/>
        <w:tabs>
          <w:tab w:val="left" w:pos="851"/>
        </w:tabs>
        <w:ind w:left="0" w:firstLine="0"/>
        <w:rPr>
          <w:rFonts w:ascii="Arial" w:hAnsi="Arial" w:cs="Arial"/>
          <w:b/>
          <w:sz w:val="22"/>
          <w:szCs w:val="22"/>
        </w:rPr>
      </w:pPr>
    </w:p>
    <w:p w:rsidR="001A3873" w:rsidRPr="00FF3D2B" w:rsidRDefault="001A3873" w:rsidP="00332B12">
      <w:pPr>
        <w:pStyle w:val="fcase1ertab"/>
        <w:tabs>
          <w:tab w:val="left" w:pos="851"/>
        </w:tabs>
        <w:ind w:left="0" w:firstLine="0"/>
        <w:rPr>
          <w:rFonts w:ascii="Arial" w:hAnsi="Arial" w:cs="Arial"/>
          <w:b/>
          <w:sz w:val="22"/>
          <w:szCs w:val="22"/>
        </w:rPr>
      </w:pPr>
    </w:p>
    <w:p w:rsidR="00332B12" w:rsidRPr="00FF3D2B" w:rsidRDefault="00332B12" w:rsidP="00332B12">
      <w:pPr>
        <w:pStyle w:val="fcase1ertab"/>
        <w:tabs>
          <w:tab w:val="left" w:pos="851"/>
        </w:tabs>
        <w:ind w:left="0" w:firstLine="0"/>
        <w:rPr>
          <w:rFonts w:ascii="Arial" w:hAnsi="Arial" w:cs="Arial"/>
          <w:i/>
          <w:sz w:val="18"/>
          <w:szCs w:val="18"/>
        </w:rPr>
      </w:pPr>
      <w:r w:rsidRPr="00FF3D2B">
        <w:rPr>
          <w:rFonts w:ascii="Arial" w:hAnsi="Arial" w:cs="Arial"/>
          <w:b/>
          <w:sz w:val="22"/>
          <w:szCs w:val="22"/>
        </w:rPr>
        <w:t>C2 – Signature du marché ou de l’accord-cadre en cas de groupement :</w:t>
      </w:r>
    </w:p>
    <w:p w:rsidR="00332B12" w:rsidRPr="00FF3D2B" w:rsidRDefault="00332B12" w:rsidP="006C4338">
      <w:pPr>
        <w:tabs>
          <w:tab w:val="left" w:pos="851"/>
        </w:tabs>
        <w:jc w:val="both"/>
        <w:rPr>
          <w:rFonts w:ascii="Arial" w:hAnsi="Arial" w:cs="Arial"/>
        </w:rPr>
      </w:pPr>
    </w:p>
    <w:p w:rsidR="009B1CD0" w:rsidRPr="00FF3D2B" w:rsidRDefault="002904AF" w:rsidP="005846FB">
      <w:pPr>
        <w:tabs>
          <w:tab w:val="left" w:pos="851"/>
        </w:tabs>
        <w:rPr>
          <w:rFonts w:ascii="Arial" w:hAnsi="Arial" w:cs="Arial"/>
          <w:sz w:val="18"/>
          <w:szCs w:val="18"/>
        </w:rPr>
      </w:pPr>
      <w:r w:rsidRPr="00FF3D2B">
        <w:rPr>
          <w:rFonts w:ascii="Arial" w:hAnsi="Arial" w:cs="Arial"/>
        </w:rPr>
        <w:t>L</w:t>
      </w:r>
      <w:r w:rsidR="00036500" w:rsidRPr="00FF3D2B">
        <w:rPr>
          <w:rFonts w:ascii="Arial" w:hAnsi="Arial" w:cs="Arial"/>
        </w:rPr>
        <w:t xml:space="preserve">es membres </w:t>
      </w:r>
      <w:r w:rsidRPr="00FF3D2B">
        <w:rPr>
          <w:rFonts w:ascii="Arial" w:hAnsi="Arial" w:cs="Arial"/>
        </w:rPr>
        <w:t xml:space="preserve">du groupement d’opérateurs économiques </w:t>
      </w:r>
      <w:r w:rsidR="00036500" w:rsidRPr="00FF3D2B">
        <w:rPr>
          <w:rFonts w:ascii="Arial" w:hAnsi="Arial" w:cs="Arial"/>
        </w:rPr>
        <w:t xml:space="preserve">désignent le mandataire suivant </w:t>
      </w:r>
      <w:r w:rsidR="00036500" w:rsidRPr="00FF3D2B">
        <w:rPr>
          <w:rFonts w:ascii="Arial" w:hAnsi="Arial" w:cs="Arial"/>
          <w:i/>
          <w:sz w:val="18"/>
          <w:szCs w:val="18"/>
        </w:rPr>
        <w:t>(</w:t>
      </w:r>
      <w:r w:rsidR="00B50A15" w:rsidRPr="00FF3D2B">
        <w:rPr>
          <w:rFonts w:ascii="Arial" w:hAnsi="Arial" w:cs="Arial"/>
          <w:i/>
          <w:sz w:val="18"/>
          <w:szCs w:val="18"/>
        </w:rPr>
        <w:t>article R 2142-19 à R2142-</w:t>
      </w:r>
      <w:proofErr w:type="gramStart"/>
      <w:r w:rsidR="00B50A15" w:rsidRPr="00FF3D2B">
        <w:rPr>
          <w:rFonts w:ascii="Arial" w:hAnsi="Arial" w:cs="Arial"/>
          <w:i/>
          <w:sz w:val="18"/>
          <w:szCs w:val="18"/>
        </w:rPr>
        <w:t xml:space="preserve">27 </w:t>
      </w:r>
      <w:r w:rsidR="00036500" w:rsidRPr="00FF3D2B">
        <w:rPr>
          <w:rFonts w:ascii="Arial" w:hAnsi="Arial" w:cs="Arial"/>
          <w:i/>
          <w:sz w:val="18"/>
          <w:szCs w:val="18"/>
        </w:rPr>
        <w:t>)</w:t>
      </w:r>
      <w:proofErr w:type="gramEnd"/>
      <w:r w:rsidR="00036500" w:rsidRPr="00FF3D2B">
        <w:rPr>
          <w:rFonts w:ascii="Arial" w:hAnsi="Arial" w:cs="Arial"/>
          <w:i/>
          <w:sz w:val="18"/>
          <w:szCs w:val="18"/>
        </w:rPr>
        <w:t> </w:t>
      </w:r>
      <w:r w:rsidR="00036500" w:rsidRPr="00FF3D2B">
        <w:rPr>
          <w:rFonts w:ascii="Arial" w:hAnsi="Arial" w:cs="Arial"/>
          <w:sz w:val="18"/>
          <w:szCs w:val="18"/>
        </w:rPr>
        <w:t>:</w:t>
      </w:r>
    </w:p>
    <w:p w:rsidR="00036500" w:rsidRPr="00FF3D2B" w:rsidRDefault="00036500" w:rsidP="005846FB">
      <w:pPr>
        <w:tabs>
          <w:tab w:val="left" w:pos="851"/>
        </w:tabs>
        <w:rPr>
          <w:rFonts w:ascii="Arial" w:hAnsi="Arial" w:cs="Arial"/>
          <w:i/>
          <w:sz w:val="18"/>
          <w:szCs w:val="18"/>
        </w:rPr>
      </w:pPr>
      <w:r w:rsidRPr="00FF3D2B">
        <w:rPr>
          <w:rFonts w:ascii="Arial" w:hAnsi="Arial" w:cs="Arial"/>
          <w:i/>
          <w:sz w:val="18"/>
          <w:szCs w:val="18"/>
        </w:rPr>
        <w:t>[Indiquer le nom commercial et la dénomination sociale du mandataire]</w:t>
      </w:r>
    </w:p>
    <w:p w:rsidR="009B1CD0" w:rsidRPr="00FF3D2B" w:rsidRDefault="009B1CD0" w:rsidP="005846FB">
      <w:pPr>
        <w:tabs>
          <w:tab w:val="left" w:pos="851"/>
        </w:tabs>
        <w:rPr>
          <w:rFonts w:ascii="Arial" w:hAnsi="Arial" w:cs="Arial"/>
        </w:rPr>
      </w:pPr>
    </w:p>
    <w:p w:rsidR="00332B12" w:rsidRPr="00FF3D2B" w:rsidRDefault="00332B12" w:rsidP="0061068C">
      <w:pPr>
        <w:tabs>
          <w:tab w:val="left" w:pos="851"/>
        </w:tabs>
        <w:rPr>
          <w:rFonts w:ascii="Arial" w:hAnsi="Arial" w:cs="Arial"/>
        </w:rPr>
      </w:pPr>
    </w:p>
    <w:p w:rsidR="00332B12" w:rsidRPr="00FF3D2B" w:rsidRDefault="00332B12" w:rsidP="00710FD6">
      <w:pPr>
        <w:tabs>
          <w:tab w:val="left" w:pos="851"/>
        </w:tabs>
        <w:rPr>
          <w:rFonts w:ascii="Arial" w:hAnsi="Arial" w:cs="Arial"/>
        </w:rPr>
      </w:pPr>
    </w:p>
    <w:p w:rsidR="00036500" w:rsidRPr="00FF3D2B" w:rsidRDefault="004A7169" w:rsidP="00710FD6">
      <w:pPr>
        <w:pStyle w:val="fcase1ertab"/>
        <w:tabs>
          <w:tab w:val="left" w:pos="851"/>
        </w:tabs>
        <w:ind w:left="0" w:firstLine="0"/>
        <w:rPr>
          <w:rFonts w:ascii="Arial" w:hAnsi="Arial" w:cs="Arial"/>
        </w:rPr>
      </w:pPr>
      <w:r w:rsidRPr="00FF3D2B">
        <w:rPr>
          <w:rFonts w:ascii="Arial" w:hAnsi="Arial" w:cs="Arial"/>
        </w:rPr>
        <w:t xml:space="preserve">En cas de groupement conjoint, </w:t>
      </w:r>
      <w:r w:rsidR="00036500" w:rsidRPr="00FF3D2B">
        <w:rPr>
          <w:rFonts w:ascii="Arial" w:hAnsi="Arial" w:cs="Arial"/>
        </w:rPr>
        <w:t xml:space="preserve">le mandataire </w:t>
      </w:r>
      <w:r w:rsidRPr="00FF3D2B">
        <w:rPr>
          <w:rFonts w:ascii="Arial" w:hAnsi="Arial" w:cs="Arial"/>
        </w:rPr>
        <w:t xml:space="preserve">du groupement </w:t>
      </w:r>
      <w:r w:rsidR="00036500" w:rsidRPr="00FF3D2B">
        <w:rPr>
          <w:rFonts w:ascii="Arial" w:hAnsi="Arial" w:cs="Arial"/>
        </w:rPr>
        <w:t>est :</w:t>
      </w:r>
    </w:p>
    <w:p w:rsidR="00036500" w:rsidRPr="00FF3D2B" w:rsidRDefault="00036500" w:rsidP="00E47798">
      <w:pPr>
        <w:pStyle w:val="fcase1ertab"/>
        <w:tabs>
          <w:tab w:val="left" w:pos="851"/>
        </w:tabs>
        <w:rPr>
          <w:rFonts w:ascii="Arial" w:hAnsi="Arial" w:cs="Arial"/>
        </w:rPr>
      </w:pPr>
      <w:r w:rsidRPr="00FF3D2B">
        <w:rPr>
          <w:rFonts w:ascii="Arial" w:hAnsi="Arial" w:cs="Arial"/>
          <w:i/>
          <w:iCs/>
          <w:sz w:val="18"/>
          <w:szCs w:val="18"/>
        </w:rPr>
        <w:t>(Cocher la case correspondante.)</w:t>
      </w:r>
    </w:p>
    <w:p w:rsidR="00354C04" w:rsidRPr="00FF3D2B" w:rsidRDefault="00354C04" w:rsidP="0083205E">
      <w:pPr>
        <w:pStyle w:val="fcase1ertab"/>
        <w:tabs>
          <w:tab w:val="clear" w:pos="426"/>
          <w:tab w:val="left" w:pos="851"/>
        </w:tabs>
        <w:spacing w:before="120"/>
        <w:ind w:left="0" w:firstLine="851"/>
        <w:rPr>
          <w:rFonts w:ascii="Arial" w:hAnsi="Arial" w:cs="Arial"/>
        </w:rPr>
      </w:pPr>
      <w:r w:rsidRPr="00FF3D2B">
        <w:rPr>
          <w:rFonts w:ascii="Arial" w:hAnsi="Arial" w:cs="Arial"/>
        </w:rPr>
        <w:fldChar w:fldCharType="begin">
          <w:ffData>
            <w:name w:val=""/>
            <w:enabled/>
            <w:calcOnExit w:val="0"/>
            <w:checkBox>
              <w:size w:val="20"/>
              <w:default w:val="0"/>
            </w:checkBox>
          </w:ffData>
        </w:fldChar>
      </w:r>
      <w:r w:rsidRPr="00FF3D2B">
        <w:rPr>
          <w:rFonts w:ascii="Arial" w:hAnsi="Arial" w:cs="Arial"/>
        </w:rPr>
        <w:instrText xml:space="preserve"> FORMCHECKBOX </w:instrText>
      </w:r>
      <w:r w:rsidR="00BF53F1">
        <w:rPr>
          <w:rFonts w:ascii="Arial" w:hAnsi="Arial" w:cs="Arial"/>
        </w:rPr>
      </w:r>
      <w:r w:rsidR="00BF53F1">
        <w:rPr>
          <w:rFonts w:ascii="Arial" w:hAnsi="Arial" w:cs="Arial"/>
        </w:rPr>
        <w:fldChar w:fldCharType="separate"/>
      </w:r>
      <w:r w:rsidRPr="00FF3D2B">
        <w:rPr>
          <w:rFonts w:ascii="Arial" w:hAnsi="Arial" w:cs="Arial"/>
        </w:rPr>
        <w:fldChar w:fldCharType="end"/>
      </w:r>
      <w:r w:rsidRPr="00FF3D2B">
        <w:rPr>
          <w:rFonts w:ascii="Arial" w:hAnsi="Arial" w:cs="Arial"/>
          <w:i/>
          <w:iCs/>
        </w:rPr>
        <w:t xml:space="preserve"> </w:t>
      </w:r>
      <w:r w:rsidRPr="00FF3D2B">
        <w:rPr>
          <w:rFonts w:ascii="Arial" w:hAnsi="Arial" w:cs="Arial"/>
        </w:rPr>
        <w:t>conjoint</w:t>
      </w:r>
      <w:r w:rsidRPr="00FF3D2B">
        <w:rPr>
          <w:rFonts w:ascii="Arial" w:hAnsi="Arial" w:cs="Arial"/>
        </w:rPr>
        <w:tab/>
      </w:r>
      <w:r w:rsidRPr="00FF3D2B">
        <w:rPr>
          <w:rFonts w:ascii="Arial" w:hAnsi="Arial" w:cs="Arial"/>
        </w:rPr>
        <w:tab/>
        <w:t>OU</w:t>
      </w:r>
      <w:r w:rsidRPr="00FF3D2B">
        <w:rPr>
          <w:rFonts w:ascii="Arial" w:hAnsi="Arial" w:cs="Arial"/>
        </w:rPr>
        <w:tab/>
      </w:r>
      <w:r w:rsidRPr="00FF3D2B">
        <w:rPr>
          <w:rFonts w:ascii="Arial" w:hAnsi="Arial" w:cs="Arial"/>
        </w:rPr>
        <w:tab/>
      </w:r>
      <w:r w:rsidRPr="00FF3D2B">
        <w:rPr>
          <w:rFonts w:ascii="Arial" w:hAnsi="Arial" w:cs="Arial"/>
        </w:rPr>
        <w:fldChar w:fldCharType="begin">
          <w:ffData>
            <w:name w:val=""/>
            <w:enabled/>
            <w:calcOnExit w:val="0"/>
            <w:checkBox>
              <w:size w:val="20"/>
              <w:default w:val="0"/>
            </w:checkBox>
          </w:ffData>
        </w:fldChar>
      </w:r>
      <w:r w:rsidRPr="00FF3D2B">
        <w:rPr>
          <w:rFonts w:ascii="Arial" w:hAnsi="Arial" w:cs="Arial"/>
        </w:rPr>
        <w:instrText xml:space="preserve"> FORMCHECKBOX </w:instrText>
      </w:r>
      <w:r w:rsidR="00BF53F1">
        <w:rPr>
          <w:rFonts w:ascii="Arial" w:hAnsi="Arial" w:cs="Arial"/>
        </w:rPr>
      </w:r>
      <w:r w:rsidR="00BF53F1">
        <w:rPr>
          <w:rFonts w:ascii="Arial" w:hAnsi="Arial" w:cs="Arial"/>
        </w:rPr>
        <w:fldChar w:fldCharType="separate"/>
      </w:r>
      <w:r w:rsidRPr="00FF3D2B">
        <w:rPr>
          <w:rFonts w:ascii="Arial" w:hAnsi="Arial" w:cs="Arial"/>
        </w:rPr>
        <w:fldChar w:fldCharType="end"/>
      </w:r>
      <w:r w:rsidRPr="00FF3D2B">
        <w:rPr>
          <w:rFonts w:ascii="Arial" w:hAnsi="Arial" w:cs="Arial"/>
          <w:iCs/>
        </w:rPr>
        <w:t xml:space="preserve"> </w:t>
      </w:r>
      <w:r w:rsidRPr="00FF3D2B">
        <w:rPr>
          <w:rFonts w:ascii="Arial" w:hAnsi="Arial" w:cs="Arial"/>
        </w:rPr>
        <w:t>solidaire</w:t>
      </w:r>
    </w:p>
    <w:p w:rsidR="009B1CD0" w:rsidRPr="00FF3D2B" w:rsidRDefault="009B1CD0" w:rsidP="0083205E">
      <w:pPr>
        <w:tabs>
          <w:tab w:val="left" w:pos="851"/>
        </w:tabs>
        <w:rPr>
          <w:rFonts w:ascii="Arial" w:hAnsi="Arial" w:cs="Arial"/>
        </w:rPr>
      </w:pPr>
    </w:p>
    <w:p w:rsidR="001C733C" w:rsidRPr="00FF3D2B" w:rsidRDefault="001C733C" w:rsidP="00CD46CC">
      <w:pPr>
        <w:tabs>
          <w:tab w:val="left" w:pos="851"/>
        </w:tabs>
        <w:rPr>
          <w:rFonts w:ascii="Arial" w:hAnsi="Arial" w:cs="Arial"/>
        </w:rPr>
      </w:pPr>
    </w:p>
    <w:p w:rsidR="00CE4742" w:rsidRPr="00FF3D2B" w:rsidRDefault="00CE4742" w:rsidP="00CD46CC">
      <w:pPr>
        <w:tabs>
          <w:tab w:val="left" w:pos="851"/>
        </w:tabs>
        <w:rPr>
          <w:rFonts w:ascii="Arial" w:hAnsi="Arial" w:cs="Arial"/>
        </w:rPr>
      </w:pPr>
    </w:p>
    <w:p w:rsidR="002904AF" w:rsidRPr="00FF3D2B" w:rsidRDefault="0021527A" w:rsidP="001C733C">
      <w:pPr>
        <w:pStyle w:val="fcasegauche"/>
        <w:tabs>
          <w:tab w:val="left" w:pos="426"/>
          <w:tab w:val="left" w:pos="851"/>
        </w:tabs>
        <w:spacing w:after="0"/>
        <w:ind w:left="0" w:firstLine="0"/>
        <w:jc w:val="left"/>
        <w:rPr>
          <w:rFonts w:ascii="Arial" w:hAnsi="Arial" w:cs="Arial"/>
        </w:rPr>
      </w:pPr>
      <w:r w:rsidRPr="00FF3D2B">
        <w:rPr>
          <w:rFonts w:ascii="Arial" w:hAnsi="Arial" w:cs="Arial"/>
        </w:rPr>
        <w:fldChar w:fldCharType="begin">
          <w:ffData>
            <w:name w:val=""/>
            <w:enabled/>
            <w:calcOnExit w:val="0"/>
            <w:checkBox>
              <w:size w:val="20"/>
              <w:default w:val="0"/>
            </w:checkBox>
          </w:ffData>
        </w:fldChar>
      </w:r>
      <w:r w:rsidRPr="00FF3D2B">
        <w:rPr>
          <w:rFonts w:ascii="Arial" w:hAnsi="Arial" w:cs="Arial"/>
        </w:rPr>
        <w:instrText xml:space="preserve"> FORMCHECKBOX </w:instrText>
      </w:r>
      <w:r w:rsidR="00BF53F1">
        <w:rPr>
          <w:rFonts w:ascii="Arial" w:hAnsi="Arial" w:cs="Arial"/>
        </w:rPr>
      </w:r>
      <w:r w:rsidR="00BF53F1">
        <w:rPr>
          <w:rFonts w:ascii="Arial" w:hAnsi="Arial" w:cs="Arial"/>
        </w:rPr>
        <w:fldChar w:fldCharType="separate"/>
      </w:r>
      <w:r w:rsidRPr="00FF3D2B">
        <w:rPr>
          <w:rFonts w:ascii="Arial" w:hAnsi="Arial" w:cs="Arial"/>
        </w:rPr>
        <w:fldChar w:fldCharType="end"/>
      </w:r>
      <w:r w:rsidRPr="00FF3D2B">
        <w:rPr>
          <w:rFonts w:ascii="Arial" w:hAnsi="Arial" w:cs="Arial"/>
        </w:rPr>
        <w:t xml:space="preserve"> </w:t>
      </w:r>
      <w:r w:rsidR="001C733C" w:rsidRPr="00FF3D2B">
        <w:rPr>
          <w:rFonts w:ascii="Arial" w:hAnsi="Arial" w:cs="Arial"/>
        </w:rPr>
        <w:t>Les membres du groupement</w:t>
      </w:r>
      <w:r w:rsidRPr="00FF3D2B">
        <w:rPr>
          <w:rFonts w:ascii="Arial" w:hAnsi="Arial" w:cs="Arial"/>
        </w:rPr>
        <w:t xml:space="preserve"> ont donné mandat</w:t>
      </w:r>
      <w:r w:rsidR="007F68A6" w:rsidRPr="00FF3D2B">
        <w:rPr>
          <w:rFonts w:ascii="Arial" w:hAnsi="Arial" w:cs="Arial"/>
        </w:rPr>
        <w:t xml:space="preserve"> au mandataire, qui signe le présent acte d’engagement</w:t>
      </w:r>
      <w:r w:rsidR="002904AF" w:rsidRPr="00FF3D2B">
        <w:rPr>
          <w:rFonts w:ascii="Arial" w:hAnsi="Arial" w:cs="Arial"/>
        </w:rPr>
        <w:t> :</w:t>
      </w:r>
    </w:p>
    <w:p w:rsidR="001C733C" w:rsidRPr="00FF3D2B" w:rsidRDefault="001C733C" w:rsidP="001C733C">
      <w:pPr>
        <w:tabs>
          <w:tab w:val="left" w:pos="851"/>
        </w:tabs>
        <w:rPr>
          <w:rFonts w:ascii="Arial" w:hAnsi="Arial" w:cs="Arial"/>
        </w:rPr>
      </w:pPr>
      <w:r w:rsidRPr="00FF3D2B">
        <w:rPr>
          <w:rFonts w:ascii="Arial" w:hAnsi="Arial" w:cs="Arial"/>
          <w:i/>
          <w:sz w:val="18"/>
          <w:szCs w:val="18"/>
        </w:rPr>
        <w:t xml:space="preserve">(Cocher la </w:t>
      </w:r>
      <w:r w:rsidR="002904AF" w:rsidRPr="00FF3D2B">
        <w:rPr>
          <w:rFonts w:ascii="Arial" w:hAnsi="Arial" w:cs="Arial"/>
          <w:i/>
          <w:sz w:val="18"/>
          <w:szCs w:val="18"/>
        </w:rPr>
        <w:t xml:space="preserve">ou les </w:t>
      </w:r>
      <w:r w:rsidRPr="00FF3D2B">
        <w:rPr>
          <w:rFonts w:ascii="Arial" w:hAnsi="Arial" w:cs="Arial"/>
          <w:i/>
          <w:sz w:val="18"/>
          <w:szCs w:val="18"/>
        </w:rPr>
        <w:t>case</w:t>
      </w:r>
      <w:r w:rsidR="002904AF" w:rsidRPr="00FF3D2B">
        <w:rPr>
          <w:rFonts w:ascii="Arial" w:hAnsi="Arial" w:cs="Arial"/>
          <w:i/>
          <w:sz w:val="18"/>
          <w:szCs w:val="18"/>
        </w:rPr>
        <w:t>s</w:t>
      </w:r>
      <w:r w:rsidRPr="00FF3D2B">
        <w:rPr>
          <w:rFonts w:ascii="Arial" w:hAnsi="Arial" w:cs="Arial"/>
          <w:i/>
          <w:sz w:val="18"/>
          <w:szCs w:val="18"/>
        </w:rPr>
        <w:t xml:space="preserve"> correspondante</w:t>
      </w:r>
      <w:r w:rsidR="002904AF" w:rsidRPr="00FF3D2B">
        <w:rPr>
          <w:rFonts w:ascii="Arial" w:hAnsi="Arial" w:cs="Arial"/>
          <w:i/>
          <w:sz w:val="18"/>
          <w:szCs w:val="18"/>
        </w:rPr>
        <w:t>s</w:t>
      </w:r>
      <w:r w:rsidRPr="00FF3D2B">
        <w:rPr>
          <w:rFonts w:ascii="Arial" w:hAnsi="Arial" w:cs="Arial"/>
          <w:i/>
          <w:sz w:val="18"/>
          <w:szCs w:val="18"/>
        </w:rPr>
        <w:t>.)</w:t>
      </w:r>
    </w:p>
    <w:p w:rsidR="001C733C" w:rsidRPr="00FF3D2B" w:rsidRDefault="001C733C" w:rsidP="001C733C">
      <w:pPr>
        <w:pStyle w:val="fcasegauche"/>
        <w:tabs>
          <w:tab w:val="left" w:pos="426"/>
          <w:tab w:val="left" w:pos="851"/>
        </w:tabs>
        <w:spacing w:after="0"/>
        <w:ind w:left="0" w:firstLine="0"/>
        <w:jc w:val="left"/>
        <w:rPr>
          <w:rFonts w:ascii="Arial" w:hAnsi="Arial" w:cs="Arial"/>
        </w:rPr>
      </w:pPr>
    </w:p>
    <w:p w:rsidR="002904AF" w:rsidRPr="00FF3D2B" w:rsidRDefault="001C733C" w:rsidP="009B45B9">
      <w:pPr>
        <w:tabs>
          <w:tab w:val="left" w:pos="851"/>
        </w:tabs>
        <w:ind w:left="1695" w:hanging="1695"/>
        <w:rPr>
          <w:rFonts w:ascii="Arial" w:hAnsi="Arial" w:cs="Arial"/>
        </w:rPr>
      </w:pPr>
      <w:r w:rsidRPr="00FF3D2B">
        <w:rPr>
          <w:rFonts w:ascii="Arial" w:hAnsi="Arial" w:cs="Arial"/>
        </w:rPr>
        <w:tab/>
      </w:r>
      <w:r w:rsidRPr="00FF3D2B">
        <w:rPr>
          <w:rFonts w:ascii="Arial" w:hAnsi="Arial" w:cs="Arial"/>
        </w:rPr>
        <w:fldChar w:fldCharType="begin">
          <w:ffData>
            <w:name w:val=""/>
            <w:enabled/>
            <w:calcOnExit w:val="0"/>
            <w:checkBox>
              <w:size w:val="20"/>
              <w:default w:val="0"/>
            </w:checkBox>
          </w:ffData>
        </w:fldChar>
      </w:r>
      <w:r w:rsidRPr="00FF3D2B">
        <w:rPr>
          <w:rFonts w:ascii="Arial" w:hAnsi="Arial" w:cs="Arial"/>
        </w:rPr>
        <w:instrText xml:space="preserve"> FORMCHECKBOX </w:instrText>
      </w:r>
      <w:r w:rsidR="00BF53F1">
        <w:rPr>
          <w:rFonts w:ascii="Arial" w:hAnsi="Arial" w:cs="Arial"/>
        </w:rPr>
      </w:r>
      <w:r w:rsidR="00BF53F1">
        <w:rPr>
          <w:rFonts w:ascii="Arial" w:hAnsi="Arial" w:cs="Arial"/>
        </w:rPr>
        <w:fldChar w:fldCharType="separate"/>
      </w:r>
      <w:r w:rsidRPr="00FF3D2B">
        <w:rPr>
          <w:rFonts w:ascii="Arial" w:hAnsi="Arial" w:cs="Arial"/>
        </w:rPr>
        <w:fldChar w:fldCharType="end"/>
      </w:r>
      <w:r w:rsidRPr="00FF3D2B">
        <w:rPr>
          <w:rFonts w:ascii="Arial" w:hAnsi="Arial" w:cs="Arial"/>
        </w:rPr>
        <w:tab/>
      </w:r>
      <w:proofErr w:type="gramStart"/>
      <w:r w:rsidR="002904AF" w:rsidRPr="00FF3D2B">
        <w:rPr>
          <w:rFonts w:ascii="Arial" w:hAnsi="Arial" w:cs="Arial"/>
        </w:rPr>
        <w:t>pour</w:t>
      </w:r>
      <w:proofErr w:type="gramEnd"/>
      <w:r w:rsidR="002904AF" w:rsidRPr="00FF3D2B">
        <w:rPr>
          <w:rFonts w:ascii="Arial" w:hAnsi="Arial" w:cs="Arial"/>
        </w:rPr>
        <w:t xml:space="preserve"> signer le présent acte d’engagement en leur nom et pour leur compte</w:t>
      </w:r>
      <w:r w:rsidR="007F68A6" w:rsidRPr="00FF3D2B">
        <w:rPr>
          <w:rFonts w:ascii="Arial" w:hAnsi="Arial" w:cs="Arial"/>
        </w:rPr>
        <w:t xml:space="preserve">, </w:t>
      </w:r>
      <w:r w:rsidR="0021527A" w:rsidRPr="00FF3D2B">
        <w:rPr>
          <w:rFonts w:ascii="Arial" w:hAnsi="Arial" w:cs="Arial"/>
        </w:rPr>
        <w:t xml:space="preserve">pour les représenter vis-à-vis de l’acheteur </w:t>
      </w:r>
      <w:r w:rsidR="007F68A6" w:rsidRPr="00FF3D2B">
        <w:rPr>
          <w:rFonts w:ascii="Arial" w:hAnsi="Arial" w:cs="Arial"/>
        </w:rPr>
        <w:t>et pour coordonner l’ensemble des prestations</w:t>
      </w:r>
      <w:r w:rsidR="00983FF3" w:rsidRPr="00FF3D2B">
        <w:rPr>
          <w:rFonts w:ascii="Arial" w:hAnsi="Arial" w:cs="Arial"/>
        </w:rPr>
        <w:t> ;</w:t>
      </w:r>
    </w:p>
    <w:p w:rsidR="002904AF" w:rsidRPr="00FF3D2B" w:rsidRDefault="002904AF" w:rsidP="001C733C">
      <w:pPr>
        <w:tabs>
          <w:tab w:val="left" w:pos="851"/>
        </w:tabs>
        <w:rPr>
          <w:rFonts w:ascii="Arial" w:hAnsi="Arial" w:cs="Arial"/>
        </w:rPr>
      </w:pPr>
      <w:r w:rsidRPr="00FF3D2B">
        <w:rPr>
          <w:rFonts w:ascii="Arial" w:hAnsi="Arial" w:cs="Arial"/>
          <w:i/>
          <w:sz w:val="18"/>
          <w:szCs w:val="18"/>
        </w:rPr>
        <w:tab/>
      </w:r>
      <w:r w:rsidRPr="00FF3D2B">
        <w:rPr>
          <w:rFonts w:ascii="Arial" w:hAnsi="Arial" w:cs="Arial"/>
          <w:i/>
          <w:sz w:val="18"/>
          <w:szCs w:val="18"/>
        </w:rPr>
        <w:tab/>
      </w:r>
      <w:r w:rsidRPr="00FF3D2B">
        <w:rPr>
          <w:rFonts w:ascii="Arial" w:hAnsi="Arial" w:cs="Arial"/>
          <w:i/>
          <w:sz w:val="18"/>
          <w:szCs w:val="18"/>
        </w:rPr>
        <w:tab/>
        <w:t>(</w:t>
      </w:r>
      <w:proofErr w:type="gramStart"/>
      <w:r w:rsidRPr="00FF3D2B">
        <w:rPr>
          <w:rFonts w:ascii="Arial" w:hAnsi="Arial" w:cs="Arial"/>
          <w:i/>
          <w:sz w:val="18"/>
          <w:szCs w:val="18"/>
        </w:rPr>
        <w:t>joindre</w:t>
      </w:r>
      <w:proofErr w:type="gramEnd"/>
      <w:r w:rsidRPr="00FF3D2B">
        <w:rPr>
          <w:rFonts w:ascii="Arial" w:hAnsi="Arial" w:cs="Arial"/>
          <w:i/>
          <w:sz w:val="18"/>
          <w:szCs w:val="18"/>
        </w:rPr>
        <w:t xml:space="preserve"> les pouvoirs en annexe du présent document.)</w:t>
      </w:r>
    </w:p>
    <w:p w:rsidR="002904AF" w:rsidRPr="00FF3D2B" w:rsidRDefault="002904AF" w:rsidP="001C733C">
      <w:pPr>
        <w:tabs>
          <w:tab w:val="left" w:pos="851"/>
        </w:tabs>
        <w:rPr>
          <w:rFonts w:ascii="Arial" w:hAnsi="Arial" w:cs="Arial"/>
        </w:rPr>
      </w:pPr>
    </w:p>
    <w:p w:rsidR="002904AF" w:rsidRPr="00FF3D2B" w:rsidRDefault="002904AF" w:rsidP="002904AF">
      <w:pPr>
        <w:tabs>
          <w:tab w:val="left" w:pos="851"/>
        </w:tabs>
        <w:ind w:left="1701" w:hanging="850"/>
        <w:jc w:val="both"/>
        <w:rPr>
          <w:rFonts w:ascii="Arial" w:hAnsi="Arial" w:cs="Arial"/>
          <w:iCs/>
        </w:rPr>
      </w:pPr>
      <w:r w:rsidRPr="00FF3D2B">
        <w:rPr>
          <w:rFonts w:ascii="Arial" w:hAnsi="Arial" w:cs="Arial"/>
        </w:rPr>
        <w:fldChar w:fldCharType="begin">
          <w:ffData>
            <w:name w:val=""/>
            <w:enabled/>
            <w:calcOnExit w:val="0"/>
            <w:checkBox>
              <w:size w:val="20"/>
              <w:default w:val="0"/>
            </w:checkBox>
          </w:ffData>
        </w:fldChar>
      </w:r>
      <w:r w:rsidRPr="00FF3D2B">
        <w:rPr>
          <w:rFonts w:ascii="Arial" w:hAnsi="Arial" w:cs="Arial"/>
        </w:rPr>
        <w:instrText xml:space="preserve"> FORMCHECKBOX </w:instrText>
      </w:r>
      <w:r w:rsidR="00BF53F1">
        <w:rPr>
          <w:rFonts w:ascii="Arial" w:hAnsi="Arial" w:cs="Arial"/>
        </w:rPr>
      </w:r>
      <w:r w:rsidR="00BF53F1">
        <w:rPr>
          <w:rFonts w:ascii="Arial" w:hAnsi="Arial" w:cs="Arial"/>
        </w:rPr>
        <w:fldChar w:fldCharType="separate"/>
      </w:r>
      <w:r w:rsidRPr="00FF3D2B">
        <w:rPr>
          <w:rFonts w:ascii="Arial" w:hAnsi="Arial" w:cs="Arial"/>
        </w:rPr>
        <w:fldChar w:fldCharType="end"/>
      </w:r>
      <w:r w:rsidRPr="00FF3D2B">
        <w:rPr>
          <w:rFonts w:ascii="Arial" w:hAnsi="Arial" w:cs="Arial"/>
        </w:rPr>
        <w:tab/>
      </w:r>
      <w:proofErr w:type="gramStart"/>
      <w:r w:rsidRPr="00FF3D2B">
        <w:rPr>
          <w:rFonts w:ascii="Arial" w:hAnsi="Arial" w:cs="Arial"/>
        </w:rPr>
        <w:t>pour</w:t>
      </w:r>
      <w:proofErr w:type="gramEnd"/>
      <w:r w:rsidRPr="00FF3D2B">
        <w:rPr>
          <w:rFonts w:ascii="Arial" w:hAnsi="Arial" w:cs="Arial"/>
        </w:rPr>
        <w:t xml:space="preserve"> signer, en leur nom et pour leur compte, les modifications ultérieures du mar</w:t>
      </w:r>
      <w:r w:rsidR="0021527A" w:rsidRPr="00FF3D2B">
        <w:rPr>
          <w:rFonts w:ascii="Arial" w:hAnsi="Arial" w:cs="Arial"/>
        </w:rPr>
        <w:t>ché public ou de l’accord-cadre</w:t>
      </w:r>
      <w:r w:rsidRPr="00FF3D2B">
        <w:rPr>
          <w:rFonts w:ascii="Arial" w:hAnsi="Arial" w:cs="Arial"/>
        </w:rPr>
        <w:t> ;</w:t>
      </w:r>
    </w:p>
    <w:p w:rsidR="00BE6078" w:rsidRPr="00FF3D2B" w:rsidRDefault="00BE6078" w:rsidP="00BE6078">
      <w:pPr>
        <w:tabs>
          <w:tab w:val="left" w:pos="851"/>
        </w:tabs>
        <w:rPr>
          <w:rFonts w:ascii="Arial" w:hAnsi="Arial" w:cs="Arial"/>
        </w:rPr>
      </w:pPr>
      <w:r w:rsidRPr="00FF3D2B">
        <w:rPr>
          <w:rFonts w:ascii="Arial" w:hAnsi="Arial" w:cs="Arial"/>
          <w:i/>
          <w:sz w:val="18"/>
          <w:szCs w:val="18"/>
        </w:rPr>
        <w:tab/>
      </w:r>
      <w:r w:rsidRPr="00FF3D2B">
        <w:rPr>
          <w:rFonts w:ascii="Arial" w:hAnsi="Arial" w:cs="Arial"/>
          <w:i/>
          <w:sz w:val="18"/>
          <w:szCs w:val="18"/>
        </w:rPr>
        <w:tab/>
      </w:r>
      <w:r w:rsidRPr="00FF3D2B">
        <w:rPr>
          <w:rFonts w:ascii="Arial" w:hAnsi="Arial" w:cs="Arial"/>
          <w:i/>
          <w:sz w:val="18"/>
          <w:szCs w:val="18"/>
        </w:rPr>
        <w:tab/>
        <w:t>(</w:t>
      </w:r>
      <w:proofErr w:type="gramStart"/>
      <w:r w:rsidRPr="00FF3D2B">
        <w:rPr>
          <w:rFonts w:ascii="Arial" w:hAnsi="Arial" w:cs="Arial"/>
          <w:i/>
          <w:sz w:val="18"/>
          <w:szCs w:val="18"/>
        </w:rPr>
        <w:t>joindre</w:t>
      </w:r>
      <w:proofErr w:type="gramEnd"/>
      <w:r w:rsidRPr="00FF3D2B">
        <w:rPr>
          <w:rFonts w:ascii="Arial" w:hAnsi="Arial" w:cs="Arial"/>
          <w:i/>
          <w:sz w:val="18"/>
          <w:szCs w:val="18"/>
        </w:rPr>
        <w:t xml:space="preserve"> les pouvoirs en annexe du présent document.)</w:t>
      </w:r>
    </w:p>
    <w:p w:rsidR="002904AF" w:rsidRPr="00FF3D2B" w:rsidRDefault="002904AF" w:rsidP="002904AF">
      <w:pPr>
        <w:tabs>
          <w:tab w:val="left" w:pos="851"/>
        </w:tabs>
        <w:rPr>
          <w:rFonts w:ascii="Arial" w:hAnsi="Arial" w:cs="Arial"/>
          <w:iCs/>
        </w:rPr>
      </w:pPr>
    </w:p>
    <w:p w:rsidR="002904AF" w:rsidRPr="00FF3D2B" w:rsidRDefault="002904AF" w:rsidP="002904AF">
      <w:pPr>
        <w:tabs>
          <w:tab w:val="left" w:pos="851"/>
        </w:tabs>
        <w:ind w:left="1134" w:hanging="850"/>
        <w:rPr>
          <w:rFonts w:ascii="Arial" w:hAnsi="Arial" w:cs="Arial"/>
        </w:rPr>
      </w:pPr>
      <w:r w:rsidRPr="00FF3D2B">
        <w:rPr>
          <w:rFonts w:ascii="Arial" w:hAnsi="Arial" w:cs="Arial"/>
        </w:rPr>
        <w:tab/>
      </w:r>
      <w:r w:rsidRPr="00FF3D2B">
        <w:rPr>
          <w:rFonts w:ascii="Arial" w:hAnsi="Arial" w:cs="Arial"/>
        </w:rPr>
        <w:fldChar w:fldCharType="begin">
          <w:ffData>
            <w:name w:val=""/>
            <w:enabled/>
            <w:calcOnExit w:val="0"/>
            <w:checkBox>
              <w:size w:val="20"/>
              <w:default w:val="0"/>
            </w:checkBox>
          </w:ffData>
        </w:fldChar>
      </w:r>
      <w:r w:rsidRPr="00FF3D2B">
        <w:rPr>
          <w:rFonts w:ascii="Arial" w:hAnsi="Arial" w:cs="Arial"/>
        </w:rPr>
        <w:instrText xml:space="preserve"> FORMCHECKBOX </w:instrText>
      </w:r>
      <w:r w:rsidR="00BF53F1">
        <w:rPr>
          <w:rFonts w:ascii="Arial" w:hAnsi="Arial" w:cs="Arial"/>
        </w:rPr>
      </w:r>
      <w:r w:rsidR="00BF53F1">
        <w:rPr>
          <w:rFonts w:ascii="Arial" w:hAnsi="Arial" w:cs="Arial"/>
        </w:rPr>
        <w:fldChar w:fldCharType="separate"/>
      </w:r>
      <w:r w:rsidRPr="00FF3D2B">
        <w:rPr>
          <w:rFonts w:ascii="Arial" w:hAnsi="Arial" w:cs="Arial"/>
        </w:rPr>
        <w:fldChar w:fldCharType="end"/>
      </w:r>
      <w:r w:rsidRPr="00FF3D2B">
        <w:rPr>
          <w:rFonts w:ascii="Arial" w:hAnsi="Arial" w:cs="Arial"/>
          <w:i/>
          <w:iCs/>
        </w:rPr>
        <w:t xml:space="preserve"> </w:t>
      </w:r>
      <w:r w:rsidRPr="00FF3D2B">
        <w:rPr>
          <w:rFonts w:ascii="Arial" w:hAnsi="Arial" w:cs="Arial"/>
        </w:rPr>
        <w:tab/>
      </w:r>
      <w:proofErr w:type="gramStart"/>
      <w:r w:rsidRPr="00FF3D2B">
        <w:rPr>
          <w:rFonts w:ascii="Arial" w:hAnsi="Arial" w:cs="Arial"/>
        </w:rPr>
        <w:t>ont</w:t>
      </w:r>
      <w:proofErr w:type="gramEnd"/>
      <w:r w:rsidRPr="00FF3D2B">
        <w:rPr>
          <w:rFonts w:ascii="Arial" w:hAnsi="Arial" w:cs="Arial"/>
        </w:rPr>
        <w:t xml:space="preserve"> donné mandat au mandataire dans les conditions définies par les pouvoirs joints en annexe.</w:t>
      </w:r>
    </w:p>
    <w:p w:rsidR="001C733C" w:rsidRPr="00FF3D2B" w:rsidRDefault="001C733C" w:rsidP="001C733C">
      <w:pPr>
        <w:tabs>
          <w:tab w:val="left" w:pos="851"/>
        </w:tabs>
        <w:rPr>
          <w:rFonts w:ascii="Arial" w:hAnsi="Arial" w:cs="Arial"/>
          <w:i/>
          <w:sz w:val="18"/>
          <w:szCs w:val="18"/>
        </w:rPr>
      </w:pPr>
    </w:p>
    <w:p w:rsidR="00036500" w:rsidRPr="00FF3D2B" w:rsidRDefault="0021527A" w:rsidP="006C4338">
      <w:pPr>
        <w:tabs>
          <w:tab w:val="left" w:pos="851"/>
        </w:tabs>
        <w:rPr>
          <w:rFonts w:ascii="Arial" w:hAnsi="Arial" w:cs="Arial"/>
          <w:i/>
          <w:sz w:val="18"/>
          <w:szCs w:val="18"/>
        </w:rPr>
      </w:pPr>
      <w:r w:rsidRPr="00FF3D2B">
        <w:rPr>
          <w:rFonts w:ascii="Arial" w:hAnsi="Arial" w:cs="Arial"/>
        </w:rPr>
        <w:fldChar w:fldCharType="begin">
          <w:ffData>
            <w:name w:val=""/>
            <w:enabled/>
            <w:calcOnExit w:val="0"/>
            <w:checkBox>
              <w:size w:val="20"/>
              <w:default w:val="0"/>
            </w:checkBox>
          </w:ffData>
        </w:fldChar>
      </w:r>
      <w:r w:rsidRPr="00FF3D2B">
        <w:rPr>
          <w:rFonts w:ascii="Arial" w:hAnsi="Arial" w:cs="Arial"/>
        </w:rPr>
        <w:instrText xml:space="preserve"> FORMCHECKBOX </w:instrText>
      </w:r>
      <w:r w:rsidR="00BF53F1">
        <w:rPr>
          <w:rFonts w:ascii="Arial" w:hAnsi="Arial" w:cs="Arial"/>
        </w:rPr>
      </w:r>
      <w:r w:rsidR="00BF53F1">
        <w:rPr>
          <w:rFonts w:ascii="Arial" w:hAnsi="Arial" w:cs="Arial"/>
        </w:rPr>
        <w:fldChar w:fldCharType="separate"/>
      </w:r>
      <w:r w:rsidRPr="00FF3D2B">
        <w:rPr>
          <w:rFonts w:ascii="Arial" w:hAnsi="Arial" w:cs="Arial"/>
        </w:rPr>
        <w:fldChar w:fldCharType="end"/>
      </w:r>
      <w:r w:rsidRPr="00FF3D2B">
        <w:rPr>
          <w:rFonts w:ascii="Arial" w:hAnsi="Arial" w:cs="Arial"/>
        </w:rPr>
        <w:t xml:space="preserve"> L</w:t>
      </w:r>
      <w:r w:rsidR="00036500" w:rsidRPr="00FF3D2B">
        <w:rPr>
          <w:rFonts w:ascii="Arial" w:hAnsi="Arial" w:cs="Arial"/>
        </w:rPr>
        <w:t>es membres du groupement</w:t>
      </w:r>
      <w:r w:rsidR="00332B12" w:rsidRPr="00FF3D2B">
        <w:rPr>
          <w:rFonts w:ascii="Arial" w:hAnsi="Arial" w:cs="Arial"/>
        </w:rPr>
        <w:t>, qui signent le présent acte d’engagement</w:t>
      </w:r>
      <w:r w:rsidR="00036500" w:rsidRPr="00FF3D2B">
        <w:rPr>
          <w:rFonts w:ascii="Arial" w:hAnsi="Arial" w:cs="Arial"/>
        </w:rPr>
        <w:t> :</w:t>
      </w:r>
    </w:p>
    <w:p w:rsidR="00036500" w:rsidRPr="00FF3D2B" w:rsidRDefault="00036500" w:rsidP="006F3DF9">
      <w:pPr>
        <w:tabs>
          <w:tab w:val="left" w:pos="851"/>
        </w:tabs>
        <w:rPr>
          <w:rFonts w:ascii="Arial" w:hAnsi="Arial" w:cs="Arial"/>
        </w:rPr>
      </w:pPr>
      <w:r w:rsidRPr="00FF3D2B">
        <w:rPr>
          <w:rFonts w:ascii="Arial" w:hAnsi="Arial" w:cs="Arial"/>
          <w:i/>
          <w:sz w:val="18"/>
          <w:szCs w:val="18"/>
        </w:rPr>
        <w:t>(Cocher la case correspondante.)</w:t>
      </w:r>
    </w:p>
    <w:p w:rsidR="00036500" w:rsidRPr="00FF3D2B" w:rsidRDefault="00036500" w:rsidP="005846FB">
      <w:pPr>
        <w:tabs>
          <w:tab w:val="left" w:pos="851"/>
        </w:tabs>
        <w:rPr>
          <w:rFonts w:ascii="Arial" w:hAnsi="Arial" w:cs="Arial"/>
        </w:rPr>
      </w:pPr>
    </w:p>
    <w:p w:rsidR="00AE7831" w:rsidRPr="00FF3D2B" w:rsidRDefault="00AE7831" w:rsidP="009B45B9">
      <w:pPr>
        <w:tabs>
          <w:tab w:val="left" w:pos="851"/>
        </w:tabs>
        <w:ind w:left="1701" w:hanging="850"/>
        <w:jc w:val="both"/>
        <w:rPr>
          <w:rFonts w:ascii="Arial" w:hAnsi="Arial" w:cs="Arial"/>
        </w:rPr>
      </w:pPr>
      <w:r w:rsidRPr="00FF3D2B">
        <w:rPr>
          <w:rFonts w:ascii="Arial" w:hAnsi="Arial" w:cs="Arial"/>
        </w:rPr>
        <w:fldChar w:fldCharType="begin">
          <w:ffData>
            <w:name w:val=""/>
            <w:enabled/>
            <w:calcOnExit w:val="0"/>
            <w:checkBox>
              <w:size w:val="20"/>
              <w:default w:val="0"/>
            </w:checkBox>
          </w:ffData>
        </w:fldChar>
      </w:r>
      <w:r w:rsidRPr="00FF3D2B">
        <w:rPr>
          <w:rFonts w:ascii="Arial" w:hAnsi="Arial" w:cs="Arial"/>
        </w:rPr>
        <w:instrText xml:space="preserve"> FORMCHECKBOX </w:instrText>
      </w:r>
      <w:r w:rsidR="00BF53F1">
        <w:rPr>
          <w:rFonts w:ascii="Arial" w:hAnsi="Arial" w:cs="Arial"/>
        </w:rPr>
      </w:r>
      <w:r w:rsidR="00BF53F1">
        <w:rPr>
          <w:rFonts w:ascii="Arial" w:hAnsi="Arial" w:cs="Arial"/>
        </w:rPr>
        <w:fldChar w:fldCharType="separate"/>
      </w:r>
      <w:r w:rsidRPr="00FF3D2B">
        <w:rPr>
          <w:rFonts w:ascii="Arial" w:hAnsi="Arial" w:cs="Arial"/>
        </w:rPr>
        <w:fldChar w:fldCharType="end"/>
      </w:r>
      <w:r w:rsidRPr="00FF3D2B">
        <w:rPr>
          <w:rFonts w:ascii="Arial" w:hAnsi="Arial" w:cs="Arial"/>
        </w:rPr>
        <w:tab/>
      </w:r>
      <w:proofErr w:type="gramStart"/>
      <w:r w:rsidRPr="00FF3D2B">
        <w:rPr>
          <w:rFonts w:ascii="Arial" w:hAnsi="Arial" w:cs="Arial"/>
        </w:rPr>
        <w:t>donnent</w:t>
      </w:r>
      <w:proofErr w:type="gramEnd"/>
      <w:r w:rsidRPr="00FF3D2B">
        <w:rPr>
          <w:rFonts w:ascii="Arial" w:hAnsi="Arial" w:cs="Arial"/>
        </w:rPr>
        <w:t xml:space="preserve"> mandat au mandataire, qui l’accepte, pour les représenter vis-à-vis de l’acheteur et pour coordonner l’ensemble des prestations ;</w:t>
      </w:r>
    </w:p>
    <w:p w:rsidR="00AE7831" w:rsidRPr="00FF3D2B" w:rsidRDefault="00AE7831" w:rsidP="009B45B9">
      <w:pPr>
        <w:tabs>
          <w:tab w:val="left" w:pos="851"/>
        </w:tabs>
        <w:ind w:left="1701" w:hanging="850"/>
        <w:jc w:val="both"/>
        <w:rPr>
          <w:rFonts w:ascii="Arial" w:hAnsi="Arial" w:cs="Arial"/>
        </w:rPr>
      </w:pPr>
    </w:p>
    <w:p w:rsidR="00036500" w:rsidRPr="00FF3D2B" w:rsidRDefault="00036500" w:rsidP="009B45B9">
      <w:pPr>
        <w:tabs>
          <w:tab w:val="left" w:pos="851"/>
        </w:tabs>
        <w:ind w:left="1701" w:hanging="850"/>
        <w:jc w:val="both"/>
        <w:rPr>
          <w:rFonts w:ascii="Arial" w:hAnsi="Arial" w:cs="Arial"/>
          <w:iCs/>
        </w:rPr>
      </w:pPr>
      <w:r w:rsidRPr="00FF3D2B">
        <w:rPr>
          <w:rFonts w:ascii="Arial" w:hAnsi="Arial" w:cs="Arial"/>
        </w:rPr>
        <w:fldChar w:fldCharType="begin">
          <w:ffData>
            <w:name w:val=""/>
            <w:enabled/>
            <w:calcOnExit w:val="0"/>
            <w:checkBox>
              <w:size w:val="20"/>
              <w:default w:val="0"/>
            </w:checkBox>
          </w:ffData>
        </w:fldChar>
      </w:r>
      <w:r w:rsidRPr="00FF3D2B">
        <w:rPr>
          <w:rFonts w:ascii="Arial" w:hAnsi="Arial" w:cs="Arial"/>
        </w:rPr>
        <w:instrText xml:space="preserve"> FORMCHECKBOX </w:instrText>
      </w:r>
      <w:r w:rsidR="00BF53F1">
        <w:rPr>
          <w:rFonts w:ascii="Arial" w:hAnsi="Arial" w:cs="Arial"/>
        </w:rPr>
      </w:r>
      <w:r w:rsidR="00BF53F1">
        <w:rPr>
          <w:rFonts w:ascii="Arial" w:hAnsi="Arial" w:cs="Arial"/>
        </w:rPr>
        <w:fldChar w:fldCharType="separate"/>
      </w:r>
      <w:r w:rsidRPr="00FF3D2B">
        <w:rPr>
          <w:rFonts w:ascii="Arial" w:hAnsi="Arial" w:cs="Arial"/>
        </w:rPr>
        <w:fldChar w:fldCharType="end"/>
      </w:r>
      <w:r w:rsidRPr="00FF3D2B">
        <w:rPr>
          <w:rFonts w:ascii="Arial" w:hAnsi="Arial" w:cs="Arial"/>
        </w:rPr>
        <w:tab/>
      </w:r>
      <w:proofErr w:type="gramStart"/>
      <w:r w:rsidRPr="00FF3D2B">
        <w:rPr>
          <w:rFonts w:ascii="Arial" w:hAnsi="Arial" w:cs="Arial"/>
        </w:rPr>
        <w:t>donnent</w:t>
      </w:r>
      <w:proofErr w:type="gramEnd"/>
      <w:r w:rsidRPr="00FF3D2B">
        <w:rPr>
          <w:rFonts w:ascii="Arial" w:hAnsi="Arial" w:cs="Arial"/>
        </w:rPr>
        <w:t xml:space="preserve"> mandat au mandataire, qui l’accepte, pour signer, en leur nom et pour leur compte, </w:t>
      </w:r>
      <w:r w:rsidR="004A7169" w:rsidRPr="00FF3D2B">
        <w:rPr>
          <w:rFonts w:ascii="Arial" w:hAnsi="Arial" w:cs="Arial"/>
        </w:rPr>
        <w:t>les</w:t>
      </w:r>
      <w:r w:rsidRPr="00FF3D2B">
        <w:rPr>
          <w:rFonts w:ascii="Arial" w:hAnsi="Arial" w:cs="Arial"/>
        </w:rPr>
        <w:t xml:space="preserve"> modifications ultérieures du marché ou de l’accord-cadre ;</w:t>
      </w:r>
    </w:p>
    <w:p w:rsidR="00036500" w:rsidRPr="00FF3D2B" w:rsidRDefault="00036500" w:rsidP="006C4338">
      <w:pPr>
        <w:tabs>
          <w:tab w:val="left" w:pos="851"/>
        </w:tabs>
        <w:rPr>
          <w:rFonts w:ascii="Arial" w:hAnsi="Arial" w:cs="Arial"/>
          <w:iCs/>
        </w:rPr>
      </w:pPr>
    </w:p>
    <w:p w:rsidR="00036500" w:rsidRPr="00FF3D2B" w:rsidRDefault="00844DAA" w:rsidP="009B45B9">
      <w:pPr>
        <w:tabs>
          <w:tab w:val="left" w:pos="851"/>
        </w:tabs>
        <w:ind w:left="1134" w:hanging="850"/>
        <w:rPr>
          <w:rFonts w:ascii="Arial" w:hAnsi="Arial" w:cs="Arial"/>
          <w:i/>
          <w:sz w:val="18"/>
          <w:szCs w:val="18"/>
        </w:rPr>
      </w:pPr>
      <w:r w:rsidRPr="00FF3D2B">
        <w:rPr>
          <w:rFonts w:ascii="Arial" w:hAnsi="Arial" w:cs="Arial"/>
        </w:rPr>
        <w:tab/>
      </w:r>
      <w:r w:rsidR="00036500" w:rsidRPr="00FF3D2B">
        <w:rPr>
          <w:rFonts w:ascii="Arial" w:hAnsi="Arial" w:cs="Arial"/>
        </w:rPr>
        <w:fldChar w:fldCharType="begin">
          <w:ffData>
            <w:name w:val=""/>
            <w:enabled/>
            <w:calcOnExit w:val="0"/>
            <w:checkBox>
              <w:size w:val="20"/>
              <w:default w:val="0"/>
            </w:checkBox>
          </w:ffData>
        </w:fldChar>
      </w:r>
      <w:r w:rsidR="00036500" w:rsidRPr="00FF3D2B">
        <w:rPr>
          <w:rFonts w:ascii="Arial" w:hAnsi="Arial" w:cs="Arial"/>
        </w:rPr>
        <w:instrText xml:space="preserve"> FORMCHECKBOX </w:instrText>
      </w:r>
      <w:r w:rsidR="00BF53F1">
        <w:rPr>
          <w:rFonts w:ascii="Arial" w:hAnsi="Arial" w:cs="Arial"/>
        </w:rPr>
      </w:r>
      <w:r w:rsidR="00BF53F1">
        <w:rPr>
          <w:rFonts w:ascii="Arial" w:hAnsi="Arial" w:cs="Arial"/>
        </w:rPr>
        <w:fldChar w:fldCharType="separate"/>
      </w:r>
      <w:r w:rsidR="00036500" w:rsidRPr="00FF3D2B">
        <w:rPr>
          <w:rFonts w:ascii="Arial" w:hAnsi="Arial" w:cs="Arial"/>
        </w:rPr>
        <w:fldChar w:fldCharType="end"/>
      </w:r>
      <w:r w:rsidR="00036500" w:rsidRPr="00FF3D2B">
        <w:rPr>
          <w:rFonts w:ascii="Arial" w:hAnsi="Arial" w:cs="Arial"/>
          <w:i/>
          <w:iCs/>
        </w:rPr>
        <w:t xml:space="preserve"> </w:t>
      </w:r>
      <w:r w:rsidR="00036500" w:rsidRPr="00FF3D2B">
        <w:rPr>
          <w:rFonts w:ascii="Arial" w:hAnsi="Arial" w:cs="Arial"/>
        </w:rPr>
        <w:tab/>
      </w:r>
      <w:proofErr w:type="gramStart"/>
      <w:r w:rsidR="00036500" w:rsidRPr="00FF3D2B">
        <w:rPr>
          <w:rFonts w:ascii="Arial" w:hAnsi="Arial" w:cs="Arial"/>
        </w:rPr>
        <w:t>donnent</w:t>
      </w:r>
      <w:proofErr w:type="gramEnd"/>
      <w:r w:rsidR="00036500" w:rsidRPr="00FF3D2B">
        <w:rPr>
          <w:rFonts w:ascii="Arial" w:hAnsi="Arial" w:cs="Arial"/>
        </w:rPr>
        <w:t xml:space="preserve"> mandat au mandataire dans les conditions définies ci-dessous</w:t>
      </w:r>
      <w:r w:rsidRPr="00FF3D2B">
        <w:rPr>
          <w:rFonts w:ascii="Arial" w:hAnsi="Arial" w:cs="Arial"/>
        </w:rPr>
        <w:t> :</w:t>
      </w:r>
    </w:p>
    <w:p w:rsidR="00036500" w:rsidRPr="00FF3D2B" w:rsidRDefault="00844DAA" w:rsidP="009B45B9">
      <w:pPr>
        <w:tabs>
          <w:tab w:val="left" w:pos="851"/>
        </w:tabs>
        <w:ind w:left="1134" w:hanging="850"/>
        <w:rPr>
          <w:rFonts w:ascii="Arial" w:hAnsi="Arial" w:cs="Arial"/>
        </w:rPr>
      </w:pPr>
      <w:r w:rsidRPr="00FF3D2B">
        <w:rPr>
          <w:rFonts w:ascii="Arial" w:hAnsi="Arial" w:cs="Arial"/>
          <w:i/>
          <w:sz w:val="18"/>
          <w:szCs w:val="18"/>
        </w:rPr>
        <w:tab/>
      </w:r>
      <w:r w:rsidRPr="00FF3D2B">
        <w:rPr>
          <w:rFonts w:ascii="Arial" w:hAnsi="Arial" w:cs="Arial"/>
          <w:i/>
          <w:sz w:val="18"/>
          <w:szCs w:val="18"/>
        </w:rPr>
        <w:tab/>
      </w:r>
      <w:r w:rsidRPr="00FF3D2B">
        <w:rPr>
          <w:rFonts w:ascii="Arial" w:hAnsi="Arial" w:cs="Arial"/>
          <w:i/>
          <w:sz w:val="18"/>
          <w:szCs w:val="18"/>
        </w:rPr>
        <w:tab/>
      </w:r>
      <w:r w:rsidR="00036500" w:rsidRPr="00FF3D2B">
        <w:rPr>
          <w:rFonts w:ascii="Arial" w:hAnsi="Arial" w:cs="Arial"/>
          <w:i/>
          <w:sz w:val="18"/>
          <w:szCs w:val="18"/>
        </w:rPr>
        <w:t>(Donner des précisions sur l’étendue du mandat.)</w:t>
      </w:r>
    </w:p>
    <w:p w:rsidR="009B1CD0" w:rsidRPr="00FF3D2B" w:rsidRDefault="009B1CD0" w:rsidP="005846FB">
      <w:pPr>
        <w:tabs>
          <w:tab w:val="left" w:pos="851"/>
        </w:tabs>
        <w:rPr>
          <w:rFonts w:ascii="Arial" w:hAnsi="Arial" w:cs="Arial"/>
        </w:rPr>
      </w:pPr>
    </w:p>
    <w:p w:rsidR="007A7B0C" w:rsidRPr="00FF3D2B" w:rsidRDefault="007A7B0C" w:rsidP="005846FB">
      <w:pPr>
        <w:tabs>
          <w:tab w:val="left" w:pos="851"/>
        </w:tabs>
        <w:rPr>
          <w:rFonts w:ascii="Arial" w:hAnsi="Arial" w:cs="Arial"/>
        </w:rPr>
      </w:pPr>
    </w:p>
    <w:p w:rsidR="006672CA" w:rsidRPr="00FF3D2B" w:rsidRDefault="006672CA"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RPr="00FF3D2B"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Pr="00FF3D2B" w:rsidRDefault="00332B12" w:rsidP="00B054DA">
            <w:pPr>
              <w:tabs>
                <w:tab w:val="left" w:pos="851"/>
              </w:tabs>
              <w:jc w:val="center"/>
              <w:rPr>
                <w:rFonts w:ascii="Arial" w:hAnsi="Arial" w:cs="Arial"/>
                <w:b/>
                <w:bCs/>
              </w:rPr>
            </w:pPr>
            <w:r w:rsidRPr="00FF3D2B">
              <w:rPr>
                <w:rFonts w:ascii="Arial" w:hAnsi="Arial" w:cs="Arial"/>
                <w:b/>
                <w:bCs/>
              </w:rPr>
              <w:lastRenderedPageBreak/>
              <w:t>Nom, prénom et qualité</w:t>
            </w:r>
          </w:p>
          <w:p w:rsidR="00332B12" w:rsidRPr="00FF3D2B" w:rsidRDefault="00332B12" w:rsidP="00B054DA">
            <w:pPr>
              <w:tabs>
                <w:tab w:val="left" w:pos="851"/>
              </w:tabs>
              <w:jc w:val="center"/>
              <w:rPr>
                <w:rFonts w:ascii="Arial" w:hAnsi="Arial" w:cs="Arial"/>
                <w:b/>
                <w:bCs/>
              </w:rPr>
            </w:pPr>
            <w:r w:rsidRPr="00FF3D2B">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Pr="00FF3D2B" w:rsidRDefault="00332B12" w:rsidP="00B054DA">
            <w:pPr>
              <w:tabs>
                <w:tab w:val="left" w:pos="851"/>
              </w:tabs>
              <w:jc w:val="center"/>
              <w:rPr>
                <w:rFonts w:ascii="Arial" w:hAnsi="Arial" w:cs="Arial"/>
                <w:b/>
                <w:bCs/>
              </w:rPr>
            </w:pPr>
            <w:r w:rsidRPr="00FF3D2B">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FF3D2B" w:rsidRDefault="00332B12" w:rsidP="00B054DA">
            <w:pPr>
              <w:tabs>
                <w:tab w:val="left" w:pos="851"/>
              </w:tabs>
              <w:jc w:val="center"/>
              <w:rPr>
                <w:rFonts w:ascii="Arial" w:hAnsi="Arial" w:cs="Arial"/>
                <w:b/>
                <w:bCs/>
              </w:rPr>
            </w:pPr>
            <w:r w:rsidRPr="00FF3D2B">
              <w:rPr>
                <w:rFonts w:ascii="Arial" w:hAnsi="Arial" w:cs="Arial"/>
                <w:b/>
                <w:bCs/>
              </w:rPr>
              <w:t>Signature</w:t>
            </w:r>
          </w:p>
        </w:tc>
      </w:tr>
      <w:tr w:rsidR="00332B12" w:rsidRPr="00FF3D2B" w:rsidTr="00B054DA">
        <w:trPr>
          <w:trHeight w:val="1021"/>
        </w:trPr>
        <w:tc>
          <w:tcPr>
            <w:tcW w:w="4644" w:type="dxa"/>
            <w:tcBorders>
              <w:top w:val="single" w:sz="4" w:space="0" w:color="000000"/>
              <w:left w:val="single" w:sz="4" w:space="0" w:color="000000"/>
            </w:tcBorders>
            <w:shd w:val="clear" w:color="auto" w:fill="CCFFFF"/>
          </w:tcPr>
          <w:p w:rsidR="00332B12" w:rsidRPr="00FF3D2B"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Pr="00FF3D2B"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Pr="00FF3D2B" w:rsidRDefault="00332B12" w:rsidP="00B054DA">
            <w:pPr>
              <w:tabs>
                <w:tab w:val="left" w:pos="851"/>
              </w:tabs>
              <w:snapToGrid w:val="0"/>
              <w:jc w:val="both"/>
              <w:rPr>
                <w:rFonts w:ascii="Arial" w:hAnsi="Arial" w:cs="Arial"/>
                <w:b/>
                <w:bCs/>
              </w:rPr>
            </w:pPr>
          </w:p>
        </w:tc>
      </w:tr>
      <w:tr w:rsidR="00332B12" w:rsidRPr="00FF3D2B" w:rsidTr="00B054DA">
        <w:trPr>
          <w:trHeight w:val="1021"/>
        </w:trPr>
        <w:tc>
          <w:tcPr>
            <w:tcW w:w="4644" w:type="dxa"/>
            <w:tcBorders>
              <w:left w:val="single" w:sz="4" w:space="0" w:color="000000"/>
            </w:tcBorders>
            <w:shd w:val="clear" w:color="auto" w:fill="auto"/>
          </w:tcPr>
          <w:p w:rsidR="00332B12" w:rsidRPr="00FF3D2B"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Pr="00FF3D2B"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Pr="00FF3D2B" w:rsidRDefault="00332B12" w:rsidP="00B054DA">
            <w:pPr>
              <w:tabs>
                <w:tab w:val="left" w:pos="851"/>
              </w:tabs>
              <w:snapToGrid w:val="0"/>
              <w:jc w:val="both"/>
              <w:rPr>
                <w:rFonts w:ascii="Arial" w:hAnsi="Arial" w:cs="Arial"/>
                <w:b/>
                <w:bCs/>
              </w:rPr>
            </w:pPr>
          </w:p>
        </w:tc>
      </w:tr>
      <w:tr w:rsidR="00332B12" w:rsidRPr="00FF3D2B" w:rsidTr="00B054DA">
        <w:trPr>
          <w:trHeight w:val="1021"/>
        </w:trPr>
        <w:tc>
          <w:tcPr>
            <w:tcW w:w="4644" w:type="dxa"/>
            <w:tcBorders>
              <w:left w:val="single" w:sz="4" w:space="0" w:color="000000"/>
            </w:tcBorders>
            <w:shd w:val="clear" w:color="auto" w:fill="CCFFFF"/>
          </w:tcPr>
          <w:p w:rsidR="00332B12" w:rsidRPr="00FF3D2B"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Pr="00FF3D2B"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Pr="00FF3D2B" w:rsidRDefault="00332B12" w:rsidP="00B054DA">
            <w:pPr>
              <w:tabs>
                <w:tab w:val="left" w:pos="851"/>
              </w:tabs>
              <w:snapToGrid w:val="0"/>
              <w:jc w:val="both"/>
              <w:rPr>
                <w:rFonts w:ascii="Arial" w:hAnsi="Arial" w:cs="Arial"/>
                <w:b/>
                <w:bCs/>
              </w:rPr>
            </w:pPr>
          </w:p>
        </w:tc>
      </w:tr>
      <w:tr w:rsidR="00332B12" w:rsidRPr="00FF3D2B" w:rsidTr="00B054DA">
        <w:trPr>
          <w:trHeight w:val="1021"/>
        </w:trPr>
        <w:tc>
          <w:tcPr>
            <w:tcW w:w="4644" w:type="dxa"/>
            <w:tcBorders>
              <w:left w:val="single" w:sz="4" w:space="0" w:color="000000"/>
            </w:tcBorders>
            <w:shd w:val="clear" w:color="auto" w:fill="auto"/>
          </w:tcPr>
          <w:p w:rsidR="00332B12" w:rsidRPr="00FF3D2B"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Pr="00FF3D2B"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Pr="00FF3D2B" w:rsidRDefault="00332B12" w:rsidP="00B054DA">
            <w:pPr>
              <w:tabs>
                <w:tab w:val="left" w:pos="851"/>
              </w:tabs>
              <w:snapToGrid w:val="0"/>
              <w:jc w:val="both"/>
              <w:rPr>
                <w:rFonts w:ascii="Arial" w:hAnsi="Arial" w:cs="Arial"/>
                <w:b/>
                <w:bCs/>
              </w:rPr>
            </w:pPr>
          </w:p>
        </w:tc>
      </w:tr>
      <w:tr w:rsidR="00332B12" w:rsidRPr="00FF3D2B" w:rsidTr="00B054DA">
        <w:trPr>
          <w:trHeight w:val="1021"/>
        </w:trPr>
        <w:tc>
          <w:tcPr>
            <w:tcW w:w="4644" w:type="dxa"/>
            <w:tcBorders>
              <w:left w:val="single" w:sz="4" w:space="0" w:color="000000"/>
              <w:bottom w:val="single" w:sz="4" w:space="0" w:color="000000"/>
            </w:tcBorders>
            <w:shd w:val="clear" w:color="auto" w:fill="CCFFFF"/>
          </w:tcPr>
          <w:p w:rsidR="00332B12" w:rsidRPr="00FF3D2B"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Pr="00FF3D2B"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Pr="00FF3D2B" w:rsidRDefault="00332B12" w:rsidP="00B054DA">
            <w:pPr>
              <w:tabs>
                <w:tab w:val="left" w:pos="851"/>
              </w:tabs>
              <w:snapToGrid w:val="0"/>
              <w:jc w:val="both"/>
              <w:rPr>
                <w:rFonts w:ascii="Arial" w:hAnsi="Arial" w:cs="Arial"/>
                <w:b/>
                <w:bCs/>
              </w:rPr>
            </w:pPr>
          </w:p>
        </w:tc>
      </w:tr>
    </w:tbl>
    <w:p w:rsidR="00332B12" w:rsidRPr="00FF3D2B" w:rsidRDefault="00332B12" w:rsidP="00332B12">
      <w:pPr>
        <w:tabs>
          <w:tab w:val="left" w:pos="851"/>
        </w:tabs>
        <w:jc w:val="both"/>
        <w:rPr>
          <w:rFonts w:ascii="Arial" w:hAnsi="Arial" w:cs="Arial"/>
        </w:rPr>
      </w:pPr>
      <w:r w:rsidRPr="00FF3D2B">
        <w:rPr>
          <w:rFonts w:ascii="Arial" w:hAnsi="Arial" w:cs="Arial"/>
          <w:sz w:val="18"/>
          <w:szCs w:val="18"/>
        </w:rPr>
        <w:t>(*) Le signataire doit avoir le pouvoir d’engager la personne qu’il représente.</w:t>
      </w:r>
    </w:p>
    <w:p w:rsidR="009B1CD0" w:rsidRPr="00FF3D2B" w:rsidRDefault="009B1CD0" w:rsidP="006C4338">
      <w:pPr>
        <w:tabs>
          <w:tab w:val="left" w:pos="851"/>
        </w:tabs>
        <w:rPr>
          <w:rFonts w:ascii="Arial" w:hAnsi="Arial" w:cs="Arial"/>
        </w:rPr>
      </w:pPr>
    </w:p>
    <w:p w:rsidR="009B1CD0" w:rsidRPr="00FF3D2B" w:rsidRDefault="009B1CD0" w:rsidP="006C4338">
      <w:pPr>
        <w:tabs>
          <w:tab w:val="left" w:pos="851"/>
        </w:tabs>
        <w:rPr>
          <w:rFonts w:ascii="Arial" w:hAnsi="Arial" w:cs="Arial"/>
        </w:rPr>
      </w:pPr>
    </w:p>
    <w:p w:rsidR="00C871F4" w:rsidRPr="00FF3D2B" w:rsidRDefault="00C871F4" w:rsidP="006C4338">
      <w:pPr>
        <w:tabs>
          <w:tab w:val="left" w:pos="851"/>
        </w:tabs>
        <w:rPr>
          <w:rFonts w:ascii="Arial" w:hAnsi="Arial" w:cs="Arial"/>
        </w:rPr>
      </w:pPr>
    </w:p>
    <w:p w:rsidR="00C871F4" w:rsidRPr="00FF3D2B" w:rsidRDefault="00C871F4" w:rsidP="006C4338">
      <w:pPr>
        <w:tabs>
          <w:tab w:val="left" w:pos="851"/>
        </w:tabs>
        <w:rPr>
          <w:rFonts w:ascii="Arial" w:hAnsi="Arial" w:cs="Arial"/>
        </w:rPr>
      </w:pPr>
    </w:p>
    <w:p w:rsidR="00C871F4" w:rsidRPr="00FF3D2B" w:rsidRDefault="00C871F4" w:rsidP="006C4338">
      <w:pPr>
        <w:tabs>
          <w:tab w:val="left" w:pos="851"/>
        </w:tabs>
        <w:rPr>
          <w:rFonts w:ascii="Arial" w:hAnsi="Arial" w:cs="Arial"/>
        </w:rPr>
      </w:pPr>
    </w:p>
    <w:p w:rsidR="00C871F4" w:rsidRPr="00FF3D2B" w:rsidRDefault="00C871F4" w:rsidP="006C4338">
      <w:pPr>
        <w:tabs>
          <w:tab w:val="left" w:pos="851"/>
        </w:tabs>
        <w:rPr>
          <w:rFonts w:ascii="Arial" w:hAnsi="Arial" w:cs="Arial"/>
        </w:rPr>
      </w:pPr>
    </w:p>
    <w:p w:rsidR="00C871F4" w:rsidRPr="00FF3D2B" w:rsidRDefault="00C871F4" w:rsidP="006C4338">
      <w:pPr>
        <w:tabs>
          <w:tab w:val="left" w:pos="851"/>
        </w:tabs>
        <w:rPr>
          <w:rFonts w:ascii="Arial" w:hAnsi="Arial" w:cs="Arial"/>
        </w:rPr>
      </w:pPr>
    </w:p>
    <w:p w:rsidR="006672CA" w:rsidRPr="00FF3D2B" w:rsidRDefault="006672CA" w:rsidP="006C4338">
      <w:pPr>
        <w:tabs>
          <w:tab w:val="left" w:pos="851"/>
        </w:tabs>
        <w:rPr>
          <w:rFonts w:ascii="Arial" w:hAnsi="Arial" w:cs="Arial"/>
        </w:rPr>
      </w:pPr>
    </w:p>
    <w:p w:rsidR="006672CA" w:rsidRPr="00FF3D2B" w:rsidRDefault="006672CA" w:rsidP="006C4338">
      <w:pPr>
        <w:tabs>
          <w:tab w:val="left" w:pos="851"/>
        </w:tabs>
        <w:rPr>
          <w:rFonts w:ascii="Arial" w:hAnsi="Arial" w:cs="Arial"/>
        </w:rPr>
      </w:pPr>
    </w:p>
    <w:p w:rsidR="006672CA" w:rsidRPr="00FF3D2B" w:rsidRDefault="006672CA" w:rsidP="006C4338">
      <w:pPr>
        <w:tabs>
          <w:tab w:val="left" w:pos="851"/>
        </w:tabs>
        <w:rPr>
          <w:rFonts w:ascii="Arial" w:hAnsi="Arial" w:cs="Arial"/>
        </w:rPr>
      </w:pPr>
    </w:p>
    <w:p w:rsidR="006672CA" w:rsidRPr="00FF3D2B" w:rsidRDefault="006672CA" w:rsidP="006C4338">
      <w:pPr>
        <w:tabs>
          <w:tab w:val="left" w:pos="851"/>
        </w:tabs>
        <w:rPr>
          <w:rFonts w:ascii="Arial" w:hAnsi="Arial" w:cs="Arial"/>
        </w:rPr>
      </w:pPr>
    </w:p>
    <w:p w:rsidR="006672CA" w:rsidRPr="00FF3D2B" w:rsidRDefault="006672CA" w:rsidP="006C4338">
      <w:pPr>
        <w:tabs>
          <w:tab w:val="left" w:pos="851"/>
        </w:tabs>
        <w:rPr>
          <w:rFonts w:ascii="Arial" w:hAnsi="Arial" w:cs="Arial"/>
        </w:rPr>
      </w:pPr>
    </w:p>
    <w:p w:rsidR="006672CA" w:rsidRPr="00FF3D2B" w:rsidRDefault="006672CA" w:rsidP="006C4338">
      <w:pPr>
        <w:tabs>
          <w:tab w:val="left" w:pos="851"/>
        </w:tabs>
        <w:rPr>
          <w:rFonts w:ascii="Arial" w:hAnsi="Arial" w:cs="Arial"/>
        </w:rPr>
      </w:pPr>
    </w:p>
    <w:p w:rsidR="006672CA" w:rsidRPr="00FF3D2B" w:rsidRDefault="006672CA" w:rsidP="006C4338">
      <w:pPr>
        <w:tabs>
          <w:tab w:val="left" w:pos="851"/>
        </w:tabs>
        <w:rPr>
          <w:rFonts w:ascii="Arial" w:hAnsi="Arial" w:cs="Arial"/>
        </w:rPr>
      </w:pPr>
    </w:p>
    <w:p w:rsidR="006672CA" w:rsidRPr="00FF3D2B" w:rsidRDefault="006672CA" w:rsidP="006C4338">
      <w:pPr>
        <w:tabs>
          <w:tab w:val="left" w:pos="851"/>
        </w:tabs>
        <w:rPr>
          <w:rFonts w:ascii="Arial" w:hAnsi="Arial" w:cs="Arial"/>
        </w:rPr>
      </w:pPr>
    </w:p>
    <w:p w:rsidR="006672CA" w:rsidRPr="00FF3D2B" w:rsidRDefault="006672CA" w:rsidP="006C4338">
      <w:pPr>
        <w:tabs>
          <w:tab w:val="left" w:pos="851"/>
        </w:tabs>
        <w:rPr>
          <w:rFonts w:ascii="Arial" w:hAnsi="Arial" w:cs="Arial"/>
        </w:rPr>
      </w:pPr>
    </w:p>
    <w:p w:rsidR="006672CA" w:rsidRPr="00FF3D2B" w:rsidRDefault="006672CA" w:rsidP="006C4338">
      <w:pPr>
        <w:tabs>
          <w:tab w:val="left" w:pos="851"/>
        </w:tabs>
        <w:rPr>
          <w:rFonts w:ascii="Arial" w:hAnsi="Arial" w:cs="Arial"/>
        </w:rPr>
      </w:pPr>
    </w:p>
    <w:p w:rsidR="006672CA" w:rsidRPr="00FF3D2B" w:rsidRDefault="006672CA" w:rsidP="006C4338">
      <w:pPr>
        <w:tabs>
          <w:tab w:val="left" w:pos="851"/>
        </w:tabs>
        <w:rPr>
          <w:rFonts w:ascii="Arial" w:hAnsi="Arial" w:cs="Arial"/>
        </w:rPr>
      </w:pPr>
    </w:p>
    <w:p w:rsidR="006672CA" w:rsidRPr="00FF3D2B" w:rsidRDefault="006672CA" w:rsidP="006C4338">
      <w:pPr>
        <w:tabs>
          <w:tab w:val="left" w:pos="851"/>
        </w:tabs>
        <w:rPr>
          <w:rFonts w:ascii="Arial" w:hAnsi="Arial" w:cs="Arial"/>
        </w:rPr>
      </w:pPr>
    </w:p>
    <w:p w:rsidR="006672CA" w:rsidRPr="00FF3D2B" w:rsidRDefault="006672CA" w:rsidP="006C4338">
      <w:pPr>
        <w:tabs>
          <w:tab w:val="left" w:pos="851"/>
        </w:tabs>
        <w:rPr>
          <w:rFonts w:ascii="Arial" w:hAnsi="Arial" w:cs="Arial"/>
        </w:rPr>
      </w:pPr>
    </w:p>
    <w:p w:rsidR="007A7B0C" w:rsidRPr="00FF3D2B" w:rsidRDefault="007A7B0C" w:rsidP="006C4338">
      <w:pPr>
        <w:tabs>
          <w:tab w:val="left" w:pos="851"/>
        </w:tabs>
        <w:rPr>
          <w:rFonts w:ascii="Arial" w:hAnsi="Arial" w:cs="Arial"/>
        </w:rPr>
      </w:pPr>
    </w:p>
    <w:p w:rsidR="007A7B0C" w:rsidRPr="00FF3D2B" w:rsidRDefault="007A7B0C" w:rsidP="006C4338">
      <w:pPr>
        <w:tabs>
          <w:tab w:val="left" w:pos="851"/>
        </w:tabs>
        <w:rPr>
          <w:rFonts w:ascii="Arial" w:hAnsi="Arial" w:cs="Arial"/>
        </w:rPr>
      </w:pPr>
    </w:p>
    <w:p w:rsidR="007A7B0C" w:rsidRPr="00FF3D2B" w:rsidRDefault="007A7B0C" w:rsidP="006C4338">
      <w:pPr>
        <w:tabs>
          <w:tab w:val="left" w:pos="851"/>
        </w:tabs>
        <w:rPr>
          <w:rFonts w:ascii="Arial" w:hAnsi="Arial" w:cs="Arial"/>
        </w:rPr>
      </w:pPr>
    </w:p>
    <w:p w:rsidR="007A7B0C" w:rsidRPr="00FF3D2B" w:rsidRDefault="007A7B0C" w:rsidP="006C4338">
      <w:pPr>
        <w:tabs>
          <w:tab w:val="left" w:pos="851"/>
        </w:tabs>
        <w:rPr>
          <w:rFonts w:ascii="Arial" w:hAnsi="Arial" w:cs="Arial"/>
        </w:rPr>
      </w:pPr>
    </w:p>
    <w:p w:rsidR="007A7B0C" w:rsidRPr="00FF3D2B" w:rsidRDefault="007A7B0C" w:rsidP="006C4338">
      <w:pPr>
        <w:tabs>
          <w:tab w:val="left" w:pos="851"/>
        </w:tabs>
        <w:rPr>
          <w:rFonts w:ascii="Arial" w:hAnsi="Arial" w:cs="Arial"/>
        </w:rPr>
      </w:pPr>
    </w:p>
    <w:p w:rsidR="007A7B0C" w:rsidRPr="00FF3D2B" w:rsidRDefault="007A7B0C" w:rsidP="006C4338">
      <w:pPr>
        <w:tabs>
          <w:tab w:val="left" w:pos="851"/>
        </w:tabs>
        <w:rPr>
          <w:rFonts w:ascii="Arial" w:hAnsi="Arial" w:cs="Arial"/>
        </w:rPr>
      </w:pPr>
    </w:p>
    <w:p w:rsidR="007A7B0C" w:rsidRPr="00FF3D2B" w:rsidRDefault="007A7B0C" w:rsidP="006C4338">
      <w:pPr>
        <w:tabs>
          <w:tab w:val="left" w:pos="851"/>
        </w:tabs>
        <w:rPr>
          <w:rFonts w:ascii="Arial" w:hAnsi="Arial" w:cs="Arial"/>
        </w:rPr>
      </w:pPr>
    </w:p>
    <w:p w:rsidR="007A7B0C" w:rsidRPr="00FF3D2B" w:rsidRDefault="007A7B0C" w:rsidP="006C4338">
      <w:pPr>
        <w:tabs>
          <w:tab w:val="left" w:pos="851"/>
        </w:tabs>
        <w:rPr>
          <w:rFonts w:ascii="Arial" w:hAnsi="Arial" w:cs="Arial"/>
        </w:rPr>
      </w:pPr>
    </w:p>
    <w:p w:rsidR="007A7B0C" w:rsidRPr="00FF3D2B" w:rsidRDefault="007A7B0C" w:rsidP="006C4338">
      <w:pPr>
        <w:tabs>
          <w:tab w:val="left" w:pos="851"/>
        </w:tabs>
        <w:rPr>
          <w:rFonts w:ascii="Arial" w:hAnsi="Arial" w:cs="Arial"/>
        </w:rPr>
      </w:pPr>
    </w:p>
    <w:p w:rsidR="007A7B0C" w:rsidRPr="00FF3D2B" w:rsidRDefault="007A7B0C" w:rsidP="006C4338">
      <w:pPr>
        <w:tabs>
          <w:tab w:val="left" w:pos="851"/>
        </w:tabs>
        <w:rPr>
          <w:rFonts w:ascii="Arial" w:hAnsi="Arial" w:cs="Arial"/>
        </w:rPr>
      </w:pPr>
    </w:p>
    <w:p w:rsidR="007A7B0C" w:rsidRPr="00FF3D2B" w:rsidRDefault="007A7B0C" w:rsidP="006C4338">
      <w:pPr>
        <w:tabs>
          <w:tab w:val="left" w:pos="851"/>
        </w:tabs>
        <w:rPr>
          <w:rFonts w:ascii="Arial" w:hAnsi="Arial" w:cs="Arial"/>
        </w:rPr>
      </w:pPr>
    </w:p>
    <w:p w:rsidR="007A7B0C" w:rsidRPr="00FF3D2B" w:rsidRDefault="007A7B0C" w:rsidP="006C4338">
      <w:pPr>
        <w:tabs>
          <w:tab w:val="left" w:pos="851"/>
        </w:tabs>
        <w:rPr>
          <w:rFonts w:ascii="Arial" w:hAnsi="Arial" w:cs="Arial"/>
        </w:rPr>
      </w:pPr>
    </w:p>
    <w:p w:rsidR="007A7B0C" w:rsidRPr="00FF3D2B" w:rsidRDefault="007A7B0C" w:rsidP="006C4338">
      <w:pPr>
        <w:tabs>
          <w:tab w:val="left" w:pos="851"/>
        </w:tabs>
        <w:rPr>
          <w:rFonts w:ascii="Arial" w:hAnsi="Arial" w:cs="Arial"/>
        </w:rPr>
      </w:pPr>
    </w:p>
    <w:p w:rsidR="006672CA" w:rsidRPr="00FF3D2B" w:rsidRDefault="006672CA" w:rsidP="006C4338">
      <w:pPr>
        <w:tabs>
          <w:tab w:val="left" w:pos="851"/>
        </w:tabs>
        <w:rPr>
          <w:rFonts w:ascii="Arial" w:hAnsi="Arial" w:cs="Arial"/>
        </w:rPr>
      </w:pPr>
    </w:p>
    <w:p w:rsidR="006672CA" w:rsidRPr="00FF3D2B" w:rsidRDefault="006672CA" w:rsidP="006C4338">
      <w:pPr>
        <w:tabs>
          <w:tab w:val="left" w:pos="851"/>
        </w:tabs>
        <w:rPr>
          <w:rFonts w:ascii="Arial" w:hAnsi="Arial" w:cs="Arial"/>
        </w:rPr>
      </w:pPr>
    </w:p>
    <w:p w:rsidR="00832DC1" w:rsidRPr="00FF3D2B" w:rsidRDefault="00832DC1" w:rsidP="006C4338">
      <w:pPr>
        <w:tabs>
          <w:tab w:val="left" w:pos="851"/>
        </w:tabs>
        <w:rPr>
          <w:rFonts w:ascii="Arial" w:hAnsi="Arial" w:cs="Arial"/>
        </w:rPr>
      </w:pPr>
    </w:p>
    <w:p w:rsidR="00832DC1" w:rsidRPr="00FF3D2B" w:rsidRDefault="00832DC1" w:rsidP="006C4338">
      <w:pPr>
        <w:tabs>
          <w:tab w:val="left" w:pos="851"/>
        </w:tabs>
        <w:rPr>
          <w:rFonts w:ascii="Arial" w:hAnsi="Arial" w:cs="Arial"/>
        </w:rPr>
      </w:pPr>
    </w:p>
    <w:p w:rsidR="00832DC1" w:rsidRPr="00FF3D2B" w:rsidRDefault="00832DC1" w:rsidP="006C4338">
      <w:pPr>
        <w:tabs>
          <w:tab w:val="left" w:pos="851"/>
        </w:tabs>
        <w:rPr>
          <w:rFonts w:ascii="Arial" w:hAnsi="Arial" w:cs="Arial"/>
        </w:rPr>
      </w:pPr>
    </w:p>
    <w:p w:rsidR="009B1CD0" w:rsidRPr="00FF3D2B"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FF3D2B">
        <w:tc>
          <w:tcPr>
            <w:tcW w:w="10277" w:type="dxa"/>
            <w:shd w:val="clear" w:color="auto" w:fill="66CCFF"/>
          </w:tcPr>
          <w:p w:rsidR="009B1CD0" w:rsidRPr="00FF3D2B" w:rsidRDefault="009B1CD0" w:rsidP="005846FB">
            <w:pPr>
              <w:pStyle w:val="Titre4"/>
              <w:tabs>
                <w:tab w:val="left" w:pos="851"/>
              </w:tabs>
            </w:pPr>
            <w:r w:rsidRPr="00FF3D2B">
              <w:rPr>
                <w:sz w:val="22"/>
                <w:szCs w:val="22"/>
              </w:rPr>
              <w:lastRenderedPageBreak/>
              <w:t xml:space="preserve">D - Identification </w:t>
            </w:r>
            <w:r w:rsidR="001C40C0" w:rsidRPr="00FF3D2B">
              <w:rPr>
                <w:sz w:val="22"/>
                <w:szCs w:val="22"/>
              </w:rPr>
              <w:t>et signature de l’acheteur</w:t>
            </w:r>
            <w:r w:rsidRPr="00FF3D2B">
              <w:rPr>
                <w:sz w:val="22"/>
                <w:szCs w:val="22"/>
              </w:rPr>
              <w:t>.</w:t>
            </w:r>
          </w:p>
        </w:tc>
      </w:tr>
    </w:tbl>
    <w:p w:rsidR="009B1CD0" w:rsidRPr="00FF3D2B" w:rsidRDefault="009B1CD0" w:rsidP="006C4338">
      <w:pPr>
        <w:tabs>
          <w:tab w:val="left" w:pos="851"/>
        </w:tabs>
        <w:rPr>
          <w:rFonts w:ascii="Arial" w:hAnsi="Arial" w:cs="Arial"/>
        </w:rPr>
      </w:pPr>
    </w:p>
    <w:p w:rsidR="009B1CD0" w:rsidRPr="00FF3D2B" w:rsidRDefault="009B1CD0" w:rsidP="006C4338">
      <w:pPr>
        <w:tabs>
          <w:tab w:val="left" w:pos="851"/>
        </w:tabs>
        <w:rPr>
          <w:rFonts w:ascii="Arial" w:hAnsi="Arial" w:cs="Arial"/>
        </w:rPr>
      </w:pPr>
    </w:p>
    <w:p w:rsidR="009B1CD0" w:rsidRPr="00FF3D2B" w:rsidRDefault="009B1CD0" w:rsidP="006F3DF9">
      <w:pPr>
        <w:pStyle w:val="Titre1"/>
        <w:tabs>
          <w:tab w:val="left" w:pos="567"/>
          <w:tab w:val="left" w:pos="851"/>
        </w:tabs>
        <w:ind w:left="0"/>
        <w:jc w:val="both"/>
        <w:rPr>
          <w:rFonts w:ascii="Arial" w:hAnsi="Arial" w:cs="Arial"/>
          <w:b w:val="0"/>
          <w:bCs/>
          <w:i/>
          <w:iCs/>
          <w:sz w:val="18"/>
          <w:szCs w:val="18"/>
        </w:rPr>
      </w:pPr>
      <w:proofErr w:type="gramStart"/>
      <w:r w:rsidRPr="00FF3D2B">
        <w:rPr>
          <w:rFonts w:ascii="Arial" w:eastAsia="Wingdings" w:hAnsi="Arial" w:cs="Arial"/>
          <w:b w:val="0"/>
          <w:color w:val="66CCFF"/>
          <w:spacing w:val="-10"/>
        </w:rPr>
        <w:t></w:t>
      </w:r>
      <w:r w:rsidRPr="00FF3D2B">
        <w:rPr>
          <w:rFonts w:ascii="Arial" w:eastAsia="Arial" w:hAnsi="Arial" w:cs="Arial"/>
          <w:spacing w:val="-10"/>
        </w:rPr>
        <w:t xml:space="preserve">  </w:t>
      </w:r>
      <w:r w:rsidRPr="00FF3D2B">
        <w:rPr>
          <w:rFonts w:ascii="Arial" w:hAnsi="Arial" w:cs="Arial"/>
          <w:b w:val="0"/>
          <w:bCs/>
          <w:iCs/>
        </w:rPr>
        <w:t>Désignation</w:t>
      </w:r>
      <w:proofErr w:type="gramEnd"/>
      <w:r w:rsidRPr="00FF3D2B">
        <w:rPr>
          <w:rFonts w:ascii="Arial" w:hAnsi="Arial" w:cs="Arial"/>
          <w:b w:val="0"/>
          <w:bCs/>
          <w:iCs/>
        </w:rPr>
        <w:t xml:space="preserve"> </w:t>
      </w:r>
      <w:r w:rsidR="001C40C0" w:rsidRPr="00FF3D2B">
        <w:rPr>
          <w:rFonts w:ascii="Arial" w:hAnsi="Arial" w:cs="Arial"/>
          <w:b w:val="0"/>
          <w:bCs/>
          <w:iCs/>
        </w:rPr>
        <w:t>de l’acheteur</w:t>
      </w:r>
      <w:r w:rsidRPr="00FF3D2B">
        <w:rPr>
          <w:rFonts w:ascii="Arial" w:hAnsi="Arial" w:cs="Arial"/>
          <w:b w:val="0"/>
          <w:bCs/>
          <w:iCs/>
        </w:rPr>
        <w:t> :</w:t>
      </w:r>
    </w:p>
    <w:p w:rsidR="009B1CD0" w:rsidRPr="00FF3D2B" w:rsidRDefault="009B1CD0" w:rsidP="009B45B9">
      <w:pPr>
        <w:pStyle w:val="Titre1"/>
        <w:tabs>
          <w:tab w:val="left" w:pos="851"/>
        </w:tabs>
        <w:ind w:left="0"/>
        <w:jc w:val="both"/>
        <w:rPr>
          <w:rFonts w:ascii="Arial" w:hAnsi="Arial" w:cs="Arial"/>
        </w:rPr>
      </w:pPr>
    </w:p>
    <w:p w:rsidR="00AF6FBA" w:rsidRPr="00FF3D2B" w:rsidRDefault="00AF6FBA" w:rsidP="00AF6FBA">
      <w:pPr>
        <w:numPr>
          <w:ilvl w:val="0"/>
          <w:numId w:val="1"/>
        </w:numPr>
        <w:tabs>
          <w:tab w:val="left" w:pos="144"/>
        </w:tabs>
        <w:jc w:val="both"/>
        <w:rPr>
          <w:rFonts w:ascii="Arial" w:hAnsi="Arial" w:cs="Arial"/>
          <w:b/>
        </w:rPr>
      </w:pPr>
      <w:r w:rsidRPr="00FF3D2B">
        <w:rPr>
          <w:rFonts w:ascii="Arial" w:hAnsi="Arial" w:cs="Arial"/>
          <w:b/>
        </w:rPr>
        <w:t>CAISSE AUTONOME NATIONALE DE LA SECURITE SOCIALE DANS LES MINES (CANSSM)</w:t>
      </w:r>
    </w:p>
    <w:p w:rsidR="00AF6FBA" w:rsidRPr="00FF3D2B" w:rsidRDefault="00AF6FBA" w:rsidP="00AF6FBA">
      <w:pPr>
        <w:numPr>
          <w:ilvl w:val="0"/>
          <w:numId w:val="1"/>
        </w:numPr>
        <w:tabs>
          <w:tab w:val="left" w:pos="144"/>
        </w:tabs>
        <w:jc w:val="both"/>
        <w:rPr>
          <w:rFonts w:ascii="Arial" w:hAnsi="Arial" w:cs="Arial"/>
          <w:b/>
        </w:rPr>
      </w:pPr>
      <w:r w:rsidRPr="00FF3D2B">
        <w:rPr>
          <w:rFonts w:ascii="Arial" w:hAnsi="Arial" w:cs="Arial"/>
          <w:b/>
        </w:rPr>
        <w:t>77 avenue de Ségur - 75714 PARIS Cedex 15</w:t>
      </w:r>
    </w:p>
    <w:p w:rsidR="00AF6FBA" w:rsidRPr="00FF3D2B" w:rsidRDefault="00AF6FBA" w:rsidP="00AF6FBA">
      <w:pPr>
        <w:numPr>
          <w:ilvl w:val="0"/>
          <w:numId w:val="1"/>
        </w:numPr>
        <w:tabs>
          <w:tab w:val="left" w:pos="144"/>
        </w:tabs>
        <w:jc w:val="both"/>
        <w:rPr>
          <w:rFonts w:ascii="Arial" w:hAnsi="Arial" w:cs="Arial"/>
          <w:b/>
        </w:rPr>
      </w:pPr>
      <w:r w:rsidRPr="00FF3D2B">
        <w:rPr>
          <w:rFonts w:ascii="Arial" w:hAnsi="Arial" w:cs="Arial"/>
          <w:b/>
        </w:rPr>
        <w:t xml:space="preserve">Direction </w:t>
      </w:r>
      <w:r w:rsidR="00832DC1" w:rsidRPr="00FF3D2B">
        <w:rPr>
          <w:rFonts w:ascii="Arial" w:hAnsi="Arial" w:cs="Arial"/>
          <w:b/>
        </w:rPr>
        <w:t xml:space="preserve">Nationale des Achats et </w:t>
      </w:r>
      <w:r w:rsidRPr="00FF3D2B">
        <w:rPr>
          <w:rFonts w:ascii="Arial" w:hAnsi="Arial" w:cs="Arial"/>
          <w:b/>
        </w:rPr>
        <w:t>des Affaires Juridiques – Service des marchés</w:t>
      </w:r>
    </w:p>
    <w:p w:rsidR="00AF6FBA" w:rsidRPr="00FF3D2B" w:rsidRDefault="00832DC1" w:rsidP="00832DC1">
      <w:pPr>
        <w:pStyle w:val="En-tte"/>
        <w:numPr>
          <w:ilvl w:val="0"/>
          <w:numId w:val="1"/>
        </w:numPr>
        <w:tabs>
          <w:tab w:val="clear" w:pos="4536"/>
          <w:tab w:val="clear" w:pos="9072"/>
        </w:tabs>
        <w:jc w:val="both"/>
        <w:rPr>
          <w:rFonts w:ascii="Arial" w:hAnsi="Arial" w:cs="Arial"/>
        </w:rPr>
      </w:pPr>
      <w:r w:rsidRPr="00FF3D2B">
        <w:rPr>
          <w:rFonts w:ascii="Arial" w:hAnsi="Arial" w:cs="Arial"/>
          <w:b/>
        </w:rPr>
        <w:t>Tel secrétariat : 01.45.66.36</w:t>
      </w:r>
      <w:r w:rsidRPr="00FF3D2B">
        <w:rPr>
          <w:rFonts w:ascii="Arial" w:hAnsi="Arial" w:cs="Arial"/>
        </w:rPr>
        <w:t>.</w:t>
      </w:r>
      <w:r w:rsidR="00AF6FBA" w:rsidRPr="00FF3D2B">
        <w:rPr>
          <w:rFonts w:ascii="Arial" w:hAnsi="Arial" w:cs="Arial"/>
          <w:b/>
        </w:rPr>
        <w:t xml:space="preserve">93 </w:t>
      </w:r>
      <w:r w:rsidRPr="00FF3D2B">
        <w:rPr>
          <w:rFonts w:ascii="Arial" w:hAnsi="Arial" w:cs="Arial"/>
          <w:b/>
        </w:rPr>
        <w:t xml:space="preserve">-  </w:t>
      </w:r>
      <w:r w:rsidR="00AF6FBA" w:rsidRPr="00FF3D2B">
        <w:rPr>
          <w:rFonts w:ascii="Arial" w:hAnsi="Arial" w:cs="Arial"/>
          <w:b/>
        </w:rPr>
        <w:t xml:space="preserve">Courriel : </w:t>
      </w:r>
      <w:hyperlink r:id="rId13" w:history="1">
        <w:r w:rsidR="00CE4742" w:rsidRPr="00FF3D2B">
          <w:rPr>
            <w:rStyle w:val="Lienhypertexte"/>
            <w:rFonts w:ascii="Arial" w:hAnsi="Arial" w:cs="Arial"/>
            <w:b/>
          </w:rPr>
          <w:t>service.marches@filieris.fr</w:t>
        </w:r>
      </w:hyperlink>
      <w:r w:rsidR="00CE4742" w:rsidRPr="00FF3D2B">
        <w:rPr>
          <w:rFonts w:ascii="Arial" w:hAnsi="Arial" w:cs="Arial"/>
          <w:b/>
        </w:rPr>
        <w:t xml:space="preserve"> </w:t>
      </w:r>
      <w:r w:rsidR="00AF6FBA" w:rsidRPr="00FF3D2B">
        <w:rPr>
          <w:rFonts w:ascii="Arial" w:hAnsi="Arial" w:cs="Arial"/>
          <w:b/>
        </w:rPr>
        <w:t xml:space="preserve"> </w:t>
      </w:r>
    </w:p>
    <w:p w:rsidR="009B1CD0" w:rsidRPr="00FF3D2B" w:rsidRDefault="009B1CD0" w:rsidP="005846FB">
      <w:pPr>
        <w:pStyle w:val="En-tte"/>
        <w:tabs>
          <w:tab w:val="clear" w:pos="4536"/>
          <w:tab w:val="clear" w:pos="9072"/>
          <w:tab w:val="left" w:pos="851"/>
        </w:tabs>
        <w:jc w:val="both"/>
        <w:rPr>
          <w:rFonts w:ascii="Arial" w:hAnsi="Arial" w:cs="Arial"/>
        </w:rPr>
      </w:pPr>
    </w:p>
    <w:p w:rsidR="001D3B79" w:rsidRPr="00FF3D2B" w:rsidRDefault="001D3B79" w:rsidP="005846FB">
      <w:pPr>
        <w:pStyle w:val="En-tte"/>
        <w:tabs>
          <w:tab w:val="clear" w:pos="4536"/>
          <w:tab w:val="clear" w:pos="9072"/>
          <w:tab w:val="left" w:pos="851"/>
        </w:tabs>
        <w:jc w:val="both"/>
        <w:rPr>
          <w:rFonts w:ascii="Arial" w:hAnsi="Arial" w:cs="Arial"/>
        </w:rPr>
      </w:pPr>
    </w:p>
    <w:p w:rsidR="009B1CD0" w:rsidRPr="00FF3D2B" w:rsidRDefault="009B1CD0" w:rsidP="00710FD6">
      <w:pPr>
        <w:tabs>
          <w:tab w:val="left" w:pos="426"/>
          <w:tab w:val="left" w:pos="851"/>
          <w:tab w:val="left" w:pos="5103"/>
        </w:tabs>
        <w:jc w:val="both"/>
        <w:rPr>
          <w:rFonts w:ascii="Arial" w:hAnsi="Arial" w:cs="Arial"/>
          <w:i/>
          <w:sz w:val="18"/>
          <w:szCs w:val="18"/>
        </w:rPr>
      </w:pPr>
      <w:proofErr w:type="gramStart"/>
      <w:r w:rsidRPr="00FF3D2B">
        <w:rPr>
          <w:rFonts w:ascii="Arial" w:eastAsia="Wingdings" w:hAnsi="Arial" w:cs="Arial"/>
          <w:b/>
          <w:color w:val="66CCFF"/>
          <w:spacing w:val="-10"/>
        </w:rPr>
        <w:t></w:t>
      </w:r>
      <w:r w:rsidRPr="00FF3D2B">
        <w:rPr>
          <w:rFonts w:ascii="Arial" w:eastAsia="Arial" w:hAnsi="Arial" w:cs="Arial"/>
          <w:b/>
          <w:spacing w:val="-10"/>
        </w:rPr>
        <w:t xml:space="preserve">  </w:t>
      </w:r>
      <w:r w:rsidRPr="00FF3D2B">
        <w:rPr>
          <w:rFonts w:ascii="Arial" w:hAnsi="Arial" w:cs="Arial"/>
        </w:rPr>
        <w:t>Nom</w:t>
      </w:r>
      <w:proofErr w:type="gramEnd"/>
      <w:r w:rsidRPr="00FF3D2B">
        <w:rPr>
          <w:rFonts w:ascii="Arial" w:hAnsi="Arial" w:cs="Arial"/>
        </w:rPr>
        <w:t>, prénom, qualité du signataire du marché ou de l’accord-cadre :</w:t>
      </w:r>
    </w:p>
    <w:p w:rsidR="009B1CD0" w:rsidRPr="00FF3D2B" w:rsidRDefault="009B1CD0" w:rsidP="00E47798">
      <w:pPr>
        <w:tabs>
          <w:tab w:val="left" w:pos="851"/>
        </w:tabs>
        <w:jc w:val="both"/>
        <w:rPr>
          <w:rFonts w:ascii="Arial" w:hAnsi="Arial" w:cs="Arial"/>
          <w:i/>
          <w:sz w:val="18"/>
          <w:szCs w:val="18"/>
        </w:rPr>
      </w:pPr>
    </w:p>
    <w:p w:rsidR="001D3B79" w:rsidRPr="00FF3D2B" w:rsidRDefault="006672CA" w:rsidP="001D3B79">
      <w:pPr>
        <w:tabs>
          <w:tab w:val="left" w:pos="426"/>
          <w:tab w:val="left" w:pos="5103"/>
        </w:tabs>
        <w:jc w:val="both"/>
        <w:rPr>
          <w:rFonts w:ascii="Arial" w:hAnsi="Arial" w:cs="Arial"/>
          <w:b/>
          <w:bCs/>
        </w:rPr>
      </w:pPr>
      <w:r w:rsidRPr="00FF3D2B">
        <w:rPr>
          <w:rFonts w:ascii="Arial" w:hAnsi="Arial" w:cs="Arial"/>
          <w:b/>
          <w:bCs/>
        </w:rPr>
        <w:t>DE LACAUSSADE Gilles</w:t>
      </w:r>
      <w:r w:rsidR="001D3B79" w:rsidRPr="00FF3D2B">
        <w:rPr>
          <w:rFonts w:ascii="Arial" w:hAnsi="Arial" w:cs="Arial"/>
          <w:b/>
          <w:bCs/>
        </w:rPr>
        <w:t xml:space="preserve">, Directeur Général </w:t>
      </w:r>
    </w:p>
    <w:p w:rsidR="009B1CD0" w:rsidRPr="00FF3D2B" w:rsidRDefault="009B1CD0" w:rsidP="009B45B9">
      <w:pPr>
        <w:tabs>
          <w:tab w:val="left" w:pos="851"/>
        </w:tabs>
        <w:jc w:val="both"/>
        <w:rPr>
          <w:rFonts w:ascii="Arial" w:hAnsi="Arial" w:cs="Arial"/>
        </w:rPr>
      </w:pPr>
    </w:p>
    <w:p w:rsidR="009B1CD0" w:rsidRPr="00FF3D2B" w:rsidRDefault="009B1CD0" w:rsidP="009B45B9">
      <w:pPr>
        <w:tabs>
          <w:tab w:val="left" w:pos="851"/>
        </w:tabs>
        <w:jc w:val="both"/>
        <w:rPr>
          <w:rFonts w:ascii="Arial" w:hAnsi="Arial" w:cs="Arial"/>
        </w:rPr>
      </w:pPr>
    </w:p>
    <w:p w:rsidR="009B1CD0" w:rsidRPr="00FF3D2B" w:rsidRDefault="009B1CD0" w:rsidP="009B45B9">
      <w:pPr>
        <w:tabs>
          <w:tab w:val="left" w:pos="851"/>
        </w:tabs>
        <w:jc w:val="both"/>
        <w:rPr>
          <w:rFonts w:ascii="Arial" w:hAnsi="Arial" w:cs="Arial"/>
          <w:i/>
          <w:sz w:val="18"/>
          <w:szCs w:val="18"/>
        </w:rPr>
      </w:pPr>
      <w:r w:rsidRPr="00FF3D2B">
        <w:rPr>
          <w:rFonts w:ascii="Arial" w:eastAsia="Wingdings" w:hAnsi="Arial" w:cs="Arial"/>
          <w:b/>
          <w:color w:val="66CCFF"/>
          <w:spacing w:val="-10"/>
        </w:rPr>
        <w:t></w:t>
      </w:r>
      <w:r w:rsidRPr="00FF3D2B">
        <w:rPr>
          <w:rFonts w:ascii="Arial" w:eastAsia="Arial" w:hAnsi="Arial" w:cs="Arial"/>
          <w:spacing w:val="-10"/>
        </w:rPr>
        <w:t xml:space="preserve"> </w:t>
      </w:r>
      <w:r w:rsidRPr="00FF3D2B">
        <w:rPr>
          <w:rFonts w:ascii="Arial" w:hAnsi="Arial" w:cs="Arial"/>
        </w:rPr>
        <w:t xml:space="preserve">Personne habilitée à donner les renseignements prévus à l’article </w:t>
      </w:r>
      <w:r w:rsidR="00143AA5" w:rsidRPr="00FF3D2B">
        <w:rPr>
          <w:rFonts w:ascii="Arial" w:hAnsi="Arial" w:cs="Arial"/>
        </w:rPr>
        <w:t xml:space="preserve">R 2191-62 du Code de la Commande </w:t>
      </w:r>
      <w:proofErr w:type="gramStart"/>
      <w:r w:rsidR="00143AA5" w:rsidRPr="00FF3D2B">
        <w:rPr>
          <w:rFonts w:ascii="Arial" w:hAnsi="Arial" w:cs="Arial"/>
        </w:rPr>
        <w:t>Publique</w:t>
      </w:r>
      <w:r w:rsidR="00660727" w:rsidRPr="00FF3D2B" w:rsidDel="00660727">
        <w:rPr>
          <w:rFonts w:ascii="Arial" w:hAnsi="Arial" w:cs="Arial"/>
        </w:rPr>
        <w:t xml:space="preserve"> </w:t>
      </w:r>
      <w:r w:rsidR="00660727" w:rsidRPr="00FF3D2B">
        <w:rPr>
          <w:rFonts w:ascii="Arial" w:hAnsi="Arial" w:cs="Arial"/>
        </w:rPr>
        <w:t xml:space="preserve"> </w:t>
      </w:r>
      <w:r w:rsidRPr="00FF3D2B">
        <w:rPr>
          <w:rFonts w:ascii="Arial" w:hAnsi="Arial" w:cs="Arial"/>
        </w:rPr>
        <w:t>(</w:t>
      </w:r>
      <w:proofErr w:type="gramEnd"/>
      <w:r w:rsidRPr="00FF3D2B">
        <w:rPr>
          <w:rFonts w:ascii="Arial" w:hAnsi="Arial" w:cs="Arial"/>
        </w:rPr>
        <w:t>nantissements ou cessions de créances)</w:t>
      </w:r>
      <w:r w:rsidRPr="00FF3D2B">
        <w:rPr>
          <w:rFonts w:ascii="Arial" w:hAnsi="Arial" w:cs="Arial"/>
          <w:i/>
          <w:sz w:val="18"/>
          <w:szCs w:val="18"/>
        </w:rPr>
        <w:t> :</w:t>
      </w:r>
    </w:p>
    <w:p w:rsidR="009B1CD0" w:rsidRPr="00FF3D2B" w:rsidRDefault="009B1CD0" w:rsidP="009B45B9">
      <w:pPr>
        <w:tabs>
          <w:tab w:val="left" w:pos="851"/>
        </w:tabs>
        <w:jc w:val="both"/>
        <w:rPr>
          <w:rFonts w:ascii="Arial" w:hAnsi="Arial" w:cs="Arial"/>
          <w:i/>
          <w:sz w:val="18"/>
          <w:szCs w:val="18"/>
        </w:rPr>
      </w:pPr>
    </w:p>
    <w:p w:rsidR="0084537C" w:rsidRDefault="0084537C" w:rsidP="0084537C">
      <w:pPr>
        <w:tabs>
          <w:tab w:val="left" w:pos="851"/>
        </w:tabs>
        <w:jc w:val="both"/>
        <w:rPr>
          <w:rFonts w:ascii="Arial" w:hAnsi="Arial" w:cs="Arial"/>
          <w:b/>
        </w:rPr>
      </w:pPr>
      <w:r>
        <w:rPr>
          <w:rFonts w:ascii="Arial" w:hAnsi="Arial" w:cs="Arial"/>
          <w:b/>
        </w:rPr>
        <w:t>DAGNAUD Brigitte, Directrice comptable et financière</w:t>
      </w:r>
    </w:p>
    <w:p w:rsidR="001C40C0" w:rsidRPr="00FF3D2B" w:rsidRDefault="0084537C" w:rsidP="009B45B9">
      <w:pPr>
        <w:tabs>
          <w:tab w:val="left" w:pos="851"/>
        </w:tabs>
        <w:jc w:val="both"/>
        <w:rPr>
          <w:rFonts w:ascii="Arial" w:hAnsi="Arial" w:cs="Arial"/>
        </w:rPr>
      </w:pPr>
      <w:r>
        <w:rPr>
          <w:rFonts w:ascii="Arial" w:hAnsi="Arial" w:cs="Arial"/>
          <w:b/>
        </w:rPr>
        <w:t>77 Avenue de Ségur, 75714 Paris Cedex 15</w:t>
      </w:r>
    </w:p>
    <w:p w:rsidR="009B1CD0" w:rsidRPr="00FF3D2B" w:rsidRDefault="009B1CD0" w:rsidP="009B45B9">
      <w:pPr>
        <w:tabs>
          <w:tab w:val="left" w:pos="851"/>
        </w:tabs>
        <w:jc w:val="both"/>
        <w:rPr>
          <w:rFonts w:ascii="Arial" w:hAnsi="Arial" w:cs="Arial"/>
        </w:rPr>
      </w:pPr>
    </w:p>
    <w:p w:rsidR="009B1CD0" w:rsidRPr="00FF3D2B" w:rsidRDefault="009B1CD0" w:rsidP="009B45B9">
      <w:pPr>
        <w:pStyle w:val="fcase2metab"/>
        <w:ind w:left="0" w:firstLine="0"/>
        <w:rPr>
          <w:rFonts w:ascii="Arial" w:hAnsi="Arial" w:cs="Arial"/>
        </w:rPr>
      </w:pPr>
    </w:p>
    <w:p w:rsidR="009B1CD0" w:rsidRPr="00FF3D2B" w:rsidRDefault="009B1CD0" w:rsidP="009B45B9">
      <w:pPr>
        <w:tabs>
          <w:tab w:val="left" w:pos="720"/>
          <w:tab w:val="left" w:pos="851"/>
        </w:tabs>
        <w:jc w:val="both"/>
        <w:rPr>
          <w:rFonts w:ascii="Arial" w:hAnsi="Arial" w:cs="Arial"/>
          <w:i/>
          <w:iCs/>
          <w:sz w:val="18"/>
          <w:szCs w:val="18"/>
        </w:rPr>
      </w:pPr>
      <w:proofErr w:type="gramStart"/>
      <w:r w:rsidRPr="00FF3D2B">
        <w:rPr>
          <w:rFonts w:ascii="Arial" w:eastAsia="Wingdings" w:hAnsi="Arial" w:cs="Arial"/>
          <w:b/>
          <w:color w:val="66CCFF"/>
          <w:spacing w:val="-10"/>
        </w:rPr>
        <w:t></w:t>
      </w:r>
      <w:r w:rsidRPr="00FF3D2B">
        <w:rPr>
          <w:rFonts w:ascii="Arial" w:eastAsia="Arial" w:hAnsi="Arial" w:cs="Arial"/>
          <w:b/>
          <w:spacing w:val="-10"/>
        </w:rPr>
        <w:t xml:space="preserve">  </w:t>
      </w:r>
      <w:r w:rsidRPr="00FF3D2B">
        <w:rPr>
          <w:rFonts w:ascii="Arial" w:hAnsi="Arial" w:cs="Arial"/>
        </w:rPr>
        <w:t>Désignation</w:t>
      </w:r>
      <w:proofErr w:type="gramEnd"/>
      <w:r w:rsidRPr="00FF3D2B">
        <w:rPr>
          <w:rFonts w:ascii="Arial" w:hAnsi="Arial" w:cs="Arial"/>
        </w:rPr>
        <w:t>, adresse, numéro de téléphone du comptable assignataire :</w:t>
      </w:r>
    </w:p>
    <w:p w:rsidR="009B1CD0" w:rsidRPr="00FF3D2B" w:rsidRDefault="009B1CD0" w:rsidP="009B45B9">
      <w:pPr>
        <w:pStyle w:val="fcase2metab"/>
        <w:rPr>
          <w:rFonts w:ascii="Arial" w:hAnsi="Arial" w:cs="Arial"/>
        </w:rPr>
      </w:pPr>
    </w:p>
    <w:p w:rsidR="0084537C" w:rsidRDefault="0084537C" w:rsidP="0016575B">
      <w:pPr>
        <w:tabs>
          <w:tab w:val="left" w:pos="144"/>
        </w:tabs>
        <w:jc w:val="both"/>
        <w:rPr>
          <w:rFonts w:ascii="Arial" w:hAnsi="Arial" w:cs="Arial"/>
          <w:b/>
        </w:rPr>
      </w:pPr>
      <w:r>
        <w:rPr>
          <w:rFonts w:ascii="Arial" w:hAnsi="Arial" w:cs="Arial"/>
          <w:b/>
        </w:rPr>
        <w:t>DAGNAUD Brigitte</w:t>
      </w:r>
      <w:r w:rsidRPr="00997602">
        <w:rPr>
          <w:rFonts w:ascii="Arial" w:hAnsi="Arial" w:cs="Arial"/>
          <w:b/>
        </w:rPr>
        <w:t xml:space="preserve">, </w:t>
      </w:r>
      <w:r>
        <w:rPr>
          <w:rFonts w:ascii="Arial" w:hAnsi="Arial" w:cs="Arial"/>
          <w:b/>
        </w:rPr>
        <w:t>Directrice comptable et financière</w:t>
      </w:r>
      <w:r w:rsidRPr="00FF3D2B" w:rsidDel="0084537C">
        <w:rPr>
          <w:rFonts w:ascii="Arial" w:hAnsi="Arial" w:cs="Arial"/>
          <w:b/>
        </w:rPr>
        <w:t xml:space="preserve"> </w:t>
      </w:r>
    </w:p>
    <w:p w:rsidR="0016575B" w:rsidRPr="00FF3D2B" w:rsidRDefault="0016575B" w:rsidP="0016575B">
      <w:pPr>
        <w:tabs>
          <w:tab w:val="left" w:pos="144"/>
        </w:tabs>
        <w:jc w:val="both"/>
        <w:rPr>
          <w:rFonts w:ascii="Arial" w:hAnsi="Arial" w:cs="Arial"/>
          <w:b/>
        </w:rPr>
      </w:pPr>
      <w:r w:rsidRPr="00FF3D2B">
        <w:rPr>
          <w:rFonts w:ascii="Arial" w:hAnsi="Arial" w:cs="Arial"/>
          <w:b/>
        </w:rPr>
        <w:t>CAISSE AUTONOME NATIONALE DE LA SECURITE SOCIALE DANS LES MINES (CANSSM)</w:t>
      </w:r>
    </w:p>
    <w:p w:rsidR="0016575B" w:rsidRPr="00FF3D2B" w:rsidRDefault="0016575B" w:rsidP="0016575B">
      <w:pPr>
        <w:pStyle w:val="fcase2metab"/>
        <w:rPr>
          <w:rFonts w:ascii="Arial" w:hAnsi="Arial" w:cs="Arial"/>
        </w:rPr>
      </w:pPr>
      <w:r w:rsidRPr="00FF3D2B">
        <w:rPr>
          <w:rFonts w:ascii="Arial" w:hAnsi="Arial" w:cs="Arial"/>
          <w:b/>
        </w:rPr>
        <w:t>77 avenue de Ségur - 75714 PARIS Cedex 15</w:t>
      </w:r>
    </w:p>
    <w:p w:rsidR="001C40C0" w:rsidRPr="00FF3D2B" w:rsidRDefault="001C40C0" w:rsidP="009B45B9">
      <w:pPr>
        <w:pStyle w:val="fcase2metab"/>
        <w:rPr>
          <w:rFonts w:ascii="Arial" w:hAnsi="Arial" w:cs="Arial"/>
        </w:rPr>
      </w:pPr>
    </w:p>
    <w:p w:rsidR="009B1CD0" w:rsidRPr="00FF3D2B" w:rsidRDefault="009B1CD0" w:rsidP="009B45B9">
      <w:pPr>
        <w:pStyle w:val="fcase2metab"/>
        <w:ind w:left="0" w:firstLine="0"/>
        <w:rPr>
          <w:rFonts w:ascii="Arial" w:hAnsi="Arial" w:cs="Arial"/>
        </w:rPr>
      </w:pPr>
    </w:p>
    <w:p w:rsidR="009B1CD0" w:rsidRPr="00FF3D2B" w:rsidRDefault="009B1CD0" w:rsidP="009B45B9">
      <w:pPr>
        <w:pStyle w:val="fcase2metab"/>
        <w:ind w:left="0" w:firstLine="0"/>
        <w:rPr>
          <w:rFonts w:ascii="Arial" w:hAnsi="Arial" w:cs="Arial"/>
        </w:rPr>
      </w:pPr>
    </w:p>
    <w:p w:rsidR="009B1CD0" w:rsidRPr="00FF3D2B" w:rsidRDefault="009B1CD0" w:rsidP="009B45B9">
      <w:pPr>
        <w:pStyle w:val="fcase2metab"/>
        <w:rPr>
          <w:rFonts w:ascii="Arial" w:hAnsi="Arial" w:cs="Arial"/>
        </w:rPr>
      </w:pPr>
      <w:proofErr w:type="gramStart"/>
      <w:r w:rsidRPr="00FF3D2B">
        <w:rPr>
          <w:rFonts w:ascii="Arial" w:eastAsia="Wingdings" w:hAnsi="Arial" w:cs="Arial"/>
          <w:b/>
          <w:color w:val="66CCFF"/>
          <w:spacing w:val="-10"/>
        </w:rPr>
        <w:t></w:t>
      </w:r>
      <w:r w:rsidRPr="00FF3D2B">
        <w:rPr>
          <w:rFonts w:ascii="Arial" w:eastAsia="Arial" w:hAnsi="Arial" w:cs="Arial"/>
          <w:b/>
        </w:rPr>
        <w:t xml:space="preserve">  </w:t>
      </w:r>
      <w:r w:rsidRPr="00FF3D2B">
        <w:rPr>
          <w:rFonts w:ascii="Arial" w:hAnsi="Arial" w:cs="Arial"/>
        </w:rPr>
        <w:t>Imputation</w:t>
      </w:r>
      <w:proofErr w:type="gramEnd"/>
      <w:r w:rsidRPr="00FF3D2B">
        <w:rPr>
          <w:rFonts w:ascii="Arial" w:hAnsi="Arial" w:cs="Arial"/>
        </w:rPr>
        <w:t xml:space="preserve"> budgétaire :</w:t>
      </w:r>
      <w:r w:rsidR="0016575B" w:rsidRPr="00FF3D2B">
        <w:rPr>
          <w:rFonts w:ascii="Arial" w:hAnsi="Arial" w:cs="Arial"/>
        </w:rPr>
        <w:t xml:space="preserve"> </w:t>
      </w:r>
      <w:r w:rsidR="0016575B" w:rsidRPr="00FF3D2B">
        <w:rPr>
          <w:rFonts w:ascii="Arial" w:hAnsi="Arial" w:cs="Arial"/>
          <w:b/>
        </w:rPr>
        <w:t>Budget de la CANSSM</w:t>
      </w:r>
    </w:p>
    <w:p w:rsidR="0079785C" w:rsidRPr="00FF3D2B" w:rsidRDefault="0079785C" w:rsidP="009B45B9">
      <w:pPr>
        <w:pStyle w:val="fcase2metab"/>
        <w:rPr>
          <w:rFonts w:ascii="Arial" w:hAnsi="Arial" w:cs="Arial"/>
        </w:rPr>
      </w:pPr>
    </w:p>
    <w:p w:rsidR="009B1CD0" w:rsidRPr="00FF3D2B" w:rsidRDefault="009B1CD0" w:rsidP="009B45B9">
      <w:pPr>
        <w:tabs>
          <w:tab w:val="left" w:pos="851"/>
        </w:tabs>
        <w:rPr>
          <w:rFonts w:ascii="Arial" w:hAnsi="Arial" w:cs="Arial"/>
        </w:rPr>
      </w:pPr>
    </w:p>
    <w:p w:rsidR="009B1CD0" w:rsidRPr="00FF3D2B" w:rsidRDefault="009B1CD0" w:rsidP="009B45B9">
      <w:pPr>
        <w:tabs>
          <w:tab w:val="left" w:pos="851"/>
          <w:tab w:val="left" w:pos="3402"/>
          <w:tab w:val="left" w:pos="6237"/>
          <w:tab w:val="left" w:pos="9072"/>
        </w:tabs>
        <w:jc w:val="both"/>
        <w:rPr>
          <w:rFonts w:ascii="Arial" w:hAnsi="Arial" w:cs="Arial"/>
          <w:i/>
          <w:sz w:val="18"/>
          <w:szCs w:val="18"/>
        </w:rPr>
      </w:pPr>
      <w:r w:rsidRPr="00FF3D2B">
        <w:rPr>
          <w:rFonts w:ascii="Arial" w:hAnsi="Arial" w:cs="Arial"/>
          <w:b/>
          <w:caps/>
        </w:rPr>
        <w:t>P</w:t>
      </w:r>
      <w:r w:rsidRPr="00FF3D2B">
        <w:rPr>
          <w:rFonts w:ascii="Arial" w:hAnsi="Arial" w:cs="Arial"/>
          <w:b/>
        </w:rPr>
        <w:t>our l</w:t>
      </w:r>
      <w:r w:rsidRPr="00FF3D2B">
        <w:rPr>
          <w:rFonts w:ascii="Arial" w:hAnsi="Arial" w:cs="Arial"/>
          <w:b/>
          <w:caps/>
        </w:rPr>
        <w:t>’E</w:t>
      </w:r>
      <w:r w:rsidRPr="00FF3D2B">
        <w:rPr>
          <w:rFonts w:ascii="Arial" w:hAnsi="Arial" w:cs="Arial"/>
          <w:b/>
        </w:rPr>
        <w:t>tat et ses établissements :</w:t>
      </w:r>
    </w:p>
    <w:p w:rsidR="009B1CD0" w:rsidRPr="00FF3D2B" w:rsidRDefault="009B1CD0" w:rsidP="009B45B9">
      <w:pPr>
        <w:tabs>
          <w:tab w:val="left" w:pos="851"/>
          <w:tab w:val="left" w:pos="3402"/>
          <w:tab w:val="left" w:pos="6237"/>
          <w:tab w:val="left" w:pos="9072"/>
        </w:tabs>
        <w:jc w:val="both"/>
        <w:rPr>
          <w:rFonts w:ascii="Arial" w:hAnsi="Arial" w:cs="Arial"/>
        </w:rPr>
      </w:pPr>
      <w:r w:rsidRPr="00FF3D2B">
        <w:rPr>
          <w:rFonts w:ascii="Arial" w:hAnsi="Arial" w:cs="Arial"/>
          <w:i/>
          <w:sz w:val="18"/>
          <w:szCs w:val="18"/>
        </w:rPr>
        <w:t>(Visa ou avis de l’autorité chargée du contrôle financier.)</w:t>
      </w:r>
    </w:p>
    <w:p w:rsidR="009B1CD0" w:rsidRPr="00FF3D2B" w:rsidRDefault="009B1CD0" w:rsidP="009B45B9">
      <w:pPr>
        <w:tabs>
          <w:tab w:val="left" w:pos="851"/>
        </w:tabs>
        <w:rPr>
          <w:rFonts w:ascii="Arial" w:hAnsi="Arial" w:cs="Arial"/>
        </w:rPr>
      </w:pPr>
    </w:p>
    <w:p w:rsidR="001C40C0" w:rsidRPr="00FF3D2B" w:rsidRDefault="001C40C0" w:rsidP="009B45B9">
      <w:pPr>
        <w:tabs>
          <w:tab w:val="left" w:pos="851"/>
        </w:tabs>
        <w:rPr>
          <w:rFonts w:ascii="Arial" w:hAnsi="Arial" w:cs="Arial"/>
        </w:rPr>
      </w:pPr>
    </w:p>
    <w:p w:rsidR="009B1CD0" w:rsidRPr="00FF3D2B" w:rsidRDefault="009B1CD0" w:rsidP="009B45B9">
      <w:pPr>
        <w:tabs>
          <w:tab w:val="left" w:pos="851"/>
        </w:tabs>
        <w:rPr>
          <w:rFonts w:ascii="Arial" w:hAnsi="Arial" w:cs="Arial"/>
        </w:rPr>
      </w:pPr>
    </w:p>
    <w:p w:rsidR="009B1CD0" w:rsidRPr="00FF3D2B" w:rsidRDefault="009B1CD0" w:rsidP="009B45B9">
      <w:pPr>
        <w:tabs>
          <w:tab w:val="left" w:pos="851"/>
          <w:tab w:val="left" w:pos="5245"/>
          <w:tab w:val="left" w:pos="7371"/>
          <w:tab w:val="left" w:pos="7655"/>
        </w:tabs>
        <w:jc w:val="both"/>
        <w:rPr>
          <w:rFonts w:ascii="Arial" w:hAnsi="Arial" w:cs="Arial"/>
        </w:rPr>
      </w:pPr>
      <w:r w:rsidRPr="00FF3D2B">
        <w:rPr>
          <w:rFonts w:ascii="Arial" w:hAnsi="Arial" w:cs="Arial"/>
        </w:rPr>
        <w:t xml:space="preserve">A : </w:t>
      </w:r>
      <w:r w:rsidR="00832DC1" w:rsidRPr="00FF3D2B">
        <w:rPr>
          <w:rFonts w:ascii="Arial" w:hAnsi="Arial" w:cs="Arial"/>
          <w:b/>
        </w:rPr>
        <w:t>PARIS</w:t>
      </w:r>
      <w:r w:rsidR="00832DC1" w:rsidRPr="00FF3D2B">
        <w:rPr>
          <w:rFonts w:ascii="Arial" w:hAnsi="Arial" w:cs="Arial"/>
        </w:rPr>
        <w:t>,</w:t>
      </w:r>
      <w:r w:rsidRPr="00FF3D2B">
        <w:rPr>
          <w:rFonts w:ascii="Arial" w:hAnsi="Arial" w:cs="Arial"/>
        </w:rPr>
        <w:t xml:space="preserve"> le …………………</w:t>
      </w:r>
    </w:p>
    <w:p w:rsidR="009B1CD0" w:rsidRPr="00FF3D2B" w:rsidRDefault="009B1CD0" w:rsidP="009B45B9">
      <w:pPr>
        <w:tabs>
          <w:tab w:val="left" w:pos="851"/>
        </w:tabs>
        <w:rPr>
          <w:rFonts w:ascii="Arial" w:hAnsi="Arial" w:cs="Arial"/>
        </w:rPr>
      </w:pPr>
    </w:p>
    <w:p w:rsidR="009B1CD0" w:rsidRPr="00FF3D2B" w:rsidRDefault="009B1CD0" w:rsidP="009B45B9">
      <w:pPr>
        <w:tabs>
          <w:tab w:val="left" w:pos="851"/>
        </w:tabs>
        <w:rPr>
          <w:rFonts w:ascii="Arial" w:hAnsi="Arial" w:cs="Arial"/>
        </w:rPr>
      </w:pPr>
    </w:p>
    <w:p w:rsidR="009B1CD0" w:rsidRPr="00FF3D2B" w:rsidRDefault="009B1CD0" w:rsidP="009B45B9">
      <w:pPr>
        <w:tabs>
          <w:tab w:val="left" w:pos="851"/>
        </w:tabs>
        <w:rPr>
          <w:rFonts w:ascii="Arial" w:hAnsi="Arial" w:cs="Arial"/>
        </w:rPr>
      </w:pPr>
    </w:p>
    <w:p w:rsidR="000B1D9E" w:rsidRPr="00FF3D2B" w:rsidRDefault="000B1D9E" w:rsidP="009B45B9">
      <w:pPr>
        <w:tabs>
          <w:tab w:val="left" w:pos="851"/>
        </w:tabs>
        <w:rPr>
          <w:rFonts w:ascii="Arial" w:hAnsi="Arial" w:cs="Arial"/>
        </w:rPr>
      </w:pPr>
    </w:p>
    <w:p w:rsidR="00AC6AFE" w:rsidRPr="00FF3D2B" w:rsidRDefault="00AC6AFE" w:rsidP="009B45B9">
      <w:pPr>
        <w:tabs>
          <w:tab w:val="left" w:pos="851"/>
        </w:tabs>
        <w:rPr>
          <w:rFonts w:ascii="Arial" w:hAnsi="Arial" w:cs="Arial"/>
        </w:rPr>
      </w:pPr>
    </w:p>
    <w:p w:rsidR="000B1D9E" w:rsidRPr="00FF3D2B" w:rsidRDefault="000B1D9E" w:rsidP="009B45B9">
      <w:pPr>
        <w:tabs>
          <w:tab w:val="left" w:pos="851"/>
        </w:tabs>
        <w:rPr>
          <w:rFonts w:ascii="Arial" w:hAnsi="Arial" w:cs="Arial"/>
        </w:rPr>
      </w:pPr>
    </w:p>
    <w:p w:rsidR="009B1CD0" w:rsidRPr="00FF3D2B" w:rsidRDefault="009B1CD0" w:rsidP="009B45B9">
      <w:pPr>
        <w:tabs>
          <w:tab w:val="left" w:pos="851"/>
        </w:tabs>
        <w:ind w:left="6804"/>
        <w:jc w:val="both"/>
        <w:rPr>
          <w:rFonts w:ascii="Arial" w:hAnsi="Arial" w:cs="Arial"/>
          <w:i/>
          <w:sz w:val="18"/>
          <w:szCs w:val="18"/>
        </w:rPr>
      </w:pPr>
      <w:r w:rsidRPr="00FF3D2B">
        <w:rPr>
          <w:rFonts w:ascii="Arial" w:hAnsi="Arial" w:cs="Arial"/>
        </w:rPr>
        <w:t>Signature</w:t>
      </w:r>
    </w:p>
    <w:p w:rsidR="00832DC1" w:rsidRPr="00FF3D2B" w:rsidRDefault="009B1CD0" w:rsidP="009B45B9">
      <w:pPr>
        <w:tabs>
          <w:tab w:val="left" w:pos="851"/>
        </w:tabs>
        <w:ind w:left="4820"/>
        <w:jc w:val="center"/>
        <w:rPr>
          <w:rFonts w:ascii="Arial" w:hAnsi="Arial" w:cs="Arial"/>
          <w:i/>
          <w:sz w:val="18"/>
          <w:szCs w:val="18"/>
        </w:rPr>
      </w:pPr>
      <w:r w:rsidRPr="00FF3D2B">
        <w:rPr>
          <w:rFonts w:ascii="Arial" w:hAnsi="Arial" w:cs="Arial"/>
          <w:i/>
          <w:sz w:val="18"/>
          <w:szCs w:val="18"/>
        </w:rPr>
        <w:t>(</w:t>
      </w:r>
      <w:proofErr w:type="gramStart"/>
      <w:r w:rsidRPr="00FF3D2B">
        <w:rPr>
          <w:rFonts w:ascii="Arial" w:hAnsi="Arial" w:cs="Arial"/>
          <w:i/>
          <w:sz w:val="18"/>
          <w:szCs w:val="18"/>
        </w:rPr>
        <w:t>représentant</w:t>
      </w:r>
      <w:proofErr w:type="gramEnd"/>
      <w:r w:rsidRPr="00FF3D2B">
        <w:rPr>
          <w:rFonts w:ascii="Arial" w:hAnsi="Arial" w:cs="Arial"/>
          <w:i/>
          <w:sz w:val="18"/>
          <w:szCs w:val="18"/>
        </w:rPr>
        <w:t xml:space="preserve"> </w:t>
      </w:r>
      <w:r w:rsidR="0021527A" w:rsidRPr="00FF3D2B">
        <w:rPr>
          <w:rFonts w:ascii="Arial" w:hAnsi="Arial" w:cs="Arial"/>
          <w:i/>
          <w:sz w:val="18"/>
          <w:szCs w:val="18"/>
        </w:rPr>
        <w:t>de l’acheteur</w:t>
      </w:r>
      <w:r w:rsidRPr="00FF3D2B">
        <w:rPr>
          <w:rFonts w:ascii="Arial" w:hAnsi="Arial" w:cs="Arial"/>
          <w:i/>
          <w:sz w:val="18"/>
          <w:szCs w:val="18"/>
        </w:rPr>
        <w:t xml:space="preserve"> habilité à signer </w:t>
      </w:r>
    </w:p>
    <w:p w:rsidR="009B1CD0" w:rsidRPr="00FF3D2B" w:rsidRDefault="009B1CD0" w:rsidP="009B45B9">
      <w:pPr>
        <w:tabs>
          <w:tab w:val="left" w:pos="851"/>
        </w:tabs>
        <w:ind w:left="4820"/>
        <w:jc w:val="center"/>
        <w:rPr>
          <w:rFonts w:ascii="Arial" w:hAnsi="Arial" w:cs="Arial"/>
        </w:rPr>
      </w:pPr>
      <w:proofErr w:type="gramStart"/>
      <w:r w:rsidRPr="00FF3D2B">
        <w:rPr>
          <w:rFonts w:ascii="Arial" w:hAnsi="Arial" w:cs="Arial"/>
          <w:i/>
          <w:sz w:val="18"/>
          <w:szCs w:val="18"/>
        </w:rPr>
        <w:t>le</w:t>
      </w:r>
      <w:proofErr w:type="gramEnd"/>
      <w:r w:rsidRPr="00FF3D2B">
        <w:rPr>
          <w:rFonts w:ascii="Arial" w:hAnsi="Arial" w:cs="Arial"/>
          <w:i/>
          <w:sz w:val="18"/>
          <w:szCs w:val="18"/>
        </w:rPr>
        <w:t xml:space="preserve"> marché ou l’accord-cadre)</w:t>
      </w:r>
    </w:p>
    <w:sectPr w:rsidR="009B1CD0" w:rsidRPr="00FF3D2B" w:rsidSect="00832DC1">
      <w:type w:val="continuous"/>
      <w:pgSz w:w="11906" w:h="16838"/>
      <w:pgMar w:top="235" w:right="851" w:bottom="736" w:left="851" w:header="293" w:footer="41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175C" w:rsidRDefault="003C175C">
      <w:r>
        <w:separator/>
      </w:r>
    </w:p>
  </w:endnote>
  <w:endnote w:type="continuationSeparator" w:id="0">
    <w:p w:rsidR="003C175C" w:rsidRDefault="003C17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23" w:type="dxa"/>
      <w:tblLayout w:type="fixed"/>
      <w:tblCellMar>
        <w:left w:w="71" w:type="dxa"/>
        <w:right w:w="71" w:type="dxa"/>
      </w:tblCellMar>
      <w:tblLook w:val="0000" w:firstRow="0" w:lastRow="0" w:firstColumn="0" w:lastColumn="0" w:noHBand="0" w:noVBand="0"/>
    </w:tblPr>
    <w:tblGrid>
      <w:gridCol w:w="8151"/>
      <w:gridCol w:w="896"/>
      <w:gridCol w:w="567"/>
      <w:gridCol w:w="162"/>
      <w:gridCol w:w="547"/>
    </w:tblGrid>
    <w:tr w:rsidR="008E1B3B" w:rsidTr="00832DC1">
      <w:trPr>
        <w:tblHeader/>
      </w:trPr>
      <w:tc>
        <w:tcPr>
          <w:tcW w:w="8151" w:type="dxa"/>
          <w:tcBorders>
            <w:top w:val="nil"/>
            <w:left w:val="nil"/>
            <w:bottom w:val="nil"/>
            <w:right w:val="nil"/>
          </w:tcBorders>
          <w:shd w:val="solid" w:color="66CCFF" w:fill="auto"/>
        </w:tcPr>
        <w:p w:rsidR="008E1B3B" w:rsidRDefault="008E1B3B" w:rsidP="008E1B3B">
          <w:pPr>
            <w:rPr>
              <w:rFonts w:ascii="Arial" w:hAnsi="Arial" w:cs="Arial"/>
              <w:b/>
              <w:bCs/>
            </w:rPr>
          </w:pPr>
          <w:r>
            <w:rPr>
              <w:rFonts w:ascii="Arial" w:hAnsi="Arial" w:cs="Arial"/>
              <w:b/>
              <w:bCs/>
            </w:rPr>
            <w:t>ATTRI</w:t>
          </w:r>
          <w:proofErr w:type="gramStart"/>
          <w:r>
            <w:rPr>
              <w:rFonts w:ascii="Arial" w:hAnsi="Arial" w:cs="Arial"/>
              <w:b/>
              <w:bCs/>
            </w:rPr>
            <w:t>1  –</w:t>
          </w:r>
          <w:proofErr w:type="gramEnd"/>
          <w:r>
            <w:rPr>
              <w:rFonts w:ascii="Arial" w:hAnsi="Arial" w:cs="Arial"/>
              <w:b/>
              <w:bCs/>
            </w:rPr>
            <w:t xml:space="preserve"> Acte d’engagement</w:t>
          </w:r>
        </w:p>
        <w:p w:rsidR="008E1B3B" w:rsidRPr="00267DB6" w:rsidRDefault="008E1B3B" w:rsidP="00DD2A84">
          <w:pPr>
            <w:rPr>
              <w:rFonts w:ascii="Arial" w:hAnsi="Arial" w:cs="Arial"/>
              <w:b/>
              <w:bCs/>
              <w:iCs/>
            </w:rPr>
          </w:pPr>
          <w:r>
            <w:rPr>
              <w:rFonts w:ascii="Arial" w:hAnsi="Arial" w:cs="Arial"/>
              <w:b/>
              <w:bCs/>
              <w:iCs/>
            </w:rPr>
            <w:t xml:space="preserve">N° consultation : </w:t>
          </w:r>
          <w:r w:rsidR="00E07035">
            <w:rPr>
              <w:rFonts w:ascii="Arial" w:hAnsi="Arial" w:cs="Arial"/>
              <w:b/>
              <w:bCs/>
              <w:iCs/>
            </w:rPr>
            <w:t xml:space="preserve">AO </w:t>
          </w:r>
          <w:r w:rsidR="0084537C">
            <w:rPr>
              <w:rFonts w:ascii="Arial" w:hAnsi="Arial" w:cs="Arial"/>
              <w:b/>
              <w:bCs/>
              <w:iCs/>
            </w:rPr>
            <w:t xml:space="preserve">25 </w:t>
          </w:r>
          <w:r w:rsidR="00E07035">
            <w:rPr>
              <w:rFonts w:ascii="Arial" w:hAnsi="Arial" w:cs="Arial"/>
              <w:b/>
              <w:bCs/>
              <w:iCs/>
            </w:rPr>
            <w:t xml:space="preserve">SI </w:t>
          </w:r>
          <w:r w:rsidR="0084537C">
            <w:rPr>
              <w:rFonts w:ascii="Arial" w:hAnsi="Arial" w:cs="Arial"/>
              <w:b/>
              <w:bCs/>
              <w:iCs/>
            </w:rPr>
            <w:t>00</w:t>
          </w:r>
          <w:r w:rsidR="00DD2A84">
            <w:rPr>
              <w:rFonts w:ascii="Arial" w:hAnsi="Arial" w:cs="Arial"/>
              <w:b/>
              <w:bCs/>
              <w:iCs/>
            </w:rPr>
            <w:t>07</w:t>
          </w:r>
        </w:p>
      </w:tc>
      <w:tc>
        <w:tcPr>
          <w:tcW w:w="896" w:type="dxa"/>
          <w:tcBorders>
            <w:top w:val="nil"/>
            <w:left w:val="nil"/>
            <w:bottom w:val="nil"/>
            <w:right w:val="nil"/>
          </w:tcBorders>
          <w:shd w:val="solid" w:color="66CCFF" w:fill="auto"/>
          <w:vAlign w:val="center"/>
        </w:tcPr>
        <w:p w:rsidR="008E1B3B" w:rsidRDefault="008E1B3B" w:rsidP="00832DC1">
          <w:pPr>
            <w:tabs>
              <w:tab w:val="center" w:pos="1366"/>
              <w:tab w:val="right" w:pos="2733"/>
            </w:tabs>
            <w:jc w:val="center"/>
            <w:rPr>
              <w:rFonts w:ascii="Arial" w:hAnsi="Arial" w:cs="Arial"/>
              <w:b/>
              <w:bCs/>
            </w:rPr>
          </w:pPr>
          <w:r>
            <w:rPr>
              <w:rFonts w:ascii="Arial" w:hAnsi="Arial" w:cs="Arial"/>
              <w:b/>
              <w:bCs/>
            </w:rPr>
            <w:t>Page :</w:t>
          </w:r>
        </w:p>
      </w:tc>
      <w:tc>
        <w:tcPr>
          <w:tcW w:w="567" w:type="dxa"/>
          <w:tcBorders>
            <w:top w:val="nil"/>
            <w:left w:val="nil"/>
            <w:bottom w:val="nil"/>
            <w:right w:val="nil"/>
          </w:tcBorders>
          <w:shd w:val="solid" w:color="66CCFF" w:fill="auto"/>
          <w:vAlign w:val="center"/>
        </w:tcPr>
        <w:p w:rsidR="008E1B3B" w:rsidRDefault="008E1B3B" w:rsidP="00832DC1">
          <w:pPr>
            <w:jc w:val="center"/>
            <w:rPr>
              <w:rFonts w:ascii="Arial" w:hAnsi="Arial" w:cs="Arial"/>
              <w:b/>
              <w:bCs/>
            </w:rPr>
          </w:pPr>
          <w:r>
            <w:rPr>
              <w:rStyle w:val="Numrodepage"/>
              <w:rFonts w:ascii="Arial" w:hAnsi="Arial" w:cs="Arial"/>
              <w:b/>
              <w:bCs/>
            </w:rPr>
            <w:fldChar w:fldCharType="begin"/>
          </w:r>
          <w:r>
            <w:rPr>
              <w:rStyle w:val="Numrodepage"/>
              <w:rFonts w:ascii="Arial" w:hAnsi="Arial" w:cs="Arial"/>
              <w:b/>
              <w:bCs/>
            </w:rPr>
            <w:instrText xml:space="preserve"> PAGE </w:instrText>
          </w:r>
          <w:r>
            <w:rPr>
              <w:rStyle w:val="Numrodepage"/>
              <w:rFonts w:ascii="Arial" w:hAnsi="Arial" w:cs="Arial"/>
              <w:b/>
              <w:bCs/>
            </w:rPr>
            <w:fldChar w:fldCharType="separate"/>
          </w:r>
          <w:r w:rsidR="00BF53F1">
            <w:rPr>
              <w:rStyle w:val="Numrodepage"/>
              <w:rFonts w:ascii="Arial" w:hAnsi="Arial" w:cs="Arial"/>
              <w:b/>
              <w:bCs/>
              <w:noProof/>
            </w:rPr>
            <w:t>6</w:t>
          </w:r>
          <w:r>
            <w:rPr>
              <w:rStyle w:val="Numrodepage"/>
              <w:rFonts w:ascii="Arial" w:hAnsi="Arial" w:cs="Arial"/>
              <w:b/>
              <w:bCs/>
            </w:rPr>
            <w:fldChar w:fldCharType="end"/>
          </w:r>
        </w:p>
      </w:tc>
      <w:tc>
        <w:tcPr>
          <w:tcW w:w="162" w:type="dxa"/>
          <w:tcBorders>
            <w:top w:val="nil"/>
            <w:left w:val="nil"/>
            <w:bottom w:val="nil"/>
            <w:right w:val="nil"/>
          </w:tcBorders>
          <w:shd w:val="solid" w:color="66CCFF" w:fill="auto"/>
          <w:vAlign w:val="center"/>
        </w:tcPr>
        <w:p w:rsidR="008E1B3B" w:rsidRDefault="008E1B3B" w:rsidP="00832DC1">
          <w:pPr>
            <w:jc w:val="center"/>
            <w:rPr>
              <w:rFonts w:ascii="Arial" w:hAnsi="Arial" w:cs="Arial"/>
              <w:b/>
              <w:bCs/>
            </w:rPr>
          </w:pPr>
          <w:r>
            <w:rPr>
              <w:rFonts w:ascii="Arial" w:hAnsi="Arial" w:cs="Arial"/>
              <w:b/>
              <w:bCs/>
            </w:rPr>
            <w:t>/</w:t>
          </w:r>
        </w:p>
      </w:tc>
      <w:tc>
        <w:tcPr>
          <w:tcW w:w="547" w:type="dxa"/>
          <w:tcBorders>
            <w:top w:val="nil"/>
            <w:left w:val="nil"/>
            <w:bottom w:val="nil"/>
            <w:right w:val="nil"/>
          </w:tcBorders>
          <w:shd w:val="solid" w:color="66CCFF" w:fill="auto"/>
          <w:vAlign w:val="center"/>
        </w:tcPr>
        <w:p w:rsidR="008E1B3B" w:rsidRDefault="008E1B3B" w:rsidP="00832DC1">
          <w:pPr>
            <w:jc w:val="center"/>
            <w:rPr>
              <w:rFonts w:ascii="Arial" w:hAnsi="Arial" w:cs="Arial"/>
              <w:b/>
              <w:bCs/>
            </w:rPr>
          </w:pPr>
          <w:r>
            <w:rPr>
              <w:rStyle w:val="Numrodepage"/>
              <w:rFonts w:ascii="Arial" w:hAnsi="Arial" w:cs="Arial"/>
              <w:b/>
              <w:bCs/>
            </w:rPr>
            <w:fldChar w:fldCharType="begin"/>
          </w:r>
          <w:r>
            <w:rPr>
              <w:rStyle w:val="Numrodepage"/>
              <w:rFonts w:ascii="Arial" w:hAnsi="Arial" w:cs="Arial"/>
              <w:b/>
              <w:bCs/>
            </w:rPr>
            <w:instrText xml:space="preserve"> NUMPAGES </w:instrText>
          </w:r>
          <w:r>
            <w:rPr>
              <w:rStyle w:val="Numrodepage"/>
              <w:rFonts w:ascii="Arial" w:hAnsi="Arial" w:cs="Arial"/>
              <w:b/>
              <w:bCs/>
            </w:rPr>
            <w:fldChar w:fldCharType="separate"/>
          </w:r>
          <w:r w:rsidR="00BF53F1">
            <w:rPr>
              <w:rStyle w:val="Numrodepage"/>
              <w:rFonts w:ascii="Arial" w:hAnsi="Arial" w:cs="Arial"/>
              <w:b/>
              <w:bCs/>
              <w:noProof/>
            </w:rPr>
            <w:t>6</w:t>
          </w:r>
          <w:r>
            <w:rPr>
              <w:rStyle w:val="Numrodepage"/>
              <w:rFonts w:ascii="Arial" w:hAnsi="Arial" w:cs="Arial"/>
              <w:b/>
              <w:bCs/>
            </w:rPr>
            <w:fldChar w:fldCharType="end"/>
          </w:r>
        </w:p>
      </w:tc>
    </w:tr>
  </w:tbl>
  <w:p w:rsidR="00696F93" w:rsidRDefault="00696F93"/>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23" w:type="dxa"/>
      <w:tblLayout w:type="fixed"/>
      <w:tblCellMar>
        <w:left w:w="71" w:type="dxa"/>
        <w:right w:w="71" w:type="dxa"/>
      </w:tblCellMar>
      <w:tblLook w:val="0000" w:firstRow="0" w:lastRow="0" w:firstColumn="0" w:lastColumn="0" w:noHBand="0" w:noVBand="0"/>
    </w:tblPr>
    <w:tblGrid>
      <w:gridCol w:w="8151"/>
      <w:gridCol w:w="896"/>
      <w:gridCol w:w="567"/>
      <w:gridCol w:w="162"/>
      <w:gridCol w:w="547"/>
    </w:tblGrid>
    <w:tr w:rsidR="00832DC1" w:rsidTr="00832DC1">
      <w:trPr>
        <w:tblHeader/>
      </w:trPr>
      <w:tc>
        <w:tcPr>
          <w:tcW w:w="8151" w:type="dxa"/>
          <w:tcBorders>
            <w:top w:val="nil"/>
            <w:left w:val="nil"/>
            <w:bottom w:val="nil"/>
            <w:right w:val="nil"/>
          </w:tcBorders>
          <w:shd w:val="solid" w:color="66CCFF" w:fill="auto"/>
        </w:tcPr>
        <w:p w:rsidR="00832DC1" w:rsidRDefault="00832DC1" w:rsidP="00832DC1">
          <w:pPr>
            <w:rPr>
              <w:rFonts w:ascii="Arial" w:hAnsi="Arial" w:cs="Arial"/>
              <w:b/>
              <w:bCs/>
              <w:iCs/>
            </w:rPr>
          </w:pPr>
          <w:r>
            <w:rPr>
              <w:rFonts w:ascii="Arial" w:hAnsi="Arial" w:cs="Arial"/>
              <w:b/>
              <w:bCs/>
            </w:rPr>
            <w:t xml:space="preserve">ATTRI1 – </w:t>
          </w:r>
          <w:proofErr w:type="gramStart"/>
          <w:r>
            <w:rPr>
              <w:rFonts w:ascii="Arial" w:hAnsi="Arial" w:cs="Arial"/>
              <w:b/>
              <w:bCs/>
            </w:rPr>
            <w:t>Acte  d’engagement</w:t>
          </w:r>
          <w:proofErr w:type="gramEnd"/>
        </w:p>
        <w:p w:rsidR="00832DC1" w:rsidRPr="00267DB6" w:rsidRDefault="00832DC1" w:rsidP="00DD2A84">
          <w:pPr>
            <w:rPr>
              <w:rFonts w:ascii="Arial" w:hAnsi="Arial" w:cs="Arial"/>
              <w:b/>
              <w:bCs/>
              <w:iCs/>
            </w:rPr>
          </w:pPr>
          <w:r>
            <w:rPr>
              <w:rFonts w:ascii="Arial" w:hAnsi="Arial" w:cs="Arial"/>
              <w:b/>
              <w:bCs/>
              <w:iCs/>
            </w:rPr>
            <w:t xml:space="preserve">N° consultation : </w:t>
          </w:r>
          <w:r w:rsidR="00E07035">
            <w:rPr>
              <w:rFonts w:ascii="Arial" w:hAnsi="Arial" w:cs="Arial"/>
              <w:b/>
              <w:bCs/>
              <w:iCs/>
            </w:rPr>
            <w:t xml:space="preserve">AO </w:t>
          </w:r>
          <w:r w:rsidR="0084537C">
            <w:rPr>
              <w:rFonts w:ascii="Arial" w:hAnsi="Arial" w:cs="Arial"/>
              <w:b/>
              <w:bCs/>
              <w:iCs/>
            </w:rPr>
            <w:t xml:space="preserve">25 </w:t>
          </w:r>
          <w:r w:rsidR="00E07035">
            <w:rPr>
              <w:rFonts w:ascii="Arial" w:hAnsi="Arial" w:cs="Arial"/>
              <w:b/>
              <w:bCs/>
              <w:iCs/>
            </w:rPr>
            <w:t>SI 00</w:t>
          </w:r>
          <w:r w:rsidR="00DD2A84">
            <w:rPr>
              <w:rFonts w:ascii="Arial" w:hAnsi="Arial" w:cs="Arial"/>
              <w:b/>
              <w:bCs/>
              <w:iCs/>
            </w:rPr>
            <w:t>07</w:t>
          </w:r>
        </w:p>
      </w:tc>
      <w:tc>
        <w:tcPr>
          <w:tcW w:w="896" w:type="dxa"/>
          <w:tcBorders>
            <w:top w:val="nil"/>
            <w:left w:val="nil"/>
            <w:bottom w:val="nil"/>
            <w:right w:val="nil"/>
          </w:tcBorders>
          <w:shd w:val="solid" w:color="66CCFF" w:fill="auto"/>
          <w:vAlign w:val="center"/>
        </w:tcPr>
        <w:p w:rsidR="00832DC1" w:rsidRDefault="00832DC1" w:rsidP="00832DC1">
          <w:pPr>
            <w:tabs>
              <w:tab w:val="center" w:pos="1366"/>
              <w:tab w:val="right" w:pos="2733"/>
            </w:tabs>
            <w:jc w:val="center"/>
            <w:rPr>
              <w:rFonts w:ascii="Arial" w:hAnsi="Arial" w:cs="Arial"/>
              <w:b/>
              <w:bCs/>
            </w:rPr>
          </w:pPr>
          <w:r>
            <w:rPr>
              <w:rFonts w:ascii="Arial" w:hAnsi="Arial" w:cs="Arial"/>
              <w:b/>
              <w:bCs/>
            </w:rPr>
            <w:t>Page :</w:t>
          </w:r>
        </w:p>
      </w:tc>
      <w:tc>
        <w:tcPr>
          <w:tcW w:w="567" w:type="dxa"/>
          <w:tcBorders>
            <w:top w:val="nil"/>
            <w:left w:val="nil"/>
            <w:bottom w:val="nil"/>
            <w:right w:val="nil"/>
          </w:tcBorders>
          <w:shd w:val="solid" w:color="66CCFF" w:fill="auto"/>
          <w:vAlign w:val="center"/>
        </w:tcPr>
        <w:p w:rsidR="00832DC1" w:rsidRDefault="00832DC1" w:rsidP="00832DC1">
          <w:pPr>
            <w:jc w:val="center"/>
            <w:rPr>
              <w:rFonts w:ascii="Arial" w:hAnsi="Arial" w:cs="Arial"/>
              <w:b/>
              <w:bCs/>
            </w:rPr>
          </w:pPr>
          <w:r>
            <w:rPr>
              <w:rStyle w:val="Numrodepage"/>
              <w:rFonts w:ascii="Arial" w:hAnsi="Arial" w:cs="Arial"/>
              <w:b/>
              <w:bCs/>
            </w:rPr>
            <w:fldChar w:fldCharType="begin"/>
          </w:r>
          <w:r>
            <w:rPr>
              <w:rStyle w:val="Numrodepage"/>
              <w:rFonts w:ascii="Arial" w:hAnsi="Arial" w:cs="Arial"/>
              <w:b/>
              <w:bCs/>
            </w:rPr>
            <w:instrText xml:space="preserve"> PAGE </w:instrText>
          </w:r>
          <w:r>
            <w:rPr>
              <w:rStyle w:val="Numrodepage"/>
              <w:rFonts w:ascii="Arial" w:hAnsi="Arial" w:cs="Arial"/>
              <w:b/>
              <w:bCs/>
            </w:rPr>
            <w:fldChar w:fldCharType="separate"/>
          </w:r>
          <w:r w:rsidR="00BF53F1">
            <w:rPr>
              <w:rStyle w:val="Numrodepage"/>
              <w:rFonts w:ascii="Arial" w:hAnsi="Arial" w:cs="Arial"/>
              <w:b/>
              <w:bCs/>
              <w:noProof/>
            </w:rPr>
            <w:t>1</w:t>
          </w:r>
          <w:r>
            <w:rPr>
              <w:rStyle w:val="Numrodepage"/>
              <w:rFonts w:ascii="Arial" w:hAnsi="Arial" w:cs="Arial"/>
              <w:b/>
              <w:bCs/>
            </w:rPr>
            <w:fldChar w:fldCharType="end"/>
          </w:r>
        </w:p>
      </w:tc>
      <w:tc>
        <w:tcPr>
          <w:tcW w:w="162" w:type="dxa"/>
          <w:tcBorders>
            <w:top w:val="nil"/>
            <w:left w:val="nil"/>
            <w:bottom w:val="nil"/>
            <w:right w:val="nil"/>
          </w:tcBorders>
          <w:shd w:val="solid" w:color="66CCFF" w:fill="auto"/>
          <w:vAlign w:val="center"/>
        </w:tcPr>
        <w:p w:rsidR="00832DC1" w:rsidRDefault="00832DC1" w:rsidP="00832DC1">
          <w:pPr>
            <w:jc w:val="center"/>
            <w:rPr>
              <w:rFonts w:ascii="Arial" w:hAnsi="Arial" w:cs="Arial"/>
              <w:b/>
              <w:bCs/>
            </w:rPr>
          </w:pPr>
          <w:r>
            <w:rPr>
              <w:rFonts w:ascii="Arial" w:hAnsi="Arial" w:cs="Arial"/>
              <w:b/>
              <w:bCs/>
            </w:rPr>
            <w:t>/</w:t>
          </w:r>
        </w:p>
      </w:tc>
      <w:tc>
        <w:tcPr>
          <w:tcW w:w="547" w:type="dxa"/>
          <w:tcBorders>
            <w:top w:val="nil"/>
            <w:left w:val="nil"/>
            <w:bottom w:val="nil"/>
            <w:right w:val="nil"/>
          </w:tcBorders>
          <w:shd w:val="solid" w:color="66CCFF" w:fill="auto"/>
          <w:vAlign w:val="center"/>
        </w:tcPr>
        <w:p w:rsidR="00832DC1" w:rsidRDefault="00832DC1" w:rsidP="00832DC1">
          <w:pPr>
            <w:jc w:val="center"/>
            <w:rPr>
              <w:rFonts w:ascii="Arial" w:hAnsi="Arial" w:cs="Arial"/>
              <w:b/>
              <w:bCs/>
            </w:rPr>
          </w:pPr>
          <w:r>
            <w:rPr>
              <w:rStyle w:val="Numrodepage"/>
              <w:rFonts w:ascii="Arial" w:hAnsi="Arial" w:cs="Arial"/>
              <w:b/>
              <w:bCs/>
            </w:rPr>
            <w:fldChar w:fldCharType="begin"/>
          </w:r>
          <w:r>
            <w:rPr>
              <w:rStyle w:val="Numrodepage"/>
              <w:rFonts w:ascii="Arial" w:hAnsi="Arial" w:cs="Arial"/>
              <w:b/>
              <w:bCs/>
            </w:rPr>
            <w:instrText xml:space="preserve"> NUMPAGES </w:instrText>
          </w:r>
          <w:r>
            <w:rPr>
              <w:rStyle w:val="Numrodepage"/>
              <w:rFonts w:ascii="Arial" w:hAnsi="Arial" w:cs="Arial"/>
              <w:b/>
              <w:bCs/>
            </w:rPr>
            <w:fldChar w:fldCharType="separate"/>
          </w:r>
          <w:r w:rsidR="00BF53F1">
            <w:rPr>
              <w:rStyle w:val="Numrodepage"/>
              <w:rFonts w:ascii="Arial" w:hAnsi="Arial" w:cs="Arial"/>
              <w:b/>
              <w:bCs/>
              <w:noProof/>
            </w:rPr>
            <w:t>6</w:t>
          </w:r>
          <w:r>
            <w:rPr>
              <w:rStyle w:val="Numrodepage"/>
              <w:rFonts w:ascii="Arial" w:hAnsi="Arial" w:cs="Arial"/>
              <w:b/>
              <w:bCs/>
            </w:rPr>
            <w:fldChar w:fldCharType="end"/>
          </w:r>
        </w:p>
      </w:tc>
    </w:tr>
  </w:tbl>
  <w:p w:rsidR="00696F93" w:rsidRPr="00235D7F" w:rsidRDefault="00696F93" w:rsidP="00235D7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175C" w:rsidRDefault="003C175C">
      <w:r>
        <w:separator/>
      </w:r>
    </w:p>
  </w:footnote>
  <w:footnote w:type="continuationSeparator" w:id="0">
    <w:p w:rsidR="003C175C" w:rsidRDefault="003C17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F93" w:rsidRDefault="00696F93">
    <w:pPr>
      <w:pStyle w:val="En-tte"/>
    </w:pPr>
  </w:p>
  <w:p w:rsidR="00696F93" w:rsidRDefault="00696F9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0805" w:rsidRDefault="0084537C" w:rsidP="00E50805">
    <w:pPr>
      <w:jc w:val="center"/>
    </w:pPr>
    <w:r w:rsidRPr="00877CD3">
      <w:rPr>
        <w:noProof/>
        <w:lang w:eastAsia="fr-FR"/>
      </w:rPr>
      <w:drawing>
        <wp:inline distT="0" distB="0" distL="0" distR="0">
          <wp:extent cx="2162175" cy="904875"/>
          <wp:effectExtent l="0" t="0" r="0" b="0"/>
          <wp:docPr id="2" name="Image 3" descr="Description : 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Description : B.jpg"/>
                  <pic:cNvPicPr>
                    <a:picLocks noChangeAspect="1" noChangeArrowheads="1"/>
                  </pic:cNvPicPr>
                </pic:nvPicPr>
                <pic:blipFill>
                  <a:blip r:embed="rId1">
                    <a:extLst>
                      <a:ext uri="{28A0092B-C50C-407E-A947-70E740481C1C}">
                        <a14:useLocalDpi xmlns:a14="http://schemas.microsoft.com/office/drawing/2010/main" val="0"/>
                      </a:ext>
                    </a:extLst>
                  </a:blip>
                  <a:srcRect t="16206"/>
                  <a:stretch>
                    <a:fillRect/>
                  </a:stretch>
                </pic:blipFill>
                <pic:spPr bwMode="auto">
                  <a:xfrm>
                    <a:off x="0" y="0"/>
                    <a:ext cx="2162175" cy="904875"/>
                  </a:xfrm>
                  <a:prstGeom prst="rect">
                    <a:avLst/>
                  </a:prstGeom>
                  <a:noFill/>
                  <a:ln>
                    <a:noFill/>
                  </a:ln>
                </pic:spPr>
              </pic:pic>
            </a:graphicData>
          </a:graphic>
        </wp:inline>
      </w:drawing>
    </w:r>
  </w:p>
  <w:p w:rsidR="00E50805" w:rsidRPr="00ED1480" w:rsidRDefault="00E50805" w:rsidP="00E50805">
    <w:pPr>
      <w:jc w:val="center"/>
      <w:rPr>
        <w:rFonts w:ascii="Arial" w:hAnsi="Arial" w:cs="Arial"/>
        <w:b/>
        <w:bCs/>
        <w:color w:val="007DBA"/>
        <w:sz w:val="22"/>
      </w:rPr>
    </w:pPr>
    <w:r w:rsidRPr="00ED1480">
      <w:rPr>
        <w:rFonts w:ascii="Arial" w:hAnsi="Arial" w:cs="Arial"/>
        <w:b/>
        <w:bCs/>
        <w:color w:val="007DBA"/>
      </w:rPr>
      <w:t>CANSSM</w:t>
    </w:r>
  </w:p>
  <w:p w:rsidR="00E50805" w:rsidRPr="00ED1480" w:rsidRDefault="00E50805" w:rsidP="00E50805">
    <w:pPr>
      <w:jc w:val="center"/>
      <w:rPr>
        <w:rFonts w:ascii="Arial" w:hAnsi="Arial" w:cs="Arial"/>
        <w:b/>
        <w:color w:val="007DBA"/>
      </w:rPr>
    </w:pPr>
    <w:r>
      <w:rPr>
        <w:rFonts w:ascii="Arial" w:hAnsi="Arial" w:cs="Arial"/>
        <w:b/>
        <w:color w:val="007DBA"/>
      </w:rPr>
      <w:t>77 A</w:t>
    </w:r>
    <w:r w:rsidRPr="00ED1480">
      <w:rPr>
        <w:rFonts w:ascii="Arial" w:hAnsi="Arial" w:cs="Arial"/>
        <w:b/>
        <w:color w:val="007DBA"/>
      </w:rPr>
      <w:t>venue de Ségur - 75714 Paris Cedex 15 – France</w:t>
    </w:r>
  </w:p>
  <w:p w:rsidR="00E50805" w:rsidRPr="00832DC1" w:rsidRDefault="00E50805" w:rsidP="00E50805">
    <w:pPr>
      <w:jc w:val="center"/>
      <w:rPr>
        <w:rFonts w:ascii="Arial" w:hAnsi="Arial" w:cs="Arial"/>
        <w:b/>
        <w:i/>
        <w:color w:val="365F91"/>
      </w:rPr>
    </w:pPr>
    <w:proofErr w:type="spellStart"/>
    <w:r w:rsidRPr="00832DC1">
      <w:rPr>
        <w:rFonts w:ascii="Arial" w:hAnsi="Arial" w:cs="Arial"/>
        <w:b/>
        <w:i/>
        <w:color w:val="007DBA"/>
      </w:rPr>
      <w:t>Filieris</w:t>
    </w:r>
    <w:proofErr w:type="spellEnd"/>
    <w:r w:rsidRPr="00832DC1">
      <w:rPr>
        <w:rFonts w:ascii="Arial" w:hAnsi="Arial" w:cs="Arial"/>
        <w:b/>
        <w:i/>
        <w:color w:val="007DBA"/>
      </w:rPr>
      <w:t xml:space="preserve"> est une marque déposée par la CANSSM</w:t>
    </w:r>
  </w:p>
  <w:p w:rsidR="00696F93" w:rsidRDefault="00696F9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22E515E"/>
    <w:multiLevelType w:val="hybridMultilevel"/>
    <w:tmpl w:val="9F92167E"/>
    <w:lvl w:ilvl="0" w:tplc="040C0019">
      <w:start w:val="1"/>
      <w:numFmt w:val="lowerLetter"/>
      <w:lvlText w:val="%1."/>
      <w:lvlJc w:val="left"/>
      <w:pPr>
        <w:ind w:left="1637" w:hanging="360"/>
      </w:pPr>
    </w:lvl>
    <w:lvl w:ilvl="1" w:tplc="040C0019" w:tentative="1">
      <w:start w:val="1"/>
      <w:numFmt w:val="lowerLetter"/>
      <w:lvlText w:val="%2."/>
      <w:lvlJc w:val="left"/>
      <w:pPr>
        <w:ind w:left="2357" w:hanging="360"/>
      </w:pPr>
    </w:lvl>
    <w:lvl w:ilvl="2" w:tplc="040C001B" w:tentative="1">
      <w:start w:val="1"/>
      <w:numFmt w:val="lowerRoman"/>
      <w:lvlText w:val="%3."/>
      <w:lvlJc w:val="right"/>
      <w:pPr>
        <w:ind w:left="3077" w:hanging="180"/>
      </w:pPr>
    </w:lvl>
    <w:lvl w:ilvl="3" w:tplc="040C000F" w:tentative="1">
      <w:start w:val="1"/>
      <w:numFmt w:val="decimal"/>
      <w:lvlText w:val="%4."/>
      <w:lvlJc w:val="left"/>
      <w:pPr>
        <w:ind w:left="3797" w:hanging="360"/>
      </w:pPr>
    </w:lvl>
    <w:lvl w:ilvl="4" w:tplc="040C0019" w:tentative="1">
      <w:start w:val="1"/>
      <w:numFmt w:val="lowerLetter"/>
      <w:lvlText w:val="%5."/>
      <w:lvlJc w:val="left"/>
      <w:pPr>
        <w:ind w:left="4517" w:hanging="360"/>
      </w:pPr>
    </w:lvl>
    <w:lvl w:ilvl="5" w:tplc="040C001B" w:tentative="1">
      <w:start w:val="1"/>
      <w:numFmt w:val="lowerRoman"/>
      <w:lvlText w:val="%6."/>
      <w:lvlJc w:val="right"/>
      <w:pPr>
        <w:ind w:left="5237" w:hanging="180"/>
      </w:pPr>
    </w:lvl>
    <w:lvl w:ilvl="6" w:tplc="040C000F" w:tentative="1">
      <w:start w:val="1"/>
      <w:numFmt w:val="decimal"/>
      <w:lvlText w:val="%7."/>
      <w:lvlJc w:val="left"/>
      <w:pPr>
        <w:ind w:left="5957" w:hanging="360"/>
      </w:pPr>
    </w:lvl>
    <w:lvl w:ilvl="7" w:tplc="040C0019" w:tentative="1">
      <w:start w:val="1"/>
      <w:numFmt w:val="lowerLetter"/>
      <w:lvlText w:val="%8."/>
      <w:lvlJc w:val="left"/>
      <w:pPr>
        <w:ind w:left="6677" w:hanging="360"/>
      </w:pPr>
    </w:lvl>
    <w:lvl w:ilvl="8" w:tplc="040C001B" w:tentative="1">
      <w:start w:val="1"/>
      <w:numFmt w:val="lowerRoman"/>
      <w:lvlText w:val="%9."/>
      <w:lvlJc w:val="right"/>
      <w:pPr>
        <w:ind w:left="7397" w:hanging="180"/>
      </w:pPr>
    </w:lvl>
  </w:abstractNum>
  <w:abstractNum w:abstractNumId="4" w15:restartNumberingAfterBreak="0">
    <w:nsid w:val="5CDD5A17"/>
    <w:multiLevelType w:val="hybridMultilevel"/>
    <w:tmpl w:val="852A344E"/>
    <w:lvl w:ilvl="0" w:tplc="9B48C3AE">
      <w:numFmt w:val="bullet"/>
      <w:lvlText w:val="-"/>
      <w:lvlJc w:val="left"/>
      <w:pPr>
        <w:ind w:left="720" w:hanging="360"/>
      </w:pPr>
      <w:rPr>
        <w:rFonts w:ascii="Univers" w:eastAsia="Times New Roman" w:hAnsi="Univers"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126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36500"/>
    <w:rsid w:val="000A2E05"/>
    <w:rsid w:val="000B1D9E"/>
    <w:rsid w:val="000E0020"/>
    <w:rsid w:val="00130861"/>
    <w:rsid w:val="00135D6E"/>
    <w:rsid w:val="00143AA5"/>
    <w:rsid w:val="0016575B"/>
    <w:rsid w:val="00166B56"/>
    <w:rsid w:val="001856E4"/>
    <w:rsid w:val="001913F3"/>
    <w:rsid w:val="001A3873"/>
    <w:rsid w:val="001A56EA"/>
    <w:rsid w:val="001B6E8A"/>
    <w:rsid w:val="001C40C0"/>
    <w:rsid w:val="001C733C"/>
    <w:rsid w:val="001D3B79"/>
    <w:rsid w:val="001F496B"/>
    <w:rsid w:val="0020084E"/>
    <w:rsid w:val="0021527A"/>
    <w:rsid w:val="00215430"/>
    <w:rsid w:val="0021797C"/>
    <w:rsid w:val="00225A1A"/>
    <w:rsid w:val="00235537"/>
    <w:rsid w:val="002356CE"/>
    <w:rsid w:val="00235D7F"/>
    <w:rsid w:val="00252A06"/>
    <w:rsid w:val="00254369"/>
    <w:rsid w:val="00264DAE"/>
    <w:rsid w:val="00280C8B"/>
    <w:rsid w:val="002904AF"/>
    <w:rsid w:val="00297A56"/>
    <w:rsid w:val="002A1634"/>
    <w:rsid w:val="002C2CA3"/>
    <w:rsid w:val="002C3653"/>
    <w:rsid w:val="002C4B3E"/>
    <w:rsid w:val="002C79D6"/>
    <w:rsid w:val="002E48D7"/>
    <w:rsid w:val="002F47F4"/>
    <w:rsid w:val="0031753D"/>
    <w:rsid w:val="00331451"/>
    <w:rsid w:val="0033201A"/>
    <w:rsid w:val="00332B12"/>
    <w:rsid w:val="00352149"/>
    <w:rsid w:val="00354C04"/>
    <w:rsid w:val="0035523B"/>
    <w:rsid w:val="00374B1E"/>
    <w:rsid w:val="00385224"/>
    <w:rsid w:val="00385E76"/>
    <w:rsid w:val="003B66B8"/>
    <w:rsid w:val="003C175C"/>
    <w:rsid w:val="003E1F29"/>
    <w:rsid w:val="003E4E37"/>
    <w:rsid w:val="003E4EA5"/>
    <w:rsid w:val="003F5846"/>
    <w:rsid w:val="00415EE7"/>
    <w:rsid w:val="00425405"/>
    <w:rsid w:val="00426D65"/>
    <w:rsid w:val="0043706E"/>
    <w:rsid w:val="00442799"/>
    <w:rsid w:val="00445327"/>
    <w:rsid w:val="0044597F"/>
    <w:rsid w:val="00447260"/>
    <w:rsid w:val="00451105"/>
    <w:rsid w:val="00460877"/>
    <w:rsid w:val="0048009B"/>
    <w:rsid w:val="004A7169"/>
    <w:rsid w:val="004D3323"/>
    <w:rsid w:val="004E754B"/>
    <w:rsid w:val="004E75A6"/>
    <w:rsid w:val="005004D5"/>
    <w:rsid w:val="00514DAF"/>
    <w:rsid w:val="00532EC7"/>
    <w:rsid w:val="00541CA3"/>
    <w:rsid w:val="005546A9"/>
    <w:rsid w:val="005846FB"/>
    <w:rsid w:val="00594035"/>
    <w:rsid w:val="005958F9"/>
    <w:rsid w:val="005A4A3B"/>
    <w:rsid w:val="005A4CB5"/>
    <w:rsid w:val="00601CE4"/>
    <w:rsid w:val="00603613"/>
    <w:rsid w:val="00605620"/>
    <w:rsid w:val="0061068C"/>
    <w:rsid w:val="0061695A"/>
    <w:rsid w:val="006348F6"/>
    <w:rsid w:val="0064560F"/>
    <w:rsid w:val="00660727"/>
    <w:rsid w:val="006619CD"/>
    <w:rsid w:val="006672CA"/>
    <w:rsid w:val="006722E2"/>
    <w:rsid w:val="00676E90"/>
    <w:rsid w:val="00696F93"/>
    <w:rsid w:val="006B1BF7"/>
    <w:rsid w:val="006C4338"/>
    <w:rsid w:val="006C6FC8"/>
    <w:rsid w:val="006D2EB2"/>
    <w:rsid w:val="006E3CDE"/>
    <w:rsid w:val="006F3DF9"/>
    <w:rsid w:val="006F6440"/>
    <w:rsid w:val="007060E5"/>
    <w:rsid w:val="00707DBF"/>
    <w:rsid w:val="00710FD6"/>
    <w:rsid w:val="00757151"/>
    <w:rsid w:val="00765A4A"/>
    <w:rsid w:val="007909E0"/>
    <w:rsid w:val="00795634"/>
    <w:rsid w:val="0079785C"/>
    <w:rsid w:val="007A0347"/>
    <w:rsid w:val="007A7B0C"/>
    <w:rsid w:val="007B0AC7"/>
    <w:rsid w:val="007B28D5"/>
    <w:rsid w:val="007B5263"/>
    <w:rsid w:val="007D7A65"/>
    <w:rsid w:val="007E1A32"/>
    <w:rsid w:val="007F12DD"/>
    <w:rsid w:val="007F68A6"/>
    <w:rsid w:val="008003D0"/>
    <w:rsid w:val="008035A9"/>
    <w:rsid w:val="00815D0A"/>
    <w:rsid w:val="00830AD3"/>
    <w:rsid w:val="0083205E"/>
    <w:rsid w:val="00832DC1"/>
    <w:rsid w:val="00844DAA"/>
    <w:rsid w:val="0084537C"/>
    <w:rsid w:val="00857651"/>
    <w:rsid w:val="0086162D"/>
    <w:rsid w:val="00876E57"/>
    <w:rsid w:val="008B007D"/>
    <w:rsid w:val="008B3CED"/>
    <w:rsid w:val="008E1B3B"/>
    <w:rsid w:val="008E7914"/>
    <w:rsid w:val="00903E06"/>
    <w:rsid w:val="00906284"/>
    <w:rsid w:val="00934503"/>
    <w:rsid w:val="00955C70"/>
    <w:rsid w:val="0097216B"/>
    <w:rsid w:val="00977151"/>
    <w:rsid w:val="00983FF3"/>
    <w:rsid w:val="009854D8"/>
    <w:rsid w:val="009B1CD0"/>
    <w:rsid w:val="009B45B9"/>
    <w:rsid w:val="009B6B4A"/>
    <w:rsid w:val="00A059EA"/>
    <w:rsid w:val="00A74FEC"/>
    <w:rsid w:val="00A830E0"/>
    <w:rsid w:val="00A87E01"/>
    <w:rsid w:val="00AA73F9"/>
    <w:rsid w:val="00AB0E67"/>
    <w:rsid w:val="00AC6AFE"/>
    <w:rsid w:val="00AE7831"/>
    <w:rsid w:val="00AF13E1"/>
    <w:rsid w:val="00AF4500"/>
    <w:rsid w:val="00AF6FBA"/>
    <w:rsid w:val="00B054DA"/>
    <w:rsid w:val="00B5096F"/>
    <w:rsid w:val="00B50A15"/>
    <w:rsid w:val="00B52FC6"/>
    <w:rsid w:val="00B87564"/>
    <w:rsid w:val="00BA44E5"/>
    <w:rsid w:val="00BC43FC"/>
    <w:rsid w:val="00BE6078"/>
    <w:rsid w:val="00BF53F1"/>
    <w:rsid w:val="00C21B7D"/>
    <w:rsid w:val="00C40D4C"/>
    <w:rsid w:val="00C529F1"/>
    <w:rsid w:val="00C56367"/>
    <w:rsid w:val="00C56DC3"/>
    <w:rsid w:val="00C64755"/>
    <w:rsid w:val="00C871F4"/>
    <w:rsid w:val="00C91060"/>
    <w:rsid w:val="00C911FE"/>
    <w:rsid w:val="00CD185D"/>
    <w:rsid w:val="00CD46CC"/>
    <w:rsid w:val="00CE4742"/>
    <w:rsid w:val="00CE6EB8"/>
    <w:rsid w:val="00D0128F"/>
    <w:rsid w:val="00D05A7B"/>
    <w:rsid w:val="00D369B3"/>
    <w:rsid w:val="00D46BC7"/>
    <w:rsid w:val="00D52915"/>
    <w:rsid w:val="00DA19C8"/>
    <w:rsid w:val="00DC52FF"/>
    <w:rsid w:val="00DD2A84"/>
    <w:rsid w:val="00DD3A75"/>
    <w:rsid w:val="00DF4EA6"/>
    <w:rsid w:val="00E00E65"/>
    <w:rsid w:val="00E07035"/>
    <w:rsid w:val="00E27304"/>
    <w:rsid w:val="00E47798"/>
    <w:rsid w:val="00E50805"/>
    <w:rsid w:val="00E80E27"/>
    <w:rsid w:val="00E87E81"/>
    <w:rsid w:val="00EA56F3"/>
    <w:rsid w:val="00EE0C9A"/>
    <w:rsid w:val="00EF315B"/>
    <w:rsid w:val="00F1664F"/>
    <w:rsid w:val="00F66A23"/>
    <w:rsid w:val="00FB1563"/>
    <w:rsid w:val="00FC0BBB"/>
    <w:rsid w:val="00FC254A"/>
    <w:rsid w:val="00FF3D2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oNotEmbedSmartTags/>
  <w:decimalSymbol w:val=","/>
  <w:listSeparator w:val=";"/>
  <w14:docId w14:val="168CE080"/>
  <w15:chartTrackingRefBased/>
  <w15:docId w15:val="{2FE36CDE-1CF4-4D3E-A76F-3F6740DC2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uiPriority w:val="99"/>
    <w:rsid w:val="002F47F4"/>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409427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service.marches@filieris.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E00B42-7D5F-4C4B-A6F6-0C94C4B4B4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17</TotalTime>
  <Pages>6</Pages>
  <Words>1180</Words>
  <Characters>6491</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7656</CharactersWithSpaces>
  <SharedDoc>false</SharedDoc>
  <HLinks>
    <vt:vector size="6" baseType="variant">
      <vt:variant>
        <vt:i4>3211348</vt:i4>
      </vt:variant>
      <vt:variant>
        <vt:i4>54</vt:i4>
      </vt:variant>
      <vt:variant>
        <vt:i4>0</vt:i4>
      </vt:variant>
      <vt:variant>
        <vt:i4>5</vt:i4>
      </vt:variant>
      <vt:variant>
        <vt:lpwstr>mailto:service.marches@filieris.fr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Maxime PAPILLON</dc:creator>
  <cp:keywords/>
  <cp:lastModifiedBy>BIDON BERTRAND</cp:lastModifiedBy>
  <cp:revision>10</cp:revision>
  <cp:lastPrinted>2019-05-22T09:08:00Z</cp:lastPrinted>
  <dcterms:created xsi:type="dcterms:W3CDTF">2025-04-17T09:08:00Z</dcterms:created>
  <dcterms:modified xsi:type="dcterms:W3CDTF">2025-06-05T07:52:00Z</dcterms:modified>
</cp:coreProperties>
</file>