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5626CF" w:rsidP="005E3A3E">
            <w:pPr>
              <w:pStyle w:val="Pieddepage"/>
              <w:tabs>
                <w:tab w:val="clear" w:pos="4536"/>
                <w:tab w:val="clear" w:pos="9072"/>
              </w:tabs>
              <w:jc w:val="center"/>
              <w:rPr>
                <w:rFonts w:ascii="Arial" w:hAnsi="Arial" w:cs="Arial"/>
              </w:rPr>
            </w:pPr>
            <w:r w:rsidRPr="00331BE4">
              <w:rPr>
                <w:noProof/>
                <w:color w:val="1F497D"/>
                <w:lang w:eastAsia="fr-FR"/>
              </w:rPr>
              <w:drawing>
                <wp:inline distT="0" distB="0" distL="0" distR="0">
                  <wp:extent cx="4865370" cy="1449070"/>
                  <wp:effectExtent l="0" t="0" r="0" b="0"/>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5370" cy="1449070"/>
                          </a:xfrm>
                          <a:prstGeom prst="rect">
                            <a:avLst/>
                          </a:prstGeom>
                          <a:noFill/>
                          <a:ln>
                            <a:noFill/>
                          </a:ln>
                        </pic:spPr>
                      </pic:pic>
                    </a:graphicData>
                  </a:graphic>
                </wp:inline>
              </w:drawing>
            </w:r>
          </w:p>
          <w:p w:rsidR="005E3A3E" w:rsidRDefault="005E3A3E" w:rsidP="005E3A3E">
            <w:pPr>
              <w:pStyle w:val="Pieddepage"/>
              <w:tabs>
                <w:tab w:val="clear" w:pos="4536"/>
                <w:tab w:val="clear" w:pos="9072"/>
              </w:tabs>
              <w:jc w:val="center"/>
            </w:pPr>
            <w:r>
              <w:rPr>
                <w:rFonts w:ascii="Arial" w:hAnsi="Arial" w:cs="Arial"/>
                <w:b/>
                <w:sz w:val="16"/>
                <w:szCs w:val="16"/>
              </w:rPr>
              <w:t>Caisse Primaire d’Assurance Maladie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876A73" w:rsidRDefault="005626CF" w:rsidP="005846FB">
      <w:pPr>
        <w:tabs>
          <w:tab w:val="left" w:pos="426"/>
          <w:tab w:val="left" w:pos="851"/>
        </w:tabs>
        <w:jc w:val="both"/>
        <w:rPr>
          <w:snapToGrid w:val="0"/>
        </w:rPr>
      </w:pPr>
      <w:r>
        <w:rPr>
          <w:snapToGrid w:val="0"/>
        </w:rPr>
        <w:t>Travaux d’entretien et de rénovation des bâtiments de la CPAM de la Haute-Garonne</w:t>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62122E" w:rsidRDefault="009B1CD0" w:rsidP="0062122E">
      <w:pPr>
        <w:tabs>
          <w:tab w:val="left" w:pos="426"/>
          <w:tab w:val="left" w:pos="851"/>
        </w:tabs>
        <w:jc w:val="both"/>
        <w:rPr>
          <w:rFonts w:ascii="Arial" w:hAnsi="Arial" w:cs="Arial"/>
          <w:i/>
          <w:sz w:val="18"/>
          <w:szCs w:val="18"/>
        </w:rPr>
      </w:pPr>
      <w:proofErr w:type="gramStart"/>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62122E" w:rsidRDefault="0062122E" w:rsidP="0062122E">
      <w:pPr>
        <w:tabs>
          <w:tab w:val="left" w:pos="426"/>
          <w:tab w:val="left" w:pos="851"/>
        </w:tabs>
        <w:jc w:val="both"/>
        <w:rPr>
          <w:rFonts w:ascii="Arial" w:hAnsi="Arial" w:cs="Arial"/>
          <w:i/>
          <w:sz w:val="18"/>
          <w:szCs w:val="18"/>
        </w:rPr>
      </w:pPr>
    </w:p>
    <w:p w:rsidR="0062122E" w:rsidRPr="0062122E" w:rsidRDefault="005E3A3E" w:rsidP="00D459D6">
      <w:pPr>
        <w:pStyle w:val="Paragraphedeliste"/>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2122E">
        <w:fldChar w:fldCharType="separate"/>
      </w:r>
      <w:r>
        <w:fldChar w:fldCharType="end"/>
      </w:r>
      <w:r w:rsidR="009B1CD0">
        <w:tab/>
      </w:r>
      <w:proofErr w:type="gramStart"/>
      <w:r w:rsidR="005626CF">
        <w:t>au</w:t>
      </w:r>
      <w:proofErr w:type="gramEnd"/>
      <w:r w:rsidR="005626CF">
        <w:t xml:space="preserve"> </w:t>
      </w:r>
      <w:r w:rsidR="0062122E">
        <w:t>lot 1 : Plomberie / sanitaires / robinetterie</w:t>
      </w:r>
    </w:p>
    <w:p w:rsidR="0062122E" w:rsidRPr="0062122E" w:rsidRDefault="0062122E" w:rsidP="0062122E">
      <w:pPr>
        <w:pStyle w:val="Paragraphedeliste"/>
        <w:tabs>
          <w:tab w:val="left" w:pos="426"/>
          <w:tab w:val="left" w:pos="851"/>
        </w:tabs>
        <w:ind w:left="851"/>
        <w:jc w:val="both"/>
        <w:rPr>
          <w:rFonts w:ascii="Arial" w:hAnsi="Arial" w:cs="Arial"/>
        </w:rPr>
      </w:pPr>
    </w:p>
    <w:p w:rsidR="009B1CD0" w:rsidRPr="0062122E" w:rsidRDefault="005E3A3E" w:rsidP="00D459D6">
      <w:pPr>
        <w:pStyle w:val="Paragraphedeliste"/>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2122E">
        <w:fldChar w:fldCharType="separate"/>
      </w:r>
      <w:r>
        <w:fldChar w:fldCharType="end"/>
      </w:r>
      <w:r w:rsidR="009B1CD0" w:rsidRPr="0062122E">
        <w:rPr>
          <w:rFonts w:ascii="Arial" w:hAnsi="Arial" w:cs="Arial"/>
        </w:rPr>
        <w:tab/>
      </w:r>
      <w:proofErr w:type="gramStart"/>
      <w:r w:rsidR="009B1CD0" w:rsidRPr="0062122E">
        <w:rPr>
          <w:rFonts w:ascii="Arial" w:hAnsi="Arial" w:cs="Arial"/>
        </w:rPr>
        <w:t>à</w:t>
      </w:r>
      <w:proofErr w:type="gramEnd"/>
      <w:r w:rsidR="009B1CD0" w:rsidRPr="0062122E">
        <w:rPr>
          <w:rFonts w:ascii="Arial" w:hAnsi="Arial" w:cs="Arial"/>
        </w:rPr>
        <w:t xml:space="preserve"> l’offre de base</w:t>
      </w:r>
      <w:r w:rsidR="004C5755" w:rsidRPr="0062122E">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connaissance des </w:t>
      </w:r>
      <w:r w:rsidRPr="005626CF">
        <w:rPr>
          <w:rFonts w:ascii="Arial" w:hAnsi="Arial" w:cs="Arial"/>
        </w:rPr>
        <w:t xml:space="preserve">pièces constitutives du marché </w:t>
      </w:r>
      <w:r w:rsidR="00FE48C9" w:rsidRPr="005626CF">
        <w:rPr>
          <w:rFonts w:ascii="Arial" w:hAnsi="Arial" w:cs="Arial"/>
        </w:rPr>
        <w:t>public</w:t>
      </w:r>
      <w:r w:rsidRPr="005626CF">
        <w:rPr>
          <w:rFonts w:ascii="Arial" w:hAnsi="Arial" w:cs="Arial"/>
        </w:rPr>
        <w:t xml:space="preserve"> </w:t>
      </w:r>
      <w:r w:rsidR="005E3A3E" w:rsidRPr="005626CF">
        <w:rPr>
          <w:rFonts w:ascii="Arial" w:hAnsi="Arial" w:cs="Arial"/>
        </w:rPr>
        <w:t xml:space="preserve">listées à l’article </w:t>
      </w:r>
      <w:r w:rsidR="005626CF" w:rsidRPr="005626CF">
        <w:rPr>
          <w:rFonts w:ascii="Arial" w:hAnsi="Arial" w:cs="Arial"/>
        </w:rPr>
        <w:t>III</w:t>
      </w:r>
      <w:r w:rsidR="005E3A3E" w:rsidRPr="005626CF">
        <w:rPr>
          <w:rFonts w:ascii="Arial" w:hAnsi="Arial" w:cs="Arial"/>
        </w:rPr>
        <w:t xml:space="preserve"> du Cahier des Clauses</w:t>
      </w:r>
      <w:r w:rsidR="00AC0AEC" w:rsidRPr="005626CF">
        <w:rPr>
          <w:rFonts w:ascii="Arial" w:hAnsi="Arial" w:cs="Arial"/>
        </w:rPr>
        <w:t xml:space="preserve"> Administratives</w:t>
      </w:r>
      <w:r w:rsidR="005E3A3E" w:rsidRPr="005626CF">
        <w:rPr>
          <w:rFonts w:ascii="Arial" w:hAnsi="Arial" w:cs="Arial"/>
        </w:rPr>
        <w:t xml:space="preserve"> Particulières (CC</w:t>
      </w:r>
      <w:r w:rsidR="00AC0AEC" w:rsidRPr="005626CF">
        <w:rPr>
          <w:rFonts w:ascii="Arial" w:hAnsi="Arial" w:cs="Arial"/>
        </w:rPr>
        <w:t>A</w:t>
      </w:r>
      <w:r w:rsidR="005E3A3E" w:rsidRPr="005626CF">
        <w:rPr>
          <w:rFonts w:ascii="Arial" w:hAnsi="Arial" w:cs="Arial"/>
        </w:rPr>
        <w:t>P) n°G20</w:t>
      </w:r>
      <w:r w:rsidR="00AC0AEC" w:rsidRPr="005626CF">
        <w:rPr>
          <w:rFonts w:ascii="Arial" w:hAnsi="Arial" w:cs="Arial"/>
        </w:rPr>
        <w:t>2</w:t>
      </w:r>
      <w:r w:rsidR="0062122E">
        <w:rPr>
          <w:rFonts w:ascii="Arial" w:hAnsi="Arial" w:cs="Arial"/>
        </w:rPr>
        <w:t>5030</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Pr="0062122E" w:rsidRDefault="009B1CD0" w:rsidP="009B45B9">
      <w:pPr>
        <w:pStyle w:val="fcase1ertab"/>
        <w:tabs>
          <w:tab w:val="left" w:pos="851"/>
        </w:tabs>
        <w:ind w:left="0" w:firstLine="0"/>
        <w:rPr>
          <w:strike/>
        </w:rPr>
      </w:pPr>
      <w:proofErr w:type="gramStart"/>
      <w:r w:rsidRPr="0062122E">
        <w:rPr>
          <w:rFonts w:ascii="Arial" w:hAnsi="Arial" w:cs="Arial"/>
          <w:strike/>
        </w:rPr>
        <w:t>à</w:t>
      </w:r>
      <w:proofErr w:type="gramEnd"/>
      <w:r w:rsidRPr="0062122E">
        <w:rPr>
          <w:rFonts w:ascii="Arial" w:hAnsi="Arial" w:cs="Arial"/>
          <w:strike/>
        </w:rPr>
        <w:t xml:space="preserve"> livrer les fournitures demandées ou à exécuter les prestations demandées :</w:t>
      </w:r>
    </w:p>
    <w:p w:rsidR="009B1CD0" w:rsidRPr="0062122E" w:rsidRDefault="007D7A65" w:rsidP="009B45B9">
      <w:pPr>
        <w:pStyle w:val="fcase1ertab"/>
        <w:tabs>
          <w:tab w:val="clear" w:pos="426"/>
          <w:tab w:val="left" w:pos="851"/>
        </w:tabs>
        <w:spacing w:before="120"/>
        <w:ind w:left="0" w:firstLine="851"/>
        <w:rPr>
          <w:strike/>
        </w:rPr>
      </w:pPr>
      <w:r w:rsidRPr="0062122E">
        <w:rPr>
          <w:strike/>
        </w:rPr>
        <w:fldChar w:fldCharType="begin">
          <w:ffData>
            <w:name w:val=""/>
            <w:enabled/>
            <w:calcOnExit w:val="0"/>
            <w:checkBox>
              <w:size w:val="20"/>
              <w:default w:val="0"/>
            </w:checkBox>
          </w:ffData>
        </w:fldChar>
      </w:r>
      <w:r w:rsidRPr="0062122E">
        <w:rPr>
          <w:strike/>
        </w:rPr>
        <w:instrText xml:space="preserve"> FORMCHECKBOX </w:instrText>
      </w:r>
      <w:r w:rsidR="0062122E" w:rsidRPr="0062122E">
        <w:rPr>
          <w:strike/>
        </w:rPr>
      </w:r>
      <w:r w:rsidR="0062122E" w:rsidRPr="0062122E">
        <w:rPr>
          <w:strike/>
        </w:rPr>
        <w:fldChar w:fldCharType="separate"/>
      </w:r>
      <w:r w:rsidRPr="0062122E">
        <w:rPr>
          <w:strike/>
        </w:rPr>
        <w:fldChar w:fldCharType="end"/>
      </w:r>
      <w:r w:rsidR="009B1CD0" w:rsidRPr="0062122E">
        <w:rPr>
          <w:rFonts w:ascii="Arial" w:hAnsi="Arial" w:cs="Arial"/>
          <w:strike/>
        </w:rPr>
        <w:t xml:space="preserve"> </w:t>
      </w:r>
      <w:proofErr w:type="gramStart"/>
      <w:r w:rsidR="009B1CD0" w:rsidRPr="0062122E">
        <w:rPr>
          <w:rFonts w:ascii="Arial" w:hAnsi="Arial" w:cs="Arial"/>
          <w:strike/>
        </w:rPr>
        <w:t>aux</w:t>
      </w:r>
      <w:proofErr w:type="gramEnd"/>
      <w:r w:rsidR="009B1CD0" w:rsidRPr="0062122E">
        <w:rPr>
          <w:rFonts w:ascii="Arial" w:hAnsi="Arial" w:cs="Arial"/>
          <w:strike/>
        </w:rPr>
        <w:t xml:space="preserve"> prix indiqués ci-dessous ;</w:t>
      </w:r>
    </w:p>
    <w:p w:rsidR="009B1CD0" w:rsidRPr="0062122E" w:rsidRDefault="007D7A65" w:rsidP="009B45B9">
      <w:pPr>
        <w:tabs>
          <w:tab w:val="left" w:pos="426"/>
          <w:tab w:val="left" w:pos="851"/>
        </w:tabs>
        <w:spacing w:before="120"/>
        <w:ind w:left="1701"/>
        <w:jc w:val="both"/>
        <w:rPr>
          <w:strike/>
        </w:rPr>
      </w:pPr>
      <w:r w:rsidRPr="0062122E">
        <w:rPr>
          <w:strike/>
        </w:rPr>
        <w:fldChar w:fldCharType="begin">
          <w:ffData>
            <w:name w:val=""/>
            <w:enabled/>
            <w:calcOnExit w:val="0"/>
            <w:checkBox>
              <w:size w:val="20"/>
              <w:default w:val="0"/>
            </w:checkBox>
          </w:ffData>
        </w:fldChar>
      </w:r>
      <w:r w:rsidRPr="0062122E">
        <w:rPr>
          <w:strike/>
        </w:rPr>
        <w:instrText xml:space="preserve"> FORMCHECKBOX </w:instrText>
      </w:r>
      <w:r w:rsidR="0062122E" w:rsidRPr="0062122E">
        <w:rPr>
          <w:strike/>
        </w:rPr>
      </w:r>
      <w:r w:rsidR="0062122E" w:rsidRPr="0062122E">
        <w:rPr>
          <w:strike/>
        </w:rPr>
        <w:fldChar w:fldCharType="separate"/>
      </w:r>
      <w:r w:rsidRPr="0062122E">
        <w:rPr>
          <w:strike/>
        </w:rPr>
        <w:fldChar w:fldCharType="end"/>
      </w:r>
      <w:r w:rsidR="009B1CD0" w:rsidRPr="0062122E">
        <w:rPr>
          <w:strike/>
        </w:rPr>
        <w:t xml:space="preserve"> Taux de la TVA : </w:t>
      </w:r>
    </w:p>
    <w:p w:rsidR="009B1CD0" w:rsidRPr="0062122E" w:rsidRDefault="007D7A65" w:rsidP="009B45B9">
      <w:pPr>
        <w:tabs>
          <w:tab w:val="left" w:pos="426"/>
          <w:tab w:val="left" w:pos="851"/>
        </w:tabs>
        <w:spacing w:before="240"/>
        <w:ind w:left="1701"/>
        <w:jc w:val="both"/>
        <w:rPr>
          <w:strike/>
        </w:rPr>
      </w:pPr>
      <w:r w:rsidRPr="0062122E">
        <w:rPr>
          <w:strike/>
        </w:rPr>
        <w:fldChar w:fldCharType="begin">
          <w:ffData>
            <w:name w:val=""/>
            <w:enabled/>
            <w:calcOnExit w:val="0"/>
            <w:checkBox>
              <w:size w:val="20"/>
              <w:default w:val="0"/>
            </w:checkBox>
          </w:ffData>
        </w:fldChar>
      </w:r>
      <w:r w:rsidRPr="0062122E">
        <w:rPr>
          <w:strike/>
        </w:rPr>
        <w:instrText xml:space="preserve"> FORMCHECKBOX </w:instrText>
      </w:r>
      <w:r w:rsidR="0062122E" w:rsidRPr="0062122E">
        <w:rPr>
          <w:strike/>
        </w:rPr>
      </w:r>
      <w:r w:rsidR="0062122E" w:rsidRPr="0062122E">
        <w:rPr>
          <w:strike/>
        </w:rPr>
        <w:fldChar w:fldCharType="separate"/>
      </w:r>
      <w:r w:rsidRPr="0062122E">
        <w:rPr>
          <w:strike/>
        </w:rPr>
        <w:fldChar w:fldCharType="end"/>
      </w:r>
      <w:r w:rsidR="009B1CD0" w:rsidRPr="0062122E">
        <w:rPr>
          <w:strike/>
        </w:rPr>
        <w:t xml:space="preserve"> Montant hors taxes</w:t>
      </w:r>
      <w:r w:rsidR="009B1CD0" w:rsidRPr="0062122E">
        <w:rPr>
          <w:rStyle w:val="Caractresdenotedebasdepage"/>
          <w:strike/>
        </w:rPr>
        <w:t> </w:t>
      </w:r>
      <w:r w:rsidR="009B1CD0" w:rsidRPr="0062122E">
        <w:rPr>
          <w:strike/>
        </w:rPr>
        <w:t>:</w:t>
      </w:r>
    </w:p>
    <w:p w:rsidR="009B1CD0" w:rsidRPr="0062122E" w:rsidRDefault="009B1CD0" w:rsidP="004C5755">
      <w:pPr>
        <w:tabs>
          <w:tab w:val="left" w:pos="426"/>
          <w:tab w:val="left" w:pos="851"/>
        </w:tabs>
        <w:spacing w:before="120"/>
        <w:ind w:left="2268"/>
        <w:jc w:val="both"/>
        <w:rPr>
          <w:rFonts w:ascii="Arial" w:hAnsi="Arial" w:cs="Arial"/>
          <w:strike/>
        </w:rPr>
      </w:pPr>
      <w:r w:rsidRPr="0062122E">
        <w:rPr>
          <w:strike/>
        </w:rPr>
        <w:t xml:space="preserve">Montant </w:t>
      </w:r>
      <w:r w:rsidRPr="0062122E">
        <w:rPr>
          <w:rFonts w:ascii="Arial" w:hAnsi="Arial" w:cs="Arial"/>
          <w:strike/>
        </w:rPr>
        <w:t>hors taxes arrêté en chiffres à : ……………………………………………………………………………….</w:t>
      </w:r>
    </w:p>
    <w:p w:rsidR="009B1CD0" w:rsidRPr="0062122E" w:rsidRDefault="009B1CD0" w:rsidP="004C5755">
      <w:pPr>
        <w:pStyle w:val="fcase1ertab"/>
        <w:tabs>
          <w:tab w:val="left" w:pos="851"/>
        </w:tabs>
        <w:spacing w:before="120"/>
        <w:ind w:left="2268" w:firstLine="0"/>
        <w:rPr>
          <w:strike/>
        </w:rPr>
      </w:pPr>
      <w:r w:rsidRPr="0062122E">
        <w:rPr>
          <w:rFonts w:ascii="Arial" w:hAnsi="Arial" w:cs="Arial"/>
          <w:strike/>
        </w:rPr>
        <w:t>Montant hors taxes arrêté en lettres à : ………………………………………………………...................................</w:t>
      </w:r>
    </w:p>
    <w:p w:rsidR="009B1CD0" w:rsidRPr="0062122E" w:rsidRDefault="007D7A65" w:rsidP="009B45B9">
      <w:pPr>
        <w:tabs>
          <w:tab w:val="left" w:pos="426"/>
          <w:tab w:val="left" w:pos="709"/>
          <w:tab w:val="left" w:pos="851"/>
        </w:tabs>
        <w:spacing w:before="240"/>
        <w:ind w:left="1701"/>
        <w:jc w:val="both"/>
        <w:rPr>
          <w:rFonts w:ascii="Arial" w:hAnsi="Arial" w:cs="Arial"/>
          <w:strike/>
        </w:rPr>
      </w:pPr>
      <w:r w:rsidRPr="0062122E">
        <w:rPr>
          <w:strike/>
        </w:rPr>
        <w:fldChar w:fldCharType="begin">
          <w:ffData>
            <w:name w:val=""/>
            <w:enabled/>
            <w:calcOnExit w:val="0"/>
            <w:checkBox>
              <w:size w:val="20"/>
              <w:default w:val="0"/>
            </w:checkBox>
          </w:ffData>
        </w:fldChar>
      </w:r>
      <w:r w:rsidRPr="0062122E">
        <w:rPr>
          <w:strike/>
        </w:rPr>
        <w:instrText xml:space="preserve"> FORMCHECKBOX </w:instrText>
      </w:r>
      <w:r w:rsidR="0062122E" w:rsidRPr="0062122E">
        <w:rPr>
          <w:strike/>
        </w:rPr>
      </w:r>
      <w:r w:rsidR="0062122E" w:rsidRPr="0062122E">
        <w:rPr>
          <w:strike/>
        </w:rPr>
        <w:fldChar w:fldCharType="separate"/>
      </w:r>
      <w:r w:rsidRPr="0062122E">
        <w:rPr>
          <w:strike/>
        </w:rPr>
        <w:fldChar w:fldCharType="end"/>
      </w:r>
      <w:r w:rsidR="005E3A3E" w:rsidRPr="0062122E">
        <w:rPr>
          <w:strike/>
        </w:rPr>
        <w:t xml:space="preserve"> Montant TTC :</w:t>
      </w:r>
    </w:p>
    <w:p w:rsidR="009B1CD0" w:rsidRPr="0062122E" w:rsidRDefault="009B1CD0" w:rsidP="004C5755">
      <w:pPr>
        <w:pStyle w:val="fcase1ertab"/>
        <w:tabs>
          <w:tab w:val="left" w:pos="851"/>
        </w:tabs>
        <w:spacing w:before="120"/>
        <w:ind w:left="2410" w:firstLine="0"/>
        <w:rPr>
          <w:rFonts w:ascii="Arial" w:hAnsi="Arial" w:cs="Arial"/>
          <w:strike/>
        </w:rPr>
      </w:pPr>
      <w:r w:rsidRPr="0062122E">
        <w:rPr>
          <w:rFonts w:ascii="Arial" w:hAnsi="Arial" w:cs="Arial"/>
          <w:strike/>
        </w:rPr>
        <w:t>Montant TTC arrêté en chiffres à : ………………………………………………………….......................................</w:t>
      </w:r>
    </w:p>
    <w:p w:rsidR="009B1CD0" w:rsidRPr="0062122E" w:rsidRDefault="009B1CD0" w:rsidP="004C5755">
      <w:pPr>
        <w:pStyle w:val="fcase1ertab"/>
        <w:tabs>
          <w:tab w:val="left" w:pos="851"/>
        </w:tabs>
        <w:spacing w:before="120"/>
        <w:ind w:left="2410" w:firstLine="0"/>
        <w:rPr>
          <w:rFonts w:ascii="Arial" w:hAnsi="Arial" w:cs="Arial"/>
          <w:strike/>
          <w:u w:val="single"/>
        </w:rPr>
      </w:pPr>
      <w:r w:rsidRPr="0062122E">
        <w:rPr>
          <w:rFonts w:ascii="Arial" w:hAnsi="Arial" w:cs="Arial"/>
          <w:strike/>
        </w:rPr>
        <w:t>Montant TTC arrêté en lettres à : …………………………………………………………………………………</w:t>
      </w:r>
      <w:proofErr w:type="gramStart"/>
      <w:r w:rsidRPr="0062122E">
        <w:rPr>
          <w:rFonts w:ascii="Arial" w:hAnsi="Arial" w:cs="Arial"/>
          <w:strike/>
        </w:rPr>
        <w:t>…….</w:t>
      </w:r>
      <w:proofErr w:type="gramEnd"/>
      <w:r w:rsidRPr="0062122E">
        <w:rPr>
          <w:rFonts w:ascii="Arial" w:hAnsi="Arial" w:cs="Arial"/>
          <w:strike/>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2122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E7330A">
        <w:rPr>
          <w:rFonts w:ascii="Wingdings" w:eastAsia="Wingdings" w:hAnsi="Wingdings" w:cs="Wingdings"/>
          <w:b/>
          <w:color w:val="B55BBB"/>
          <w:spacing w:val="-10"/>
        </w:rPr>
        <w:t></w:t>
      </w:r>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2122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2122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1B38BA" w:rsidP="009B45B9">
      <w:pPr>
        <w:tabs>
          <w:tab w:val="left" w:pos="576"/>
          <w:tab w:val="left" w:pos="851"/>
        </w:tabs>
        <w:jc w:val="both"/>
        <w:rPr>
          <w:rFonts w:ascii="Arial" w:hAnsi="Arial" w:cs="Arial"/>
          <w:i/>
          <w:sz w:val="18"/>
          <w:szCs w:val="18"/>
        </w:rPr>
      </w:pPr>
      <w:r>
        <w:rPr>
          <w:rFonts w:ascii="Arial" w:hAnsi="Arial" w:cs="Arial"/>
        </w:rPr>
        <w:t>Le présent marché prend effet</w:t>
      </w:r>
      <w:r w:rsidR="009B1CD0">
        <w:rPr>
          <w:rFonts w:ascii="Arial" w:hAnsi="Arial" w:cs="Arial"/>
        </w:rPr>
        <w:t> :</w:t>
      </w:r>
    </w:p>
    <w:p w:rsidR="009B1CD0" w:rsidRPr="001B38BA" w:rsidRDefault="00844DAA" w:rsidP="009B45B9">
      <w:pPr>
        <w:tabs>
          <w:tab w:val="left" w:pos="851"/>
        </w:tabs>
        <w:spacing w:before="120"/>
        <w:ind w:left="567"/>
        <w:jc w:val="both"/>
      </w:pPr>
      <w:r>
        <w:tab/>
      </w:r>
      <w:r w:rsidR="001B38BA" w:rsidRPr="001B38BA">
        <w:fldChar w:fldCharType="begin">
          <w:ffData>
            <w:name w:val=""/>
            <w:enabled/>
            <w:calcOnExit w:val="0"/>
            <w:checkBox>
              <w:size w:val="20"/>
              <w:default w:val="1"/>
            </w:checkBox>
          </w:ffData>
        </w:fldChar>
      </w:r>
      <w:r w:rsidR="001B38BA" w:rsidRPr="001B38BA">
        <w:instrText xml:space="preserve"> FORMCHECKBOX </w:instrText>
      </w:r>
      <w:r w:rsidR="0062122E">
        <w:fldChar w:fldCharType="separate"/>
      </w:r>
      <w:r w:rsidR="001B38BA" w:rsidRPr="001B38BA">
        <w:fldChar w:fldCharType="end"/>
      </w:r>
      <w:r w:rsidR="009B1CD0" w:rsidRPr="001B38BA">
        <w:rPr>
          <w:rFonts w:ascii="Arial" w:hAnsi="Arial" w:cs="Arial"/>
        </w:rPr>
        <w:tab/>
      </w:r>
      <w:proofErr w:type="gramStart"/>
      <w:r w:rsidR="001B38BA" w:rsidRPr="001B38BA">
        <w:rPr>
          <w:rFonts w:ascii="Arial" w:hAnsi="Arial" w:cs="Arial"/>
        </w:rPr>
        <w:t>à</w:t>
      </w:r>
      <w:proofErr w:type="gramEnd"/>
      <w:r w:rsidR="001B38BA" w:rsidRPr="001B38BA">
        <w:rPr>
          <w:rFonts w:ascii="Arial" w:hAnsi="Arial" w:cs="Arial"/>
        </w:rPr>
        <w:t xml:space="preserve"> la</w:t>
      </w:r>
      <w:r w:rsidR="009B1CD0" w:rsidRPr="001B38BA">
        <w:rPr>
          <w:rFonts w:ascii="Arial" w:hAnsi="Arial" w:cs="Arial"/>
        </w:rPr>
        <w:t xml:space="preserve"> date de notification du marché </w:t>
      </w:r>
      <w:r w:rsidR="00FE48C9" w:rsidRPr="001B38BA">
        <w:rPr>
          <w:rFonts w:ascii="Arial" w:hAnsi="Arial" w:cs="Arial"/>
        </w:rPr>
        <w:t>public</w:t>
      </w:r>
      <w:r w:rsidR="0062122E">
        <w:rPr>
          <w:rFonts w:ascii="Arial" w:hAnsi="Arial" w:cs="Arial"/>
        </w:rPr>
        <w:t xml:space="preserve"> </w:t>
      </w:r>
      <w:r w:rsidR="009B1CD0" w:rsidRPr="001B38BA">
        <w:rPr>
          <w:rFonts w:ascii="Arial" w:hAnsi="Arial" w:cs="Arial"/>
        </w:rPr>
        <w:t>;</w:t>
      </w:r>
    </w:p>
    <w:p w:rsidR="009B1CD0" w:rsidRPr="001B38BA" w:rsidRDefault="00844DAA" w:rsidP="009B45B9">
      <w:pPr>
        <w:tabs>
          <w:tab w:val="left" w:pos="851"/>
        </w:tabs>
        <w:spacing w:before="120"/>
        <w:ind w:left="567"/>
        <w:jc w:val="both"/>
      </w:pPr>
      <w:r w:rsidRPr="001B38BA">
        <w:tab/>
      </w:r>
      <w:r w:rsidR="007D7A65" w:rsidRPr="001B38BA">
        <w:fldChar w:fldCharType="begin">
          <w:ffData>
            <w:name w:val=""/>
            <w:enabled/>
            <w:calcOnExit w:val="0"/>
            <w:checkBox>
              <w:size w:val="20"/>
              <w:default w:val="0"/>
            </w:checkBox>
          </w:ffData>
        </w:fldChar>
      </w:r>
      <w:r w:rsidR="007D7A65" w:rsidRPr="001B38BA">
        <w:instrText xml:space="preserve"> FORMCHECKBOX </w:instrText>
      </w:r>
      <w:r w:rsidR="0062122E">
        <w:fldChar w:fldCharType="separate"/>
      </w:r>
      <w:r w:rsidR="007D7A65" w:rsidRPr="001B38BA">
        <w:fldChar w:fldCharType="end"/>
      </w:r>
      <w:r w:rsidR="009B1CD0" w:rsidRPr="001B38BA">
        <w:rPr>
          <w:rFonts w:ascii="Arial" w:hAnsi="Arial" w:cs="Arial"/>
        </w:rPr>
        <w:tab/>
      </w:r>
      <w:proofErr w:type="gramStart"/>
      <w:r w:rsidR="009B1CD0" w:rsidRPr="001B38BA">
        <w:rPr>
          <w:rFonts w:ascii="Arial" w:hAnsi="Arial" w:cs="Arial"/>
        </w:rPr>
        <w:t>la</w:t>
      </w:r>
      <w:proofErr w:type="gramEnd"/>
      <w:r w:rsidR="009B1CD0" w:rsidRPr="001B38BA">
        <w:rPr>
          <w:rFonts w:ascii="Arial" w:hAnsi="Arial" w:cs="Arial"/>
        </w:rPr>
        <w:t xml:space="preserve"> date de notification de l’ordre de service ;</w:t>
      </w:r>
    </w:p>
    <w:p w:rsidR="009B1CD0" w:rsidRPr="001B38BA" w:rsidRDefault="00844DAA" w:rsidP="009B45B9">
      <w:pPr>
        <w:tabs>
          <w:tab w:val="left" w:pos="851"/>
        </w:tabs>
        <w:spacing w:before="120"/>
        <w:ind w:left="1134" w:hanging="567"/>
        <w:jc w:val="both"/>
        <w:rPr>
          <w:rFonts w:ascii="Arial" w:hAnsi="Arial" w:cs="Arial"/>
          <w:b/>
        </w:rPr>
      </w:pPr>
      <w:r w:rsidRPr="001B38BA">
        <w:tab/>
      </w:r>
      <w:r w:rsidR="007D7A65" w:rsidRPr="001B38BA">
        <w:fldChar w:fldCharType="begin">
          <w:ffData>
            <w:name w:val=""/>
            <w:enabled/>
            <w:calcOnExit w:val="0"/>
            <w:checkBox>
              <w:size w:val="20"/>
              <w:default w:val="0"/>
            </w:checkBox>
          </w:ffData>
        </w:fldChar>
      </w:r>
      <w:r w:rsidR="007D7A65" w:rsidRPr="001B38BA">
        <w:instrText xml:space="preserve"> FORMCHECKBOX </w:instrText>
      </w:r>
      <w:r w:rsidR="0062122E">
        <w:fldChar w:fldCharType="separate"/>
      </w:r>
      <w:r w:rsidR="007D7A65" w:rsidRPr="001B38BA">
        <w:fldChar w:fldCharType="end"/>
      </w:r>
      <w:r w:rsidR="009B1CD0" w:rsidRPr="001B38BA">
        <w:rPr>
          <w:rFonts w:ascii="Arial" w:hAnsi="Arial" w:cs="Arial"/>
        </w:rPr>
        <w:tab/>
      </w:r>
      <w:proofErr w:type="gramStart"/>
      <w:r w:rsidR="009B1CD0" w:rsidRPr="001B38BA">
        <w:rPr>
          <w:rFonts w:ascii="Arial" w:hAnsi="Arial" w:cs="Arial"/>
        </w:rPr>
        <w:t>la</w:t>
      </w:r>
      <w:proofErr w:type="gramEnd"/>
      <w:r w:rsidR="009B1CD0" w:rsidRPr="001B38BA">
        <w:rPr>
          <w:rFonts w:ascii="Arial" w:hAnsi="Arial" w:cs="Arial"/>
        </w:rPr>
        <w:t xml:space="preserve"> date de début d’exécution prévue par le marché </w:t>
      </w:r>
      <w:r w:rsidR="00FE48C9" w:rsidRPr="001B38BA">
        <w:rPr>
          <w:rFonts w:ascii="Arial" w:hAnsi="Arial" w:cs="Arial"/>
        </w:rPr>
        <w:t>public</w:t>
      </w:r>
      <w:r w:rsidR="009B1CD0" w:rsidRPr="001B38BA">
        <w:rPr>
          <w:rFonts w:ascii="Arial" w:hAnsi="Arial" w:cs="Arial"/>
        </w:rPr>
        <w:t xml:space="preserve"> lorsqu’elle est postérieure à la date de notification.</w:t>
      </w:r>
    </w:p>
    <w:p w:rsidR="009B1CD0" w:rsidRPr="001B38BA"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1B38BA">
        <w:rPr>
          <w:rFonts w:ascii="Arial" w:hAnsi="Arial" w:cs="Arial"/>
        </w:rPr>
        <w:t xml:space="preserve">Le marché </w:t>
      </w:r>
      <w:r w:rsidR="00FE48C9" w:rsidRPr="001B38BA">
        <w:rPr>
          <w:rFonts w:ascii="Arial" w:hAnsi="Arial" w:cs="Arial"/>
        </w:rPr>
        <w:t>public</w:t>
      </w:r>
      <w:r w:rsidRPr="001B38BA">
        <w:rPr>
          <w:rFonts w:ascii="Arial" w:hAnsi="Arial" w:cs="Arial"/>
        </w:rPr>
        <w:t xml:space="preserve"> est reconductible :</w:t>
      </w:r>
      <w:r w:rsidRPr="001B38BA">
        <w:tab/>
      </w:r>
      <w:r w:rsidRPr="001B38BA">
        <w:tab/>
      </w:r>
      <w:r w:rsidR="0062122E">
        <w:fldChar w:fldCharType="begin">
          <w:ffData>
            <w:name w:val=""/>
            <w:enabled/>
            <w:calcOnExit w:val="0"/>
            <w:checkBox>
              <w:size w:val="20"/>
              <w:default w:val="0"/>
            </w:checkBox>
          </w:ffData>
        </w:fldChar>
      </w:r>
      <w:r w:rsidR="0062122E">
        <w:instrText xml:space="preserve"> FORMCHECKBOX </w:instrText>
      </w:r>
      <w:r w:rsidR="0062122E">
        <w:fldChar w:fldCharType="end"/>
      </w:r>
      <w:r w:rsidRPr="001B38BA">
        <w:tab/>
      </w:r>
      <w:r w:rsidR="009D661E" w:rsidRPr="001B38BA">
        <w:t>Non</w:t>
      </w:r>
      <w:r w:rsidRPr="001B38BA">
        <w:tab/>
      </w:r>
      <w:r w:rsidRPr="001B38BA">
        <w:tab/>
      </w:r>
      <w:r w:rsidRPr="001B38BA">
        <w:tab/>
      </w:r>
      <w:r w:rsidR="0062122E">
        <w:fldChar w:fldCharType="begin">
          <w:ffData>
            <w:name w:val=""/>
            <w:enabled/>
            <w:calcOnExit w:val="0"/>
            <w:checkBox>
              <w:size w:val="20"/>
              <w:default w:val="1"/>
            </w:checkBox>
          </w:ffData>
        </w:fldChar>
      </w:r>
      <w:r w:rsidR="0062122E">
        <w:instrText xml:space="preserve"> FORMCHECKBOX </w:instrText>
      </w:r>
      <w:r w:rsidR="0062122E">
        <w:fldChar w:fldCharType="end"/>
      </w:r>
      <w:r w:rsidRPr="001B38BA">
        <w:tab/>
      </w:r>
      <w:r w:rsidR="009D661E" w:rsidRPr="001B38BA">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5E3A3E">
      <w:pPr>
        <w:tabs>
          <w:tab w:val="left" w:pos="426"/>
          <w:tab w:val="left" w:pos="851"/>
        </w:tabs>
        <w:spacing w:before="120"/>
        <w:ind w:left="924"/>
        <w:jc w:val="both"/>
        <w:rPr>
          <w:rFonts w:ascii="Arial" w:hAnsi="Arial" w:cs="Arial"/>
        </w:rPr>
      </w:pPr>
      <w:bookmarkStart w:id="0" w:name="_GoBack"/>
      <w:bookmarkEnd w:id="0"/>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2122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2122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BB2413">
        <w:rPr>
          <w:rFonts w:ascii="Wingdings" w:eastAsia="Wingdings" w:hAnsi="Wingdings" w:cs="Wingdings"/>
          <w:b w:val="0"/>
          <w:color w:val="B55BBB"/>
          <w:spacing w:val="-10"/>
        </w:rPr>
        <w:t></w:t>
      </w:r>
      <w:r w:rsidRPr="005E3A3E">
        <w:rPr>
          <w:rFonts w:ascii="Arial" w:eastAsia="Arial" w:hAnsi="Arial" w:cs="Arial"/>
          <w:color w:val="7FC31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DA56AB" w:rsidRDefault="00C42A07" w:rsidP="00DA56AB">
      <w:pPr>
        <w:jc w:val="center"/>
      </w:pPr>
      <w:r>
        <w:t>Caisse Primaire d’Assurance Maladie de la</w:t>
      </w:r>
      <w:r w:rsidR="00DA56AB">
        <w:t xml:space="preserve"> Haute-Garonne</w:t>
      </w:r>
    </w:p>
    <w:p w:rsidR="00C42A07" w:rsidRDefault="00C42A07" w:rsidP="00DA56AB">
      <w:pPr>
        <w:jc w:val="center"/>
      </w:pPr>
      <w:r>
        <w:t>À son siège sis</w:t>
      </w:r>
    </w:p>
    <w:p w:rsidR="00C42A07" w:rsidRDefault="00C42A07" w:rsidP="00DA56AB">
      <w:pPr>
        <w:jc w:val="center"/>
      </w:pPr>
      <w:r>
        <w:t>3, Boulevard du Professeur Léopold ESCANDE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BB2413">
        <w:rPr>
          <w:rFonts w:ascii="Wingdings" w:eastAsia="Wingdings" w:hAnsi="Wingdings" w:cs="Wingdings"/>
          <w:color w:val="B55BBB"/>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AC0AEC" w:rsidP="0083205E">
      <w:pPr>
        <w:tabs>
          <w:tab w:val="left" w:pos="851"/>
        </w:tabs>
        <w:jc w:val="both"/>
        <w:rPr>
          <w:rFonts w:ascii="Arial" w:hAnsi="Arial" w:cs="Arial"/>
        </w:rPr>
      </w:pPr>
      <w:r>
        <w:rPr>
          <w:rFonts w:ascii="Arial" w:hAnsi="Arial" w:cs="Arial"/>
        </w:rPr>
        <w:t>Isabelle COMTE,</w:t>
      </w:r>
      <w:r w:rsidR="00C42A07">
        <w:rPr>
          <w:rFonts w:ascii="Arial" w:hAnsi="Arial" w:cs="Arial"/>
        </w:rPr>
        <w:t xml:space="preserve"> </w:t>
      </w:r>
      <w:r>
        <w:rPr>
          <w:rFonts w:ascii="Arial" w:hAnsi="Arial" w:cs="Arial"/>
        </w:rPr>
        <w:t xml:space="preserve">Directrice </w:t>
      </w:r>
      <w:r w:rsidR="00C42A07">
        <w:rPr>
          <w:rFonts w:ascii="Arial" w:hAnsi="Arial" w:cs="Arial"/>
        </w:rPr>
        <w:t>Général</w:t>
      </w:r>
      <w:r>
        <w:rPr>
          <w:rFonts w:ascii="Arial" w:hAnsi="Arial" w:cs="Arial"/>
        </w:rPr>
        <w:t>e</w:t>
      </w:r>
      <w:r w:rsidR="00C42A07">
        <w:rPr>
          <w:rFonts w:ascii="Arial" w:hAnsi="Arial" w:cs="Arial"/>
        </w:rPr>
        <w:t xml:space="preserve"> de la CPAM de Haute-Garonne</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BB2413">
        <w:rPr>
          <w:rFonts w:ascii="Wingdings" w:eastAsia="Wingdings" w:hAnsi="Wingdings" w:cs="Wingdings"/>
          <w:color w:val="B55BBB"/>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AC0AEC" w:rsidRDefault="00AC0AEC" w:rsidP="00AC0AEC">
      <w:pPr>
        <w:tabs>
          <w:tab w:val="left" w:pos="851"/>
        </w:tabs>
        <w:jc w:val="both"/>
        <w:rPr>
          <w:rFonts w:ascii="Arial" w:hAnsi="Arial" w:cs="Arial"/>
        </w:rPr>
      </w:pPr>
      <w:r>
        <w:rPr>
          <w:rFonts w:ascii="Arial" w:hAnsi="Arial" w:cs="Arial"/>
        </w:rPr>
        <w:t>Service Achats – Marchés - Contrats de la CPAM de Haute-Garonne</w:t>
      </w:r>
    </w:p>
    <w:p w:rsidR="00AC0AEC" w:rsidRDefault="00AC0AEC" w:rsidP="00AC0AEC">
      <w:r>
        <w:t>3, Boulevard du Professeur Léopold ESCANDE</w:t>
      </w:r>
    </w:p>
    <w:p w:rsidR="00AC0AEC" w:rsidRPr="00DA56AB" w:rsidRDefault="00AC0AEC" w:rsidP="00AC0AEC">
      <w:r>
        <w:t>31093 Toulouse Cedex 9</w:t>
      </w:r>
    </w:p>
    <w:p w:rsidR="00AC0AEC" w:rsidRDefault="0062122E" w:rsidP="00AC0AEC">
      <w:pPr>
        <w:tabs>
          <w:tab w:val="left" w:pos="851"/>
        </w:tabs>
        <w:jc w:val="both"/>
        <w:rPr>
          <w:rFonts w:ascii="Arial" w:hAnsi="Arial" w:cs="Arial"/>
        </w:rPr>
      </w:pPr>
      <w:hyperlink r:id="rId16" w:history="1">
        <w:r w:rsidR="00AC0AEC" w:rsidRPr="00DA6104">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BB2413">
        <w:rPr>
          <w:rFonts w:ascii="Wingdings" w:eastAsia="Wingdings" w:hAnsi="Wingdings" w:cs="Wingdings"/>
          <w:color w:val="B55BBB"/>
          <w:spacing w:val="-10"/>
        </w:rPr>
        <w:t></w:t>
      </w:r>
      <w:r w:rsidR="00BB2413">
        <w:rPr>
          <w:rFonts w:ascii="Wingdings" w:eastAsia="Wingdings" w:hAnsi="Wingdings" w:cs="Wingdings"/>
          <w:color w:val="B55BBB"/>
          <w:spacing w:val="-10"/>
        </w:rPr>
        <w:t></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AC0AEC" w:rsidP="009B45B9">
      <w:pPr>
        <w:pStyle w:val="fcase2metab"/>
        <w:rPr>
          <w:rFonts w:ascii="Arial" w:hAnsi="Arial" w:cs="Arial"/>
        </w:rPr>
      </w:pPr>
      <w:r>
        <w:rPr>
          <w:rFonts w:ascii="Arial" w:hAnsi="Arial" w:cs="Arial"/>
        </w:rPr>
        <w:t>Madame</w:t>
      </w:r>
      <w:r w:rsidR="00C42A07">
        <w:rPr>
          <w:rFonts w:ascii="Arial" w:hAnsi="Arial" w:cs="Arial"/>
        </w:rPr>
        <w:t xml:space="preserve"> l’agent comptable de la CPAM de la Haute-Garonne</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la Caisse Primaire d’Assurance Maladie de la Haute-Garonne</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BDA" w:rsidRDefault="000A3BDA">
      <w:r>
        <w:separator/>
      </w:r>
    </w:p>
  </w:endnote>
  <w:endnote w:type="continuationSeparator" w:id="0">
    <w:p w:rsidR="000A3BDA" w:rsidRDefault="000A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AB2508" w:rsidP="0062122E">
          <w:pPr>
            <w:jc w:val="center"/>
            <w:rPr>
              <w:rFonts w:ascii="Arial" w:hAnsi="Arial" w:cs="Arial"/>
              <w:b/>
            </w:rPr>
          </w:pPr>
          <w:r>
            <w:rPr>
              <w:rFonts w:ascii="Arial" w:hAnsi="Arial" w:cs="Arial"/>
              <w:b/>
              <w:i/>
            </w:rPr>
            <w:t>G202</w:t>
          </w:r>
          <w:r w:rsidR="0062122E">
            <w:rPr>
              <w:rFonts w:ascii="Arial" w:hAnsi="Arial" w:cs="Arial"/>
              <w:b/>
              <w:i/>
            </w:rPr>
            <w:t>5030</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2122E">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2122E">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BDA" w:rsidRDefault="000A3BDA">
      <w:r>
        <w:separator/>
      </w:r>
    </w:p>
  </w:footnote>
  <w:footnote w:type="continuationSeparator" w:id="0">
    <w:p w:rsidR="000A3BDA" w:rsidRDefault="000A3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4CE310C"/>
    <w:multiLevelType w:val="hybridMultilevel"/>
    <w:tmpl w:val="CD38694C"/>
    <w:lvl w:ilvl="0" w:tplc="2A3A529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CF1C0A4C"/>
    <w:lvl w:ilvl="0" w:tplc="4536742C">
      <w:start w:val="1"/>
      <w:numFmt w:val="decimal"/>
      <w:lvlText w:val="%1."/>
      <w:lvlJc w:val="left"/>
      <w:pPr>
        <w:ind w:left="927" w:hanging="360"/>
      </w:pPr>
      <w:rPr>
        <w:rFonts w:ascii="Arial" w:eastAsia="Times New Roman" w:hAnsi="Arial" w:cs="Arial"/>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94B59"/>
    <w:rsid w:val="000A2E05"/>
    <w:rsid w:val="000A3BDA"/>
    <w:rsid w:val="000E0020"/>
    <w:rsid w:val="00156924"/>
    <w:rsid w:val="00166B56"/>
    <w:rsid w:val="00174505"/>
    <w:rsid w:val="001B38BA"/>
    <w:rsid w:val="001C40C0"/>
    <w:rsid w:val="001C733C"/>
    <w:rsid w:val="001D4BA3"/>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21FD7"/>
    <w:rsid w:val="00532EC7"/>
    <w:rsid w:val="00541CA3"/>
    <w:rsid w:val="005546A9"/>
    <w:rsid w:val="005626CF"/>
    <w:rsid w:val="005824AE"/>
    <w:rsid w:val="005846FB"/>
    <w:rsid w:val="005A05C1"/>
    <w:rsid w:val="005A4A3B"/>
    <w:rsid w:val="005A4CB5"/>
    <w:rsid w:val="005B2316"/>
    <w:rsid w:val="005E3A3E"/>
    <w:rsid w:val="005F0DCE"/>
    <w:rsid w:val="0061068C"/>
    <w:rsid w:val="0062122E"/>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B2508"/>
    <w:rsid w:val="00AC0AEC"/>
    <w:rsid w:val="00AE7831"/>
    <w:rsid w:val="00B02608"/>
    <w:rsid w:val="00B0289C"/>
    <w:rsid w:val="00B054DA"/>
    <w:rsid w:val="00B34D2E"/>
    <w:rsid w:val="00B87564"/>
    <w:rsid w:val="00BA44E5"/>
    <w:rsid w:val="00BB2413"/>
    <w:rsid w:val="00BD767E"/>
    <w:rsid w:val="00BE6078"/>
    <w:rsid w:val="00C23457"/>
    <w:rsid w:val="00C42A07"/>
    <w:rsid w:val="00C535B4"/>
    <w:rsid w:val="00C630AD"/>
    <w:rsid w:val="00C83930"/>
    <w:rsid w:val="00C91060"/>
    <w:rsid w:val="00C911FE"/>
    <w:rsid w:val="00CC39B1"/>
    <w:rsid w:val="00CD185D"/>
    <w:rsid w:val="00CD46CC"/>
    <w:rsid w:val="00CE67FD"/>
    <w:rsid w:val="00D26AD2"/>
    <w:rsid w:val="00D337D7"/>
    <w:rsid w:val="00D412FD"/>
    <w:rsid w:val="00D46BC7"/>
    <w:rsid w:val="00D90A00"/>
    <w:rsid w:val="00DA56AB"/>
    <w:rsid w:val="00E20DB0"/>
    <w:rsid w:val="00E47798"/>
    <w:rsid w:val="00E7330A"/>
    <w:rsid w:val="00E74C76"/>
    <w:rsid w:val="00E96FF6"/>
    <w:rsid w:val="00F92811"/>
    <w:rsid w:val="00FB023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DF458AE"/>
  <w15:chartTrackingRefBased/>
  <w15:docId w15:val="{4B0EC8A9-3DE5-43AB-A4BD-7D0344EBC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5626CF"/>
    <w:rPr>
      <w:color w:val="808080"/>
    </w:rPr>
  </w:style>
  <w:style w:type="paragraph" w:styleId="Paragraphedeliste">
    <w:name w:val="List Paragraph"/>
    <w:basedOn w:val="Normal"/>
    <w:uiPriority w:val="34"/>
    <w:qFormat/>
    <w:rsid w:val="00621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chatcpam31.cpam-haute-garonne@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9F221-81B9-42D3-9600-77BF6E358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6</Pages>
  <Words>1405</Words>
  <Characters>7731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9118</CharactersWithSpaces>
  <SharedDoc>false</SharedDoc>
  <HLinks>
    <vt:vector size="42" baseType="variant">
      <vt:variant>
        <vt:i4>1572897</vt:i4>
      </vt:variant>
      <vt:variant>
        <vt:i4>78</vt:i4>
      </vt:variant>
      <vt:variant>
        <vt:i4>0</vt:i4>
      </vt:variant>
      <vt:variant>
        <vt:i4>5</vt:i4>
      </vt:variant>
      <vt:variant>
        <vt:lpwstr>mailto:achatcpam31.cpam-haute-garonne@assurance-maladie.fr</vt:lpwstr>
      </vt:variant>
      <vt:variant>
        <vt:lpwstr/>
      </vt:variant>
      <vt:variant>
        <vt:i4>7602259</vt:i4>
      </vt:variant>
      <vt:variant>
        <vt:i4>75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DELVIT ARTHUR (CPAM HAUTE-GARONNE)</cp:lastModifiedBy>
  <cp:revision>5</cp:revision>
  <cp:lastPrinted>2016-11-04T12:53:00Z</cp:lastPrinted>
  <dcterms:created xsi:type="dcterms:W3CDTF">2024-07-03T09:14:00Z</dcterms:created>
  <dcterms:modified xsi:type="dcterms:W3CDTF">2025-05-16T15:19:00Z</dcterms:modified>
</cp:coreProperties>
</file>