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95DF437"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DCF11B4" w14:textId="77777777">
        <w:trPr>
          <w:trHeight w:val="1132"/>
        </w:trPr>
        <w:tc>
          <w:tcPr>
            <w:tcW w:w="10434" w:type="dxa"/>
            <w:shd w:val="clear" w:color="auto" w:fill="auto"/>
          </w:tcPr>
          <w:p w14:paraId="646EA530" w14:textId="68B0FA70" w:rsidR="00541CA3" w:rsidRDefault="00F00AA2"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377E6B9" wp14:editId="66EB372F">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14:paraId="03C42005"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60D23C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11225978"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3BE720AD"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BEF82A4" w14:textId="77777777">
        <w:tc>
          <w:tcPr>
            <w:tcW w:w="9002" w:type="dxa"/>
            <w:shd w:val="clear" w:color="auto" w:fill="66CCFF"/>
          </w:tcPr>
          <w:p w14:paraId="2CDD511C"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417D64DB"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0292FC8E" w14:textId="77777777" w:rsidR="009B1CD0" w:rsidRDefault="00E47798" w:rsidP="0083205E">
            <w:pPr>
              <w:pStyle w:val="Titre8"/>
              <w:tabs>
                <w:tab w:val="left" w:pos="851"/>
                <w:tab w:val="right" w:pos="9639"/>
              </w:tabs>
              <w:spacing w:before="120" w:after="120"/>
            </w:pPr>
            <w:r>
              <w:rPr>
                <w:caps/>
                <w:sz w:val="28"/>
                <w:szCs w:val="28"/>
              </w:rPr>
              <w:t>ATTRI1</w:t>
            </w:r>
          </w:p>
        </w:tc>
      </w:tr>
    </w:tbl>
    <w:p w14:paraId="0E73AA1F" w14:textId="77777777" w:rsidR="009B1CD0" w:rsidRDefault="009B1CD0" w:rsidP="006C4338">
      <w:pPr>
        <w:tabs>
          <w:tab w:val="left" w:pos="851"/>
        </w:tabs>
      </w:pPr>
    </w:p>
    <w:p w14:paraId="065217E5"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166B5B40" w14:textId="77777777" w:rsidR="00FE48C9" w:rsidRDefault="00FE48C9" w:rsidP="006C4338">
      <w:pPr>
        <w:pStyle w:val="Corpsdetexte31"/>
        <w:tabs>
          <w:tab w:val="left" w:pos="851"/>
        </w:tabs>
        <w:jc w:val="both"/>
        <w:rPr>
          <w:sz w:val="18"/>
          <w:szCs w:val="18"/>
        </w:rPr>
      </w:pPr>
    </w:p>
    <w:p w14:paraId="2F985C6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031E8197" w14:textId="77777777" w:rsidR="00FE48C9" w:rsidRDefault="00FE48C9" w:rsidP="006C4338">
      <w:pPr>
        <w:pStyle w:val="Corpsdetexte31"/>
        <w:tabs>
          <w:tab w:val="left" w:pos="851"/>
        </w:tabs>
        <w:jc w:val="both"/>
        <w:rPr>
          <w:sz w:val="18"/>
          <w:szCs w:val="18"/>
        </w:rPr>
      </w:pPr>
    </w:p>
    <w:p w14:paraId="445E35FA"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6D499388" w14:textId="77777777" w:rsidR="00FE48C9" w:rsidRDefault="00FE48C9" w:rsidP="006C4338">
      <w:pPr>
        <w:pStyle w:val="Corpsdetexte31"/>
        <w:tabs>
          <w:tab w:val="left" w:pos="851"/>
        </w:tabs>
        <w:jc w:val="both"/>
        <w:rPr>
          <w:sz w:val="18"/>
          <w:szCs w:val="18"/>
        </w:rPr>
      </w:pPr>
    </w:p>
    <w:p w14:paraId="3AADC5D6"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378B7F48" w14:textId="77777777" w:rsidR="00FE48C9" w:rsidRDefault="00FE48C9" w:rsidP="006F3DF9">
      <w:pPr>
        <w:pStyle w:val="Corpsdetexte31"/>
        <w:tabs>
          <w:tab w:val="left" w:pos="851"/>
        </w:tabs>
        <w:jc w:val="both"/>
        <w:rPr>
          <w:sz w:val="18"/>
          <w:szCs w:val="18"/>
        </w:rPr>
      </w:pPr>
    </w:p>
    <w:p w14:paraId="7D9EAD24"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4B6542ED" w14:textId="77777777" w:rsidR="00FE48C9" w:rsidRDefault="00FE48C9" w:rsidP="005846FB">
      <w:pPr>
        <w:pStyle w:val="Corpsdetexte31"/>
        <w:tabs>
          <w:tab w:val="left" w:pos="851"/>
        </w:tabs>
        <w:jc w:val="both"/>
        <w:rPr>
          <w:sz w:val="18"/>
          <w:szCs w:val="18"/>
        </w:rPr>
      </w:pPr>
    </w:p>
    <w:p w14:paraId="06C559E3"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5C16207F" w14:textId="77777777" w:rsidR="004C5755" w:rsidRPr="001C7D87" w:rsidRDefault="004C5755" w:rsidP="004C5755">
      <w:pPr>
        <w:jc w:val="both"/>
        <w:rPr>
          <w:rFonts w:ascii="Arial" w:hAnsi="Arial" w:cs="Arial"/>
          <w:i/>
          <w:sz w:val="18"/>
          <w:szCs w:val="18"/>
        </w:rPr>
      </w:pPr>
    </w:p>
    <w:p w14:paraId="57E98978"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028893B" w14:textId="77777777">
        <w:tc>
          <w:tcPr>
            <w:tcW w:w="10277" w:type="dxa"/>
            <w:shd w:val="clear" w:color="auto" w:fill="66CCFF"/>
          </w:tcPr>
          <w:p w14:paraId="354B988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E2569C3" w14:textId="77777777" w:rsidR="009B1CD0" w:rsidRDefault="009B1CD0" w:rsidP="006C4338">
      <w:pPr>
        <w:tabs>
          <w:tab w:val="left" w:pos="426"/>
          <w:tab w:val="left" w:pos="851"/>
        </w:tabs>
        <w:jc w:val="both"/>
      </w:pPr>
    </w:p>
    <w:p w14:paraId="1C5722B4"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55DB0418" w14:textId="557C19BE" w:rsidR="009B1CD0" w:rsidRDefault="009B1CD0" w:rsidP="006F3DF9">
      <w:pPr>
        <w:pStyle w:val="fcase1ertab"/>
        <w:tabs>
          <w:tab w:val="clear" w:pos="426"/>
          <w:tab w:val="left" w:pos="0"/>
          <w:tab w:val="left" w:pos="851"/>
        </w:tabs>
        <w:ind w:left="0" w:firstLine="0"/>
        <w:rPr>
          <w:rFonts w:ascii="Arial" w:hAnsi="Arial" w:cs="Arial"/>
          <w:i/>
          <w:sz w:val="18"/>
          <w:szCs w:val="18"/>
        </w:rPr>
      </w:pPr>
    </w:p>
    <w:p w14:paraId="14F47820" w14:textId="01B11EE6" w:rsidR="00063201" w:rsidRDefault="00063201" w:rsidP="006F3DF9">
      <w:pPr>
        <w:pStyle w:val="fcase1ertab"/>
        <w:tabs>
          <w:tab w:val="clear" w:pos="426"/>
          <w:tab w:val="left" w:pos="0"/>
          <w:tab w:val="left" w:pos="851"/>
        </w:tabs>
        <w:ind w:left="0" w:firstLine="0"/>
        <w:rPr>
          <w:rFonts w:ascii="Arial" w:hAnsi="Arial" w:cs="Arial"/>
          <w:i/>
          <w:sz w:val="18"/>
          <w:szCs w:val="18"/>
        </w:rPr>
      </w:pPr>
    </w:p>
    <w:p w14:paraId="4E38E91B" w14:textId="0625D804" w:rsidR="009B1CD0" w:rsidRPr="00442A13" w:rsidRDefault="00063201" w:rsidP="00442A13">
      <w:pPr>
        <w:pStyle w:val="fcase1ertab"/>
        <w:tabs>
          <w:tab w:val="clear" w:pos="426"/>
          <w:tab w:val="left" w:pos="0"/>
          <w:tab w:val="left" w:pos="851"/>
        </w:tabs>
        <w:ind w:left="0" w:firstLine="0"/>
        <w:rPr>
          <w:rFonts w:ascii="Arial" w:hAnsi="Arial" w:cs="Arial"/>
          <w:color w:val="0070C0"/>
          <w:sz w:val="36"/>
          <w:szCs w:val="36"/>
        </w:rPr>
      </w:pPr>
      <w:r w:rsidRPr="00442A13">
        <w:rPr>
          <w:rFonts w:ascii="Arial" w:hAnsi="Arial" w:cs="Arial"/>
          <w:i/>
          <w:color w:val="0070C0"/>
          <w:sz w:val="36"/>
          <w:szCs w:val="36"/>
        </w:rPr>
        <w:t>Prestations d’impression diverses pour l’Université d’Orléans</w:t>
      </w:r>
    </w:p>
    <w:p w14:paraId="78538939" w14:textId="77777777" w:rsidR="00876A73" w:rsidRDefault="00876A73" w:rsidP="005846FB">
      <w:pPr>
        <w:tabs>
          <w:tab w:val="left" w:pos="426"/>
          <w:tab w:val="left" w:pos="851"/>
        </w:tabs>
        <w:jc w:val="both"/>
        <w:rPr>
          <w:rFonts w:ascii="Arial" w:hAnsi="Arial" w:cs="Arial"/>
        </w:rPr>
      </w:pPr>
    </w:p>
    <w:p w14:paraId="23145168"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5D83DAAC"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2668D4CC" w14:textId="77777777" w:rsidR="009B1CD0" w:rsidRDefault="009B1CD0" w:rsidP="00934503">
      <w:pPr>
        <w:tabs>
          <w:tab w:val="left" w:pos="426"/>
          <w:tab w:val="left" w:pos="851"/>
        </w:tabs>
        <w:jc w:val="both"/>
        <w:rPr>
          <w:rFonts w:ascii="Arial" w:hAnsi="Arial" w:cs="Arial"/>
        </w:rPr>
      </w:pPr>
    </w:p>
    <w:p w14:paraId="1EB8678F" w14:textId="1F039C91" w:rsidR="009B1CD0" w:rsidRDefault="00063201"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42A13">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3699D70" w14:textId="77777777" w:rsidR="009B1CD0" w:rsidRDefault="009B1CD0" w:rsidP="009B45B9">
      <w:pPr>
        <w:tabs>
          <w:tab w:val="left" w:pos="426"/>
          <w:tab w:val="left" w:pos="851"/>
        </w:tabs>
        <w:jc w:val="both"/>
        <w:rPr>
          <w:rFonts w:ascii="Arial" w:hAnsi="Arial" w:cs="Arial"/>
        </w:rPr>
      </w:pPr>
    </w:p>
    <w:p w14:paraId="25C985EA"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42A13">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3F232CA3"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3743FC2" w14:textId="77777777" w:rsidR="009B1CD0" w:rsidRDefault="009B1CD0" w:rsidP="009B45B9">
      <w:pPr>
        <w:pStyle w:val="fcasegauche"/>
        <w:tabs>
          <w:tab w:val="left" w:pos="851"/>
        </w:tabs>
        <w:spacing w:after="0"/>
        <w:rPr>
          <w:rFonts w:ascii="Arial" w:hAnsi="Arial" w:cs="Arial"/>
        </w:rPr>
      </w:pPr>
    </w:p>
    <w:p w14:paraId="5741B1F3" w14:textId="77777777" w:rsidR="004C5755" w:rsidRDefault="004C5755" w:rsidP="006C4338">
      <w:pPr>
        <w:pStyle w:val="fcasegauche"/>
        <w:tabs>
          <w:tab w:val="left" w:pos="851"/>
        </w:tabs>
        <w:spacing w:after="0"/>
        <w:ind w:left="0" w:firstLine="0"/>
        <w:rPr>
          <w:rFonts w:ascii="Arial" w:hAnsi="Arial" w:cs="Arial"/>
        </w:rPr>
      </w:pPr>
    </w:p>
    <w:p w14:paraId="0E54AAE5" w14:textId="77777777" w:rsidR="004C5755" w:rsidRDefault="004C5755" w:rsidP="006C4338">
      <w:pPr>
        <w:pStyle w:val="fcasegauche"/>
        <w:tabs>
          <w:tab w:val="left" w:pos="851"/>
        </w:tabs>
        <w:spacing w:after="0"/>
        <w:ind w:left="0" w:firstLine="0"/>
        <w:rPr>
          <w:rFonts w:ascii="Arial" w:hAnsi="Arial" w:cs="Arial"/>
        </w:rPr>
      </w:pPr>
    </w:p>
    <w:p w14:paraId="612CD115" w14:textId="77777777" w:rsidR="009B1CD0" w:rsidRDefault="009B1CD0" w:rsidP="006B5057">
      <w:pPr>
        <w:pStyle w:val="fcasegauche"/>
        <w:tabs>
          <w:tab w:val="left" w:pos="851"/>
        </w:tabs>
        <w:spacing w:before="120" w:after="0"/>
        <w:ind w:left="426" w:firstLine="0"/>
        <w:rPr>
          <w:rFonts w:ascii="Arial" w:hAnsi="Arial" w:cs="Arial"/>
          <w:iCs/>
        </w:rPr>
      </w:pPr>
    </w:p>
    <w:p w14:paraId="0F5DEDD2" w14:textId="3948E6EC" w:rsidR="009B1CD0" w:rsidRDefault="00063201"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442A13">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217946F1" w14:textId="77777777" w:rsidR="009B1CD0" w:rsidRDefault="009B1CD0" w:rsidP="005846FB">
      <w:pPr>
        <w:pStyle w:val="fcasegauche"/>
        <w:tabs>
          <w:tab w:val="left" w:pos="851"/>
        </w:tabs>
        <w:spacing w:after="0"/>
        <w:rPr>
          <w:rFonts w:ascii="Arial" w:hAnsi="Arial" w:cs="Arial"/>
        </w:rPr>
      </w:pPr>
    </w:p>
    <w:p w14:paraId="44A3412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42A13">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46063D98" w14:textId="77777777" w:rsidR="006B5057" w:rsidRDefault="006B5057" w:rsidP="005846FB">
      <w:pPr>
        <w:pStyle w:val="fcasegauche"/>
        <w:tabs>
          <w:tab w:val="left" w:pos="851"/>
        </w:tabs>
        <w:spacing w:after="0"/>
        <w:rPr>
          <w:rFonts w:ascii="Arial" w:hAnsi="Arial" w:cs="Arial"/>
        </w:rPr>
      </w:pPr>
    </w:p>
    <w:p w14:paraId="7875C94E" w14:textId="77777777" w:rsidR="006B5057" w:rsidRDefault="006B5057" w:rsidP="005846FB">
      <w:pPr>
        <w:pStyle w:val="fcasegauche"/>
        <w:tabs>
          <w:tab w:val="left" w:pos="851"/>
        </w:tabs>
        <w:spacing w:after="0"/>
        <w:rPr>
          <w:rFonts w:ascii="Arial" w:hAnsi="Arial" w:cs="Arial"/>
        </w:rPr>
      </w:pPr>
    </w:p>
    <w:p w14:paraId="59B8B46A" w14:textId="77777777" w:rsidR="006B5057" w:rsidRDefault="006B5057" w:rsidP="005846FB">
      <w:pPr>
        <w:pStyle w:val="fcasegauche"/>
        <w:tabs>
          <w:tab w:val="left" w:pos="851"/>
        </w:tabs>
        <w:spacing w:after="0"/>
        <w:rPr>
          <w:rFonts w:ascii="Arial" w:hAnsi="Arial" w:cs="Arial"/>
        </w:rPr>
      </w:pPr>
    </w:p>
    <w:p w14:paraId="1DEE22BF" w14:textId="77777777" w:rsidR="006B5057" w:rsidRDefault="006B5057" w:rsidP="005846FB">
      <w:pPr>
        <w:pStyle w:val="fcasegauche"/>
        <w:tabs>
          <w:tab w:val="left" w:pos="851"/>
        </w:tabs>
        <w:spacing w:after="0"/>
        <w:rPr>
          <w:rFonts w:ascii="Arial" w:hAnsi="Arial" w:cs="Arial"/>
        </w:rPr>
      </w:pPr>
    </w:p>
    <w:p w14:paraId="53B7C3DD"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442A13">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4BE1E441" w14:textId="77777777" w:rsidR="006B5057" w:rsidRDefault="006B5057" w:rsidP="005846FB">
      <w:pPr>
        <w:pStyle w:val="fcasegauche"/>
        <w:tabs>
          <w:tab w:val="left" w:pos="851"/>
        </w:tabs>
        <w:spacing w:after="0"/>
        <w:ind w:left="0" w:firstLine="0"/>
        <w:rPr>
          <w:rFonts w:ascii="Arial" w:hAnsi="Arial" w:cs="Arial"/>
        </w:rPr>
      </w:pPr>
    </w:p>
    <w:p w14:paraId="33FE6BD4" w14:textId="77777777" w:rsidR="006B5057" w:rsidRDefault="006B5057" w:rsidP="005846FB">
      <w:pPr>
        <w:pStyle w:val="fcasegauche"/>
        <w:tabs>
          <w:tab w:val="left" w:pos="851"/>
        </w:tabs>
        <w:spacing w:after="0"/>
        <w:ind w:left="0" w:firstLine="0"/>
        <w:rPr>
          <w:rFonts w:ascii="Arial" w:hAnsi="Arial" w:cs="Arial"/>
        </w:rPr>
      </w:pPr>
    </w:p>
    <w:p w14:paraId="427B722A"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F3185E2" w14:textId="77777777">
        <w:tc>
          <w:tcPr>
            <w:tcW w:w="10277" w:type="dxa"/>
            <w:shd w:val="clear" w:color="auto" w:fill="66CCFF"/>
          </w:tcPr>
          <w:p w14:paraId="14D7A069"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9E9E940" w14:textId="77777777" w:rsidR="009B1CD0" w:rsidRDefault="009B1CD0" w:rsidP="006C4338">
      <w:pPr>
        <w:tabs>
          <w:tab w:val="left" w:pos="851"/>
        </w:tabs>
      </w:pPr>
    </w:p>
    <w:p w14:paraId="3DA5EDE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1A58759"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66462A89" w14:textId="77777777" w:rsidR="009B1CD0" w:rsidRDefault="009B1CD0" w:rsidP="005846FB">
      <w:pPr>
        <w:tabs>
          <w:tab w:val="left" w:pos="851"/>
        </w:tabs>
        <w:rPr>
          <w:rFonts w:ascii="Arial" w:hAnsi="Arial" w:cs="Arial"/>
        </w:rPr>
      </w:pPr>
    </w:p>
    <w:p w14:paraId="2CDAB55E"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D6CAAB1" w14:textId="7BF5F4E9" w:rsidR="009B1CD0" w:rsidRPr="00CD185D" w:rsidRDefault="00063201"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442A13">
        <w:fldChar w:fldCharType="separate"/>
      </w:r>
      <w:r>
        <w:fldChar w:fldCharType="end"/>
      </w:r>
      <w:r w:rsidR="009B1CD0">
        <w:rPr>
          <w:rFonts w:ascii="Arial" w:hAnsi="Arial" w:cs="Arial"/>
          <w:lang w:val="en-GB"/>
        </w:rPr>
        <w:t xml:space="preserve"> CCAP n°</w:t>
      </w:r>
      <w:r>
        <w:rPr>
          <w:rFonts w:ascii="Arial" w:hAnsi="Arial" w:cs="Arial"/>
          <w:lang w:val="en-GB"/>
        </w:rPr>
        <w:t>18 FCS 2025</w:t>
      </w:r>
    </w:p>
    <w:p w14:paraId="2CDD3672"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442A13">
        <w:fldChar w:fldCharType="separate"/>
      </w:r>
      <w:r>
        <w:fldChar w:fldCharType="end"/>
      </w:r>
      <w:r w:rsidR="009B1CD0">
        <w:rPr>
          <w:rFonts w:ascii="Arial" w:hAnsi="Arial" w:cs="Arial"/>
          <w:lang w:val="en-GB"/>
        </w:rPr>
        <w:t xml:space="preserve"> CCAG</w:t>
      </w:r>
      <w:proofErr w:type="gramStart"/>
      <w:r w:rsidR="009B1CD0">
        <w:rPr>
          <w:rFonts w:ascii="Arial" w:hAnsi="Arial" w:cs="Arial"/>
          <w:lang w:val="en-GB"/>
        </w:rPr>
        <w:t> :…</w:t>
      </w:r>
      <w:proofErr w:type="gramEnd"/>
      <w:r w:rsidR="009B1CD0">
        <w:rPr>
          <w:rFonts w:ascii="Arial" w:hAnsi="Arial" w:cs="Arial"/>
          <w:lang w:val="en-GB"/>
        </w:rPr>
        <w:t>…………………………………………………………………………………………</w:t>
      </w:r>
    </w:p>
    <w:p w14:paraId="3D7E8DB4" w14:textId="589CD276" w:rsidR="009B1CD0" w:rsidRPr="00CD185D" w:rsidRDefault="00063201"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442A13">
        <w:fldChar w:fldCharType="separate"/>
      </w:r>
      <w:r>
        <w:fldChar w:fldCharType="end"/>
      </w:r>
      <w:r w:rsidR="009B1CD0">
        <w:rPr>
          <w:rFonts w:ascii="Arial" w:hAnsi="Arial" w:cs="Arial"/>
          <w:lang w:val="en-GB"/>
        </w:rPr>
        <w:t xml:space="preserve"> CCTP n°</w:t>
      </w:r>
      <w:r>
        <w:rPr>
          <w:rFonts w:ascii="Arial" w:hAnsi="Arial" w:cs="Arial"/>
          <w:lang w:val="en-GB"/>
        </w:rPr>
        <w:t>18 FCS 2025</w:t>
      </w:r>
    </w:p>
    <w:p w14:paraId="3B0F0783" w14:textId="71DF9EBE" w:rsidR="009B1CD0" w:rsidRDefault="00063201"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42A13">
        <w:fldChar w:fldCharType="separate"/>
      </w:r>
      <w:r>
        <w:fldChar w:fldCharType="end"/>
      </w:r>
      <w:r w:rsidR="009B1CD0">
        <w:rPr>
          <w:rFonts w:ascii="Arial" w:hAnsi="Arial" w:cs="Arial"/>
        </w:rPr>
        <w:t xml:space="preserve"> Autres</w:t>
      </w:r>
      <w:r>
        <w:rPr>
          <w:rFonts w:ascii="Arial" w:hAnsi="Arial" w:cs="Arial"/>
        </w:rPr>
        <w:t> : RC 18 FCS 2025</w:t>
      </w:r>
      <w:r w:rsidR="00DD4A0C">
        <w:rPr>
          <w:rFonts w:ascii="Arial" w:hAnsi="Arial" w:cs="Arial"/>
        </w:rPr>
        <w:t xml:space="preserve">, BPU duplication classique, BPU duplication spécifique, Délais de réalisation des prestations, </w:t>
      </w:r>
    </w:p>
    <w:p w14:paraId="4A9FED41" w14:textId="77777777" w:rsidR="009B1CD0" w:rsidRDefault="009B1CD0" w:rsidP="00710FD6">
      <w:pPr>
        <w:tabs>
          <w:tab w:val="left" w:pos="851"/>
        </w:tabs>
        <w:jc w:val="both"/>
        <w:rPr>
          <w:rFonts w:ascii="Arial" w:hAnsi="Arial" w:cs="Arial"/>
        </w:rPr>
      </w:pPr>
    </w:p>
    <w:p w14:paraId="745DA715"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7DFD3FA" w14:textId="77777777" w:rsidR="009B1CD0" w:rsidRDefault="009B1CD0" w:rsidP="0083205E">
      <w:pPr>
        <w:tabs>
          <w:tab w:val="left" w:pos="851"/>
        </w:tabs>
        <w:jc w:val="both"/>
        <w:rPr>
          <w:rFonts w:ascii="Arial" w:hAnsi="Arial" w:cs="Arial"/>
        </w:rPr>
      </w:pPr>
    </w:p>
    <w:p w14:paraId="70D407B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42A13">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11380465" w14:textId="77777777" w:rsidR="009B1CD0" w:rsidRDefault="009B1CD0" w:rsidP="0083205E">
      <w:pPr>
        <w:tabs>
          <w:tab w:val="left" w:pos="851"/>
        </w:tabs>
        <w:jc w:val="both"/>
        <w:rPr>
          <w:rFonts w:ascii="Arial" w:hAnsi="Arial" w:cs="Arial"/>
        </w:rPr>
      </w:pPr>
    </w:p>
    <w:p w14:paraId="2D0D4A2B"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42A13">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71E3254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21A87A3" w14:textId="77777777" w:rsidR="009B1CD0" w:rsidRDefault="009B1CD0" w:rsidP="00CD46CC">
      <w:pPr>
        <w:tabs>
          <w:tab w:val="left" w:pos="851"/>
        </w:tabs>
        <w:jc w:val="both"/>
        <w:rPr>
          <w:rFonts w:ascii="Arial" w:hAnsi="Arial" w:cs="Arial"/>
        </w:rPr>
      </w:pPr>
    </w:p>
    <w:p w14:paraId="3ED24684" w14:textId="77777777" w:rsidR="009B1CD0" w:rsidRDefault="009B1CD0" w:rsidP="009B45B9">
      <w:pPr>
        <w:tabs>
          <w:tab w:val="left" w:pos="851"/>
        </w:tabs>
        <w:jc w:val="both"/>
        <w:rPr>
          <w:rFonts w:ascii="Arial" w:hAnsi="Arial" w:cs="Arial"/>
        </w:rPr>
      </w:pPr>
    </w:p>
    <w:p w14:paraId="23E808AD" w14:textId="77777777" w:rsidR="009B1CD0" w:rsidRDefault="009B1CD0" w:rsidP="009B45B9">
      <w:pPr>
        <w:tabs>
          <w:tab w:val="left" w:pos="851"/>
        </w:tabs>
        <w:jc w:val="both"/>
        <w:rPr>
          <w:rFonts w:ascii="Arial" w:hAnsi="Arial" w:cs="Arial"/>
        </w:rPr>
      </w:pPr>
    </w:p>
    <w:p w14:paraId="17A19CB5"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42A13">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2E0586A6"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50B5F4E" w14:textId="77777777" w:rsidR="009B1CD0" w:rsidRDefault="009B1CD0" w:rsidP="009B45B9">
      <w:pPr>
        <w:tabs>
          <w:tab w:val="left" w:pos="851"/>
        </w:tabs>
        <w:jc w:val="both"/>
        <w:rPr>
          <w:rFonts w:ascii="Arial" w:hAnsi="Arial" w:cs="Arial"/>
        </w:rPr>
      </w:pPr>
    </w:p>
    <w:p w14:paraId="4053F460" w14:textId="77777777" w:rsidR="009B1CD0" w:rsidRDefault="009B1CD0" w:rsidP="009B45B9">
      <w:pPr>
        <w:tabs>
          <w:tab w:val="left" w:pos="851"/>
        </w:tabs>
        <w:jc w:val="both"/>
        <w:rPr>
          <w:rFonts w:ascii="Arial" w:hAnsi="Arial" w:cs="Arial"/>
        </w:rPr>
      </w:pPr>
    </w:p>
    <w:p w14:paraId="6FD2D3D3" w14:textId="77777777" w:rsidR="009B1CD0" w:rsidRDefault="009B1CD0" w:rsidP="009B45B9">
      <w:pPr>
        <w:tabs>
          <w:tab w:val="left" w:pos="851"/>
        </w:tabs>
        <w:jc w:val="both"/>
        <w:rPr>
          <w:rFonts w:ascii="Arial" w:hAnsi="Arial" w:cs="Arial"/>
        </w:rPr>
      </w:pPr>
    </w:p>
    <w:p w14:paraId="06153466"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42A13">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7687F283"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86F740A" w14:textId="77777777" w:rsidR="009B1CD0" w:rsidRDefault="009B1CD0" w:rsidP="009B45B9">
      <w:pPr>
        <w:pStyle w:val="fcase1ertab"/>
        <w:tabs>
          <w:tab w:val="left" w:pos="851"/>
        </w:tabs>
        <w:ind w:left="0" w:firstLine="0"/>
        <w:rPr>
          <w:rFonts w:ascii="Arial" w:hAnsi="Arial" w:cs="Arial"/>
        </w:rPr>
      </w:pPr>
    </w:p>
    <w:p w14:paraId="46C38590" w14:textId="77777777" w:rsidR="006B5057" w:rsidRDefault="006B5057" w:rsidP="009B45B9">
      <w:pPr>
        <w:pStyle w:val="fcase1ertab"/>
        <w:tabs>
          <w:tab w:val="left" w:pos="851"/>
        </w:tabs>
        <w:ind w:left="0" w:firstLine="0"/>
        <w:rPr>
          <w:rFonts w:ascii="Arial" w:hAnsi="Arial" w:cs="Arial"/>
        </w:rPr>
      </w:pPr>
    </w:p>
    <w:p w14:paraId="55E7CEA9" w14:textId="77777777" w:rsidR="00A34331" w:rsidRDefault="00A34331" w:rsidP="009B45B9">
      <w:pPr>
        <w:pStyle w:val="fcase1ertab"/>
        <w:tabs>
          <w:tab w:val="left" w:pos="851"/>
        </w:tabs>
        <w:ind w:left="0" w:firstLine="0"/>
        <w:rPr>
          <w:rFonts w:ascii="Arial" w:hAnsi="Arial" w:cs="Arial"/>
        </w:rPr>
      </w:pPr>
    </w:p>
    <w:p w14:paraId="38F01212" w14:textId="77777777" w:rsidR="006B5057" w:rsidRDefault="006B5057" w:rsidP="009B45B9">
      <w:pPr>
        <w:pStyle w:val="fcase1ertab"/>
        <w:tabs>
          <w:tab w:val="left" w:pos="851"/>
        </w:tabs>
        <w:ind w:left="0" w:firstLine="0"/>
        <w:rPr>
          <w:rFonts w:ascii="Arial" w:hAnsi="Arial" w:cs="Arial"/>
        </w:rPr>
      </w:pPr>
    </w:p>
    <w:p w14:paraId="6CF20CDC"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CE44956"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442A13">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7CDE33FE"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442A13">
        <w:fldChar w:fldCharType="separate"/>
      </w:r>
      <w:r>
        <w:fldChar w:fldCharType="end"/>
      </w:r>
      <w:r w:rsidR="009B1CD0">
        <w:t xml:space="preserve"> Taux de la TVA : </w:t>
      </w:r>
    </w:p>
    <w:p w14:paraId="737D899C"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442A13">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32152D12"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716EC7B4"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41F03F20"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42A13">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38B2767B"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lastRenderedPageBreak/>
        <w:t>Montant TTC arrêté en chiffres à : ………………………………………………………….......................................</w:t>
      </w:r>
    </w:p>
    <w:p w14:paraId="31782DF1"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6A87478C"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62D0AD42"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442A13">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7A93B04A" w14:textId="77777777" w:rsidR="009B1CD0" w:rsidRDefault="009B1CD0" w:rsidP="006526DE">
      <w:pPr>
        <w:tabs>
          <w:tab w:val="left" w:pos="851"/>
          <w:tab w:val="left" w:pos="6237"/>
        </w:tabs>
        <w:spacing w:before="200"/>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EDEF5A1"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1A81E6F3" w14:textId="77777777" w:rsidR="00036500" w:rsidRDefault="00036500" w:rsidP="009B45B9">
      <w:pPr>
        <w:tabs>
          <w:tab w:val="left" w:pos="851"/>
          <w:tab w:val="left" w:pos="6237"/>
        </w:tabs>
        <w:rPr>
          <w:rFonts w:ascii="Arial" w:hAnsi="Arial" w:cs="Arial"/>
          <w:i/>
          <w:iCs/>
          <w:sz w:val="18"/>
          <w:szCs w:val="18"/>
        </w:rPr>
      </w:pPr>
    </w:p>
    <w:p w14:paraId="0485BA5E"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194B639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C378D16"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42A13">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42A13">
        <w:fldChar w:fldCharType="separate"/>
      </w:r>
      <w:r>
        <w:fldChar w:fldCharType="end"/>
      </w:r>
      <w:r>
        <w:rPr>
          <w:rFonts w:ascii="Arial" w:hAnsi="Arial" w:cs="Arial"/>
          <w:iCs/>
        </w:rPr>
        <w:t xml:space="preserve"> </w:t>
      </w:r>
      <w:r>
        <w:rPr>
          <w:rFonts w:ascii="Arial" w:hAnsi="Arial" w:cs="Arial"/>
        </w:rPr>
        <w:t>solidaire</w:t>
      </w:r>
    </w:p>
    <w:p w14:paraId="7A2C75E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CCFD30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6B43B4C"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B538962"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CA45F9"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0EB4556"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56B86A45"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BDF84C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8F5292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385765"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C7D8732"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1849E40D" w14:textId="77777777">
        <w:trPr>
          <w:trHeight w:val="1021"/>
        </w:trPr>
        <w:tc>
          <w:tcPr>
            <w:tcW w:w="4503" w:type="dxa"/>
            <w:tcBorders>
              <w:top w:val="single" w:sz="4" w:space="0" w:color="000000"/>
              <w:left w:val="single" w:sz="4" w:space="0" w:color="000000"/>
            </w:tcBorders>
            <w:shd w:val="clear" w:color="auto" w:fill="CCFFFF"/>
          </w:tcPr>
          <w:p w14:paraId="7BD1C27D"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91F250E"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ADD566F" w14:textId="77777777" w:rsidR="009B1CD0" w:rsidRDefault="009B1CD0" w:rsidP="006F3DF9">
            <w:pPr>
              <w:tabs>
                <w:tab w:val="left" w:pos="851"/>
              </w:tabs>
              <w:snapToGrid w:val="0"/>
              <w:jc w:val="both"/>
              <w:rPr>
                <w:rFonts w:ascii="Arial" w:hAnsi="Arial" w:cs="Arial"/>
              </w:rPr>
            </w:pPr>
          </w:p>
        </w:tc>
      </w:tr>
      <w:tr w:rsidR="009B1CD0" w14:paraId="687B18A9" w14:textId="77777777">
        <w:trPr>
          <w:trHeight w:val="1021"/>
        </w:trPr>
        <w:tc>
          <w:tcPr>
            <w:tcW w:w="4503" w:type="dxa"/>
            <w:tcBorders>
              <w:left w:val="single" w:sz="4" w:space="0" w:color="000000"/>
            </w:tcBorders>
            <w:shd w:val="clear" w:color="auto" w:fill="auto"/>
          </w:tcPr>
          <w:p w14:paraId="65BE86C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945B27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1DCA38C" w14:textId="77777777" w:rsidR="009B1CD0" w:rsidRDefault="009B1CD0" w:rsidP="006F3DF9">
            <w:pPr>
              <w:tabs>
                <w:tab w:val="left" w:pos="851"/>
              </w:tabs>
              <w:snapToGrid w:val="0"/>
              <w:jc w:val="both"/>
              <w:rPr>
                <w:rFonts w:ascii="Arial" w:hAnsi="Arial" w:cs="Arial"/>
              </w:rPr>
            </w:pPr>
          </w:p>
        </w:tc>
      </w:tr>
      <w:tr w:rsidR="009B1CD0" w14:paraId="010F6BC0" w14:textId="77777777">
        <w:trPr>
          <w:trHeight w:val="1021"/>
        </w:trPr>
        <w:tc>
          <w:tcPr>
            <w:tcW w:w="4503" w:type="dxa"/>
            <w:tcBorders>
              <w:left w:val="single" w:sz="4" w:space="0" w:color="000000"/>
              <w:bottom w:val="single" w:sz="4" w:space="0" w:color="000000"/>
            </w:tcBorders>
            <w:shd w:val="clear" w:color="auto" w:fill="CCFFFF"/>
          </w:tcPr>
          <w:p w14:paraId="556DED5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536728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D3812D" w14:textId="77777777" w:rsidR="009B1CD0" w:rsidRDefault="009B1CD0" w:rsidP="006F3DF9">
            <w:pPr>
              <w:tabs>
                <w:tab w:val="left" w:pos="851"/>
              </w:tabs>
              <w:snapToGrid w:val="0"/>
              <w:jc w:val="both"/>
              <w:rPr>
                <w:rFonts w:ascii="Arial" w:hAnsi="Arial" w:cs="Arial"/>
              </w:rPr>
            </w:pPr>
          </w:p>
        </w:tc>
      </w:tr>
    </w:tbl>
    <w:p w14:paraId="47A55467" w14:textId="77777777" w:rsidR="009B1CD0" w:rsidRDefault="009B1CD0" w:rsidP="006C4338">
      <w:pPr>
        <w:tabs>
          <w:tab w:val="left" w:pos="851"/>
          <w:tab w:val="left" w:pos="6237"/>
        </w:tabs>
      </w:pPr>
    </w:p>
    <w:p w14:paraId="2CA3E157" w14:textId="77777777" w:rsidR="009B1CD0" w:rsidRDefault="009B1CD0" w:rsidP="006C4338">
      <w:pPr>
        <w:pStyle w:val="fcasegauche"/>
        <w:tabs>
          <w:tab w:val="left" w:pos="851"/>
        </w:tabs>
        <w:spacing w:after="0"/>
        <w:ind w:left="0" w:firstLine="0"/>
        <w:rPr>
          <w:rFonts w:ascii="Arial" w:hAnsi="Arial" w:cs="Arial"/>
          <w:bCs/>
          <w:iCs/>
        </w:rPr>
      </w:pPr>
    </w:p>
    <w:p w14:paraId="26089774" w14:textId="6A76B9B4"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14:paraId="32A7169B"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F1B0D80"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BE1D57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1C8357E"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8B8D9C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68740D8"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DCF8CFC"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4E609CA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B677FD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CA184D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B7255F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C58DC8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81184FC" w14:textId="77777777" w:rsidR="009B1CD0" w:rsidRDefault="009B1CD0" w:rsidP="00934503">
      <w:pPr>
        <w:tabs>
          <w:tab w:val="left" w:pos="426"/>
          <w:tab w:val="left" w:pos="851"/>
        </w:tabs>
        <w:rPr>
          <w:rFonts w:ascii="Arial" w:hAnsi="Arial" w:cs="Arial"/>
          <w:b/>
        </w:rPr>
      </w:pPr>
    </w:p>
    <w:p w14:paraId="23276BC6" w14:textId="5202C6BC"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42A13">
        <w:fldChar w:fldCharType="separate"/>
      </w:r>
      <w:r w:rsidR="007D7A65">
        <w:fldChar w:fldCharType="end"/>
      </w:r>
      <w:r>
        <w:tab/>
      </w:r>
      <w:r w:rsidR="009D661E">
        <w:t>Non</w:t>
      </w:r>
      <w:r>
        <w:tab/>
      </w:r>
      <w:r>
        <w:tab/>
      </w:r>
      <w:r>
        <w:tab/>
      </w:r>
      <w:r w:rsidR="00B82333">
        <w:fldChar w:fldCharType="begin">
          <w:ffData>
            <w:name w:val=""/>
            <w:enabled/>
            <w:calcOnExit w:val="0"/>
            <w:checkBox>
              <w:size w:val="20"/>
              <w:default w:val="0"/>
            </w:checkBox>
          </w:ffData>
        </w:fldChar>
      </w:r>
      <w:r w:rsidR="00B82333">
        <w:instrText xml:space="preserve"> FORMCHECKBOX </w:instrText>
      </w:r>
      <w:r w:rsidR="00442A13">
        <w:fldChar w:fldCharType="separate"/>
      </w:r>
      <w:r w:rsidR="00B82333">
        <w:fldChar w:fldCharType="end"/>
      </w:r>
      <w:r>
        <w:tab/>
      </w:r>
      <w:r w:rsidR="009D661E">
        <w:t>Oui</w:t>
      </w:r>
    </w:p>
    <w:p w14:paraId="3A5E558F"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5005257E" w14:textId="77777777" w:rsidR="009B1CD0" w:rsidRDefault="009B1CD0" w:rsidP="009B45B9">
      <w:pPr>
        <w:tabs>
          <w:tab w:val="left" w:pos="426"/>
          <w:tab w:val="left" w:pos="851"/>
        </w:tabs>
        <w:jc w:val="both"/>
        <w:rPr>
          <w:rFonts w:ascii="Arial" w:hAnsi="Arial" w:cs="Arial"/>
          <w:b/>
        </w:rPr>
      </w:pPr>
    </w:p>
    <w:p w14:paraId="707C24BE" w14:textId="77777777" w:rsidR="009B1CD0" w:rsidRDefault="009B1CD0" w:rsidP="009B45B9">
      <w:pPr>
        <w:tabs>
          <w:tab w:val="left" w:pos="426"/>
          <w:tab w:val="left" w:pos="851"/>
        </w:tabs>
        <w:jc w:val="both"/>
        <w:rPr>
          <w:rFonts w:ascii="Arial" w:hAnsi="Arial" w:cs="Arial"/>
          <w:b/>
        </w:rPr>
      </w:pPr>
    </w:p>
    <w:p w14:paraId="659A8249" w14:textId="77777777" w:rsidR="009B1CD0" w:rsidRDefault="004A3602" w:rsidP="009B45B9">
      <w:pPr>
        <w:pStyle w:val="Titre4"/>
        <w:tabs>
          <w:tab w:val="clear" w:pos="4111"/>
          <w:tab w:val="left" w:pos="426"/>
          <w:tab w:val="left" w:pos="851"/>
        </w:tabs>
      </w:pPr>
      <w:r>
        <w:rPr>
          <w:sz w:val="22"/>
          <w:szCs w:val="22"/>
        </w:rPr>
        <w:br w:type="page"/>
      </w:r>
      <w:r w:rsidR="009B1CD0">
        <w:rPr>
          <w:sz w:val="22"/>
          <w:szCs w:val="22"/>
        </w:rPr>
        <w:lastRenderedPageBreak/>
        <w:t>B5 -</w:t>
      </w:r>
      <w:r w:rsidR="009B1CD0">
        <w:rPr>
          <w:b w:val="0"/>
          <w:sz w:val="22"/>
          <w:szCs w:val="22"/>
        </w:rPr>
        <w:t xml:space="preserve"> </w:t>
      </w:r>
      <w:r w:rsidR="009B1CD0">
        <w:rPr>
          <w:sz w:val="22"/>
          <w:szCs w:val="22"/>
        </w:rPr>
        <w:t xml:space="preserve">Durée d’exécution du marché </w:t>
      </w:r>
      <w:r w:rsidR="00FE48C9">
        <w:rPr>
          <w:sz w:val="22"/>
          <w:szCs w:val="22"/>
        </w:rPr>
        <w:t>public</w:t>
      </w:r>
    </w:p>
    <w:p w14:paraId="73850EB2" w14:textId="77777777" w:rsidR="009B1CD0" w:rsidRDefault="009B1CD0" w:rsidP="009B45B9">
      <w:pPr>
        <w:tabs>
          <w:tab w:val="left" w:pos="576"/>
          <w:tab w:val="left" w:pos="851"/>
        </w:tabs>
        <w:jc w:val="both"/>
        <w:rPr>
          <w:rFonts w:ascii="Arial" w:hAnsi="Arial" w:cs="Arial"/>
        </w:rPr>
      </w:pPr>
    </w:p>
    <w:p w14:paraId="5291BD3F" w14:textId="76EC663E"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F00AA2">
        <w:rPr>
          <w:rFonts w:ascii="Arial" w:hAnsi="Arial" w:cs="Arial"/>
        </w:rPr>
        <w:t xml:space="preserve">12 </w:t>
      </w:r>
      <w:r>
        <w:rPr>
          <w:rFonts w:ascii="Arial" w:hAnsi="Arial" w:cs="Arial"/>
        </w:rPr>
        <w:t>mois à compter d</w:t>
      </w:r>
      <w:r w:rsidR="00442A13">
        <w:rPr>
          <w:rFonts w:ascii="Arial" w:hAnsi="Arial" w:cs="Arial"/>
        </w:rPr>
        <w:t xml:space="preserve">u </w:t>
      </w:r>
      <w:r w:rsidR="00442A13" w:rsidRPr="00442A13">
        <w:rPr>
          <w:rFonts w:ascii="Arial" w:hAnsi="Arial" w:cs="Arial"/>
          <w:color w:val="0070C0"/>
        </w:rPr>
        <w:t>1</w:t>
      </w:r>
      <w:r w:rsidR="00442A13" w:rsidRPr="00442A13">
        <w:rPr>
          <w:rFonts w:ascii="Arial" w:hAnsi="Arial" w:cs="Arial"/>
          <w:color w:val="0070C0"/>
          <w:vertAlign w:val="superscript"/>
        </w:rPr>
        <w:t>er</w:t>
      </w:r>
      <w:r w:rsidR="00442A13" w:rsidRPr="00442A13">
        <w:rPr>
          <w:rFonts w:ascii="Arial" w:hAnsi="Arial" w:cs="Arial"/>
          <w:color w:val="0070C0"/>
        </w:rPr>
        <w:t xml:space="preserve"> décembre 2025</w:t>
      </w:r>
      <w:r w:rsidR="00442A13">
        <w:rPr>
          <w:rFonts w:ascii="Arial" w:hAnsi="Arial" w:cs="Arial"/>
        </w:rPr>
        <w:t>.</w:t>
      </w:r>
    </w:p>
    <w:p w14:paraId="3C15FA05" w14:textId="77777777" w:rsidR="009B1CD0" w:rsidRDefault="009B1CD0" w:rsidP="009B45B9">
      <w:pPr>
        <w:tabs>
          <w:tab w:val="left" w:pos="851"/>
        </w:tabs>
      </w:pPr>
      <w:r>
        <w:rPr>
          <w:rFonts w:ascii="Arial" w:hAnsi="Arial" w:cs="Arial"/>
          <w:i/>
          <w:sz w:val="18"/>
          <w:szCs w:val="18"/>
        </w:rPr>
        <w:t>(Cocher la case correspondante.)</w:t>
      </w:r>
    </w:p>
    <w:p w14:paraId="32256D61" w14:textId="6870D8FD" w:rsidR="009B1CD0" w:rsidRDefault="00844DAA" w:rsidP="009B45B9">
      <w:pPr>
        <w:tabs>
          <w:tab w:val="left" w:pos="851"/>
        </w:tabs>
        <w:spacing w:before="120"/>
        <w:ind w:left="567"/>
        <w:jc w:val="both"/>
      </w:pPr>
      <w:r>
        <w:tab/>
      </w:r>
      <w:r w:rsidR="00442A13">
        <w:fldChar w:fldCharType="begin">
          <w:ffData>
            <w:name w:val=""/>
            <w:enabled/>
            <w:calcOnExit w:val="0"/>
            <w:checkBox>
              <w:size w:val="20"/>
              <w:default w:val="0"/>
            </w:checkBox>
          </w:ffData>
        </w:fldChar>
      </w:r>
      <w:r w:rsidR="00442A13">
        <w:instrText xml:space="preserve"> FORMCHECKBOX </w:instrText>
      </w:r>
      <w:r w:rsidR="00442A1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60E1FABA"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442A13">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585C9F44"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442A13">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456CA8B" w14:textId="77777777" w:rsidR="009B1CD0" w:rsidRDefault="009B1CD0" w:rsidP="009B45B9">
      <w:pPr>
        <w:tabs>
          <w:tab w:val="left" w:pos="426"/>
          <w:tab w:val="left" w:pos="851"/>
        </w:tabs>
        <w:jc w:val="both"/>
        <w:rPr>
          <w:rFonts w:ascii="Arial" w:hAnsi="Arial" w:cs="Arial"/>
          <w:b/>
        </w:rPr>
      </w:pPr>
    </w:p>
    <w:p w14:paraId="40A52457" w14:textId="6D2B4752"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442A13">
        <w:fldChar w:fldCharType="separate"/>
      </w:r>
      <w:r w:rsidR="007D7A65">
        <w:fldChar w:fldCharType="end"/>
      </w:r>
      <w:r>
        <w:tab/>
      </w:r>
      <w:r w:rsidR="009D661E">
        <w:t>Non</w:t>
      </w:r>
      <w:r>
        <w:tab/>
      </w:r>
      <w:r>
        <w:tab/>
      </w:r>
      <w:r>
        <w:tab/>
      </w:r>
      <w:r w:rsidR="00F00AA2">
        <w:fldChar w:fldCharType="begin">
          <w:ffData>
            <w:name w:val=""/>
            <w:enabled/>
            <w:calcOnExit w:val="0"/>
            <w:checkBox>
              <w:size w:val="20"/>
              <w:default w:val="1"/>
            </w:checkBox>
          </w:ffData>
        </w:fldChar>
      </w:r>
      <w:r w:rsidR="00F00AA2">
        <w:instrText xml:space="preserve"> FORMCHECKBOX </w:instrText>
      </w:r>
      <w:r w:rsidR="00442A13">
        <w:fldChar w:fldCharType="separate"/>
      </w:r>
      <w:r w:rsidR="00F00AA2">
        <w:fldChar w:fldCharType="end"/>
      </w:r>
      <w:r>
        <w:tab/>
      </w:r>
      <w:r w:rsidR="009D661E">
        <w:t>Oui</w:t>
      </w:r>
    </w:p>
    <w:p w14:paraId="1A700289"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561E0EF2" w14:textId="77777777" w:rsidR="009B1CD0" w:rsidRDefault="009B1CD0" w:rsidP="009B45B9">
      <w:pPr>
        <w:tabs>
          <w:tab w:val="left" w:pos="426"/>
          <w:tab w:val="left" w:pos="851"/>
        </w:tabs>
        <w:jc w:val="both"/>
        <w:rPr>
          <w:rFonts w:ascii="Arial" w:hAnsi="Arial" w:cs="Arial"/>
        </w:rPr>
      </w:pPr>
    </w:p>
    <w:p w14:paraId="5A303733"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6C27ED7" w14:textId="5C47C431"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084E65">
        <w:rPr>
          <w:rFonts w:ascii="Arial" w:hAnsi="Arial" w:cs="Arial"/>
        </w:rPr>
        <w:t>3</w:t>
      </w:r>
    </w:p>
    <w:p w14:paraId="6E88B361" w14:textId="25F68C81" w:rsidR="009B1CD0" w:rsidRDefault="009B1CD0" w:rsidP="00A34331">
      <w:pPr>
        <w:numPr>
          <w:ilvl w:val="0"/>
          <w:numId w:val="2"/>
        </w:numPr>
        <w:tabs>
          <w:tab w:val="left" w:pos="426"/>
          <w:tab w:val="left" w:pos="851"/>
        </w:tabs>
        <w:spacing w:before="120" w:after="240"/>
        <w:ind w:left="924" w:hanging="357"/>
        <w:jc w:val="both"/>
        <w:rPr>
          <w:rFonts w:ascii="Arial" w:hAnsi="Arial" w:cs="Arial"/>
          <w:b/>
        </w:rPr>
      </w:pPr>
      <w:r>
        <w:rPr>
          <w:rFonts w:ascii="Arial" w:hAnsi="Arial" w:cs="Arial"/>
        </w:rPr>
        <w:t xml:space="preserve">Durée des reconductions : </w:t>
      </w:r>
      <w:r w:rsidR="00F00AA2">
        <w:rPr>
          <w:rFonts w:ascii="Arial" w:hAnsi="Arial" w:cs="Arial"/>
        </w:rPr>
        <w:t>12 mois</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807E963" w14:textId="77777777">
        <w:tc>
          <w:tcPr>
            <w:tcW w:w="10419" w:type="dxa"/>
            <w:shd w:val="clear" w:color="auto" w:fill="66CCFF"/>
          </w:tcPr>
          <w:p w14:paraId="0D566FB3"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291601E" w14:textId="77777777" w:rsidR="009B1CD0" w:rsidRDefault="009B1CD0" w:rsidP="006C4338">
      <w:pPr>
        <w:tabs>
          <w:tab w:val="left" w:pos="851"/>
        </w:tabs>
        <w:jc w:val="both"/>
      </w:pPr>
    </w:p>
    <w:p w14:paraId="4E2140FB"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CC6AE2E" w14:textId="77777777" w:rsidR="005824AE" w:rsidRDefault="005824AE" w:rsidP="006C4338">
      <w:pPr>
        <w:tabs>
          <w:tab w:val="left" w:pos="851"/>
        </w:tabs>
        <w:jc w:val="both"/>
      </w:pPr>
    </w:p>
    <w:p w14:paraId="1D15021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9FEDF7C"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87E55F8"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1D086C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7CFDF0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CACF69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D359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2A9C7A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1B5030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843029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DC6E771" w14:textId="77777777" w:rsidR="00332B12" w:rsidRDefault="00332B12" w:rsidP="00B054DA">
            <w:pPr>
              <w:tabs>
                <w:tab w:val="left" w:pos="851"/>
              </w:tabs>
              <w:snapToGrid w:val="0"/>
              <w:jc w:val="both"/>
              <w:rPr>
                <w:rFonts w:ascii="Arial" w:hAnsi="Arial" w:cs="Arial"/>
                <w:b/>
                <w:bCs/>
              </w:rPr>
            </w:pPr>
          </w:p>
        </w:tc>
      </w:tr>
    </w:tbl>
    <w:p w14:paraId="565DE16F"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9E31E5" w14:textId="77777777" w:rsidR="00332B12" w:rsidRDefault="00332B12" w:rsidP="00A34331">
      <w:pPr>
        <w:pStyle w:val="fcase1ertab"/>
        <w:tabs>
          <w:tab w:val="left" w:pos="851"/>
        </w:tabs>
        <w:spacing w:before="160"/>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51ECFE79" w14:textId="77777777" w:rsidR="00332B12" w:rsidRDefault="00332B12" w:rsidP="006C4338">
      <w:pPr>
        <w:tabs>
          <w:tab w:val="left" w:pos="851"/>
        </w:tabs>
        <w:jc w:val="both"/>
      </w:pPr>
    </w:p>
    <w:p w14:paraId="0BEB5176"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DA0C5C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CF4531" w14:textId="77777777" w:rsidR="009B1CD0" w:rsidRDefault="009B1CD0" w:rsidP="005846FB">
      <w:pPr>
        <w:tabs>
          <w:tab w:val="left" w:pos="851"/>
        </w:tabs>
        <w:rPr>
          <w:rFonts w:ascii="Arial" w:hAnsi="Arial" w:cs="Arial"/>
        </w:rPr>
      </w:pPr>
    </w:p>
    <w:p w14:paraId="599E5EF6" w14:textId="77777777" w:rsidR="00036500" w:rsidRDefault="00036500" w:rsidP="005846FB">
      <w:pPr>
        <w:tabs>
          <w:tab w:val="left" w:pos="851"/>
        </w:tabs>
        <w:rPr>
          <w:rFonts w:ascii="Arial" w:hAnsi="Arial" w:cs="Arial"/>
        </w:rPr>
      </w:pPr>
    </w:p>
    <w:p w14:paraId="2BADEE71"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AA12E2E"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4757F57"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42A13">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42A13">
        <w:fldChar w:fldCharType="separate"/>
      </w:r>
      <w:r>
        <w:fldChar w:fldCharType="end"/>
      </w:r>
      <w:r>
        <w:rPr>
          <w:rFonts w:ascii="Arial" w:hAnsi="Arial" w:cs="Arial"/>
          <w:iCs/>
        </w:rPr>
        <w:t xml:space="preserve"> </w:t>
      </w:r>
      <w:r>
        <w:rPr>
          <w:rFonts w:ascii="Arial" w:hAnsi="Arial" w:cs="Arial"/>
        </w:rPr>
        <w:t>solidaire</w:t>
      </w:r>
    </w:p>
    <w:p w14:paraId="4AA30445" w14:textId="77777777" w:rsidR="009B1CD0" w:rsidRDefault="009B1CD0" w:rsidP="0083205E">
      <w:pPr>
        <w:tabs>
          <w:tab w:val="left" w:pos="851"/>
        </w:tabs>
        <w:rPr>
          <w:rFonts w:ascii="Arial" w:hAnsi="Arial" w:cs="Arial"/>
        </w:rPr>
      </w:pPr>
    </w:p>
    <w:p w14:paraId="6AE7B8D6" w14:textId="77777777" w:rsidR="001C733C" w:rsidRDefault="001C733C" w:rsidP="00CD46CC">
      <w:pPr>
        <w:tabs>
          <w:tab w:val="left" w:pos="851"/>
        </w:tabs>
        <w:rPr>
          <w:rFonts w:ascii="Arial" w:hAnsi="Arial" w:cs="Arial"/>
        </w:rPr>
      </w:pPr>
    </w:p>
    <w:p w14:paraId="56AAC78D"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42A13">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0B655F2"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E0C0A12"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EEB1068"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42A13">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AE144A4"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F131FC5" w14:textId="77777777" w:rsidR="002904AF" w:rsidRDefault="002904AF" w:rsidP="001C733C">
      <w:pPr>
        <w:tabs>
          <w:tab w:val="left" w:pos="851"/>
        </w:tabs>
        <w:rPr>
          <w:rFonts w:ascii="Arial" w:hAnsi="Arial" w:cs="Arial"/>
        </w:rPr>
      </w:pPr>
    </w:p>
    <w:p w14:paraId="3BB69A64"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42A13">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674DAF4A"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A4A963B" w14:textId="77777777" w:rsidR="002904AF" w:rsidRDefault="002904AF" w:rsidP="002904AF">
      <w:pPr>
        <w:tabs>
          <w:tab w:val="left" w:pos="851"/>
        </w:tabs>
        <w:rPr>
          <w:rFonts w:ascii="Arial" w:hAnsi="Arial" w:cs="Arial"/>
          <w:iCs/>
        </w:rPr>
      </w:pPr>
    </w:p>
    <w:p w14:paraId="0A7221F0"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42A1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578CB91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CA6B84C" w14:textId="77777777" w:rsidR="002904AF" w:rsidRDefault="002904AF" w:rsidP="002904AF">
      <w:pPr>
        <w:tabs>
          <w:tab w:val="left" w:pos="851"/>
        </w:tabs>
        <w:ind w:left="1134" w:hanging="850"/>
        <w:rPr>
          <w:rFonts w:ascii="Arial" w:hAnsi="Arial" w:cs="Arial"/>
          <w:i/>
          <w:sz w:val="18"/>
          <w:szCs w:val="18"/>
        </w:rPr>
      </w:pPr>
    </w:p>
    <w:p w14:paraId="32F913E0" w14:textId="77777777" w:rsidR="001C733C" w:rsidRDefault="001C733C" w:rsidP="001C733C">
      <w:pPr>
        <w:tabs>
          <w:tab w:val="left" w:pos="851"/>
        </w:tabs>
        <w:rPr>
          <w:rFonts w:ascii="Arial" w:hAnsi="Arial" w:cs="Arial"/>
          <w:i/>
          <w:sz w:val="18"/>
          <w:szCs w:val="18"/>
        </w:rPr>
      </w:pPr>
    </w:p>
    <w:p w14:paraId="187C512B" w14:textId="77777777" w:rsidR="00036500" w:rsidRDefault="004A3602" w:rsidP="006C4338">
      <w:pPr>
        <w:tabs>
          <w:tab w:val="left" w:pos="851"/>
        </w:tabs>
        <w:rPr>
          <w:rFonts w:ascii="Arial" w:hAnsi="Arial" w:cs="Arial"/>
          <w:i/>
          <w:sz w:val="18"/>
          <w:szCs w:val="18"/>
        </w:rPr>
      </w:pPr>
      <w:r>
        <w:br w:type="page"/>
      </w:r>
      <w:r w:rsidR="0021527A">
        <w:lastRenderedPageBreak/>
        <w:fldChar w:fldCharType="begin">
          <w:ffData>
            <w:name w:val=""/>
            <w:enabled/>
            <w:calcOnExit w:val="0"/>
            <w:checkBox>
              <w:size w:val="20"/>
              <w:default w:val="0"/>
            </w:checkBox>
          </w:ffData>
        </w:fldChar>
      </w:r>
      <w:r w:rsidR="0021527A">
        <w:instrText xml:space="preserve"> FORMCHECKBOX </w:instrText>
      </w:r>
      <w:r w:rsidR="00442A13">
        <w:fldChar w:fldCharType="separate"/>
      </w:r>
      <w:r w:rsidR="0021527A">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4429B7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A52EA97" w14:textId="77777777" w:rsidR="00036500" w:rsidRDefault="00036500" w:rsidP="005846FB">
      <w:pPr>
        <w:tabs>
          <w:tab w:val="left" w:pos="851"/>
        </w:tabs>
        <w:rPr>
          <w:rFonts w:ascii="Arial" w:hAnsi="Arial" w:cs="Arial"/>
        </w:rPr>
      </w:pPr>
    </w:p>
    <w:p w14:paraId="19FE6BEA"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42A13">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507EA74E" w14:textId="77777777" w:rsidR="00AE7831" w:rsidRDefault="00AE7831" w:rsidP="009B45B9">
      <w:pPr>
        <w:tabs>
          <w:tab w:val="left" w:pos="851"/>
        </w:tabs>
        <w:ind w:left="1701" w:hanging="850"/>
        <w:jc w:val="both"/>
      </w:pPr>
    </w:p>
    <w:p w14:paraId="25E53720"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42A13">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5808DA8" w14:textId="77777777" w:rsidR="00036500" w:rsidRDefault="00036500" w:rsidP="006C4338">
      <w:pPr>
        <w:tabs>
          <w:tab w:val="left" w:pos="851"/>
        </w:tabs>
        <w:rPr>
          <w:rFonts w:ascii="Arial" w:hAnsi="Arial" w:cs="Arial"/>
          <w:iCs/>
        </w:rPr>
      </w:pPr>
    </w:p>
    <w:p w14:paraId="0FC7475E"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42A13">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B0992C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94FB307"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213E9F61"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194074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6E92D88"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A8466F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FD4A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F01350D" w14:textId="77777777" w:rsidTr="00B054DA">
        <w:trPr>
          <w:trHeight w:val="1021"/>
        </w:trPr>
        <w:tc>
          <w:tcPr>
            <w:tcW w:w="4644" w:type="dxa"/>
            <w:tcBorders>
              <w:top w:val="single" w:sz="4" w:space="0" w:color="000000"/>
              <w:left w:val="single" w:sz="4" w:space="0" w:color="000000"/>
            </w:tcBorders>
            <w:shd w:val="clear" w:color="auto" w:fill="CCFFFF"/>
          </w:tcPr>
          <w:p w14:paraId="7A751E5B"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A1A8C4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7839BE9" w14:textId="77777777" w:rsidR="00332B12" w:rsidRDefault="00332B12" w:rsidP="00B054DA">
            <w:pPr>
              <w:tabs>
                <w:tab w:val="left" w:pos="851"/>
              </w:tabs>
              <w:snapToGrid w:val="0"/>
              <w:jc w:val="both"/>
              <w:rPr>
                <w:rFonts w:ascii="Arial" w:hAnsi="Arial" w:cs="Arial"/>
                <w:b/>
                <w:bCs/>
              </w:rPr>
            </w:pPr>
          </w:p>
        </w:tc>
      </w:tr>
      <w:tr w:rsidR="00332B12" w14:paraId="6605003E" w14:textId="77777777" w:rsidTr="00B054DA">
        <w:trPr>
          <w:trHeight w:val="1021"/>
        </w:trPr>
        <w:tc>
          <w:tcPr>
            <w:tcW w:w="4644" w:type="dxa"/>
            <w:tcBorders>
              <w:left w:val="single" w:sz="4" w:space="0" w:color="000000"/>
            </w:tcBorders>
            <w:shd w:val="clear" w:color="auto" w:fill="auto"/>
          </w:tcPr>
          <w:p w14:paraId="2C5D13C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9CCB44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D2BD7DD" w14:textId="77777777" w:rsidR="00332B12" w:rsidRDefault="00332B12" w:rsidP="00B054DA">
            <w:pPr>
              <w:tabs>
                <w:tab w:val="left" w:pos="851"/>
              </w:tabs>
              <w:snapToGrid w:val="0"/>
              <w:jc w:val="both"/>
              <w:rPr>
                <w:rFonts w:ascii="Arial" w:hAnsi="Arial" w:cs="Arial"/>
                <w:b/>
                <w:bCs/>
              </w:rPr>
            </w:pPr>
          </w:p>
        </w:tc>
      </w:tr>
      <w:tr w:rsidR="00332B12" w14:paraId="62D6CAD6" w14:textId="77777777" w:rsidTr="00B054DA">
        <w:trPr>
          <w:trHeight w:val="1021"/>
        </w:trPr>
        <w:tc>
          <w:tcPr>
            <w:tcW w:w="4644" w:type="dxa"/>
            <w:tcBorders>
              <w:left w:val="single" w:sz="4" w:space="0" w:color="000000"/>
            </w:tcBorders>
            <w:shd w:val="clear" w:color="auto" w:fill="CCFFFF"/>
          </w:tcPr>
          <w:p w14:paraId="68E724E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67EF48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F78A821" w14:textId="77777777" w:rsidR="00332B12" w:rsidRDefault="00332B12" w:rsidP="00B054DA">
            <w:pPr>
              <w:tabs>
                <w:tab w:val="left" w:pos="851"/>
              </w:tabs>
              <w:snapToGrid w:val="0"/>
              <w:jc w:val="both"/>
              <w:rPr>
                <w:rFonts w:ascii="Arial" w:hAnsi="Arial" w:cs="Arial"/>
                <w:b/>
                <w:bCs/>
              </w:rPr>
            </w:pPr>
          </w:p>
        </w:tc>
      </w:tr>
      <w:tr w:rsidR="00332B12" w14:paraId="6A0C967F" w14:textId="77777777" w:rsidTr="00B054DA">
        <w:trPr>
          <w:trHeight w:val="1021"/>
        </w:trPr>
        <w:tc>
          <w:tcPr>
            <w:tcW w:w="4644" w:type="dxa"/>
            <w:tcBorders>
              <w:left w:val="single" w:sz="4" w:space="0" w:color="000000"/>
            </w:tcBorders>
            <w:shd w:val="clear" w:color="auto" w:fill="auto"/>
          </w:tcPr>
          <w:p w14:paraId="65304D3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90EBF7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5D36669" w14:textId="77777777" w:rsidR="00332B12" w:rsidRDefault="00332B12" w:rsidP="00B054DA">
            <w:pPr>
              <w:tabs>
                <w:tab w:val="left" w:pos="851"/>
              </w:tabs>
              <w:snapToGrid w:val="0"/>
              <w:jc w:val="both"/>
              <w:rPr>
                <w:rFonts w:ascii="Arial" w:hAnsi="Arial" w:cs="Arial"/>
                <w:b/>
                <w:bCs/>
              </w:rPr>
            </w:pPr>
          </w:p>
        </w:tc>
      </w:tr>
      <w:tr w:rsidR="00332B12" w14:paraId="3F0C04E2" w14:textId="77777777" w:rsidTr="00B054DA">
        <w:trPr>
          <w:trHeight w:val="1021"/>
        </w:trPr>
        <w:tc>
          <w:tcPr>
            <w:tcW w:w="4644" w:type="dxa"/>
            <w:tcBorders>
              <w:left w:val="single" w:sz="4" w:space="0" w:color="000000"/>
              <w:bottom w:val="single" w:sz="4" w:space="0" w:color="000000"/>
            </w:tcBorders>
            <w:shd w:val="clear" w:color="auto" w:fill="CCFFFF"/>
          </w:tcPr>
          <w:p w14:paraId="7FF6637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A53E56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F94EB19" w14:textId="77777777" w:rsidR="00332B12" w:rsidRDefault="00332B12" w:rsidP="00B054DA">
            <w:pPr>
              <w:tabs>
                <w:tab w:val="left" w:pos="851"/>
              </w:tabs>
              <w:snapToGrid w:val="0"/>
              <w:jc w:val="both"/>
              <w:rPr>
                <w:rFonts w:ascii="Arial" w:hAnsi="Arial" w:cs="Arial"/>
                <w:b/>
                <w:bCs/>
              </w:rPr>
            </w:pPr>
          </w:p>
        </w:tc>
      </w:tr>
    </w:tbl>
    <w:p w14:paraId="4B24340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6ED0041"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80B3534" w14:textId="77777777">
        <w:tc>
          <w:tcPr>
            <w:tcW w:w="10277" w:type="dxa"/>
            <w:shd w:val="clear" w:color="auto" w:fill="66CCFF"/>
          </w:tcPr>
          <w:p w14:paraId="0D2FA64B" w14:textId="77777777" w:rsidR="009B1CD0" w:rsidRPr="00A34331" w:rsidRDefault="008B2A38" w:rsidP="006B5057">
            <w:pPr>
              <w:rPr>
                <w:b/>
              </w:rPr>
            </w:pPr>
            <w:r w:rsidRPr="00A34331">
              <w:rPr>
                <w:rFonts w:ascii="Arial" w:hAnsi="Arial" w:cs="Arial"/>
                <w:b/>
              </w:rPr>
              <w:br w:type="page"/>
            </w:r>
            <w:r w:rsidR="009B1CD0" w:rsidRPr="00A34331">
              <w:rPr>
                <w:b/>
                <w:sz w:val="22"/>
                <w:szCs w:val="22"/>
              </w:rPr>
              <w:t xml:space="preserve">D - Identification </w:t>
            </w:r>
            <w:r w:rsidR="001C40C0" w:rsidRPr="00A34331">
              <w:rPr>
                <w:b/>
                <w:sz w:val="22"/>
                <w:szCs w:val="22"/>
              </w:rPr>
              <w:t>et signature de l’acheteur</w:t>
            </w:r>
            <w:r w:rsidR="009B1CD0" w:rsidRPr="00A34331">
              <w:rPr>
                <w:b/>
                <w:sz w:val="22"/>
                <w:szCs w:val="22"/>
              </w:rPr>
              <w:t>.</w:t>
            </w:r>
          </w:p>
        </w:tc>
      </w:tr>
    </w:tbl>
    <w:p w14:paraId="6105014D" w14:textId="77777777" w:rsidR="009B1CD0" w:rsidRDefault="009B1CD0" w:rsidP="006C4338">
      <w:pPr>
        <w:tabs>
          <w:tab w:val="left" w:pos="851"/>
        </w:tabs>
      </w:pPr>
    </w:p>
    <w:p w14:paraId="180FD917" w14:textId="77777777" w:rsidR="009B1CD0" w:rsidRDefault="009B1CD0" w:rsidP="006C4338">
      <w:pPr>
        <w:tabs>
          <w:tab w:val="left" w:pos="851"/>
        </w:tabs>
      </w:pPr>
    </w:p>
    <w:p w14:paraId="3308135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57DA84C3"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524015B" w14:textId="77777777" w:rsidR="009B1CD0" w:rsidRDefault="009B1CD0" w:rsidP="009B45B9">
      <w:pPr>
        <w:pStyle w:val="Titre1"/>
        <w:tabs>
          <w:tab w:val="left" w:pos="851"/>
        </w:tabs>
        <w:ind w:left="0"/>
        <w:jc w:val="both"/>
        <w:rPr>
          <w:rFonts w:ascii="Arial" w:hAnsi="Arial" w:cs="Arial"/>
        </w:rPr>
      </w:pPr>
    </w:p>
    <w:p w14:paraId="0154FC12"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Université d’Orléans</w:t>
      </w:r>
    </w:p>
    <w:p w14:paraId="3456E354"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Château de la Source</w:t>
      </w:r>
    </w:p>
    <w:p w14:paraId="045BEE7A"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Avenue du Parc Floral</w:t>
      </w:r>
    </w:p>
    <w:p w14:paraId="55D87EF2"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Orléans Cedex 2</w:t>
      </w:r>
    </w:p>
    <w:p w14:paraId="6D8AEA15" w14:textId="77777777" w:rsidR="009B1CD0" w:rsidRPr="00A34331" w:rsidRDefault="00A34331" w:rsidP="00A34331">
      <w:pPr>
        <w:pStyle w:val="En-tte"/>
        <w:tabs>
          <w:tab w:val="clear" w:pos="4536"/>
          <w:tab w:val="clear" w:pos="9072"/>
          <w:tab w:val="left" w:pos="851"/>
        </w:tabs>
        <w:jc w:val="both"/>
        <w:rPr>
          <w:rFonts w:ascii="Arial" w:hAnsi="Arial" w:cs="Arial"/>
          <w:b/>
        </w:rPr>
      </w:pPr>
      <w:r w:rsidRPr="00A34331">
        <w:rPr>
          <w:rFonts w:ascii="Arial" w:hAnsi="Arial" w:cs="Arial"/>
          <w:b/>
        </w:rPr>
        <w:t>45067 BP 6749</w:t>
      </w:r>
    </w:p>
    <w:p w14:paraId="054319D3" w14:textId="77777777" w:rsidR="009B1CD0" w:rsidRDefault="009B1CD0" w:rsidP="005846FB">
      <w:pPr>
        <w:pStyle w:val="En-tte"/>
        <w:tabs>
          <w:tab w:val="clear" w:pos="4536"/>
          <w:tab w:val="clear" w:pos="9072"/>
          <w:tab w:val="left" w:pos="851"/>
        </w:tabs>
        <w:jc w:val="both"/>
        <w:rPr>
          <w:rFonts w:ascii="Arial" w:hAnsi="Arial" w:cs="Arial"/>
        </w:rPr>
      </w:pPr>
    </w:p>
    <w:p w14:paraId="7A42603B" w14:textId="0ABF5D9B" w:rsidR="009B1CD0" w:rsidRDefault="00F00AA2"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xml:space="preserve">, prénom, qualité du signataire du marché </w:t>
      </w:r>
      <w:r w:rsidR="003A7270">
        <w:rPr>
          <w:rFonts w:ascii="Arial" w:hAnsi="Arial" w:cs="Arial"/>
        </w:rPr>
        <w:t>public</w:t>
      </w:r>
    </w:p>
    <w:p w14:paraId="5F72BA8E"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F6BD4FE" w14:textId="77777777" w:rsidR="009B1CD0" w:rsidRDefault="009B1CD0" w:rsidP="0083205E">
      <w:pPr>
        <w:tabs>
          <w:tab w:val="left" w:pos="851"/>
        </w:tabs>
        <w:jc w:val="both"/>
        <w:rPr>
          <w:rFonts w:ascii="Arial" w:hAnsi="Arial" w:cs="Arial"/>
        </w:rPr>
      </w:pPr>
    </w:p>
    <w:p w14:paraId="76D6F454" w14:textId="02F8BFF3" w:rsidR="00A34331" w:rsidRPr="00C05710" w:rsidRDefault="00A34331" w:rsidP="00A34331">
      <w:pPr>
        <w:tabs>
          <w:tab w:val="left" w:pos="851"/>
        </w:tabs>
        <w:jc w:val="both"/>
        <w:rPr>
          <w:rFonts w:ascii="Arial" w:hAnsi="Arial" w:cs="Arial"/>
          <w:b/>
        </w:rPr>
      </w:pPr>
      <w:r w:rsidRPr="00C05710">
        <w:rPr>
          <w:rFonts w:ascii="Arial" w:hAnsi="Arial" w:cs="Arial"/>
          <w:b/>
        </w:rPr>
        <w:t xml:space="preserve">BLOND Éric, </w:t>
      </w:r>
      <w:r w:rsidR="00F00AA2">
        <w:rPr>
          <w:rFonts w:ascii="Arial" w:hAnsi="Arial" w:cs="Arial"/>
          <w:b/>
        </w:rPr>
        <w:t>P</w:t>
      </w:r>
      <w:r w:rsidRPr="00C05710">
        <w:rPr>
          <w:rFonts w:ascii="Arial" w:hAnsi="Arial" w:cs="Arial"/>
          <w:b/>
        </w:rPr>
        <w:t>résident de l’Université d’Orléans</w:t>
      </w:r>
    </w:p>
    <w:p w14:paraId="2F683579" w14:textId="77777777" w:rsidR="009B1CD0" w:rsidRDefault="009B1CD0" w:rsidP="009B45B9">
      <w:pPr>
        <w:tabs>
          <w:tab w:val="left" w:pos="851"/>
        </w:tabs>
        <w:jc w:val="both"/>
        <w:rPr>
          <w:rFonts w:ascii="Arial" w:hAnsi="Arial" w:cs="Arial"/>
        </w:rPr>
      </w:pPr>
    </w:p>
    <w:p w14:paraId="4BD83FA5"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420E6ADE"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E269CE4"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6A5DB34A"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27B3FD45"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3F07FC4F" w14:textId="77777777" w:rsidR="009B1CD0"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30673E0A" w14:textId="77777777" w:rsidR="009B1CD0" w:rsidRDefault="004A3602"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br w:type="page"/>
      </w:r>
      <w:proofErr w:type="gramStart"/>
      <w:r w:rsidR="009B1CD0">
        <w:rPr>
          <w:rFonts w:ascii="Wingdings" w:eastAsia="Wingdings" w:hAnsi="Wingdings" w:cs="Wingdings"/>
          <w:b/>
          <w:color w:val="66CCFF"/>
          <w:spacing w:val="-10"/>
        </w:rPr>
        <w:lastRenderedPageBreak/>
        <w:t></w:t>
      </w:r>
      <w:r w:rsidR="009B1CD0">
        <w:rPr>
          <w:rFonts w:ascii="Arial" w:eastAsia="Arial" w:hAnsi="Arial" w:cs="Arial"/>
          <w:b/>
          <w:spacing w:val="-10"/>
        </w:rPr>
        <w:t xml:space="preserve">  </w:t>
      </w:r>
      <w:r w:rsidR="009B1CD0">
        <w:rPr>
          <w:rFonts w:ascii="Arial" w:hAnsi="Arial" w:cs="Arial"/>
        </w:rPr>
        <w:t>Désignation</w:t>
      </w:r>
      <w:proofErr w:type="gramEnd"/>
      <w:r w:rsidR="009B1CD0">
        <w:rPr>
          <w:rFonts w:ascii="Arial" w:hAnsi="Arial" w:cs="Arial"/>
        </w:rPr>
        <w:t>, adresse, numéro de téléphone du comptable assignataire</w:t>
      </w:r>
    </w:p>
    <w:p w14:paraId="03C3C939"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090B3D0B"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0F317E5B"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78C914BD"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552D92E4" w14:textId="77777777" w:rsidR="00A34331"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2BAB6DF9" w14:textId="77777777" w:rsidR="009B1CD0" w:rsidRDefault="009B1CD0" w:rsidP="009B45B9">
      <w:pPr>
        <w:tabs>
          <w:tab w:val="left" w:pos="851"/>
        </w:tabs>
        <w:rPr>
          <w:rFonts w:ascii="Arial" w:hAnsi="Arial" w:cs="Arial"/>
        </w:rPr>
      </w:pPr>
    </w:p>
    <w:p w14:paraId="6AA6C04C" w14:textId="77777777" w:rsidR="00A34331" w:rsidRDefault="00A34331" w:rsidP="009B45B9">
      <w:pPr>
        <w:tabs>
          <w:tab w:val="left" w:pos="851"/>
        </w:tabs>
        <w:rPr>
          <w:rFonts w:ascii="Arial" w:hAnsi="Arial" w:cs="Arial"/>
        </w:rPr>
      </w:pPr>
    </w:p>
    <w:p w14:paraId="1A2C1175"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27A673EC"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7B9E3FA" w14:textId="77777777" w:rsidR="009B1CD0" w:rsidRDefault="009B1CD0" w:rsidP="009B45B9">
      <w:pPr>
        <w:tabs>
          <w:tab w:val="left" w:pos="851"/>
        </w:tabs>
        <w:rPr>
          <w:rFonts w:ascii="Arial" w:hAnsi="Arial" w:cs="Arial"/>
        </w:rPr>
      </w:pPr>
    </w:p>
    <w:p w14:paraId="716BACFB" w14:textId="77777777" w:rsidR="009B1CD0" w:rsidRDefault="009B1CD0" w:rsidP="009B45B9">
      <w:pPr>
        <w:tabs>
          <w:tab w:val="left" w:pos="851"/>
        </w:tabs>
        <w:rPr>
          <w:rFonts w:ascii="Arial" w:hAnsi="Arial" w:cs="Arial"/>
        </w:rPr>
      </w:pPr>
    </w:p>
    <w:p w14:paraId="4AD81E1B" w14:textId="77777777" w:rsidR="009B1CD0" w:rsidRDefault="009B1CD0" w:rsidP="009B45B9">
      <w:pPr>
        <w:tabs>
          <w:tab w:val="left" w:pos="851"/>
        </w:tabs>
        <w:rPr>
          <w:rFonts w:ascii="Arial" w:hAnsi="Arial" w:cs="Arial"/>
        </w:rPr>
      </w:pPr>
    </w:p>
    <w:p w14:paraId="6007D4A3" w14:textId="77777777" w:rsidR="001C40C0" w:rsidRDefault="001C40C0" w:rsidP="009B45B9">
      <w:pPr>
        <w:tabs>
          <w:tab w:val="left" w:pos="851"/>
        </w:tabs>
        <w:rPr>
          <w:rFonts w:ascii="Arial" w:hAnsi="Arial" w:cs="Arial"/>
        </w:rPr>
      </w:pPr>
    </w:p>
    <w:p w14:paraId="27756176" w14:textId="77777777" w:rsidR="009B1CD0" w:rsidRDefault="009B1CD0" w:rsidP="009B45B9">
      <w:pPr>
        <w:tabs>
          <w:tab w:val="left" w:pos="851"/>
        </w:tabs>
        <w:rPr>
          <w:rFonts w:ascii="Arial" w:hAnsi="Arial" w:cs="Arial"/>
        </w:rPr>
      </w:pPr>
    </w:p>
    <w:p w14:paraId="5D28A316" w14:textId="77777777" w:rsidR="009B1CD0" w:rsidRDefault="009B1CD0" w:rsidP="009B45B9">
      <w:pPr>
        <w:tabs>
          <w:tab w:val="left" w:pos="851"/>
        </w:tabs>
        <w:rPr>
          <w:rFonts w:ascii="Arial" w:hAnsi="Arial" w:cs="Arial"/>
        </w:rPr>
      </w:pPr>
    </w:p>
    <w:p w14:paraId="7B057E2C"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1CC64F81" w14:textId="77777777" w:rsidR="009B1CD0" w:rsidRDefault="009B1CD0" w:rsidP="009B45B9">
      <w:pPr>
        <w:tabs>
          <w:tab w:val="left" w:pos="851"/>
        </w:tabs>
      </w:pPr>
    </w:p>
    <w:p w14:paraId="7EE4C287" w14:textId="77777777" w:rsidR="009B1CD0" w:rsidRDefault="009B1CD0" w:rsidP="009B45B9">
      <w:pPr>
        <w:tabs>
          <w:tab w:val="left" w:pos="851"/>
        </w:tabs>
      </w:pPr>
    </w:p>
    <w:p w14:paraId="2907BDDD" w14:textId="77777777" w:rsidR="009B1CD0" w:rsidRDefault="009B1CD0" w:rsidP="009B45B9">
      <w:pPr>
        <w:tabs>
          <w:tab w:val="left" w:pos="851"/>
        </w:tabs>
      </w:pPr>
    </w:p>
    <w:p w14:paraId="290B94D6" w14:textId="77777777" w:rsidR="009B1CD0" w:rsidRDefault="009B1CD0" w:rsidP="009B45B9">
      <w:pPr>
        <w:tabs>
          <w:tab w:val="left" w:pos="851"/>
        </w:tabs>
      </w:pPr>
    </w:p>
    <w:p w14:paraId="3C59AF82"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57AED8EE"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69C4FFF8" w14:textId="77777777" w:rsidR="009B1CD0" w:rsidRDefault="009B1CD0" w:rsidP="009B45B9">
      <w:pPr>
        <w:tabs>
          <w:tab w:val="left" w:pos="851"/>
        </w:tabs>
        <w:jc w:val="both"/>
      </w:pPr>
    </w:p>
    <w:p w14:paraId="459CC14F" w14:textId="77777777" w:rsidR="009B1CD0" w:rsidRDefault="009B1CD0" w:rsidP="009B45B9">
      <w:pPr>
        <w:tabs>
          <w:tab w:val="left" w:pos="851"/>
        </w:tabs>
        <w:jc w:val="both"/>
      </w:pPr>
    </w:p>
    <w:p w14:paraId="29B0C2FA" w14:textId="77777777" w:rsidR="008B2A38" w:rsidRDefault="008B2A38" w:rsidP="009B45B9">
      <w:pPr>
        <w:tabs>
          <w:tab w:val="left" w:pos="851"/>
        </w:tabs>
        <w:jc w:val="both"/>
      </w:pPr>
    </w:p>
    <w:p w14:paraId="7D34AB09" w14:textId="77777777" w:rsidR="00A34331" w:rsidRDefault="00A34331" w:rsidP="009B45B9">
      <w:pPr>
        <w:tabs>
          <w:tab w:val="left" w:pos="851"/>
        </w:tabs>
        <w:jc w:val="both"/>
      </w:pPr>
    </w:p>
    <w:p w14:paraId="68927DA4" w14:textId="77777777" w:rsidR="001C40C0" w:rsidRDefault="001C40C0" w:rsidP="009B45B9">
      <w:pPr>
        <w:tabs>
          <w:tab w:val="left" w:pos="851"/>
        </w:tabs>
        <w:rPr>
          <w:rFonts w:ascii="Arial" w:hAnsi="Arial" w:cs="Arial"/>
        </w:rPr>
      </w:pPr>
    </w:p>
    <w:p w14:paraId="56EAE2B4" w14:textId="77777777" w:rsidR="008B2A38" w:rsidRDefault="008B2A38" w:rsidP="009B45B9">
      <w:pPr>
        <w:tabs>
          <w:tab w:val="left" w:pos="851"/>
        </w:tabs>
        <w:rPr>
          <w:rFonts w:ascii="Arial" w:hAnsi="Arial" w:cs="Arial"/>
        </w:rPr>
      </w:pPr>
    </w:p>
    <w:p w14:paraId="0C080356" w14:textId="77777777" w:rsidR="003A7270" w:rsidRDefault="003A7270" w:rsidP="009B45B9">
      <w:pPr>
        <w:tabs>
          <w:tab w:val="left" w:pos="851"/>
        </w:tabs>
        <w:rPr>
          <w:rFonts w:ascii="Arial" w:hAnsi="Arial" w:cs="Arial"/>
        </w:rPr>
      </w:pPr>
    </w:p>
    <w:p w14:paraId="2A74BBF5" w14:textId="77777777" w:rsidR="003A7270" w:rsidRDefault="003A7270" w:rsidP="009B45B9">
      <w:pPr>
        <w:tabs>
          <w:tab w:val="left" w:pos="851"/>
        </w:tabs>
        <w:rPr>
          <w:rFonts w:ascii="Arial" w:hAnsi="Arial" w:cs="Arial"/>
        </w:rPr>
      </w:pPr>
    </w:p>
    <w:p w14:paraId="5B5B64F1" w14:textId="77777777" w:rsidR="001C40C0" w:rsidRDefault="001C40C0" w:rsidP="009B45B9">
      <w:pPr>
        <w:tabs>
          <w:tab w:val="left" w:pos="851"/>
        </w:tabs>
        <w:rPr>
          <w:rFonts w:ascii="Arial" w:hAnsi="Arial" w:cs="Arial"/>
        </w:rPr>
      </w:pPr>
    </w:p>
    <w:p w14:paraId="5C3C6191"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9D2BB" w14:textId="77777777" w:rsidR="00EC67EB" w:rsidRDefault="00EC67EB">
      <w:r>
        <w:separator/>
      </w:r>
    </w:p>
  </w:endnote>
  <w:endnote w:type="continuationSeparator" w:id="0">
    <w:p w14:paraId="4CC04279" w14:textId="77777777" w:rsidR="00EC67EB" w:rsidRDefault="00EC6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10C16D5" w14:textId="77777777" w:rsidTr="0083205E">
      <w:trPr>
        <w:tblHeader/>
      </w:trPr>
      <w:tc>
        <w:tcPr>
          <w:tcW w:w="2906" w:type="dxa"/>
          <w:shd w:val="clear" w:color="auto" w:fill="66CCFF"/>
        </w:tcPr>
        <w:p w14:paraId="7FAD0CAB"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CCBEAB7" w14:textId="187A555B" w:rsidR="005824AE" w:rsidRDefault="00063201" w:rsidP="00FE48C9">
          <w:pPr>
            <w:jc w:val="center"/>
            <w:rPr>
              <w:rFonts w:ascii="Arial" w:hAnsi="Arial" w:cs="Arial"/>
              <w:b/>
            </w:rPr>
          </w:pPr>
          <w:r>
            <w:rPr>
              <w:rFonts w:ascii="Arial" w:hAnsi="Arial" w:cs="Arial"/>
              <w:b/>
              <w:i/>
            </w:rPr>
            <w:t>18 FCS 2025</w:t>
          </w:r>
        </w:p>
      </w:tc>
      <w:tc>
        <w:tcPr>
          <w:tcW w:w="896" w:type="dxa"/>
          <w:shd w:val="clear" w:color="auto" w:fill="66CCFF"/>
        </w:tcPr>
        <w:p w14:paraId="25F84C38"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190BCB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c>
        <w:tcPr>
          <w:tcW w:w="165" w:type="dxa"/>
          <w:shd w:val="clear" w:color="auto" w:fill="66CCFF"/>
        </w:tcPr>
        <w:p w14:paraId="68A56192" w14:textId="77777777" w:rsidR="005824AE" w:rsidRDefault="005824AE">
          <w:pPr>
            <w:jc w:val="center"/>
          </w:pPr>
          <w:r>
            <w:rPr>
              <w:rFonts w:ascii="Arial" w:hAnsi="Arial" w:cs="Arial"/>
              <w:b/>
            </w:rPr>
            <w:t>/</w:t>
          </w:r>
        </w:p>
      </w:tc>
      <w:tc>
        <w:tcPr>
          <w:tcW w:w="544" w:type="dxa"/>
          <w:shd w:val="clear" w:color="auto" w:fill="66CCFF"/>
        </w:tcPr>
        <w:p w14:paraId="2B9CFFBF"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r>
  </w:tbl>
  <w:p w14:paraId="07D4B80F"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B0206" w14:textId="77777777" w:rsidR="00EC67EB" w:rsidRDefault="00EC67EB">
      <w:r>
        <w:separator/>
      </w:r>
    </w:p>
  </w:footnote>
  <w:footnote w:type="continuationSeparator" w:id="0">
    <w:p w14:paraId="585C1C8F" w14:textId="77777777" w:rsidR="00EC67EB" w:rsidRDefault="00EC67EB">
      <w:r>
        <w:continuationSeparator/>
      </w:r>
    </w:p>
  </w:footnote>
  <w:footnote w:id="1">
    <w:p w14:paraId="51961D7B"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6F5DD71"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213CDECA"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3201"/>
    <w:rsid w:val="00067F94"/>
    <w:rsid w:val="000736F3"/>
    <w:rsid w:val="00084E65"/>
    <w:rsid w:val="000A2E05"/>
    <w:rsid w:val="000E0020"/>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85E76"/>
    <w:rsid w:val="003A7270"/>
    <w:rsid w:val="0043706E"/>
    <w:rsid w:val="00442A13"/>
    <w:rsid w:val="0044597F"/>
    <w:rsid w:val="004A3602"/>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526DE"/>
    <w:rsid w:val="00660727"/>
    <w:rsid w:val="00662A86"/>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331"/>
    <w:rsid w:val="00A34D04"/>
    <w:rsid w:val="00AE7831"/>
    <w:rsid w:val="00B02608"/>
    <w:rsid w:val="00B0289C"/>
    <w:rsid w:val="00B054DA"/>
    <w:rsid w:val="00B82333"/>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DD4A0C"/>
    <w:rsid w:val="00E20DB0"/>
    <w:rsid w:val="00E47798"/>
    <w:rsid w:val="00E74C76"/>
    <w:rsid w:val="00E96FF6"/>
    <w:rsid w:val="00EC67EB"/>
    <w:rsid w:val="00F00AA2"/>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57F70AC4"/>
  <w15:chartTrackingRefBased/>
  <w15:docId w15:val="{AF7734FB-2999-4111-AB99-508E3B8B1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771F2-6E21-4CE9-926B-A0CB8694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27</TotalTime>
  <Pages>6</Pages>
  <Words>2215</Words>
  <Characters>12186</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14373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Prince Maboussou</cp:lastModifiedBy>
  <cp:revision>7</cp:revision>
  <cp:lastPrinted>2016-11-04T12:53:00Z</cp:lastPrinted>
  <dcterms:created xsi:type="dcterms:W3CDTF">2025-05-13T12:12:00Z</dcterms:created>
  <dcterms:modified xsi:type="dcterms:W3CDTF">2025-08-19T12:27:00Z</dcterms:modified>
</cp:coreProperties>
</file>