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144C68" w:rsidRPr="00144C68" w:rsidRDefault="00144C68" w:rsidP="00144C68">
      <w:pPr>
        <w:suppressAutoHyphens w:val="0"/>
        <w:spacing w:after="160" w:line="259" w:lineRule="auto"/>
        <w:rPr>
          <w:rFonts w:asciiTheme="minorHAnsi" w:eastAsiaTheme="minorHAnsi" w:hAnsiTheme="minorHAnsi" w:cstheme="minorBidi"/>
          <w:b/>
          <w:sz w:val="22"/>
          <w:szCs w:val="22"/>
          <w:lang w:eastAsia="en-US"/>
        </w:rPr>
      </w:pPr>
      <w:r w:rsidRPr="00144C68">
        <w:rPr>
          <w:rFonts w:asciiTheme="minorHAnsi" w:eastAsiaTheme="minorHAnsi" w:hAnsiTheme="minorHAnsi" w:cstheme="minorBidi"/>
          <w:b/>
          <w:sz w:val="22"/>
          <w:szCs w:val="22"/>
          <w:lang w:eastAsia="en-US"/>
        </w:rPr>
        <w:t xml:space="preserve">Ght_TRV_2025-061_AOO_Maintenance Groupes </w:t>
      </w:r>
      <w:proofErr w:type="spellStart"/>
      <w:r w:rsidRPr="00144C68">
        <w:rPr>
          <w:rFonts w:asciiTheme="minorHAnsi" w:eastAsiaTheme="minorHAnsi" w:hAnsiTheme="minorHAnsi" w:cstheme="minorBidi"/>
          <w:b/>
          <w:sz w:val="22"/>
          <w:szCs w:val="22"/>
          <w:lang w:eastAsia="en-US"/>
        </w:rPr>
        <w:t>Electrogenes</w:t>
      </w:r>
      <w:proofErr w:type="spellEnd"/>
      <w:r w:rsidRPr="00144C68">
        <w:rPr>
          <w:rFonts w:asciiTheme="minorHAnsi" w:eastAsiaTheme="minorHAnsi" w:hAnsiTheme="minorHAnsi" w:cstheme="minorBidi"/>
          <w:b/>
          <w:sz w:val="22"/>
          <w:szCs w:val="22"/>
          <w:lang w:eastAsia="en-US"/>
        </w:rPr>
        <w:t xml:space="preserve">  </w:t>
      </w:r>
    </w:p>
    <w:p w:rsidR="00FA5856" w:rsidRPr="00E3479B" w:rsidRDefault="00FA5856"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A85E2C"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0"/>
            </w:checkBox>
          </w:ffData>
        </w:fldChar>
      </w:r>
      <w:bookmarkStart w:id="0" w:name="CaseACocher1"/>
      <w:r>
        <w:rPr>
          <w:rFonts w:ascii="Arial" w:hAnsi="Arial" w:cs="Arial"/>
        </w:rPr>
        <w:instrText xml:space="preserve"> FORMCHECKBOX </w:instrText>
      </w:r>
      <w:r w:rsidR="00556D82">
        <w:rPr>
          <w:rFonts w:ascii="Arial" w:hAnsi="Arial" w:cs="Arial"/>
        </w:rPr>
      </w:r>
      <w:r w:rsidR="00556D82">
        <w:rPr>
          <w:rFonts w:ascii="Arial" w:hAnsi="Arial" w:cs="Arial"/>
        </w:rPr>
        <w:fldChar w:fldCharType="separate"/>
      </w:r>
      <w:r>
        <w:rPr>
          <w:rFonts w:ascii="Arial" w:hAnsi="Arial" w:cs="Arial"/>
        </w:rPr>
        <w:fldChar w:fldCharType="end"/>
      </w:r>
      <w:bookmarkEnd w:id="0"/>
      <w:r w:rsidR="00E3479B" w:rsidRPr="00E3479B">
        <w:rPr>
          <w:rFonts w:ascii="Arial" w:hAnsi="Arial" w:cs="Arial"/>
        </w:rPr>
        <w:t xml:space="preserve"> Une procédure adaptée passée en application des articles L 2123-1 et R 2123-1 et R2123-</w:t>
      </w:r>
      <w:r w:rsidR="00062953">
        <w:rPr>
          <w:rFonts w:ascii="Arial" w:hAnsi="Arial" w:cs="Arial"/>
        </w:rPr>
        <w:t>2</w:t>
      </w:r>
      <w:r w:rsidR="00E3479B" w:rsidRPr="00E3479B">
        <w:rPr>
          <w:rFonts w:ascii="Arial" w:hAnsi="Arial" w:cs="Arial"/>
        </w:rPr>
        <w:t xml:space="preserv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144C68" w:rsidP="00E3479B">
      <w:pPr>
        <w:tabs>
          <w:tab w:val="left" w:pos="426"/>
          <w:tab w:val="left" w:pos="851"/>
        </w:tabs>
        <w:jc w:val="both"/>
        <w:rPr>
          <w:rFonts w:ascii="Arial" w:hAnsi="Arial" w:cs="Arial"/>
        </w:rPr>
      </w:pPr>
      <w:r>
        <w:rPr>
          <w:rFonts w:ascii="Arial" w:hAnsi="Arial" w:cs="Arial"/>
        </w:rPr>
        <w:fldChar w:fldCharType="begin">
          <w:ffData>
            <w:name w:val="CaseACocher2"/>
            <w:enabled/>
            <w:calcOnExit w:val="0"/>
            <w:checkBox>
              <w:sizeAuto/>
              <w:default w:val="1"/>
            </w:checkBox>
          </w:ffData>
        </w:fldChar>
      </w:r>
      <w:bookmarkStart w:id="1" w:name="CaseACocher2"/>
      <w:r>
        <w:rPr>
          <w:rFonts w:ascii="Arial" w:hAnsi="Arial" w:cs="Arial"/>
        </w:rPr>
        <w:instrText xml:space="preserve"> FORMCHECKBOX </w:instrText>
      </w:r>
      <w:r>
        <w:rPr>
          <w:rFonts w:ascii="Arial" w:hAnsi="Arial" w:cs="Arial"/>
        </w:rPr>
      </w:r>
      <w:r>
        <w:rPr>
          <w:rFonts w:ascii="Arial" w:hAnsi="Arial" w:cs="Arial"/>
        </w:rPr>
        <w:fldChar w:fldCharType="end"/>
      </w:r>
      <w:bookmarkEnd w:id="1"/>
      <w:r w:rsidR="00E3479B"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556D82">
        <w:rPr>
          <w:rFonts w:ascii="Arial" w:hAnsi="Arial" w:cs="Arial"/>
        </w:rPr>
      </w:r>
      <w:r w:rsidR="00556D82">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556D82">
        <w:rPr>
          <w:rFonts w:ascii="Arial" w:hAnsi="Arial" w:cs="Arial"/>
        </w:rPr>
      </w:r>
      <w:r w:rsidR="00556D82">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56D82">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B2419F"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B2419F"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56D82">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556D82">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0C2E65" w:rsidRDefault="009B1CD0" w:rsidP="00B91214">
      <w:pPr>
        <w:numPr>
          <w:ilvl w:val="0"/>
          <w:numId w:val="8"/>
        </w:numPr>
        <w:tabs>
          <w:tab w:val="left" w:pos="851"/>
        </w:tabs>
        <w:spacing w:before="120"/>
        <w:jc w:val="both"/>
        <w:rPr>
          <w:lang w:val="en-US"/>
        </w:rPr>
      </w:pPr>
      <w:r>
        <w:rPr>
          <w:rFonts w:ascii="Arial" w:hAnsi="Arial" w:cs="Arial"/>
          <w:lang w:val="en-GB"/>
        </w:rPr>
        <w:t>CCAP n°</w:t>
      </w:r>
      <w:r w:rsidR="00DF501F">
        <w:rPr>
          <w:rFonts w:ascii="Arial" w:hAnsi="Arial" w:cs="Arial"/>
          <w:lang w:val="en-GB"/>
        </w:rPr>
        <w:t> </w:t>
      </w:r>
      <w:r w:rsidR="00556D82" w:rsidRPr="00247A15">
        <w:t>Ght_TRV_2025-061</w:t>
      </w:r>
    </w:p>
    <w:p w:rsidR="009B1CD0" w:rsidRPr="000C2E65" w:rsidRDefault="009B1CD0" w:rsidP="00B91214">
      <w:pPr>
        <w:numPr>
          <w:ilvl w:val="0"/>
          <w:numId w:val="8"/>
        </w:numPr>
        <w:tabs>
          <w:tab w:val="left" w:pos="851"/>
        </w:tabs>
        <w:spacing w:before="120"/>
        <w:jc w:val="both"/>
        <w:rPr>
          <w:lang w:val="en-US"/>
        </w:rPr>
      </w:pPr>
      <w:r w:rsidRPr="000C2E65">
        <w:rPr>
          <w:rFonts w:ascii="Arial" w:hAnsi="Arial" w:cs="Arial"/>
          <w:lang w:val="en-GB"/>
        </w:rPr>
        <w:t>CCAG</w:t>
      </w:r>
      <w:r w:rsidR="00FE3FAF" w:rsidRPr="00556D82">
        <w:rPr>
          <w:rFonts w:ascii="Arial" w:hAnsi="Arial" w:cs="Arial"/>
          <w:lang w:val="en-GB"/>
        </w:rPr>
        <w:t>-</w:t>
      </w:r>
      <w:r w:rsidR="00556D82" w:rsidRPr="00556D82">
        <w:rPr>
          <w:rFonts w:ascii="Arial" w:hAnsi="Arial" w:cs="Arial"/>
          <w:lang w:val="en-GB"/>
        </w:rPr>
        <w:t>FCS</w:t>
      </w:r>
    </w:p>
    <w:p w:rsidR="00FE3FAF" w:rsidRPr="000C2E65" w:rsidRDefault="009B1CD0" w:rsidP="00FE3FAF">
      <w:pPr>
        <w:numPr>
          <w:ilvl w:val="0"/>
          <w:numId w:val="8"/>
        </w:numPr>
        <w:tabs>
          <w:tab w:val="left" w:pos="851"/>
        </w:tabs>
        <w:spacing w:before="120"/>
        <w:jc w:val="both"/>
        <w:rPr>
          <w:lang w:val="en-US"/>
        </w:rPr>
      </w:pPr>
      <w:r w:rsidRPr="00FE3FAF">
        <w:rPr>
          <w:rFonts w:ascii="Arial" w:hAnsi="Arial" w:cs="Arial"/>
          <w:lang w:val="en-GB"/>
        </w:rPr>
        <w:t>CCTP n°</w:t>
      </w:r>
      <w:r w:rsidR="00DF501F" w:rsidRPr="00FE3FAF">
        <w:rPr>
          <w:rFonts w:ascii="Arial" w:hAnsi="Arial" w:cs="Arial"/>
          <w:lang w:val="en-GB"/>
        </w:rPr>
        <w:t> </w:t>
      </w:r>
      <w:r w:rsidR="00556D82" w:rsidRPr="00247A15">
        <w:t>Ght_TRV_2025-061</w:t>
      </w:r>
      <w:bookmarkStart w:id="2" w:name="_GoBack"/>
      <w:bookmarkEnd w:id="2"/>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56D82">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56D82">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56D82">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56D82">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lastRenderedPageBreak/>
        <w:fldChar w:fldCharType="begin">
          <w:ffData>
            <w:name w:val=""/>
            <w:enabled/>
            <w:calcOnExit w:val="0"/>
            <w:checkBox>
              <w:size w:val="20"/>
              <w:default w:val="0"/>
            </w:checkBox>
          </w:ffData>
        </w:fldChar>
      </w:r>
      <w:r>
        <w:instrText xml:space="preserve"> FORMCHECKBOX </w:instrText>
      </w:r>
      <w:r w:rsidR="00556D82">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556D82">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556D82">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56D82">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556D82">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56D82">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56D82">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56D82">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56D82">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 xml:space="preserve">indiquée </w:t>
      </w:r>
      <w:r w:rsidR="00A43E88">
        <w:rPr>
          <w:rFonts w:ascii="Arial" w:hAnsi="Arial" w:cs="Arial"/>
        </w:rPr>
        <w:t>au</w:t>
      </w:r>
      <w:r w:rsidR="00376264" w:rsidRPr="00376264">
        <w:rPr>
          <w:rFonts w:ascii="Arial" w:hAnsi="Arial" w:cs="Arial"/>
        </w:rPr>
        <w:t xml:space="preserve">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56D82">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56D82">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56D82">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56D82">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56D82">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56D82">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56D82">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56D82">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56D82">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556D82">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556D82"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3"/>
        <w:gridCol w:w="4935"/>
      </w:tblGrid>
      <w:tr w:rsidR="00DA362C" w:rsidRPr="00057BBD" w:rsidTr="00057BBD">
        <w:tc>
          <w:tcPr>
            <w:tcW w:w="5203"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NOM DE L’ETABLISSEMENT</w:t>
            </w:r>
          </w:p>
        </w:tc>
        <w:tc>
          <w:tcPr>
            <w:tcW w:w="4935"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ADRESSE TRESORERIE</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CHU SAINT ETIENNE</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Trésorerie Principale du CHU de St Etienne</w:t>
            </w:r>
          </w:p>
          <w:p w:rsidR="00DA362C" w:rsidRPr="000C2E65" w:rsidRDefault="00DA362C" w:rsidP="00DA362C">
            <w:pPr>
              <w:pStyle w:val="fcase2metab"/>
              <w:rPr>
                <w:rFonts w:ascii="Arial" w:hAnsi="Arial" w:cs="Arial"/>
              </w:rPr>
            </w:pPr>
            <w:r w:rsidRPr="000C2E65">
              <w:rPr>
                <w:rFonts w:ascii="Arial" w:hAnsi="Arial" w:cs="Arial"/>
              </w:rPr>
              <w:t xml:space="preserve">2 avenue </w:t>
            </w:r>
            <w:proofErr w:type="spellStart"/>
            <w:r w:rsidRPr="000C2E65">
              <w:rPr>
                <w:rFonts w:ascii="Arial" w:hAnsi="Arial" w:cs="Arial"/>
              </w:rPr>
              <w:t>Grüner</w:t>
            </w:r>
            <w:proofErr w:type="spellEnd"/>
            <w:r w:rsidRPr="000C2E65">
              <w:rPr>
                <w:rFonts w:ascii="Arial" w:hAnsi="Arial" w:cs="Arial"/>
              </w:rPr>
              <w:t xml:space="preserve"> - BP 80204</w:t>
            </w:r>
          </w:p>
          <w:p w:rsidR="00DA362C" w:rsidRPr="000C2E65" w:rsidRDefault="00DA362C" w:rsidP="00647A07">
            <w:pPr>
              <w:pStyle w:val="fcase2metab"/>
              <w:rPr>
                <w:rFonts w:ascii="Arial" w:hAnsi="Arial" w:cs="Arial"/>
              </w:rPr>
            </w:pPr>
            <w:r w:rsidRPr="000C2E65">
              <w:rPr>
                <w:rFonts w:ascii="Arial" w:hAnsi="Arial" w:cs="Arial"/>
              </w:rPr>
              <w:t>42005 SAINT-ETIENNE Cedex 1</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LE CORBUSIER FIRMINY</w:t>
            </w:r>
          </w:p>
        </w:tc>
        <w:tc>
          <w:tcPr>
            <w:tcW w:w="4935" w:type="dxa"/>
            <w:shd w:val="clear" w:color="auto" w:fill="auto"/>
            <w:vAlign w:val="center"/>
          </w:tcPr>
          <w:p w:rsidR="00647A07" w:rsidRPr="000C2E65" w:rsidRDefault="00647A07" w:rsidP="00647A07">
            <w:pPr>
              <w:pStyle w:val="fcase2metab"/>
              <w:rPr>
                <w:rFonts w:ascii="Arial" w:hAnsi="Arial" w:cs="Arial"/>
              </w:rPr>
            </w:pPr>
            <w:r w:rsidRPr="000C2E65">
              <w:rPr>
                <w:rFonts w:ascii="Arial" w:hAnsi="Arial" w:cs="Arial"/>
              </w:rPr>
              <w:t>CENTRE DES FINANCES PUBLIQUES</w:t>
            </w:r>
          </w:p>
          <w:p w:rsidR="00647A07" w:rsidRPr="000C2E65" w:rsidRDefault="00647A07" w:rsidP="00647A07">
            <w:pPr>
              <w:pStyle w:val="fcase2metab"/>
              <w:rPr>
                <w:rFonts w:ascii="Arial" w:hAnsi="Arial" w:cs="Arial"/>
              </w:rPr>
            </w:pPr>
            <w:r w:rsidRPr="000C2E65">
              <w:rPr>
                <w:rFonts w:ascii="Arial" w:hAnsi="Arial" w:cs="Arial"/>
              </w:rPr>
              <w:t>17 RUE VICTOR HUGO</w:t>
            </w:r>
          </w:p>
          <w:p w:rsidR="00DA362C" w:rsidRPr="000C2E65" w:rsidRDefault="00647A07" w:rsidP="00647A07">
            <w:pPr>
              <w:pStyle w:val="fcase2metab"/>
              <w:rPr>
                <w:rFonts w:ascii="Arial" w:hAnsi="Arial" w:cs="Arial"/>
              </w:rPr>
            </w:pPr>
            <w:r w:rsidRPr="000C2E65">
              <w:rPr>
                <w:rFonts w:ascii="Arial" w:hAnsi="Arial" w:cs="Arial"/>
                <w:lang w:val="en-US"/>
              </w:rPr>
              <w:t>42400 SAINT CHAMOND</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HOPITAL DU GIER</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CENTRE DES FINANCES PUBLIQUES</w:t>
            </w:r>
          </w:p>
          <w:p w:rsidR="00DA362C" w:rsidRPr="000C2E65" w:rsidRDefault="00DA362C" w:rsidP="00DA362C">
            <w:pPr>
              <w:pStyle w:val="fcase2metab"/>
              <w:rPr>
                <w:rFonts w:ascii="Arial" w:hAnsi="Arial" w:cs="Arial"/>
              </w:rPr>
            </w:pPr>
            <w:r w:rsidRPr="000C2E65">
              <w:rPr>
                <w:rFonts w:ascii="Arial" w:hAnsi="Arial" w:cs="Arial"/>
              </w:rPr>
              <w:t>17 RUE VICTOR HUGO</w:t>
            </w:r>
          </w:p>
          <w:p w:rsidR="00DA362C" w:rsidRPr="000C2E65" w:rsidRDefault="00DA362C" w:rsidP="00DA362C">
            <w:pPr>
              <w:pStyle w:val="fcase2metab"/>
              <w:rPr>
                <w:rFonts w:ascii="Arial" w:hAnsi="Arial" w:cs="Arial"/>
                <w:lang w:val="en-US"/>
              </w:rPr>
            </w:pPr>
            <w:r w:rsidRPr="000C2E65">
              <w:rPr>
                <w:rFonts w:ascii="Arial" w:hAnsi="Arial" w:cs="Arial"/>
                <w:lang w:val="en-US"/>
              </w:rPr>
              <w:t>42400 SAINT CHAMOND</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lang w:val="en-US"/>
              </w:rPr>
            </w:pPr>
            <w:r w:rsidRPr="000C2E65">
              <w:rPr>
                <w:rFonts w:ascii="Arial" w:hAnsi="Arial" w:cs="Arial"/>
                <w:lang w:val="en-US"/>
              </w:rPr>
              <w:t>CH DU FOREZ</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w:t>
            </w:r>
          </w:p>
          <w:p w:rsidR="00DA362C" w:rsidRPr="000C2E65" w:rsidRDefault="00DA362C" w:rsidP="00DA362C">
            <w:pPr>
              <w:pStyle w:val="fcase2metab"/>
              <w:rPr>
                <w:rFonts w:ascii="Arial" w:hAnsi="Arial" w:cs="Arial"/>
              </w:rPr>
            </w:pPr>
            <w:r w:rsidRPr="000C2E65">
              <w:rPr>
                <w:rFonts w:ascii="Arial" w:hAnsi="Arial" w:cs="Arial"/>
              </w:rPr>
              <w:t>26 BIS BOULVEARD LACHEZE</w:t>
            </w:r>
          </w:p>
          <w:p w:rsidR="00DA362C" w:rsidRPr="000C2E65" w:rsidRDefault="00DA362C" w:rsidP="00DA362C">
            <w:pPr>
              <w:pStyle w:val="fcase2metab"/>
              <w:rPr>
                <w:rFonts w:ascii="Arial" w:hAnsi="Arial" w:cs="Arial"/>
              </w:rPr>
            </w:pPr>
            <w:r w:rsidRPr="000C2E65">
              <w:rPr>
                <w:rFonts w:ascii="Arial" w:hAnsi="Arial" w:cs="Arial"/>
              </w:rPr>
              <w:t>42600 MONTBRISON</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ROANNE</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 DES CENTRES HOSPITALIERS</w:t>
            </w:r>
          </w:p>
          <w:p w:rsidR="00DA362C" w:rsidRPr="000C2E65" w:rsidRDefault="00DA362C" w:rsidP="00DA362C">
            <w:pPr>
              <w:pStyle w:val="fcase2metab"/>
              <w:rPr>
                <w:rFonts w:ascii="Arial" w:hAnsi="Arial" w:cs="Arial"/>
              </w:rPr>
            </w:pPr>
            <w:r w:rsidRPr="000C2E65">
              <w:rPr>
                <w:rFonts w:ascii="Arial" w:hAnsi="Arial" w:cs="Arial"/>
              </w:rPr>
              <w:t>3 PLACE DU CHAMP DE FOIRE</w:t>
            </w:r>
          </w:p>
          <w:p w:rsidR="00DA362C" w:rsidRPr="000C2E65" w:rsidRDefault="00DA362C" w:rsidP="00DA362C">
            <w:pPr>
              <w:pStyle w:val="fcase2metab"/>
              <w:rPr>
                <w:rFonts w:ascii="Arial" w:hAnsi="Arial" w:cs="Arial"/>
              </w:rPr>
            </w:pPr>
            <w:r w:rsidRPr="000C2E65">
              <w:rPr>
                <w:rFonts w:ascii="Arial" w:hAnsi="Arial" w:cs="Arial"/>
              </w:rPr>
              <w:t>42300 ROANNE</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ARDECHE NORD</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w:t>
            </w:r>
          </w:p>
          <w:p w:rsidR="00DA362C" w:rsidRPr="000C2E65" w:rsidRDefault="00DA362C" w:rsidP="00DA362C">
            <w:pPr>
              <w:pStyle w:val="fcase2metab"/>
              <w:rPr>
                <w:rFonts w:ascii="Arial" w:hAnsi="Arial" w:cs="Arial"/>
              </w:rPr>
            </w:pPr>
            <w:r w:rsidRPr="000C2E65">
              <w:rPr>
                <w:rFonts w:ascii="Arial" w:hAnsi="Arial" w:cs="Arial"/>
              </w:rPr>
              <w:t>62 AVENUE DE L’EUROPE</w:t>
            </w:r>
          </w:p>
          <w:p w:rsidR="00DA362C" w:rsidRPr="000C2E65" w:rsidRDefault="00DA362C" w:rsidP="00DA362C">
            <w:pPr>
              <w:pStyle w:val="fcase2metab"/>
              <w:rPr>
                <w:rFonts w:ascii="Arial" w:hAnsi="Arial" w:cs="Arial"/>
              </w:rPr>
            </w:pPr>
            <w:r w:rsidRPr="000C2E65">
              <w:rPr>
                <w:rFonts w:ascii="Arial" w:hAnsi="Arial" w:cs="Arial"/>
              </w:rPr>
              <w:t>BP 206</w:t>
            </w:r>
          </w:p>
          <w:p w:rsidR="00DA362C" w:rsidRPr="000C2E65" w:rsidRDefault="00DA362C" w:rsidP="00DA362C">
            <w:pPr>
              <w:pStyle w:val="fcase2metab"/>
              <w:rPr>
                <w:rFonts w:ascii="Arial" w:hAnsi="Arial" w:cs="Arial"/>
              </w:rPr>
            </w:pPr>
            <w:r w:rsidRPr="000C2E65">
              <w:rPr>
                <w:rFonts w:ascii="Arial" w:hAnsi="Arial" w:cs="Arial"/>
              </w:rPr>
              <w:t>07106 ANNONAY CEDEX</w:t>
            </w:r>
          </w:p>
        </w:tc>
      </w:tr>
      <w:tr w:rsidR="00DA362C" w:rsidRPr="00DE0D57" w:rsidTr="00057BBD">
        <w:tc>
          <w:tcPr>
            <w:tcW w:w="5203" w:type="dxa"/>
            <w:shd w:val="clear" w:color="auto" w:fill="auto"/>
            <w:vAlign w:val="center"/>
          </w:tcPr>
          <w:p w:rsidR="00DA362C" w:rsidRPr="000C2E65" w:rsidRDefault="0070371D" w:rsidP="00DA362C">
            <w:pPr>
              <w:pStyle w:val="fcase2metab"/>
              <w:rPr>
                <w:rFonts w:ascii="Arial" w:hAnsi="Arial" w:cs="Arial"/>
              </w:rPr>
            </w:pPr>
            <w:r w:rsidRPr="00CB3079">
              <w:rPr>
                <w:rFonts w:ascii="Arial" w:hAnsi="Arial" w:cs="Arial"/>
              </w:rPr>
              <w:t>EHPAD LA CLAIRIERE DU LIGNON</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w:t>
            </w:r>
          </w:p>
          <w:p w:rsidR="00DA362C" w:rsidRPr="000C2E65" w:rsidRDefault="00DA362C" w:rsidP="00DA362C">
            <w:pPr>
              <w:pStyle w:val="fcase2metab"/>
              <w:rPr>
                <w:rFonts w:ascii="Arial" w:hAnsi="Arial" w:cs="Arial"/>
              </w:rPr>
            </w:pPr>
            <w:r w:rsidRPr="000C2E65">
              <w:rPr>
                <w:rFonts w:ascii="Arial" w:hAnsi="Arial" w:cs="Arial"/>
              </w:rPr>
              <w:t>14, RUE DE LYON</w:t>
            </w:r>
          </w:p>
          <w:p w:rsidR="00DA362C" w:rsidRPr="000C2E65" w:rsidRDefault="00DA362C" w:rsidP="00DA362C">
            <w:pPr>
              <w:pStyle w:val="fcase2metab"/>
              <w:rPr>
                <w:rFonts w:ascii="Arial" w:hAnsi="Arial" w:cs="Arial"/>
              </w:rPr>
            </w:pPr>
            <w:r w:rsidRPr="000C2E65">
              <w:rPr>
                <w:rFonts w:ascii="Arial" w:hAnsi="Arial" w:cs="Arial"/>
              </w:rPr>
              <w:t>BP 55</w:t>
            </w:r>
          </w:p>
          <w:p w:rsidR="00DA362C" w:rsidRPr="000C2E65" w:rsidRDefault="00DA362C" w:rsidP="00DA362C">
            <w:pPr>
              <w:pStyle w:val="fcase2metab"/>
              <w:rPr>
                <w:rFonts w:ascii="Arial" w:hAnsi="Arial" w:cs="Arial"/>
              </w:rPr>
            </w:pPr>
            <w:r w:rsidRPr="000C2E65">
              <w:rPr>
                <w:rFonts w:ascii="Arial" w:hAnsi="Arial" w:cs="Arial"/>
              </w:rPr>
              <w:t>42130 BOËN-SUR-LIGNON</w:t>
            </w:r>
          </w:p>
        </w:tc>
      </w:tr>
      <w:tr w:rsidR="00DA362C" w:rsidRPr="00DA362C" w:rsidTr="00057BBD">
        <w:tc>
          <w:tcPr>
            <w:tcW w:w="5203" w:type="dxa"/>
            <w:shd w:val="clear" w:color="auto" w:fill="auto"/>
            <w:vAlign w:val="center"/>
          </w:tcPr>
          <w:p w:rsidR="00DA362C" w:rsidRPr="000C2E65" w:rsidRDefault="00DA362C" w:rsidP="00E628DF">
            <w:pPr>
              <w:pStyle w:val="fcase2metab"/>
              <w:rPr>
                <w:rFonts w:ascii="Arial" w:hAnsi="Arial" w:cs="Arial"/>
              </w:rPr>
            </w:pPr>
            <w:r w:rsidRPr="000C2E65">
              <w:rPr>
                <w:rFonts w:ascii="Arial" w:hAnsi="Arial" w:cs="Arial"/>
              </w:rPr>
              <w:t xml:space="preserve">CH </w:t>
            </w:r>
            <w:r w:rsidR="00E628DF" w:rsidRPr="000C2E65">
              <w:rPr>
                <w:rFonts w:ascii="Arial" w:hAnsi="Arial" w:cs="Arial"/>
              </w:rPr>
              <w:t>Monts du Lyonnais</w:t>
            </w:r>
          </w:p>
        </w:tc>
        <w:tc>
          <w:tcPr>
            <w:tcW w:w="4935" w:type="dxa"/>
            <w:shd w:val="clear" w:color="auto" w:fill="auto"/>
            <w:vAlign w:val="center"/>
          </w:tcPr>
          <w:p w:rsidR="00944FCC" w:rsidRPr="000C2E65" w:rsidRDefault="00E628DF" w:rsidP="00E628DF">
            <w:pPr>
              <w:rPr>
                <w:lang w:eastAsia="en-US"/>
              </w:rPr>
            </w:pPr>
            <w:r w:rsidRPr="000C2E65">
              <w:rPr>
                <w:lang w:eastAsia="en-US"/>
              </w:rPr>
              <w:t xml:space="preserve">8 boulevard de la </w:t>
            </w:r>
            <w:proofErr w:type="spellStart"/>
            <w:r w:rsidRPr="000C2E65">
              <w:rPr>
                <w:lang w:eastAsia="en-US"/>
              </w:rPr>
              <w:t>Bardière</w:t>
            </w:r>
            <w:proofErr w:type="spellEnd"/>
            <w:r w:rsidRPr="000C2E65">
              <w:rPr>
                <w:lang w:eastAsia="en-US"/>
              </w:rPr>
              <w:t xml:space="preserve"> </w:t>
            </w:r>
          </w:p>
          <w:p w:rsidR="00E628DF" w:rsidRPr="000C2E65" w:rsidRDefault="00E628DF" w:rsidP="00E628DF">
            <w:pPr>
              <w:rPr>
                <w:lang w:eastAsia="en-US"/>
              </w:rPr>
            </w:pPr>
            <w:r w:rsidRPr="000C2E65">
              <w:rPr>
                <w:lang w:eastAsia="en-US"/>
              </w:rPr>
              <w:t xml:space="preserve">69590 ST SYMPHORIEN SUR COISE </w:t>
            </w:r>
          </w:p>
          <w:p w:rsidR="00E628DF" w:rsidRPr="000C2E65" w:rsidRDefault="00E628DF" w:rsidP="00E628DF">
            <w:pPr>
              <w:rPr>
                <w:color w:val="1F497D"/>
                <w:lang w:eastAsia="en-US"/>
              </w:rPr>
            </w:pPr>
          </w:p>
          <w:p w:rsidR="00DA362C" w:rsidRPr="000C2E65" w:rsidRDefault="00DA362C" w:rsidP="00DA362C">
            <w:pPr>
              <w:pStyle w:val="fcase2metab"/>
              <w:rPr>
                <w:rFonts w:ascii="Arial" w:hAnsi="Arial" w:cs="Arial"/>
              </w:rPr>
            </w:pP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SAINT BONNET LE CHATEAU</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w:t>
            </w:r>
          </w:p>
          <w:p w:rsidR="00DA362C" w:rsidRPr="000C2E65" w:rsidRDefault="00DA362C" w:rsidP="00DA362C">
            <w:pPr>
              <w:pStyle w:val="fcase2metab"/>
              <w:rPr>
                <w:rFonts w:ascii="Arial" w:hAnsi="Arial" w:cs="Arial"/>
              </w:rPr>
            </w:pPr>
            <w:r w:rsidRPr="000C2E65">
              <w:rPr>
                <w:rFonts w:ascii="Arial" w:hAnsi="Arial" w:cs="Arial"/>
              </w:rPr>
              <w:t>5 PLACE LAGNIER</w:t>
            </w:r>
          </w:p>
          <w:p w:rsidR="00DA362C" w:rsidRPr="000C2E65" w:rsidRDefault="00DA362C" w:rsidP="00DA362C">
            <w:pPr>
              <w:pStyle w:val="fcase2metab"/>
              <w:rPr>
                <w:rFonts w:ascii="Arial" w:hAnsi="Arial" w:cs="Arial"/>
              </w:rPr>
            </w:pPr>
            <w:r w:rsidRPr="000C2E65">
              <w:rPr>
                <w:rFonts w:ascii="Arial" w:hAnsi="Arial" w:cs="Arial"/>
              </w:rPr>
              <w:t>42380 SAINT BONNET LE CHATEAU</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GEORGES CLAUDINON –LE CHAMBON</w:t>
            </w:r>
          </w:p>
          <w:p w:rsidR="00DA362C" w:rsidRPr="000C2E65" w:rsidRDefault="00DA362C" w:rsidP="00DA362C">
            <w:pPr>
              <w:pStyle w:val="fcase2metab"/>
              <w:rPr>
                <w:rFonts w:ascii="Arial" w:hAnsi="Arial" w:cs="Arial"/>
              </w:rPr>
            </w:pPr>
            <w:r w:rsidRPr="000C2E65">
              <w:rPr>
                <w:rFonts w:ascii="Arial" w:hAnsi="Arial" w:cs="Arial"/>
              </w:rPr>
              <w:t>FEUGEROLLES</w:t>
            </w:r>
          </w:p>
        </w:tc>
        <w:tc>
          <w:tcPr>
            <w:tcW w:w="4935" w:type="dxa"/>
            <w:shd w:val="clear" w:color="auto" w:fill="auto"/>
            <w:vAlign w:val="center"/>
          </w:tcPr>
          <w:p w:rsidR="00DA362C" w:rsidRPr="000C2E65" w:rsidRDefault="00C5319D" w:rsidP="00C5319D">
            <w:pPr>
              <w:pStyle w:val="fcase2metab"/>
              <w:rPr>
                <w:rFonts w:ascii="Arial" w:hAnsi="Arial" w:cs="Arial"/>
              </w:rPr>
            </w:pPr>
            <w:r w:rsidRPr="000C2E65">
              <w:rPr>
                <w:rFonts w:ascii="Arial" w:hAnsi="Arial" w:cs="Arial"/>
              </w:rPr>
              <w:t xml:space="preserve">TRESORERIE GIER ONDAINE CH </w:t>
            </w:r>
          </w:p>
          <w:p w:rsidR="00C5319D" w:rsidRPr="000C2E65" w:rsidRDefault="00C5319D" w:rsidP="00C5319D">
            <w:pPr>
              <w:pStyle w:val="fcase2metab"/>
              <w:rPr>
                <w:rFonts w:ascii="Arial" w:hAnsi="Arial" w:cs="Arial"/>
              </w:rPr>
            </w:pPr>
            <w:r w:rsidRPr="000C2E65">
              <w:rPr>
                <w:rFonts w:ascii="Arial" w:hAnsi="Arial" w:cs="Arial"/>
              </w:rPr>
              <w:t>17 RUE VICTOR HUGO</w:t>
            </w:r>
          </w:p>
          <w:p w:rsidR="00C5319D" w:rsidRPr="000C2E65" w:rsidRDefault="00C5319D" w:rsidP="00C5319D">
            <w:pPr>
              <w:pStyle w:val="fcase2metab"/>
              <w:rPr>
                <w:rFonts w:ascii="Arial" w:hAnsi="Arial" w:cs="Arial"/>
              </w:rPr>
            </w:pPr>
            <w:r w:rsidRPr="000C2E65">
              <w:rPr>
                <w:rFonts w:ascii="Arial" w:hAnsi="Arial" w:cs="Arial"/>
              </w:rPr>
              <w:t>CS 30197</w:t>
            </w:r>
          </w:p>
          <w:p w:rsidR="00C5319D" w:rsidRPr="000C2E65" w:rsidRDefault="00C5319D" w:rsidP="00C5319D">
            <w:pPr>
              <w:pStyle w:val="fcase2metab"/>
              <w:rPr>
                <w:rFonts w:ascii="Arial" w:hAnsi="Arial" w:cs="Arial"/>
              </w:rPr>
            </w:pPr>
            <w:r w:rsidRPr="000C2E65">
              <w:rPr>
                <w:rFonts w:ascii="Arial" w:hAnsi="Arial" w:cs="Arial"/>
              </w:rPr>
              <w:t>42403 SAINT-CHAMOND CEDEX</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CHARLIEU</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 xml:space="preserve">TRESORERIE PRINCIPALE </w:t>
            </w:r>
          </w:p>
          <w:p w:rsidR="00DA362C" w:rsidRPr="000C2E65" w:rsidRDefault="00DA362C" w:rsidP="00DA362C">
            <w:pPr>
              <w:pStyle w:val="fcase2metab"/>
              <w:rPr>
                <w:rFonts w:ascii="Arial" w:hAnsi="Arial" w:cs="Arial"/>
              </w:rPr>
            </w:pPr>
            <w:r w:rsidRPr="000C2E65">
              <w:rPr>
                <w:rFonts w:ascii="Arial" w:hAnsi="Arial" w:cs="Arial"/>
              </w:rPr>
              <w:t>3 RUE DU TREUIL BUISSON</w:t>
            </w:r>
          </w:p>
          <w:p w:rsidR="00DA362C" w:rsidRPr="000C2E65" w:rsidRDefault="00DA362C" w:rsidP="00DA362C">
            <w:pPr>
              <w:pStyle w:val="fcase2metab"/>
              <w:rPr>
                <w:rFonts w:ascii="Arial" w:hAnsi="Arial" w:cs="Arial"/>
              </w:rPr>
            </w:pPr>
            <w:r w:rsidRPr="000C2E65">
              <w:rPr>
                <w:rFonts w:ascii="Arial" w:hAnsi="Arial" w:cs="Arial"/>
              </w:rPr>
              <w:t>BP 85</w:t>
            </w:r>
          </w:p>
          <w:p w:rsidR="00DA362C" w:rsidRPr="000C2E65" w:rsidRDefault="00DA362C" w:rsidP="00DA362C">
            <w:pPr>
              <w:pStyle w:val="fcase2metab"/>
              <w:rPr>
                <w:rFonts w:ascii="Arial" w:hAnsi="Arial" w:cs="Arial"/>
              </w:rPr>
            </w:pPr>
            <w:r w:rsidRPr="000C2E65">
              <w:rPr>
                <w:rFonts w:ascii="Arial" w:hAnsi="Arial" w:cs="Arial"/>
              </w:rPr>
              <w:lastRenderedPageBreak/>
              <w:t>42190 CHARLIEU</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lastRenderedPageBreak/>
              <w:t>CH SAINT JUST LA PENDUE</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 DES CENTRES HOSPITALIERS</w:t>
            </w:r>
          </w:p>
          <w:p w:rsidR="00DA362C" w:rsidRPr="000C2E65" w:rsidRDefault="00DA362C" w:rsidP="00DA362C">
            <w:pPr>
              <w:pStyle w:val="fcase2metab"/>
              <w:rPr>
                <w:rFonts w:ascii="Arial" w:hAnsi="Arial" w:cs="Arial"/>
              </w:rPr>
            </w:pPr>
            <w:r w:rsidRPr="000C2E65">
              <w:rPr>
                <w:rFonts w:ascii="Arial" w:hAnsi="Arial" w:cs="Arial"/>
              </w:rPr>
              <w:t>3 PLACE DU CHAMP DE FOIRE</w:t>
            </w:r>
          </w:p>
          <w:p w:rsidR="00DA362C" w:rsidRPr="000C2E65" w:rsidRDefault="00DA362C" w:rsidP="00DA362C">
            <w:pPr>
              <w:pStyle w:val="fcase2metab"/>
              <w:rPr>
                <w:rFonts w:ascii="Arial" w:hAnsi="Arial" w:cs="Arial"/>
              </w:rPr>
            </w:pPr>
            <w:r w:rsidRPr="000C2E65">
              <w:rPr>
                <w:rFonts w:ascii="Arial" w:hAnsi="Arial" w:cs="Arial"/>
              </w:rPr>
              <w:t>42300 ROANNE</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USLD MAURICE ANDRE -SAINT GALMIER</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 DE ST GALMIER</w:t>
            </w:r>
          </w:p>
          <w:p w:rsidR="00DA362C" w:rsidRPr="000C2E65" w:rsidRDefault="00DA362C" w:rsidP="00DA362C">
            <w:pPr>
              <w:pStyle w:val="fcase2metab"/>
              <w:rPr>
                <w:rFonts w:ascii="Arial" w:hAnsi="Arial" w:cs="Arial"/>
              </w:rPr>
            </w:pPr>
            <w:r w:rsidRPr="000C2E65">
              <w:rPr>
                <w:rFonts w:ascii="Arial" w:hAnsi="Arial" w:cs="Arial"/>
              </w:rPr>
              <w:t>1 AVENUE JEAN DELANDE</w:t>
            </w:r>
          </w:p>
          <w:p w:rsidR="00DA362C" w:rsidRPr="000C2E65" w:rsidRDefault="00C5319D" w:rsidP="00C5319D">
            <w:pPr>
              <w:pStyle w:val="fcase2metab"/>
              <w:rPr>
                <w:rFonts w:ascii="Arial" w:hAnsi="Arial" w:cs="Arial"/>
              </w:rPr>
            </w:pPr>
            <w:r w:rsidRPr="000C2E65">
              <w:rPr>
                <w:rFonts w:ascii="Arial" w:hAnsi="Arial" w:cs="Arial"/>
              </w:rPr>
              <w:t>42330 SAINT GALMIER</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SERRIERES</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 DU CENTRE HOSPITALIER DE SERRIERES</w:t>
            </w:r>
          </w:p>
          <w:p w:rsidR="00DA362C" w:rsidRPr="000C2E65" w:rsidRDefault="00DA362C" w:rsidP="00DA362C">
            <w:pPr>
              <w:pStyle w:val="fcase2metab"/>
              <w:rPr>
                <w:rFonts w:ascii="Arial" w:hAnsi="Arial" w:cs="Arial"/>
              </w:rPr>
            </w:pPr>
            <w:r w:rsidRPr="000C2E65">
              <w:rPr>
                <w:rFonts w:ascii="Arial" w:hAnsi="Arial" w:cs="Arial"/>
              </w:rPr>
              <w:t xml:space="preserve">25 AVENUE HELVETIA </w:t>
            </w:r>
          </w:p>
          <w:p w:rsidR="00DA362C" w:rsidRPr="000C2E65" w:rsidRDefault="00DA362C" w:rsidP="00DA362C">
            <w:pPr>
              <w:pStyle w:val="fcase2metab"/>
              <w:rPr>
                <w:rFonts w:ascii="Arial" w:hAnsi="Arial" w:cs="Arial"/>
              </w:rPr>
            </w:pPr>
            <w:r w:rsidRPr="000C2E65">
              <w:rPr>
                <w:rFonts w:ascii="Arial" w:hAnsi="Arial" w:cs="Arial"/>
              </w:rPr>
              <w:t>07340 SERRIERES</w:t>
            </w:r>
          </w:p>
        </w:tc>
      </w:tr>
      <w:tr w:rsidR="00DA362C" w:rsidRPr="00DA362C"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HOPITAL ST FELICIEN</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 DU CENTRE HOSPITALIER DE SAINT FELICIEN</w:t>
            </w:r>
          </w:p>
        </w:tc>
      </w:tr>
    </w:tbl>
    <w:p w:rsidR="001C40C0" w:rsidRDefault="001C40C0"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2953"/>
    <w:rsid w:val="00067F94"/>
    <w:rsid w:val="00084AE4"/>
    <w:rsid w:val="00090C6F"/>
    <w:rsid w:val="000A2E05"/>
    <w:rsid w:val="000A3E6B"/>
    <w:rsid w:val="000C2E65"/>
    <w:rsid w:val="000E0020"/>
    <w:rsid w:val="00144C68"/>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56D82"/>
    <w:rsid w:val="005824AE"/>
    <w:rsid w:val="005846FB"/>
    <w:rsid w:val="005A05C1"/>
    <w:rsid w:val="005A4A3B"/>
    <w:rsid w:val="005A4CB5"/>
    <w:rsid w:val="005B2316"/>
    <w:rsid w:val="005F0DCE"/>
    <w:rsid w:val="0061068C"/>
    <w:rsid w:val="006153F3"/>
    <w:rsid w:val="0064560F"/>
    <w:rsid w:val="00647A07"/>
    <w:rsid w:val="00660727"/>
    <w:rsid w:val="00662A86"/>
    <w:rsid w:val="006A37B0"/>
    <w:rsid w:val="006B5057"/>
    <w:rsid w:val="006C4338"/>
    <w:rsid w:val="006F3DF9"/>
    <w:rsid w:val="0070371D"/>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43E88"/>
    <w:rsid w:val="00A85E2C"/>
    <w:rsid w:val="00AA0927"/>
    <w:rsid w:val="00AB4BA6"/>
    <w:rsid w:val="00AE7831"/>
    <w:rsid w:val="00B02608"/>
    <w:rsid w:val="00B0289C"/>
    <w:rsid w:val="00B054DA"/>
    <w:rsid w:val="00B2419F"/>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5FF409DF"/>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5F11D-1AEF-4746-AC87-A0736B5AD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11</TotalTime>
  <Pages>7</Pages>
  <Words>2337</Words>
  <Characters>12856</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15163</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FAURE Fabienne</cp:lastModifiedBy>
  <cp:revision>7</cp:revision>
  <cp:lastPrinted>2023-03-09T08:20:00Z</cp:lastPrinted>
  <dcterms:created xsi:type="dcterms:W3CDTF">2024-04-19T07:23:00Z</dcterms:created>
  <dcterms:modified xsi:type="dcterms:W3CDTF">2025-05-15T12:49:00Z</dcterms:modified>
</cp:coreProperties>
</file>