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A3CD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3014BC1" w14:textId="77777777">
        <w:tc>
          <w:tcPr>
            <w:tcW w:w="10419" w:type="dxa"/>
            <w:shd w:val="clear" w:color="auto" w:fill="auto"/>
          </w:tcPr>
          <w:p w14:paraId="134C5E9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3AC410A" wp14:editId="5247CCF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4BA70" w14:textId="77777777" w:rsidR="00472B25" w:rsidRDefault="00472B25" w:rsidP="005D2BD5">
            <w:pPr>
              <w:pStyle w:val="Pieddepage"/>
              <w:tabs>
                <w:tab w:val="clear" w:pos="4536"/>
                <w:tab w:val="clear" w:pos="9072"/>
              </w:tabs>
              <w:jc w:val="center"/>
            </w:pPr>
          </w:p>
        </w:tc>
      </w:tr>
    </w:tbl>
    <w:p w14:paraId="23C408B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348CC37" w14:textId="77777777">
        <w:tc>
          <w:tcPr>
            <w:tcW w:w="9288" w:type="dxa"/>
            <w:shd w:val="clear" w:color="auto" w:fill="66CCFF"/>
          </w:tcPr>
          <w:p w14:paraId="328E8FD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23142FD"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6E39E81"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5449659" w14:textId="77777777" w:rsidR="00472B25" w:rsidRDefault="00472B25">
            <w:pPr>
              <w:pStyle w:val="Titre8"/>
              <w:tabs>
                <w:tab w:val="num" w:pos="0"/>
                <w:tab w:val="right" w:pos="9639"/>
              </w:tabs>
              <w:spacing w:before="120" w:after="120"/>
            </w:pPr>
            <w:r>
              <w:rPr>
                <w:caps/>
                <w:sz w:val="28"/>
                <w:szCs w:val="28"/>
              </w:rPr>
              <w:t>DC2</w:t>
            </w:r>
          </w:p>
        </w:tc>
      </w:tr>
    </w:tbl>
    <w:p w14:paraId="7ACF4BCB" w14:textId="77777777" w:rsidR="00472B25" w:rsidRDefault="00472B25">
      <w:pPr>
        <w:jc w:val="both"/>
        <w:rPr>
          <w:rFonts w:ascii="Arial" w:hAnsi="Arial" w:cs="Arial"/>
        </w:rPr>
      </w:pPr>
    </w:p>
    <w:p w14:paraId="7D9BA79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778A3E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A354F67"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A3404D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C1E832" w14:textId="77777777">
        <w:tc>
          <w:tcPr>
            <w:tcW w:w="10331" w:type="dxa"/>
            <w:shd w:val="clear" w:color="auto" w:fill="66CCFF"/>
          </w:tcPr>
          <w:p w14:paraId="38ABD2C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3F5A014"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10AF7E9" w14:textId="77777777" w:rsidR="00472B25" w:rsidRDefault="00472B25">
      <w:pPr>
        <w:rPr>
          <w:rFonts w:ascii="Arial" w:hAnsi="Arial" w:cs="Arial"/>
          <w:b/>
          <w:bCs/>
        </w:rPr>
      </w:pPr>
    </w:p>
    <w:p w14:paraId="6CD5548C" w14:textId="77777777" w:rsidR="00472B25" w:rsidRPr="006B3B73" w:rsidRDefault="006B3B73">
      <w:pPr>
        <w:rPr>
          <w:rFonts w:ascii="Arial" w:hAnsi="Arial" w:cs="Arial"/>
          <w:b/>
          <w:bCs/>
          <w:color w:val="002060"/>
        </w:rPr>
      </w:pPr>
      <w:r w:rsidRPr="006B3B73">
        <w:rPr>
          <w:rFonts w:ascii="Arial" w:hAnsi="Arial" w:cs="Arial"/>
          <w:b/>
          <w:bCs/>
          <w:color w:val="002060"/>
        </w:rPr>
        <w:t>Etablissement Français du Sang</w:t>
      </w:r>
    </w:p>
    <w:p w14:paraId="4F1973D2" w14:textId="77777777" w:rsidR="006B3B73" w:rsidRPr="006B3B73" w:rsidRDefault="006B3B73">
      <w:pPr>
        <w:rPr>
          <w:rFonts w:ascii="Arial" w:hAnsi="Arial" w:cs="Arial"/>
          <w:b/>
          <w:bCs/>
          <w:color w:val="002060"/>
        </w:rPr>
      </w:pPr>
      <w:r w:rsidRPr="006B3B73">
        <w:rPr>
          <w:rFonts w:ascii="Arial" w:hAnsi="Arial" w:cs="Arial"/>
          <w:b/>
          <w:bCs/>
          <w:color w:val="002060"/>
        </w:rPr>
        <w:t>20 avenue du stade de France</w:t>
      </w:r>
    </w:p>
    <w:p w14:paraId="1E7D2DF6" w14:textId="77777777" w:rsidR="006B3B73" w:rsidRPr="006B3B73" w:rsidRDefault="006B3B73">
      <w:pPr>
        <w:rPr>
          <w:rFonts w:ascii="Arial" w:hAnsi="Arial" w:cs="Arial"/>
          <w:b/>
          <w:bCs/>
          <w:color w:val="002060"/>
        </w:rPr>
      </w:pPr>
      <w:r w:rsidRPr="006B3B73">
        <w:rPr>
          <w:rFonts w:ascii="Arial" w:hAnsi="Arial" w:cs="Arial"/>
          <w:b/>
          <w:bCs/>
          <w:color w:val="002060"/>
        </w:rPr>
        <w:t>93218 La Plaine Saint Denis Cedex</w:t>
      </w:r>
    </w:p>
    <w:p w14:paraId="4358F4B5" w14:textId="77777777" w:rsidR="00472B25" w:rsidRPr="006B3B73" w:rsidRDefault="00472B25">
      <w:pPr>
        <w:rPr>
          <w:rFonts w:ascii="Arial" w:hAnsi="Arial" w:cs="Arial"/>
          <w:b/>
          <w:bCs/>
          <w:color w:val="002060"/>
        </w:rPr>
      </w:pPr>
    </w:p>
    <w:p w14:paraId="46B0A263" w14:textId="77777777" w:rsidR="00472B25" w:rsidRDefault="00472B25">
      <w:pPr>
        <w:rPr>
          <w:rFonts w:ascii="Arial" w:hAnsi="Arial" w:cs="Arial"/>
          <w:b/>
          <w:bCs/>
        </w:rPr>
      </w:pPr>
    </w:p>
    <w:p w14:paraId="0152999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A1B1C8D" w14:textId="77777777">
        <w:tc>
          <w:tcPr>
            <w:tcW w:w="10331" w:type="dxa"/>
            <w:shd w:val="clear" w:color="auto" w:fill="66CCFF"/>
          </w:tcPr>
          <w:p w14:paraId="58DBFA3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707B701" w14:textId="781E65B1" w:rsidR="00907DC5" w:rsidRDefault="00907DC5">
      <w:pPr>
        <w:jc w:val="both"/>
        <w:rPr>
          <w:rFonts w:ascii="Arial" w:hAnsi="Arial" w:cs="Arial"/>
          <w:b/>
          <w:bCs/>
        </w:rPr>
      </w:pPr>
    </w:p>
    <w:p w14:paraId="6674ED59" w14:textId="77777777" w:rsidR="0092189B" w:rsidRPr="0092189B" w:rsidRDefault="0092189B" w:rsidP="0092189B">
      <w:pPr>
        <w:jc w:val="both"/>
        <w:rPr>
          <w:rFonts w:cs="Arial"/>
          <w:b/>
          <w:caps/>
          <w:sz w:val="32"/>
          <w:szCs w:val="32"/>
        </w:rPr>
      </w:pPr>
      <w:bookmarkStart w:id="0" w:name="_Hlk192685291"/>
      <w:r w:rsidRPr="0092189B">
        <w:rPr>
          <w:rFonts w:cs="Arial"/>
          <w:b/>
          <w:caps/>
          <w:sz w:val="32"/>
          <w:szCs w:val="32"/>
        </w:rPr>
        <w:t>La Gestion et paiement des annuités de brevets et autres taxes de maintien en vigueur.</w:t>
      </w:r>
    </w:p>
    <w:bookmarkEnd w:id="0"/>
    <w:p w14:paraId="040B10DB" w14:textId="77777777" w:rsidR="00B23483" w:rsidRDefault="00B2348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7664523" w14:textId="77777777">
        <w:tc>
          <w:tcPr>
            <w:tcW w:w="10331" w:type="dxa"/>
            <w:shd w:val="clear" w:color="auto" w:fill="66CCFF"/>
          </w:tcPr>
          <w:p w14:paraId="004D0FDD"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9771DDF" w14:textId="77777777" w:rsidR="00472B25" w:rsidRDefault="00472B25">
      <w:pPr>
        <w:pStyle w:val="Titre9"/>
        <w:numPr>
          <w:ilvl w:val="0"/>
          <w:numId w:val="0"/>
        </w:numPr>
        <w:rPr>
          <w:i w:val="0"/>
          <w:sz w:val="20"/>
        </w:rPr>
      </w:pPr>
    </w:p>
    <w:p w14:paraId="09C1A0D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4436397" w14:textId="77777777" w:rsidR="00472B25" w:rsidRDefault="00472B25">
      <w:pPr>
        <w:pStyle w:val="Titre9"/>
        <w:tabs>
          <w:tab w:val="num" w:pos="0"/>
        </w:tabs>
        <w:ind w:left="0"/>
        <w:jc w:val="both"/>
        <w:rPr>
          <w:i w:val="0"/>
          <w:iCs w:val="0"/>
          <w:sz w:val="20"/>
          <w:szCs w:val="20"/>
        </w:rPr>
      </w:pPr>
    </w:p>
    <w:p w14:paraId="085086C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4E4700" w14:textId="77777777" w:rsidR="00472B25" w:rsidRDefault="00472B25">
      <w:pPr>
        <w:jc w:val="both"/>
        <w:rPr>
          <w:rFonts w:ascii="Arial" w:hAnsi="Arial" w:cs="Arial"/>
          <w:b/>
          <w:bCs/>
        </w:rPr>
      </w:pPr>
    </w:p>
    <w:p w14:paraId="1A0676E9" w14:textId="77777777" w:rsidR="00472B25" w:rsidRDefault="00472B25">
      <w:pPr>
        <w:jc w:val="both"/>
        <w:rPr>
          <w:rFonts w:ascii="Arial" w:hAnsi="Arial" w:cs="Arial"/>
          <w:b/>
          <w:bCs/>
        </w:rPr>
      </w:pPr>
    </w:p>
    <w:p w14:paraId="050C8D0F" w14:textId="77777777" w:rsidR="00472B25" w:rsidRDefault="00472B25">
      <w:pPr>
        <w:jc w:val="both"/>
        <w:rPr>
          <w:rFonts w:ascii="Arial" w:hAnsi="Arial" w:cs="Arial"/>
          <w:b/>
          <w:bCs/>
        </w:rPr>
      </w:pPr>
    </w:p>
    <w:p w14:paraId="4D8C25B5" w14:textId="77777777" w:rsidR="00472B25" w:rsidRDefault="00472B25">
      <w:pPr>
        <w:jc w:val="both"/>
        <w:rPr>
          <w:rFonts w:ascii="Arial" w:hAnsi="Arial" w:cs="Arial"/>
          <w:b/>
          <w:bCs/>
        </w:rPr>
      </w:pPr>
    </w:p>
    <w:p w14:paraId="148F5F82" w14:textId="77777777" w:rsidR="00472B25" w:rsidRDefault="00472B25">
      <w:pPr>
        <w:jc w:val="both"/>
        <w:rPr>
          <w:rFonts w:ascii="Arial" w:hAnsi="Arial" w:cs="Arial"/>
          <w:b/>
          <w:bCs/>
        </w:rPr>
      </w:pPr>
    </w:p>
    <w:p w14:paraId="5B4FAE08"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1AD43E67" w14:textId="77777777" w:rsidR="00472B25" w:rsidRDefault="00472B25">
      <w:pPr>
        <w:jc w:val="both"/>
        <w:rPr>
          <w:rFonts w:ascii="Arial" w:hAnsi="Arial" w:cs="Arial"/>
          <w:b/>
          <w:bCs/>
        </w:rPr>
      </w:pPr>
    </w:p>
    <w:p w14:paraId="5B6AB28F" w14:textId="77777777" w:rsidR="00472B25" w:rsidRDefault="00472B25">
      <w:pPr>
        <w:jc w:val="both"/>
        <w:rPr>
          <w:rFonts w:ascii="Arial" w:hAnsi="Arial" w:cs="Arial"/>
          <w:b/>
          <w:bCs/>
        </w:rPr>
      </w:pPr>
    </w:p>
    <w:p w14:paraId="2750FA2F" w14:textId="77777777" w:rsidR="00472B25" w:rsidRDefault="00472B25">
      <w:pPr>
        <w:jc w:val="both"/>
        <w:rPr>
          <w:rFonts w:ascii="Arial" w:hAnsi="Arial" w:cs="Arial"/>
          <w:b/>
          <w:bCs/>
        </w:rPr>
      </w:pPr>
    </w:p>
    <w:p w14:paraId="689A9591" w14:textId="77777777" w:rsidR="00472B25" w:rsidRDefault="00472B25">
      <w:pPr>
        <w:jc w:val="both"/>
        <w:rPr>
          <w:rFonts w:ascii="Arial" w:hAnsi="Arial" w:cs="Arial"/>
          <w:b/>
          <w:bCs/>
        </w:rPr>
      </w:pPr>
    </w:p>
    <w:p w14:paraId="0D68DA3C" w14:textId="77777777" w:rsidR="00472B25" w:rsidRDefault="00472B25">
      <w:pPr>
        <w:jc w:val="both"/>
        <w:rPr>
          <w:rFonts w:ascii="Arial" w:hAnsi="Arial" w:cs="Arial"/>
          <w:bCs/>
        </w:rPr>
      </w:pPr>
    </w:p>
    <w:p w14:paraId="0A88DB42" w14:textId="77777777" w:rsidR="00472B25" w:rsidRDefault="00472B25">
      <w:pPr>
        <w:jc w:val="both"/>
        <w:rPr>
          <w:rFonts w:ascii="Arial" w:hAnsi="Arial" w:cs="Arial"/>
          <w:bCs/>
        </w:rPr>
      </w:pPr>
    </w:p>
    <w:p w14:paraId="3F5033F1" w14:textId="77777777" w:rsidR="00472B25" w:rsidRDefault="00815797">
      <w:pPr>
        <w:jc w:val="both"/>
        <w:rPr>
          <w:rFonts w:ascii="Arial" w:hAnsi="Arial" w:cs="Arial"/>
          <w:i/>
          <w:iCs/>
          <w:sz w:val="18"/>
          <w:szCs w:val="18"/>
        </w:rPr>
      </w:pPr>
      <w:bookmarkStart w:id="1" w:name="_GoBack"/>
      <w:bookmarkEnd w:id="1"/>
      <w:r>
        <w:rPr>
          <w:rFonts w:ascii="Arial" w:hAnsi="Arial" w:cs="Arial"/>
          <w:b/>
          <w:bCs/>
          <w:sz w:val="22"/>
          <w:szCs w:val="22"/>
        </w:rPr>
        <w:br w:type="page"/>
      </w:r>
      <w:r w:rsidR="00472B25">
        <w:rPr>
          <w:rFonts w:ascii="Arial" w:hAnsi="Arial" w:cs="Arial"/>
          <w:b/>
          <w:bCs/>
          <w:sz w:val="22"/>
          <w:szCs w:val="22"/>
        </w:rPr>
        <w:lastRenderedPageBreak/>
        <w:t>C2 - Cas particuliers :</w:t>
      </w:r>
    </w:p>
    <w:p w14:paraId="02E56A8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634D64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D3121D0" w14:textId="77777777" w:rsidTr="00D63EF7">
        <w:trPr>
          <w:gridAfter w:val="1"/>
          <w:wAfter w:w="10" w:type="dxa"/>
          <w:trHeight w:val="296"/>
        </w:trPr>
        <w:tc>
          <w:tcPr>
            <w:tcW w:w="8506" w:type="dxa"/>
            <w:gridSpan w:val="2"/>
            <w:shd w:val="clear" w:color="auto" w:fill="auto"/>
            <w:vAlign w:val="center"/>
          </w:tcPr>
          <w:p w14:paraId="240D005E"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1D3E4D3"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8FE41DA" w14:textId="77777777" w:rsidR="00472B25" w:rsidRDefault="00472B25">
            <w:pPr>
              <w:snapToGrid w:val="0"/>
              <w:jc w:val="center"/>
              <w:rPr>
                <w:rFonts w:ascii="Arial" w:hAnsi="Arial" w:cs="Arial"/>
                <w:b/>
                <w:bCs/>
              </w:rPr>
            </w:pPr>
          </w:p>
        </w:tc>
      </w:tr>
      <w:tr w:rsidR="00261FC1" w14:paraId="71B312B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0EAE554" w14:textId="77777777" w:rsidR="00261FC1" w:rsidRDefault="00261FC1">
            <w:pPr>
              <w:pStyle w:val="fcase1ertab"/>
              <w:snapToGrid w:val="0"/>
              <w:rPr>
                <w:rFonts w:ascii="Arial" w:hAnsi="Arial" w:cs="Arial"/>
                <w:b/>
                <w:bCs/>
              </w:rPr>
            </w:pPr>
          </w:p>
          <w:p w14:paraId="5E6CAD44"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189B">
              <w:fldChar w:fldCharType="separate"/>
            </w:r>
            <w:r>
              <w:fldChar w:fldCharType="end"/>
            </w:r>
            <w:r>
              <w:rPr>
                <w:rFonts w:ascii="Arial" w:hAnsi="Arial" w:cs="Arial"/>
                <w:bCs/>
              </w:rPr>
              <w:t xml:space="preserve"> </w:t>
            </w:r>
            <w:r>
              <w:rPr>
                <w:rFonts w:ascii="Arial" w:hAnsi="Arial" w:cs="Arial"/>
              </w:rPr>
              <w:t>Entreprise adaptée</w:t>
            </w:r>
          </w:p>
          <w:p w14:paraId="0A3FFD2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3E030F0"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AC24A9E" w14:textId="77777777" w:rsidR="00261FC1" w:rsidRDefault="00261FC1">
            <w:pPr>
              <w:snapToGrid w:val="0"/>
              <w:ind w:left="170" w:right="170"/>
              <w:jc w:val="both"/>
              <w:rPr>
                <w:rFonts w:ascii="Arial" w:hAnsi="Arial" w:cs="Arial"/>
                <w:sz w:val="16"/>
                <w:szCs w:val="16"/>
              </w:rPr>
            </w:pPr>
          </w:p>
          <w:p w14:paraId="6AB56AA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CC9B860" w14:textId="77777777" w:rsidR="00261FC1" w:rsidRDefault="00261FC1">
            <w:pPr>
              <w:snapToGrid w:val="0"/>
              <w:jc w:val="both"/>
              <w:rPr>
                <w:rFonts w:ascii="Arial" w:hAnsi="Arial" w:cs="Arial"/>
                <w:b/>
                <w:bCs/>
              </w:rPr>
            </w:pPr>
          </w:p>
        </w:tc>
      </w:tr>
      <w:tr w:rsidR="00261FC1" w14:paraId="1772FA1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DE0E5A4" w14:textId="77777777" w:rsidR="00261FC1" w:rsidRDefault="00261FC1">
            <w:pPr>
              <w:pStyle w:val="fcase1ertab"/>
              <w:snapToGrid w:val="0"/>
              <w:rPr>
                <w:rFonts w:ascii="Arial" w:hAnsi="Arial" w:cs="Arial"/>
                <w:b/>
                <w:bCs/>
              </w:rPr>
            </w:pPr>
          </w:p>
          <w:p w14:paraId="37D6C096"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189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4A705A5"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6906BE6" w14:textId="77777777" w:rsidR="00261FC1" w:rsidRDefault="00261FC1">
            <w:pPr>
              <w:snapToGrid w:val="0"/>
              <w:ind w:left="170" w:right="170"/>
              <w:jc w:val="both"/>
              <w:rPr>
                <w:rFonts w:ascii="Arial" w:hAnsi="Arial" w:cs="Arial"/>
                <w:b/>
                <w:bCs/>
                <w:sz w:val="16"/>
                <w:szCs w:val="16"/>
              </w:rPr>
            </w:pPr>
          </w:p>
          <w:p w14:paraId="7D88320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CF4A18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FE536C4" w14:textId="77777777" w:rsidR="00261FC1" w:rsidRDefault="00261FC1">
            <w:pPr>
              <w:snapToGrid w:val="0"/>
              <w:jc w:val="both"/>
              <w:rPr>
                <w:rFonts w:ascii="Arial" w:hAnsi="Arial" w:cs="Arial"/>
                <w:b/>
                <w:bCs/>
              </w:rPr>
            </w:pPr>
          </w:p>
        </w:tc>
      </w:tr>
      <w:tr w:rsidR="00261FC1" w14:paraId="561F72C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0F1D638" w14:textId="77777777" w:rsidR="00261FC1" w:rsidRDefault="00261FC1" w:rsidP="00224E9C">
            <w:pPr>
              <w:pStyle w:val="fcase1ertab"/>
              <w:snapToGrid w:val="0"/>
              <w:rPr>
                <w:rFonts w:ascii="Arial" w:hAnsi="Arial" w:cs="Arial"/>
                <w:b/>
                <w:bCs/>
                <w:sz w:val="18"/>
                <w:szCs w:val="18"/>
              </w:rPr>
            </w:pPr>
          </w:p>
          <w:p w14:paraId="48B3F8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189B">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B460F9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D15493" w14:textId="77777777" w:rsidR="00261FC1" w:rsidRDefault="00261FC1" w:rsidP="00224E9C">
            <w:pPr>
              <w:snapToGrid w:val="0"/>
              <w:ind w:left="170" w:right="170"/>
              <w:jc w:val="both"/>
              <w:rPr>
                <w:rFonts w:ascii="Arial" w:hAnsi="Arial" w:cs="Arial"/>
                <w:b/>
                <w:bCs/>
                <w:sz w:val="16"/>
                <w:szCs w:val="16"/>
              </w:rPr>
            </w:pPr>
          </w:p>
          <w:p w14:paraId="3EA645C6" w14:textId="77777777" w:rsidR="00261FC1" w:rsidRDefault="00261FC1" w:rsidP="00224E9C">
            <w:pPr>
              <w:snapToGrid w:val="0"/>
              <w:ind w:left="170" w:right="170"/>
              <w:jc w:val="both"/>
              <w:rPr>
                <w:rFonts w:ascii="Arial" w:hAnsi="Arial" w:cs="Arial"/>
                <w:b/>
                <w:bCs/>
                <w:sz w:val="16"/>
                <w:szCs w:val="16"/>
              </w:rPr>
            </w:pPr>
          </w:p>
          <w:p w14:paraId="0BCF8384" w14:textId="77777777" w:rsidR="00261FC1" w:rsidRDefault="00261FC1" w:rsidP="00224E9C">
            <w:pPr>
              <w:snapToGrid w:val="0"/>
              <w:ind w:left="170" w:right="170"/>
              <w:jc w:val="both"/>
              <w:rPr>
                <w:rFonts w:ascii="Arial" w:hAnsi="Arial" w:cs="Arial"/>
                <w:b/>
                <w:bCs/>
                <w:sz w:val="16"/>
                <w:szCs w:val="16"/>
              </w:rPr>
            </w:pPr>
          </w:p>
          <w:p w14:paraId="32F5167A" w14:textId="77777777" w:rsidR="00261FC1" w:rsidRDefault="00261FC1" w:rsidP="00224E9C">
            <w:pPr>
              <w:snapToGrid w:val="0"/>
              <w:ind w:left="170" w:right="170"/>
              <w:jc w:val="both"/>
              <w:rPr>
                <w:rFonts w:ascii="Arial" w:hAnsi="Arial" w:cs="Arial"/>
                <w:b/>
                <w:bCs/>
                <w:sz w:val="16"/>
                <w:szCs w:val="16"/>
              </w:rPr>
            </w:pPr>
          </w:p>
          <w:p w14:paraId="7F6C10A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FC79156" w14:textId="77777777" w:rsidR="00261FC1" w:rsidRDefault="00261FC1" w:rsidP="00224E9C">
            <w:pPr>
              <w:snapToGrid w:val="0"/>
              <w:jc w:val="both"/>
              <w:rPr>
                <w:rFonts w:ascii="Arial" w:hAnsi="Arial" w:cs="Arial"/>
                <w:b/>
                <w:bCs/>
              </w:rPr>
            </w:pPr>
          </w:p>
        </w:tc>
      </w:tr>
      <w:tr w:rsidR="00261FC1" w14:paraId="71DAC85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82EA61" w14:textId="77777777" w:rsidR="00261FC1" w:rsidRDefault="00261FC1">
            <w:pPr>
              <w:pStyle w:val="fcase1ertab"/>
              <w:snapToGrid w:val="0"/>
              <w:rPr>
                <w:rFonts w:ascii="Arial" w:hAnsi="Arial" w:cs="Arial"/>
                <w:b/>
                <w:bCs/>
                <w:sz w:val="18"/>
                <w:szCs w:val="18"/>
              </w:rPr>
            </w:pPr>
          </w:p>
          <w:p w14:paraId="2C66338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189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7D4776B"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CF643D9" w14:textId="77777777" w:rsidR="00261FC1" w:rsidRDefault="00261FC1">
            <w:pPr>
              <w:snapToGrid w:val="0"/>
              <w:ind w:left="170" w:right="170"/>
              <w:jc w:val="both"/>
              <w:rPr>
                <w:rFonts w:ascii="Arial" w:hAnsi="Arial" w:cs="Arial"/>
                <w:b/>
                <w:bCs/>
                <w:sz w:val="16"/>
                <w:szCs w:val="16"/>
              </w:rPr>
            </w:pPr>
          </w:p>
          <w:p w14:paraId="6E95BEF6" w14:textId="77777777" w:rsidR="00261FC1" w:rsidRDefault="00261FC1">
            <w:pPr>
              <w:snapToGrid w:val="0"/>
              <w:ind w:left="170" w:right="170"/>
              <w:jc w:val="both"/>
              <w:rPr>
                <w:rFonts w:ascii="Arial" w:hAnsi="Arial" w:cs="Arial"/>
                <w:b/>
                <w:bCs/>
                <w:sz w:val="16"/>
                <w:szCs w:val="16"/>
              </w:rPr>
            </w:pPr>
          </w:p>
          <w:p w14:paraId="01CBC920" w14:textId="77777777" w:rsidR="00261FC1" w:rsidRDefault="00261FC1">
            <w:pPr>
              <w:snapToGrid w:val="0"/>
              <w:ind w:left="170" w:right="170"/>
              <w:jc w:val="both"/>
              <w:rPr>
                <w:rFonts w:ascii="Arial" w:hAnsi="Arial" w:cs="Arial"/>
                <w:b/>
                <w:bCs/>
                <w:sz w:val="16"/>
                <w:szCs w:val="16"/>
              </w:rPr>
            </w:pPr>
          </w:p>
          <w:p w14:paraId="01EF7784" w14:textId="77777777" w:rsidR="00261FC1" w:rsidRDefault="00261FC1">
            <w:pPr>
              <w:snapToGrid w:val="0"/>
              <w:ind w:left="170" w:right="170"/>
              <w:jc w:val="both"/>
              <w:rPr>
                <w:rFonts w:ascii="Arial" w:hAnsi="Arial" w:cs="Arial"/>
                <w:b/>
                <w:bCs/>
                <w:sz w:val="16"/>
                <w:szCs w:val="16"/>
              </w:rPr>
            </w:pPr>
          </w:p>
          <w:p w14:paraId="5AC8C0D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29B10A7" w14:textId="77777777" w:rsidR="00261FC1" w:rsidRDefault="00261FC1">
            <w:pPr>
              <w:snapToGrid w:val="0"/>
              <w:jc w:val="both"/>
              <w:rPr>
                <w:rFonts w:ascii="Arial" w:hAnsi="Arial" w:cs="Arial"/>
                <w:b/>
                <w:bCs/>
              </w:rPr>
            </w:pPr>
          </w:p>
        </w:tc>
      </w:tr>
      <w:tr w:rsidR="00E83C20" w14:paraId="5CE9530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4453C5" w14:textId="77777777" w:rsidR="00E83C20" w:rsidRDefault="00E83C20" w:rsidP="00D4627D">
            <w:pPr>
              <w:pStyle w:val="fcase1ertab"/>
              <w:snapToGrid w:val="0"/>
              <w:rPr>
                <w:rFonts w:ascii="Arial" w:hAnsi="Arial" w:cs="Arial"/>
                <w:b/>
                <w:bCs/>
                <w:sz w:val="18"/>
                <w:szCs w:val="18"/>
              </w:rPr>
            </w:pPr>
          </w:p>
          <w:p w14:paraId="654EA62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92189B">
              <w:rPr>
                <w:rFonts w:ascii="Arial" w:hAnsi="Arial" w:cs="Arial"/>
              </w:rPr>
            </w:r>
            <w:r w:rsidR="0092189B">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549DEB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DF11E0B" w14:textId="77777777" w:rsidR="00E83C20" w:rsidRDefault="00E83C20" w:rsidP="00D4627D">
            <w:pPr>
              <w:snapToGrid w:val="0"/>
              <w:ind w:left="170" w:right="170"/>
              <w:jc w:val="both"/>
              <w:rPr>
                <w:rFonts w:ascii="Arial" w:hAnsi="Arial" w:cs="Arial"/>
                <w:b/>
                <w:bCs/>
                <w:sz w:val="16"/>
                <w:szCs w:val="16"/>
              </w:rPr>
            </w:pPr>
          </w:p>
          <w:p w14:paraId="361A5B7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C34E643" w14:textId="77777777" w:rsidR="00E83C20" w:rsidRDefault="00E83C20" w:rsidP="00D4627D">
            <w:pPr>
              <w:snapToGrid w:val="0"/>
              <w:ind w:left="170" w:right="170"/>
              <w:jc w:val="both"/>
              <w:rPr>
                <w:rFonts w:ascii="Arial" w:hAnsi="Arial" w:cs="Arial"/>
                <w:b/>
                <w:bCs/>
                <w:sz w:val="16"/>
                <w:szCs w:val="16"/>
              </w:rPr>
            </w:pPr>
          </w:p>
          <w:p w14:paraId="04726AFD" w14:textId="77777777" w:rsidR="00E83C20" w:rsidRDefault="00E83C20" w:rsidP="00D4627D">
            <w:pPr>
              <w:snapToGrid w:val="0"/>
              <w:ind w:left="170" w:right="170"/>
              <w:jc w:val="both"/>
              <w:rPr>
                <w:rFonts w:ascii="Arial" w:hAnsi="Arial" w:cs="Arial"/>
                <w:b/>
                <w:bCs/>
                <w:sz w:val="16"/>
                <w:szCs w:val="16"/>
              </w:rPr>
            </w:pPr>
          </w:p>
          <w:p w14:paraId="347F2CCD"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E6737E" w14:textId="77777777" w:rsidR="00E83C20" w:rsidRDefault="00E83C20" w:rsidP="00D4627D">
            <w:pPr>
              <w:snapToGrid w:val="0"/>
              <w:jc w:val="both"/>
              <w:rPr>
                <w:rFonts w:ascii="Arial" w:hAnsi="Arial" w:cs="Arial"/>
                <w:b/>
                <w:bCs/>
              </w:rPr>
            </w:pPr>
          </w:p>
        </w:tc>
      </w:tr>
    </w:tbl>
    <w:p w14:paraId="7E2344D3" w14:textId="77777777" w:rsidR="00261FC1" w:rsidRDefault="00261FC1" w:rsidP="00D21AD8">
      <w:pPr>
        <w:tabs>
          <w:tab w:val="left" w:pos="-142"/>
          <w:tab w:val="left" w:pos="4111"/>
        </w:tabs>
        <w:rPr>
          <w:rFonts w:ascii="Arial" w:hAnsi="Arial" w:cs="Arial"/>
          <w:b/>
          <w:bCs/>
          <w:sz w:val="22"/>
          <w:szCs w:val="22"/>
        </w:rPr>
      </w:pPr>
    </w:p>
    <w:p w14:paraId="2A145A9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7B4A44D" w14:textId="77777777" w:rsidTr="005C765E">
        <w:tc>
          <w:tcPr>
            <w:tcW w:w="10344" w:type="dxa"/>
            <w:shd w:val="clear" w:color="auto" w:fill="66CCFF"/>
          </w:tcPr>
          <w:p w14:paraId="69E3800F"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48100A8B" w14:textId="77777777" w:rsidR="00D21AD8" w:rsidRDefault="00D21AD8" w:rsidP="00D21AD8">
      <w:pPr>
        <w:tabs>
          <w:tab w:val="left" w:pos="-142"/>
          <w:tab w:val="left" w:pos="4111"/>
        </w:tabs>
        <w:rPr>
          <w:rFonts w:ascii="Arial" w:hAnsi="Arial" w:cs="Arial"/>
          <w:b/>
          <w:bCs/>
          <w:sz w:val="22"/>
          <w:szCs w:val="22"/>
        </w:rPr>
      </w:pPr>
    </w:p>
    <w:p w14:paraId="2A7157E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94617D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0DE5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D24A1C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15E7741" w14:textId="77777777" w:rsidR="002611DA" w:rsidRDefault="002611DA">
      <w:pPr>
        <w:suppressAutoHyphens w:val="0"/>
        <w:rPr>
          <w:rFonts w:ascii="Arial" w:hAnsi="Arial" w:cs="Arial"/>
        </w:rPr>
      </w:pPr>
      <w:r>
        <w:rPr>
          <w:rFonts w:ascii="Arial" w:hAnsi="Arial" w:cs="Arial"/>
        </w:rPr>
        <w:br w:type="page"/>
      </w:r>
    </w:p>
    <w:p w14:paraId="6011C20B"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E81D7E5" w14:textId="77777777" w:rsidTr="00261FC1">
        <w:tc>
          <w:tcPr>
            <w:tcW w:w="10331" w:type="dxa"/>
            <w:shd w:val="clear" w:color="auto" w:fill="66CCFF"/>
          </w:tcPr>
          <w:p w14:paraId="244DFA2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6445B7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7758D96"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3C5BDE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41273D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F22EB5"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FF6B36A" w14:textId="77777777" w:rsidR="00C56C9E" w:rsidRDefault="00C56C9E">
      <w:pPr>
        <w:pStyle w:val="En-tte"/>
        <w:tabs>
          <w:tab w:val="clear" w:pos="4536"/>
          <w:tab w:val="clear" w:pos="9072"/>
          <w:tab w:val="left" w:pos="0"/>
          <w:tab w:val="left" w:pos="2160"/>
        </w:tabs>
        <w:rPr>
          <w:rFonts w:ascii="Arial" w:hAnsi="Arial" w:cs="Arial"/>
          <w:b/>
          <w:bCs/>
        </w:rPr>
      </w:pPr>
    </w:p>
    <w:p w14:paraId="264DC54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096BBA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333BC2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A963E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A6AB9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B5F78F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8B001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E99600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2C683F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4C1FD2B" w14:textId="77777777" w:rsidR="00472B25" w:rsidRDefault="00472B25">
            <w:pPr>
              <w:tabs>
                <w:tab w:val="left" w:pos="864"/>
              </w:tabs>
              <w:snapToGrid w:val="0"/>
              <w:spacing w:before="120" w:after="120"/>
              <w:rPr>
                <w:rFonts w:ascii="Arial" w:hAnsi="Arial" w:cs="Arial"/>
                <w:sz w:val="16"/>
                <w:szCs w:val="16"/>
              </w:rPr>
            </w:pPr>
          </w:p>
          <w:p w14:paraId="611A22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298445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6831A6B" w14:textId="77777777" w:rsidR="00472B25" w:rsidRDefault="00472B25">
            <w:pPr>
              <w:tabs>
                <w:tab w:val="left" w:pos="864"/>
              </w:tabs>
              <w:snapToGrid w:val="0"/>
              <w:spacing w:before="120" w:after="120"/>
              <w:jc w:val="right"/>
              <w:rPr>
                <w:rFonts w:ascii="Arial" w:hAnsi="Arial" w:cs="Arial"/>
                <w:sz w:val="16"/>
                <w:szCs w:val="16"/>
              </w:rPr>
            </w:pPr>
          </w:p>
        </w:tc>
      </w:tr>
      <w:tr w:rsidR="00472B25" w14:paraId="1E9CC6C4" w14:textId="77777777">
        <w:trPr>
          <w:trHeight w:val="737"/>
        </w:trPr>
        <w:tc>
          <w:tcPr>
            <w:tcW w:w="2566" w:type="dxa"/>
            <w:tcBorders>
              <w:left w:val="single" w:sz="8" w:space="0" w:color="000000"/>
              <w:bottom w:val="single" w:sz="8" w:space="0" w:color="000000"/>
            </w:tcBorders>
            <w:shd w:val="clear" w:color="auto" w:fill="auto"/>
          </w:tcPr>
          <w:p w14:paraId="6D05A84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D14E344" w14:textId="77777777" w:rsidR="00472B25" w:rsidRDefault="00472B25">
            <w:pPr>
              <w:tabs>
                <w:tab w:val="left" w:pos="864"/>
              </w:tabs>
              <w:snapToGrid w:val="0"/>
              <w:spacing w:before="120" w:after="120"/>
              <w:rPr>
                <w:rFonts w:ascii="Arial" w:hAnsi="Arial" w:cs="Arial"/>
                <w:sz w:val="16"/>
                <w:szCs w:val="16"/>
              </w:rPr>
            </w:pPr>
          </w:p>
          <w:p w14:paraId="755F61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736BA00" w14:textId="77777777" w:rsidR="00472B25" w:rsidRDefault="00472B25">
            <w:pPr>
              <w:tabs>
                <w:tab w:val="left" w:pos="864"/>
              </w:tabs>
              <w:snapToGrid w:val="0"/>
              <w:spacing w:before="120" w:after="120"/>
              <w:jc w:val="right"/>
              <w:rPr>
                <w:rFonts w:ascii="Arial" w:hAnsi="Arial" w:cs="Arial"/>
                <w:sz w:val="16"/>
                <w:szCs w:val="16"/>
              </w:rPr>
            </w:pPr>
          </w:p>
          <w:p w14:paraId="398A80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1714516" w14:textId="77777777" w:rsidR="00472B25" w:rsidRDefault="00472B25">
            <w:pPr>
              <w:tabs>
                <w:tab w:val="left" w:pos="864"/>
              </w:tabs>
              <w:snapToGrid w:val="0"/>
              <w:spacing w:before="120" w:after="120"/>
              <w:jc w:val="right"/>
              <w:rPr>
                <w:rFonts w:ascii="Arial" w:hAnsi="Arial" w:cs="Arial"/>
                <w:sz w:val="16"/>
                <w:szCs w:val="16"/>
              </w:rPr>
            </w:pPr>
          </w:p>
          <w:p w14:paraId="41741D8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820C10" w14:textId="77777777" w:rsidR="00472B25" w:rsidRDefault="00472B25">
      <w:pPr>
        <w:tabs>
          <w:tab w:val="left" w:pos="864"/>
        </w:tabs>
        <w:jc w:val="both"/>
        <w:rPr>
          <w:rFonts w:ascii="Arial" w:hAnsi="Arial" w:cs="Arial"/>
        </w:rPr>
      </w:pPr>
    </w:p>
    <w:p w14:paraId="3B15D13A" w14:textId="77777777" w:rsidR="00E657EE" w:rsidRDefault="00E657EE">
      <w:pPr>
        <w:tabs>
          <w:tab w:val="left" w:pos="864"/>
        </w:tabs>
        <w:jc w:val="both"/>
        <w:rPr>
          <w:rFonts w:ascii="Arial" w:hAnsi="Arial" w:cs="Arial"/>
        </w:rPr>
      </w:pPr>
    </w:p>
    <w:p w14:paraId="4F086B05"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0FE8D9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08992A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92189B">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92189B">
        <w:fldChar w:fldCharType="separate"/>
      </w:r>
      <w:r>
        <w:fldChar w:fldCharType="end"/>
      </w:r>
      <w:r>
        <w:t xml:space="preserve">  </w:t>
      </w:r>
    </w:p>
    <w:p w14:paraId="08CAB84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40C3F7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B2FF370" w14:textId="77777777" w:rsidTr="00224E9C">
        <w:tc>
          <w:tcPr>
            <w:tcW w:w="10331" w:type="dxa"/>
            <w:shd w:val="clear" w:color="auto" w:fill="66CCFF"/>
          </w:tcPr>
          <w:p w14:paraId="44EB1FC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99ABBB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02160B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B88D7A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C6D75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640407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9F59B2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E4DE80E" w14:textId="77777777" w:rsidR="00614607" w:rsidRDefault="00614607">
      <w:pPr>
        <w:pStyle w:val="En-tte"/>
        <w:tabs>
          <w:tab w:val="clear" w:pos="4536"/>
          <w:tab w:val="clear" w:pos="9072"/>
          <w:tab w:val="left" w:pos="864"/>
        </w:tabs>
        <w:rPr>
          <w:rFonts w:ascii="Arial" w:hAnsi="Arial" w:cs="Arial"/>
        </w:rPr>
      </w:pPr>
    </w:p>
    <w:p w14:paraId="6DCC469C"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6B510D" w14:textId="77777777">
        <w:tc>
          <w:tcPr>
            <w:tcW w:w="10331" w:type="dxa"/>
            <w:shd w:val="clear" w:color="auto" w:fill="66CCFF"/>
          </w:tcPr>
          <w:p w14:paraId="50BDD39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911299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275D687" w14:textId="77777777" w:rsidR="00472B25" w:rsidRDefault="00472B25">
      <w:pPr>
        <w:tabs>
          <w:tab w:val="left" w:pos="576"/>
        </w:tabs>
        <w:rPr>
          <w:rFonts w:ascii="Arial" w:hAnsi="Arial" w:cs="Arial"/>
          <w:iCs/>
        </w:rPr>
      </w:pPr>
    </w:p>
    <w:p w14:paraId="5DB3F43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BAD2039"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BBA0BAB" w14:textId="77777777" w:rsidR="00472B25" w:rsidRDefault="00472B25">
      <w:pPr>
        <w:pStyle w:val="En-tte"/>
        <w:tabs>
          <w:tab w:val="clear" w:pos="4536"/>
          <w:tab w:val="clear" w:pos="9072"/>
          <w:tab w:val="left" w:pos="864"/>
        </w:tabs>
        <w:rPr>
          <w:rFonts w:ascii="Arial" w:hAnsi="Arial" w:cs="Arial"/>
        </w:rPr>
      </w:pPr>
    </w:p>
    <w:p w14:paraId="4B5E543F" w14:textId="77777777" w:rsidR="006A5F71" w:rsidRDefault="006A5F71">
      <w:pPr>
        <w:pStyle w:val="En-tte"/>
        <w:tabs>
          <w:tab w:val="clear" w:pos="4536"/>
          <w:tab w:val="clear" w:pos="9072"/>
          <w:tab w:val="left" w:pos="864"/>
        </w:tabs>
        <w:rPr>
          <w:rFonts w:ascii="Arial" w:hAnsi="Arial" w:cs="Arial"/>
        </w:rPr>
      </w:pPr>
    </w:p>
    <w:p w14:paraId="7CD2C668" w14:textId="77777777" w:rsidR="002611DA" w:rsidRDefault="002611DA">
      <w:pPr>
        <w:suppressAutoHyphens w:val="0"/>
        <w:rPr>
          <w:rFonts w:ascii="Arial" w:hAnsi="Arial" w:cs="Arial"/>
        </w:rPr>
      </w:pPr>
      <w:r>
        <w:rPr>
          <w:rFonts w:ascii="Arial" w:hAnsi="Arial" w:cs="Arial"/>
        </w:rPr>
        <w:br w:type="page"/>
      </w:r>
    </w:p>
    <w:p w14:paraId="3D12759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506AE99" w14:textId="77777777">
        <w:tc>
          <w:tcPr>
            <w:tcW w:w="10331" w:type="dxa"/>
            <w:shd w:val="clear" w:color="auto" w:fill="66CCFF"/>
          </w:tcPr>
          <w:p w14:paraId="0836452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C64F27C" w14:textId="77777777" w:rsidR="00472B25" w:rsidRDefault="00472B25">
      <w:pPr>
        <w:tabs>
          <w:tab w:val="left" w:pos="426"/>
        </w:tabs>
        <w:jc w:val="both"/>
        <w:rPr>
          <w:rFonts w:ascii="Arial" w:hAnsi="Arial" w:cs="Arial"/>
          <w:spacing w:val="-10"/>
        </w:rPr>
      </w:pPr>
    </w:p>
    <w:p w14:paraId="17B73CCA" w14:textId="77777777" w:rsidR="00472B25" w:rsidRDefault="00472B25">
      <w:pPr>
        <w:tabs>
          <w:tab w:val="left" w:pos="426"/>
        </w:tabs>
        <w:jc w:val="both"/>
        <w:rPr>
          <w:rFonts w:ascii="Arial" w:hAnsi="Arial" w:cs="Arial"/>
          <w:spacing w:val="-10"/>
        </w:rPr>
      </w:pPr>
    </w:p>
    <w:p w14:paraId="6BA3DEA2"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8A0D11C" w14:textId="77777777" w:rsidR="00472B25" w:rsidRDefault="00472B25">
      <w:pPr>
        <w:tabs>
          <w:tab w:val="left" w:pos="426"/>
        </w:tabs>
        <w:jc w:val="both"/>
        <w:rPr>
          <w:rFonts w:ascii="Arial" w:hAnsi="Arial" w:cs="Arial"/>
          <w:spacing w:val="-10"/>
        </w:rPr>
      </w:pPr>
    </w:p>
    <w:p w14:paraId="1C82D426" w14:textId="77777777" w:rsidR="0013398C" w:rsidRDefault="0013398C">
      <w:pPr>
        <w:tabs>
          <w:tab w:val="left" w:pos="426"/>
        </w:tabs>
        <w:jc w:val="both"/>
        <w:rPr>
          <w:rFonts w:ascii="Arial" w:hAnsi="Arial" w:cs="Arial"/>
          <w:spacing w:val="-10"/>
        </w:rPr>
      </w:pPr>
    </w:p>
    <w:p w14:paraId="62117963" w14:textId="77777777" w:rsidR="00472B25" w:rsidRDefault="00472B25">
      <w:pPr>
        <w:tabs>
          <w:tab w:val="left" w:pos="426"/>
        </w:tabs>
        <w:jc w:val="both"/>
        <w:rPr>
          <w:rFonts w:ascii="Arial" w:hAnsi="Arial" w:cs="Arial"/>
          <w:spacing w:val="-10"/>
        </w:rPr>
      </w:pPr>
    </w:p>
    <w:p w14:paraId="536AC506" w14:textId="77777777" w:rsidR="00472B25" w:rsidRDefault="00472B25">
      <w:pPr>
        <w:tabs>
          <w:tab w:val="left" w:pos="426"/>
        </w:tabs>
        <w:jc w:val="both"/>
        <w:rPr>
          <w:rFonts w:ascii="Arial" w:hAnsi="Arial" w:cs="Arial"/>
          <w:spacing w:val="-10"/>
        </w:rPr>
      </w:pPr>
    </w:p>
    <w:p w14:paraId="42154CE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633E59A" w14:textId="77777777" w:rsidR="00472B25" w:rsidRPr="0013398C" w:rsidRDefault="00472B25">
      <w:pPr>
        <w:tabs>
          <w:tab w:val="left" w:pos="426"/>
        </w:tabs>
        <w:jc w:val="both"/>
        <w:rPr>
          <w:rFonts w:ascii="Arial" w:hAnsi="Arial" w:cs="Arial"/>
          <w:spacing w:val="-10"/>
          <w:sz w:val="22"/>
          <w:szCs w:val="22"/>
        </w:rPr>
      </w:pPr>
    </w:p>
    <w:p w14:paraId="4FFC1AD0" w14:textId="77777777" w:rsidR="00472B25" w:rsidRDefault="00472B25">
      <w:pPr>
        <w:tabs>
          <w:tab w:val="left" w:pos="576"/>
        </w:tabs>
        <w:rPr>
          <w:rFonts w:ascii="Arial" w:hAnsi="Arial" w:cs="Arial"/>
        </w:rPr>
      </w:pPr>
    </w:p>
    <w:p w14:paraId="159D7D8C" w14:textId="77777777" w:rsidR="00472B25" w:rsidRDefault="00472B25">
      <w:pPr>
        <w:jc w:val="both"/>
        <w:rPr>
          <w:rFonts w:ascii="Arial" w:hAnsi="Arial" w:cs="Arial"/>
        </w:rPr>
      </w:pPr>
    </w:p>
    <w:p w14:paraId="55E6317C" w14:textId="77777777" w:rsidR="00B80B6A" w:rsidRDefault="00B80B6A">
      <w:pPr>
        <w:jc w:val="both"/>
        <w:rPr>
          <w:rFonts w:ascii="Arial" w:hAnsi="Arial" w:cs="Arial"/>
        </w:rPr>
      </w:pPr>
    </w:p>
    <w:p w14:paraId="7B0542C7" w14:textId="77777777" w:rsidR="00B80B6A" w:rsidRDefault="00B80B6A">
      <w:pPr>
        <w:jc w:val="both"/>
        <w:rPr>
          <w:rFonts w:ascii="Arial" w:hAnsi="Arial" w:cs="Arial"/>
        </w:rPr>
      </w:pPr>
    </w:p>
    <w:p w14:paraId="13DFB93E" w14:textId="77777777" w:rsidR="00B80B6A" w:rsidRDefault="00B80B6A">
      <w:pPr>
        <w:jc w:val="both"/>
        <w:rPr>
          <w:rFonts w:ascii="Arial" w:hAnsi="Arial" w:cs="Arial"/>
        </w:rPr>
      </w:pPr>
    </w:p>
    <w:p w14:paraId="08D23733" w14:textId="77777777" w:rsidR="00B80B6A" w:rsidRDefault="00B80B6A">
      <w:pPr>
        <w:jc w:val="both"/>
        <w:rPr>
          <w:rFonts w:ascii="Arial" w:hAnsi="Arial" w:cs="Arial"/>
        </w:rPr>
      </w:pPr>
    </w:p>
    <w:p w14:paraId="039C516F" w14:textId="77777777" w:rsidR="00B80B6A" w:rsidRDefault="00B80B6A">
      <w:pPr>
        <w:jc w:val="both"/>
        <w:rPr>
          <w:rFonts w:ascii="Arial" w:hAnsi="Arial" w:cs="Arial"/>
        </w:rPr>
      </w:pPr>
    </w:p>
    <w:p w14:paraId="1EECC1C1" w14:textId="77777777" w:rsidR="00B80B6A" w:rsidRDefault="00B80B6A">
      <w:pPr>
        <w:jc w:val="both"/>
        <w:rPr>
          <w:rFonts w:ascii="Arial" w:hAnsi="Arial" w:cs="Arial"/>
        </w:rPr>
      </w:pPr>
    </w:p>
    <w:p w14:paraId="7BD1C5F4" w14:textId="77777777" w:rsidR="00B80B6A" w:rsidRDefault="00B80B6A">
      <w:pPr>
        <w:jc w:val="both"/>
        <w:rPr>
          <w:rFonts w:ascii="Arial" w:hAnsi="Arial" w:cs="Arial"/>
        </w:rPr>
      </w:pPr>
    </w:p>
    <w:p w14:paraId="39A40E5D" w14:textId="77777777" w:rsidR="00B80B6A" w:rsidRDefault="00B80B6A">
      <w:pPr>
        <w:jc w:val="both"/>
        <w:rPr>
          <w:rFonts w:ascii="Arial" w:hAnsi="Arial" w:cs="Arial"/>
        </w:rPr>
      </w:pPr>
    </w:p>
    <w:p w14:paraId="65C7CED7" w14:textId="77777777" w:rsidR="00B80B6A" w:rsidRDefault="00B80B6A">
      <w:pPr>
        <w:jc w:val="both"/>
        <w:rPr>
          <w:rFonts w:ascii="Arial" w:hAnsi="Arial" w:cs="Arial"/>
        </w:rPr>
      </w:pPr>
    </w:p>
    <w:p w14:paraId="3D56EBC4" w14:textId="77777777" w:rsidR="00B80B6A" w:rsidRDefault="00B80B6A">
      <w:pPr>
        <w:jc w:val="both"/>
        <w:rPr>
          <w:rFonts w:ascii="Arial" w:hAnsi="Arial" w:cs="Arial"/>
        </w:rPr>
      </w:pPr>
    </w:p>
    <w:p w14:paraId="4A9F99FD" w14:textId="77777777" w:rsidR="00B80B6A" w:rsidRDefault="00B80B6A">
      <w:pPr>
        <w:jc w:val="both"/>
        <w:rPr>
          <w:rFonts w:ascii="Arial" w:hAnsi="Arial" w:cs="Arial"/>
        </w:rPr>
      </w:pPr>
    </w:p>
    <w:p w14:paraId="67E36C4E" w14:textId="77777777" w:rsidR="00B80B6A" w:rsidRDefault="00B80B6A">
      <w:pPr>
        <w:jc w:val="both"/>
        <w:rPr>
          <w:rFonts w:ascii="Arial" w:hAnsi="Arial" w:cs="Arial"/>
        </w:rPr>
      </w:pPr>
    </w:p>
    <w:p w14:paraId="1ABECDAC" w14:textId="77777777" w:rsidR="00B80B6A" w:rsidRDefault="00B80B6A">
      <w:pPr>
        <w:jc w:val="both"/>
        <w:rPr>
          <w:rFonts w:ascii="Arial" w:hAnsi="Arial" w:cs="Arial"/>
        </w:rPr>
      </w:pPr>
    </w:p>
    <w:p w14:paraId="24E4F117" w14:textId="77777777" w:rsidR="00B80B6A" w:rsidRDefault="00B80B6A">
      <w:pPr>
        <w:jc w:val="both"/>
        <w:rPr>
          <w:rFonts w:ascii="Arial" w:hAnsi="Arial" w:cs="Arial"/>
        </w:rPr>
      </w:pPr>
    </w:p>
    <w:p w14:paraId="7E01BC45" w14:textId="77777777" w:rsidR="00B80B6A" w:rsidRDefault="00B80B6A">
      <w:pPr>
        <w:jc w:val="both"/>
        <w:rPr>
          <w:rFonts w:ascii="Arial" w:hAnsi="Arial" w:cs="Arial"/>
        </w:rPr>
      </w:pPr>
    </w:p>
    <w:p w14:paraId="23A096C2" w14:textId="77777777" w:rsidR="00B80B6A" w:rsidRDefault="00B80B6A">
      <w:pPr>
        <w:jc w:val="both"/>
        <w:rPr>
          <w:rFonts w:ascii="Arial" w:hAnsi="Arial" w:cs="Arial"/>
        </w:rPr>
      </w:pPr>
    </w:p>
    <w:p w14:paraId="62C45555" w14:textId="77777777" w:rsidR="00B80B6A" w:rsidRDefault="00B80B6A">
      <w:pPr>
        <w:jc w:val="both"/>
        <w:rPr>
          <w:rFonts w:ascii="Arial" w:hAnsi="Arial" w:cs="Arial"/>
        </w:rPr>
      </w:pPr>
    </w:p>
    <w:p w14:paraId="210A9B50" w14:textId="77777777" w:rsidR="00B71E45" w:rsidRDefault="00B71E45">
      <w:pPr>
        <w:jc w:val="both"/>
        <w:rPr>
          <w:rFonts w:ascii="Arial" w:hAnsi="Arial" w:cs="Arial"/>
        </w:rPr>
      </w:pPr>
    </w:p>
    <w:p w14:paraId="2EF50216" w14:textId="77777777" w:rsidR="00B71E45" w:rsidRDefault="00B71E45">
      <w:pPr>
        <w:jc w:val="both"/>
        <w:rPr>
          <w:rFonts w:ascii="Arial" w:hAnsi="Arial" w:cs="Arial"/>
        </w:rPr>
      </w:pPr>
    </w:p>
    <w:p w14:paraId="085DDE69" w14:textId="77777777" w:rsidR="00B71E45" w:rsidRDefault="00B71E45">
      <w:pPr>
        <w:jc w:val="both"/>
        <w:rPr>
          <w:rFonts w:ascii="Arial" w:hAnsi="Arial" w:cs="Arial"/>
        </w:rPr>
      </w:pPr>
    </w:p>
    <w:p w14:paraId="142A2283" w14:textId="77777777" w:rsidR="00B71E45" w:rsidRDefault="00B71E45">
      <w:pPr>
        <w:jc w:val="both"/>
        <w:rPr>
          <w:rFonts w:ascii="Arial" w:hAnsi="Arial" w:cs="Arial"/>
        </w:rPr>
      </w:pPr>
    </w:p>
    <w:p w14:paraId="2F7AB031" w14:textId="77777777" w:rsidR="00B80B6A" w:rsidRDefault="00B80B6A">
      <w:pPr>
        <w:jc w:val="both"/>
        <w:rPr>
          <w:rFonts w:ascii="Arial" w:hAnsi="Arial" w:cs="Arial"/>
        </w:rPr>
      </w:pPr>
    </w:p>
    <w:p w14:paraId="10C60EE9" w14:textId="77777777" w:rsidR="00B71E45" w:rsidRDefault="00B71E45">
      <w:pPr>
        <w:jc w:val="both"/>
        <w:rPr>
          <w:rFonts w:ascii="Arial" w:hAnsi="Arial" w:cs="Arial"/>
        </w:rPr>
      </w:pPr>
    </w:p>
    <w:p w14:paraId="1936C296" w14:textId="77777777" w:rsidR="00B71E45" w:rsidRDefault="00B71E45">
      <w:pPr>
        <w:jc w:val="both"/>
        <w:rPr>
          <w:rFonts w:ascii="Arial" w:hAnsi="Arial" w:cs="Arial"/>
        </w:rPr>
      </w:pPr>
    </w:p>
    <w:p w14:paraId="64D3A1F9" w14:textId="77777777" w:rsidR="00B71E45" w:rsidRDefault="00B71E45">
      <w:pPr>
        <w:jc w:val="both"/>
        <w:rPr>
          <w:rFonts w:ascii="Arial" w:hAnsi="Arial" w:cs="Arial"/>
        </w:rPr>
      </w:pPr>
    </w:p>
    <w:p w14:paraId="25F9B11D" w14:textId="77777777" w:rsidR="00B71E45" w:rsidRDefault="00B71E45">
      <w:pPr>
        <w:jc w:val="both"/>
        <w:rPr>
          <w:rFonts w:ascii="Arial" w:hAnsi="Arial" w:cs="Arial"/>
        </w:rPr>
      </w:pPr>
    </w:p>
    <w:p w14:paraId="770C6F56" w14:textId="77777777" w:rsidR="00B71E45" w:rsidRDefault="00B71E45">
      <w:pPr>
        <w:jc w:val="both"/>
        <w:rPr>
          <w:rFonts w:ascii="Arial" w:hAnsi="Arial" w:cs="Arial"/>
        </w:rPr>
      </w:pPr>
    </w:p>
    <w:p w14:paraId="33183339" w14:textId="77777777" w:rsidR="00B71E45" w:rsidRDefault="00B71E45">
      <w:pPr>
        <w:jc w:val="both"/>
        <w:rPr>
          <w:rFonts w:ascii="Arial" w:hAnsi="Arial" w:cs="Arial"/>
        </w:rPr>
      </w:pPr>
    </w:p>
    <w:p w14:paraId="4271EAA6" w14:textId="77777777" w:rsidR="00B71E45" w:rsidRDefault="00B71E45">
      <w:pPr>
        <w:jc w:val="both"/>
        <w:rPr>
          <w:rFonts w:ascii="Arial" w:hAnsi="Arial" w:cs="Arial"/>
        </w:rPr>
      </w:pPr>
    </w:p>
    <w:p w14:paraId="2743AD16" w14:textId="77777777" w:rsidR="00B71E45" w:rsidRDefault="00B71E45">
      <w:pPr>
        <w:jc w:val="both"/>
        <w:rPr>
          <w:rFonts w:ascii="Arial" w:hAnsi="Arial" w:cs="Arial"/>
        </w:rPr>
      </w:pPr>
    </w:p>
    <w:p w14:paraId="6A53E31B" w14:textId="77777777" w:rsidR="00B71E45" w:rsidRDefault="00B71E45">
      <w:pPr>
        <w:jc w:val="both"/>
        <w:rPr>
          <w:rFonts w:ascii="Arial" w:hAnsi="Arial" w:cs="Arial"/>
        </w:rPr>
      </w:pPr>
    </w:p>
    <w:p w14:paraId="2F3C72E7" w14:textId="77777777" w:rsidR="00B71E45" w:rsidRDefault="00B71E45">
      <w:pPr>
        <w:jc w:val="both"/>
        <w:rPr>
          <w:rFonts w:ascii="Arial" w:hAnsi="Arial" w:cs="Arial"/>
        </w:rPr>
      </w:pPr>
    </w:p>
    <w:p w14:paraId="3D10D791" w14:textId="77777777" w:rsidR="00B71E45" w:rsidRDefault="00B71E45">
      <w:pPr>
        <w:jc w:val="both"/>
        <w:rPr>
          <w:rFonts w:ascii="Arial" w:hAnsi="Arial" w:cs="Arial"/>
        </w:rPr>
      </w:pPr>
    </w:p>
    <w:p w14:paraId="4A2AB2BD" w14:textId="77777777" w:rsidR="00B71E45" w:rsidRDefault="00B71E45">
      <w:pPr>
        <w:jc w:val="both"/>
        <w:rPr>
          <w:rFonts w:ascii="Arial" w:hAnsi="Arial" w:cs="Arial"/>
        </w:rPr>
      </w:pPr>
    </w:p>
    <w:p w14:paraId="6317C710" w14:textId="77777777" w:rsidR="00B71E45" w:rsidRDefault="00B71E45">
      <w:pPr>
        <w:jc w:val="both"/>
        <w:rPr>
          <w:rFonts w:ascii="Arial" w:hAnsi="Arial" w:cs="Arial"/>
        </w:rPr>
      </w:pPr>
    </w:p>
    <w:p w14:paraId="223C98D1" w14:textId="77777777" w:rsidR="00B71E45" w:rsidRDefault="00B71E45">
      <w:pPr>
        <w:jc w:val="both"/>
        <w:rPr>
          <w:rFonts w:ascii="Arial" w:hAnsi="Arial" w:cs="Arial"/>
        </w:rPr>
      </w:pPr>
    </w:p>
    <w:p w14:paraId="09BF41E7" w14:textId="77777777" w:rsidR="00B71E45" w:rsidRDefault="00B71E45">
      <w:pPr>
        <w:jc w:val="both"/>
        <w:rPr>
          <w:rFonts w:ascii="Arial" w:hAnsi="Arial" w:cs="Arial"/>
        </w:rPr>
      </w:pPr>
    </w:p>
    <w:p w14:paraId="094FE255" w14:textId="77777777" w:rsidR="00B71E45" w:rsidRDefault="00B71E45">
      <w:pPr>
        <w:jc w:val="both"/>
        <w:rPr>
          <w:rFonts w:ascii="Arial" w:hAnsi="Arial" w:cs="Arial"/>
        </w:rPr>
      </w:pPr>
    </w:p>
    <w:p w14:paraId="58AA9F2F" w14:textId="77777777" w:rsidR="00B71E45" w:rsidRDefault="00B71E45">
      <w:pPr>
        <w:jc w:val="both"/>
        <w:rPr>
          <w:rFonts w:ascii="Arial" w:hAnsi="Arial" w:cs="Arial"/>
        </w:rPr>
      </w:pPr>
    </w:p>
    <w:p w14:paraId="24A9B2C8" w14:textId="77777777" w:rsidR="00B71E45" w:rsidRDefault="00B71E45">
      <w:pPr>
        <w:jc w:val="both"/>
        <w:rPr>
          <w:rFonts w:ascii="Arial" w:hAnsi="Arial" w:cs="Arial"/>
        </w:rPr>
      </w:pPr>
    </w:p>
    <w:p w14:paraId="1D3C5AEE" w14:textId="77777777" w:rsidR="00B71E45" w:rsidRDefault="00B71E45">
      <w:pPr>
        <w:jc w:val="both"/>
        <w:rPr>
          <w:rFonts w:ascii="Arial" w:hAnsi="Arial" w:cs="Arial"/>
        </w:rPr>
      </w:pPr>
    </w:p>
    <w:p w14:paraId="2F791FBF" w14:textId="77777777" w:rsidR="00B71E45" w:rsidRDefault="00B71E45">
      <w:pPr>
        <w:jc w:val="both"/>
        <w:rPr>
          <w:rFonts w:ascii="Arial" w:hAnsi="Arial" w:cs="Arial"/>
        </w:rPr>
      </w:pPr>
    </w:p>
    <w:p w14:paraId="54C3C092" w14:textId="77777777" w:rsidR="00B71E45" w:rsidRDefault="00B71E45">
      <w:pPr>
        <w:jc w:val="both"/>
        <w:rPr>
          <w:rFonts w:ascii="Arial" w:hAnsi="Arial" w:cs="Arial"/>
        </w:rPr>
      </w:pPr>
    </w:p>
    <w:p w14:paraId="74BF873D" w14:textId="77777777" w:rsidR="00B71E45" w:rsidRDefault="00B71E45">
      <w:pPr>
        <w:jc w:val="both"/>
        <w:rPr>
          <w:rFonts w:ascii="Arial" w:hAnsi="Arial" w:cs="Arial"/>
        </w:rPr>
      </w:pPr>
    </w:p>
    <w:p w14:paraId="72B42612" w14:textId="77777777" w:rsidR="00B71E45" w:rsidRDefault="00B71E45">
      <w:pPr>
        <w:jc w:val="both"/>
        <w:rPr>
          <w:rFonts w:ascii="Arial" w:hAnsi="Arial" w:cs="Arial"/>
        </w:rPr>
      </w:pPr>
    </w:p>
    <w:p w14:paraId="04256493" w14:textId="77777777" w:rsidR="00B71E45" w:rsidRDefault="00B71E45">
      <w:pPr>
        <w:jc w:val="both"/>
        <w:rPr>
          <w:rFonts w:ascii="Arial" w:hAnsi="Arial" w:cs="Arial"/>
        </w:rPr>
      </w:pPr>
    </w:p>
    <w:p w14:paraId="298FFB66"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36A61" w14:textId="77777777" w:rsidR="00D3587C" w:rsidRDefault="00D3587C">
      <w:r>
        <w:separator/>
      </w:r>
    </w:p>
  </w:endnote>
  <w:endnote w:type="continuationSeparator" w:id="0">
    <w:p w14:paraId="2DA34216" w14:textId="77777777" w:rsidR="00D3587C" w:rsidRDefault="00D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682E633" w14:textId="77777777">
      <w:trPr>
        <w:tblHeader/>
      </w:trPr>
      <w:tc>
        <w:tcPr>
          <w:tcW w:w="3513" w:type="dxa"/>
          <w:shd w:val="clear" w:color="auto" w:fill="66CCFF"/>
        </w:tcPr>
        <w:p w14:paraId="4D2A706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027B002" w14:textId="3564FB62" w:rsidR="0092189B" w:rsidRPr="0092189B" w:rsidRDefault="00792A1C" w:rsidP="0092189B">
          <w:pPr>
            <w:shd w:val="clear" w:color="auto" w:fill="66CCFF"/>
            <w:snapToGrid w:val="0"/>
            <w:jc w:val="center"/>
            <w:rPr>
              <w:rFonts w:ascii="Arial" w:hAnsi="Arial" w:cs="Arial"/>
              <w:b/>
              <w:i/>
              <w:iCs/>
              <w:sz w:val="18"/>
              <w:szCs w:val="18"/>
            </w:rPr>
          </w:pPr>
          <w:r>
            <w:rPr>
              <w:rFonts w:ascii="Arial" w:hAnsi="Arial" w:cs="Arial"/>
              <w:b/>
              <w:i/>
              <w:iCs/>
              <w:sz w:val="18"/>
              <w:szCs w:val="18"/>
            </w:rPr>
            <w:t>SC</w:t>
          </w:r>
          <w:r w:rsidR="006B3B73">
            <w:rPr>
              <w:rFonts w:ascii="Arial" w:hAnsi="Arial" w:cs="Arial"/>
              <w:b/>
              <w:i/>
              <w:iCs/>
              <w:sz w:val="18"/>
              <w:szCs w:val="18"/>
            </w:rPr>
            <w:t>_</w:t>
          </w:r>
          <w:r w:rsidR="00E71A02">
            <w:rPr>
              <w:rFonts w:ascii="Arial" w:hAnsi="Arial" w:cs="Arial"/>
              <w:b/>
              <w:i/>
              <w:iCs/>
              <w:sz w:val="18"/>
              <w:szCs w:val="18"/>
            </w:rPr>
            <w:t>294</w:t>
          </w:r>
          <w:r w:rsidR="0092189B">
            <w:rPr>
              <w:rFonts w:ascii="Arial" w:hAnsi="Arial" w:cs="Arial"/>
              <w:b/>
              <w:i/>
              <w:iCs/>
              <w:sz w:val="18"/>
              <w:szCs w:val="18"/>
            </w:rPr>
            <w:t>3</w:t>
          </w:r>
        </w:p>
      </w:tc>
      <w:tc>
        <w:tcPr>
          <w:tcW w:w="900" w:type="dxa"/>
          <w:shd w:val="clear" w:color="auto" w:fill="66CCFF"/>
        </w:tcPr>
        <w:p w14:paraId="3D98263A"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0FF4F52" w14:textId="6CCDC80A"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92A1C">
            <w:rPr>
              <w:rStyle w:val="Numrodepage"/>
              <w:rFonts w:cs="Arial"/>
              <w:b/>
              <w:noProof/>
              <w:sz w:val="18"/>
              <w:szCs w:val="18"/>
            </w:rPr>
            <w:t>3</w:t>
          </w:r>
          <w:r w:rsidRPr="00066897">
            <w:rPr>
              <w:rStyle w:val="Numrodepage"/>
              <w:rFonts w:cs="Arial"/>
              <w:b/>
              <w:sz w:val="18"/>
              <w:szCs w:val="18"/>
            </w:rPr>
            <w:fldChar w:fldCharType="end"/>
          </w:r>
        </w:p>
      </w:tc>
      <w:tc>
        <w:tcPr>
          <w:tcW w:w="180" w:type="dxa"/>
          <w:shd w:val="clear" w:color="auto" w:fill="66CCFF"/>
        </w:tcPr>
        <w:p w14:paraId="2D92C4D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2976ECF" w14:textId="1B8BC005"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92A1C">
            <w:rPr>
              <w:rStyle w:val="Numrodepage"/>
              <w:rFonts w:cs="Arial"/>
              <w:b/>
              <w:noProof/>
              <w:sz w:val="18"/>
              <w:szCs w:val="18"/>
            </w:rPr>
            <w:t>4</w:t>
          </w:r>
          <w:r w:rsidRPr="00066897">
            <w:rPr>
              <w:rStyle w:val="Numrodepage"/>
              <w:rFonts w:cs="Arial"/>
              <w:b/>
              <w:sz w:val="18"/>
              <w:szCs w:val="18"/>
            </w:rPr>
            <w:fldChar w:fldCharType="end"/>
          </w:r>
        </w:p>
      </w:tc>
    </w:tr>
  </w:tbl>
  <w:p w14:paraId="56C5F4B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2D67C" w14:textId="77777777" w:rsidR="00D3587C" w:rsidRDefault="00D3587C">
      <w:r>
        <w:separator/>
      </w:r>
    </w:p>
  </w:footnote>
  <w:footnote w:type="continuationSeparator" w:id="0">
    <w:p w14:paraId="29682F7B" w14:textId="77777777" w:rsidR="00D3587C" w:rsidRDefault="00D35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B3B73"/>
    <w:rsid w:val="006E2F47"/>
    <w:rsid w:val="006E6210"/>
    <w:rsid w:val="007509C7"/>
    <w:rsid w:val="00792A1C"/>
    <w:rsid w:val="007A7713"/>
    <w:rsid w:val="007C0A0D"/>
    <w:rsid w:val="00815797"/>
    <w:rsid w:val="00866311"/>
    <w:rsid w:val="008715A8"/>
    <w:rsid w:val="00887F8C"/>
    <w:rsid w:val="008A3707"/>
    <w:rsid w:val="0090530B"/>
    <w:rsid w:val="00906660"/>
    <w:rsid w:val="00907DC5"/>
    <w:rsid w:val="0092189B"/>
    <w:rsid w:val="0094174C"/>
    <w:rsid w:val="009D0426"/>
    <w:rsid w:val="009D52FB"/>
    <w:rsid w:val="009D6D88"/>
    <w:rsid w:val="00A05A3B"/>
    <w:rsid w:val="00A443AB"/>
    <w:rsid w:val="00A840BB"/>
    <w:rsid w:val="00B23483"/>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3587C"/>
    <w:rsid w:val="00D63EF7"/>
    <w:rsid w:val="00D82167"/>
    <w:rsid w:val="00DA5F03"/>
    <w:rsid w:val="00E50B22"/>
    <w:rsid w:val="00E657EE"/>
    <w:rsid w:val="00E71A02"/>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3477D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218709391">
      <w:bodyDiv w:val="1"/>
      <w:marLeft w:val="0"/>
      <w:marRight w:val="0"/>
      <w:marTop w:val="0"/>
      <w:marBottom w:val="0"/>
      <w:divBdr>
        <w:top w:val="none" w:sz="0" w:space="0" w:color="auto"/>
        <w:left w:val="none" w:sz="0" w:space="0" w:color="auto"/>
        <w:bottom w:val="none" w:sz="0" w:space="0" w:color="auto"/>
        <w:right w:val="none" w:sz="0" w:space="0" w:color="auto"/>
      </w:divBdr>
    </w:div>
    <w:div w:id="196372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59B5143F-CA60-434D-963C-C7FEFB2CD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1252</Words>
  <Characters>6890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8126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Sabrina HAJLAOUI</cp:lastModifiedBy>
  <cp:revision>9</cp:revision>
  <cp:lastPrinted>2016-03-31T08:52:00Z</cp:lastPrinted>
  <dcterms:created xsi:type="dcterms:W3CDTF">2019-04-03T13:41:00Z</dcterms:created>
  <dcterms:modified xsi:type="dcterms:W3CDTF">2025-05-27T08:05:00Z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