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5B7BB3" w14:textId="77777777" w:rsidR="00F24017" w:rsidRDefault="00F24017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 wp14:anchorId="3DFB8C92" wp14:editId="764CA197">
            <wp:simplePos x="0" y="0"/>
            <wp:positionH relativeFrom="column">
              <wp:posOffset>1964055</wp:posOffset>
            </wp:positionH>
            <wp:positionV relativeFrom="paragraph">
              <wp:posOffset>-233680</wp:posOffset>
            </wp:positionV>
            <wp:extent cx="2628900" cy="125031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F24017" w14:paraId="4228B9B7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5CA58527" w14:textId="77777777" w:rsidR="00F24017" w:rsidRDefault="00F24017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F1FE36" w14:textId="77777777" w:rsidR="00F24017" w:rsidRDefault="00F24017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62B23DAC" w14:textId="77777777" w:rsidR="00F24017" w:rsidRDefault="00F24017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6AF4EA70" w14:textId="77777777" w:rsidR="00F24017" w:rsidRDefault="00F24017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50D2CDA9" w14:textId="77777777" w:rsidR="00F24017" w:rsidRDefault="00F24017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2F697BD8" w14:textId="77777777" w:rsidR="00F24017" w:rsidRDefault="00F24017" w:rsidP="00844DAA">
      <w:pPr>
        <w:tabs>
          <w:tab w:val="left" w:pos="851"/>
        </w:tabs>
        <w:sectPr w:rsidR="00F24017" w:rsidSect="00F24017">
          <w:footerReference w:type="default" r:id="rId9"/>
          <w:pgSz w:w="11906" w:h="16838"/>
          <w:pgMar w:top="454" w:right="851" w:bottom="736" w:left="851" w:header="720" w:footer="680" w:gutter="0"/>
          <w:pgNumType w:start="1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F24017" w14:paraId="37B5DE3A" w14:textId="77777777">
        <w:tc>
          <w:tcPr>
            <w:tcW w:w="9002" w:type="dxa"/>
            <w:shd w:val="clear" w:color="auto" w:fill="66CCFF"/>
          </w:tcPr>
          <w:p w14:paraId="7CC0E98D" w14:textId="77777777" w:rsidR="00F24017" w:rsidRDefault="00F24017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0FCCCF7F" w14:textId="77777777" w:rsidR="00F24017" w:rsidRDefault="00F24017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3F40E59F" w14:textId="77777777" w:rsidR="00F24017" w:rsidRDefault="00F24017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571B2C43" w14:textId="77777777" w:rsidR="00F24017" w:rsidRPr="00972CC5" w:rsidRDefault="00F24017" w:rsidP="006C4338">
      <w:pPr>
        <w:tabs>
          <w:tab w:val="left" w:pos="851"/>
        </w:tabs>
        <w:rPr>
          <w:sz w:val="16"/>
          <w:szCs w:val="16"/>
        </w:rPr>
      </w:pPr>
    </w:p>
    <w:p w14:paraId="487DF456" w14:textId="77777777" w:rsidR="00F24017" w:rsidRDefault="00F24017" w:rsidP="00AC366C">
      <w:pPr>
        <w:pStyle w:val="Corpsdetexte31"/>
        <w:tabs>
          <w:tab w:val="left" w:pos="851"/>
        </w:tabs>
        <w:jc w:val="both"/>
      </w:pPr>
      <w:r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23135399" w14:textId="77777777" w:rsidR="00F24017" w:rsidRPr="00972CC5" w:rsidRDefault="00F24017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24017" w14:paraId="7CE0D30A" w14:textId="77777777">
        <w:tc>
          <w:tcPr>
            <w:tcW w:w="10277" w:type="dxa"/>
            <w:shd w:val="clear" w:color="auto" w:fill="66CCFF"/>
          </w:tcPr>
          <w:p w14:paraId="377ACB95" w14:textId="77777777" w:rsidR="00F24017" w:rsidRDefault="00F24017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580D2483" w14:textId="77777777" w:rsidR="00F24017" w:rsidRDefault="00F24017" w:rsidP="006C4338">
      <w:pPr>
        <w:tabs>
          <w:tab w:val="left" w:pos="426"/>
          <w:tab w:val="left" w:pos="851"/>
        </w:tabs>
        <w:jc w:val="both"/>
      </w:pPr>
    </w:p>
    <w:p w14:paraId="3C4BAB5C" w14:textId="2B405385" w:rsidR="00F24017" w:rsidRDefault="00F24017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Objet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du marché ou de l’accord-cadre</w:t>
      </w:r>
      <w:r w:rsidRPr="00D66D15">
        <w:rPr>
          <w:rFonts w:ascii="Arial" w:hAnsi="Arial" w:cs="Arial"/>
          <w:b/>
          <w:noProof/>
          <w:sz w:val="24"/>
          <w:szCs w:val="24"/>
        </w:rPr>
        <w:t>: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Pr="00D66D15">
        <w:rPr>
          <w:rFonts w:ascii="Arial" w:hAnsi="Arial" w:cs="Arial"/>
          <w:b/>
          <w:noProof/>
          <w:sz w:val="24"/>
          <w:szCs w:val="24"/>
        </w:rPr>
        <w:t>MARCHE</w:t>
      </w:r>
      <w:r>
        <w:rPr>
          <w:rFonts w:ascii="Arial" w:hAnsi="Arial" w:cs="Arial"/>
        </w:rPr>
        <w:t xml:space="preserve"> </w:t>
      </w:r>
      <w:r w:rsidRPr="009501A8">
        <w:rPr>
          <w:rFonts w:ascii="Arial" w:hAnsi="Arial" w:cs="Arial"/>
          <w:b/>
          <w:noProof/>
          <w:sz w:val="24"/>
          <w:szCs w:val="24"/>
        </w:rPr>
        <w:t>2025A210T</w:t>
      </w:r>
      <w:r w:rsidRPr="000B59C3">
        <w:rPr>
          <w:rFonts w:ascii="Arial" w:hAnsi="Arial" w:cs="Arial"/>
          <w:b/>
          <w:sz w:val="24"/>
          <w:szCs w:val="24"/>
        </w:rPr>
        <w:t xml:space="preserve"> </w:t>
      </w:r>
    </w:p>
    <w:p w14:paraId="0B3E956D" w14:textId="64AF8344" w:rsidR="00F24017" w:rsidRDefault="00F24017" w:rsidP="00F24017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4"/>
          <w:szCs w:val="24"/>
        </w:rPr>
      </w:pPr>
      <w:r w:rsidRPr="009501A8">
        <w:rPr>
          <w:rFonts w:ascii="Arial" w:hAnsi="Arial" w:cs="Arial"/>
          <w:b/>
          <w:noProof/>
          <w:sz w:val="24"/>
          <w:szCs w:val="24"/>
        </w:rPr>
        <w:t>Réfection de la toiture terrasse et améliorations aérauliques du bât B01</w:t>
      </w:r>
    </w:p>
    <w:p w14:paraId="7AF73649" w14:textId="77777777" w:rsidR="00F24017" w:rsidRPr="008B6CF6" w:rsidRDefault="00F24017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16"/>
          <w:szCs w:val="16"/>
        </w:rPr>
      </w:pPr>
    </w:p>
    <w:p w14:paraId="78EA777E" w14:textId="77777777" w:rsidR="00F24017" w:rsidRPr="00DE6DF5" w:rsidRDefault="00F24017" w:rsidP="00CC513D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E6DF5">
        <w:rPr>
          <w:rFonts w:ascii="Arial" w:hAnsi="Arial" w:cs="Arial"/>
          <w:spacing w:val="-10"/>
          <w:position w:val="-2"/>
        </w:rPr>
        <w:t xml:space="preserve">  </w:t>
      </w:r>
      <w:r w:rsidRPr="00DE6DF5">
        <w:rPr>
          <w:rFonts w:ascii="Arial" w:hAnsi="Arial" w:cs="Arial"/>
        </w:rPr>
        <w:t>Code CPV principal :</w:t>
      </w:r>
      <w:r w:rsidRPr="00DE6DF5">
        <w:rPr>
          <w:rFonts w:ascii="Arial" w:hAnsi="Arial" w:cs="Arial"/>
          <w:b/>
        </w:rPr>
        <w:t xml:space="preserve"> </w:t>
      </w:r>
      <w:r w:rsidRPr="009501A8">
        <w:rPr>
          <w:rFonts w:ascii="Arial" w:hAnsi="Arial" w:cs="Arial"/>
          <w:b/>
          <w:noProof/>
        </w:rPr>
        <w:t>Etanchéité terrasse : 45261420-4</w:t>
      </w:r>
      <w:r w:rsidRPr="00DE6DF5">
        <w:rPr>
          <w:rFonts w:ascii="Arial" w:hAnsi="Arial" w:cs="Arial"/>
        </w:rPr>
        <w:t xml:space="preserve"> </w:t>
      </w:r>
    </w:p>
    <w:p w14:paraId="55F7090B" w14:textId="77777777" w:rsidR="00F24017" w:rsidRPr="008B6CF6" w:rsidRDefault="00F24017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68282059" w14:textId="7E363D1D" w:rsidR="00F24017" w:rsidRDefault="00F24017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  <w:lang w:eastAsia="fr-FR"/>
        </w:rPr>
        <w:sym w:font="Wingdings" w:char="F06E"/>
      </w:r>
      <w:r w:rsidRPr="00DE6DF5">
        <w:rPr>
          <w:rFonts w:ascii="Arial" w:hAnsi="Arial" w:cs="Arial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color w:val="FF0000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noProof/>
          <w:lang w:eastAsia="fr-FR"/>
        </w:rPr>
        <w:t>Lieu(x) d’exécution :</w:t>
      </w:r>
      <w:r>
        <w:rPr>
          <w:rFonts w:ascii="Arial" w:hAnsi="Arial" w:cs="Arial"/>
          <w:noProof/>
          <w:lang w:eastAsia="fr-FR"/>
        </w:rPr>
        <w:t xml:space="preserve"> </w:t>
      </w:r>
      <w:r w:rsidRPr="00F24017">
        <w:rPr>
          <w:rFonts w:ascii="Arial" w:hAnsi="Arial" w:cs="Arial"/>
          <w:b/>
          <w:bCs/>
          <w:noProof/>
          <w:lang w:eastAsia="fr-FR"/>
        </w:rPr>
        <w:t>UNIVERSITE DE POITIERS  1 Rue Marcel Doré - TSA 41105 - 86073 POITIERS Cedex 9</w:t>
      </w:r>
      <w:r w:rsidRPr="009501A8">
        <w:rPr>
          <w:rFonts w:ascii="Arial" w:hAnsi="Arial" w:cs="Arial"/>
          <w:noProof/>
          <w:lang w:eastAsia="fr-FR"/>
        </w:rPr>
        <w:t xml:space="preserve">, </w:t>
      </w:r>
    </w:p>
    <w:p w14:paraId="666DEEDA" w14:textId="77777777" w:rsidR="00F24017" w:rsidRPr="008B6CF6" w:rsidRDefault="00F24017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227114BD" w14:textId="4D967D31" w:rsidR="00F24017" w:rsidRDefault="00F24017" w:rsidP="00381F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Cet</w:t>
      </w:r>
      <w:r w:rsidRPr="00582804">
        <w:rPr>
          <w:rFonts w:ascii="Arial" w:hAnsi="Arial" w:cs="Arial"/>
          <w:b/>
        </w:rPr>
        <w:t xml:space="preserve"> acte d'engagement correspond :</w:t>
      </w:r>
    </w:p>
    <w:p w14:paraId="67354D95" w14:textId="77777777" w:rsidR="00F24017" w:rsidRPr="00972CC5" w:rsidRDefault="00F24017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02EE2C71" w14:textId="77777777" w:rsidR="00F24017" w:rsidRDefault="00F24017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  <w:r w:rsidRPr="00381FB9">
        <w:rPr>
          <w:rFonts w:ascii="Wingdings" w:hAnsi="Wingdings" w:cs="Wingdings"/>
          <w:sz w:val="24"/>
          <w:szCs w:val="24"/>
          <w:lang w:eastAsia="fr-FR"/>
        </w:rPr>
        <w:t></w:t>
      </w:r>
      <w:r>
        <w:rPr>
          <w:rFonts w:ascii="Wingdings" w:hAnsi="Wingdings" w:cs="Wingdings"/>
          <w:lang w:eastAsia="fr-FR"/>
        </w:rPr>
        <w:t></w:t>
      </w:r>
      <w:r>
        <w:rPr>
          <w:rFonts w:ascii="Arial" w:hAnsi="Arial" w:cs="Arial"/>
          <w:lang w:eastAsia="fr-FR"/>
        </w:rPr>
        <w:t xml:space="preserve">à une consultation lancée sous la forme d’une procédure adaptée par application des dispositions des articles </w:t>
      </w:r>
      <w:r w:rsidRPr="00F24017">
        <w:rPr>
          <w:rFonts w:ascii="Arial" w:hAnsi="Arial" w:cs="Arial"/>
          <w:lang w:eastAsia="fr-FR"/>
        </w:rPr>
        <w:t>L2123-1 et R2123-1 du code de la commande publique.</w:t>
      </w:r>
    </w:p>
    <w:p w14:paraId="062BA054" w14:textId="77777777" w:rsidR="00F24017" w:rsidRDefault="00F24017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</w:p>
    <w:p w14:paraId="52B26F9D" w14:textId="6A26CA77" w:rsidR="00F24017" w:rsidRDefault="00F24017" w:rsidP="0058280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381FB9">
        <w:rPr>
          <w:rFonts w:ascii="Wingdings" w:hAnsi="Wingdings" w:cs="Wingdings"/>
          <w:sz w:val="24"/>
          <w:szCs w:val="24"/>
          <w:lang w:eastAsia="fr-FR"/>
        </w:rPr>
        <w:t></w:t>
      </w:r>
      <w:r>
        <w:rPr>
          <w:rFonts w:ascii="Wingdings" w:hAnsi="Wingdings" w:cs="Wingdings"/>
          <w:lang w:eastAsia="fr-FR"/>
        </w:rPr>
        <w:t></w:t>
      </w:r>
      <w:r>
        <w:rPr>
          <w:rFonts w:ascii="Arial" w:hAnsi="Arial" w:cs="Arial"/>
          <w:lang w:eastAsia="fr-FR"/>
        </w:rPr>
        <w:t xml:space="preserve">à un marché de travaux </w:t>
      </w:r>
      <w:r w:rsidRPr="00F24017">
        <w:rPr>
          <w:rFonts w:ascii="Arial" w:hAnsi="Arial" w:cs="Arial"/>
          <w:lang w:eastAsia="fr-FR"/>
        </w:rPr>
        <w:t xml:space="preserve">décomposé en </w:t>
      </w:r>
      <w:r w:rsidRPr="00F24017">
        <w:rPr>
          <w:rFonts w:ascii="Arial" w:hAnsi="Arial" w:cs="Arial"/>
          <w:noProof/>
          <w:lang w:eastAsia="fr-FR"/>
        </w:rPr>
        <w:t>2</w:t>
      </w:r>
      <w:r w:rsidRPr="00F24017">
        <w:rPr>
          <w:rFonts w:ascii="Arial" w:hAnsi="Arial" w:cs="Arial"/>
          <w:lang w:eastAsia="fr-FR"/>
        </w:rPr>
        <w:t xml:space="preserve"> lots,</w:t>
      </w:r>
      <w:r w:rsidRPr="00C1676E">
        <w:rPr>
          <w:rFonts w:ascii="Arial" w:hAnsi="Arial" w:cs="Arial"/>
          <w:i/>
          <w:sz w:val="18"/>
          <w:szCs w:val="18"/>
        </w:rPr>
        <w:t xml:space="preserve"> </w:t>
      </w:r>
    </w:p>
    <w:p w14:paraId="2270B43E" w14:textId="77777777" w:rsidR="00F24017" w:rsidRDefault="00F24017" w:rsidP="00912F7D">
      <w:pPr>
        <w:tabs>
          <w:tab w:val="left" w:pos="426"/>
          <w:tab w:val="left" w:pos="851"/>
        </w:tabs>
        <w:spacing w:before="120"/>
        <w:ind w:left="782"/>
        <w:jc w:val="both"/>
        <w:rPr>
          <w:rFonts w:ascii="Arial" w:hAnsi="Arial" w:cs="Arial"/>
        </w:rPr>
      </w:pPr>
    </w:p>
    <w:p w14:paraId="58BF6D63" w14:textId="77777777" w:rsidR="00F24017" w:rsidRDefault="00F24017" w:rsidP="008B6CF6">
      <w:pPr>
        <w:tabs>
          <w:tab w:val="left" w:pos="426"/>
          <w:tab w:val="left" w:pos="851"/>
        </w:tabs>
        <w:ind w:left="851" w:hanging="709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à l’ensemble du marché ou de l’accord-cadre</w:t>
      </w:r>
      <w:r w:rsidRPr="008B6CF6">
        <w:rPr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 </w:t>
      </w:r>
      <w:r>
        <w:rPr>
          <w:iCs/>
        </w:rPr>
        <w:t>;</w:t>
      </w:r>
    </w:p>
    <w:p w14:paraId="42D45804" w14:textId="77777777" w:rsidR="00F24017" w:rsidRPr="008B6CF6" w:rsidRDefault="00F24017" w:rsidP="008B6CF6">
      <w:pPr>
        <w:tabs>
          <w:tab w:val="left" w:pos="426"/>
          <w:tab w:val="left" w:pos="851"/>
        </w:tabs>
        <w:ind w:hanging="709"/>
        <w:jc w:val="both"/>
        <w:rPr>
          <w:rFonts w:ascii="Arial" w:hAnsi="Arial" w:cs="Arial"/>
          <w:sz w:val="16"/>
          <w:szCs w:val="16"/>
        </w:rPr>
      </w:pPr>
    </w:p>
    <w:p w14:paraId="67415E41" w14:textId="77777777" w:rsidR="00F24017" w:rsidRDefault="00F24017" w:rsidP="008B6CF6">
      <w:pPr>
        <w:pStyle w:val="fcasegauche"/>
        <w:tabs>
          <w:tab w:val="left" w:pos="851"/>
        </w:tabs>
        <w:spacing w:after="0"/>
        <w:ind w:left="851" w:hanging="709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au lot n°……. ou aux lots n°…………… du marché ou de l’accord-cadre </w:t>
      </w:r>
      <w:r>
        <w:rPr>
          <w:rFonts w:ascii="Arial" w:hAnsi="Arial" w:cs="Arial"/>
          <w:i/>
          <w:iCs/>
          <w:sz w:val="18"/>
          <w:szCs w:val="18"/>
        </w:rPr>
        <w:t>(en cas d’allotissement)</w:t>
      </w:r>
      <w:r>
        <w:rPr>
          <w:rFonts w:ascii="Arial" w:hAnsi="Arial" w:cs="Arial"/>
        </w:rPr>
        <w:t> ;</w:t>
      </w:r>
    </w:p>
    <w:p w14:paraId="51C9C46B" w14:textId="77777777" w:rsidR="00F24017" w:rsidRDefault="00F24017" w:rsidP="008B6CF6">
      <w:pPr>
        <w:pStyle w:val="fcasegauche"/>
        <w:tabs>
          <w:tab w:val="left" w:pos="851"/>
        </w:tabs>
        <w:spacing w:after="0"/>
        <w:ind w:left="851" w:hanging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(Indiquer l’intitulé du ou des lots tel qu’il figure dans l’avis d'appel à la concurrence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ou l’invitation à confirmer l’intérêt.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448130C9" w14:textId="77777777" w:rsidR="00F24017" w:rsidRPr="00972CC5" w:rsidRDefault="00F24017" w:rsidP="008B6CF6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</w:p>
    <w:p w14:paraId="5475B1B9" w14:textId="77777777" w:rsidR="00F24017" w:rsidRDefault="00F24017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à l’offre de base.</w:t>
      </w:r>
    </w:p>
    <w:p w14:paraId="422FE3B8" w14:textId="77777777" w:rsidR="00F24017" w:rsidRPr="008B6CF6" w:rsidRDefault="00F24017" w:rsidP="008B6CF6">
      <w:pPr>
        <w:pStyle w:val="fcasegauche"/>
        <w:tabs>
          <w:tab w:val="left" w:pos="851"/>
        </w:tabs>
        <w:spacing w:after="0"/>
        <w:rPr>
          <w:rFonts w:ascii="Arial" w:hAnsi="Arial" w:cs="Arial"/>
          <w:sz w:val="16"/>
          <w:szCs w:val="16"/>
        </w:rPr>
      </w:pPr>
    </w:p>
    <w:p w14:paraId="423FD7B2" w14:textId="77777777" w:rsidR="00F24017" w:rsidRDefault="00F24017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à la variante suivante : </w:t>
      </w:r>
    </w:p>
    <w:p w14:paraId="264296F1" w14:textId="77777777" w:rsidR="00F24017" w:rsidRDefault="00F24017" w:rsidP="008B6CF6">
      <w:pPr>
        <w:pStyle w:val="fcasegauche"/>
        <w:spacing w:after="0"/>
        <w:ind w:left="142" w:firstLine="0"/>
        <w:rPr>
          <w:rFonts w:ascii="Arial" w:hAnsi="Arial" w:cs="Arial"/>
        </w:rPr>
      </w:pPr>
    </w:p>
    <w:p w14:paraId="63A555C5" w14:textId="77777777" w:rsidR="00F24017" w:rsidRDefault="00F24017" w:rsidP="00912F7D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avec les prestations supplémentaires suivantes :</w:t>
      </w:r>
    </w:p>
    <w:p w14:paraId="58D84593" w14:textId="77777777" w:rsidR="00F24017" w:rsidRDefault="00F24017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24017" w14:paraId="0DBE70FD" w14:textId="77777777">
        <w:tc>
          <w:tcPr>
            <w:tcW w:w="10277" w:type="dxa"/>
            <w:shd w:val="clear" w:color="auto" w:fill="66CCFF"/>
          </w:tcPr>
          <w:p w14:paraId="7BF1FE87" w14:textId="77777777" w:rsidR="00F24017" w:rsidRDefault="00F24017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5E015BC5" w14:textId="77777777" w:rsidR="00F24017" w:rsidRDefault="00F24017" w:rsidP="006C4338">
      <w:pPr>
        <w:tabs>
          <w:tab w:val="left" w:pos="851"/>
        </w:tabs>
      </w:pPr>
    </w:p>
    <w:p w14:paraId="752A87CE" w14:textId="77777777" w:rsidR="00F24017" w:rsidRDefault="00F24017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 :</w:t>
      </w:r>
    </w:p>
    <w:p w14:paraId="7BA8D19C" w14:textId="77777777" w:rsidR="00F24017" w:rsidRPr="00972CC5" w:rsidRDefault="00F24017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167E3D8B" w14:textId="77777777" w:rsidR="00F24017" w:rsidRDefault="00F24017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ou de l’accord-cadre suivantes,</w:t>
      </w:r>
    </w:p>
    <w:p w14:paraId="040BB852" w14:textId="77777777" w:rsidR="00F24017" w:rsidRPr="009A5B0D" w:rsidRDefault="00F24017" w:rsidP="008B6CF6">
      <w:pPr>
        <w:tabs>
          <w:tab w:val="left" w:pos="851"/>
        </w:tabs>
        <w:spacing w:before="120"/>
        <w:ind w:left="426" w:hanging="284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9A5B0D">
        <w:rPr>
          <w:rFonts w:ascii="Arial" w:hAnsi="Arial" w:cs="Arial"/>
        </w:rPr>
        <w:t xml:space="preserve"> CCAP n°</w:t>
      </w:r>
      <w:r w:rsidRPr="009501A8">
        <w:rPr>
          <w:rFonts w:ascii="Arial" w:hAnsi="Arial" w:cs="Arial"/>
          <w:b/>
          <w:noProof/>
        </w:rPr>
        <w:t>2025A210T</w:t>
      </w:r>
    </w:p>
    <w:p w14:paraId="50AAC574" w14:textId="77777777" w:rsidR="00F24017" w:rsidRPr="00B424AF" w:rsidRDefault="00F24017" w:rsidP="008B6CF6">
      <w:pPr>
        <w:spacing w:before="120"/>
        <w:ind w:left="426" w:hanging="284"/>
        <w:jc w:val="both"/>
        <w:rPr>
          <w:rFonts w:ascii="Arial" w:hAnsi="Arial" w:cs="Arial"/>
          <w:lang w:eastAsia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B424AF">
        <w:rPr>
          <w:rFonts w:ascii="Arial" w:hAnsi="Arial" w:cs="Arial"/>
        </w:rPr>
        <w:t xml:space="preserve"> CCAG </w:t>
      </w:r>
      <w:r w:rsidRPr="00B424AF">
        <w:rPr>
          <w:rFonts w:ascii="Arial" w:hAnsi="Arial" w:cs="Arial"/>
          <w:lang w:eastAsia="fr-FR"/>
        </w:rPr>
        <w:t xml:space="preserve">Les prestations faisant l’objet du présent marché seront soumises (hors dérogation expresse effectuée en accord entre le titulaire et le pouvoir adjudicateur) aux conditions du </w:t>
      </w:r>
      <w:r w:rsidRPr="00B424AF">
        <w:rPr>
          <w:rFonts w:ascii="Arial" w:hAnsi="Arial" w:cs="Arial"/>
          <w:b/>
          <w:lang w:eastAsia="fr-FR"/>
        </w:rPr>
        <w:t>Cahier des Clauses</w:t>
      </w:r>
      <w:r w:rsidRPr="00B424AF">
        <w:rPr>
          <w:rFonts w:ascii="Arial" w:hAnsi="Arial" w:cs="Arial"/>
          <w:lang w:eastAsia="fr-FR"/>
        </w:rPr>
        <w:t xml:space="preserve"> </w:t>
      </w:r>
      <w:r w:rsidRPr="00B424AF">
        <w:rPr>
          <w:rFonts w:ascii="Arial" w:hAnsi="Arial" w:cs="Arial"/>
          <w:b/>
          <w:lang w:eastAsia="fr-FR"/>
        </w:rPr>
        <w:t xml:space="preserve">Administratives Générales applicables aux </w:t>
      </w:r>
      <w:r w:rsidRPr="00F24017">
        <w:rPr>
          <w:rFonts w:ascii="Arial" w:hAnsi="Arial" w:cs="Arial"/>
          <w:b/>
          <w:lang w:eastAsia="fr-FR"/>
        </w:rPr>
        <w:t xml:space="preserve">marchés publics de Travaux </w:t>
      </w:r>
      <w:r w:rsidRPr="00F24017">
        <w:rPr>
          <w:rFonts w:ascii="Arial" w:hAnsi="Arial" w:cs="Arial"/>
          <w:lang w:eastAsia="fr-FR"/>
        </w:rPr>
        <w:t>par l’arrêté du 30 mars 2021.</w:t>
      </w:r>
    </w:p>
    <w:p w14:paraId="01CF7E0D" w14:textId="77777777" w:rsidR="00F24017" w:rsidRDefault="00F24017" w:rsidP="008B6CF6">
      <w:pPr>
        <w:tabs>
          <w:tab w:val="left" w:pos="851"/>
        </w:tabs>
        <w:spacing w:before="120"/>
        <w:ind w:left="426" w:hanging="284"/>
        <w:jc w:val="both"/>
        <w:sectPr w:rsidR="00F24017" w:rsidSect="00381FB9">
          <w:type w:val="continuous"/>
          <w:pgSz w:w="11906" w:h="16838"/>
          <w:pgMar w:top="454" w:right="851" w:bottom="567" w:left="851" w:header="720" w:footer="680" w:gutter="0"/>
          <w:cols w:space="720"/>
          <w:docGrid w:linePitch="360"/>
        </w:sectPr>
      </w:pPr>
    </w:p>
    <w:p w14:paraId="4265DEAA" w14:textId="4569AAEF" w:rsidR="00F24017" w:rsidRPr="00972CC5" w:rsidRDefault="00F24017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972CC5">
        <w:rPr>
          <w:rFonts w:ascii="Arial" w:hAnsi="Arial" w:cs="Arial"/>
        </w:rPr>
        <w:t xml:space="preserve"> CCTP n°</w:t>
      </w:r>
      <w:r w:rsidRPr="009501A8">
        <w:rPr>
          <w:rFonts w:ascii="Arial" w:hAnsi="Arial" w:cs="Arial"/>
          <w:b/>
          <w:noProof/>
        </w:rPr>
        <w:t>2025A210T</w:t>
      </w:r>
    </w:p>
    <w:p w14:paraId="591BEC55" w14:textId="77777777" w:rsidR="00F24017" w:rsidRDefault="00F24017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DPGF</w:t>
      </w:r>
      <w:r w:rsidRPr="0012054A">
        <w:rPr>
          <w:rFonts w:ascii="Arial" w:hAnsi="Arial" w:cs="Arial"/>
        </w:rPr>
        <w:t xml:space="preserve"> n° </w:t>
      </w:r>
      <w:r w:rsidRPr="009501A8">
        <w:rPr>
          <w:rFonts w:ascii="Arial" w:hAnsi="Arial" w:cs="Arial"/>
          <w:b/>
          <w:noProof/>
        </w:rPr>
        <w:t>2025A210T</w:t>
      </w:r>
    </w:p>
    <w:p w14:paraId="1F466B26" w14:textId="092BEF9B" w:rsidR="00F24017" w:rsidRDefault="00F24017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Plans</w:t>
      </w:r>
      <w:r w:rsidR="00F86AD2">
        <w:rPr>
          <w:rFonts w:ascii="Arial" w:hAnsi="Arial" w:cs="Arial"/>
        </w:rPr>
        <w:t xml:space="preserve"> et photos</w:t>
      </w:r>
      <w:r w:rsidRPr="0012054A">
        <w:rPr>
          <w:rFonts w:ascii="Arial" w:hAnsi="Arial" w:cs="Arial"/>
        </w:rPr>
        <w:t xml:space="preserve"> n° </w:t>
      </w:r>
      <w:r w:rsidRPr="009501A8">
        <w:rPr>
          <w:rFonts w:ascii="Arial" w:hAnsi="Arial" w:cs="Arial"/>
          <w:b/>
          <w:noProof/>
        </w:rPr>
        <w:t>2025A210T</w:t>
      </w:r>
    </w:p>
    <w:p w14:paraId="6B89445A" w14:textId="77777777" w:rsidR="00F24017" w:rsidRDefault="00F24017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PGC </w:t>
      </w:r>
      <w:r w:rsidRPr="0012054A">
        <w:rPr>
          <w:rFonts w:ascii="Arial" w:hAnsi="Arial" w:cs="Arial"/>
        </w:rPr>
        <w:t xml:space="preserve">n° </w:t>
      </w:r>
      <w:r w:rsidRPr="009501A8">
        <w:rPr>
          <w:rFonts w:ascii="Arial" w:hAnsi="Arial" w:cs="Arial"/>
          <w:b/>
          <w:noProof/>
        </w:rPr>
        <w:t>2025A210T</w:t>
      </w:r>
    </w:p>
    <w:p w14:paraId="0C102FB4" w14:textId="77777777" w:rsidR="00F24017" w:rsidRDefault="00F24017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Planning </w:t>
      </w:r>
      <w:r w:rsidRPr="0012054A">
        <w:rPr>
          <w:rFonts w:ascii="Arial" w:hAnsi="Arial" w:cs="Arial"/>
        </w:rPr>
        <w:t xml:space="preserve">n° </w:t>
      </w:r>
      <w:r w:rsidRPr="009501A8">
        <w:rPr>
          <w:rFonts w:ascii="Arial" w:hAnsi="Arial" w:cs="Arial"/>
          <w:b/>
          <w:noProof/>
        </w:rPr>
        <w:t>2025A210T</w:t>
      </w:r>
      <w:r>
        <w:rPr>
          <w:rFonts w:ascii="Arial" w:hAnsi="Arial" w:cs="Arial"/>
        </w:rPr>
        <w:t xml:space="preserve"> </w:t>
      </w:r>
    </w:p>
    <w:p w14:paraId="6402BB5E" w14:textId="77777777" w:rsidR="00F24017" w:rsidRDefault="00F24017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Mémoire technique du candidat </w:t>
      </w:r>
    </w:p>
    <w:p w14:paraId="399056FD" w14:textId="77777777" w:rsidR="00F24017" w:rsidRDefault="00F24017" w:rsidP="00710FD6">
      <w:pPr>
        <w:tabs>
          <w:tab w:val="left" w:pos="851"/>
        </w:tabs>
        <w:jc w:val="both"/>
        <w:rPr>
          <w:rFonts w:ascii="Arial" w:hAnsi="Arial" w:cs="Arial"/>
        </w:rPr>
        <w:sectPr w:rsidR="00F24017" w:rsidSect="00F24017">
          <w:type w:val="continuous"/>
          <w:pgSz w:w="11906" w:h="16838"/>
          <w:pgMar w:top="454" w:right="851" w:bottom="567" w:left="851" w:header="720" w:footer="680" w:gutter="0"/>
          <w:cols w:num="2" w:space="720"/>
          <w:docGrid w:linePitch="360"/>
        </w:sectPr>
      </w:pPr>
    </w:p>
    <w:p w14:paraId="57DB0114" w14:textId="1023696E" w:rsidR="00F24017" w:rsidRDefault="00F24017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07C546BE" w14:textId="77777777" w:rsidR="00F24017" w:rsidRDefault="00F24017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 conformément à leurs clauses,</w:t>
      </w:r>
    </w:p>
    <w:p w14:paraId="36379EC5" w14:textId="77777777" w:rsidR="00F24017" w:rsidRPr="00972CC5" w:rsidRDefault="00F24017" w:rsidP="00E47798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0ED2CACE" w14:textId="77777777" w:rsidR="00F24017" w:rsidRDefault="00F24017" w:rsidP="0083205E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12054A">
        <w:rPr>
          <w:rFonts w:ascii="Arial" w:hAnsi="Arial" w:cs="Arial"/>
        </w:rPr>
        <w:t xml:space="preserve">près voir produit les documents des </w:t>
      </w:r>
      <w:r w:rsidRPr="007206A7">
        <w:rPr>
          <w:rFonts w:ascii="Arial" w:hAnsi="Arial" w:cs="Arial"/>
          <w:shd w:val="clear" w:color="auto" w:fill="FFFFFF"/>
        </w:rPr>
        <w:t>articles R2143-3 et R2143-6 à R2143-10 du Code de la commande publique.</w:t>
      </w:r>
    </w:p>
    <w:p w14:paraId="47BAEF24" w14:textId="77777777" w:rsidR="00F24017" w:rsidRDefault="00F24017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9751BA8" w14:textId="77777777" w:rsidR="00F24017" w:rsidRDefault="00F24017" w:rsidP="0083205E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</w:t>
      </w:r>
    </w:p>
    <w:p w14:paraId="4CB2E53B" w14:textId="77777777" w:rsidR="00F24017" w:rsidRDefault="00F24017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0610E32D" w14:textId="77777777" w:rsidR="00F24017" w:rsidRDefault="00F24017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s’engage, sur la base de son offre et pour son propre compte ;</w:t>
      </w:r>
    </w:p>
    <w:p w14:paraId="50E7E78D" w14:textId="77777777" w:rsidR="00F24017" w:rsidRPr="00381FB9" w:rsidRDefault="00F24017" w:rsidP="00CD46CC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F24017" w:rsidRPr="00CF2EF3" w14:paraId="2A714C47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6BAADA85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</w:t>
            </w:r>
            <w:r w:rsidRPr="00CF2EF3">
              <w:rPr>
                <w:rFonts w:ascii="Arial" w:hAnsi="Arial" w:cs="Arial"/>
                <w:lang w:eastAsia="fr-FR"/>
              </w:rPr>
              <w:t>énominatio</w:t>
            </w:r>
            <w:r w:rsidRPr="00CF2EF3">
              <w:rPr>
                <w:rFonts w:ascii="Arial" w:hAnsi="Arial" w:cs="Arial"/>
              </w:rPr>
              <w:t>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48E1967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6CE27239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5787FAAF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6A902F0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1A53977F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4644E806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C85F6A2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1057B02D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13E7932B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6059CA8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16B3AAA9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0F0E6B58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738BCE7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58A8AA76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05A6C67A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A18E8D2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2E115273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59A05977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79519F2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6994D13A" w14:textId="77777777" w:rsidR="00F24017" w:rsidRDefault="00F2401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D2B9AE7" w14:textId="77777777" w:rsidR="00F24017" w:rsidRDefault="00F24017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engage la société ……………………… sur la base de son offre ;</w:t>
      </w:r>
    </w:p>
    <w:p w14:paraId="5CE25AEB" w14:textId="77777777" w:rsidR="00F24017" w:rsidRPr="00381FB9" w:rsidRDefault="00F24017" w:rsidP="009B45B9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F24017" w:rsidRPr="00CF2EF3" w14:paraId="3F18D451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72C6E2C1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dénomination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2F5E9D8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0EE6ADD1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369600E4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3AD0006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4561C26D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42A6D0EA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4A97E5F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06467334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526CA71D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D53E35F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4E20F798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57BE5480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BBC9EB2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78080020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61C74F65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63DB2FA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F24017" w:rsidRPr="00CF2EF3" w14:paraId="6039E792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65F9CDA0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B5252A9" w14:textId="77777777" w:rsidR="00F24017" w:rsidRPr="00CF2EF3" w:rsidRDefault="00F24017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2875C580" w14:textId="77777777" w:rsidR="00F24017" w:rsidRDefault="00F24017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492683D6" w14:textId="77777777" w:rsidR="00F24017" w:rsidRDefault="00F24017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659C7564" w14:textId="77777777" w:rsidR="00F24017" w:rsidRPr="00381FB9" w:rsidRDefault="00F2401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1871"/>
        <w:gridCol w:w="1869"/>
        <w:gridCol w:w="1868"/>
        <w:gridCol w:w="1869"/>
      </w:tblGrid>
      <w:tr w:rsidR="00F24017" w:rsidRPr="00CF2EF3" w14:paraId="375C9D7C" w14:textId="77777777" w:rsidTr="00CF2EF3">
        <w:trPr>
          <w:trHeight w:val="744"/>
        </w:trPr>
        <w:tc>
          <w:tcPr>
            <w:tcW w:w="2978" w:type="dxa"/>
            <w:shd w:val="clear" w:color="auto" w:fill="auto"/>
            <w:vAlign w:val="center"/>
          </w:tcPr>
          <w:p w14:paraId="3E507690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FE1481B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MANDATAIRE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0980CD2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430CC67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2F1E457D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3</w:t>
            </w:r>
          </w:p>
        </w:tc>
      </w:tr>
      <w:tr w:rsidR="00F24017" w:rsidRPr="00CF2EF3" w14:paraId="79B7727F" w14:textId="77777777" w:rsidTr="00CF2EF3">
        <w:trPr>
          <w:trHeight w:val="780"/>
        </w:trPr>
        <w:tc>
          <w:tcPr>
            <w:tcW w:w="2978" w:type="dxa"/>
            <w:shd w:val="clear" w:color="auto" w:fill="auto"/>
            <w:vAlign w:val="center"/>
          </w:tcPr>
          <w:p w14:paraId="7712660D" w14:textId="77777777" w:rsidR="00F24017" w:rsidRPr="00984FB7" w:rsidRDefault="00F24017" w:rsidP="00FE031E">
            <w:r w:rsidRPr="00984FB7">
              <w:t>Nom commercial et dénomination sociale du candidat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7E1EFEB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1BDD320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7A595AC6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0FC4A33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24017" w:rsidRPr="00CF2EF3" w14:paraId="5F7E56AC" w14:textId="77777777" w:rsidTr="00CF2EF3">
        <w:trPr>
          <w:trHeight w:val="692"/>
        </w:trPr>
        <w:tc>
          <w:tcPr>
            <w:tcW w:w="2978" w:type="dxa"/>
            <w:shd w:val="clear" w:color="auto" w:fill="auto"/>
            <w:vAlign w:val="center"/>
          </w:tcPr>
          <w:p w14:paraId="0DB06887" w14:textId="77777777" w:rsidR="00F24017" w:rsidRPr="00984FB7" w:rsidRDefault="00F24017" w:rsidP="00FE031E">
            <w:r>
              <w:t>Nom, Prénom et qualité du signataire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3A6B638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DA95E81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59B64BD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5747377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24017" w:rsidRPr="00CF2EF3" w14:paraId="7B7EAF48" w14:textId="77777777" w:rsidTr="00CF2EF3">
        <w:trPr>
          <w:trHeight w:val="1014"/>
        </w:trPr>
        <w:tc>
          <w:tcPr>
            <w:tcW w:w="2978" w:type="dxa"/>
            <w:shd w:val="clear" w:color="auto" w:fill="auto"/>
            <w:vAlign w:val="center"/>
          </w:tcPr>
          <w:p w14:paraId="0CCFF867" w14:textId="77777777" w:rsidR="00F24017" w:rsidRPr="00984FB7" w:rsidRDefault="00F24017" w:rsidP="00CF2EF3">
            <w:pPr>
              <w:jc w:val="both"/>
            </w:pPr>
            <w:r w:rsidRPr="00984FB7">
              <w:t>Les adresses de son établissement et de son siège social (si elle est différente de celle de l’établissement)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1793AD2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2D254FE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A1371C9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700F9DE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24017" w:rsidRPr="00CF2EF3" w14:paraId="4575D5F0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46176440" w14:textId="77777777" w:rsidR="00F24017" w:rsidRPr="00984FB7" w:rsidRDefault="00F24017" w:rsidP="00FE031E">
            <w:r w:rsidRPr="00984FB7">
              <w:t>Adresse électronique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0A6DD846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30EB3EC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6192AF1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E9140F6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24017" w:rsidRPr="00CF2EF3" w14:paraId="7FBEF7D7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549D3758" w14:textId="77777777" w:rsidR="00F24017" w:rsidRPr="00984FB7" w:rsidRDefault="00F24017" w:rsidP="00FE031E">
            <w:r w:rsidRPr="00984FB7">
              <w:t>Numéro de téléphone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E611F09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EF05D9B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643EC22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6C6B29D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24017" w:rsidRPr="00CF2EF3" w14:paraId="661A70E3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5C36E5E5" w14:textId="77777777" w:rsidR="00F24017" w:rsidRPr="00984FB7" w:rsidRDefault="00F24017" w:rsidP="00FE031E">
            <w:r w:rsidRPr="00984FB7">
              <w:t>Numéro SIRET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11E6685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464FDE79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1169FDA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BFF2424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24017" w:rsidRPr="00CF2EF3" w14:paraId="75654BA9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1F69AAC7" w14:textId="77777777" w:rsidR="00F24017" w:rsidRDefault="00F24017" w:rsidP="00FE031E">
            <w:r w:rsidRPr="00984FB7">
              <w:t>Code APE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3C966DD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07C0C91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1FB002D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5428E98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24017" w:rsidRPr="00CF2EF3" w14:paraId="2C27DA8E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4A14888E" w14:textId="77777777" w:rsidR="00F24017" w:rsidRPr="00984FB7" w:rsidRDefault="00F24017" w:rsidP="00FE031E"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0C79AA9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4850E86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F8B0F50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4D7215D" w14:textId="77777777" w:rsidR="00F24017" w:rsidRPr="00CF2EF3" w:rsidRDefault="00F24017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0FF85766" w14:textId="77777777" w:rsidR="00F24017" w:rsidRPr="00972CC5" w:rsidRDefault="00F2401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p w14:paraId="453DA76A" w14:textId="77777777" w:rsidR="00F24017" w:rsidRDefault="00F2401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34D79F7A" w14:textId="77777777" w:rsidR="00F24017" w:rsidRPr="0071771F" w:rsidRDefault="00F24017" w:rsidP="009B45B9">
      <w:pPr>
        <w:pStyle w:val="fcase1ertab"/>
        <w:tabs>
          <w:tab w:val="left" w:pos="851"/>
        </w:tabs>
        <w:ind w:left="0" w:firstLine="0"/>
        <w:rPr>
          <w:b/>
          <w:sz w:val="22"/>
          <w:szCs w:val="22"/>
          <w:u w:val="single"/>
        </w:rPr>
      </w:pPr>
      <w:r w:rsidRPr="0071771F">
        <w:rPr>
          <w:rFonts w:ascii="Arial" w:hAnsi="Arial" w:cs="Arial"/>
          <w:b/>
          <w:sz w:val="22"/>
          <w:szCs w:val="22"/>
          <w:u w:val="single"/>
        </w:rPr>
        <w:lastRenderedPageBreak/>
        <w:t>à livrer les fournitures demandées ou à exécuter les prestations demandées :</w:t>
      </w:r>
    </w:p>
    <w:p w14:paraId="4F0DDC3E" w14:textId="77777777" w:rsidR="00F24017" w:rsidRDefault="00F24017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ci-dessous ;</w:t>
      </w:r>
    </w:p>
    <w:p w14:paraId="61C716F4" w14:textId="77777777" w:rsidR="00F24017" w:rsidRDefault="00F24017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Taux de la TVA : </w:t>
      </w:r>
    </w:p>
    <w:p w14:paraId="2DC88614" w14:textId="77777777" w:rsidR="00F24017" w:rsidRDefault="00F24017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2"/>
      </w:r>
      <w:r>
        <w:rPr>
          <w:rStyle w:val="Caractresdenotedebasdepage"/>
        </w:rPr>
        <w:t> </w:t>
      </w:r>
      <w:r>
        <w:t>:</w:t>
      </w:r>
    </w:p>
    <w:p w14:paraId="00CC7547" w14:textId="77777777" w:rsidR="00F24017" w:rsidRDefault="00F24017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3EBBC743" w14:textId="77777777" w:rsidR="00F24017" w:rsidRDefault="00F24017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44D81E19" w14:textId="77777777" w:rsidR="00F24017" w:rsidRDefault="00F24017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3"/>
        <w:t>4 </w:t>
      </w:r>
      <w:r>
        <w:t>:</w:t>
      </w:r>
    </w:p>
    <w:p w14:paraId="32077256" w14:textId="77777777" w:rsidR="00F24017" w:rsidRDefault="00F24017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62BA0B22" w14:textId="77777777" w:rsidR="00F24017" w:rsidRDefault="00F24017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………………………………………………………………………………………..</w:t>
      </w:r>
    </w:p>
    <w:p w14:paraId="1649F28B" w14:textId="77777777" w:rsidR="00F24017" w:rsidRDefault="00F24017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  <w:u w:val="single"/>
        </w:rPr>
        <w:t>OU</w:t>
      </w:r>
    </w:p>
    <w:p w14:paraId="2DEA7425" w14:textId="77777777" w:rsidR="00F24017" w:rsidRDefault="00F24017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dans l’annexe financière jointe au présent document.</w:t>
      </w:r>
    </w:p>
    <w:p w14:paraId="16768B62" w14:textId="77777777" w:rsidR="00F24017" w:rsidRDefault="00F24017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5CCDDD35" w14:textId="77777777" w:rsidR="00F24017" w:rsidRPr="00B424AF" w:rsidRDefault="00F24017" w:rsidP="00B424AF">
      <w:pPr>
        <w:tabs>
          <w:tab w:val="left" w:pos="426"/>
        </w:tabs>
        <w:suppressAutoHyphens w:val="0"/>
        <w:spacing w:before="120"/>
        <w:jc w:val="both"/>
        <w:rPr>
          <w:b/>
          <w:sz w:val="24"/>
          <w:szCs w:val="24"/>
          <w:u w:val="single"/>
          <w:lang w:eastAsia="fr-FR"/>
        </w:rPr>
      </w:pPr>
      <w:r w:rsidRPr="00B424AF">
        <w:rPr>
          <w:b/>
          <w:sz w:val="24"/>
          <w:szCs w:val="24"/>
          <w:u w:val="single"/>
          <w:lang w:eastAsia="fr-FR"/>
        </w:rPr>
        <w:t>Variante :</w:t>
      </w:r>
    </w:p>
    <w:p w14:paraId="788924F4" w14:textId="77777777" w:rsidR="00FC00CC" w:rsidRDefault="00FC00CC" w:rsidP="00FC00CC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4"/>
      </w:r>
      <w:r>
        <w:rPr>
          <w:rStyle w:val="Caractresdenotedebasdepage"/>
        </w:rPr>
        <w:t> </w:t>
      </w:r>
      <w:r>
        <w:t>:</w:t>
      </w:r>
    </w:p>
    <w:p w14:paraId="405BA511" w14:textId="77777777" w:rsidR="00FC00CC" w:rsidRDefault="00FC00CC" w:rsidP="00FC00CC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16D863E8" w14:textId="77777777" w:rsidR="00FC00CC" w:rsidRDefault="00FC00CC" w:rsidP="00FC00CC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067D6FE2" w14:textId="77777777" w:rsidR="00FC00CC" w:rsidRDefault="00FC00CC" w:rsidP="00FC00CC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5"/>
        <w:t>4 </w:t>
      </w:r>
      <w:r>
        <w:t>:</w:t>
      </w:r>
    </w:p>
    <w:p w14:paraId="1539F836" w14:textId="77777777" w:rsidR="00FC00CC" w:rsidRDefault="00FC00CC" w:rsidP="00FC00CC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6BF3F18D" w14:textId="77777777" w:rsidR="00FC00CC" w:rsidRDefault="00FC00CC" w:rsidP="00FC00CC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………………………………………………………………………………………..</w:t>
      </w:r>
    </w:p>
    <w:p w14:paraId="5E3D1A8C" w14:textId="77777777" w:rsidR="00F24017" w:rsidRDefault="00F24017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69305C47" w14:textId="77777777" w:rsidR="00F24017" w:rsidRDefault="00F24017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7F50ED73" w14:textId="77777777" w:rsidR="00F24017" w:rsidRDefault="00F24017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 w14:paraId="5EB256ED" w14:textId="77777777" w:rsidR="00F24017" w:rsidRDefault="00F24017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7ABDAF91" w14:textId="77777777" w:rsidR="00F24017" w:rsidRDefault="00F2401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14:paraId="5A0535FA" w14:textId="77777777" w:rsidR="00F24017" w:rsidRDefault="00F24017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14F48BAB" w14:textId="77777777" w:rsidR="00F24017" w:rsidRDefault="00F24017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5D7A9850" w14:textId="77777777" w:rsidR="00F24017" w:rsidRDefault="00F24017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F24017" w14:paraId="7B92FD29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20BAE" w14:textId="77777777" w:rsidR="00F24017" w:rsidRDefault="00F24017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71F6EB26" w14:textId="77777777" w:rsidR="00F24017" w:rsidRDefault="00F24017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801F3" w14:textId="77777777" w:rsidR="00F24017" w:rsidRDefault="00F24017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505F858B" w14:textId="77777777" w:rsidR="00F24017" w:rsidRDefault="00F24017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F24017" w14:paraId="6A203B89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06FBAA" w14:textId="77777777" w:rsidR="00F24017" w:rsidRDefault="00F24017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F186A5" w14:textId="77777777" w:rsidR="00F24017" w:rsidRDefault="00F24017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73245" w14:textId="77777777" w:rsidR="00F24017" w:rsidRDefault="00F24017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7BE06218" w14:textId="77777777" w:rsidR="00F24017" w:rsidRDefault="00F24017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F24017" w14:paraId="2D79F4F4" w14:textId="77777777" w:rsidTr="008B6CF6">
        <w:trPr>
          <w:trHeight w:val="8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198EAAE" w14:textId="77777777" w:rsidR="00F24017" w:rsidRDefault="00F24017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2701557" w14:textId="77777777" w:rsidR="00F24017" w:rsidRDefault="00F24017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0EF7575" w14:textId="77777777" w:rsidR="00F24017" w:rsidRDefault="00F24017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24017" w14:paraId="3E8DA5A9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AB6FA66" w14:textId="77777777" w:rsidR="00F24017" w:rsidRDefault="00F24017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18B0F904" w14:textId="77777777" w:rsidR="00F24017" w:rsidRDefault="00F24017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4DDFC0" w14:textId="77777777" w:rsidR="00F24017" w:rsidRDefault="00F24017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F24017" w14:paraId="04834B2F" w14:textId="77777777" w:rsidTr="00FC00CC">
        <w:trPr>
          <w:trHeight w:val="568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B192739" w14:textId="77777777" w:rsidR="00F24017" w:rsidRDefault="00F24017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F02A5F2" w14:textId="77777777" w:rsidR="00F24017" w:rsidRDefault="00F24017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3A538DD" w14:textId="77777777" w:rsidR="00F24017" w:rsidRDefault="00F24017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3BE7F5D5" w14:textId="77777777" w:rsidR="00F24017" w:rsidRDefault="00F24017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B3 - Compte (s) à créditer :</w:t>
      </w: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4CCEC937" w14:textId="77777777" w:rsidR="00F24017" w:rsidRDefault="00F24017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1461"/>
        <w:gridCol w:w="2716"/>
        <w:gridCol w:w="1342"/>
        <w:gridCol w:w="2050"/>
      </w:tblGrid>
      <w:tr w:rsidR="00F24017" w:rsidRPr="00CF2EF3" w14:paraId="06DA6232" w14:textId="77777777" w:rsidTr="00CF2EF3">
        <w:trPr>
          <w:trHeight w:val="490"/>
        </w:trPr>
        <w:tc>
          <w:tcPr>
            <w:tcW w:w="2660" w:type="dxa"/>
            <w:shd w:val="clear" w:color="auto" w:fill="auto"/>
            <w:vAlign w:val="center"/>
          </w:tcPr>
          <w:p w14:paraId="340A1ED8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Etablissement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034E1279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Guichet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652762CD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N° de compte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3306512E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Clé RICE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1465221D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Domiciliation</w:t>
            </w:r>
          </w:p>
        </w:tc>
      </w:tr>
      <w:tr w:rsidR="00F24017" w:rsidRPr="00CF2EF3" w14:paraId="66E72318" w14:textId="77777777" w:rsidTr="00CF2EF3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14:paraId="02F5B95D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27D4C3CF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28689752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4F81FB55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14:paraId="4893BDDA" w14:textId="77777777" w:rsidR="00F24017" w:rsidRPr="00CF2EF3" w:rsidRDefault="00F24017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C3A33D3" w14:textId="77777777" w:rsidR="00F24017" w:rsidRDefault="00F2401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FE2F2E7" w14:textId="77777777" w:rsidR="00F24017" w:rsidRDefault="00F2401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08D6C2B" w14:textId="77777777" w:rsidR="00F24017" w:rsidRDefault="00F24017" w:rsidP="007206A7">
      <w:pPr>
        <w:pStyle w:val="fcasegauche"/>
        <w:shd w:val="clear" w:color="auto" w:fill="FFFFFF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 w:rsidRPr="003273DE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s</w:t>
        </w:r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>
        <w:rPr>
          <w:rStyle w:val="Lienhypertexte"/>
          <w:rFonts w:ascii="Arial" w:hAnsi="Arial" w:cs="Arial"/>
          <w:i/>
          <w:sz w:val="18"/>
          <w:szCs w:val="18"/>
        </w:rPr>
        <w:t xml:space="preserve">, </w:t>
      </w:r>
      <w:r w:rsidRPr="00E52F18">
        <w:rPr>
          <w:rStyle w:val="Lienhypertexte"/>
          <w:rFonts w:ascii="Arial" w:hAnsi="Arial" w:cs="Arial"/>
          <w:i/>
          <w:sz w:val="18"/>
          <w:szCs w:val="18"/>
        </w:rPr>
        <w:t>R 2191-7,</w:t>
      </w:r>
      <w:r>
        <w:rPr>
          <w:rStyle w:val="Lienhypertexte"/>
          <w:rFonts w:ascii="Arial" w:hAnsi="Arial" w:cs="Arial"/>
          <w:i/>
          <w:sz w:val="18"/>
          <w:szCs w:val="18"/>
        </w:rPr>
        <w:t xml:space="preserve"> R,</w:t>
      </w:r>
      <w:r w:rsidRPr="000D2C50">
        <w:rPr>
          <w:rStyle w:val="Lienhypertexte"/>
          <w:rFonts w:cs="Arial"/>
        </w:rPr>
        <w:t xml:space="preserve"> </w:t>
      </w:r>
      <w:r w:rsidRPr="000D2C50">
        <w:rPr>
          <w:rStyle w:val="Lienhypertexte"/>
          <w:rFonts w:ascii="Arial" w:hAnsi="Arial" w:cs="Arial"/>
          <w:i/>
          <w:sz w:val="18"/>
          <w:szCs w:val="18"/>
        </w:rPr>
        <w:t>2191- 12</w:t>
      </w:r>
      <w:r w:rsidRPr="003273DE">
        <w:rPr>
          <w:rFonts w:ascii="Arial" w:hAnsi="Arial" w:cs="Arial"/>
          <w:i/>
          <w:sz w:val="18"/>
          <w:szCs w:val="18"/>
        </w:rPr>
        <w:t xml:space="preserve"> du code de la commande publique)</w:t>
      </w:r>
      <w:r w:rsidRPr="003273DE">
        <w:rPr>
          <w:rFonts w:ascii="Arial" w:hAnsi="Arial" w:cs="Arial"/>
          <w:b/>
          <w:sz w:val="22"/>
          <w:szCs w:val="22"/>
        </w:rPr>
        <w:t>:</w:t>
      </w:r>
    </w:p>
    <w:p w14:paraId="7C7BAF52" w14:textId="77777777" w:rsidR="00F24017" w:rsidRDefault="00F24017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3001C6D0" w14:textId="77777777" w:rsidR="00F24017" w:rsidRDefault="00F24017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 w14:paraId="4F34F44D" w14:textId="77777777" w:rsidR="00F24017" w:rsidRDefault="00F24017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D8D068A" w14:textId="77777777" w:rsidR="00F24017" w:rsidRDefault="00F24017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640AA6E" w14:textId="77777777" w:rsidR="00F24017" w:rsidRDefault="00F24017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9D7370B" w14:textId="77777777" w:rsidR="00F24017" w:rsidRDefault="00F24017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ou de l’accord-cadre :</w:t>
      </w:r>
    </w:p>
    <w:p w14:paraId="30678F38" w14:textId="77777777" w:rsidR="00F24017" w:rsidRDefault="00F24017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FEE123E" w14:textId="3940F5DF" w:rsidR="00F24017" w:rsidRDefault="00F24017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La durée d’exécution du marché ou de l’accord cadre est de </w:t>
      </w:r>
      <w:r w:rsidRPr="009501A8">
        <w:rPr>
          <w:rFonts w:ascii="Arial" w:hAnsi="Arial" w:cs="Arial"/>
          <w:b/>
          <w:noProof/>
        </w:rPr>
        <w:t>6 mois</w:t>
      </w:r>
      <w:r>
        <w:rPr>
          <w:rFonts w:ascii="Arial" w:hAnsi="Arial" w:cs="Arial"/>
        </w:rPr>
        <w:t xml:space="preserve"> à compter de :</w:t>
      </w:r>
    </w:p>
    <w:p w14:paraId="3B3E7F29" w14:textId="77777777" w:rsidR="00F24017" w:rsidRDefault="00F24017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notification du marché ou de l’accord-cadre ;</w:t>
      </w:r>
    </w:p>
    <w:p w14:paraId="67A108EE" w14:textId="77777777" w:rsidR="00F24017" w:rsidRDefault="00F24017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notification de l’ordre de service ;</w:t>
      </w:r>
    </w:p>
    <w:p w14:paraId="27E085C7" w14:textId="77777777" w:rsidR="00F24017" w:rsidRDefault="00F24017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début d’exécution prévue par le marché ou l’accord-cadre lorsqu’elle est postérieure à la date de notification.</w:t>
      </w:r>
    </w:p>
    <w:p w14:paraId="6B78EBAC" w14:textId="77777777" w:rsidR="00F24017" w:rsidRDefault="00F24017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8F61129" w14:textId="77777777" w:rsidR="00F24017" w:rsidRDefault="00F24017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 w14:paraId="7B1C4F04" w14:textId="77777777" w:rsidR="00F24017" w:rsidRDefault="00F24017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8104012" w14:textId="77777777" w:rsidR="00F24017" w:rsidRDefault="00F24017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24017" w14:paraId="4E5E2705" w14:textId="77777777">
        <w:tc>
          <w:tcPr>
            <w:tcW w:w="10419" w:type="dxa"/>
            <w:shd w:val="clear" w:color="auto" w:fill="66CCFF"/>
          </w:tcPr>
          <w:p w14:paraId="7276B081" w14:textId="77777777" w:rsidR="00F24017" w:rsidRDefault="00F24017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ou de l’accord-cadre par le titulaire individuel ou, en cas groupement, le mandataire dûment habilité ou chaque membre du groupement.</w:t>
            </w:r>
          </w:p>
        </w:tc>
      </w:tr>
    </w:tbl>
    <w:p w14:paraId="0D0BC2DC" w14:textId="77777777" w:rsidR="00F24017" w:rsidRDefault="00F24017" w:rsidP="006C4338">
      <w:pPr>
        <w:tabs>
          <w:tab w:val="left" w:pos="851"/>
        </w:tabs>
        <w:jc w:val="both"/>
      </w:pPr>
    </w:p>
    <w:p w14:paraId="173F35CF" w14:textId="77777777" w:rsidR="00F24017" w:rsidRDefault="00F24017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ou de l’accord-cadre par le titulaire individuel :</w:t>
      </w:r>
    </w:p>
    <w:p w14:paraId="6F000F67" w14:textId="77777777" w:rsidR="00F24017" w:rsidRDefault="00F24017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24017" w14:paraId="2E655AED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BCE03" w14:textId="77777777" w:rsidR="00F24017" w:rsidRDefault="00F24017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CFB4300" w14:textId="77777777" w:rsidR="00F24017" w:rsidRDefault="00F24017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61EDC" w14:textId="77777777" w:rsidR="00F24017" w:rsidRDefault="00F24017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A98D2" w14:textId="77777777" w:rsidR="00F24017" w:rsidRDefault="00F24017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24017" w14:paraId="370C601C" w14:textId="77777777" w:rsidTr="00877D4A">
        <w:trPr>
          <w:trHeight w:val="7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5DF724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DEDDAC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EACECC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0CFD4DB" w14:textId="77777777" w:rsidR="00F24017" w:rsidRDefault="00F24017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7025C8B9" w14:textId="77777777" w:rsidR="00F24017" w:rsidRDefault="00F24017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74924216" w14:textId="77777777" w:rsidR="00F24017" w:rsidRDefault="00F24017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9FE40F4" w14:textId="77777777" w:rsidR="00F24017" w:rsidRDefault="00F24017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ou de l’accord-cadre en cas de groupement :</w:t>
      </w:r>
    </w:p>
    <w:p w14:paraId="1A0E86F7" w14:textId="77777777" w:rsidR="00F24017" w:rsidRDefault="00F24017" w:rsidP="006C4338">
      <w:pPr>
        <w:tabs>
          <w:tab w:val="left" w:pos="851"/>
        </w:tabs>
        <w:jc w:val="both"/>
      </w:pPr>
    </w:p>
    <w:p w14:paraId="3A5C7FA8" w14:textId="77777777" w:rsidR="00F24017" w:rsidRPr="009B45B9" w:rsidRDefault="00F24017" w:rsidP="007206A7">
      <w:pPr>
        <w:shd w:val="clear" w:color="auto" w:fill="FFFFFF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</w:t>
      </w:r>
      <w:r w:rsidRPr="003273DE">
        <w:rPr>
          <w:rFonts w:ascii="Arial" w:hAnsi="Arial" w:cs="Arial"/>
        </w:rPr>
        <w:t xml:space="preserve">mandataire suivant </w:t>
      </w:r>
      <w:r w:rsidRPr="003273DE">
        <w:rPr>
          <w:rFonts w:ascii="Arial" w:hAnsi="Arial" w:cs="Arial"/>
          <w:i/>
          <w:sz w:val="18"/>
          <w:szCs w:val="18"/>
        </w:rPr>
        <w:t xml:space="preserve">(articles R2142-23 </w:t>
      </w:r>
      <w:r>
        <w:rPr>
          <w:rFonts w:ascii="Arial" w:hAnsi="Arial" w:cs="Arial"/>
          <w:i/>
          <w:sz w:val="18"/>
          <w:szCs w:val="18"/>
        </w:rPr>
        <w:t>à R2142-27 du ccp</w:t>
      </w:r>
      <w:r w:rsidRPr="003273DE">
        <w:rPr>
          <w:rFonts w:ascii="Arial" w:hAnsi="Arial" w:cs="Arial"/>
          <w:i/>
          <w:sz w:val="18"/>
          <w:szCs w:val="18"/>
        </w:rPr>
        <w:t>)  </w:t>
      </w:r>
      <w:r w:rsidRPr="003273DE">
        <w:rPr>
          <w:rFonts w:ascii="Arial" w:hAnsi="Arial" w:cs="Arial"/>
          <w:sz w:val="18"/>
          <w:szCs w:val="18"/>
        </w:rPr>
        <w:t>:</w:t>
      </w:r>
      <w:r w:rsidRPr="003273DE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099A2647" w14:textId="77777777" w:rsidR="00F24017" w:rsidRDefault="00F24017" w:rsidP="005846FB">
      <w:pPr>
        <w:tabs>
          <w:tab w:val="left" w:pos="851"/>
        </w:tabs>
        <w:rPr>
          <w:rFonts w:ascii="Arial" w:hAnsi="Arial" w:cs="Arial"/>
        </w:rPr>
      </w:pPr>
    </w:p>
    <w:p w14:paraId="79BB27E3" w14:textId="77777777" w:rsidR="00F24017" w:rsidRDefault="00F24017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1BF63537" w14:textId="77777777" w:rsidR="00F24017" w:rsidRDefault="00F24017" w:rsidP="00710FD6">
      <w:pPr>
        <w:tabs>
          <w:tab w:val="left" w:pos="851"/>
        </w:tabs>
        <w:rPr>
          <w:rFonts w:ascii="Arial" w:hAnsi="Arial" w:cs="Arial"/>
        </w:rPr>
      </w:pPr>
    </w:p>
    <w:p w14:paraId="4F643B4C" w14:textId="77777777" w:rsidR="00F24017" w:rsidRDefault="00F24017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343B4EA" w14:textId="77777777" w:rsidR="00F24017" w:rsidRDefault="00F24017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7805AD5" w14:textId="77777777" w:rsidR="00F24017" w:rsidRDefault="00F24017" w:rsidP="00CD46CC">
      <w:pPr>
        <w:tabs>
          <w:tab w:val="left" w:pos="851"/>
        </w:tabs>
        <w:rPr>
          <w:rFonts w:ascii="Arial" w:hAnsi="Arial" w:cs="Arial"/>
        </w:rPr>
      </w:pPr>
    </w:p>
    <w:p w14:paraId="422997D0" w14:textId="77777777" w:rsidR="00F24017" w:rsidRDefault="00F24017" w:rsidP="00CD46CC">
      <w:pPr>
        <w:tabs>
          <w:tab w:val="left" w:pos="851"/>
        </w:tabs>
        <w:rPr>
          <w:rFonts w:ascii="Arial" w:hAnsi="Arial" w:cs="Arial"/>
        </w:rPr>
      </w:pPr>
    </w:p>
    <w:p w14:paraId="50B1D8C2" w14:textId="77777777" w:rsidR="00F24017" w:rsidRDefault="00F24017" w:rsidP="00877D4A">
      <w:pPr>
        <w:pStyle w:val="fcasegauche"/>
        <w:tabs>
          <w:tab w:val="left" w:pos="426"/>
          <w:tab w:val="left" w:pos="851"/>
        </w:tabs>
        <w:spacing w:after="0"/>
        <w:ind w:left="-142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 ont donné mandat au mandataire, qui signe le présent acte d’engagement :</w:t>
      </w:r>
    </w:p>
    <w:p w14:paraId="51D56E48" w14:textId="77777777" w:rsidR="00F24017" w:rsidRDefault="00F24017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03F497E7" w14:textId="77777777" w:rsidR="00F24017" w:rsidRPr="00877D4A" w:rsidRDefault="00F24017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597420EE" w14:textId="77777777" w:rsidR="00F24017" w:rsidRDefault="00F24017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lastRenderedPageBreak/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14:paraId="57202426" w14:textId="77777777" w:rsidR="00F24017" w:rsidRDefault="00F24017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0717AFE8" w14:textId="77777777" w:rsidR="00F24017" w:rsidRDefault="00F24017" w:rsidP="001C733C">
      <w:pPr>
        <w:tabs>
          <w:tab w:val="left" w:pos="851"/>
        </w:tabs>
        <w:rPr>
          <w:rFonts w:ascii="Arial" w:hAnsi="Arial" w:cs="Arial"/>
        </w:rPr>
      </w:pPr>
    </w:p>
    <w:p w14:paraId="32C4128D" w14:textId="77777777" w:rsidR="00F24017" w:rsidRDefault="00F24017" w:rsidP="00877D4A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marché public ou de l’accord-cadre ;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270878B3" w14:textId="77777777" w:rsidR="00F24017" w:rsidRDefault="00F24017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0B0B3DD4" w14:textId="05C3A4A9" w:rsidR="00F24017" w:rsidRDefault="00F24017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494F967A" w14:textId="77777777" w:rsidR="00F24017" w:rsidRDefault="00F24017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D4CA376" w14:textId="77777777" w:rsidR="00F24017" w:rsidRDefault="00F24017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502790E0" w14:textId="77777777" w:rsidR="00F24017" w:rsidRDefault="00F24017" w:rsidP="00877D4A">
      <w:pPr>
        <w:tabs>
          <w:tab w:val="left" w:pos="851"/>
        </w:tabs>
        <w:ind w:left="-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groupement, qui signent le présent acte d’engagement :</w:t>
      </w: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8EDC542" w14:textId="77777777" w:rsidR="00F24017" w:rsidRPr="00877D4A" w:rsidRDefault="00F24017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74B52D52" w14:textId="77777777" w:rsidR="00F24017" w:rsidRDefault="00F24017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65989368" w14:textId="77777777" w:rsidR="00F24017" w:rsidRDefault="00F24017" w:rsidP="009B45B9">
      <w:pPr>
        <w:tabs>
          <w:tab w:val="left" w:pos="851"/>
        </w:tabs>
        <w:ind w:left="1701" w:hanging="850"/>
        <w:jc w:val="both"/>
      </w:pPr>
    </w:p>
    <w:p w14:paraId="295BD6EC" w14:textId="77777777" w:rsidR="00F24017" w:rsidRDefault="00F24017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donnent mandat au mandataire, qui l’accepte, pour signer, en leur nom et pour leur compte, les modifications ultérieures du marché ou de l’accord-cadre ;</w:t>
      </w:r>
    </w:p>
    <w:p w14:paraId="4350E2EB" w14:textId="77777777" w:rsidR="00F24017" w:rsidRDefault="00F24017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111E1A48" w14:textId="77777777" w:rsidR="00F24017" w:rsidRDefault="00F24017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donnent mandat au mandataire dans les conditions définies ci-dessous :</w:t>
      </w:r>
    </w:p>
    <w:p w14:paraId="4AE2E584" w14:textId="77777777" w:rsidR="00F24017" w:rsidRDefault="00F24017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7D8BDCFB" w14:textId="77777777" w:rsidR="00F24017" w:rsidRDefault="00F24017" w:rsidP="005846FB">
      <w:pPr>
        <w:tabs>
          <w:tab w:val="left" w:pos="851"/>
        </w:tabs>
        <w:rPr>
          <w:rFonts w:ascii="Arial" w:hAnsi="Arial" w:cs="Arial"/>
        </w:rPr>
      </w:pPr>
    </w:p>
    <w:p w14:paraId="79A975D4" w14:textId="77777777" w:rsidR="00F24017" w:rsidRDefault="00F24017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F24017" w14:paraId="33110BE9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A2E8A" w14:textId="77777777" w:rsidR="00F24017" w:rsidRDefault="00F24017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08784CF6" w14:textId="77777777" w:rsidR="00F24017" w:rsidRDefault="00F24017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D3158" w14:textId="77777777" w:rsidR="00F24017" w:rsidRDefault="00F24017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AA463" w14:textId="77777777" w:rsidR="00F24017" w:rsidRDefault="00F24017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24017" w14:paraId="6231EF1D" w14:textId="77777777" w:rsidTr="00877D4A">
        <w:trPr>
          <w:trHeight w:val="77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002A7FD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0F3642E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4573FA8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24017" w14:paraId="4387DA96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0AF18A2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850C44F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87F326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24017" w14:paraId="45B0D785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DD987E7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2D3F99D6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BFD7650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24017" w14:paraId="5051ECF8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C48D7EB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01901A9B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5963AF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24017" w14:paraId="6C3A214A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1FCB481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6A5A942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C5B0E23" w14:textId="77777777" w:rsidR="00F24017" w:rsidRDefault="00F24017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D1C0627" w14:textId="3C744311" w:rsidR="00F24017" w:rsidRDefault="00F24017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533DA470" w14:textId="7EDA3E8A" w:rsidR="00FC00CC" w:rsidRDefault="00FC00CC" w:rsidP="00332B1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14:paraId="159E3CE1" w14:textId="77777777" w:rsidR="00FC00CC" w:rsidRDefault="00FC00CC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14:paraId="0724B9CC" w14:textId="77777777" w:rsidR="00F24017" w:rsidRDefault="00F2401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24017" w14:paraId="2660F435" w14:textId="77777777">
        <w:tc>
          <w:tcPr>
            <w:tcW w:w="10277" w:type="dxa"/>
            <w:shd w:val="clear" w:color="auto" w:fill="66CCFF"/>
          </w:tcPr>
          <w:p w14:paraId="26F8805B" w14:textId="77777777" w:rsidR="00F24017" w:rsidRDefault="00F24017" w:rsidP="005846FB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 w14:paraId="7085643A" w14:textId="77777777" w:rsidR="00F24017" w:rsidRDefault="00F24017" w:rsidP="006C4338">
      <w:pPr>
        <w:tabs>
          <w:tab w:val="left" w:pos="851"/>
        </w:tabs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933"/>
        <w:gridCol w:w="312"/>
      </w:tblGrid>
      <w:tr w:rsidR="00F24017" w:rsidRPr="00127F56" w14:paraId="2A63DABB" w14:textId="77777777" w:rsidTr="006A7F32">
        <w:tc>
          <w:tcPr>
            <w:tcW w:w="5098" w:type="dxa"/>
            <w:tcBorders>
              <w:bottom w:val="nil"/>
            </w:tcBorders>
          </w:tcPr>
          <w:p w14:paraId="4862F025" w14:textId="77777777" w:rsidR="00F24017" w:rsidRPr="00127F56" w:rsidRDefault="00F24017" w:rsidP="006A7F32">
            <w:pPr>
              <w:keepNext/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outlineLvl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27F56">
              <w:rPr>
                <w:rFonts w:ascii="Arial" w:hAnsi="Arial" w:cs="Arial"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bCs/>
                <w:color w:val="0070C0"/>
                <w:sz w:val="18"/>
                <w:szCs w:val="18"/>
              </w:rPr>
              <w:t>Désignation de l’acheteur</w:t>
            </w:r>
          </w:p>
          <w:p w14:paraId="16A384A6" w14:textId="77777777" w:rsidR="00F24017" w:rsidRPr="00127F56" w:rsidRDefault="00F24017" w:rsidP="006A7F32">
            <w:pPr>
              <w:keepNext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A24998B" w14:textId="77777777" w:rsidR="00F24017" w:rsidRPr="00127F56" w:rsidRDefault="00F24017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Université de Poitiers</w:t>
            </w:r>
          </w:p>
          <w:p w14:paraId="092316AE" w14:textId="77777777" w:rsidR="00F24017" w:rsidRPr="00127F56" w:rsidRDefault="00F24017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15 rue de l’hôtel Dieu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127F56">
              <w:rPr>
                <w:rFonts w:ascii="Arial" w:hAnsi="Arial" w:cs="Arial"/>
                <w:b/>
              </w:rPr>
              <w:t>TSA 71117</w:t>
            </w:r>
          </w:p>
          <w:p w14:paraId="2229D8FF" w14:textId="77777777" w:rsidR="00F24017" w:rsidRDefault="00F24017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86073 Poitiers cedex 9</w:t>
            </w:r>
          </w:p>
          <w:p w14:paraId="3A766290" w14:textId="77777777" w:rsidR="00F24017" w:rsidRPr="00127F56" w:rsidRDefault="00F24017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SIRET 198 608 564 00375</w:t>
            </w:r>
          </w:p>
          <w:p w14:paraId="6AB0036E" w14:textId="77777777" w:rsidR="00F24017" w:rsidRPr="00127F56" w:rsidRDefault="00F24017" w:rsidP="006A7F32">
            <w:pPr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tcBorders>
              <w:bottom w:val="nil"/>
            </w:tcBorders>
          </w:tcPr>
          <w:p w14:paraId="7D8079FC" w14:textId="77777777" w:rsidR="00F24017" w:rsidRPr="00127F56" w:rsidRDefault="00F24017" w:rsidP="006A7F32">
            <w:pPr>
              <w:tabs>
                <w:tab w:val="left" w:pos="426"/>
                <w:tab w:val="left" w:pos="510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Nom, prénom, qualité du signataire du marché </w:t>
            </w:r>
            <w:r w:rsidRPr="00AD461D">
              <w:rPr>
                <w:color w:val="0070C0"/>
                <w:sz w:val="18"/>
                <w:szCs w:val="18"/>
              </w:rPr>
              <w:t xml:space="preserve">public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ou de l’accord-cadre :</w:t>
            </w:r>
          </w:p>
          <w:p w14:paraId="44D4AF62" w14:textId="77777777" w:rsidR="00F24017" w:rsidRPr="00127F56" w:rsidRDefault="00F24017" w:rsidP="006A7F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E591FBD" w14:textId="77777777" w:rsidR="00F24017" w:rsidRDefault="00F24017" w:rsidP="006A7F32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Mme VIRGINIE LAVAL </w:t>
            </w:r>
          </w:p>
          <w:p w14:paraId="2C236709" w14:textId="77777777" w:rsidR="00F24017" w:rsidRPr="00127F56" w:rsidRDefault="00F24017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Présidente de l’Université de Poitiers</w:t>
            </w:r>
          </w:p>
          <w:p w14:paraId="653481C9" w14:textId="77777777" w:rsidR="00F24017" w:rsidRPr="00127F56" w:rsidRDefault="00F24017" w:rsidP="006A7F32">
            <w:pPr>
              <w:rPr>
                <w:sz w:val="16"/>
                <w:szCs w:val="16"/>
              </w:rPr>
            </w:pPr>
          </w:p>
        </w:tc>
      </w:tr>
      <w:tr w:rsidR="00F24017" w:rsidRPr="00127F56" w14:paraId="03459B27" w14:textId="77777777" w:rsidTr="006A7F32">
        <w:trPr>
          <w:trHeight w:val="1160"/>
        </w:trPr>
        <w:tc>
          <w:tcPr>
            <w:tcW w:w="5098" w:type="dxa"/>
            <w:vMerge w:val="restart"/>
            <w:tcBorders>
              <w:top w:val="nil"/>
              <w:bottom w:val="nil"/>
            </w:tcBorders>
          </w:tcPr>
          <w:p w14:paraId="53CB0230" w14:textId="77777777" w:rsidR="00F24017" w:rsidRPr="00127F56" w:rsidRDefault="00F24017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1FC581" w14:textId="77777777" w:rsidR="00F24017" w:rsidRDefault="00F24017" w:rsidP="006A7F32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Personne habilitée à donner les renseignements prévus aux articles R219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-59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à R2191-62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du code de la commande publique</w:t>
            </w:r>
            <w:r w:rsidRPr="00AD461D" w:rsidDel="00660727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(nantissements ou cessions de créances)</w:t>
            </w:r>
            <w:r w:rsidRPr="00AD461D">
              <w:rPr>
                <w:rFonts w:ascii="Arial" w:hAnsi="Arial" w:cs="Arial"/>
                <w:i/>
                <w:color w:val="0070C0"/>
                <w:sz w:val="18"/>
                <w:szCs w:val="18"/>
              </w:rPr>
              <w:t> </w:t>
            </w:r>
          </w:p>
          <w:p w14:paraId="13E8A614" w14:textId="77777777" w:rsidR="00F24017" w:rsidRPr="00127F56" w:rsidRDefault="00F24017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381A4A" w14:textId="77777777" w:rsidR="00F24017" w:rsidRDefault="00F24017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06557E99" w14:textId="77777777" w:rsidR="00F24017" w:rsidRPr="00F323A0" w:rsidRDefault="00F24017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 w:rsidRPr="00F323A0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18E674C6" w14:textId="77777777" w:rsidR="00F24017" w:rsidRPr="00127F56" w:rsidRDefault="00F24017" w:rsidP="006A7F32">
            <w:pPr>
              <w:keepNext/>
              <w:numPr>
                <w:ilvl w:val="0"/>
                <w:numId w:val="1"/>
              </w:numPr>
              <w:ind w:left="0" w:firstLine="0"/>
              <w:jc w:val="both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C1A8474" w14:textId="77777777" w:rsidR="00F24017" w:rsidRDefault="00F24017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 rue de l’hôtel Dieu - TSA 71117</w:t>
            </w:r>
          </w:p>
          <w:p w14:paraId="00583CA6" w14:textId="77777777" w:rsidR="00F24017" w:rsidRPr="00F323A0" w:rsidRDefault="00F24017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 POITIERS Cedex 9</w:t>
            </w:r>
          </w:p>
          <w:p w14:paraId="541B4C00" w14:textId="77777777" w:rsidR="00F24017" w:rsidRPr="00B424AF" w:rsidRDefault="00F24017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363F6F79" w14:textId="77777777" w:rsidR="00F24017" w:rsidRPr="00127F56" w:rsidRDefault="00F24017" w:rsidP="006A7F32">
            <w:pPr>
              <w:rPr>
                <w:sz w:val="18"/>
                <w:szCs w:val="18"/>
              </w:rPr>
            </w:pPr>
          </w:p>
          <w:p w14:paraId="3AA44428" w14:textId="77777777" w:rsidR="00F24017" w:rsidRPr="00127F56" w:rsidRDefault="00F24017" w:rsidP="006A7F32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</w:tcPr>
          <w:p w14:paraId="4AD78C25" w14:textId="77777777" w:rsidR="00F24017" w:rsidRPr="00127F56" w:rsidRDefault="00F24017" w:rsidP="006A7F32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284A92" w14:textId="77777777" w:rsidR="00F24017" w:rsidRPr="00127F56" w:rsidRDefault="00F24017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t xml:space="preserve"> </w:t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Désignation, adresse, numéro de téléphone du comptable assignataire :</w:t>
            </w:r>
          </w:p>
          <w:p w14:paraId="06C1A8CC" w14:textId="77777777" w:rsidR="00F24017" w:rsidRPr="00127F56" w:rsidRDefault="00F24017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E7540D9" w14:textId="77777777" w:rsidR="00F24017" w:rsidRPr="00127F56" w:rsidRDefault="00F24017" w:rsidP="006A7F32">
            <w:pPr>
              <w:rPr>
                <w:sz w:val="16"/>
                <w:szCs w:val="16"/>
              </w:rPr>
            </w:pPr>
          </w:p>
        </w:tc>
      </w:tr>
      <w:tr w:rsidR="00F24017" w:rsidRPr="00127F56" w14:paraId="4899FBB1" w14:textId="77777777" w:rsidTr="006A7F32">
        <w:trPr>
          <w:trHeight w:val="1741"/>
        </w:trPr>
        <w:tc>
          <w:tcPr>
            <w:tcW w:w="5098" w:type="dxa"/>
            <w:vMerge/>
            <w:tcBorders>
              <w:top w:val="nil"/>
              <w:right w:val="single" w:sz="4" w:space="0" w:color="auto"/>
            </w:tcBorders>
          </w:tcPr>
          <w:p w14:paraId="205DE43D" w14:textId="77777777" w:rsidR="00F24017" w:rsidRPr="00127F56" w:rsidRDefault="00F24017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09AD10" w14:textId="77777777" w:rsidR="00F24017" w:rsidRPr="00AB451D" w:rsidRDefault="00F24017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07411270" w14:textId="77777777" w:rsidR="00F24017" w:rsidRDefault="00F24017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666CFB12" w14:textId="77777777" w:rsidR="00F24017" w:rsidRPr="00AB451D" w:rsidRDefault="00F24017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</w:p>
          <w:p w14:paraId="7DE8DE11" w14:textId="77777777" w:rsidR="00F24017" w:rsidRPr="00AB451D" w:rsidRDefault="00F24017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15 rue de l’hôtel Dieu</w:t>
            </w:r>
            <w:r>
              <w:rPr>
                <w:rFonts w:ascii="Arial" w:hAnsi="Arial" w:cs="Arial"/>
                <w:b/>
                <w:bCs/>
              </w:rPr>
              <w:t xml:space="preserve"> - TSA 71117</w:t>
            </w:r>
          </w:p>
          <w:p w14:paraId="699C2E08" w14:textId="77777777" w:rsidR="00F24017" w:rsidRPr="00AB451D" w:rsidRDefault="00F24017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</w:t>
            </w:r>
            <w:r w:rsidRPr="00AB451D">
              <w:rPr>
                <w:rFonts w:ascii="Arial" w:hAnsi="Arial" w:cs="Arial"/>
                <w:b/>
                <w:bCs/>
              </w:rPr>
              <w:t xml:space="preserve"> POITIERS Cedex</w:t>
            </w:r>
            <w:r>
              <w:rPr>
                <w:rFonts w:ascii="Arial" w:hAnsi="Arial" w:cs="Arial"/>
                <w:b/>
                <w:bCs/>
              </w:rPr>
              <w:t xml:space="preserve"> 9</w:t>
            </w:r>
          </w:p>
          <w:p w14:paraId="279ECC7D" w14:textId="77777777" w:rsidR="00F24017" w:rsidRPr="00B424AF" w:rsidRDefault="00F24017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12179A40" w14:textId="77777777" w:rsidR="00F24017" w:rsidRPr="00127F56" w:rsidRDefault="00F24017" w:rsidP="006A7F32">
            <w:pPr>
              <w:tabs>
                <w:tab w:val="left" w:pos="426"/>
                <w:tab w:val="left" w:pos="851"/>
              </w:tabs>
              <w:ind w:left="1134" w:hanging="113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53DA0" w14:textId="77777777" w:rsidR="00F24017" w:rsidRPr="00127F56" w:rsidRDefault="00F24017" w:rsidP="006A7F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659839A" w14:textId="77777777" w:rsidR="00F24017" w:rsidRDefault="00F24017" w:rsidP="006C4338">
      <w:pPr>
        <w:tabs>
          <w:tab w:val="left" w:pos="851"/>
        </w:tabs>
      </w:pPr>
    </w:p>
    <w:p w14:paraId="431A7DAB" w14:textId="77777777" w:rsidR="00F24017" w:rsidRDefault="00F24017" w:rsidP="006C4338">
      <w:pPr>
        <w:tabs>
          <w:tab w:val="left" w:pos="851"/>
        </w:tabs>
      </w:pPr>
    </w:p>
    <w:p w14:paraId="6A53D0FA" w14:textId="77777777" w:rsidR="00F24017" w:rsidRDefault="00F24017" w:rsidP="006C4338">
      <w:pPr>
        <w:tabs>
          <w:tab w:val="left" w:pos="851"/>
        </w:tabs>
      </w:pPr>
    </w:p>
    <w:p w14:paraId="2C84E814" w14:textId="3D909EC4" w:rsidR="00F24017" w:rsidRDefault="00F24017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Imputation</w:t>
      </w:r>
      <w:r>
        <w:rPr>
          <w:rFonts w:ascii="Arial" w:hAnsi="Arial" w:cs="Arial"/>
        </w:rPr>
        <w:t xml:space="preserve"> budgétaire :</w:t>
      </w:r>
    </w:p>
    <w:p w14:paraId="7027A7F5" w14:textId="3C634B47" w:rsidR="00FC00CC" w:rsidRDefault="00FC00CC" w:rsidP="009B45B9">
      <w:pPr>
        <w:pStyle w:val="fcase2metab"/>
        <w:rPr>
          <w:rFonts w:ascii="Arial" w:hAnsi="Arial" w:cs="Arial"/>
        </w:rPr>
      </w:pPr>
    </w:p>
    <w:p w14:paraId="484BC493" w14:textId="1DC116D1" w:rsidR="00FC00CC" w:rsidRDefault="00FC00CC" w:rsidP="009B45B9">
      <w:pPr>
        <w:pStyle w:val="fcase2metab"/>
        <w:rPr>
          <w:rFonts w:ascii="Arial" w:hAnsi="Arial" w:cs="Arial"/>
        </w:rPr>
      </w:pPr>
    </w:p>
    <w:p w14:paraId="13951A7C" w14:textId="5A25B042" w:rsidR="00FC00CC" w:rsidRDefault="00FC00CC" w:rsidP="009B45B9">
      <w:pPr>
        <w:pStyle w:val="fcase2metab"/>
        <w:rPr>
          <w:rFonts w:ascii="Arial" w:hAnsi="Arial" w:cs="Arial"/>
        </w:rPr>
      </w:pPr>
    </w:p>
    <w:p w14:paraId="72E7AA11" w14:textId="77777777" w:rsidR="00FC00CC" w:rsidRDefault="00FC00CC" w:rsidP="009B45B9">
      <w:pPr>
        <w:pStyle w:val="fcase2metab"/>
        <w:rPr>
          <w:rFonts w:ascii="Arial" w:hAnsi="Arial" w:cs="Arial"/>
        </w:rPr>
      </w:pPr>
    </w:p>
    <w:p w14:paraId="01C81844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7457A9BD" w14:textId="77777777" w:rsidR="00F24017" w:rsidRDefault="00F24017" w:rsidP="009B45B9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24017" w14:paraId="41071834" w14:textId="77777777" w:rsidTr="00CF2EF3">
        <w:tc>
          <w:tcPr>
            <w:tcW w:w="10277" w:type="dxa"/>
            <w:shd w:val="clear" w:color="auto" w:fill="66CCFF"/>
          </w:tcPr>
          <w:p w14:paraId="6217AAFA" w14:textId="77777777" w:rsidR="00F24017" w:rsidRDefault="00F24017" w:rsidP="00B424AF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– Décision du pouvoir adjudicateur.</w:t>
            </w:r>
          </w:p>
        </w:tc>
      </w:tr>
    </w:tbl>
    <w:p w14:paraId="4838657F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369A947A" w14:textId="77777777" w:rsidR="00F24017" w:rsidRPr="00B424AF" w:rsidRDefault="00F24017" w:rsidP="00B424AF">
      <w:pPr>
        <w:pStyle w:val="fcase2metab"/>
        <w:rPr>
          <w:rFonts w:ascii="Arial" w:hAnsi="Arial" w:cs="Arial"/>
          <w:b/>
          <w:bCs/>
        </w:rPr>
      </w:pPr>
      <w:r w:rsidRPr="00B424AF">
        <w:rPr>
          <w:rFonts w:ascii="Arial" w:hAnsi="Arial" w:cs="Arial"/>
          <w:b/>
          <w:bCs/>
        </w:rPr>
        <w:t>La présente offre est acceptée.</w:t>
      </w:r>
    </w:p>
    <w:p w14:paraId="633ECFE7" w14:textId="77777777" w:rsidR="00F24017" w:rsidRPr="00972CC5" w:rsidRDefault="00F24017" w:rsidP="00B424AF">
      <w:pPr>
        <w:pStyle w:val="fcase2metab"/>
        <w:rPr>
          <w:rFonts w:ascii="Arial" w:hAnsi="Arial" w:cs="Arial"/>
          <w:b/>
          <w:bCs/>
          <w:sz w:val="16"/>
          <w:szCs w:val="16"/>
        </w:rPr>
      </w:pPr>
    </w:p>
    <w:p w14:paraId="7BBACAF9" w14:textId="77777777" w:rsidR="00F24017" w:rsidRPr="00B424AF" w:rsidRDefault="00F24017" w:rsidP="00972CC5">
      <w:pPr>
        <w:pStyle w:val="fcase2metab"/>
        <w:spacing w:before="120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ab/>
        <w:t>en ce qui concerne la totalité du marché global ou, en cas de marché alloti, la totalité des lots</w:t>
      </w:r>
    </w:p>
    <w:p w14:paraId="4809AE8A" w14:textId="77777777" w:rsidR="00F24017" w:rsidRPr="00B424AF" w:rsidRDefault="00F24017" w:rsidP="00972CC5">
      <w:pPr>
        <w:pStyle w:val="fcase2metab"/>
        <w:spacing w:before="120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ab/>
        <w:t>en ce qui concerne le lot ci-après seulement : lot n° ……………………………………………..</w:t>
      </w:r>
    </w:p>
    <w:p w14:paraId="3679B62E" w14:textId="77777777" w:rsidR="00F24017" w:rsidRPr="00B424AF" w:rsidRDefault="00F24017" w:rsidP="00B424AF">
      <w:pPr>
        <w:pStyle w:val="fcase2metab"/>
        <w:rPr>
          <w:rFonts w:ascii="Arial" w:hAnsi="Arial" w:cs="Arial"/>
          <w:i/>
        </w:rPr>
      </w:pPr>
      <w:r w:rsidRPr="00B424AF">
        <w:rPr>
          <w:rFonts w:ascii="Arial" w:hAnsi="Arial" w:cs="Arial"/>
          <w:i/>
        </w:rPr>
        <w:tab/>
        <w:t>(indiquer les lots pour lesquels le candidat est retenu)</w:t>
      </w:r>
    </w:p>
    <w:p w14:paraId="764ED893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</w:p>
    <w:p w14:paraId="49D785C0" w14:textId="77777777" w:rsidR="00F24017" w:rsidRPr="00B424AF" w:rsidRDefault="00F24017" w:rsidP="00B424AF">
      <w:pPr>
        <w:pStyle w:val="fcase2metab"/>
        <w:rPr>
          <w:rFonts w:ascii="Arial" w:hAnsi="Arial" w:cs="Arial"/>
          <w:lang w:val="x-none"/>
        </w:rPr>
      </w:pPr>
      <w:r w:rsidRPr="00B424AF">
        <w:rPr>
          <w:rFonts w:ascii="Arial" w:hAnsi="Arial" w:cs="Arial"/>
          <w:lang w:val="x-none"/>
        </w:rPr>
        <w:t>pour un montant total de : …</w:t>
      </w:r>
      <w:r>
        <w:rPr>
          <w:rFonts w:ascii="Arial" w:hAnsi="Arial" w:cs="Arial"/>
        </w:rPr>
        <w:t>……</w:t>
      </w:r>
      <w:r w:rsidRPr="00B424AF">
        <w:rPr>
          <w:rFonts w:ascii="Arial" w:hAnsi="Arial" w:cs="Arial"/>
          <w:lang w:val="x-none"/>
        </w:rPr>
        <w:t>………………………….. (HT)</w:t>
      </w:r>
    </w:p>
    <w:p w14:paraId="6C32E473" w14:textId="77777777" w:rsidR="00F24017" w:rsidRPr="00B424AF" w:rsidRDefault="00F24017" w:rsidP="00B424AF">
      <w:pPr>
        <w:pStyle w:val="fcase2metab"/>
        <w:rPr>
          <w:rFonts w:ascii="Arial" w:hAnsi="Arial" w:cs="Arial"/>
          <w:b/>
          <w:bCs/>
        </w:rPr>
      </w:pPr>
    </w:p>
    <w:p w14:paraId="7772F77A" w14:textId="77777777" w:rsidR="00F24017" w:rsidRPr="00B424AF" w:rsidRDefault="00F24017" w:rsidP="00B424AF">
      <w:pPr>
        <w:pStyle w:val="fcase2metab"/>
        <w:rPr>
          <w:rFonts w:ascii="Arial" w:hAnsi="Arial" w:cs="Arial"/>
          <w:b/>
          <w:bCs/>
        </w:rPr>
      </w:pPr>
    </w:p>
    <w:p w14:paraId="108CEC26" w14:textId="77777777" w:rsidR="00F24017" w:rsidRDefault="00F24017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</w:rPr>
        <w:t>Elle est complétée par les annexes suivantes :</w:t>
      </w:r>
      <w:r w:rsidRPr="00B424AF">
        <w:rPr>
          <w:rFonts w:ascii="Arial" w:hAnsi="Arial" w:cs="Arial"/>
          <w:i/>
          <w:iCs/>
        </w:rPr>
        <w:t>(Cocher la case correspondante.)</w:t>
      </w:r>
    </w:p>
    <w:p w14:paraId="094C25C8" w14:textId="77777777" w:rsidR="00F24017" w:rsidRPr="00B424AF" w:rsidRDefault="00F24017" w:rsidP="00B424AF">
      <w:pPr>
        <w:pStyle w:val="fcase2metab"/>
        <w:rPr>
          <w:rFonts w:ascii="Arial" w:hAnsi="Arial" w:cs="Arial"/>
          <w:i/>
          <w:iCs/>
        </w:rPr>
      </w:pPr>
    </w:p>
    <w:p w14:paraId="49521111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présentation d’un sous-traitant (ou DC4) ;</w:t>
      </w:r>
    </w:p>
    <w:p w14:paraId="6C65A7D8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14:paraId="12E4EE2D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mise au point du marché (ou OUV5) ;</w:t>
      </w:r>
    </w:p>
    <w:p w14:paraId="7391EC9E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Autres annexes </w:t>
      </w:r>
      <w:r w:rsidRPr="00B424AF">
        <w:rPr>
          <w:rFonts w:ascii="Arial" w:hAnsi="Arial" w:cs="Arial"/>
          <w:i/>
          <w:iCs/>
        </w:rPr>
        <w:t>(A préciser)</w:t>
      </w:r>
      <w:r w:rsidRPr="00B424AF">
        <w:rPr>
          <w:rFonts w:ascii="Arial" w:hAnsi="Arial" w:cs="Arial"/>
        </w:rPr>
        <w:t> ;</w:t>
      </w:r>
    </w:p>
    <w:p w14:paraId="402F530C" w14:textId="77777777" w:rsidR="00F24017" w:rsidRPr="00B424AF" w:rsidRDefault="00F24017" w:rsidP="00B424AF">
      <w:pPr>
        <w:pStyle w:val="fcase2metab"/>
        <w:rPr>
          <w:rFonts w:ascii="Arial" w:hAnsi="Arial" w:cs="Arial"/>
          <w:b/>
          <w:bCs/>
        </w:rPr>
      </w:pPr>
    </w:p>
    <w:p w14:paraId="7291D1B1" w14:textId="77777777" w:rsidR="00F24017" w:rsidRPr="00B424AF" w:rsidRDefault="00F24017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  <w:b/>
          <w:bCs/>
        </w:rPr>
        <w:t>Pour l’Etat et ses établissements :</w:t>
      </w:r>
      <w:r w:rsidRPr="00B424AF">
        <w:rPr>
          <w:rFonts w:ascii="Arial" w:hAnsi="Arial" w:cs="Arial"/>
          <w:i/>
          <w:iCs/>
        </w:rPr>
        <w:t>(Visa ou avis de l’autorité chargée du contrôle financier.)</w:t>
      </w:r>
    </w:p>
    <w:p w14:paraId="5F266770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</w:p>
    <w:p w14:paraId="5F5B2281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tab/>
        <w:t>A : …………………… , le …………………</w:t>
      </w:r>
    </w:p>
    <w:p w14:paraId="4647A181" w14:textId="77777777" w:rsidR="00F24017" w:rsidRDefault="00F24017" w:rsidP="00381F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450BA841" w14:textId="3BE31345" w:rsidR="00F24017" w:rsidRDefault="00F24017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(représentant de l’acheteur habilité à signer le marché ou l’accord-cadre)</w:t>
      </w:r>
    </w:p>
    <w:p w14:paraId="1AC3349C" w14:textId="77777777" w:rsidR="00FC00CC" w:rsidRPr="00FC00CC" w:rsidRDefault="00FC00CC" w:rsidP="00FC00CC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FC00CC">
        <w:rPr>
          <w:rFonts w:ascii="Arial" w:hAnsi="Arial" w:cs="Arial"/>
          <w:i/>
          <w:sz w:val="18"/>
          <w:szCs w:val="18"/>
        </w:rPr>
        <w:t>Pour la présidente de l’université de Poitiers,</w:t>
      </w:r>
    </w:p>
    <w:p w14:paraId="4DC60722" w14:textId="77777777" w:rsidR="00FC00CC" w:rsidRPr="00FC00CC" w:rsidRDefault="00FC00CC" w:rsidP="00FC00CC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FC00CC">
        <w:rPr>
          <w:rFonts w:ascii="Arial" w:hAnsi="Arial" w:cs="Arial"/>
          <w:i/>
          <w:sz w:val="18"/>
          <w:szCs w:val="18"/>
        </w:rPr>
        <w:t xml:space="preserve"> et par délégation,</w:t>
      </w:r>
    </w:p>
    <w:p w14:paraId="410C819D" w14:textId="77777777" w:rsidR="00FC00CC" w:rsidRPr="00FC00CC" w:rsidRDefault="00FC00CC" w:rsidP="00FC00CC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FC00CC">
        <w:rPr>
          <w:rFonts w:ascii="Arial" w:hAnsi="Arial" w:cs="Arial"/>
          <w:i/>
          <w:sz w:val="18"/>
          <w:szCs w:val="18"/>
        </w:rPr>
        <w:t xml:space="preserve"> le directeur général des services, </w:t>
      </w:r>
    </w:p>
    <w:p w14:paraId="17D52AD8" w14:textId="77777777" w:rsidR="00FC00CC" w:rsidRPr="00FC00CC" w:rsidRDefault="00FC00CC" w:rsidP="00FC00CC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116722EC" w14:textId="67D96CE5" w:rsidR="00FC00CC" w:rsidRDefault="00FC00CC" w:rsidP="00FC00CC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FC00CC">
        <w:rPr>
          <w:rFonts w:ascii="Arial" w:hAnsi="Arial" w:cs="Arial"/>
          <w:i/>
          <w:sz w:val="18"/>
          <w:szCs w:val="18"/>
        </w:rPr>
        <w:t>Pierre CHABASSE</w:t>
      </w:r>
    </w:p>
    <w:p w14:paraId="78673A3A" w14:textId="72924A3E" w:rsidR="00F24017" w:rsidRDefault="00F24017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713729CD" w14:textId="6C4B9249" w:rsidR="00FC00CC" w:rsidRDefault="00FC00CC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2A37DB41" w14:textId="77777777" w:rsidR="00FC00CC" w:rsidRDefault="00FC00CC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2B31CCDD" w14:textId="77777777" w:rsidR="00F24017" w:rsidRDefault="00F24017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308D15A0" w14:textId="77777777" w:rsidR="00F24017" w:rsidRDefault="00F24017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2F835EB6" w14:textId="77777777" w:rsidR="00F24017" w:rsidRDefault="00F24017" w:rsidP="00381FB9">
      <w:pPr>
        <w:tabs>
          <w:tab w:val="left" w:pos="851"/>
        </w:tabs>
        <w:ind w:left="4820"/>
        <w:jc w:val="center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24017" w14:paraId="58FDE447" w14:textId="77777777" w:rsidTr="00CF2EF3">
        <w:tc>
          <w:tcPr>
            <w:tcW w:w="10277" w:type="dxa"/>
            <w:shd w:val="clear" w:color="auto" w:fill="66CCFF"/>
          </w:tcPr>
          <w:p w14:paraId="5DD53FD0" w14:textId="77777777" w:rsidR="00F24017" w:rsidRDefault="00F24017" w:rsidP="00DF0ADA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F – Notification du marché au titulaire.</w:t>
            </w:r>
          </w:p>
        </w:tc>
      </w:tr>
    </w:tbl>
    <w:p w14:paraId="1F2B7034" w14:textId="77777777" w:rsidR="00F24017" w:rsidRDefault="00F24017" w:rsidP="00B424AF">
      <w:pPr>
        <w:pStyle w:val="fcase2metab"/>
        <w:rPr>
          <w:rFonts w:ascii="Arial" w:hAnsi="Arial" w:cs="Arial"/>
        </w:rPr>
      </w:pPr>
    </w:p>
    <w:p w14:paraId="607C50C2" w14:textId="77777777" w:rsidR="00F24017" w:rsidRPr="00DF12F5" w:rsidRDefault="00F24017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La notification consiste en la réception d’une copie du marché par le titulaire.</w:t>
      </w:r>
    </w:p>
    <w:p w14:paraId="1C330276" w14:textId="77777777" w:rsidR="00F24017" w:rsidRDefault="00F24017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Cette remise peut être opérée par voie dématérialisée (mail autorisé avec accusé de réception dudit mail).</w:t>
      </w:r>
    </w:p>
    <w:p w14:paraId="6BF2367E" w14:textId="77777777" w:rsidR="00F24017" w:rsidRDefault="00F24017" w:rsidP="00B424AF">
      <w:pPr>
        <w:pStyle w:val="fcase2metab"/>
        <w:rPr>
          <w:rFonts w:ascii="Arial" w:hAnsi="Arial" w:cs="Arial"/>
        </w:rPr>
      </w:pPr>
    </w:p>
    <w:p w14:paraId="46216081" w14:textId="77777777" w:rsidR="00F24017" w:rsidRDefault="00F24017" w:rsidP="00F87A2B">
      <w:pPr>
        <w:pStyle w:val="fcase2metab"/>
        <w:spacing w:after="100" w:afterAutospacing="1"/>
        <w:rPr>
          <w:rFonts w:ascii="Arial" w:hAnsi="Arial"/>
          <w:b/>
          <w:bCs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>
        <w:rPr>
          <w:rFonts w:ascii="Arial" w:hAnsi="Arial"/>
          <w:b/>
          <w:bCs/>
          <w:i/>
          <w:iCs/>
        </w:rPr>
        <w:t>En cas de remise contre récépissé :</w:t>
      </w:r>
    </w:p>
    <w:p w14:paraId="098021E3" w14:textId="77777777" w:rsidR="00F24017" w:rsidRDefault="00F24017" w:rsidP="00F87A2B">
      <w:pPr>
        <w:pStyle w:val="fcase2metab"/>
        <w:spacing w:after="100" w:afterAutospacing="1"/>
        <w:rPr>
          <w:rFonts w:ascii="Arial" w:hAnsi="Arial" w:cs="Arial"/>
        </w:rPr>
      </w:pPr>
      <w:r w:rsidRPr="00DF0ADA">
        <w:rPr>
          <w:rFonts w:ascii="Arial" w:hAnsi="Arial" w:cs="Arial"/>
        </w:rPr>
        <w:t>Le titulaire signera la formule ci-dessous :</w:t>
      </w:r>
    </w:p>
    <w:p w14:paraId="13A0BFF5" w14:textId="77777777" w:rsidR="00F24017" w:rsidRPr="00DF0ADA" w:rsidRDefault="00F24017" w:rsidP="00F87A2B">
      <w:pPr>
        <w:pStyle w:val="fcase2metab"/>
        <w:spacing w:after="100" w:afterAutospacing="1"/>
        <w:rPr>
          <w:rFonts w:ascii="Arial" w:hAnsi="Arial" w:cs="Arial"/>
          <w:i/>
          <w:sz w:val="22"/>
          <w:szCs w:val="22"/>
        </w:rPr>
      </w:pPr>
      <w:r w:rsidRPr="00DF0ADA">
        <w:rPr>
          <w:rFonts w:ascii="Arial" w:eastAsia="Wingdings" w:hAnsi="Arial" w:cs="Arial"/>
          <w:i/>
          <w:spacing w:val="-10"/>
          <w:sz w:val="22"/>
          <w:szCs w:val="22"/>
        </w:rPr>
        <w:t>« Reçu à titre de notification une copie du présent marché » :</w:t>
      </w:r>
    </w:p>
    <w:p w14:paraId="18F0E037" w14:textId="77777777" w:rsidR="00F24017" w:rsidRPr="00DF0ADA" w:rsidRDefault="00F24017" w:rsidP="00F87A2B">
      <w:pPr>
        <w:pStyle w:val="fcase2metab"/>
        <w:rPr>
          <w:rFonts w:ascii="Arial" w:hAnsi="Arial" w:cs="Arial"/>
        </w:rPr>
      </w:pPr>
    </w:p>
    <w:p w14:paraId="6BD65906" w14:textId="77777777" w:rsidR="00F24017" w:rsidRPr="00DF0ADA" w:rsidRDefault="00F24017" w:rsidP="00F87A2B">
      <w:pPr>
        <w:pStyle w:val="fcase2metab"/>
        <w:rPr>
          <w:rFonts w:ascii="Arial" w:hAnsi="Arial" w:cs="Arial"/>
        </w:rPr>
      </w:pPr>
    </w:p>
    <w:p w14:paraId="19221A1E" w14:textId="77777777" w:rsidR="00F24017" w:rsidRPr="00DF0ADA" w:rsidRDefault="00F24017" w:rsidP="00F87A2B">
      <w:pPr>
        <w:pStyle w:val="fcase2metab"/>
        <w:rPr>
          <w:rFonts w:ascii="Arial" w:hAnsi="Arial" w:cs="Arial"/>
        </w:rPr>
      </w:pPr>
      <w:r w:rsidRPr="00DF0ADA">
        <w:rPr>
          <w:rFonts w:ascii="Arial" w:hAnsi="Arial" w:cs="Arial"/>
        </w:rPr>
        <w:t>A ……………………………………………………, le……………………………….</w:t>
      </w:r>
    </w:p>
    <w:p w14:paraId="4C50A9C5" w14:textId="77777777" w:rsidR="00F24017" w:rsidRPr="00DF0ADA" w:rsidRDefault="00F24017" w:rsidP="00F87A2B">
      <w:pPr>
        <w:pStyle w:val="fcase2metab"/>
        <w:tabs>
          <w:tab w:val="left" w:pos="6804"/>
        </w:tabs>
        <w:rPr>
          <w:rFonts w:ascii="Arial" w:hAnsi="Arial" w:cs="Arial"/>
        </w:rPr>
      </w:pP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  <w:t>Signature du titulaire</w:t>
      </w:r>
    </w:p>
    <w:p w14:paraId="4D8DBF3C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</w:p>
    <w:p w14:paraId="51EE4460" w14:textId="77777777" w:rsidR="00F24017" w:rsidRDefault="00F24017" w:rsidP="00B424AF">
      <w:pPr>
        <w:pStyle w:val="fcase2metab"/>
        <w:rPr>
          <w:rFonts w:ascii="Arial" w:hAnsi="Arial" w:cs="Arial"/>
        </w:rPr>
      </w:pPr>
    </w:p>
    <w:p w14:paraId="3CC20013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</w:p>
    <w:p w14:paraId="7989B3A3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014EA" wp14:editId="538F46F9">
                <wp:simplePos x="0" y="0"/>
                <wp:positionH relativeFrom="column">
                  <wp:posOffset>-79375</wp:posOffset>
                </wp:positionH>
                <wp:positionV relativeFrom="paragraph">
                  <wp:posOffset>99695</wp:posOffset>
                </wp:positionV>
                <wp:extent cx="6663690" cy="9550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69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55D2F" w14:textId="77777777" w:rsidR="00F24017" w:rsidRDefault="00F24017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b/>
                                <w:color w:val="66CCFF"/>
                                <w:spacing w:val="-10"/>
                              </w:rPr>
                              <w:t>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 xml:space="preserve"> En cas d’envoi en LR AR : </w:t>
                            </w:r>
                          </w:p>
                          <w:p w14:paraId="14549C4F" w14:textId="77777777" w:rsidR="00F24017" w:rsidRDefault="00F24017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Coller dans ce cadre l'avis de réception postal, daté et signé par le titulaire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014EA" id="Rectangle 2" o:spid="_x0000_s1026" style="position:absolute;left:0;text-align:left;margin-left:-6.25pt;margin-top:7.85pt;width:524.7pt;height:7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">
                <v:textbox>
                  <w:txbxContent>
                    <w:p w14:paraId="21855D2F" w14:textId="77777777" w:rsidR="00F24017" w:rsidRDefault="00F24017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Wingdings" w:eastAsia="Wingdings" w:hAnsi="Wingdings" w:cs="Wingdings"/>
                          <w:b/>
                          <w:color w:val="66CCFF"/>
                          <w:spacing w:val="-10"/>
                        </w:rPr>
                        <w:t></w:t>
                      </w: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 xml:space="preserve"> En cas d’envoi en LR AR : </w:t>
                      </w:r>
                    </w:p>
                    <w:p w14:paraId="14549C4F" w14:textId="77777777" w:rsidR="00F24017" w:rsidRDefault="00F24017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Coller dans ce cadre l'avis de réception postal, daté et signé par le titulaire</w:t>
                      </w:r>
                    </w:p>
                  </w:txbxContent>
                </v:textbox>
              </v:rect>
            </w:pict>
          </mc:Fallback>
        </mc:AlternateContent>
      </w:r>
    </w:p>
    <w:p w14:paraId="32BD7325" w14:textId="77777777" w:rsidR="00F24017" w:rsidRPr="00B424AF" w:rsidRDefault="00F24017" w:rsidP="00B424AF">
      <w:pPr>
        <w:pStyle w:val="fcase2metab"/>
        <w:rPr>
          <w:rFonts w:ascii="Arial" w:hAnsi="Arial" w:cs="Arial"/>
        </w:rPr>
      </w:pPr>
    </w:p>
    <w:p w14:paraId="28F720E5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2BB5AB7D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73809A05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27A1BA30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02708D65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32ED19E2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4D06C3CD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17927202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682C64BB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34D986B2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18113B53" w14:textId="77777777" w:rsidR="00F24017" w:rsidRDefault="00F24017" w:rsidP="009B45B9">
      <w:pPr>
        <w:pStyle w:val="fcase2metab"/>
        <w:rPr>
          <w:rFonts w:ascii="Arial" w:hAnsi="Arial" w:cs="Arial"/>
        </w:rPr>
      </w:pPr>
    </w:p>
    <w:p w14:paraId="681D9EC4" w14:textId="77777777" w:rsidR="00F24017" w:rsidRDefault="00F24017" w:rsidP="009B45B9">
      <w:pPr>
        <w:pStyle w:val="fcase2metab"/>
        <w:rPr>
          <w:rFonts w:ascii="Arial" w:hAnsi="Arial" w:cs="Arial"/>
        </w:rPr>
        <w:sectPr w:rsidR="00F24017" w:rsidSect="00381FB9">
          <w:type w:val="continuous"/>
          <w:pgSz w:w="11906" w:h="16838"/>
          <w:pgMar w:top="454" w:right="851" w:bottom="567" w:left="851" w:header="720" w:footer="680" w:gutter="0"/>
          <w:cols w:space="720"/>
          <w:docGrid w:linePitch="360"/>
        </w:sectPr>
      </w:pPr>
    </w:p>
    <w:p w14:paraId="5360A735" w14:textId="77777777" w:rsidR="00F24017" w:rsidRDefault="00F24017" w:rsidP="009B45B9">
      <w:pPr>
        <w:pStyle w:val="fcase2metab"/>
        <w:rPr>
          <w:rFonts w:ascii="Arial" w:hAnsi="Arial" w:cs="Arial"/>
        </w:rPr>
      </w:pPr>
    </w:p>
    <w:sectPr w:rsidR="00F24017" w:rsidSect="00F24017">
      <w:type w:val="continuous"/>
      <w:pgSz w:w="11906" w:h="16838"/>
      <w:pgMar w:top="454" w:right="851" w:bottom="567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0AF24" w14:textId="77777777" w:rsidR="00F24017" w:rsidRDefault="00F24017">
      <w:r>
        <w:separator/>
      </w:r>
    </w:p>
  </w:endnote>
  <w:endnote w:type="continuationSeparator" w:id="0">
    <w:p w14:paraId="76731D78" w14:textId="77777777" w:rsidR="00F24017" w:rsidRDefault="00F2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F24017" w14:paraId="00799901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C0C73CB" w14:textId="77777777" w:rsidR="00F24017" w:rsidRDefault="00F24017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74C2F488" w14:textId="77777777" w:rsidR="00F24017" w:rsidRDefault="00F24017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 xml:space="preserve">MARCHE </w:t>
          </w:r>
          <w:r w:rsidRPr="009501A8">
            <w:rPr>
              <w:rFonts w:ascii="Arial" w:hAnsi="Arial" w:cs="Arial"/>
              <w:b/>
              <w:i/>
              <w:noProof/>
            </w:rPr>
            <w:t>2025A210T</w:t>
          </w:r>
        </w:p>
      </w:tc>
      <w:tc>
        <w:tcPr>
          <w:tcW w:w="896" w:type="dxa"/>
          <w:shd w:val="clear" w:color="auto" w:fill="66CCFF"/>
        </w:tcPr>
        <w:p w14:paraId="762BF1AD" w14:textId="77777777" w:rsidR="00F24017" w:rsidRDefault="00F24017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0EE365D3" w14:textId="77777777" w:rsidR="00F24017" w:rsidRDefault="00F24017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44C5F963" w14:textId="77777777" w:rsidR="00F24017" w:rsidRDefault="00F24017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9FD2B78" w14:textId="77777777" w:rsidR="00F24017" w:rsidRDefault="00F24017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3EF58F6" w14:textId="77777777" w:rsidR="00F24017" w:rsidRPr="00381FB9" w:rsidRDefault="00F24017" w:rsidP="00381FB9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2A2F0" w14:textId="77777777" w:rsidR="00F24017" w:rsidRDefault="00F24017">
      <w:r>
        <w:separator/>
      </w:r>
    </w:p>
  </w:footnote>
  <w:footnote w:type="continuationSeparator" w:id="0">
    <w:p w14:paraId="31B0F905" w14:textId="77777777" w:rsidR="00F24017" w:rsidRDefault="00F24017">
      <w:r>
        <w:continuationSeparator/>
      </w:r>
    </w:p>
  </w:footnote>
  <w:footnote w:id="1">
    <w:p w14:paraId="3653AECE" w14:textId="77777777" w:rsidR="00F24017" w:rsidRDefault="00F24017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4365EEC0" w14:textId="77777777" w:rsidR="00F24017" w:rsidRDefault="00F24017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38851464" w14:textId="77777777" w:rsidR="00F24017" w:rsidRDefault="00F24017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  <w:footnote w:id="4">
    <w:p w14:paraId="30F867B1" w14:textId="77777777" w:rsidR="00FC00CC" w:rsidRDefault="00FC00CC" w:rsidP="00FC00CC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5">
    <w:p w14:paraId="44AEC213" w14:textId="77777777" w:rsidR="00FC00CC" w:rsidRDefault="00FC00CC" w:rsidP="00FC00CC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1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 w15:restartNumberingAfterBreak="1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203"/>
    <w:rsid w:val="000230CA"/>
    <w:rsid w:val="00033704"/>
    <w:rsid w:val="00036500"/>
    <w:rsid w:val="0004582D"/>
    <w:rsid w:val="00074D68"/>
    <w:rsid w:val="000A2E05"/>
    <w:rsid w:val="000B59C3"/>
    <w:rsid w:val="000D0E7B"/>
    <w:rsid w:val="000E0020"/>
    <w:rsid w:val="001254D5"/>
    <w:rsid w:val="0013243B"/>
    <w:rsid w:val="001665B3"/>
    <w:rsid w:val="00166B56"/>
    <w:rsid w:val="001A3DFA"/>
    <w:rsid w:val="001A4BCA"/>
    <w:rsid w:val="001B6AFA"/>
    <w:rsid w:val="001C40C0"/>
    <w:rsid w:val="001C733C"/>
    <w:rsid w:val="00210E70"/>
    <w:rsid w:val="00211F48"/>
    <w:rsid w:val="0021527A"/>
    <w:rsid w:val="002164B9"/>
    <w:rsid w:val="0021797C"/>
    <w:rsid w:val="00225A1A"/>
    <w:rsid w:val="002904AF"/>
    <w:rsid w:val="002912D7"/>
    <w:rsid w:val="002B7B0D"/>
    <w:rsid w:val="002C2CA3"/>
    <w:rsid w:val="002C4B3E"/>
    <w:rsid w:val="002C79D6"/>
    <w:rsid w:val="003273DE"/>
    <w:rsid w:val="00332B12"/>
    <w:rsid w:val="003436A8"/>
    <w:rsid w:val="003510C5"/>
    <w:rsid w:val="00354C04"/>
    <w:rsid w:val="00372545"/>
    <w:rsid w:val="00381FB9"/>
    <w:rsid w:val="00385E76"/>
    <w:rsid w:val="003954A9"/>
    <w:rsid w:val="003C1CA2"/>
    <w:rsid w:val="00403AEC"/>
    <w:rsid w:val="00412411"/>
    <w:rsid w:val="00425B48"/>
    <w:rsid w:val="0043706E"/>
    <w:rsid w:val="0044597F"/>
    <w:rsid w:val="00483B16"/>
    <w:rsid w:val="004948C5"/>
    <w:rsid w:val="004A7169"/>
    <w:rsid w:val="004B5C38"/>
    <w:rsid w:val="004C2C70"/>
    <w:rsid w:val="004D1DF1"/>
    <w:rsid w:val="004D490E"/>
    <w:rsid w:val="004E75A6"/>
    <w:rsid w:val="00514420"/>
    <w:rsid w:val="00514DAF"/>
    <w:rsid w:val="00532EC7"/>
    <w:rsid w:val="00541CA3"/>
    <w:rsid w:val="005546A9"/>
    <w:rsid w:val="00582804"/>
    <w:rsid w:val="005846FB"/>
    <w:rsid w:val="005A4A3B"/>
    <w:rsid w:val="005A4CB5"/>
    <w:rsid w:val="005B65B9"/>
    <w:rsid w:val="005C0575"/>
    <w:rsid w:val="005D283A"/>
    <w:rsid w:val="005F09C8"/>
    <w:rsid w:val="006031DD"/>
    <w:rsid w:val="0061068C"/>
    <w:rsid w:val="00642634"/>
    <w:rsid w:val="0064560F"/>
    <w:rsid w:val="00647935"/>
    <w:rsid w:val="00660727"/>
    <w:rsid w:val="00672A33"/>
    <w:rsid w:val="00674588"/>
    <w:rsid w:val="00696D21"/>
    <w:rsid w:val="00697B55"/>
    <w:rsid w:val="006A7F32"/>
    <w:rsid w:val="006C3670"/>
    <w:rsid w:val="006C4338"/>
    <w:rsid w:val="006D17B6"/>
    <w:rsid w:val="006E4E15"/>
    <w:rsid w:val="006E6F58"/>
    <w:rsid w:val="006F3DF9"/>
    <w:rsid w:val="007060E5"/>
    <w:rsid w:val="00710FD6"/>
    <w:rsid w:val="0071771F"/>
    <w:rsid w:val="007206A7"/>
    <w:rsid w:val="0075495A"/>
    <w:rsid w:val="00757151"/>
    <w:rsid w:val="0077664D"/>
    <w:rsid w:val="0078545F"/>
    <w:rsid w:val="007909E0"/>
    <w:rsid w:val="00795D27"/>
    <w:rsid w:val="0079785C"/>
    <w:rsid w:val="007C2CF1"/>
    <w:rsid w:val="007D7A65"/>
    <w:rsid w:val="007E2EA1"/>
    <w:rsid w:val="007E387E"/>
    <w:rsid w:val="007F68A6"/>
    <w:rsid w:val="0083205E"/>
    <w:rsid w:val="00844DAA"/>
    <w:rsid w:val="008672B8"/>
    <w:rsid w:val="00877D4A"/>
    <w:rsid w:val="008B39AE"/>
    <w:rsid w:val="008B6CF6"/>
    <w:rsid w:val="008D184C"/>
    <w:rsid w:val="00912F7D"/>
    <w:rsid w:val="00934503"/>
    <w:rsid w:val="00972CC5"/>
    <w:rsid w:val="00977BCB"/>
    <w:rsid w:val="00983FF3"/>
    <w:rsid w:val="009A5B0D"/>
    <w:rsid w:val="009B1CD0"/>
    <w:rsid w:val="009B45B9"/>
    <w:rsid w:val="009C1B42"/>
    <w:rsid w:val="009F5D47"/>
    <w:rsid w:val="00A241A1"/>
    <w:rsid w:val="00A462A6"/>
    <w:rsid w:val="00A6788E"/>
    <w:rsid w:val="00AA356B"/>
    <w:rsid w:val="00AC366C"/>
    <w:rsid w:val="00AE7831"/>
    <w:rsid w:val="00B054DA"/>
    <w:rsid w:val="00B424AF"/>
    <w:rsid w:val="00B6015A"/>
    <w:rsid w:val="00B60C2C"/>
    <w:rsid w:val="00B67075"/>
    <w:rsid w:val="00B87564"/>
    <w:rsid w:val="00B87974"/>
    <w:rsid w:val="00BA44E5"/>
    <w:rsid w:val="00BE6078"/>
    <w:rsid w:val="00C1676E"/>
    <w:rsid w:val="00C42ED0"/>
    <w:rsid w:val="00C71AA6"/>
    <w:rsid w:val="00C91060"/>
    <w:rsid w:val="00C911FE"/>
    <w:rsid w:val="00CB637A"/>
    <w:rsid w:val="00CC513D"/>
    <w:rsid w:val="00CD185D"/>
    <w:rsid w:val="00CD46CC"/>
    <w:rsid w:val="00CE1A66"/>
    <w:rsid w:val="00CF2EF3"/>
    <w:rsid w:val="00D15449"/>
    <w:rsid w:val="00D42549"/>
    <w:rsid w:val="00D46BC7"/>
    <w:rsid w:val="00D66D15"/>
    <w:rsid w:val="00D75CB4"/>
    <w:rsid w:val="00D97623"/>
    <w:rsid w:val="00DD39BA"/>
    <w:rsid w:val="00DE3C11"/>
    <w:rsid w:val="00DF0ADA"/>
    <w:rsid w:val="00E140E5"/>
    <w:rsid w:val="00E22CE3"/>
    <w:rsid w:val="00E32DF1"/>
    <w:rsid w:val="00E44A00"/>
    <w:rsid w:val="00E47798"/>
    <w:rsid w:val="00E6727B"/>
    <w:rsid w:val="00EB194F"/>
    <w:rsid w:val="00EC23F0"/>
    <w:rsid w:val="00EC79C3"/>
    <w:rsid w:val="00ED0A4C"/>
    <w:rsid w:val="00F20296"/>
    <w:rsid w:val="00F24017"/>
    <w:rsid w:val="00F31F87"/>
    <w:rsid w:val="00F355D7"/>
    <w:rsid w:val="00F55A08"/>
    <w:rsid w:val="00F86AD2"/>
    <w:rsid w:val="00F87A2B"/>
    <w:rsid w:val="00FC00CC"/>
    <w:rsid w:val="00FC4773"/>
    <w:rsid w:val="00FD45DA"/>
    <w:rsid w:val="00FD4E60"/>
    <w:rsid w:val="00FE031E"/>
    <w:rsid w:val="00FE28F2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809BD06"/>
  <w15:chartTrackingRefBased/>
  <w15:docId w15:val="{A699515F-19FB-4770-9047-37CE6078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5D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58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B424AF"/>
    <w:rPr>
      <w:rFonts w:ascii="Arial" w:hAnsi="Arial" w:cs="Arial"/>
      <w:b/>
      <w:lang w:eastAsia="zh-CN"/>
    </w:rPr>
  </w:style>
  <w:style w:type="character" w:customStyle="1" w:styleId="En-tteCar">
    <w:name w:val="En-tête Car"/>
    <w:link w:val="En-tte"/>
    <w:uiPriority w:val="99"/>
    <w:locked/>
    <w:rsid w:val="00B424AF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B2A8-288F-44A2-BF44-C2C2ACE2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18</TotalTime>
  <Pages>6</Pages>
  <Words>1730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11227</CharactersWithSpaces>
  <SharedDoc>false</SharedDoc>
  <HLinks>
    <vt:vector size="6" baseType="variant">
      <vt:variant>
        <vt:i4>2555984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Pelletan Nathalie</cp:lastModifiedBy>
  <cp:revision>3</cp:revision>
  <cp:lastPrinted>2016-04-13T10:45:00Z</cp:lastPrinted>
  <dcterms:created xsi:type="dcterms:W3CDTF">2025-05-19T09:14:00Z</dcterms:created>
  <dcterms:modified xsi:type="dcterms:W3CDTF">2025-05-19T09:32:00Z</dcterms:modified>
</cp:coreProperties>
</file>