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shd w:val="clear" w:color="auto" w:fill="auto"/>
          </w:tcPr>
          <w:p w14:paraId="56FFBEC5" w14:textId="3255A6BB"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605DD6D" w14:textId="49C68918" w:rsidR="00AD0280" w:rsidRDefault="00930BC1" w:rsidP="00930BC1">
            <w:pPr>
              <w:pStyle w:val="Pieddepage"/>
              <w:tabs>
                <w:tab w:val="clear" w:pos="4536"/>
                <w:tab w:val="clear" w:pos="9072"/>
              </w:tabs>
              <w:ind w:left="1358" w:right="1278"/>
              <w:jc w:val="center"/>
            </w:pPr>
            <w:r>
              <w:rPr>
                <w:rFonts w:ascii="Arial" w:hAnsi="Arial" w:cs="Arial"/>
                <w:b/>
                <w:sz w:val="16"/>
                <w:szCs w:val="16"/>
              </w:rPr>
              <w:t xml:space="preserve">ET </w:t>
            </w:r>
            <w:r w:rsidR="00AD0280">
              <w:rPr>
                <w:rFonts w:ascii="Arial" w:hAnsi="Arial" w:cs="Arial"/>
                <w:b/>
                <w:sz w:val="16"/>
                <w:szCs w:val="16"/>
              </w:rPr>
              <w:t xml:space="preserve">DE LA </w:t>
            </w:r>
            <w:proofErr w:type="spellStart"/>
            <w:r w:rsidR="00AD0280">
              <w:rPr>
                <w:rFonts w:ascii="Arial" w:hAnsi="Arial" w:cs="Arial"/>
                <w:b/>
                <w:sz w:val="16"/>
                <w:szCs w:val="16"/>
              </w:rPr>
              <w:t>RECHERCHECrous</w:t>
            </w:r>
            <w:proofErr w:type="spellEnd"/>
            <w:r w:rsidR="00AD0280">
              <w:rPr>
                <w:rFonts w:ascii="Arial" w:hAnsi="Arial" w:cs="Arial"/>
                <w:b/>
                <w:sz w:val="16"/>
                <w:szCs w:val="16"/>
              </w:rPr>
              <w:t xml:space="preserve">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716D1702" w:rsidR="0084138B" w:rsidRPr="0021781D" w:rsidRDefault="0084138B" w:rsidP="0084138B">
      <w:pPr>
        <w:spacing w:before="120"/>
        <w:ind w:right="-286"/>
        <w:rPr>
          <w:rFonts w:ascii="Arial" w:hAnsi="Arial" w:cs="Arial"/>
          <w:lang w:eastAsia="fr-FR"/>
        </w:rPr>
      </w:pPr>
      <w:r w:rsidRPr="0021781D">
        <w:rPr>
          <w:rFonts w:ascii="Arial" w:hAnsi="Arial" w:cs="Arial"/>
          <w:lang w:eastAsia="fr-FR"/>
        </w:rPr>
        <w:t xml:space="preserve">Marché N° </w:t>
      </w:r>
      <w:r w:rsidR="00930BC1">
        <w:rPr>
          <w:rFonts w:ascii="Arial" w:hAnsi="Arial" w:cs="Arial"/>
          <w:lang w:eastAsia="fr-FR"/>
        </w:rPr>
        <w:fldChar w:fldCharType="begin"/>
      </w:r>
      <w:r w:rsidR="00930BC1">
        <w:rPr>
          <w:rFonts w:ascii="Arial" w:hAnsi="Arial" w:cs="Arial"/>
          <w:lang w:eastAsia="fr-FR"/>
        </w:rPr>
        <w:instrText xml:space="preserve"> COMMENTS  2025_FCS_005_NTE_01  \* MERGEFORMAT </w:instrText>
      </w:r>
      <w:r w:rsidR="00930BC1">
        <w:rPr>
          <w:rFonts w:ascii="Arial" w:hAnsi="Arial" w:cs="Arial"/>
          <w:lang w:eastAsia="fr-FR"/>
        </w:rPr>
        <w:fldChar w:fldCharType="separate"/>
      </w:r>
      <w:r w:rsidR="00930BC1">
        <w:rPr>
          <w:rFonts w:ascii="Arial" w:hAnsi="Arial" w:cs="Arial"/>
          <w:lang w:eastAsia="fr-FR"/>
        </w:rPr>
        <w:t>2025_FCS_005_NTE_01</w:t>
      </w:r>
      <w:r w:rsidR="00930BC1">
        <w:rPr>
          <w:rFonts w:ascii="Arial" w:hAnsi="Arial" w:cs="Arial"/>
          <w:lang w:eastAsia="fr-FR"/>
        </w:rPr>
        <w:fldChar w:fldCharType="end"/>
      </w:r>
    </w:p>
    <w:p w14:paraId="3EE6CB3B" w14:textId="6B0B8C09" w:rsidR="004779D2" w:rsidRDefault="00930BC1" w:rsidP="0084138B">
      <w:pPr>
        <w:spacing w:before="120"/>
        <w:ind w:right="-286"/>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785A0DF6" w14:textId="77777777" w:rsidR="00930BC1" w:rsidRPr="000A1931" w:rsidRDefault="00930BC1"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375802C9" w:rsidR="009B1CD0" w:rsidRDefault="001F23A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77777777" w:rsidR="00B87564" w:rsidRDefault="0076343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4C898A3" w14:textId="77777777" w:rsidR="009B1CD0" w:rsidRDefault="009B1CD0" w:rsidP="009B45B9">
      <w:pPr>
        <w:pStyle w:val="fcasegauche"/>
        <w:tabs>
          <w:tab w:val="left" w:pos="851"/>
        </w:tabs>
        <w:spacing w:after="0"/>
        <w:rPr>
          <w:rFonts w:ascii="Arial" w:hAnsi="Arial" w:cs="Arial"/>
        </w:rPr>
      </w:pPr>
    </w:p>
    <w:p w14:paraId="4E94A20B" w14:textId="77777777" w:rsidR="00A827DF" w:rsidRDefault="00A827DF" w:rsidP="009B45B9">
      <w:pPr>
        <w:pStyle w:val="fcasegauche"/>
        <w:tabs>
          <w:tab w:val="left" w:pos="851"/>
        </w:tabs>
        <w:spacing w:after="0"/>
        <w:rPr>
          <w:rFonts w:ascii="Arial" w:hAnsi="Arial" w:cs="Arial"/>
        </w:rPr>
      </w:pPr>
    </w:p>
    <w:p w14:paraId="37197183"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30DA7C20" w14:textId="0E73F2CA" w:rsidR="00E3180E" w:rsidRDefault="00E3180E">
      <w:pPr>
        <w:suppressAutoHyphens w:val="0"/>
      </w:pPr>
      <w:r>
        <w:br w:type="page"/>
      </w: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28E0F35E"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30BC1">
            <w:rPr>
              <w:rFonts w:ascii="Arial" w:hAnsi="Arial" w:cs="Arial"/>
            </w:rPr>
            <w:t>2025_FCS_005_NTE_01</w:t>
          </w:r>
        </w:sdtContent>
      </w:sdt>
    </w:p>
    <w:p w14:paraId="2B852ABA" w14:textId="3E7FCEF2"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30BC1">
            <w:rPr>
              <w:rFonts w:ascii="Arial" w:hAnsi="Arial" w:cs="Arial"/>
            </w:rPr>
            <w:t>2025_FCS_005_NTE_01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0F35FDFB"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shd w:val="clear" w:color="auto" w:fill="auto"/>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02B1599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30BC1">
        <w:rPr>
          <w:rFonts w:ascii="Arial" w:hAnsi="Arial" w:cs="Arial"/>
        </w:rPr>
        <w:t>douze</w:t>
      </w:r>
      <w:r w:rsidR="004779D2">
        <w:rPr>
          <w:rFonts w:ascii="Arial" w:hAnsi="Arial" w:cs="Arial"/>
        </w:rPr>
        <w:t xml:space="preserve"> (</w:t>
      </w:r>
      <w:r w:rsidR="00930BC1">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ou ………………… jours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7654444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779D2">
        <w:fldChar w:fldCharType="begin">
          <w:ffData>
            <w:name w:val=""/>
            <w:enabled/>
            <w:calcOnExit w:val="0"/>
            <w:checkBox>
              <w:size w:val="20"/>
              <w:default w:val="0"/>
            </w:checkBox>
          </w:ffData>
        </w:fldChar>
      </w:r>
      <w:r w:rsidR="004779D2">
        <w:instrText xml:space="preserve"> FORMCHECKBOX </w:instrText>
      </w:r>
      <w:r w:rsidR="004779D2">
        <w:fldChar w:fldCharType="separate"/>
      </w:r>
      <w:r w:rsidR="004779D2">
        <w:fldChar w:fldCharType="end"/>
      </w:r>
      <w:r>
        <w:tab/>
      </w:r>
      <w:r w:rsidR="009D661E">
        <w:t>Non</w:t>
      </w:r>
      <w:r>
        <w:tab/>
      </w:r>
      <w:r>
        <w:tab/>
      </w:r>
      <w:r>
        <w:tab/>
      </w:r>
      <w:r w:rsidR="004779D2">
        <w:fldChar w:fldCharType="begin">
          <w:ffData>
            <w:name w:val=""/>
            <w:enabled/>
            <w:calcOnExit w:val="0"/>
            <w:checkBox>
              <w:size w:val="20"/>
              <w:default w:val="1"/>
            </w:checkBox>
          </w:ffData>
        </w:fldChar>
      </w:r>
      <w:r w:rsidR="004779D2">
        <w:instrText xml:space="preserve"> FORMCHECKBOX </w:instrText>
      </w:r>
      <w:r w:rsidR="004779D2">
        <w:fldChar w:fldCharType="separate"/>
      </w:r>
      <w:r w:rsidR="004779D2">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35C13CDF" w:rsidR="009B1CD0" w:rsidRDefault="009B1CD0" w:rsidP="009B45B9">
      <w:pPr>
        <w:tabs>
          <w:tab w:val="left" w:pos="426"/>
          <w:tab w:val="left" w:pos="851"/>
        </w:tabs>
        <w:jc w:val="both"/>
        <w:rPr>
          <w:rFonts w:ascii="Arial" w:hAnsi="Arial" w:cs="Arial"/>
        </w:rPr>
      </w:pPr>
      <w:r>
        <w:rPr>
          <w:rFonts w:ascii="Arial" w:hAnsi="Arial" w:cs="Arial"/>
        </w:rPr>
        <w:t>Si oui, préciser :</w:t>
      </w:r>
      <w:r w:rsidR="004779D2">
        <w:rPr>
          <w:rFonts w:ascii="Arial" w:hAnsi="Arial" w:cs="Arial"/>
        </w:rPr>
        <w:t xml:space="preserve"> </w:t>
      </w:r>
      <w:r w:rsidR="00930BC1">
        <w:rPr>
          <w:rFonts w:ascii="Arial" w:hAnsi="Arial" w:cs="Arial"/>
        </w:rPr>
        <w:t>deux</w:t>
      </w:r>
      <w:r w:rsidR="004779D2">
        <w:rPr>
          <w:rFonts w:ascii="Arial" w:hAnsi="Arial" w:cs="Arial"/>
        </w:rPr>
        <w:t xml:space="preserve"> (</w:t>
      </w:r>
      <w:r w:rsidR="00930BC1">
        <w:rPr>
          <w:rFonts w:ascii="Arial" w:hAnsi="Arial" w:cs="Arial"/>
        </w:rPr>
        <w:t>2</w:t>
      </w:r>
      <w:r w:rsidR="004779D2">
        <w:rPr>
          <w:rFonts w:ascii="Arial" w:hAnsi="Arial" w:cs="Arial"/>
        </w:rPr>
        <w:t xml:space="preserve">) </w:t>
      </w:r>
      <w:r w:rsidR="00930BC1">
        <w:rPr>
          <w:rFonts w:ascii="Arial" w:hAnsi="Arial" w:cs="Arial"/>
        </w:rPr>
        <w:t>reconductions</w:t>
      </w:r>
      <w:r w:rsidR="004779D2">
        <w:rPr>
          <w:rFonts w:ascii="Arial" w:hAnsi="Arial" w:cs="Arial"/>
        </w:rPr>
        <w:t xml:space="preserve"> de douze (12) mois chacune.</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shd w:val="clear" w:color="auto" w:fill="auto"/>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shd w:val="clear" w:color="auto" w:fill="auto"/>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shd w:val="clear" w:color="auto" w:fill="auto"/>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59F1E0F8" w:rsidR="009B1CD0" w:rsidRDefault="00930BC1" w:rsidP="0083205E">
      <w:pPr>
        <w:tabs>
          <w:tab w:val="left" w:pos="851"/>
        </w:tabs>
        <w:jc w:val="both"/>
        <w:rPr>
          <w:rFonts w:ascii="Arial" w:hAnsi="Arial" w:cs="Arial"/>
        </w:rPr>
      </w:pPr>
      <w:r>
        <w:rPr>
          <w:rFonts w:ascii="Arial" w:hAnsi="Arial" w:cs="Arial"/>
        </w:rPr>
        <w:t>Madame Nathalie BOURSIER</w:t>
      </w:r>
      <w:r w:rsidR="00725EC5" w:rsidRPr="00725EC5">
        <w:rPr>
          <w:rFonts w:ascii="Arial" w:hAnsi="Arial" w:cs="Arial"/>
        </w:rPr>
        <w:t>,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w:t>
      </w:r>
      <w:r>
        <w:rPr>
          <w:rFonts w:ascii="Arial" w:hAnsi="Arial" w:cs="Arial"/>
        </w:rPr>
        <w:t>rous</w:t>
      </w:r>
      <w:r w:rsidR="00725EC5" w:rsidRPr="00725EC5">
        <w:rPr>
          <w:rFonts w:ascii="Arial" w:hAnsi="Arial" w:cs="Arial"/>
        </w:rPr>
        <w:t xml:space="preserve">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3F30C30D" w14:textId="0ACBD720" w:rsidR="00725EC5" w:rsidRPr="00725EC5" w:rsidRDefault="00930BC1" w:rsidP="00725EC5">
      <w:pPr>
        <w:pStyle w:val="fcase2metab"/>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w:t>
      </w:r>
      <w:r w:rsidR="00725EC5" w:rsidRPr="00725EC5">
        <w:rPr>
          <w:rFonts w:ascii="Arial" w:hAnsi="Arial" w:cs="Arial"/>
        </w:rPr>
        <w:t>du C</w:t>
      </w:r>
      <w:r>
        <w:rPr>
          <w:rFonts w:ascii="Arial" w:hAnsi="Arial" w:cs="Arial"/>
        </w:rPr>
        <w:t>rous</w:t>
      </w:r>
      <w:r w:rsidR="00725EC5" w:rsidRPr="00725EC5">
        <w:rPr>
          <w:rFonts w:ascii="Arial" w:hAnsi="Arial" w:cs="Arial"/>
        </w:rPr>
        <w:t xml:space="preserve">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453AEA7C" w:rsidR="00725EC5" w:rsidRPr="00725EC5" w:rsidRDefault="00725EC5" w:rsidP="00725EC5">
      <w:pPr>
        <w:pStyle w:val="fcase2metab"/>
        <w:rPr>
          <w:rFonts w:ascii="Arial" w:hAnsi="Arial" w:cs="Arial"/>
        </w:rPr>
      </w:pPr>
      <w:r w:rsidRPr="00725EC5">
        <w:rPr>
          <w:rFonts w:ascii="Arial" w:hAnsi="Arial" w:cs="Arial"/>
        </w:rPr>
        <w:t>Pour le CROUS de Nantes</w:t>
      </w:r>
      <w:r w:rsidR="00930BC1">
        <w:rPr>
          <w:rFonts w:ascii="Arial" w:hAnsi="Arial" w:cs="Arial"/>
        </w:rPr>
        <w:t> : 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6CBD175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4D5B40CE"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930BC1">
        <w:rPr>
          <w:rFonts w:ascii="Arial" w:hAnsi="Arial" w:cs="Arial"/>
          <w:i/>
          <w:sz w:val="18"/>
          <w:szCs w:val="18"/>
        </w:rPr>
        <w:t>a</w:t>
      </w:r>
      <w:r>
        <w:rPr>
          <w:rFonts w:ascii="Arial" w:hAnsi="Arial" w:cs="Arial"/>
          <w:i/>
          <w:sz w:val="18"/>
          <w:szCs w:val="18"/>
        </w:rPr>
        <w:t xml:space="preserve"> Direct</w:t>
      </w:r>
      <w:r w:rsidR="00930BC1">
        <w:rPr>
          <w:rFonts w:ascii="Arial" w:hAnsi="Arial" w:cs="Arial"/>
          <w:i/>
          <w:sz w:val="18"/>
          <w:szCs w:val="18"/>
        </w:rPr>
        <w:t>rice</w:t>
      </w:r>
      <w:r>
        <w:rPr>
          <w:rFonts w:ascii="Arial" w:hAnsi="Arial" w:cs="Arial"/>
          <w:i/>
          <w:sz w:val="18"/>
          <w:szCs w:val="18"/>
        </w:rPr>
        <w:t xml:space="preserve"> général</w:t>
      </w:r>
      <w:r w:rsidR="00930BC1">
        <w:rPr>
          <w:rFonts w:ascii="Arial" w:hAnsi="Arial" w:cs="Arial"/>
          <w:i/>
          <w:sz w:val="18"/>
          <w:szCs w:val="18"/>
        </w:rPr>
        <w:t>e</w:t>
      </w:r>
      <w:r>
        <w:rPr>
          <w:rFonts w:ascii="Arial" w:hAnsi="Arial" w:cs="Arial"/>
          <w:i/>
          <w:sz w:val="18"/>
          <w:szCs w:val="18"/>
        </w:rPr>
        <w:t xml:space="preserve"> du C</w:t>
      </w:r>
      <w:r w:rsidR="00930BC1">
        <w:rPr>
          <w:rFonts w:ascii="Arial" w:hAnsi="Arial" w:cs="Arial"/>
          <w:i/>
          <w:sz w:val="18"/>
          <w:szCs w:val="18"/>
        </w:rPr>
        <w:t>rous</w:t>
      </w:r>
      <w:r>
        <w:rPr>
          <w:rFonts w:ascii="Arial" w:hAnsi="Arial" w:cs="Arial"/>
          <w:i/>
          <w:sz w:val="18"/>
          <w:szCs w:val="18"/>
        </w:rPr>
        <w:t xml:space="preserve"> de Nantes Pays de la Loire,</w:t>
      </w:r>
    </w:p>
    <w:p w14:paraId="5CDB66BE" w14:textId="322B6503" w:rsidR="00227087" w:rsidRDefault="00930BC1"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98531" w14:textId="77777777" w:rsidR="00BF4FD7" w:rsidRDefault="00BF4FD7">
      <w:r>
        <w:separator/>
      </w:r>
    </w:p>
  </w:endnote>
  <w:endnote w:type="continuationSeparator" w:id="0">
    <w:p w14:paraId="67DB0C2A" w14:textId="77777777" w:rsidR="00BF4FD7" w:rsidRDefault="00BF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022C9E47" w14:textId="659006DA" w:rsidR="005824AE" w:rsidRDefault="00930BC1" w:rsidP="000A1931">
              <w:pPr>
                <w:jc w:val="center"/>
                <w:rPr>
                  <w:rFonts w:ascii="Arial" w:hAnsi="Arial" w:cs="Arial"/>
                  <w:b/>
                </w:rPr>
              </w:pPr>
              <w:r>
                <w:rPr>
                  <w:rFonts w:ascii="Arial" w:hAnsi="Arial" w:cs="Arial"/>
                  <w:b/>
                </w:rPr>
                <w:t>2025_FCS_005_NTE_01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D0E18" w14:textId="77777777" w:rsidR="00BF4FD7" w:rsidRDefault="00BF4FD7">
      <w:r>
        <w:separator/>
      </w:r>
    </w:p>
  </w:footnote>
  <w:footnote w:type="continuationSeparator" w:id="0">
    <w:p w14:paraId="360FF64F" w14:textId="77777777" w:rsidR="00BF4FD7" w:rsidRDefault="00BF4FD7">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C2CA3"/>
    <w:rsid w:val="002C4B3E"/>
    <w:rsid w:val="002C79D6"/>
    <w:rsid w:val="002E56C1"/>
    <w:rsid w:val="00332B12"/>
    <w:rsid w:val="0034707B"/>
    <w:rsid w:val="00354C04"/>
    <w:rsid w:val="0036547B"/>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E0BCB"/>
    <w:rsid w:val="005F0DCE"/>
    <w:rsid w:val="0061068C"/>
    <w:rsid w:val="0064560F"/>
    <w:rsid w:val="00660727"/>
    <w:rsid w:val="00662A86"/>
    <w:rsid w:val="006A37B0"/>
    <w:rsid w:val="006B5057"/>
    <w:rsid w:val="006C4338"/>
    <w:rsid w:val="006F3DF9"/>
    <w:rsid w:val="007060E5"/>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930A5C"/>
    <w:rsid w:val="00930BC1"/>
    <w:rsid w:val="00934503"/>
    <w:rsid w:val="00972598"/>
    <w:rsid w:val="00983FF3"/>
    <w:rsid w:val="009B1CD0"/>
    <w:rsid w:val="009B45B9"/>
    <w:rsid w:val="009C4738"/>
    <w:rsid w:val="009D2061"/>
    <w:rsid w:val="009D661E"/>
    <w:rsid w:val="00A34D04"/>
    <w:rsid w:val="00A827DF"/>
    <w:rsid w:val="00AD0280"/>
    <w:rsid w:val="00AE7831"/>
    <w:rsid w:val="00B02608"/>
    <w:rsid w:val="00B0289C"/>
    <w:rsid w:val="00B054DA"/>
    <w:rsid w:val="00B87564"/>
    <w:rsid w:val="00BA1D16"/>
    <w:rsid w:val="00BA44E5"/>
    <w:rsid w:val="00BD5E85"/>
    <w:rsid w:val="00BD767E"/>
    <w:rsid w:val="00BE6078"/>
    <w:rsid w:val="00BF4FD7"/>
    <w:rsid w:val="00C01D24"/>
    <w:rsid w:val="00C23457"/>
    <w:rsid w:val="00C630AD"/>
    <w:rsid w:val="00C73EE2"/>
    <w:rsid w:val="00C83930"/>
    <w:rsid w:val="00C91060"/>
    <w:rsid w:val="00C911FE"/>
    <w:rsid w:val="00CA7859"/>
    <w:rsid w:val="00CD185D"/>
    <w:rsid w:val="00CD46CC"/>
    <w:rsid w:val="00CE67FD"/>
    <w:rsid w:val="00D26AD2"/>
    <w:rsid w:val="00D337D7"/>
    <w:rsid w:val="00D412FD"/>
    <w:rsid w:val="00D46BC7"/>
    <w:rsid w:val="00D5401A"/>
    <w:rsid w:val="00D90A00"/>
    <w:rsid w:val="00E20295"/>
    <w:rsid w:val="00E20DB0"/>
    <w:rsid w:val="00E3180E"/>
    <w:rsid w:val="00E45127"/>
    <w:rsid w:val="00E47798"/>
    <w:rsid w:val="00E74C76"/>
    <w:rsid w:val="00E94C49"/>
    <w:rsid w:val="00E96FF6"/>
    <w:rsid w:val="00EB3D82"/>
    <w:rsid w:val="00ED368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36547B"/>
    <w:rsid w:val="007D5D35"/>
    <w:rsid w:val="00911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138</TotalTime>
  <Pages>6</Pages>
  <Words>2179</Words>
  <Characters>11987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14138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2025_FCS_005_NTE_01</dc:description>
  <cp:lastModifiedBy>Johanna Weil</cp:lastModifiedBy>
  <cp:revision>14</cp:revision>
  <cp:lastPrinted>2016-11-04T12:53:00Z</cp:lastPrinted>
  <dcterms:created xsi:type="dcterms:W3CDTF">2021-02-10T17:26:00Z</dcterms:created>
  <dcterms:modified xsi:type="dcterms:W3CDTF">2025-05-19T06:54:00Z</dcterms:modified>
</cp:coreProperties>
</file>