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BE3AD" w14:textId="77777777" w:rsidR="000C3806" w:rsidRPr="00F03532" w:rsidRDefault="000C3806">
      <w:pPr>
        <w:pStyle w:val="Adresseexpditeur"/>
        <w:ind w:left="-456"/>
        <w:jc w:val="right"/>
        <w:rPr>
          <w:rFonts w:ascii="Arial Narrow" w:hAnsi="Arial Narrow" w:cs="Times New Roman"/>
          <w:b/>
          <w:bCs/>
          <w:sz w:val="2"/>
          <w:szCs w:val="2"/>
        </w:rPr>
      </w:pPr>
      <w:r w:rsidRPr="00F03532">
        <w:rPr>
          <w:rFonts w:ascii="Arial Narrow" w:hAnsi="Arial Narrow"/>
          <w:sz w:val="2"/>
          <w:szCs w:val="2"/>
        </w:rPr>
        <w:t xml:space="preserve">                  </w:t>
      </w:r>
    </w:p>
    <w:tbl>
      <w:tblPr>
        <w:tblW w:w="0" w:type="auto"/>
        <w:tblInd w:w="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3"/>
        <w:gridCol w:w="7500"/>
      </w:tblGrid>
      <w:tr w:rsidR="000C3806" w:rsidRPr="00F03532" w14:paraId="6A286400" w14:textId="77777777">
        <w:trPr>
          <w:cantSplit/>
          <w:trHeight w:val="914"/>
        </w:trPr>
        <w:tc>
          <w:tcPr>
            <w:tcW w:w="2329" w:type="dxa"/>
          </w:tcPr>
          <w:p w14:paraId="69A66AC0" w14:textId="77777777" w:rsidR="00C8142F" w:rsidRDefault="00C8142F" w:rsidP="00703578">
            <w:pPr>
              <w:ind w:left="-78"/>
              <w:jc w:val="center"/>
              <w:rPr>
                <w:rFonts w:ascii="Arial Narrow" w:hAnsi="Arial Narrow" w:cs="Arial"/>
                <w:b/>
              </w:rPr>
            </w:pPr>
            <w:r w:rsidRPr="007E629F">
              <w:rPr>
                <w:noProof/>
              </w:rPr>
              <w:drawing>
                <wp:inline distT="0" distB="0" distL="0" distR="0" wp14:anchorId="611731E3" wp14:editId="51E1CCCC">
                  <wp:extent cx="1800225" cy="1257300"/>
                  <wp:effectExtent l="0" t="0" r="952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03578">
              <w:rPr>
                <w:rFonts w:ascii="Arial Narrow" w:hAnsi="Arial Narrow" w:cs="Arial"/>
                <w:b/>
              </w:rPr>
              <w:t>Direction des Achats</w:t>
            </w:r>
          </w:p>
          <w:p w14:paraId="46867ADA" w14:textId="60B6DF6C" w:rsidR="00703578" w:rsidRPr="00F03532" w:rsidRDefault="00C8142F" w:rsidP="00703578">
            <w:pPr>
              <w:ind w:left="-78"/>
              <w:jc w:val="center"/>
              <w:rPr>
                <w:rFonts w:ascii="Arial Narrow" w:hAnsi="Arial Narrow" w:cs="Arial"/>
                <w:b/>
              </w:rPr>
            </w:pPr>
            <w:r w:rsidRPr="008D67AF">
              <w:rPr>
                <w:rFonts w:ascii="Arial Narrow" w:hAnsi="Arial Narrow" w:cs="Arial"/>
                <w:b/>
                <w:color w:val="0070C0"/>
              </w:rPr>
              <w:t>TECH 25-006</w:t>
            </w:r>
          </w:p>
        </w:tc>
        <w:tc>
          <w:tcPr>
            <w:tcW w:w="8379" w:type="dxa"/>
          </w:tcPr>
          <w:p w14:paraId="3023D829" w14:textId="77777777" w:rsidR="000C3806" w:rsidRPr="00F03532" w:rsidRDefault="000C3806" w:rsidP="0001228D">
            <w:pPr>
              <w:ind w:left="-78" w:hanging="12"/>
              <w:jc w:val="center"/>
              <w:rPr>
                <w:rFonts w:ascii="Arial Narrow" w:hAnsi="Arial Narrow" w:cs="Arial"/>
              </w:rPr>
            </w:pPr>
          </w:p>
        </w:tc>
      </w:tr>
    </w:tbl>
    <w:p w14:paraId="4B4F70A5" w14:textId="77777777" w:rsidR="008D67AF" w:rsidRDefault="008D67AF">
      <w:pPr>
        <w:pStyle w:val="Adresseexpditeur"/>
        <w:jc w:val="center"/>
        <w:rPr>
          <w:rFonts w:ascii="Arial Narrow" w:hAnsi="Arial Narrow" w:cs="Times New Roman"/>
          <w:b/>
          <w:bCs/>
          <w:color w:val="548DD4" w:themeColor="text2" w:themeTint="99"/>
          <w:sz w:val="40"/>
          <w:szCs w:val="40"/>
        </w:rPr>
      </w:pPr>
    </w:p>
    <w:p w14:paraId="20C329D2" w14:textId="240ABF09" w:rsidR="00166951" w:rsidRDefault="00166951">
      <w:pPr>
        <w:pStyle w:val="Adresseexpditeur"/>
        <w:jc w:val="center"/>
        <w:rPr>
          <w:rFonts w:ascii="Arial Narrow" w:hAnsi="Arial Narrow" w:cs="Times New Roman"/>
          <w:b/>
          <w:bCs/>
          <w:color w:val="548DD4" w:themeColor="text2" w:themeTint="99"/>
          <w:sz w:val="40"/>
          <w:szCs w:val="40"/>
        </w:rPr>
      </w:pPr>
      <w:r w:rsidRPr="00166951">
        <w:rPr>
          <w:rFonts w:ascii="Arial Narrow" w:hAnsi="Arial Narrow" w:cs="Times New Roman"/>
          <w:b/>
          <w:bCs/>
          <w:color w:val="548DD4" w:themeColor="text2" w:themeTint="99"/>
          <w:sz w:val="40"/>
          <w:szCs w:val="40"/>
        </w:rPr>
        <w:t>CADRE DE REPONSE TECHNIQUE</w:t>
      </w:r>
    </w:p>
    <w:p w14:paraId="7A281A94" w14:textId="77777777" w:rsidR="00CA0582" w:rsidRPr="00166951" w:rsidRDefault="00CA0582">
      <w:pPr>
        <w:pStyle w:val="Adresseexpditeur"/>
        <w:jc w:val="center"/>
        <w:rPr>
          <w:rFonts w:ascii="Arial Narrow" w:hAnsi="Arial Narrow" w:cs="Times New Roman"/>
          <w:b/>
          <w:bCs/>
          <w:color w:val="548DD4" w:themeColor="text2" w:themeTint="99"/>
          <w:sz w:val="40"/>
          <w:szCs w:val="40"/>
        </w:rPr>
      </w:pPr>
    </w:p>
    <w:p w14:paraId="26E059D1" w14:textId="77777777" w:rsidR="00770D96" w:rsidRPr="00B96457" w:rsidRDefault="00770D96" w:rsidP="00910CBC">
      <w:pPr>
        <w:tabs>
          <w:tab w:val="left" w:leader="dot" w:pos="10773"/>
        </w:tabs>
        <w:jc w:val="both"/>
        <w:rPr>
          <w:rFonts w:ascii="Arial Narrow" w:hAnsi="Arial Narrow" w:cs="Arial"/>
          <w:b/>
          <w:i/>
          <w:iCs/>
          <w:sz w:val="28"/>
          <w:szCs w:val="28"/>
        </w:rPr>
      </w:pPr>
    </w:p>
    <w:p w14:paraId="12BB6732" w14:textId="77777777" w:rsidR="000C3806" w:rsidRPr="00F03532" w:rsidRDefault="000C3806" w:rsidP="00910CBC">
      <w:pPr>
        <w:ind w:left="340"/>
        <w:jc w:val="both"/>
        <w:rPr>
          <w:rFonts w:ascii="Arial Narrow" w:hAnsi="Arial Narrow" w:cs="Arial"/>
          <w:b/>
          <w:i/>
          <w:sz w:val="16"/>
        </w:rPr>
      </w:pPr>
      <w:r w:rsidRPr="00F03532">
        <w:rPr>
          <w:rFonts w:ascii="Arial Narrow" w:hAnsi="Arial Narrow" w:cs="Arial"/>
          <w:b/>
          <w:i/>
          <w:sz w:val="16"/>
        </w:rPr>
        <w:tab/>
      </w:r>
      <w:r w:rsidRPr="00F03532">
        <w:rPr>
          <w:rFonts w:ascii="Arial Narrow" w:hAnsi="Arial Narrow" w:cs="Arial"/>
          <w:b/>
          <w:i/>
          <w:sz w:val="16"/>
        </w:rPr>
        <w:tab/>
      </w:r>
      <w:r w:rsidRPr="00F03532">
        <w:rPr>
          <w:rFonts w:ascii="Arial Narrow" w:hAnsi="Arial Narrow" w:cs="Arial"/>
          <w:b/>
          <w:i/>
          <w:sz w:val="16"/>
        </w:rPr>
        <w:tab/>
      </w:r>
    </w:p>
    <w:p w14:paraId="3A72A0B0" w14:textId="6697A3CF" w:rsidR="000C3806" w:rsidRPr="00F03532" w:rsidRDefault="000C3806" w:rsidP="00910CBC">
      <w:pPr>
        <w:tabs>
          <w:tab w:val="left" w:leader="underscore" w:pos="9639"/>
        </w:tabs>
        <w:spacing w:line="360" w:lineRule="auto"/>
        <w:ind w:firstLine="285"/>
        <w:jc w:val="both"/>
        <w:rPr>
          <w:rFonts w:ascii="Arial Narrow" w:hAnsi="Arial Narrow" w:cs="Arial"/>
          <w:sz w:val="22"/>
        </w:rPr>
      </w:pPr>
      <w:r w:rsidRPr="00F03532">
        <w:rPr>
          <w:rFonts w:ascii="Arial Narrow" w:hAnsi="Arial Narrow" w:cs="Arial"/>
          <w:sz w:val="22"/>
        </w:rPr>
        <w:sym w:font="Wingdings" w:char="F0D8"/>
      </w:r>
      <w:r w:rsidRPr="00F03532">
        <w:rPr>
          <w:rFonts w:ascii="Arial Narrow" w:hAnsi="Arial Narrow" w:cs="Arial"/>
          <w:sz w:val="22"/>
        </w:rPr>
        <w:t xml:space="preserve"> </w:t>
      </w:r>
      <w:r w:rsidR="00A30BF0" w:rsidRPr="00F92BAE">
        <w:rPr>
          <w:rFonts w:ascii="Arial" w:hAnsi="Arial" w:cs="Arial"/>
          <w:sz w:val="22"/>
        </w:rPr>
        <w:t>Raison sociale</w:t>
      </w:r>
      <w:r w:rsidRPr="00F92BAE">
        <w:rPr>
          <w:rFonts w:ascii="Arial" w:hAnsi="Arial" w:cs="Arial"/>
          <w:sz w:val="22"/>
        </w:rPr>
        <w:t xml:space="preserve"> </w:t>
      </w:r>
      <w:r w:rsidR="00C8142F" w:rsidRPr="00F92BAE">
        <w:rPr>
          <w:rFonts w:ascii="Arial" w:hAnsi="Arial" w:cs="Arial"/>
          <w:sz w:val="22"/>
        </w:rPr>
        <w:t>du candidat</w:t>
      </w:r>
      <w:r w:rsidR="00C8142F">
        <w:rPr>
          <w:rFonts w:ascii="Arial Narrow" w:hAnsi="Arial Narrow" w:cs="Arial"/>
          <w:sz w:val="22"/>
        </w:rPr>
        <w:t> :</w:t>
      </w:r>
      <w:r w:rsidRPr="00F03532">
        <w:rPr>
          <w:rFonts w:ascii="Arial Narrow" w:hAnsi="Arial Narrow" w:cs="Arial"/>
          <w:sz w:val="22"/>
        </w:rPr>
        <w:t xml:space="preserve">: </w:t>
      </w:r>
      <w:r w:rsidRPr="00F03532">
        <w:rPr>
          <w:rFonts w:ascii="Arial Narrow" w:hAnsi="Arial Narrow" w:cs="Arial"/>
          <w:sz w:val="22"/>
        </w:rPr>
        <w:tab/>
      </w:r>
    </w:p>
    <w:p w14:paraId="293F914A" w14:textId="20FABE2A" w:rsidR="00770D96" w:rsidRDefault="00770D96" w:rsidP="00770D96">
      <w:pPr>
        <w:tabs>
          <w:tab w:val="left" w:leader="underscore" w:pos="10089"/>
        </w:tabs>
        <w:spacing w:line="360" w:lineRule="auto"/>
        <w:jc w:val="both"/>
        <w:rPr>
          <w:rFonts w:ascii="Arial Narrow" w:hAnsi="Arial Narrow" w:cs="Arial"/>
          <w:sz w:val="22"/>
        </w:rPr>
      </w:pPr>
    </w:p>
    <w:p w14:paraId="06B58CF1" w14:textId="553CCE49" w:rsidR="00F03532" w:rsidRDefault="00F92BAE" w:rsidP="0001228D">
      <w:pPr>
        <w:tabs>
          <w:tab w:val="left" w:leader="underscore" w:pos="10089"/>
        </w:tabs>
        <w:spacing w:line="360" w:lineRule="auto"/>
        <w:jc w:val="both"/>
        <w:rPr>
          <w:rFonts w:ascii="Arial Narrow" w:hAnsi="Arial Narrow" w:cs="Arial"/>
          <w:sz w:val="22"/>
        </w:rPr>
      </w:pPr>
      <w:r w:rsidRPr="00F92BAE">
        <w:rPr>
          <w:rFonts w:ascii="Arial Narrow" w:hAnsi="Arial Narrow" w:cs="Arial"/>
          <w:b/>
          <w:sz w:val="22"/>
          <w:u w:val="single"/>
        </w:rPr>
        <w:t>PRESENTATION DE L’ENTREPRISE</w:t>
      </w:r>
      <w:r>
        <w:rPr>
          <w:rFonts w:ascii="Arial Narrow" w:hAnsi="Arial Narrow" w:cs="Arial"/>
          <w:sz w:val="22"/>
        </w:rPr>
        <w:t> </w:t>
      </w:r>
    </w:p>
    <w:p w14:paraId="432F5583" w14:textId="2757639A" w:rsidR="00F92BAE" w:rsidRDefault="00F92BAE" w:rsidP="0001228D">
      <w:pPr>
        <w:tabs>
          <w:tab w:val="left" w:leader="underscore" w:pos="10089"/>
        </w:tabs>
        <w:spacing w:line="360" w:lineRule="auto"/>
        <w:jc w:val="both"/>
        <w:rPr>
          <w:rFonts w:ascii="Arial Narrow" w:hAnsi="Arial Narrow" w:cs="Arial"/>
          <w:sz w:val="22"/>
        </w:rPr>
      </w:pPr>
    </w:p>
    <w:p w14:paraId="51E6E425" w14:textId="77777777" w:rsidR="00F92BAE" w:rsidRDefault="00F92BAE" w:rsidP="00F92BAE">
      <w:pPr>
        <w:pStyle w:val="Paragraphedeliste"/>
        <w:tabs>
          <w:tab w:val="left" w:leader="underscore" w:pos="10089"/>
        </w:tabs>
        <w:spacing w:line="360" w:lineRule="auto"/>
        <w:ind w:left="1080"/>
        <w:jc w:val="both"/>
        <w:rPr>
          <w:rFonts w:ascii="Arial Narrow" w:hAnsi="Arial Narrow" w:cs="Arial"/>
          <w:sz w:val="22"/>
        </w:rPr>
      </w:pPr>
      <w:r w:rsidRPr="0001228D">
        <w:rPr>
          <w:rFonts w:ascii="Arial Narrow" w:hAnsi="Arial Narrow" w:cs="Arial"/>
          <w:sz w:val="22"/>
        </w:rPr>
        <w:tab/>
      </w:r>
      <w:r w:rsidRPr="0001228D">
        <w:rPr>
          <w:rFonts w:ascii="Arial Narrow" w:hAnsi="Arial Narrow" w:cs="Arial"/>
          <w:sz w:val="22"/>
        </w:rPr>
        <w:tab/>
      </w:r>
    </w:p>
    <w:p w14:paraId="21CB4E30" w14:textId="77777777" w:rsidR="00F92BAE" w:rsidRDefault="00F92BAE" w:rsidP="00F92BAE">
      <w:pPr>
        <w:pStyle w:val="Paragraphedeliste"/>
        <w:tabs>
          <w:tab w:val="left" w:leader="underscore" w:pos="10089"/>
        </w:tabs>
        <w:spacing w:line="360" w:lineRule="auto"/>
        <w:ind w:left="1080"/>
        <w:jc w:val="both"/>
        <w:rPr>
          <w:rFonts w:ascii="Arial Narrow" w:hAnsi="Arial Narrow" w:cs="Arial"/>
          <w:sz w:val="22"/>
        </w:rPr>
      </w:pPr>
      <w:r w:rsidRPr="0001228D">
        <w:rPr>
          <w:rFonts w:ascii="Arial Narrow" w:hAnsi="Arial Narrow" w:cs="Arial"/>
          <w:sz w:val="22"/>
        </w:rPr>
        <w:tab/>
      </w:r>
      <w:r w:rsidRPr="0001228D">
        <w:rPr>
          <w:rFonts w:ascii="Arial Narrow" w:hAnsi="Arial Narrow" w:cs="Arial"/>
          <w:sz w:val="22"/>
        </w:rPr>
        <w:tab/>
      </w:r>
    </w:p>
    <w:p w14:paraId="0F834CC0" w14:textId="77777777" w:rsidR="00F92BAE" w:rsidRDefault="00F92BAE" w:rsidP="00F92BAE">
      <w:pPr>
        <w:pStyle w:val="Paragraphedeliste"/>
        <w:tabs>
          <w:tab w:val="left" w:leader="underscore" w:pos="10089"/>
        </w:tabs>
        <w:spacing w:line="360" w:lineRule="auto"/>
        <w:ind w:left="1080"/>
        <w:jc w:val="both"/>
        <w:rPr>
          <w:rFonts w:ascii="Arial Narrow" w:hAnsi="Arial Narrow" w:cs="Arial"/>
          <w:sz w:val="22"/>
        </w:rPr>
      </w:pPr>
      <w:r w:rsidRPr="0001228D">
        <w:rPr>
          <w:rFonts w:ascii="Arial Narrow" w:hAnsi="Arial Narrow" w:cs="Arial"/>
          <w:sz w:val="22"/>
        </w:rPr>
        <w:tab/>
      </w:r>
      <w:r w:rsidRPr="0001228D">
        <w:rPr>
          <w:rFonts w:ascii="Arial Narrow" w:hAnsi="Arial Narrow" w:cs="Arial"/>
          <w:sz w:val="22"/>
        </w:rPr>
        <w:tab/>
      </w:r>
    </w:p>
    <w:p w14:paraId="5E94CADC" w14:textId="518717C7" w:rsidR="00F92BAE" w:rsidRDefault="00F92BAE" w:rsidP="0001228D">
      <w:pPr>
        <w:tabs>
          <w:tab w:val="left" w:leader="underscore" w:pos="10089"/>
        </w:tabs>
        <w:spacing w:line="360" w:lineRule="auto"/>
        <w:jc w:val="both"/>
        <w:rPr>
          <w:rFonts w:ascii="Arial Narrow" w:hAnsi="Arial Narrow" w:cs="Arial"/>
          <w:sz w:val="22"/>
        </w:rPr>
      </w:pPr>
    </w:p>
    <w:p w14:paraId="46A7FC91" w14:textId="77777777" w:rsidR="00F92BAE" w:rsidRDefault="00F92BAE" w:rsidP="0001228D">
      <w:pPr>
        <w:tabs>
          <w:tab w:val="left" w:leader="underscore" w:pos="10089"/>
        </w:tabs>
        <w:spacing w:line="360" w:lineRule="auto"/>
        <w:jc w:val="both"/>
        <w:rPr>
          <w:rFonts w:ascii="Arial Narrow" w:hAnsi="Arial Narrow" w:cs="Arial"/>
          <w:sz w:val="22"/>
        </w:rPr>
      </w:pPr>
    </w:p>
    <w:p w14:paraId="23E09583" w14:textId="77777777" w:rsidR="00C8142F" w:rsidRDefault="00166951" w:rsidP="00C8142F">
      <w:pPr>
        <w:tabs>
          <w:tab w:val="center" w:pos="1418"/>
        </w:tabs>
        <w:jc w:val="both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  <w:u w:val="single"/>
        </w:rPr>
        <w:t>ORGANISATION DE l’ENTREPRISE</w:t>
      </w:r>
      <w:r w:rsidR="00A82385" w:rsidRPr="00F03532">
        <w:rPr>
          <w:rFonts w:ascii="Arial Narrow" w:hAnsi="Arial Narrow" w:cs="Arial"/>
          <w:b/>
          <w:sz w:val="22"/>
        </w:rPr>
        <w:t xml:space="preserve"> </w:t>
      </w:r>
    </w:p>
    <w:p w14:paraId="7D7B1C9F" w14:textId="77777777" w:rsidR="00C8142F" w:rsidRDefault="00C8142F" w:rsidP="00C8142F">
      <w:pPr>
        <w:tabs>
          <w:tab w:val="center" w:pos="1418"/>
        </w:tabs>
        <w:jc w:val="both"/>
        <w:rPr>
          <w:rFonts w:ascii="Arial Narrow" w:hAnsi="Arial Narrow" w:cs="Arial"/>
          <w:b/>
          <w:sz w:val="22"/>
        </w:rPr>
      </w:pPr>
    </w:p>
    <w:p w14:paraId="1D661556" w14:textId="3E202CF2" w:rsidR="0001228D" w:rsidRDefault="00C8142F" w:rsidP="00C8142F">
      <w:pPr>
        <w:pStyle w:val="Paragraphedeliste"/>
        <w:tabs>
          <w:tab w:val="center" w:pos="1418"/>
        </w:tabs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ab/>
      </w:r>
    </w:p>
    <w:p w14:paraId="704D56F6" w14:textId="77777777" w:rsidR="003079CA" w:rsidRPr="00F92BAE" w:rsidRDefault="00704F23" w:rsidP="003079CA">
      <w:pPr>
        <w:pStyle w:val="Paragraphedeliste"/>
        <w:numPr>
          <w:ilvl w:val="0"/>
          <w:numId w:val="40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>Quelles sont les amplitudes horaire</w:t>
      </w:r>
      <w:r w:rsidR="003079CA" w:rsidRPr="00F92BAE">
        <w:rPr>
          <w:rFonts w:ascii="Arial" w:hAnsi="Arial" w:cs="Arial"/>
          <w:sz w:val="22"/>
          <w:szCs w:val="22"/>
        </w:rPr>
        <w:t>s</w:t>
      </w:r>
      <w:r w:rsidRPr="00F92BAE">
        <w:rPr>
          <w:rFonts w:ascii="Arial" w:hAnsi="Arial" w:cs="Arial"/>
          <w:sz w:val="22"/>
          <w:szCs w:val="22"/>
        </w:rPr>
        <w:t xml:space="preserve"> d’ouverture de votre entreprise ?</w:t>
      </w:r>
      <w:r w:rsidR="003079CA" w:rsidRPr="00F92BAE">
        <w:rPr>
          <w:rFonts w:ascii="Arial" w:hAnsi="Arial" w:cs="Arial"/>
          <w:sz w:val="22"/>
          <w:szCs w:val="22"/>
        </w:rPr>
        <w:t xml:space="preserve"> </w:t>
      </w:r>
      <w:r w:rsidR="003079CA" w:rsidRPr="00F92BAE">
        <w:rPr>
          <w:rFonts w:ascii="Arial" w:hAnsi="Arial" w:cs="Arial"/>
          <w:sz w:val="22"/>
          <w:szCs w:val="22"/>
        </w:rPr>
        <w:tab/>
      </w:r>
      <w:r w:rsidR="003079CA" w:rsidRPr="00F92BAE">
        <w:rPr>
          <w:rFonts w:ascii="Arial" w:hAnsi="Arial" w:cs="Arial"/>
          <w:sz w:val="22"/>
          <w:szCs w:val="22"/>
        </w:rPr>
        <w:tab/>
      </w:r>
    </w:p>
    <w:p w14:paraId="620E0996" w14:textId="77777777" w:rsidR="00704F23" w:rsidRPr="00F92BAE" w:rsidRDefault="003079CA" w:rsidP="003079CA">
      <w:pPr>
        <w:pStyle w:val="Paragraphedeliste"/>
        <w:tabs>
          <w:tab w:val="left" w:leader="underscore" w:pos="10089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ab/>
      </w:r>
    </w:p>
    <w:p w14:paraId="12B2F68A" w14:textId="36555728" w:rsidR="0058779C" w:rsidRPr="00F92BAE" w:rsidRDefault="0058779C" w:rsidP="003079CA">
      <w:p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EB56AD" w14:textId="2046DED1" w:rsidR="00C8142F" w:rsidRPr="00F92BAE" w:rsidRDefault="00C8142F" w:rsidP="00C8142F">
      <w:pPr>
        <w:pStyle w:val="Paragraphedeliste"/>
        <w:numPr>
          <w:ilvl w:val="0"/>
          <w:numId w:val="40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>Quel est l’effectif</w:t>
      </w:r>
      <w:r w:rsidR="00F92BAE" w:rsidRPr="00F92BAE">
        <w:rPr>
          <w:rFonts w:ascii="Arial" w:hAnsi="Arial" w:cs="Arial"/>
          <w:sz w:val="22"/>
          <w:szCs w:val="22"/>
        </w:rPr>
        <w:t xml:space="preserve"> au sein</w:t>
      </w:r>
      <w:r w:rsidRPr="00F92BAE">
        <w:rPr>
          <w:rFonts w:ascii="Arial" w:hAnsi="Arial" w:cs="Arial"/>
          <w:sz w:val="22"/>
          <w:szCs w:val="22"/>
        </w:rPr>
        <w:t xml:space="preserve"> de votre entreprise qui aura en charge la réalisation des prestations de </w:t>
      </w:r>
      <w:proofErr w:type="gramStart"/>
      <w:r w:rsidRPr="00F92BAE">
        <w:rPr>
          <w:rFonts w:ascii="Arial" w:hAnsi="Arial" w:cs="Arial"/>
          <w:sz w:val="22"/>
          <w:szCs w:val="22"/>
        </w:rPr>
        <w:t>ce</w:t>
      </w:r>
      <w:proofErr w:type="gramEnd"/>
      <w:r w:rsidRPr="00F92BAE">
        <w:rPr>
          <w:rFonts w:ascii="Arial" w:hAnsi="Arial" w:cs="Arial"/>
          <w:sz w:val="22"/>
          <w:szCs w:val="22"/>
        </w:rPr>
        <w:t xml:space="preserve"> marché et leur qualification et expérience?</w:t>
      </w:r>
      <w:r w:rsidRPr="00F92BAE">
        <w:rPr>
          <w:rFonts w:ascii="Arial" w:hAnsi="Arial" w:cs="Arial"/>
          <w:sz w:val="22"/>
          <w:szCs w:val="22"/>
        </w:rPr>
        <w:tab/>
      </w:r>
      <w:r w:rsidRPr="00F92BAE">
        <w:rPr>
          <w:rFonts w:ascii="Arial" w:hAnsi="Arial" w:cs="Arial"/>
          <w:sz w:val="22"/>
          <w:szCs w:val="22"/>
        </w:rPr>
        <w:tab/>
      </w:r>
      <w:r w:rsidRPr="00F92BAE">
        <w:rPr>
          <w:rFonts w:ascii="Arial" w:hAnsi="Arial" w:cs="Arial"/>
          <w:sz w:val="22"/>
          <w:szCs w:val="22"/>
        </w:rPr>
        <w:tab/>
      </w:r>
    </w:p>
    <w:p w14:paraId="59AD311A" w14:textId="6A983A78" w:rsidR="00C8142F" w:rsidRPr="00F92BAE" w:rsidRDefault="00C8142F" w:rsidP="00C8142F">
      <w:pPr>
        <w:pStyle w:val="Paragraphedeliste"/>
        <w:tabs>
          <w:tab w:val="left" w:leader="underscore" w:pos="10089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ab/>
      </w:r>
      <w:r w:rsidRPr="00F92BAE">
        <w:rPr>
          <w:rFonts w:ascii="Arial" w:hAnsi="Arial" w:cs="Arial"/>
          <w:sz w:val="22"/>
          <w:szCs w:val="22"/>
        </w:rPr>
        <w:tab/>
      </w:r>
    </w:p>
    <w:p w14:paraId="156242F4" w14:textId="77777777" w:rsidR="00C8142F" w:rsidRPr="00F92BAE" w:rsidRDefault="00C8142F" w:rsidP="00C8142F">
      <w:pPr>
        <w:pStyle w:val="Paragraphedeliste"/>
        <w:tabs>
          <w:tab w:val="left" w:leader="underscore" w:pos="10089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ab/>
      </w:r>
      <w:r w:rsidRPr="00F92BAE">
        <w:rPr>
          <w:rFonts w:ascii="Arial" w:hAnsi="Arial" w:cs="Arial"/>
          <w:sz w:val="22"/>
          <w:szCs w:val="22"/>
        </w:rPr>
        <w:tab/>
      </w:r>
    </w:p>
    <w:p w14:paraId="02FD7446" w14:textId="69D815A2" w:rsidR="008D67AF" w:rsidRDefault="008D67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1C2E728" w14:textId="77777777" w:rsidR="00C8142F" w:rsidRPr="00F92BAE" w:rsidRDefault="00C8142F" w:rsidP="00C8142F">
      <w:pPr>
        <w:tabs>
          <w:tab w:val="left" w:pos="674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7ED486E" w14:textId="01CA8C7B" w:rsidR="0058779C" w:rsidRPr="00F92BAE" w:rsidRDefault="0058779C" w:rsidP="00C8142F">
      <w:p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344DAF" w14:textId="149605BB" w:rsidR="0058779C" w:rsidRPr="00F92BAE" w:rsidRDefault="00C8142F" w:rsidP="00C8142F">
      <w:pPr>
        <w:pStyle w:val="Paragraphedeliste"/>
        <w:numPr>
          <w:ilvl w:val="0"/>
          <w:numId w:val="40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>Quel sera l’organisation mise en œuvre par votre entreprise pour la prise en charge des prestations à réaliser pour le GHT 72 ?</w:t>
      </w:r>
    </w:p>
    <w:p w14:paraId="6EDDA74B" w14:textId="5CD12A5F" w:rsidR="00C8142F" w:rsidRPr="00F92BAE" w:rsidRDefault="00C8142F" w:rsidP="00C8142F">
      <w:pPr>
        <w:pStyle w:val="Paragraphedeliste"/>
        <w:tabs>
          <w:tab w:val="left" w:leader="underscore" w:pos="10089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ab/>
      </w:r>
      <w:r w:rsidRPr="00F92BAE">
        <w:rPr>
          <w:rFonts w:ascii="Arial" w:hAnsi="Arial" w:cs="Arial"/>
          <w:sz w:val="22"/>
          <w:szCs w:val="22"/>
        </w:rPr>
        <w:tab/>
      </w:r>
    </w:p>
    <w:p w14:paraId="478A53F9" w14:textId="77777777" w:rsidR="00C8142F" w:rsidRPr="00F92BAE" w:rsidRDefault="00C8142F" w:rsidP="00C8142F">
      <w:pPr>
        <w:pStyle w:val="Paragraphedeliste"/>
        <w:tabs>
          <w:tab w:val="left" w:leader="underscore" w:pos="10089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ab/>
      </w:r>
    </w:p>
    <w:p w14:paraId="20C457AB" w14:textId="77777777" w:rsidR="00C8142F" w:rsidRPr="00F92BAE" w:rsidRDefault="00C8142F" w:rsidP="00C8142F">
      <w:pPr>
        <w:pStyle w:val="Paragraphedeliste"/>
        <w:tabs>
          <w:tab w:val="left" w:leader="underscore" w:pos="10089"/>
        </w:tabs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ab/>
      </w:r>
    </w:p>
    <w:p w14:paraId="2763F74A" w14:textId="77777777" w:rsidR="00C8142F" w:rsidRPr="00F92BAE" w:rsidRDefault="00C8142F" w:rsidP="00C8142F">
      <w:pPr>
        <w:pStyle w:val="Paragraphedeliste"/>
        <w:tabs>
          <w:tab w:val="left" w:leader="underscore" w:pos="10089"/>
        </w:tabs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ab/>
      </w:r>
    </w:p>
    <w:p w14:paraId="4112A641" w14:textId="77777777" w:rsidR="00C8142F" w:rsidRPr="00F92BAE" w:rsidRDefault="00C8142F" w:rsidP="00C8142F">
      <w:pPr>
        <w:pStyle w:val="Paragraphedeliste"/>
        <w:tabs>
          <w:tab w:val="left" w:leader="underscore" w:pos="10089"/>
        </w:tabs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ab/>
      </w:r>
    </w:p>
    <w:p w14:paraId="5F536B28" w14:textId="3ADB1136" w:rsidR="00C8142F" w:rsidRPr="00F92BAE" w:rsidRDefault="00C8142F" w:rsidP="00C8142F">
      <w:pPr>
        <w:pStyle w:val="Paragraphedeliste"/>
        <w:tabs>
          <w:tab w:val="left" w:leader="underscore" w:pos="10089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0130268D" w14:textId="77777777" w:rsidR="00C8142F" w:rsidRPr="00F92BAE" w:rsidRDefault="00C8142F" w:rsidP="00C8142F">
      <w:pPr>
        <w:pStyle w:val="Paragraphedeliste"/>
        <w:tabs>
          <w:tab w:val="left" w:leader="underscore" w:pos="10089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6D95000C" w14:textId="4867D3C5" w:rsidR="0010102E" w:rsidRPr="00F92BAE" w:rsidRDefault="00C8142F" w:rsidP="00C8142F">
      <w:pPr>
        <w:tabs>
          <w:tab w:val="center" w:pos="1418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92BAE">
        <w:rPr>
          <w:rFonts w:ascii="Arial" w:hAnsi="Arial" w:cs="Arial"/>
          <w:sz w:val="22"/>
          <w:szCs w:val="22"/>
        </w:rPr>
        <w:tab/>
      </w:r>
    </w:p>
    <w:p w14:paraId="082FC586" w14:textId="77777777" w:rsidR="0010102E" w:rsidRPr="00F92BAE" w:rsidRDefault="0058779C" w:rsidP="0010102E">
      <w:pPr>
        <w:tabs>
          <w:tab w:val="center" w:pos="1418"/>
        </w:tabs>
        <w:jc w:val="both"/>
        <w:rPr>
          <w:rFonts w:ascii="Arial" w:hAnsi="Arial" w:cs="Arial"/>
          <w:b/>
          <w:sz w:val="22"/>
          <w:szCs w:val="22"/>
        </w:rPr>
      </w:pPr>
      <w:r w:rsidRPr="00F92BAE">
        <w:rPr>
          <w:rFonts w:ascii="Arial" w:hAnsi="Arial" w:cs="Arial"/>
          <w:b/>
          <w:sz w:val="22"/>
          <w:szCs w:val="22"/>
          <w:u w:val="single"/>
        </w:rPr>
        <w:t>DEVELOPPEMENT DURABLE</w:t>
      </w:r>
      <w:r w:rsidRPr="00F92BAE">
        <w:rPr>
          <w:rFonts w:ascii="Arial" w:hAnsi="Arial" w:cs="Arial"/>
          <w:b/>
          <w:sz w:val="22"/>
          <w:szCs w:val="22"/>
        </w:rPr>
        <w:t xml:space="preserve"> </w:t>
      </w:r>
      <w:r w:rsidR="0010102E" w:rsidRPr="00F92BAE">
        <w:rPr>
          <w:rFonts w:ascii="Arial" w:hAnsi="Arial" w:cs="Arial"/>
          <w:b/>
          <w:sz w:val="22"/>
          <w:szCs w:val="22"/>
        </w:rPr>
        <w:t>:</w:t>
      </w:r>
    </w:p>
    <w:p w14:paraId="2BB94E38" w14:textId="77777777" w:rsidR="0010102E" w:rsidRPr="00F92BAE" w:rsidRDefault="0010102E" w:rsidP="0010102E">
      <w:pPr>
        <w:tabs>
          <w:tab w:val="left" w:leader="underscore" w:pos="8222"/>
        </w:tabs>
        <w:ind w:firstLine="284"/>
        <w:jc w:val="both"/>
        <w:rPr>
          <w:rFonts w:ascii="Arial" w:hAnsi="Arial" w:cs="Arial"/>
          <w:sz w:val="22"/>
          <w:szCs w:val="22"/>
        </w:rPr>
      </w:pPr>
    </w:p>
    <w:p w14:paraId="7EFA7815" w14:textId="4FD3C7E5" w:rsidR="003079CA" w:rsidRPr="00F92BAE" w:rsidRDefault="003079CA" w:rsidP="003079CA">
      <w:pPr>
        <w:pStyle w:val="Paragraphedeliste"/>
        <w:numPr>
          <w:ilvl w:val="0"/>
          <w:numId w:val="40"/>
        </w:numPr>
        <w:tabs>
          <w:tab w:val="left" w:leader="underscore" w:pos="100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>Citer</w:t>
      </w:r>
      <w:r w:rsidR="00C8142F" w:rsidRPr="00F92BAE">
        <w:rPr>
          <w:rFonts w:ascii="Arial" w:hAnsi="Arial" w:cs="Arial"/>
          <w:sz w:val="22"/>
          <w:szCs w:val="22"/>
        </w:rPr>
        <w:t xml:space="preserve"> les actions mises en place pour le traitement et la valorisation des déchets au sein de votre entreprise</w:t>
      </w:r>
      <w:r w:rsidRPr="00F92BAE">
        <w:rPr>
          <w:rFonts w:ascii="Arial" w:hAnsi="Arial" w:cs="Arial"/>
          <w:sz w:val="22"/>
          <w:szCs w:val="22"/>
        </w:rPr>
        <w:t xml:space="preserve">: </w:t>
      </w:r>
      <w:r w:rsidR="006F62B0" w:rsidRPr="00F92BAE">
        <w:rPr>
          <w:rFonts w:ascii="Arial" w:hAnsi="Arial" w:cs="Arial"/>
          <w:sz w:val="22"/>
          <w:szCs w:val="22"/>
        </w:rPr>
        <w:t xml:space="preserve">   </w:t>
      </w:r>
      <w:r w:rsidRPr="00F92BAE">
        <w:rPr>
          <w:rFonts w:ascii="Arial" w:hAnsi="Arial" w:cs="Arial"/>
          <w:sz w:val="22"/>
          <w:szCs w:val="22"/>
        </w:rPr>
        <w:tab/>
      </w:r>
      <w:r w:rsidRPr="00F92BAE">
        <w:rPr>
          <w:rFonts w:ascii="Arial" w:hAnsi="Arial" w:cs="Arial"/>
          <w:sz w:val="22"/>
          <w:szCs w:val="22"/>
        </w:rPr>
        <w:tab/>
      </w:r>
    </w:p>
    <w:p w14:paraId="69DDB13E" w14:textId="77777777" w:rsidR="006F62B0" w:rsidRPr="00F92BAE" w:rsidRDefault="003079CA" w:rsidP="003079CA">
      <w:pPr>
        <w:pStyle w:val="Paragraphedeliste"/>
        <w:tabs>
          <w:tab w:val="left" w:leader="underscore" w:pos="10089"/>
        </w:tabs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ab/>
      </w:r>
    </w:p>
    <w:p w14:paraId="78E57BD9" w14:textId="77777777" w:rsidR="003079CA" w:rsidRPr="00F92BAE" w:rsidRDefault="003079CA" w:rsidP="003079CA">
      <w:pPr>
        <w:pStyle w:val="Paragraphedeliste"/>
        <w:tabs>
          <w:tab w:val="left" w:leader="underscore" w:pos="10089"/>
        </w:tabs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F92BAE">
        <w:rPr>
          <w:rFonts w:ascii="Arial" w:hAnsi="Arial" w:cs="Arial"/>
          <w:sz w:val="22"/>
          <w:szCs w:val="22"/>
        </w:rPr>
        <w:tab/>
      </w:r>
    </w:p>
    <w:p w14:paraId="16CD3C5B" w14:textId="77777777" w:rsidR="003079CA" w:rsidRDefault="003079CA" w:rsidP="003079CA">
      <w:pPr>
        <w:pStyle w:val="Paragraphedeliste"/>
        <w:tabs>
          <w:tab w:val="left" w:leader="underscore" w:pos="10089"/>
        </w:tabs>
        <w:spacing w:line="360" w:lineRule="auto"/>
        <w:ind w:left="1080"/>
        <w:rPr>
          <w:rFonts w:ascii="Arial Narrow" w:hAnsi="Arial Narrow" w:cs="Arial"/>
          <w:sz w:val="22"/>
        </w:rPr>
      </w:pPr>
      <w:r w:rsidRPr="00F92BAE">
        <w:rPr>
          <w:rFonts w:ascii="Arial" w:hAnsi="Arial" w:cs="Arial"/>
          <w:sz w:val="22"/>
          <w:szCs w:val="22"/>
        </w:rPr>
        <w:tab/>
      </w:r>
    </w:p>
    <w:p w14:paraId="5A9120BC" w14:textId="77777777" w:rsidR="003079CA" w:rsidRDefault="003079CA" w:rsidP="003079CA">
      <w:pPr>
        <w:pStyle w:val="Paragraphedeliste"/>
        <w:tabs>
          <w:tab w:val="left" w:leader="underscore" w:pos="10089"/>
        </w:tabs>
        <w:spacing w:line="360" w:lineRule="auto"/>
        <w:ind w:left="1080"/>
        <w:rPr>
          <w:rFonts w:ascii="Arial Narrow" w:hAnsi="Arial Narrow" w:cs="Arial"/>
          <w:sz w:val="22"/>
        </w:rPr>
      </w:pPr>
    </w:p>
    <w:p w14:paraId="0CA1B68C" w14:textId="77777777" w:rsidR="000D63C3" w:rsidRDefault="000D63C3" w:rsidP="0001228D">
      <w:pPr>
        <w:pStyle w:val="Paragraphedeliste"/>
        <w:tabs>
          <w:tab w:val="left" w:leader="underscore" w:pos="10089"/>
        </w:tabs>
        <w:spacing w:line="360" w:lineRule="auto"/>
        <w:jc w:val="both"/>
        <w:rPr>
          <w:rFonts w:ascii="Arial Narrow" w:hAnsi="Arial Narrow" w:cs="Arial"/>
          <w:sz w:val="22"/>
        </w:rPr>
      </w:pPr>
    </w:p>
    <w:p w14:paraId="32E4E211" w14:textId="77777777" w:rsidR="00F03532" w:rsidRDefault="00F03532" w:rsidP="00F03532">
      <w:pPr>
        <w:tabs>
          <w:tab w:val="left" w:leader="underscore" w:pos="10089"/>
        </w:tabs>
        <w:spacing w:line="360" w:lineRule="auto"/>
        <w:ind w:firstLine="5954"/>
        <w:jc w:val="both"/>
        <w:rPr>
          <w:rFonts w:ascii="Arial Narrow" w:hAnsi="Arial Narrow" w:cs="Arial"/>
          <w:i/>
          <w:sz w:val="22"/>
        </w:rPr>
      </w:pPr>
      <w:bookmarkStart w:id="0" w:name="_GoBack"/>
      <w:bookmarkEnd w:id="0"/>
      <w:r w:rsidRPr="00F03532">
        <w:rPr>
          <w:rFonts w:ascii="Arial Narrow" w:hAnsi="Arial Narrow" w:cs="Arial"/>
          <w:i/>
          <w:sz w:val="22"/>
        </w:rPr>
        <w:t xml:space="preserve">Signature </w:t>
      </w:r>
    </w:p>
    <w:p w14:paraId="11C16B6A" w14:textId="77777777" w:rsidR="0001228D" w:rsidRPr="00F03532" w:rsidRDefault="0001228D" w:rsidP="00F03532">
      <w:pPr>
        <w:tabs>
          <w:tab w:val="left" w:leader="underscore" w:pos="10089"/>
        </w:tabs>
        <w:spacing w:line="360" w:lineRule="auto"/>
        <w:ind w:firstLine="5954"/>
        <w:jc w:val="both"/>
        <w:rPr>
          <w:rFonts w:ascii="Arial Narrow" w:hAnsi="Arial Narrow" w:cs="Arial"/>
          <w:i/>
          <w:sz w:val="22"/>
        </w:rPr>
      </w:pPr>
    </w:p>
    <w:p w14:paraId="44426EB1" w14:textId="77777777" w:rsidR="00D47941" w:rsidRPr="00154122" w:rsidRDefault="00F03532" w:rsidP="00154122">
      <w:pPr>
        <w:tabs>
          <w:tab w:val="left" w:leader="underscore" w:pos="10089"/>
        </w:tabs>
        <w:spacing w:line="360" w:lineRule="auto"/>
        <w:ind w:firstLine="5954"/>
        <w:jc w:val="both"/>
        <w:rPr>
          <w:rFonts w:ascii="Arial Narrow" w:hAnsi="Arial Narrow" w:cs="Arial"/>
          <w:i/>
          <w:sz w:val="22"/>
        </w:rPr>
      </w:pPr>
      <w:r w:rsidRPr="00F03532">
        <w:rPr>
          <w:rFonts w:ascii="Arial Narrow" w:hAnsi="Arial Narrow" w:cs="Arial"/>
          <w:i/>
          <w:sz w:val="22"/>
        </w:rPr>
        <w:t>Nom et cachet de la société</w:t>
      </w:r>
    </w:p>
    <w:sectPr w:rsidR="00D47941" w:rsidRPr="00154122" w:rsidSect="00F03532">
      <w:footerReference w:type="default" r:id="rId11"/>
      <w:type w:val="continuous"/>
      <w:pgSz w:w="11906" w:h="16838" w:code="9"/>
      <w:pgMar w:top="567" w:right="848" w:bottom="567" w:left="567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5752B" w14:textId="77777777" w:rsidR="001C3DEE" w:rsidRDefault="001C3DEE">
      <w:r>
        <w:separator/>
      </w:r>
    </w:p>
  </w:endnote>
  <w:endnote w:type="continuationSeparator" w:id="0">
    <w:p w14:paraId="0CECA02E" w14:textId="77777777" w:rsidR="001C3DEE" w:rsidRDefault="001C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FCE74" w14:textId="307BD7C8" w:rsidR="00C8142F" w:rsidRDefault="008D67AF" w:rsidP="00F03532">
    <w:pPr>
      <w:pStyle w:val="Pieddepage"/>
      <w:tabs>
        <w:tab w:val="clear" w:pos="9072"/>
        <w:tab w:val="right" w:pos="10490"/>
      </w:tabs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>TECH 25-006</w:t>
    </w:r>
    <w:r>
      <w:rPr>
        <w:rFonts w:ascii="Arial Narrow" w:hAnsi="Arial Narrow"/>
        <w:sz w:val="22"/>
        <w:szCs w:val="22"/>
      </w:rPr>
      <w:tab/>
    </w:r>
    <w:r w:rsidR="00414B0A">
      <w:rPr>
        <w:rFonts w:ascii="Arial Narrow" w:hAnsi="Arial Narrow"/>
        <w:sz w:val="22"/>
        <w:szCs w:val="22"/>
      </w:rPr>
      <w:t xml:space="preserve">Cadre </w:t>
    </w:r>
    <w:r w:rsidR="00C8142F">
      <w:rPr>
        <w:rFonts w:ascii="Arial Narrow" w:hAnsi="Arial Narrow"/>
        <w:sz w:val="22"/>
        <w:szCs w:val="22"/>
      </w:rPr>
      <w:t>de Réponse Technique</w:t>
    </w:r>
    <w:r>
      <w:rPr>
        <w:rFonts w:ascii="Arial Narrow" w:hAnsi="Arial Narrow"/>
        <w:sz w:val="22"/>
        <w:szCs w:val="22"/>
      </w:rPr>
      <w:t xml:space="preserve"> - </w:t>
    </w:r>
    <w:r w:rsidR="00C8142F">
      <w:rPr>
        <w:rFonts w:ascii="Arial Narrow" w:hAnsi="Arial Narrow"/>
        <w:sz w:val="22"/>
        <w:szCs w:val="22"/>
      </w:rPr>
      <w:t xml:space="preserve"> Prestations de sellerie</w:t>
    </w:r>
  </w:p>
  <w:p w14:paraId="0349B3EC" w14:textId="13E27A77" w:rsidR="00F03532" w:rsidRPr="00F03532" w:rsidRDefault="00F03532" w:rsidP="00F03532">
    <w:pPr>
      <w:pStyle w:val="Pieddepage"/>
      <w:tabs>
        <w:tab w:val="clear" w:pos="9072"/>
        <w:tab w:val="right" w:pos="10490"/>
      </w:tabs>
      <w:rPr>
        <w:rFonts w:ascii="Arial Narrow" w:hAnsi="Arial Narrow"/>
        <w:sz w:val="22"/>
        <w:szCs w:val="22"/>
      </w:rPr>
    </w:pPr>
    <w:r w:rsidRPr="00F03532"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 w:rsidRPr="00F03532">
      <w:rPr>
        <w:rFonts w:ascii="Arial Narrow" w:hAnsi="Arial Narrow"/>
        <w:sz w:val="22"/>
        <w:szCs w:val="22"/>
      </w:rPr>
      <w:t>Page</w:t>
    </w:r>
    <w:r>
      <w:rPr>
        <w:rFonts w:ascii="Arial Narrow" w:hAnsi="Arial Narrow"/>
        <w:sz w:val="22"/>
        <w:szCs w:val="22"/>
      </w:rPr>
      <w:t xml:space="preserve">  </w:t>
    </w:r>
    <w:r>
      <w:rPr>
        <w:rFonts w:ascii="Arial Narrow" w:hAnsi="Arial Narrow"/>
        <w:sz w:val="22"/>
        <w:szCs w:val="22"/>
      </w:rPr>
      <w:fldChar w:fldCharType="begin"/>
    </w:r>
    <w:r>
      <w:rPr>
        <w:rFonts w:ascii="Arial Narrow" w:hAnsi="Arial Narrow"/>
        <w:sz w:val="22"/>
        <w:szCs w:val="22"/>
      </w:rPr>
      <w:instrText xml:space="preserve"> PAGE   \* MERGEFORMAT </w:instrText>
    </w:r>
    <w:r>
      <w:rPr>
        <w:rFonts w:ascii="Arial Narrow" w:hAnsi="Arial Narrow"/>
        <w:sz w:val="22"/>
        <w:szCs w:val="22"/>
      </w:rPr>
      <w:fldChar w:fldCharType="separate"/>
    </w:r>
    <w:r w:rsidR="00B14EC7">
      <w:rPr>
        <w:rFonts w:ascii="Arial Narrow" w:hAnsi="Arial Narrow"/>
        <w:noProof/>
        <w:sz w:val="22"/>
        <w:szCs w:val="22"/>
      </w:rPr>
      <w:t>2</w:t>
    </w:r>
    <w:r>
      <w:rPr>
        <w:rFonts w:ascii="Arial Narrow" w:hAnsi="Arial Narrow"/>
        <w:sz w:val="22"/>
        <w:szCs w:val="22"/>
      </w:rPr>
      <w:fldChar w:fldCharType="end"/>
    </w:r>
    <w:r>
      <w:rPr>
        <w:rFonts w:ascii="Arial Narrow" w:hAnsi="Arial Narrow"/>
        <w:sz w:val="22"/>
        <w:szCs w:val="22"/>
      </w:rPr>
      <w:t xml:space="preserve">  /</w:t>
    </w:r>
    <w:r w:rsidRPr="00F03532">
      <w:rPr>
        <w:rFonts w:ascii="Arial Narrow" w:hAnsi="Arial Narrow"/>
        <w:sz w:val="22"/>
        <w:szCs w:val="22"/>
      </w:rPr>
      <w:t xml:space="preserve"> </w:t>
    </w:r>
    <w:r w:rsidRPr="00F03532">
      <w:rPr>
        <w:rFonts w:ascii="Arial Narrow" w:hAnsi="Arial Narrow"/>
        <w:sz w:val="22"/>
        <w:szCs w:val="22"/>
      </w:rPr>
      <w:fldChar w:fldCharType="begin"/>
    </w:r>
    <w:r w:rsidRPr="00F03532">
      <w:rPr>
        <w:rFonts w:ascii="Arial Narrow" w:hAnsi="Arial Narrow"/>
        <w:sz w:val="22"/>
        <w:szCs w:val="22"/>
      </w:rPr>
      <w:instrText xml:space="preserve"> NUMPAGES   \* MERGEFORMAT </w:instrText>
    </w:r>
    <w:r w:rsidRPr="00F03532">
      <w:rPr>
        <w:rFonts w:ascii="Arial Narrow" w:hAnsi="Arial Narrow"/>
        <w:sz w:val="22"/>
        <w:szCs w:val="22"/>
      </w:rPr>
      <w:fldChar w:fldCharType="separate"/>
    </w:r>
    <w:r w:rsidR="00B14EC7">
      <w:rPr>
        <w:rFonts w:ascii="Arial Narrow" w:hAnsi="Arial Narrow"/>
        <w:noProof/>
        <w:sz w:val="22"/>
        <w:szCs w:val="22"/>
      </w:rPr>
      <w:t>2</w:t>
    </w:r>
    <w:r w:rsidRPr="00F03532">
      <w:rPr>
        <w:rFonts w:ascii="Arial Narrow" w:hAnsi="Arial Narrow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8137D" w14:textId="77777777" w:rsidR="001C3DEE" w:rsidRDefault="001C3DEE">
      <w:r>
        <w:separator/>
      </w:r>
    </w:p>
  </w:footnote>
  <w:footnote w:type="continuationSeparator" w:id="0">
    <w:p w14:paraId="28608971" w14:textId="77777777" w:rsidR="001C3DEE" w:rsidRDefault="001C3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823EE6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111CB8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937A3886"/>
    <w:lvl w:ilvl="0">
      <w:numFmt w:val="decimal"/>
      <w:lvlText w:val="*"/>
      <w:lvlJc w:val="left"/>
    </w:lvl>
  </w:abstractNum>
  <w:abstractNum w:abstractNumId="3" w15:restartNumberingAfterBreak="0">
    <w:nsid w:val="03F92653"/>
    <w:multiLevelType w:val="hybridMultilevel"/>
    <w:tmpl w:val="61D8FF42"/>
    <w:lvl w:ilvl="0" w:tplc="577A7EC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FB5370"/>
    <w:multiLevelType w:val="hybridMultilevel"/>
    <w:tmpl w:val="4EC080AE"/>
    <w:lvl w:ilvl="0" w:tplc="68EED4C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24EF4"/>
    <w:multiLevelType w:val="singleLevel"/>
    <w:tmpl w:val="3D069B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7F07A7"/>
    <w:multiLevelType w:val="hybridMultilevel"/>
    <w:tmpl w:val="89C4B362"/>
    <w:lvl w:ilvl="0" w:tplc="8076A698">
      <w:start w:val="1"/>
      <w:numFmt w:val="bullet"/>
      <w:lvlText w:val=""/>
      <w:lvlJc w:val="left"/>
      <w:pPr>
        <w:tabs>
          <w:tab w:val="num" w:pos="1131"/>
        </w:tabs>
        <w:ind w:left="1111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7" w15:restartNumberingAfterBreak="0">
    <w:nsid w:val="10EB4427"/>
    <w:multiLevelType w:val="hybridMultilevel"/>
    <w:tmpl w:val="6BEE12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7063E"/>
    <w:multiLevelType w:val="hybridMultilevel"/>
    <w:tmpl w:val="DC5898E2"/>
    <w:lvl w:ilvl="0" w:tplc="7564052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E1303"/>
    <w:multiLevelType w:val="hybridMultilevel"/>
    <w:tmpl w:val="E1203496"/>
    <w:lvl w:ilvl="0" w:tplc="F75401D6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AC06258"/>
    <w:multiLevelType w:val="hybridMultilevel"/>
    <w:tmpl w:val="916093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D7827"/>
    <w:multiLevelType w:val="multilevel"/>
    <w:tmpl w:val="9D94D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1EDE6711"/>
    <w:multiLevelType w:val="hybridMultilevel"/>
    <w:tmpl w:val="81ECC202"/>
    <w:lvl w:ilvl="0" w:tplc="A7143808">
      <w:start w:val="1"/>
      <w:numFmt w:val="bullet"/>
      <w:lvlText w:val="-"/>
      <w:legacy w:legacy="1" w:legacySpace="120" w:legacyIndent="360"/>
      <w:lvlJc w:val="left"/>
      <w:pPr>
        <w:ind w:left="1353" w:hanging="360"/>
      </w:p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A4F492B"/>
    <w:multiLevelType w:val="singleLevel"/>
    <w:tmpl w:val="6BD89BBA"/>
    <w:lvl w:ilvl="0">
      <w:start w:val="1"/>
      <w:numFmt w:val="bullet"/>
      <w:lvlText w:val=""/>
      <w:lvlJc w:val="left"/>
      <w:pPr>
        <w:tabs>
          <w:tab w:val="num" w:pos="530"/>
        </w:tabs>
        <w:ind w:left="0" w:firstLine="170"/>
      </w:pPr>
      <w:rPr>
        <w:rFonts w:ascii="Symbol" w:hAnsi="Symbol" w:hint="default"/>
        <w:b/>
        <w:i w:val="0"/>
      </w:rPr>
    </w:lvl>
  </w:abstractNum>
  <w:abstractNum w:abstractNumId="14" w15:restartNumberingAfterBreak="0">
    <w:nsid w:val="2CA91570"/>
    <w:multiLevelType w:val="multilevel"/>
    <w:tmpl w:val="9D94D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FA57917"/>
    <w:multiLevelType w:val="hybridMultilevel"/>
    <w:tmpl w:val="708E5E3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1116A6"/>
    <w:multiLevelType w:val="hybridMultilevel"/>
    <w:tmpl w:val="814CDA6E"/>
    <w:lvl w:ilvl="0" w:tplc="8FCAD9EA">
      <w:start w:val="8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3BCE7D5A"/>
    <w:multiLevelType w:val="multilevel"/>
    <w:tmpl w:val="83E2D68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8" w15:restartNumberingAfterBreak="0">
    <w:nsid w:val="3F514A3C"/>
    <w:multiLevelType w:val="hybridMultilevel"/>
    <w:tmpl w:val="5DB8F10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257427F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8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70D2A4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CC88110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1B0027A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765680"/>
    <w:multiLevelType w:val="hybridMultilevel"/>
    <w:tmpl w:val="61D8FF42"/>
    <w:lvl w:ilvl="0" w:tplc="577A7EC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FCC33A2"/>
    <w:multiLevelType w:val="hybridMultilevel"/>
    <w:tmpl w:val="342289B4"/>
    <w:lvl w:ilvl="0" w:tplc="F7DA1C8C">
      <w:start w:val="3"/>
      <w:numFmt w:val="bullet"/>
      <w:lvlText w:val="-"/>
      <w:lvlJc w:val="left"/>
      <w:pPr>
        <w:tabs>
          <w:tab w:val="num" w:pos="2487"/>
        </w:tabs>
        <w:ind w:left="2411" w:hanging="284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1" w15:restartNumberingAfterBreak="0">
    <w:nsid w:val="41A102E1"/>
    <w:multiLevelType w:val="hybridMultilevel"/>
    <w:tmpl w:val="D562D060"/>
    <w:lvl w:ilvl="0" w:tplc="9B3020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82754C0"/>
    <w:multiLevelType w:val="hybridMultilevel"/>
    <w:tmpl w:val="29AAB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55848"/>
    <w:multiLevelType w:val="hybridMultilevel"/>
    <w:tmpl w:val="1C8432D0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4ECA5786"/>
    <w:multiLevelType w:val="hybridMultilevel"/>
    <w:tmpl w:val="E458A7E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2344A"/>
    <w:multiLevelType w:val="hybridMultilevel"/>
    <w:tmpl w:val="7E38B5EA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1514779"/>
    <w:multiLevelType w:val="hybridMultilevel"/>
    <w:tmpl w:val="7E0636A0"/>
    <w:lvl w:ilvl="0" w:tplc="AC908BA4">
      <w:start w:val="1"/>
      <w:numFmt w:val="bullet"/>
      <w:lvlText w:val=""/>
      <w:lvlJc w:val="left"/>
      <w:pPr>
        <w:tabs>
          <w:tab w:val="num" w:pos="1239"/>
        </w:tabs>
        <w:ind w:left="1239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52251C39"/>
    <w:multiLevelType w:val="hybridMultilevel"/>
    <w:tmpl w:val="AA08A34C"/>
    <w:lvl w:ilvl="0" w:tplc="C6A4F7F2">
      <w:start w:val="75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2F95E01"/>
    <w:multiLevelType w:val="hybridMultilevel"/>
    <w:tmpl w:val="452AED0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B27FF1"/>
    <w:multiLevelType w:val="hybridMultilevel"/>
    <w:tmpl w:val="309E9F08"/>
    <w:lvl w:ilvl="0" w:tplc="040C000D">
      <w:start w:val="1"/>
      <w:numFmt w:val="bullet"/>
      <w:lvlText w:val=""/>
      <w:lvlJc w:val="left"/>
      <w:pPr>
        <w:tabs>
          <w:tab w:val="num" w:pos="3192"/>
        </w:tabs>
        <w:ind w:left="31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30" w15:restartNumberingAfterBreak="0">
    <w:nsid w:val="58602A8B"/>
    <w:multiLevelType w:val="hybridMultilevel"/>
    <w:tmpl w:val="096A8900"/>
    <w:lvl w:ilvl="0" w:tplc="FF6202E2">
      <w:start w:val="4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9A96AF2"/>
    <w:multiLevelType w:val="hybridMultilevel"/>
    <w:tmpl w:val="DF2E630C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BD9665B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33" w15:restartNumberingAfterBreak="0">
    <w:nsid w:val="5F865899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34" w15:restartNumberingAfterBreak="0">
    <w:nsid w:val="5FA502A3"/>
    <w:multiLevelType w:val="singleLevel"/>
    <w:tmpl w:val="DD825EBA"/>
    <w:lvl w:ilvl="0">
      <w:start w:val="1"/>
      <w:numFmt w:val="bullet"/>
      <w:lvlText w:val="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  <w:b/>
        <w:i w:val="0"/>
        <w:sz w:val="20"/>
      </w:rPr>
    </w:lvl>
  </w:abstractNum>
  <w:abstractNum w:abstractNumId="35" w15:restartNumberingAfterBreak="0">
    <w:nsid w:val="66A16C5E"/>
    <w:multiLevelType w:val="hybridMultilevel"/>
    <w:tmpl w:val="5D18BB64"/>
    <w:lvl w:ilvl="0" w:tplc="257427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97AAD74A"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516BAB"/>
    <w:multiLevelType w:val="hybridMultilevel"/>
    <w:tmpl w:val="98F696EE"/>
    <w:lvl w:ilvl="0" w:tplc="F8C42EA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D04DF4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38" w15:restartNumberingAfterBreak="0">
    <w:nsid w:val="6FB0154F"/>
    <w:multiLevelType w:val="hybridMultilevel"/>
    <w:tmpl w:val="C0A4D5AA"/>
    <w:lvl w:ilvl="0" w:tplc="D174D910">
      <w:start w:val="7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155814"/>
    <w:multiLevelType w:val="multilevel"/>
    <w:tmpl w:val="5D10B6E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 w15:restartNumberingAfterBreak="0">
    <w:nsid w:val="796743F3"/>
    <w:multiLevelType w:val="hybridMultilevel"/>
    <w:tmpl w:val="ED94D316"/>
    <w:lvl w:ilvl="0" w:tplc="7ACEA19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1" w15:restartNumberingAfterBreak="0">
    <w:nsid w:val="7D784746"/>
    <w:multiLevelType w:val="singleLevel"/>
    <w:tmpl w:val="8F3A3196"/>
    <w:lvl w:ilvl="0">
      <w:start w:val="1"/>
      <w:numFmt w:val="bullet"/>
      <w:lvlText w:val="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  <w:b/>
        <w:i w:val="0"/>
      </w:rPr>
    </w:lvl>
  </w:abstractNum>
  <w:num w:numId="1">
    <w:abstractNumId w:val="35"/>
  </w:num>
  <w:num w:numId="2">
    <w:abstractNumId w:val="18"/>
  </w:num>
  <w:num w:numId="3">
    <w:abstractNumId w:val="5"/>
  </w:num>
  <w:num w:numId="4">
    <w:abstractNumId w:val="23"/>
  </w:num>
  <w:num w:numId="5">
    <w:abstractNumId w:val="28"/>
  </w:num>
  <w:num w:numId="6">
    <w:abstractNumId w:val="41"/>
  </w:num>
  <w:num w:numId="7">
    <w:abstractNumId w:val="13"/>
  </w:num>
  <w:num w:numId="8">
    <w:abstractNumId w:val="34"/>
  </w:num>
  <w:num w:numId="9">
    <w:abstractNumId w:val="40"/>
  </w:num>
  <w:num w:numId="10">
    <w:abstractNumId w:val="26"/>
  </w:num>
  <w:num w:numId="11">
    <w:abstractNumId w:val="29"/>
  </w:num>
  <w:num w:numId="12">
    <w:abstractNumId w:val="15"/>
  </w:num>
  <w:num w:numId="13">
    <w:abstractNumId w:val="39"/>
  </w:num>
  <w:num w:numId="14">
    <w:abstractNumId w:val="17"/>
  </w:num>
  <w:num w:numId="15">
    <w:abstractNumId w:val="33"/>
  </w:num>
  <w:num w:numId="16">
    <w:abstractNumId w:val="8"/>
  </w:num>
  <w:num w:numId="17">
    <w:abstractNumId w:val="24"/>
  </w:num>
  <w:num w:numId="18">
    <w:abstractNumId w:val="32"/>
  </w:num>
  <w:num w:numId="19">
    <w:abstractNumId w:val="37"/>
  </w:num>
  <w:num w:numId="20">
    <w:abstractNumId w:val="21"/>
  </w:num>
  <w:num w:numId="21">
    <w:abstractNumId w:val="20"/>
  </w:num>
  <w:num w:numId="22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3">
    <w:abstractNumId w:val="0"/>
  </w:num>
  <w:num w:numId="24">
    <w:abstractNumId w:val="1"/>
  </w:num>
  <w:num w:numId="25">
    <w:abstractNumId w:val="12"/>
  </w:num>
  <w:num w:numId="26">
    <w:abstractNumId w:val="6"/>
  </w:num>
  <w:num w:numId="27">
    <w:abstractNumId w:val="16"/>
  </w:num>
  <w:num w:numId="28">
    <w:abstractNumId w:val="14"/>
  </w:num>
  <w:num w:numId="29">
    <w:abstractNumId w:val="11"/>
  </w:num>
  <w:num w:numId="30">
    <w:abstractNumId w:val="19"/>
  </w:num>
  <w:num w:numId="31">
    <w:abstractNumId w:val="3"/>
  </w:num>
  <w:num w:numId="32">
    <w:abstractNumId w:val="36"/>
  </w:num>
  <w:num w:numId="33">
    <w:abstractNumId w:val="9"/>
  </w:num>
  <w:num w:numId="34">
    <w:abstractNumId w:val="4"/>
  </w:num>
  <w:num w:numId="35">
    <w:abstractNumId w:val="25"/>
  </w:num>
  <w:num w:numId="36">
    <w:abstractNumId w:val="7"/>
  </w:num>
  <w:num w:numId="37">
    <w:abstractNumId w:val="31"/>
  </w:num>
  <w:num w:numId="38">
    <w:abstractNumId w:val="10"/>
  </w:num>
  <w:num w:numId="39">
    <w:abstractNumId w:val="22"/>
  </w:num>
  <w:num w:numId="40">
    <w:abstractNumId w:val="30"/>
  </w:num>
  <w:num w:numId="41">
    <w:abstractNumId w:val="27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E60"/>
    <w:rsid w:val="0001228D"/>
    <w:rsid w:val="00030AB4"/>
    <w:rsid w:val="0003315F"/>
    <w:rsid w:val="0004025F"/>
    <w:rsid w:val="00065DCC"/>
    <w:rsid w:val="000C3806"/>
    <w:rsid w:val="000D63C3"/>
    <w:rsid w:val="0010102E"/>
    <w:rsid w:val="00127338"/>
    <w:rsid w:val="00154122"/>
    <w:rsid w:val="0016545C"/>
    <w:rsid w:val="00166951"/>
    <w:rsid w:val="00171D8F"/>
    <w:rsid w:val="001C3DEE"/>
    <w:rsid w:val="0020660A"/>
    <w:rsid w:val="00294E86"/>
    <w:rsid w:val="0029715B"/>
    <w:rsid w:val="002A305D"/>
    <w:rsid w:val="002D1049"/>
    <w:rsid w:val="002E7109"/>
    <w:rsid w:val="003079CA"/>
    <w:rsid w:val="003219E3"/>
    <w:rsid w:val="00332B56"/>
    <w:rsid w:val="00343D35"/>
    <w:rsid w:val="0034625F"/>
    <w:rsid w:val="00397DB2"/>
    <w:rsid w:val="003A14F3"/>
    <w:rsid w:val="00414B0A"/>
    <w:rsid w:val="00445510"/>
    <w:rsid w:val="00447D6B"/>
    <w:rsid w:val="0048643A"/>
    <w:rsid w:val="0058779C"/>
    <w:rsid w:val="005A7B05"/>
    <w:rsid w:val="00612D64"/>
    <w:rsid w:val="00630B0F"/>
    <w:rsid w:val="006F62B0"/>
    <w:rsid w:val="00703578"/>
    <w:rsid w:val="00704F23"/>
    <w:rsid w:val="00715CBD"/>
    <w:rsid w:val="007321CF"/>
    <w:rsid w:val="00770D96"/>
    <w:rsid w:val="00786AC6"/>
    <w:rsid w:val="007B6D58"/>
    <w:rsid w:val="007C5B38"/>
    <w:rsid w:val="007E1E18"/>
    <w:rsid w:val="00812FA2"/>
    <w:rsid w:val="008B0314"/>
    <w:rsid w:val="008D67AF"/>
    <w:rsid w:val="00910CBC"/>
    <w:rsid w:val="00941BF0"/>
    <w:rsid w:val="009F24D9"/>
    <w:rsid w:val="009F3B89"/>
    <w:rsid w:val="009F45EA"/>
    <w:rsid w:val="00A147E2"/>
    <w:rsid w:val="00A248E9"/>
    <w:rsid w:val="00A30BF0"/>
    <w:rsid w:val="00A82385"/>
    <w:rsid w:val="00A8605E"/>
    <w:rsid w:val="00AD49F0"/>
    <w:rsid w:val="00AF4DA2"/>
    <w:rsid w:val="00AF5A09"/>
    <w:rsid w:val="00B14EC7"/>
    <w:rsid w:val="00B258D8"/>
    <w:rsid w:val="00B74E60"/>
    <w:rsid w:val="00B77DF1"/>
    <w:rsid w:val="00B96457"/>
    <w:rsid w:val="00C11D6F"/>
    <w:rsid w:val="00C539AE"/>
    <w:rsid w:val="00C8142F"/>
    <w:rsid w:val="00C87143"/>
    <w:rsid w:val="00CA0582"/>
    <w:rsid w:val="00CA6F0D"/>
    <w:rsid w:val="00CF0E00"/>
    <w:rsid w:val="00CF0FE9"/>
    <w:rsid w:val="00D47941"/>
    <w:rsid w:val="00D50ADD"/>
    <w:rsid w:val="00D81123"/>
    <w:rsid w:val="00DC1801"/>
    <w:rsid w:val="00DE7DF5"/>
    <w:rsid w:val="00E4219B"/>
    <w:rsid w:val="00E84CDD"/>
    <w:rsid w:val="00F03532"/>
    <w:rsid w:val="00F248EC"/>
    <w:rsid w:val="00F26B12"/>
    <w:rsid w:val="00F65D69"/>
    <w:rsid w:val="00F82E61"/>
    <w:rsid w:val="00F92BAE"/>
    <w:rsid w:val="00FB4F20"/>
    <w:rsid w:val="00FD6066"/>
    <w:rsid w:val="00FF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540CEA00"/>
  <w15:docId w15:val="{17C0BFC3-2A7B-4A1F-80BC-4DF3DB10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42F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100" w:after="100"/>
      <w:outlineLvl w:val="0"/>
    </w:pPr>
    <w:rPr>
      <w:rFonts w:ascii="Verdana" w:hAnsi="Verdana"/>
      <w:b/>
      <w:bCs/>
      <w:sz w:val="1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Trebuchet MS" w:hAnsi="Trebuchet MS"/>
      <w:b/>
      <w:bCs/>
      <w:sz w:val="20"/>
    </w:rPr>
  </w:style>
  <w:style w:type="paragraph" w:styleId="Titre4">
    <w:name w:val="heading 4"/>
    <w:basedOn w:val="Normal"/>
    <w:next w:val="Normal"/>
    <w:qFormat/>
    <w:pPr>
      <w:keepNext/>
      <w:tabs>
        <w:tab w:val="left" w:pos="5529"/>
      </w:tabs>
      <w:spacing w:before="80" w:after="80"/>
      <w:outlineLvl w:val="3"/>
    </w:pPr>
    <w:rPr>
      <w:rFonts w:ascii="Trebuchet MS" w:hAnsi="Trebuchet MS"/>
      <w:b/>
      <w:sz w:val="20"/>
    </w:rPr>
  </w:style>
  <w:style w:type="paragraph" w:styleId="Titre6">
    <w:name w:val="heading 6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rFonts w:ascii="Arial" w:hAnsi="Arial" w:cs="Arial"/>
      <w:b/>
      <w:szCs w:val="20"/>
    </w:rPr>
  </w:style>
  <w:style w:type="paragraph" w:styleId="Titre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ind w:left="284"/>
      <w:textAlignment w:val="baseline"/>
      <w:outlineLvl w:val="6"/>
    </w:pPr>
    <w:rPr>
      <w:rFonts w:ascii="Arial" w:hAnsi="Arial" w:cs="Arial"/>
      <w:bCs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rFonts w:ascii="Verdana" w:hAnsi="Verdana"/>
      <w:sz w:val="22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Verdana" w:hAnsi="Verdana"/>
      <w:b/>
      <w:bCs/>
      <w:sz w:val="22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rFonts w:ascii="Verdana" w:hAnsi="Verdana"/>
      <w:sz w:val="20"/>
    </w:r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M1">
    <w:name w:val="toc 1"/>
    <w:basedOn w:val="Normal"/>
    <w:next w:val="Normal"/>
    <w:autoRedefine/>
    <w:semiHidden/>
    <w:rPr>
      <w:sz w:val="16"/>
    </w:rPr>
  </w:style>
  <w:style w:type="paragraph" w:styleId="Retraitcorpsdetexte">
    <w:name w:val="Body Text Indent"/>
    <w:basedOn w:val="Normal"/>
    <w:semiHidden/>
    <w:pPr>
      <w:ind w:left="360"/>
      <w:jc w:val="both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semiHidden/>
    <w:pPr>
      <w:ind w:left="186"/>
    </w:pPr>
    <w:rPr>
      <w:rFonts w:ascii="Verdana" w:hAnsi="Verdana" w:cs="Arial"/>
      <w:sz w:val="20"/>
    </w:rPr>
  </w:style>
  <w:style w:type="paragraph" w:styleId="AdresseHTML">
    <w:name w:val="HTML Address"/>
    <w:basedOn w:val="Normal"/>
    <w:semiHidden/>
    <w:rPr>
      <w:i/>
      <w:iCs/>
    </w:rPr>
  </w:style>
  <w:style w:type="paragraph" w:styleId="Normalcentr">
    <w:name w:val="Block Text"/>
    <w:basedOn w:val="Normal"/>
    <w:semiHidden/>
    <w:pPr>
      <w:spacing w:before="80"/>
      <w:ind w:left="72" w:right="213"/>
      <w:jc w:val="both"/>
    </w:pPr>
    <w:rPr>
      <w:sz w:val="22"/>
    </w:rPr>
  </w:style>
  <w:style w:type="paragraph" w:styleId="Adresseexpditeur">
    <w:name w:val="envelope return"/>
    <w:basedOn w:val="Normal"/>
    <w:semiHidden/>
    <w:rPr>
      <w:rFonts w:ascii="Arial" w:hAnsi="Arial" w:cs="Arial"/>
      <w:sz w:val="20"/>
      <w:szCs w:val="20"/>
    </w:rPr>
  </w:style>
  <w:style w:type="paragraph" w:styleId="Date">
    <w:name w:val="Date"/>
    <w:basedOn w:val="Normal"/>
    <w:next w:val="Normal"/>
    <w:semiHidden/>
  </w:style>
  <w:style w:type="paragraph" w:styleId="Retraitnormal">
    <w:name w:val="Normal Indent"/>
    <w:basedOn w:val="Normal"/>
    <w:semiHidden/>
    <w:pPr>
      <w:ind w:left="708"/>
    </w:pPr>
  </w:style>
  <w:style w:type="paragraph" w:styleId="Corpsdetexte3">
    <w:name w:val="Body Text 3"/>
    <w:basedOn w:val="Normal"/>
    <w:semiHidden/>
    <w:pPr>
      <w:tabs>
        <w:tab w:val="left" w:pos="5529"/>
      </w:tabs>
    </w:pPr>
    <w:rPr>
      <w:rFonts w:ascii="Trebuchet MS" w:hAnsi="Trebuchet MS"/>
      <w:b/>
    </w:rPr>
  </w:style>
  <w:style w:type="paragraph" w:styleId="Retraitcorpsdetexte3">
    <w:name w:val="Body Text Indent 3"/>
    <w:basedOn w:val="Normal"/>
    <w:semiHidden/>
    <w:pPr>
      <w:tabs>
        <w:tab w:val="center" w:pos="1418"/>
      </w:tabs>
      <w:ind w:firstLine="399"/>
      <w:jc w:val="both"/>
    </w:pPr>
    <w:rPr>
      <w:rFonts w:cs="Arial"/>
      <w:bCs/>
      <w:sz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F26B12"/>
    <w:pPr>
      <w:tabs>
        <w:tab w:val="left" w:pos="3119"/>
      </w:tabs>
      <w:overflowPunct w:val="0"/>
      <w:autoSpaceDE w:val="0"/>
      <w:autoSpaceDN w:val="0"/>
      <w:adjustRightInd w:val="0"/>
      <w:ind w:left="567" w:firstLine="851"/>
      <w:jc w:val="both"/>
      <w:textAlignment w:val="baseline"/>
    </w:pPr>
    <w:rPr>
      <w:rFonts w:ascii="Arial Narrow" w:hAnsi="Arial Narrow"/>
      <w:i/>
      <w:szCs w:val="20"/>
    </w:rPr>
  </w:style>
  <w:style w:type="paragraph" w:styleId="Paragraphedeliste">
    <w:name w:val="List Paragraph"/>
    <w:basedOn w:val="Normal"/>
    <w:uiPriority w:val="99"/>
    <w:qFormat/>
    <w:rsid w:val="00F03532"/>
    <w:pPr>
      <w:ind w:left="720"/>
      <w:contextualSpacing/>
    </w:pPr>
  </w:style>
  <w:style w:type="table" w:styleId="Grilledutableau">
    <w:name w:val="Table Grid"/>
    <w:basedOn w:val="TableauNormal"/>
    <w:uiPriority w:val="59"/>
    <w:rsid w:val="000D6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9DD07183A744A84DA7EEFCE3E6F42" ma:contentTypeVersion="5" ma:contentTypeDescription="Crée un document." ma:contentTypeScope="" ma:versionID="00d243a505a23312a8a3174e979dc3b0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Technique et Maintenance</TermName>
          <TermId xmlns="http://schemas.microsoft.com/office/infopath/2007/PartnerControls">f44a6dc2-ea5a-4b1f-b828-6725983e5e56</TermId>
        </TermInfo>
      </Terms>
    </bc55faf6ddb4427ebc52233f5b894aa6>
    <TaxCatchAll xmlns="70f6830d-6c19-4cf0-a510-a134fba504a4">
      <Value>18</Value>
    </TaxCatchAll>
  </documentManagement>
</p:properties>
</file>

<file path=customXml/itemProps1.xml><?xml version="1.0" encoding="utf-8"?>
<ds:datastoreItem xmlns:ds="http://schemas.openxmlformats.org/officeDocument/2006/customXml" ds:itemID="{FB89816B-DC5A-4665-9701-5FB42C675E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81FE1A-D06F-4763-BBC5-3389E99FDF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AB01DA-2001-413F-A9EE-B9CB46F16813}">
  <ds:schemaRefs>
    <ds:schemaRef ds:uri="http://schemas.microsoft.com/office/2006/metadata/properties"/>
    <ds:schemaRef ds:uri="http://purl.org/dc/terms/"/>
    <ds:schemaRef ds:uri="70f6830d-6c19-4cf0-a510-a134fba504a4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document qualité</vt:lpstr>
    </vt:vector>
  </TitlesOfParts>
  <Company>CHM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document qualité</dc:title>
  <dc:creator>DOC</dc:creator>
  <cp:lastModifiedBy>GILARD Nathalie</cp:lastModifiedBy>
  <cp:revision>3</cp:revision>
  <cp:lastPrinted>2025-05-14T09:57:00Z</cp:lastPrinted>
  <dcterms:created xsi:type="dcterms:W3CDTF">2025-04-10T10:19:00Z</dcterms:created>
  <dcterms:modified xsi:type="dcterms:W3CDTF">2025-05-14T09:57:00Z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0x010100B7A9DD07183A744A84DA7EEFCE3E6F42</vt:lpwstr>
  </property>
  <property fmtid="{D5CDD505-2E9C-101B-9397-08002B2CF9AE}" pid="3" name="Filiere">
    <vt:lpwstr>18;#Technique et Maintenance|f44a6dc2-ea5a-4b1f-b828-6725983e5e56</vt:lpwstr>
  </property>
</Properties>
</file>