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85EF3" w14:textId="382DAECF" w:rsidR="006E6220" w:rsidRDefault="000E0001">
      <w:pPr>
        <w:pStyle w:val="FicheTitre"/>
        <w:rPr>
          <w:rFonts w:cs="Arial Narrow"/>
          <w:b w:val="0"/>
          <w:bCs/>
          <w:spacing w:val="50"/>
          <w:szCs w:val="17"/>
        </w:rPr>
        <w:sectPr w:rsidR="006E6220">
          <w:footerReference w:type="default" r:id="rId8"/>
          <w:pgSz w:w="11906" w:h="16838"/>
          <w:pgMar w:top="1417" w:right="1417" w:bottom="1417" w:left="1417" w:header="720" w:footer="680" w:gutter="0"/>
          <w:cols w:space="720"/>
          <w:docGrid w:linePitch="360"/>
        </w:sectPr>
      </w:pPr>
      <w:r>
        <mc:AlternateContent>
          <mc:Choice Requires="wps">
            <w:drawing>
              <wp:anchor distT="0" distB="0" distL="114300" distR="114300" simplePos="0" relativeHeight="251658240" behindDoc="0" locked="0" layoutInCell="1" allowOverlap="1" wp14:anchorId="16024D54" wp14:editId="75437644">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A62AC2" w14:textId="77777777" w:rsidR="006E6220" w:rsidRDefault="006E6220">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024D54"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" stroked="f">
                <v:textbox>
                  <w:txbxContent>
                    <w:p w14:paraId="5CA62AC2" w14:textId="77777777" w:rsidR="006E6220" w:rsidRDefault="006E6220">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r>
        <w:drawing>
          <wp:anchor distT="0" distB="0" distL="114300" distR="114300" simplePos="0" relativeHeight="251657216" behindDoc="0" locked="0" layoutInCell="1" allowOverlap="1" wp14:anchorId="715D53B3" wp14:editId="342D42B3">
            <wp:simplePos x="0" y="0"/>
            <wp:positionH relativeFrom="margin">
              <wp:posOffset>-628650</wp:posOffset>
            </wp:positionH>
            <wp:positionV relativeFrom="margin">
              <wp:posOffset>-796290</wp:posOffset>
            </wp:positionV>
            <wp:extent cx="2562225" cy="157162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6E6220" w14:paraId="704D0E6A" w14:textId="77777777">
        <w:tc>
          <w:tcPr>
            <w:tcW w:w="9039" w:type="dxa"/>
            <w:shd w:val="clear" w:color="auto" w:fill="465F9D"/>
          </w:tcPr>
          <w:p w14:paraId="738F57AE" w14:textId="77777777" w:rsidR="006E6220" w:rsidRDefault="006E6220">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5D23B262" w14:textId="77777777" w:rsidR="006E6220" w:rsidRDefault="006E6220">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3D7F4353" w14:textId="77777777" w:rsidR="006E6220" w:rsidRDefault="006E6220">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5646AC4E" w14:textId="77777777" w:rsidR="006E6220" w:rsidRDefault="006E6220">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572EEFCB" w14:textId="77777777" w:rsidR="006E6220" w:rsidRDefault="006E6220">
      <w:pPr>
        <w:jc w:val="both"/>
        <w:rPr>
          <w:rFonts w:ascii="Arial" w:hAnsi="Arial" w:cs="Arial"/>
        </w:rPr>
      </w:pPr>
    </w:p>
    <w:p w14:paraId="3EB21F2E" w14:textId="77777777" w:rsidR="006E6220" w:rsidRDefault="006E6220">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5262F8C8" w14:textId="77777777" w:rsidR="006E6220" w:rsidRDefault="006E6220">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39EEFF07" w14:textId="77777777" w:rsidR="006E6220" w:rsidRDefault="006E6220">
      <w:pPr>
        <w:rPr>
          <w:rFonts w:ascii="Marianne" w:hAnsi="Marianne"/>
        </w:rPr>
      </w:pPr>
    </w:p>
    <w:p w14:paraId="20BA7860" w14:textId="77777777" w:rsidR="006E6220" w:rsidRDefault="006E6220">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2CA8C3A2" w14:textId="77777777" w:rsidR="006E6220" w:rsidRDefault="006E6220">
      <w:pPr>
        <w:rPr>
          <w:rFonts w:ascii="Marianne" w:hAnsi="Marianne"/>
        </w:rPr>
      </w:pPr>
    </w:p>
    <w:p w14:paraId="6165DFA3" w14:textId="77777777" w:rsidR="006E6220" w:rsidRDefault="006E6220">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1C415C7D" w14:textId="77777777" w:rsidR="006E6220" w:rsidRDefault="006E6220">
      <w:pPr>
        <w:jc w:val="both"/>
        <w:rPr>
          <w:rFonts w:ascii="Marianne" w:hAnsi="Marianne" w:cs="Arial"/>
          <w:i/>
          <w:iCs/>
        </w:rPr>
      </w:pPr>
    </w:p>
    <w:p w14:paraId="1285ECF2" w14:textId="77777777" w:rsidR="006E6220" w:rsidRDefault="006E6220">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Marianne" w:hAnsi="Marianne" w:cs="Arial"/>
            <w:b w:val="0"/>
            <w:i/>
            <w:sz w:val="18"/>
            <w:szCs w:val="18"/>
          </w:rPr>
          <w:t>.</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w:t>
        </w:r>
        <w:r>
          <w:rPr>
            <w:rStyle w:val="Lienhypertexte"/>
            <w:rFonts w:ascii="Marianne" w:hAnsi="Marianne" w:cs="Arial"/>
            <w:b w:val="0"/>
            <w:i/>
            <w:sz w:val="18"/>
            <w:szCs w:val="18"/>
          </w:rPr>
          <w:t>1</w:t>
        </w:r>
        <w:r>
          <w:rPr>
            <w:rStyle w:val="Lienhypertexte"/>
            <w:rFonts w:ascii="Marianne" w:hAnsi="Marianne" w:cs="Arial"/>
            <w:b w:val="0"/>
            <w:i/>
            <w:sz w:val="18"/>
            <w:szCs w:val="18"/>
          </w:rPr>
          <w:t xml:space="preserve">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w:t>
        </w:r>
        <w:r>
          <w:rPr>
            <w:rStyle w:val="Lienhypertexte"/>
            <w:rFonts w:ascii="Marianne" w:hAnsi="Marianne" w:cs="Arial"/>
            <w:b w:val="0"/>
            <w:i/>
            <w:sz w:val="18"/>
            <w:szCs w:val="18"/>
          </w:rPr>
          <w:t>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w:t>
        </w:r>
        <w:r>
          <w:rPr>
            <w:rStyle w:val="Lienhypertexte"/>
            <w:rFonts w:ascii="Marianne" w:hAnsi="Marianne" w:cs="Arial"/>
            <w:b w:val="0"/>
            <w:i/>
            <w:sz w:val="18"/>
            <w:szCs w:val="18"/>
          </w:rPr>
          <w:t>2</w:t>
        </w:r>
        <w:r>
          <w:rPr>
            <w:rStyle w:val="Lienhypertexte"/>
            <w:rFonts w:ascii="Marianne" w:hAnsi="Marianne" w:cs="Arial"/>
            <w:b w:val="0"/>
            <w:i/>
            <w:sz w:val="18"/>
            <w:szCs w:val="18"/>
          </w:rPr>
          <w:t>-7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w:t>
        </w:r>
        <w:r>
          <w:rPr>
            <w:rStyle w:val="Lienhypertexte"/>
            <w:rFonts w:ascii="Marianne" w:hAnsi="Marianne" w:cs="Arial"/>
            <w:b w:val="0"/>
            <w:i/>
            <w:sz w:val="18"/>
            <w:szCs w:val="18"/>
          </w:rPr>
          <w:t>2</w:t>
        </w:r>
        <w:r>
          <w:rPr>
            <w:rStyle w:val="Lienhypertexte"/>
            <w:rFonts w:ascii="Marianne" w:hAnsi="Marianne" w:cs="Arial"/>
            <w:b w:val="0"/>
            <w:i/>
            <w:sz w:val="18"/>
            <w:szCs w:val="18"/>
          </w:rPr>
          <w:t>-8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w:t>
        </w:r>
        <w:r>
          <w:rPr>
            <w:rStyle w:val="Lienhypertexte"/>
            <w:rFonts w:ascii="Marianne" w:hAnsi="Marianne" w:cs="Arial"/>
            <w:b w:val="0"/>
            <w:i/>
            <w:sz w:val="18"/>
            <w:szCs w:val="18"/>
          </w:rPr>
          <w:t>6</w:t>
        </w:r>
        <w:r>
          <w:rPr>
            <w:rStyle w:val="Lienhypertexte"/>
            <w:rFonts w:ascii="Marianne" w:hAnsi="Marianne" w:cs="Arial"/>
            <w:b w:val="0"/>
            <w:i/>
            <w:sz w:val="18"/>
            <w:szCs w:val="18"/>
          </w:rPr>
          <w:t>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6DFC8F8" w14:textId="77777777" w:rsidR="006E6220" w:rsidRDefault="006E6220">
      <w:pPr>
        <w:jc w:val="both"/>
        <w:rPr>
          <w:rFonts w:ascii="Marianne" w:hAnsi="Marianne" w:cs="Arial"/>
          <w:i/>
          <w:sz w:val="18"/>
          <w:szCs w:val="18"/>
        </w:rPr>
      </w:pPr>
    </w:p>
    <w:p w14:paraId="422DAFC1" w14:textId="77777777" w:rsidR="006E6220" w:rsidRDefault="006E6220">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6E6220" w14:paraId="6DF816F3" w14:textId="77777777">
        <w:tc>
          <w:tcPr>
            <w:tcW w:w="9710" w:type="dxa"/>
            <w:shd w:val="clear" w:color="auto" w:fill="465F9D"/>
          </w:tcPr>
          <w:p w14:paraId="6DBC5AE6" w14:textId="77777777" w:rsidR="006E6220" w:rsidRDefault="006E6220">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788EB45A" w14:textId="6E0BCBDD" w:rsidR="006E6220" w:rsidRDefault="006E6220">
      <w:pPr>
        <w:rPr>
          <w:rFonts w:ascii="Marianne" w:hAnsi="Marianne" w:cs="Arial"/>
          <w:b/>
          <w:bCs/>
        </w:rPr>
      </w:pPr>
    </w:p>
    <w:p w14:paraId="615C79D9" w14:textId="77777777" w:rsidR="00EC58A4" w:rsidRPr="00EA268B" w:rsidRDefault="00EC58A4" w:rsidP="00EC58A4">
      <w:pPr>
        <w:pStyle w:val="En-tte"/>
        <w:tabs>
          <w:tab w:val="clear" w:pos="4536"/>
          <w:tab w:val="clear" w:pos="9072"/>
        </w:tabs>
        <w:rPr>
          <w:rFonts w:ascii="Arial" w:hAnsi="Arial" w:cs="Arial"/>
          <w:b/>
          <w:bCs/>
          <w:iCs/>
        </w:rPr>
      </w:pPr>
      <w:r w:rsidRPr="00EA268B">
        <w:rPr>
          <w:rFonts w:ascii="Arial" w:hAnsi="Arial" w:cs="Arial"/>
          <w:b/>
          <w:bCs/>
          <w:iCs/>
        </w:rPr>
        <w:t>Université de Bordeaux</w:t>
      </w:r>
    </w:p>
    <w:p w14:paraId="33BB7311" w14:textId="77777777" w:rsidR="00EC58A4" w:rsidRPr="00545F2F" w:rsidRDefault="00EC58A4" w:rsidP="00EC58A4">
      <w:pPr>
        <w:pStyle w:val="En-tte"/>
        <w:rPr>
          <w:rFonts w:ascii="Arial" w:hAnsi="Arial" w:cs="Arial"/>
          <w:iCs/>
        </w:rPr>
      </w:pPr>
      <w:r w:rsidRPr="00545F2F">
        <w:rPr>
          <w:rFonts w:ascii="Arial" w:hAnsi="Arial" w:cs="Arial"/>
          <w:iCs/>
        </w:rPr>
        <w:t>35 place Pey Berland</w:t>
      </w:r>
    </w:p>
    <w:p w14:paraId="393A28F8" w14:textId="77777777" w:rsidR="00EC58A4" w:rsidRDefault="00EC58A4" w:rsidP="00EC58A4">
      <w:pPr>
        <w:pStyle w:val="En-tte"/>
        <w:rPr>
          <w:rFonts w:ascii="Arial" w:hAnsi="Arial" w:cs="Arial"/>
          <w:iCs/>
        </w:rPr>
      </w:pPr>
      <w:r w:rsidRPr="00545F2F">
        <w:rPr>
          <w:rFonts w:ascii="Arial" w:hAnsi="Arial" w:cs="Arial"/>
          <w:iCs/>
        </w:rPr>
        <w:t>33000 BORDEAUX</w:t>
      </w:r>
    </w:p>
    <w:p w14:paraId="17362F88" w14:textId="77777777" w:rsidR="006E6220" w:rsidRDefault="006E6220">
      <w:pPr>
        <w:rPr>
          <w:rFonts w:ascii="Marianne" w:hAnsi="Marianne" w:cs="Arial"/>
          <w:b/>
          <w:bCs/>
        </w:rPr>
      </w:pPr>
    </w:p>
    <w:p w14:paraId="14CA2856" w14:textId="77777777" w:rsidR="006E6220" w:rsidRDefault="006E6220">
      <w:pPr>
        <w:rPr>
          <w:rFonts w:ascii="Marianne" w:hAnsi="Marianne" w:cs="Arial"/>
          <w:b/>
          <w:bCs/>
        </w:rPr>
      </w:pPr>
    </w:p>
    <w:p w14:paraId="2A7A1A00" w14:textId="77777777" w:rsidR="006E6220" w:rsidRDefault="006E6220">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E6220" w14:paraId="3858743B" w14:textId="77777777">
        <w:tc>
          <w:tcPr>
            <w:tcW w:w="9852" w:type="dxa"/>
            <w:shd w:val="clear" w:color="auto" w:fill="465F9D"/>
          </w:tcPr>
          <w:p w14:paraId="294432AA" w14:textId="77777777" w:rsidR="006E6220" w:rsidRDefault="006E6220">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41CE6AAC" w14:textId="49546259" w:rsidR="006E6220" w:rsidRDefault="006E6220">
      <w:pPr>
        <w:pStyle w:val="fcase1ertab"/>
        <w:tabs>
          <w:tab w:val="clear" w:pos="426"/>
          <w:tab w:val="left" w:pos="0"/>
        </w:tabs>
        <w:spacing w:before="120"/>
        <w:ind w:left="0" w:firstLine="0"/>
        <w:rPr>
          <w:rFonts w:ascii="Marianne" w:hAnsi="Marianne" w:cs="Arial"/>
          <w:i/>
          <w:sz w:val="16"/>
          <w:szCs w:val="16"/>
        </w:rPr>
      </w:pPr>
    </w:p>
    <w:p w14:paraId="454DCA19" w14:textId="71124176" w:rsidR="00EC58A4" w:rsidRDefault="00EC58A4" w:rsidP="00EC58A4">
      <w:pPr>
        <w:jc w:val="both"/>
        <w:rPr>
          <w:rFonts w:ascii="Arial" w:hAnsi="Arial" w:cs="Arial"/>
          <w:b/>
          <w:bCs/>
        </w:rPr>
      </w:pPr>
      <w:r>
        <w:rPr>
          <w:rFonts w:ascii="Arial" w:hAnsi="Arial" w:cs="Arial"/>
          <w:b/>
          <w:bCs/>
        </w:rPr>
        <w:t>Accord-cadre n°2025-041</w:t>
      </w:r>
      <w:r w:rsidRPr="009E3827">
        <w:rPr>
          <w:rFonts w:ascii="Arial" w:hAnsi="Arial" w:cs="Arial"/>
          <w:b/>
          <w:bCs/>
        </w:rPr>
        <w:t xml:space="preserve"> </w:t>
      </w:r>
      <w:r>
        <w:rPr>
          <w:rFonts w:ascii="Arial" w:hAnsi="Arial" w:cs="Arial"/>
          <w:b/>
          <w:bCs/>
        </w:rPr>
        <w:t xml:space="preserve">ayant pour objet les </w:t>
      </w:r>
      <w:r w:rsidRPr="003809D2">
        <w:rPr>
          <w:rFonts w:ascii="Arial" w:hAnsi="Arial" w:cs="Arial"/>
          <w:b/>
          <w:bCs/>
        </w:rPr>
        <w:t>travaux de déploiement et de réparation de réseaux privés de fibre optique</w:t>
      </w:r>
    </w:p>
    <w:p w14:paraId="64665150" w14:textId="77777777" w:rsidR="00EC58A4" w:rsidRPr="00EC58A4" w:rsidRDefault="00EC58A4" w:rsidP="00EC58A4">
      <w:pPr>
        <w:jc w:val="both"/>
        <w:rPr>
          <w:rFonts w:ascii="Arial" w:hAnsi="Arial" w:cs="Arial"/>
          <w:b/>
          <w:bCs/>
        </w:rPr>
      </w:pPr>
    </w:p>
    <w:p w14:paraId="26DF0E3F" w14:textId="77777777" w:rsidR="006E6220" w:rsidRDefault="006E6220">
      <w:pPr>
        <w:pStyle w:val="fcase1ertab"/>
        <w:tabs>
          <w:tab w:val="clear" w:pos="426"/>
          <w:tab w:val="left" w:pos="0"/>
        </w:tabs>
        <w:spacing w:before="120"/>
        <w:ind w:left="0" w:firstLine="0"/>
        <w:rPr>
          <w:rFonts w:ascii="Marianne" w:hAnsi="Marianne" w:cs="Arial"/>
          <w:i/>
          <w:sz w:val="16"/>
          <w:szCs w:val="16"/>
        </w:rPr>
      </w:pPr>
    </w:p>
    <w:p w14:paraId="56323E7C" w14:textId="77777777" w:rsidR="006E6220" w:rsidRDefault="006E6220">
      <w:pPr>
        <w:pStyle w:val="fcase1ertab"/>
        <w:tabs>
          <w:tab w:val="clear" w:pos="426"/>
          <w:tab w:val="left" w:pos="0"/>
        </w:tabs>
        <w:spacing w:before="120"/>
        <w:ind w:left="0" w:firstLine="0"/>
        <w:rPr>
          <w:rFonts w:ascii="Marianne" w:hAnsi="Marianne" w:cs="Arial"/>
          <w:i/>
          <w:sz w:val="16"/>
          <w:szCs w:val="16"/>
        </w:rPr>
      </w:pPr>
    </w:p>
    <w:p w14:paraId="6093EC58" w14:textId="77777777" w:rsidR="006E6220" w:rsidRDefault="006E6220">
      <w:pPr>
        <w:pStyle w:val="fcase1ertab"/>
        <w:tabs>
          <w:tab w:val="clear" w:pos="426"/>
          <w:tab w:val="left" w:pos="0"/>
        </w:tabs>
        <w:spacing w:before="120"/>
        <w:ind w:left="0" w:firstLine="0"/>
        <w:rPr>
          <w:rFonts w:ascii="Marianne" w:hAnsi="Marianne" w:cs="Arial"/>
          <w:i/>
          <w:sz w:val="16"/>
          <w:szCs w:val="16"/>
        </w:rPr>
      </w:pPr>
    </w:p>
    <w:p w14:paraId="25DEC8E2" w14:textId="4B9805AD" w:rsidR="006E6220" w:rsidRDefault="006E6220">
      <w:pPr>
        <w:pStyle w:val="fcase1ertab"/>
        <w:tabs>
          <w:tab w:val="clear" w:pos="426"/>
          <w:tab w:val="left" w:pos="0"/>
        </w:tabs>
        <w:spacing w:before="120"/>
        <w:ind w:left="0" w:firstLine="0"/>
        <w:rPr>
          <w:rFonts w:ascii="Marianne" w:hAnsi="Marianne" w:cs="Arial"/>
          <w:i/>
          <w:sz w:val="16"/>
          <w:szCs w:val="16"/>
        </w:rPr>
      </w:pPr>
    </w:p>
    <w:p w14:paraId="221EACD2" w14:textId="0DD8A825" w:rsidR="002F6DEA" w:rsidRDefault="002F6DEA">
      <w:pPr>
        <w:pStyle w:val="fcase1ertab"/>
        <w:tabs>
          <w:tab w:val="clear" w:pos="426"/>
          <w:tab w:val="left" w:pos="0"/>
        </w:tabs>
        <w:spacing w:before="120"/>
        <w:ind w:left="0" w:firstLine="0"/>
        <w:rPr>
          <w:rFonts w:ascii="Marianne" w:hAnsi="Marianne" w:cs="Arial"/>
          <w:i/>
          <w:sz w:val="16"/>
          <w:szCs w:val="16"/>
        </w:rPr>
      </w:pPr>
    </w:p>
    <w:p w14:paraId="4BB73B3A" w14:textId="4F680B38" w:rsidR="002F6DEA" w:rsidRDefault="002F6DEA">
      <w:pPr>
        <w:pStyle w:val="fcase1ertab"/>
        <w:tabs>
          <w:tab w:val="clear" w:pos="426"/>
          <w:tab w:val="left" w:pos="0"/>
        </w:tabs>
        <w:spacing w:before="120"/>
        <w:ind w:left="0" w:firstLine="0"/>
        <w:rPr>
          <w:rFonts w:ascii="Marianne" w:hAnsi="Marianne" w:cs="Arial"/>
          <w:i/>
          <w:sz w:val="16"/>
          <w:szCs w:val="16"/>
        </w:rPr>
      </w:pPr>
    </w:p>
    <w:p w14:paraId="65833371" w14:textId="7559568E" w:rsidR="002F6DEA" w:rsidRDefault="002F6DEA">
      <w:pPr>
        <w:pStyle w:val="fcase1ertab"/>
        <w:tabs>
          <w:tab w:val="clear" w:pos="426"/>
          <w:tab w:val="left" w:pos="0"/>
        </w:tabs>
        <w:spacing w:before="120"/>
        <w:ind w:left="0" w:firstLine="0"/>
        <w:rPr>
          <w:rFonts w:ascii="Marianne" w:hAnsi="Marianne" w:cs="Arial"/>
          <w:i/>
          <w:sz w:val="16"/>
          <w:szCs w:val="16"/>
        </w:rPr>
      </w:pPr>
    </w:p>
    <w:p w14:paraId="7F5A83FD" w14:textId="77777777" w:rsidR="002F6DEA" w:rsidRDefault="002F6DEA">
      <w:pPr>
        <w:pStyle w:val="fcase1ertab"/>
        <w:tabs>
          <w:tab w:val="clear" w:pos="426"/>
          <w:tab w:val="left" w:pos="0"/>
        </w:tabs>
        <w:spacing w:before="120"/>
        <w:ind w:left="0" w:firstLine="0"/>
        <w:rPr>
          <w:rFonts w:ascii="Marianne" w:hAnsi="Marianne" w:cs="Arial"/>
          <w:i/>
          <w:sz w:val="16"/>
          <w:szCs w:val="16"/>
        </w:rPr>
      </w:pPr>
    </w:p>
    <w:p w14:paraId="6ECD4291" w14:textId="77777777" w:rsidR="006E6220" w:rsidRDefault="006E6220">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E6220" w14:paraId="62E6A91B" w14:textId="77777777">
        <w:tc>
          <w:tcPr>
            <w:tcW w:w="9852" w:type="dxa"/>
            <w:shd w:val="clear" w:color="auto" w:fill="465F9D"/>
          </w:tcPr>
          <w:p w14:paraId="537FA4EB" w14:textId="77777777" w:rsidR="006E6220" w:rsidRDefault="006E6220">
            <w:pPr>
              <w:tabs>
                <w:tab w:val="left" w:pos="-142"/>
                <w:tab w:val="left" w:pos="4111"/>
              </w:tabs>
              <w:jc w:val="both"/>
              <w:rPr>
                <w:rFonts w:ascii="Marianne" w:hAnsi="Marianne"/>
                <w:color w:val="FFFFFF"/>
              </w:rPr>
            </w:pPr>
            <w:r>
              <w:rPr>
                <w:rFonts w:ascii="Marianne" w:hAnsi="Marianne" w:cs="Arial"/>
                <w:b/>
                <w:bCs/>
                <w:color w:val="FFFFFF"/>
                <w:sz w:val="22"/>
                <w:szCs w:val="22"/>
              </w:rPr>
              <w:lastRenderedPageBreak/>
              <w:t>C - Identification du candidat individuel ou du membre du groupement</w:t>
            </w:r>
          </w:p>
        </w:tc>
      </w:tr>
    </w:tbl>
    <w:p w14:paraId="45F25390" w14:textId="77777777" w:rsidR="006E6220" w:rsidRDefault="006E6220">
      <w:pPr>
        <w:pStyle w:val="Titre9"/>
        <w:numPr>
          <w:ilvl w:val="0"/>
          <w:numId w:val="0"/>
        </w:numPr>
        <w:rPr>
          <w:rFonts w:ascii="Marianne" w:hAnsi="Marianne"/>
          <w:i w:val="0"/>
          <w:sz w:val="20"/>
        </w:rPr>
      </w:pPr>
    </w:p>
    <w:p w14:paraId="7C7CA495" w14:textId="77777777" w:rsidR="006E6220" w:rsidRDefault="006E6220">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54C2F033" w14:textId="77777777" w:rsidR="006E6220" w:rsidRDefault="006E6220">
      <w:pPr>
        <w:pStyle w:val="Titre9"/>
        <w:tabs>
          <w:tab w:val="num" w:pos="0"/>
        </w:tabs>
        <w:ind w:left="0"/>
        <w:jc w:val="both"/>
        <w:rPr>
          <w:rFonts w:ascii="Marianne" w:hAnsi="Marianne"/>
          <w:i w:val="0"/>
          <w:iCs w:val="0"/>
          <w:sz w:val="20"/>
          <w:szCs w:val="20"/>
        </w:rPr>
      </w:pPr>
    </w:p>
    <w:p w14:paraId="5585A8F8" w14:textId="77777777" w:rsidR="006E6220" w:rsidRDefault="006E6220">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03B02723" w14:textId="77777777" w:rsidR="006E6220" w:rsidRDefault="006E6220">
      <w:pPr>
        <w:jc w:val="both"/>
        <w:rPr>
          <w:rFonts w:ascii="Marianne" w:hAnsi="Marianne" w:cs="Arial"/>
          <w:b/>
          <w:bCs/>
        </w:rPr>
      </w:pPr>
    </w:p>
    <w:p w14:paraId="17DA128E" w14:textId="77777777" w:rsidR="006E6220" w:rsidRDefault="006E6220">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240684D7" w14:textId="77777777" w:rsidR="006E6220" w:rsidRDefault="006E6220">
      <w:pPr>
        <w:rPr>
          <w:rFonts w:ascii="Marianne" w:hAnsi="Marianne"/>
        </w:rPr>
      </w:pPr>
    </w:p>
    <w:p w14:paraId="2922E8E0" w14:textId="77777777" w:rsidR="006E6220" w:rsidRDefault="006E6220">
      <w:pPr>
        <w:rPr>
          <w:rFonts w:ascii="Marianne" w:hAnsi="Marianne"/>
        </w:rPr>
      </w:pPr>
    </w:p>
    <w:p w14:paraId="3B4C98C4" w14:textId="77777777" w:rsidR="006E6220" w:rsidRDefault="006E6220">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14:paraId="048D644F" w14:textId="77777777" w:rsidR="006E6220" w:rsidRDefault="006E6220">
      <w:pPr>
        <w:rPr>
          <w:rFonts w:ascii="Marianne" w:hAnsi="Marianne"/>
        </w:rPr>
      </w:pPr>
    </w:p>
    <w:p w14:paraId="3F4DDAA7" w14:textId="77777777" w:rsidR="006E6220" w:rsidRDefault="006E6220">
      <w:pPr>
        <w:rPr>
          <w:rFonts w:ascii="Marianne" w:hAnsi="Marianne"/>
        </w:rPr>
      </w:pPr>
    </w:p>
    <w:p w14:paraId="28CA1C19" w14:textId="77777777" w:rsidR="006E6220" w:rsidRDefault="006E6220">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6CA4C658" w14:textId="77777777" w:rsidR="006E6220" w:rsidRDefault="006E6220">
      <w:pPr>
        <w:rPr>
          <w:rFonts w:ascii="Marianne" w:hAnsi="Marianne"/>
        </w:rPr>
      </w:pPr>
    </w:p>
    <w:p w14:paraId="085A00F4" w14:textId="77777777" w:rsidR="006E6220" w:rsidRDefault="006E6220">
      <w:pPr>
        <w:rPr>
          <w:rFonts w:ascii="Marianne" w:hAnsi="Marianne"/>
        </w:rPr>
      </w:pPr>
    </w:p>
    <w:p w14:paraId="7FE3422A" w14:textId="77777777" w:rsidR="006E6220" w:rsidRDefault="006E6220">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4C6E47EF" w14:textId="77777777" w:rsidR="006E6220" w:rsidRDefault="006E6220">
      <w:pPr>
        <w:rPr>
          <w:rFonts w:ascii="Marianne" w:hAnsi="Marianne"/>
        </w:rPr>
      </w:pPr>
    </w:p>
    <w:p w14:paraId="3DCA6D46" w14:textId="77777777" w:rsidR="006E6220" w:rsidRDefault="006E6220">
      <w:pPr>
        <w:rPr>
          <w:rFonts w:ascii="Marianne" w:hAnsi="Marianne"/>
        </w:rPr>
      </w:pPr>
    </w:p>
    <w:p w14:paraId="19CEDAEB" w14:textId="77777777" w:rsidR="006E6220" w:rsidRDefault="006E6220">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2FB11D99" w14:textId="77777777" w:rsidR="006E6220" w:rsidRDefault="006E6220">
      <w:pPr>
        <w:rPr>
          <w:rFonts w:ascii="Marianne" w:hAnsi="Marianne"/>
        </w:rPr>
      </w:pPr>
    </w:p>
    <w:p w14:paraId="38C94136" w14:textId="77777777" w:rsidR="006E6220" w:rsidRDefault="006E6220">
      <w:pPr>
        <w:rPr>
          <w:rFonts w:ascii="Marianne" w:hAnsi="Marianne"/>
        </w:rPr>
      </w:pPr>
    </w:p>
    <w:p w14:paraId="1BD78B29" w14:textId="77777777" w:rsidR="006E6220" w:rsidRDefault="006E6220">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370275DE" w14:textId="77777777" w:rsidR="006E6220" w:rsidRDefault="006E6220">
      <w:pPr>
        <w:jc w:val="both"/>
        <w:rPr>
          <w:rFonts w:ascii="Marianne" w:hAnsi="Marianne" w:cs="Arial"/>
          <w:b/>
          <w:bCs/>
        </w:rPr>
      </w:pPr>
    </w:p>
    <w:p w14:paraId="7470948C" w14:textId="77777777" w:rsidR="006E6220" w:rsidRDefault="006E6220">
      <w:pPr>
        <w:jc w:val="both"/>
        <w:rPr>
          <w:rFonts w:ascii="Marianne" w:hAnsi="Marianne" w:cs="Arial"/>
          <w:b/>
          <w:bCs/>
        </w:rPr>
      </w:pPr>
    </w:p>
    <w:p w14:paraId="1DFFA2F7" w14:textId="77777777" w:rsidR="006E6220" w:rsidRDefault="006E6220">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w:t>
        </w:r>
        <w:r>
          <w:rPr>
            <w:rStyle w:val="Lienhypertexte"/>
            <w:rFonts w:ascii="Marianne" w:hAnsi="Marianne" w:cs="Arial"/>
          </w:rPr>
          <w:t>n</w:t>
        </w:r>
        <w:r>
          <w:rPr>
            <w:rStyle w:val="Lienhypertexte"/>
            <w:rFonts w:ascii="Marianne" w:hAnsi="Marianne" w:cs="Arial"/>
          </w:rPr>
          <w:t xml:space="preserve"> de</w:t>
        </w:r>
        <w:r>
          <w:rPr>
            <w:rStyle w:val="Lienhypertexte"/>
            <w:rFonts w:ascii="Marianne" w:hAnsi="Marianne" w:cs="Arial"/>
          </w:rPr>
          <w:t xml:space="preserve"> </w:t>
        </w:r>
        <w:r>
          <w:rPr>
            <w:rStyle w:val="Lienhypertexte"/>
            <w:rFonts w:ascii="Marianne" w:hAnsi="Marianne" w:cs="Arial"/>
          </w:rPr>
          <w:t>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w:t>
        </w:r>
        <w:r>
          <w:rPr>
            <w:rStyle w:val="Lienhypertexte"/>
            <w:rFonts w:ascii="Marianne" w:hAnsi="Marianne" w:cs="Arial"/>
            <w:color w:val="0070C0"/>
          </w:rPr>
          <w:t>1</w:t>
        </w:r>
        <w:r>
          <w:rPr>
            <w:rStyle w:val="Lienhypertexte"/>
            <w:rFonts w:ascii="Marianne" w:hAnsi="Marianne" w:cs="Arial"/>
            <w:color w:val="0070C0"/>
          </w:rPr>
          <w:t>5</w:t>
        </w:r>
        <w:r>
          <w:rPr>
            <w:rStyle w:val="Lienhypertexte"/>
            <w:rFonts w:ascii="Marianne" w:hAnsi="Marianne" w:cs="Arial"/>
            <w:color w:val="0070C0"/>
          </w:rPr>
          <w:t>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731BAAFB" w14:textId="77777777" w:rsidR="006E6220" w:rsidRDefault="006E6220">
      <w:pPr>
        <w:jc w:val="both"/>
        <w:rPr>
          <w:rFonts w:ascii="Marianne" w:hAnsi="Marianne" w:cs="Arial"/>
        </w:rPr>
      </w:pPr>
    </w:p>
    <w:p w14:paraId="077B4371" w14:textId="77777777" w:rsidR="006E6220" w:rsidRDefault="006E6220">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rPr>
        <w:t>Oui</w:t>
      </w:r>
    </w:p>
    <w:p w14:paraId="1ED6FB07" w14:textId="77777777" w:rsidR="006E6220" w:rsidRDefault="006E6220">
      <w:pPr>
        <w:ind w:left="567"/>
        <w:jc w:val="both"/>
        <w:rPr>
          <w:rFonts w:ascii="Marianne" w:hAnsi="Marianne" w:cs="Arial"/>
        </w:rPr>
      </w:pPr>
    </w:p>
    <w:p w14:paraId="3868FF21" w14:textId="77777777" w:rsidR="006E6220" w:rsidRDefault="006E6220">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rPr>
        <w:t>Non</w:t>
      </w:r>
    </w:p>
    <w:p w14:paraId="2F1068AF" w14:textId="77777777" w:rsidR="006E6220" w:rsidRDefault="006E6220">
      <w:pPr>
        <w:ind w:left="567"/>
        <w:jc w:val="both"/>
        <w:rPr>
          <w:rFonts w:ascii="Marianne" w:hAnsi="Marianne" w:cs="Arial"/>
          <w:bCs/>
          <w:sz w:val="22"/>
        </w:rPr>
      </w:pPr>
    </w:p>
    <w:p w14:paraId="238CD74B" w14:textId="77777777" w:rsidR="006E6220" w:rsidRDefault="006E6220">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6D2C2A4A" w14:textId="77777777" w:rsidR="006E6220" w:rsidRDefault="006E6220">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w:t>
        </w:r>
        <w:r>
          <w:rPr>
            <w:rStyle w:val="Lienhypertexte"/>
            <w:rFonts w:ascii="Marianne" w:hAnsi="Marianne" w:cs="Arial"/>
            <w:i/>
            <w:iCs/>
            <w:szCs w:val="18"/>
          </w:rPr>
          <w:t>1</w:t>
        </w:r>
        <w:r>
          <w:rPr>
            <w:rStyle w:val="Lienhypertexte"/>
            <w:rFonts w:ascii="Marianne" w:hAnsi="Marianne" w:cs="Arial"/>
            <w:i/>
            <w:iCs/>
            <w:szCs w:val="18"/>
          </w:rPr>
          <w:t>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525F551D" w14:textId="77777777" w:rsidR="006E6220" w:rsidRDefault="006E6220">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2E5119AB" w14:textId="77777777" w:rsidR="006E6220" w:rsidRDefault="006E6220">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w:t>
        </w:r>
        <w:r>
          <w:rPr>
            <w:rStyle w:val="Lienhypertexte"/>
            <w:rFonts w:ascii="Marianne" w:hAnsi="Marianne" w:cs="Arial"/>
            <w:i/>
            <w:iCs/>
            <w:szCs w:val="18"/>
          </w:rPr>
          <w:t>c</w:t>
        </w:r>
        <w:r>
          <w:rPr>
            <w:rStyle w:val="Lienhypertexte"/>
            <w:rFonts w:ascii="Marianne" w:hAnsi="Marianne" w:cs="Arial"/>
            <w:i/>
            <w:iCs/>
            <w:szCs w:val="18"/>
          </w:rPr>
          <w:t>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w:t>
        </w:r>
        <w:r>
          <w:rPr>
            <w:rStyle w:val="Lienhypertexte"/>
            <w:rFonts w:ascii="Marianne" w:hAnsi="Marianne" w:cs="Arial"/>
            <w:i/>
            <w:iCs/>
            <w:szCs w:val="18"/>
          </w:rPr>
          <w:t>-</w:t>
        </w:r>
        <w:r>
          <w:rPr>
            <w:rStyle w:val="Lienhypertexte"/>
            <w:rFonts w:ascii="Marianne" w:hAnsi="Marianne" w:cs="Arial"/>
            <w:i/>
            <w:iCs/>
            <w:szCs w:val="18"/>
          </w:rPr>
          <w:t>1</w:t>
        </w:r>
      </w:hyperlink>
      <w:r>
        <w:rPr>
          <w:rFonts w:ascii="Marianne" w:hAnsi="Marianne" w:cs="Arial"/>
          <w:i/>
          <w:iCs/>
          <w:szCs w:val="18"/>
        </w:rPr>
        <w:t xml:space="preserve"> du code de la commande publique.</w:t>
      </w:r>
    </w:p>
    <w:p w14:paraId="785290AE" w14:textId="77777777" w:rsidR="006E6220" w:rsidRDefault="006E6220">
      <w:pPr>
        <w:spacing w:before="120"/>
        <w:jc w:val="both"/>
        <w:rPr>
          <w:rFonts w:ascii="Marianne" w:hAnsi="Marianne" w:cs="Arial"/>
          <w:sz w:val="22"/>
        </w:rPr>
      </w:pPr>
    </w:p>
    <w:p w14:paraId="12856211" w14:textId="77777777" w:rsidR="006E6220" w:rsidRDefault="006E6220">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Change w:id="0">
          <w:tblGrid>
            <w:gridCol w:w="1986"/>
            <w:gridCol w:w="2551"/>
            <w:gridCol w:w="5245"/>
          </w:tblGrid>
        </w:tblGridChange>
      </w:tblGrid>
      <w:tr w:rsidR="006E6220" w14:paraId="087749CD" w14:textId="77777777">
        <w:trPr>
          <w:trHeight w:val="540"/>
          <w:jc w:val="center"/>
        </w:trPr>
        <w:tc>
          <w:tcPr>
            <w:tcW w:w="1986" w:type="dxa"/>
            <w:shd w:val="clear" w:color="auto" w:fill="CCFFFF"/>
            <w:vAlign w:val="center"/>
          </w:tcPr>
          <w:p w14:paraId="220FED96" w14:textId="77777777" w:rsidR="006E6220" w:rsidRDefault="006E6220">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581A4AF0" w14:textId="77777777" w:rsidR="006E6220" w:rsidRDefault="006E6220">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03B9C2EA" w14:textId="77777777" w:rsidR="006E6220" w:rsidRDefault="006E6220">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6E6220" w14:paraId="4B1CB746" w14:textId="77777777">
        <w:trPr>
          <w:trHeight w:val="2218"/>
          <w:jc w:val="center"/>
        </w:trPr>
        <w:tc>
          <w:tcPr>
            <w:tcW w:w="1986" w:type="dxa"/>
            <w:vMerge w:val="restart"/>
            <w:shd w:val="clear" w:color="auto" w:fill="auto"/>
            <w:vAlign w:val="center"/>
          </w:tcPr>
          <w:p w14:paraId="6356F930" w14:textId="77777777" w:rsidR="006E6220" w:rsidRDefault="006E6220">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1AA29DBA" w14:textId="77777777" w:rsidR="006E6220" w:rsidRDefault="006E6220">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B89A2A3" w14:textId="77777777" w:rsidR="006E6220" w:rsidRDefault="006E622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A313EA7" w14:textId="77777777" w:rsidR="006E6220" w:rsidRDefault="006E622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E3D54D2" w14:textId="77777777" w:rsidR="006E6220" w:rsidRDefault="006E6220">
            <w:pPr>
              <w:spacing w:beforeLines="40" w:before="96" w:afterLines="40" w:after="96"/>
              <w:ind w:left="170" w:right="170"/>
              <w:jc w:val="both"/>
              <w:rPr>
                <w:rFonts w:ascii="Marianne" w:hAnsi="Marianne" w:cs="Arial"/>
                <w:sz w:val="12"/>
                <w:szCs w:val="16"/>
              </w:rPr>
            </w:pPr>
          </w:p>
          <w:p w14:paraId="41EBF96B" w14:textId="77777777" w:rsidR="006E6220" w:rsidRDefault="006E6220">
            <w:pPr>
              <w:spacing w:beforeLines="40" w:before="96" w:afterLines="40" w:after="96"/>
              <w:ind w:left="170" w:right="170"/>
              <w:jc w:val="both"/>
              <w:rPr>
                <w:rFonts w:ascii="Marianne" w:hAnsi="Marianne" w:cs="Arial"/>
                <w:sz w:val="12"/>
                <w:szCs w:val="16"/>
              </w:rPr>
            </w:pPr>
          </w:p>
          <w:p w14:paraId="14CC64E7" w14:textId="77777777" w:rsidR="006E6220" w:rsidRDefault="006E6220">
            <w:pPr>
              <w:spacing w:beforeLines="40" w:before="96" w:afterLines="40" w:after="96"/>
              <w:ind w:left="170" w:right="170"/>
              <w:jc w:val="both"/>
              <w:rPr>
                <w:rFonts w:ascii="Marianne" w:hAnsi="Marianne" w:cs="Arial"/>
                <w:sz w:val="12"/>
                <w:szCs w:val="16"/>
              </w:rPr>
            </w:pPr>
          </w:p>
          <w:p w14:paraId="00479C08" w14:textId="77777777" w:rsidR="006E6220" w:rsidRDefault="006E622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6399587" w14:textId="77777777" w:rsidR="006E6220" w:rsidRDefault="006E6220">
            <w:pPr>
              <w:spacing w:beforeLines="40" w:before="96" w:afterLines="40" w:after="96"/>
              <w:ind w:right="170"/>
              <w:rPr>
                <w:rFonts w:ascii="Marianne" w:hAnsi="Marianne" w:cs="Arial"/>
                <w:sz w:val="12"/>
                <w:szCs w:val="16"/>
              </w:rPr>
            </w:pPr>
          </w:p>
          <w:p w14:paraId="7A2A45D7" w14:textId="77777777" w:rsidR="006E6220" w:rsidRDefault="006E6220">
            <w:pPr>
              <w:spacing w:beforeLines="40" w:before="96" w:afterLines="40" w:after="96"/>
              <w:ind w:right="170"/>
              <w:rPr>
                <w:rFonts w:ascii="Marianne" w:hAnsi="Marianne" w:cs="Arial"/>
                <w:sz w:val="12"/>
                <w:szCs w:val="16"/>
              </w:rPr>
            </w:pPr>
          </w:p>
          <w:p w14:paraId="42C6439D" w14:textId="77777777" w:rsidR="006E6220" w:rsidRDefault="006E6220">
            <w:pPr>
              <w:spacing w:beforeLines="40" w:before="96" w:afterLines="40" w:after="96"/>
              <w:ind w:right="170"/>
              <w:rPr>
                <w:rFonts w:ascii="Marianne" w:hAnsi="Marianne" w:cs="Arial"/>
                <w:sz w:val="12"/>
                <w:szCs w:val="16"/>
              </w:rPr>
            </w:pPr>
          </w:p>
        </w:tc>
      </w:tr>
      <w:tr w:rsidR="006E6220" w14:paraId="0557F774" w14:textId="77777777">
        <w:trPr>
          <w:trHeight w:val="3555"/>
          <w:jc w:val="center"/>
        </w:trPr>
        <w:tc>
          <w:tcPr>
            <w:tcW w:w="1986" w:type="dxa"/>
            <w:vMerge/>
            <w:shd w:val="clear" w:color="auto" w:fill="auto"/>
            <w:vAlign w:val="center"/>
          </w:tcPr>
          <w:p w14:paraId="27AFDF15" w14:textId="77777777" w:rsidR="006E6220" w:rsidRDefault="006E6220">
            <w:pPr>
              <w:spacing w:beforeLines="40" w:before="96" w:afterLines="40" w:after="96"/>
              <w:rPr>
                <w:rFonts w:ascii="Marianne" w:hAnsi="Marianne" w:cs="Arial"/>
              </w:rPr>
            </w:pPr>
          </w:p>
        </w:tc>
        <w:tc>
          <w:tcPr>
            <w:tcW w:w="2551" w:type="dxa"/>
            <w:shd w:val="clear" w:color="auto" w:fill="auto"/>
            <w:vAlign w:val="center"/>
          </w:tcPr>
          <w:p w14:paraId="210DFCA0" w14:textId="77777777" w:rsidR="006E6220" w:rsidRDefault="006E6220">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30A1515B" w14:textId="77777777" w:rsidR="006E6220" w:rsidRDefault="006E622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7BAD19F" w14:textId="77777777" w:rsidR="006E6220" w:rsidRDefault="006E622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5089822" w14:textId="77777777" w:rsidR="006E6220" w:rsidRDefault="006E6220">
            <w:pPr>
              <w:spacing w:beforeLines="40" w:before="96" w:afterLines="40" w:after="96"/>
              <w:ind w:left="170" w:right="170"/>
              <w:jc w:val="both"/>
              <w:rPr>
                <w:rFonts w:ascii="Marianne" w:hAnsi="Marianne" w:cs="Arial"/>
                <w:sz w:val="12"/>
                <w:szCs w:val="16"/>
              </w:rPr>
            </w:pPr>
          </w:p>
          <w:p w14:paraId="05C0FBE4" w14:textId="77777777" w:rsidR="006E6220" w:rsidRDefault="006E6220">
            <w:pPr>
              <w:spacing w:beforeLines="40" w:before="96" w:afterLines="40" w:after="96"/>
              <w:ind w:left="170" w:right="170"/>
              <w:jc w:val="both"/>
              <w:rPr>
                <w:rFonts w:ascii="Marianne" w:hAnsi="Marianne" w:cs="Arial"/>
                <w:sz w:val="12"/>
                <w:szCs w:val="16"/>
              </w:rPr>
            </w:pPr>
          </w:p>
          <w:p w14:paraId="578BFB65" w14:textId="77777777" w:rsidR="006E6220" w:rsidRDefault="006E6220">
            <w:pPr>
              <w:spacing w:beforeLines="40" w:before="96" w:afterLines="40" w:after="96"/>
              <w:ind w:left="170" w:right="170"/>
              <w:jc w:val="both"/>
              <w:rPr>
                <w:rFonts w:ascii="Marianne" w:hAnsi="Marianne" w:cs="Arial"/>
                <w:sz w:val="12"/>
                <w:szCs w:val="16"/>
              </w:rPr>
            </w:pPr>
          </w:p>
          <w:p w14:paraId="303839EB" w14:textId="77777777" w:rsidR="006E6220" w:rsidRDefault="006E622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812B93F" w14:textId="77777777" w:rsidR="006E6220" w:rsidRDefault="006E6220">
            <w:pPr>
              <w:spacing w:beforeLines="40" w:before="96" w:afterLines="40" w:after="96"/>
              <w:ind w:right="170"/>
              <w:rPr>
                <w:rFonts w:ascii="Marianne" w:hAnsi="Marianne" w:cs="Arial"/>
                <w:sz w:val="12"/>
                <w:szCs w:val="16"/>
              </w:rPr>
            </w:pPr>
          </w:p>
          <w:p w14:paraId="01598DAB" w14:textId="77777777" w:rsidR="006E6220" w:rsidRDefault="006E6220">
            <w:pPr>
              <w:spacing w:beforeLines="40" w:before="96" w:afterLines="40" w:after="96"/>
              <w:ind w:right="170"/>
              <w:rPr>
                <w:rFonts w:ascii="Marianne" w:hAnsi="Marianne" w:cs="Arial"/>
                <w:sz w:val="12"/>
                <w:szCs w:val="16"/>
              </w:rPr>
            </w:pPr>
          </w:p>
          <w:p w14:paraId="639C7C43" w14:textId="77777777" w:rsidR="006E6220" w:rsidRDefault="006E6220">
            <w:pPr>
              <w:spacing w:beforeLines="40" w:before="96" w:afterLines="40" w:after="96"/>
              <w:ind w:right="170"/>
              <w:rPr>
                <w:rFonts w:ascii="Marianne" w:hAnsi="Marianne" w:cs="Arial"/>
                <w:sz w:val="12"/>
                <w:szCs w:val="16"/>
              </w:rPr>
            </w:pPr>
          </w:p>
        </w:tc>
      </w:tr>
      <w:tr w:rsidR="006E6220" w14:paraId="5BA3CC04" w14:textId="77777777">
        <w:trPr>
          <w:trHeight w:val="4455"/>
          <w:jc w:val="center"/>
        </w:trPr>
        <w:tc>
          <w:tcPr>
            <w:tcW w:w="1986" w:type="dxa"/>
            <w:vMerge/>
            <w:shd w:val="clear" w:color="auto" w:fill="auto"/>
            <w:vAlign w:val="center"/>
          </w:tcPr>
          <w:p w14:paraId="1ABCC54E" w14:textId="77777777" w:rsidR="006E6220" w:rsidRDefault="006E6220">
            <w:pPr>
              <w:spacing w:beforeLines="40" w:before="96" w:afterLines="40" w:after="96"/>
              <w:rPr>
                <w:rFonts w:ascii="Marianne" w:hAnsi="Marianne" w:cs="Arial"/>
              </w:rPr>
            </w:pPr>
          </w:p>
        </w:tc>
        <w:tc>
          <w:tcPr>
            <w:tcW w:w="2551" w:type="dxa"/>
            <w:shd w:val="clear" w:color="auto" w:fill="auto"/>
            <w:vAlign w:val="center"/>
          </w:tcPr>
          <w:p w14:paraId="56EA0299" w14:textId="77777777" w:rsidR="006E6220" w:rsidRDefault="006E6220">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6A728970" w14:textId="77777777" w:rsidR="006E6220" w:rsidRDefault="006E622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70F7011" w14:textId="77777777" w:rsidR="006E6220" w:rsidRDefault="006E6220">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64B28F9" w14:textId="77777777" w:rsidR="006E6220" w:rsidRDefault="006E6220">
            <w:pPr>
              <w:spacing w:beforeLines="40" w:before="96" w:afterLines="40" w:after="96"/>
              <w:ind w:left="170" w:right="170"/>
              <w:jc w:val="both"/>
              <w:rPr>
                <w:rFonts w:ascii="Marianne" w:hAnsi="Marianne" w:cs="Arial"/>
                <w:sz w:val="12"/>
                <w:szCs w:val="16"/>
              </w:rPr>
            </w:pPr>
          </w:p>
          <w:p w14:paraId="7C6FA867" w14:textId="77777777" w:rsidR="006E6220" w:rsidRDefault="006E6220">
            <w:pPr>
              <w:spacing w:beforeLines="40" w:before="96" w:afterLines="40" w:after="96"/>
              <w:ind w:left="170" w:right="170"/>
              <w:jc w:val="both"/>
              <w:rPr>
                <w:rFonts w:ascii="Marianne" w:hAnsi="Marianne" w:cs="Arial"/>
                <w:sz w:val="12"/>
                <w:szCs w:val="16"/>
              </w:rPr>
            </w:pPr>
          </w:p>
          <w:p w14:paraId="629C705A" w14:textId="77777777" w:rsidR="006E6220" w:rsidRDefault="006E6220">
            <w:pPr>
              <w:spacing w:beforeLines="40" w:before="96" w:afterLines="40" w:after="96"/>
              <w:ind w:left="170" w:right="170"/>
              <w:jc w:val="both"/>
              <w:rPr>
                <w:rFonts w:ascii="Marianne" w:hAnsi="Marianne" w:cs="Arial"/>
                <w:sz w:val="12"/>
                <w:szCs w:val="16"/>
              </w:rPr>
            </w:pPr>
          </w:p>
          <w:p w14:paraId="268F0D21" w14:textId="77777777" w:rsidR="006E6220" w:rsidRDefault="006E6220">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8F77C0F" w14:textId="77777777" w:rsidR="006E6220" w:rsidRDefault="006E6220">
            <w:pPr>
              <w:spacing w:beforeLines="40" w:before="96" w:afterLines="40" w:after="96"/>
              <w:ind w:right="170"/>
              <w:rPr>
                <w:rFonts w:ascii="Marianne" w:hAnsi="Marianne" w:cs="Arial"/>
                <w:sz w:val="12"/>
                <w:szCs w:val="16"/>
              </w:rPr>
            </w:pPr>
          </w:p>
          <w:p w14:paraId="295F39D2" w14:textId="77777777" w:rsidR="006E6220" w:rsidRDefault="006E6220">
            <w:pPr>
              <w:spacing w:beforeLines="40" w:before="96" w:afterLines="40" w:after="96"/>
              <w:ind w:right="170"/>
              <w:rPr>
                <w:rFonts w:ascii="Marianne" w:hAnsi="Marianne" w:cs="Arial"/>
                <w:sz w:val="12"/>
                <w:szCs w:val="16"/>
              </w:rPr>
            </w:pPr>
          </w:p>
          <w:p w14:paraId="4539F61F" w14:textId="77777777" w:rsidR="006E6220" w:rsidRDefault="006E6220">
            <w:pPr>
              <w:spacing w:beforeLines="40" w:before="96" w:afterLines="40" w:after="96"/>
              <w:ind w:right="170"/>
              <w:rPr>
                <w:rFonts w:ascii="Marianne" w:hAnsi="Marianne" w:cs="Arial"/>
                <w:sz w:val="12"/>
                <w:szCs w:val="16"/>
              </w:rPr>
            </w:pPr>
          </w:p>
        </w:tc>
      </w:tr>
      <w:tr w:rsidR="006E6220" w14:paraId="610718C5" w14:textId="77777777">
        <w:trPr>
          <w:trHeight w:val="1785"/>
          <w:jc w:val="center"/>
        </w:trPr>
        <w:tc>
          <w:tcPr>
            <w:tcW w:w="1986" w:type="dxa"/>
            <w:shd w:val="clear" w:color="auto" w:fill="auto"/>
            <w:vAlign w:val="center"/>
          </w:tcPr>
          <w:p w14:paraId="35D69D9B" w14:textId="77777777" w:rsidR="006E6220" w:rsidRDefault="006E6220">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05690938" w14:textId="77777777" w:rsidR="006E6220" w:rsidRDefault="006E6220">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Pr>
                <w:rFonts w:ascii="Marianne" w:hAnsi="Marianne" w:cs="Arial"/>
              </w:rPr>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29936EE1" w14:textId="77777777" w:rsidR="006E6220" w:rsidRDefault="006E622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81176CC" w14:textId="77777777" w:rsidR="006E6220" w:rsidRDefault="006E622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71072767" w14:textId="77777777" w:rsidR="006E6220" w:rsidRDefault="006E6220">
            <w:pPr>
              <w:spacing w:beforeLines="40" w:before="96" w:afterLines="40" w:after="96"/>
              <w:ind w:left="170" w:right="170"/>
              <w:jc w:val="both"/>
              <w:rPr>
                <w:rFonts w:ascii="Marianne" w:hAnsi="Marianne" w:cs="Arial"/>
                <w:sz w:val="12"/>
                <w:szCs w:val="16"/>
              </w:rPr>
            </w:pPr>
          </w:p>
          <w:p w14:paraId="3A7F9C92" w14:textId="77777777" w:rsidR="006E6220" w:rsidRDefault="006E6220">
            <w:pPr>
              <w:spacing w:beforeLines="40" w:before="96" w:afterLines="40" w:after="96"/>
              <w:ind w:left="170" w:right="170"/>
              <w:jc w:val="both"/>
              <w:rPr>
                <w:rFonts w:ascii="Marianne" w:hAnsi="Marianne" w:cs="Arial"/>
                <w:sz w:val="12"/>
                <w:szCs w:val="16"/>
              </w:rPr>
            </w:pPr>
          </w:p>
          <w:p w14:paraId="4CA65425" w14:textId="77777777" w:rsidR="006E6220" w:rsidRDefault="006E6220">
            <w:pPr>
              <w:spacing w:beforeLines="40" w:before="96" w:afterLines="40" w:after="96"/>
              <w:ind w:left="170" w:right="170"/>
              <w:jc w:val="both"/>
              <w:rPr>
                <w:rFonts w:ascii="Marianne" w:hAnsi="Marianne" w:cs="Arial"/>
                <w:sz w:val="12"/>
                <w:szCs w:val="16"/>
              </w:rPr>
            </w:pPr>
          </w:p>
          <w:p w14:paraId="23F6F7BE" w14:textId="77777777" w:rsidR="006E6220" w:rsidRDefault="006E622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48B07DE" w14:textId="77777777" w:rsidR="006E6220" w:rsidRDefault="006E6220">
            <w:pPr>
              <w:spacing w:beforeLines="40" w:before="96" w:afterLines="40" w:after="96"/>
              <w:ind w:right="170"/>
              <w:rPr>
                <w:rFonts w:ascii="Marianne" w:hAnsi="Marianne" w:cs="Arial"/>
                <w:sz w:val="12"/>
                <w:szCs w:val="16"/>
              </w:rPr>
            </w:pPr>
          </w:p>
          <w:p w14:paraId="74B9B34D" w14:textId="77777777" w:rsidR="006E6220" w:rsidRDefault="006E6220">
            <w:pPr>
              <w:spacing w:beforeLines="40" w:before="96" w:afterLines="40" w:after="96"/>
              <w:ind w:right="170"/>
              <w:rPr>
                <w:rFonts w:ascii="Marianne" w:hAnsi="Marianne" w:cs="Arial"/>
                <w:sz w:val="12"/>
                <w:szCs w:val="16"/>
              </w:rPr>
            </w:pPr>
          </w:p>
          <w:p w14:paraId="13208125" w14:textId="77777777" w:rsidR="006E6220" w:rsidRDefault="006E6220">
            <w:pPr>
              <w:spacing w:beforeLines="40" w:before="96" w:afterLines="40" w:after="96"/>
              <w:ind w:right="170"/>
              <w:rPr>
                <w:rFonts w:ascii="Marianne" w:hAnsi="Marianne" w:cs="Arial"/>
                <w:sz w:val="12"/>
                <w:szCs w:val="16"/>
              </w:rPr>
            </w:pPr>
          </w:p>
        </w:tc>
      </w:tr>
      <w:tr w:rsidR="006E6220" w14:paraId="22B716D2" w14:textId="77777777">
        <w:trPr>
          <w:trHeight w:val="3615"/>
          <w:jc w:val="center"/>
        </w:trPr>
        <w:tc>
          <w:tcPr>
            <w:tcW w:w="1986" w:type="dxa"/>
            <w:shd w:val="clear" w:color="auto" w:fill="auto"/>
            <w:vAlign w:val="center"/>
          </w:tcPr>
          <w:p w14:paraId="684E1D79" w14:textId="77777777" w:rsidR="006E6220" w:rsidRDefault="006E6220">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17CD97FB" w14:textId="77777777" w:rsidR="006E6220" w:rsidRDefault="006E6220">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454C36AC" w14:textId="77777777" w:rsidR="006E6220" w:rsidRDefault="006E622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7DA510F" w14:textId="77777777" w:rsidR="006E6220" w:rsidRDefault="006E622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D64677F" w14:textId="77777777" w:rsidR="006E6220" w:rsidRDefault="006E6220">
            <w:pPr>
              <w:spacing w:beforeLines="40" w:before="96" w:afterLines="40" w:after="96"/>
              <w:ind w:left="170" w:right="170"/>
              <w:jc w:val="both"/>
              <w:rPr>
                <w:rFonts w:ascii="Marianne" w:hAnsi="Marianne" w:cs="Arial"/>
                <w:sz w:val="12"/>
                <w:szCs w:val="16"/>
              </w:rPr>
            </w:pPr>
          </w:p>
          <w:p w14:paraId="7FE32BB4" w14:textId="77777777" w:rsidR="006E6220" w:rsidRDefault="006E6220">
            <w:pPr>
              <w:spacing w:beforeLines="40" w:before="96" w:afterLines="40" w:after="96"/>
              <w:ind w:left="170" w:right="170"/>
              <w:jc w:val="both"/>
              <w:rPr>
                <w:rFonts w:ascii="Marianne" w:hAnsi="Marianne" w:cs="Arial"/>
                <w:sz w:val="12"/>
                <w:szCs w:val="16"/>
              </w:rPr>
            </w:pPr>
          </w:p>
          <w:p w14:paraId="49109DEA" w14:textId="77777777" w:rsidR="006E6220" w:rsidRDefault="006E6220">
            <w:pPr>
              <w:spacing w:beforeLines="40" w:before="96" w:afterLines="40" w:after="96"/>
              <w:ind w:left="170" w:right="170"/>
              <w:jc w:val="both"/>
              <w:rPr>
                <w:rFonts w:ascii="Marianne" w:hAnsi="Marianne" w:cs="Arial"/>
                <w:sz w:val="12"/>
                <w:szCs w:val="16"/>
              </w:rPr>
            </w:pPr>
          </w:p>
          <w:p w14:paraId="1D86E7DC" w14:textId="77777777" w:rsidR="006E6220" w:rsidRDefault="006E622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B79B232" w14:textId="77777777" w:rsidR="006E6220" w:rsidRDefault="006E6220">
            <w:pPr>
              <w:spacing w:beforeLines="40" w:before="96" w:afterLines="40" w:after="96"/>
              <w:ind w:right="170"/>
              <w:rPr>
                <w:rFonts w:ascii="Marianne" w:hAnsi="Marianne" w:cs="Arial"/>
                <w:sz w:val="12"/>
                <w:szCs w:val="16"/>
              </w:rPr>
            </w:pPr>
          </w:p>
          <w:p w14:paraId="66B608BF" w14:textId="77777777" w:rsidR="006E6220" w:rsidRDefault="006E6220">
            <w:pPr>
              <w:spacing w:beforeLines="40" w:before="96" w:afterLines="40" w:after="96"/>
              <w:ind w:right="170"/>
              <w:rPr>
                <w:rFonts w:ascii="Marianne" w:hAnsi="Marianne" w:cs="Arial"/>
                <w:sz w:val="12"/>
                <w:szCs w:val="16"/>
              </w:rPr>
            </w:pPr>
          </w:p>
          <w:p w14:paraId="707A6665" w14:textId="77777777" w:rsidR="006E6220" w:rsidRDefault="006E6220">
            <w:pPr>
              <w:spacing w:beforeLines="40" w:before="96" w:afterLines="40" w:after="96"/>
              <w:ind w:right="170"/>
              <w:rPr>
                <w:rFonts w:ascii="Marianne" w:hAnsi="Marianne" w:cs="Arial"/>
                <w:sz w:val="12"/>
                <w:szCs w:val="16"/>
              </w:rPr>
            </w:pPr>
          </w:p>
        </w:tc>
      </w:tr>
    </w:tbl>
    <w:p w14:paraId="64F33FF1" w14:textId="77777777" w:rsidR="006E6220" w:rsidRDefault="006E6220">
      <w:pPr>
        <w:tabs>
          <w:tab w:val="left" w:pos="-142"/>
          <w:tab w:val="left" w:pos="4111"/>
        </w:tabs>
        <w:rPr>
          <w:rFonts w:ascii="Marianne" w:hAnsi="Marianne" w:cs="Arial"/>
          <w:b/>
          <w:bCs/>
          <w:sz w:val="22"/>
          <w:szCs w:val="22"/>
        </w:rPr>
      </w:pPr>
    </w:p>
    <w:p w14:paraId="62E8EF98" w14:textId="77777777" w:rsidR="006E6220" w:rsidRDefault="006E6220">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1D3C7B67" w14:textId="77777777" w:rsidR="006E6220" w:rsidRDefault="006E6220">
      <w:pPr>
        <w:keepNext/>
        <w:tabs>
          <w:tab w:val="left" w:pos="-142"/>
          <w:tab w:val="left" w:pos="4111"/>
        </w:tabs>
        <w:jc w:val="both"/>
        <w:rPr>
          <w:rFonts w:ascii="Marianne" w:hAnsi="Marianne" w:cs="Arial"/>
          <w:b/>
          <w:bCs/>
          <w:sz w:val="22"/>
          <w:szCs w:val="22"/>
        </w:rPr>
      </w:pPr>
    </w:p>
    <w:p w14:paraId="3456E873" w14:textId="77777777" w:rsidR="006E6220" w:rsidRDefault="006E6220">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2343-1</w:t>
        </w:r>
        <w:r>
          <w:rPr>
            <w:rStyle w:val="Lienhypertexte"/>
            <w:rFonts w:ascii="Marianne" w:hAnsi="Marianne" w:cs="Arial"/>
            <w:i/>
            <w:iCs/>
            <w:szCs w:val="18"/>
          </w:rPr>
          <w:t>6</w:t>
        </w:r>
        <w:r>
          <w:rPr>
            <w:rStyle w:val="Lienhypertexte"/>
            <w:rFonts w:ascii="Marianne" w:hAnsi="Marianne" w:cs="Arial"/>
            <w:i/>
            <w:iCs/>
            <w:szCs w:val="18"/>
          </w:rPr>
          <w:t xml:space="preserve">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052048F1" w14:textId="77777777" w:rsidR="006E6220" w:rsidRDefault="006E6220">
      <w:pPr>
        <w:pStyle w:val="En-tte"/>
        <w:tabs>
          <w:tab w:val="clear" w:pos="4536"/>
          <w:tab w:val="clear" w:pos="9072"/>
          <w:tab w:val="left" w:pos="0"/>
          <w:tab w:val="left" w:pos="2160"/>
        </w:tabs>
        <w:jc w:val="both"/>
        <w:rPr>
          <w:rFonts w:ascii="Marianne" w:hAnsi="Marianne" w:cs="Arial"/>
          <w:i/>
          <w:iCs/>
          <w:sz w:val="16"/>
          <w:szCs w:val="16"/>
        </w:rPr>
      </w:pPr>
    </w:p>
    <w:p w14:paraId="429AEBC4" w14:textId="77777777" w:rsidR="006E6220" w:rsidRDefault="006E6220">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4C538A1B" w14:textId="77777777" w:rsidR="006E6220" w:rsidRDefault="006E6220">
      <w:pPr>
        <w:pStyle w:val="En-tte"/>
        <w:tabs>
          <w:tab w:val="clear" w:pos="4536"/>
          <w:tab w:val="clear" w:pos="9072"/>
          <w:tab w:val="left" w:pos="2160"/>
        </w:tabs>
        <w:ind w:left="284"/>
        <w:jc w:val="both"/>
        <w:rPr>
          <w:rFonts w:ascii="Marianne" w:hAnsi="Marianne" w:cs="Arial"/>
          <w:iCs/>
          <w:sz w:val="16"/>
          <w:szCs w:val="18"/>
        </w:rPr>
      </w:pPr>
    </w:p>
    <w:p w14:paraId="3BE607B9" w14:textId="77777777" w:rsidR="006E6220" w:rsidRDefault="006E6220">
      <w:pPr>
        <w:pStyle w:val="En-tte"/>
        <w:tabs>
          <w:tab w:val="clear" w:pos="4536"/>
          <w:tab w:val="clear" w:pos="9072"/>
          <w:tab w:val="left" w:pos="2160"/>
        </w:tabs>
        <w:ind w:left="284"/>
        <w:jc w:val="both"/>
        <w:rPr>
          <w:rFonts w:ascii="Marianne" w:hAnsi="Marianne" w:cs="Arial"/>
          <w:iCs/>
          <w:sz w:val="16"/>
          <w:szCs w:val="18"/>
        </w:rPr>
      </w:pPr>
    </w:p>
    <w:p w14:paraId="02C31CDA" w14:textId="77777777" w:rsidR="006E6220" w:rsidRDefault="006E6220">
      <w:pPr>
        <w:pStyle w:val="En-tte"/>
        <w:tabs>
          <w:tab w:val="clear" w:pos="4536"/>
          <w:tab w:val="clear" w:pos="9072"/>
          <w:tab w:val="left" w:pos="2160"/>
        </w:tabs>
        <w:ind w:left="284"/>
        <w:jc w:val="both"/>
        <w:rPr>
          <w:rFonts w:ascii="Marianne" w:hAnsi="Marianne" w:cs="Arial"/>
          <w:iCs/>
          <w:sz w:val="16"/>
          <w:szCs w:val="18"/>
        </w:rPr>
      </w:pPr>
    </w:p>
    <w:p w14:paraId="1236861B" w14:textId="77777777" w:rsidR="006E6220" w:rsidRDefault="006E6220">
      <w:pPr>
        <w:pStyle w:val="En-tte"/>
        <w:tabs>
          <w:tab w:val="clear" w:pos="4536"/>
          <w:tab w:val="clear" w:pos="9072"/>
          <w:tab w:val="left" w:pos="2160"/>
        </w:tabs>
        <w:ind w:left="284"/>
        <w:jc w:val="both"/>
        <w:rPr>
          <w:rFonts w:ascii="Marianne" w:hAnsi="Marianne" w:cs="Arial"/>
          <w:iCs/>
          <w:sz w:val="16"/>
          <w:szCs w:val="18"/>
        </w:rPr>
      </w:pPr>
    </w:p>
    <w:p w14:paraId="50C3620C" w14:textId="77777777" w:rsidR="006E6220" w:rsidRDefault="006E6220">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72954597" w14:textId="77777777" w:rsidR="006E6220" w:rsidRDefault="006E6220">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39BACE3" w14:textId="77777777" w:rsidR="006E6220" w:rsidRDefault="006E6220">
      <w:pPr>
        <w:pStyle w:val="En-tte"/>
        <w:tabs>
          <w:tab w:val="clear" w:pos="4536"/>
          <w:tab w:val="clear" w:pos="9072"/>
          <w:tab w:val="left" w:pos="2160"/>
        </w:tabs>
        <w:ind w:left="284"/>
        <w:jc w:val="both"/>
        <w:rPr>
          <w:rFonts w:ascii="Marianne" w:hAnsi="Marianne" w:cs="Arial"/>
          <w:iCs/>
          <w:sz w:val="16"/>
          <w:szCs w:val="18"/>
        </w:rPr>
      </w:pPr>
    </w:p>
    <w:p w14:paraId="66446431" w14:textId="77777777" w:rsidR="006E6220" w:rsidRDefault="006E6220">
      <w:pPr>
        <w:pStyle w:val="En-tte"/>
        <w:tabs>
          <w:tab w:val="clear" w:pos="4536"/>
          <w:tab w:val="clear" w:pos="9072"/>
          <w:tab w:val="left" w:pos="2160"/>
        </w:tabs>
        <w:ind w:left="284"/>
        <w:jc w:val="both"/>
        <w:rPr>
          <w:rFonts w:ascii="Marianne" w:hAnsi="Marianne" w:cs="Arial"/>
          <w:iCs/>
          <w:sz w:val="16"/>
          <w:szCs w:val="18"/>
        </w:rPr>
      </w:pPr>
    </w:p>
    <w:p w14:paraId="68C4A2EF" w14:textId="77777777" w:rsidR="006E6220" w:rsidRDefault="006E6220">
      <w:pPr>
        <w:pStyle w:val="En-tte"/>
        <w:tabs>
          <w:tab w:val="clear" w:pos="4536"/>
          <w:tab w:val="clear" w:pos="9072"/>
          <w:tab w:val="left" w:pos="2160"/>
        </w:tabs>
        <w:ind w:left="284"/>
        <w:jc w:val="both"/>
        <w:rPr>
          <w:rFonts w:ascii="Marianne" w:hAnsi="Marianne" w:cs="Arial"/>
          <w:iCs/>
          <w:sz w:val="16"/>
          <w:szCs w:val="18"/>
        </w:rPr>
      </w:pPr>
    </w:p>
    <w:p w14:paraId="5AABA3AF" w14:textId="77777777" w:rsidR="006E6220" w:rsidRDefault="006E6220">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05B349E5" w14:textId="77777777" w:rsidR="006E6220" w:rsidRDefault="006E6220">
      <w:pPr>
        <w:pStyle w:val="En-tte"/>
        <w:tabs>
          <w:tab w:val="left" w:pos="2160"/>
        </w:tabs>
        <w:ind w:left="284"/>
        <w:jc w:val="both"/>
        <w:rPr>
          <w:rFonts w:ascii="Marianne" w:hAnsi="Marianne" w:cs="Arial"/>
          <w:iCs/>
          <w:sz w:val="16"/>
          <w:szCs w:val="18"/>
        </w:rPr>
      </w:pPr>
    </w:p>
    <w:p w14:paraId="4A267716" w14:textId="77777777" w:rsidR="006E6220" w:rsidRDefault="006E6220">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40B356DE" w14:textId="77777777" w:rsidR="006E6220" w:rsidRDefault="006E6220">
      <w:pPr>
        <w:pStyle w:val="En-tte"/>
        <w:ind w:left="993"/>
        <w:jc w:val="both"/>
        <w:rPr>
          <w:rFonts w:ascii="Marianne" w:hAnsi="Marianne" w:cs="Arial"/>
          <w:iCs/>
          <w:sz w:val="16"/>
          <w:szCs w:val="18"/>
        </w:rPr>
      </w:pPr>
    </w:p>
    <w:p w14:paraId="3B184E40" w14:textId="77777777" w:rsidR="006E6220" w:rsidRDefault="006E6220">
      <w:pPr>
        <w:pStyle w:val="En-tte"/>
        <w:ind w:left="993"/>
        <w:jc w:val="both"/>
        <w:rPr>
          <w:rFonts w:ascii="Marianne" w:hAnsi="Marianne" w:cs="Arial"/>
          <w:iCs/>
          <w:sz w:val="16"/>
          <w:szCs w:val="18"/>
        </w:rPr>
      </w:pPr>
    </w:p>
    <w:p w14:paraId="2E7ED1A8" w14:textId="77777777" w:rsidR="006E6220" w:rsidRDefault="006E6220">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523DDCCB" w14:textId="77777777" w:rsidR="006E6220" w:rsidRDefault="006E6220">
      <w:pPr>
        <w:pStyle w:val="En-tte"/>
        <w:tabs>
          <w:tab w:val="left" w:pos="0"/>
          <w:tab w:val="left" w:pos="2160"/>
        </w:tabs>
        <w:ind w:left="993"/>
        <w:jc w:val="both"/>
        <w:rPr>
          <w:rFonts w:ascii="Marianne" w:hAnsi="Marianne" w:cs="Arial"/>
          <w:iCs/>
          <w:sz w:val="16"/>
          <w:szCs w:val="18"/>
        </w:rPr>
      </w:pPr>
    </w:p>
    <w:p w14:paraId="2A4C2B84" w14:textId="77777777" w:rsidR="006E6220" w:rsidRDefault="006E6220">
      <w:pPr>
        <w:pStyle w:val="En-tte"/>
        <w:tabs>
          <w:tab w:val="left" w:pos="0"/>
          <w:tab w:val="left" w:pos="2160"/>
        </w:tabs>
        <w:ind w:left="993"/>
        <w:jc w:val="both"/>
        <w:rPr>
          <w:rFonts w:ascii="Marianne" w:hAnsi="Marianne" w:cs="Arial"/>
          <w:iCs/>
          <w:sz w:val="16"/>
          <w:szCs w:val="18"/>
        </w:rPr>
      </w:pPr>
    </w:p>
    <w:p w14:paraId="472E43A4" w14:textId="77777777" w:rsidR="006E6220" w:rsidRDefault="006E6220">
      <w:pPr>
        <w:pStyle w:val="En-tte"/>
        <w:tabs>
          <w:tab w:val="left" w:pos="0"/>
          <w:tab w:val="left" w:pos="2160"/>
        </w:tabs>
        <w:ind w:left="993"/>
        <w:jc w:val="both"/>
        <w:rPr>
          <w:rFonts w:ascii="Arial" w:hAnsi="Arial" w:cs="Arial"/>
          <w:iCs/>
          <w:sz w:val="16"/>
          <w:szCs w:val="18"/>
        </w:rPr>
      </w:pPr>
    </w:p>
    <w:p w14:paraId="54E5B881" w14:textId="77777777" w:rsidR="006E6220" w:rsidRDefault="006E6220">
      <w:pPr>
        <w:pStyle w:val="En-tte"/>
        <w:tabs>
          <w:tab w:val="left" w:pos="0"/>
          <w:tab w:val="left" w:pos="2160"/>
        </w:tabs>
        <w:ind w:left="993"/>
        <w:jc w:val="both"/>
        <w:rPr>
          <w:rFonts w:ascii="Arial" w:hAnsi="Arial" w:cs="Arial"/>
          <w:iCs/>
          <w:sz w:val="16"/>
          <w:szCs w:val="18"/>
        </w:rPr>
      </w:pPr>
    </w:p>
    <w:p w14:paraId="0BE4031C" w14:textId="77777777" w:rsidR="006E6220" w:rsidRDefault="006E6220">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4557FF45" w14:textId="77777777" w:rsidR="006E6220" w:rsidRDefault="006E6220">
      <w:pPr>
        <w:pStyle w:val="En-tte"/>
        <w:tabs>
          <w:tab w:val="clear" w:pos="4536"/>
          <w:tab w:val="clear" w:pos="9072"/>
          <w:tab w:val="left" w:pos="0"/>
          <w:tab w:val="left" w:pos="2160"/>
        </w:tabs>
        <w:jc w:val="both"/>
        <w:rPr>
          <w:rFonts w:ascii="Marianne" w:hAnsi="Marianne" w:cs="Arial"/>
          <w:i/>
          <w:iCs/>
          <w:sz w:val="18"/>
          <w:szCs w:val="18"/>
        </w:rPr>
      </w:pPr>
    </w:p>
    <w:p w14:paraId="5BE8D973" w14:textId="77777777" w:rsidR="006E6220" w:rsidRDefault="006E6220">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0EEAF363" w14:textId="77777777" w:rsidR="006E6220" w:rsidRDefault="006E6220">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6687D1F0" w14:textId="77777777" w:rsidR="006E6220" w:rsidRDefault="006E6220">
      <w:pPr>
        <w:pStyle w:val="En-tte"/>
        <w:tabs>
          <w:tab w:val="clear" w:pos="4536"/>
          <w:tab w:val="clear" w:pos="9072"/>
          <w:tab w:val="left" w:pos="0"/>
          <w:tab w:val="left" w:pos="2160"/>
        </w:tabs>
        <w:jc w:val="both"/>
        <w:rPr>
          <w:rFonts w:ascii="Marianne" w:hAnsi="Marianne" w:cs="Arial"/>
          <w:i/>
          <w:iCs/>
          <w:sz w:val="18"/>
          <w:szCs w:val="18"/>
        </w:rPr>
      </w:pPr>
    </w:p>
    <w:p w14:paraId="038DCE24" w14:textId="77777777" w:rsidR="006E6220" w:rsidRDefault="006E6220">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6E6220" w14:paraId="4CC5D9DD" w14:textId="77777777">
        <w:trPr>
          <w:trHeight w:val="629"/>
        </w:trPr>
        <w:tc>
          <w:tcPr>
            <w:tcW w:w="9747" w:type="dxa"/>
            <w:shd w:val="clear" w:color="auto" w:fill="465F9D"/>
          </w:tcPr>
          <w:p w14:paraId="7229E868" w14:textId="77777777" w:rsidR="006E6220" w:rsidRDefault="006E6220">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5D43C555" w14:textId="77777777" w:rsidR="006E6220" w:rsidRDefault="006E6220">
      <w:pPr>
        <w:tabs>
          <w:tab w:val="left" w:pos="-142"/>
          <w:tab w:val="left" w:pos="4111"/>
        </w:tabs>
        <w:rPr>
          <w:rFonts w:ascii="Marianne" w:hAnsi="Marianne" w:cs="Arial"/>
          <w:b/>
          <w:bCs/>
          <w:sz w:val="22"/>
          <w:szCs w:val="22"/>
        </w:rPr>
      </w:pPr>
    </w:p>
    <w:p w14:paraId="0BF623C0" w14:textId="77777777" w:rsidR="006E6220" w:rsidRDefault="006E6220">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7CC6365E" w14:textId="77777777" w:rsidR="006E6220" w:rsidRDefault="006E6220">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5B20A823" w14:textId="77777777" w:rsidR="006E6220" w:rsidRDefault="006E6220">
      <w:pPr>
        <w:rPr>
          <w:rFonts w:ascii="Marianne" w:hAnsi="Marianne" w:cs="Arial"/>
        </w:rPr>
      </w:pPr>
    </w:p>
    <w:p w14:paraId="0EDF2773" w14:textId="77777777" w:rsidR="006E6220" w:rsidRDefault="006E622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21F92D5D" w14:textId="77777777" w:rsidR="006E6220" w:rsidRDefault="006E6220">
      <w:pPr>
        <w:jc w:val="both"/>
        <w:rPr>
          <w:rFonts w:ascii="Marianne" w:hAnsi="Marianne" w:cs="Arial"/>
          <w:i/>
          <w:sz w:val="18"/>
        </w:rPr>
      </w:pPr>
    </w:p>
    <w:p w14:paraId="6F4E004E" w14:textId="77777777" w:rsidR="006E6220" w:rsidRDefault="006E6220">
      <w:pPr>
        <w:jc w:val="both"/>
        <w:rPr>
          <w:rFonts w:ascii="Marianne" w:hAnsi="Marianne" w:cs="Arial"/>
          <w:i/>
          <w:sz w:val="18"/>
        </w:rPr>
      </w:pPr>
    </w:p>
    <w:p w14:paraId="1E6EA108" w14:textId="77777777" w:rsidR="006E6220" w:rsidRDefault="006E6220">
      <w:pPr>
        <w:jc w:val="both"/>
        <w:rPr>
          <w:rFonts w:ascii="Marianne" w:hAnsi="Marianne" w:cs="Arial"/>
          <w:i/>
          <w:sz w:val="18"/>
        </w:rPr>
      </w:pPr>
    </w:p>
    <w:p w14:paraId="15246A94" w14:textId="77777777" w:rsidR="006E6220" w:rsidRDefault="006E6220">
      <w:pPr>
        <w:jc w:val="both"/>
        <w:rPr>
          <w:rFonts w:ascii="Marianne" w:hAnsi="Marianne" w:cs="Arial"/>
          <w:i/>
          <w:sz w:val="18"/>
        </w:rPr>
      </w:pPr>
    </w:p>
    <w:p w14:paraId="31196BDC" w14:textId="77777777" w:rsidR="006E6220" w:rsidRDefault="006E6220">
      <w:pPr>
        <w:jc w:val="both"/>
        <w:rPr>
          <w:rFonts w:ascii="Marianne" w:hAnsi="Marianne" w:cs="Arial"/>
          <w:i/>
          <w:sz w:val="18"/>
        </w:rPr>
      </w:pPr>
    </w:p>
    <w:p w14:paraId="374BA453" w14:textId="77777777" w:rsidR="006E6220" w:rsidRDefault="006E6220">
      <w:pPr>
        <w:jc w:val="both"/>
        <w:rPr>
          <w:rFonts w:ascii="Marianne" w:hAnsi="Marianne" w:cs="Arial"/>
          <w:i/>
          <w:sz w:val="18"/>
        </w:rPr>
      </w:pPr>
    </w:p>
    <w:p w14:paraId="6BEBCFFA" w14:textId="77777777" w:rsidR="006E6220" w:rsidRDefault="006E6220">
      <w:pPr>
        <w:jc w:val="both"/>
        <w:rPr>
          <w:rFonts w:ascii="Marianne" w:hAnsi="Marianne" w:cs="Arial"/>
          <w:i/>
          <w:sz w:val="18"/>
        </w:rPr>
      </w:pPr>
    </w:p>
    <w:p w14:paraId="5096A321" w14:textId="77777777" w:rsidR="006E6220" w:rsidRDefault="006E622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3DFD05D3" w14:textId="77777777" w:rsidR="006E6220" w:rsidRDefault="006E6220">
      <w:pPr>
        <w:jc w:val="both"/>
        <w:rPr>
          <w:rFonts w:ascii="Marianne" w:hAnsi="Marianne" w:cs="Arial"/>
          <w:i/>
          <w:sz w:val="18"/>
        </w:rPr>
      </w:pPr>
    </w:p>
    <w:p w14:paraId="2ED54B84" w14:textId="77777777" w:rsidR="006E6220" w:rsidRDefault="006E6220">
      <w:pPr>
        <w:jc w:val="both"/>
        <w:rPr>
          <w:rFonts w:ascii="Marianne" w:hAnsi="Marianne" w:cs="Arial"/>
          <w:i/>
          <w:sz w:val="18"/>
        </w:rPr>
      </w:pPr>
    </w:p>
    <w:p w14:paraId="47BED4F4" w14:textId="77777777" w:rsidR="006E6220" w:rsidRDefault="006E6220">
      <w:pPr>
        <w:jc w:val="both"/>
        <w:rPr>
          <w:rFonts w:ascii="Marianne" w:hAnsi="Marianne" w:cs="Arial"/>
          <w:i/>
          <w:sz w:val="18"/>
        </w:rPr>
      </w:pPr>
    </w:p>
    <w:p w14:paraId="7EFC71D9" w14:textId="77777777" w:rsidR="006E6220" w:rsidRDefault="006E6220">
      <w:pPr>
        <w:jc w:val="both"/>
        <w:rPr>
          <w:rFonts w:ascii="Marianne" w:hAnsi="Marianne" w:cs="Arial"/>
          <w:i/>
          <w:sz w:val="18"/>
        </w:rPr>
      </w:pPr>
    </w:p>
    <w:p w14:paraId="35A89089" w14:textId="77777777" w:rsidR="006E6220" w:rsidRDefault="006E6220">
      <w:pPr>
        <w:jc w:val="both"/>
        <w:rPr>
          <w:rFonts w:ascii="Marianne" w:hAnsi="Marianne" w:cs="Arial"/>
          <w:i/>
          <w:sz w:val="18"/>
        </w:rPr>
      </w:pPr>
    </w:p>
    <w:p w14:paraId="1EBDB79B" w14:textId="77777777" w:rsidR="006E6220" w:rsidRDefault="006E6220">
      <w:pPr>
        <w:jc w:val="both"/>
        <w:rPr>
          <w:rFonts w:ascii="Marianne" w:hAnsi="Marianne" w:cs="Arial"/>
          <w:i/>
          <w:sz w:val="18"/>
        </w:rPr>
      </w:pPr>
    </w:p>
    <w:p w14:paraId="6F3974FF" w14:textId="77777777" w:rsidR="006E6220" w:rsidRDefault="006E6220">
      <w:pPr>
        <w:jc w:val="both"/>
        <w:rPr>
          <w:rFonts w:ascii="Marianne" w:hAnsi="Marianne" w:cs="Arial"/>
          <w:i/>
          <w:sz w:val="18"/>
        </w:rPr>
      </w:pPr>
    </w:p>
    <w:p w14:paraId="0A4A439D" w14:textId="77777777" w:rsidR="006E6220" w:rsidRDefault="006E6220">
      <w:pPr>
        <w:jc w:val="both"/>
        <w:rPr>
          <w:rFonts w:ascii="Marianne" w:hAnsi="Marianne" w:cs="Arial"/>
          <w:i/>
          <w:sz w:val="18"/>
        </w:rPr>
      </w:pPr>
    </w:p>
    <w:p w14:paraId="5E10A3F1" w14:textId="77777777" w:rsidR="006E6220" w:rsidRDefault="006E6220">
      <w:pPr>
        <w:pStyle w:val="En-tte"/>
        <w:tabs>
          <w:tab w:val="clear" w:pos="4536"/>
          <w:tab w:val="clear" w:pos="9072"/>
          <w:tab w:val="left" w:pos="0"/>
          <w:tab w:val="left" w:pos="2160"/>
        </w:tabs>
        <w:jc w:val="both"/>
        <w:rPr>
          <w:rFonts w:ascii="Marianne" w:hAnsi="Marianne" w:cs="Arial"/>
          <w:i/>
          <w:sz w:val="18"/>
        </w:rPr>
      </w:pPr>
    </w:p>
    <w:p w14:paraId="3F6E4073" w14:textId="77777777" w:rsidR="006E6220" w:rsidRDefault="006E6220">
      <w:pPr>
        <w:pStyle w:val="En-tte"/>
        <w:tabs>
          <w:tab w:val="clear" w:pos="4536"/>
          <w:tab w:val="clear" w:pos="9072"/>
          <w:tab w:val="left" w:pos="0"/>
          <w:tab w:val="left" w:pos="2160"/>
        </w:tabs>
        <w:jc w:val="both"/>
        <w:rPr>
          <w:rFonts w:ascii="Marianne" w:hAnsi="Marianne" w:cs="Arial"/>
          <w:b/>
          <w:bCs/>
          <w:sz w:val="22"/>
          <w:szCs w:val="22"/>
        </w:rPr>
      </w:pPr>
    </w:p>
    <w:p w14:paraId="03AB44D6" w14:textId="77777777" w:rsidR="006E6220" w:rsidRDefault="006E622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5C7C7D0A" w14:textId="77777777" w:rsidR="006E6220" w:rsidRDefault="006E6220">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2ED5C46C" w14:textId="77777777" w:rsidR="006E6220" w:rsidRDefault="006E6220">
      <w:pPr>
        <w:jc w:val="both"/>
        <w:rPr>
          <w:rFonts w:ascii="Marianne" w:hAnsi="Marianne" w:cs="Arial"/>
          <w:sz w:val="18"/>
        </w:rPr>
      </w:pPr>
    </w:p>
    <w:p w14:paraId="59DD2A44" w14:textId="77777777" w:rsidR="006E6220" w:rsidRDefault="006E6220">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14AB540A" w14:textId="77777777" w:rsidR="006E6220" w:rsidRDefault="006E6220">
      <w:pPr>
        <w:ind w:left="284"/>
        <w:jc w:val="both"/>
        <w:rPr>
          <w:rFonts w:ascii="Marianne" w:hAnsi="Marianne" w:cs="Arial"/>
          <w:sz w:val="16"/>
        </w:rPr>
      </w:pPr>
    </w:p>
    <w:p w14:paraId="0BC3B53D" w14:textId="77777777" w:rsidR="006E6220" w:rsidRDefault="006E6220">
      <w:pPr>
        <w:ind w:left="284"/>
        <w:jc w:val="both"/>
        <w:rPr>
          <w:rFonts w:ascii="Marianne" w:hAnsi="Marianne" w:cs="Arial"/>
          <w:sz w:val="16"/>
        </w:rPr>
      </w:pPr>
    </w:p>
    <w:p w14:paraId="6E0CA213" w14:textId="77777777" w:rsidR="006E6220" w:rsidRDefault="006E6220">
      <w:pPr>
        <w:ind w:left="284"/>
        <w:jc w:val="both"/>
        <w:rPr>
          <w:rFonts w:ascii="Marianne" w:hAnsi="Marianne" w:cs="Arial"/>
          <w:sz w:val="16"/>
        </w:rPr>
      </w:pPr>
    </w:p>
    <w:p w14:paraId="75B2A697" w14:textId="77777777" w:rsidR="006E6220" w:rsidRDefault="006E6220">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61ADDA13" w14:textId="77777777" w:rsidR="006E6220" w:rsidRDefault="006E6220">
      <w:pPr>
        <w:ind w:left="284"/>
        <w:jc w:val="both"/>
        <w:rPr>
          <w:rFonts w:ascii="Marianne" w:hAnsi="Marianne" w:cs="Arial"/>
          <w:sz w:val="16"/>
        </w:rPr>
      </w:pPr>
    </w:p>
    <w:p w14:paraId="65940868" w14:textId="77777777" w:rsidR="006E6220" w:rsidRDefault="006E6220">
      <w:pPr>
        <w:ind w:left="284"/>
        <w:jc w:val="both"/>
        <w:rPr>
          <w:rFonts w:ascii="Marianne" w:hAnsi="Marianne" w:cs="Arial"/>
          <w:sz w:val="16"/>
        </w:rPr>
      </w:pPr>
    </w:p>
    <w:p w14:paraId="7B136122" w14:textId="77777777" w:rsidR="006E6220" w:rsidRDefault="006E6220">
      <w:pPr>
        <w:ind w:left="284"/>
        <w:jc w:val="both"/>
        <w:rPr>
          <w:rFonts w:ascii="Marianne" w:hAnsi="Marianne" w:cs="Arial"/>
          <w:sz w:val="16"/>
        </w:rPr>
      </w:pPr>
    </w:p>
    <w:p w14:paraId="31825003" w14:textId="77777777" w:rsidR="006E6220" w:rsidRDefault="006E6220">
      <w:pPr>
        <w:ind w:left="284"/>
        <w:jc w:val="both"/>
        <w:rPr>
          <w:rFonts w:ascii="Marianne" w:hAnsi="Marianne" w:cs="Arial"/>
          <w:sz w:val="16"/>
        </w:rPr>
      </w:pPr>
    </w:p>
    <w:p w14:paraId="6F4443E6" w14:textId="77777777" w:rsidR="006E6220" w:rsidRDefault="006E6220">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6E6220" w14:paraId="46D11242" w14:textId="77777777">
        <w:trPr>
          <w:trHeight w:val="653"/>
        </w:trPr>
        <w:tc>
          <w:tcPr>
            <w:tcW w:w="9994" w:type="dxa"/>
            <w:shd w:val="clear" w:color="auto" w:fill="465F9D"/>
          </w:tcPr>
          <w:p w14:paraId="28EDD354" w14:textId="77777777" w:rsidR="006E6220" w:rsidRDefault="006E6220">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5DB65886" w14:textId="77777777" w:rsidR="006E6220" w:rsidRDefault="006E6220">
      <w:pPr>
        <w:pStyle w:val="En-tte"/>
        <w:tabs>
          <w:tab w:val="clear" w:pos="4536"/>
          <w:tab w:val="clear" w:pos="9072"/>
          <w:tab w:val="left" w:pos="0"/>
          <w:tab w:val="left" w:pos="2160"/>
        </w:tabs>
        <w:jc w:val="both"/>
        <w:rPr>
          <w:rFonts w:ascii="Marianne" w:hAnsi="Marianne" w:cs="Arial"/>
          <w:i/>
          <w:iCs/>
          <w:sz w:val="18"/>
          <w:szCs w:val="18"/>
        </w:rPr>
      </w:pPr>
    </w:p>
    <w:p w14:paraId="376EF1C2" w14:textId="77777777" w:rsidR="006E6220" w:rsidRDefault="006E6220">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363D7A97" w14:textId="77777777" w:rsidR="006E6220" w:rsidRDefault="006E6220">
      <w:pPr>
        <w:ind w:left="284"/>
        <w:rPr>
          <w:rFonts w:ascii="Marianne" w:hAnsi="Marianne" w:cs="Arial"/>
        </w:rPr>
      </w:pPr>
    </w:p>
    <w:p w14:paraId="6F94C7E6" w14:textId="77777777" w:rsidR="006E6220" w:rsidRDefault="006E6220">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39C5A29D" w14:textId="77777777" w:rsidR="006E6220" w:rsidRDefault="006E6220">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6E6220" w14:paraId="4CC6FE22"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DFC35C7" w14:textId="77777777" w:rsidR="006E6220" w:rsidRDefault="006E6220">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7FA7FDD6" w14:textId="77777777" w:rsidR="006E6220" w:rsidRDefault="006E6220">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6AC20655" w14:textId="77777777" w:rsidR="006E6220" w:rsidRDefault="006E6220">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3079D401" w14:textId="77777777" w:rsidR="006E6220" w:rsidRDefault="006E6220">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6E6220" w14:paraId="0C1FE4D1"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09103B0B" w14:textId="77777777" w:rsidR="006E6220" w:rsidRDefault="006E6220">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EB5BC8F" w14:textId="77777777" w:rsidR="006E6220" w:rsidRDefault="006E6220">
            <w:pPr>
              <w:tabs>
                <w:tab w:val="left" w:pos="864"/>
              </w:tabs>
              <w:snapToGrid w:val="0"/>
              <w:spacing w:before="120" w:after="120"/>
              <w:rPr>
                <w:rFonts w:ascii="Marianne" w:hAnsi="Marianne" w:cs="Arial"/>
                <w:sz w:val="16"/>
                <w:szCs w:val="16"/>
              </w:rPr>
            </w:pPr>
          </w:p>
          <w:p w14:paraId="2D0F9031" w14:textId="77777777" w:rsidR="006E6220" w:rsidRDefault="006E6220">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491B8443" w14:textId="77777777" w:rsidR="006E6220" w:rsidRDefault="006E6220">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3FADDDB9" w14:textId="77777777" w:rsidR="006E6220" w:rsidRDefault="006E6220">
            <w:pPr>
              <w:tabs>
                <w:tab w:val="left" w:pos="864"/>
              </w:tabs>
              <w:snapToGrid w:val="0"/>
              <w:spacing w:before="120" w:after="120"/>
              <w:jc w:val="right"/>
              <w:rPr>
                <w:rFonts w:ascii="Marianne" w:hAnsi="Marianne" w:cs="Arial"/>
                <w:sz w:val="16"/>
                <w:szCs w:val="16"/>
              </w:rPr>
            </w:pPr>
          </w:p>
        </w:tc>
      </w:tr>
      <w:tr w:rsidR="006E6220" w14:paraId="065F4E52" w14:textId="77777777">
        <w:trPr>
          <w:trHeight w:val="737"/>
        </w:trPr>
        <w:tc>
          <w:tcPr>
            <w:tcW w:w="2566" w:type="dxa"/>
            <w:tcBorders>
              <w:left w:val="single" w:sz="8" w:space="0" w:color="000000"/>
              <w:bottom w:val="single" w:sz="8" w:space="0" w:color="000000"/>
            </w:tcBorders>
            <w:shd w:val="clear" w:color="auto" w:fill="auto"/>
          </w:tcPr>
          <w:p w14:paraId="3E99DAE7" w14:textId="77777777" w:rsidR="006E6220" w:rsidRDefault="006E6220">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2F6F9381" w14:textId="77777777" w:rsidR="006E6220" w:rsidRDefault="006E6220">
            <w:pPr>
              <w:tabs>
                <w:tab w:val="left" w:pos="864"/>
              </w:tabs>
              <w:snapToGrid w:val="0"/>
              <w:spacing w:before="120" w:after="120"/>
              <w:rPr>
                <w:rFonts w:ascii="Marianne" w:hAnsi="Marianne" w:cs="Arial"/>
                <w:sz w:val="16"/>
                <w:szCs w:val="16"/>
              </w:rPr>
            </w:pPr>
          </w:p>
          <w:p w14:paraId="667A8F8E" w14:textId="77777777" w:rsidR="006E6220" w:rsidRDefault="006E6220">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06E236AC" w14:textId="77777777" w:rsidR="006E6220" w:rsidRDefault="006E6220">
            <w:pPr>
              <w:tabs>
                <w:tab w:val="left" w:pos="864"/>
              </w:tabs>
              <w:snapToGrid w:val="0"/>
              <w:spacing w:before="120" w:after="120"/>
              <w:jc w:val="right"/>
              <w:rPr>
                <w:rFonts w:ascii="Marianne" w:hAnsi="Marianne" w:cs="Arial"/>
                <w:sz w:val="16"/>
                <w:szCs w:val="16"/>
              </w:rPr>
            </w:pPr>
          </w:p>
          <w:p w14:paraId="2F58102B" w14:textId="77777777" w:rsidR="006E6220" w:rsidRDefault="006E6220">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6071177D" w14:textId="77777777" w:rsidR="006E6220" w:rsidRDefault="006E6220">
            <w:pPr>
              <w:tabs>
                <w:tab w:val="left" w:pos="864"/>
              </w:tabs>
              <w:snapToGrid w:val="0"/>
              <w:spacing w:before="120" w:after="120"/>
              <w:jc w:val="right"/>
              <w:rPr>
                <w:rFonts w:ascii="Marianne" w:hAnsi="Marianne" w:cs="Arial"/>
                <w:sz w:val="16"/>
                <w:szCs w:val="16"/>
              </w:rPr>
            </w:pPr>
          </w:p>
          <w:p w14:paraId="6D9EF664" w14:textId="77777777" w:rsidR="006E6220" w:rsidRDefault="006E6220">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114C5A29" w14:textId="77777777" w:rsidR="006E6220" w:rsidRDefault="006E6220">
      <w:pPr>
        <w:tabs>
          <w:tab w:val="left" w:pos="864"/>
        </w:tabs>
        <w:jc w:val="both"/>
        <w:rPr>
          <w:rFonts w:ascii="Marianne" w:hAnsi="Marianne" w:cs="Arial"/>
        </w:rPr>
      </w:pPr>
    </w:p>
    <w:p w14:paraId="392B9D7A" w14:textId="77777777" w:rsidR="006E6220" w:rsidRDefault="006E6220">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59452F34" w14:textId="77777777" w:rsidR="006E6220" w:rsidRDefault="006E6220">
      <w:pPr>
        <w:tabs>
          <w:tab w:val="left" w:pos="864"/>
        </w:tabs>
        <w:jc w:val="both"/>
        <w:rPr>
          <w:rFonts w:ascii="Marianne" w:hAnsi="Marianne" w:cs="Arial"/>
        </w:rPr>
      </w:pPr>
    </w:p>
    <w:p w14:paraId="4E30CE95" w14:textId="77777777" w:rsidR="006E6220" w:rsidRDefault="006E6220">
      <w:pPr>
        <w:tabs>
          <w:tab w:val="left" w:pos="864"/>
        </w:tabs>
        <w:ind w:left="567"/>
        <w:jc w:val="both"/>
        <w:rPr>
          <w:rFonts w:ascii="Marianne" w:hAnsi="Marianne" w:cs="Arial"/>
        </w:rPr>
      </w:pPr>
      <w:r>
        <w:rPr>
          <w:rFonts w:ascii="Marianne" w:hAnsi="Marianne" w:cs="Arial"/>
        </w:rPr>
        <w:t>……./…………./……</w:t>
      </w:r>
    </w:p>
    <w:p w14:paraId="41720B29" w14:textId="77777777" w:rsidR="006E6220" w:rsidRDefault="006E6220">
      <w:pPr>
        <w:tabs>
          <w:tab w:val="left" w:pos="864"/>
        </w:tabs>
        <w:jc w:val="both"/>
        <w:rPr>
          <w:rFonts w:ascii="Marianne" w:hAnsi="Marianne" w:cs="Arial"/>
        </w:rPr>
      </w:pPr>
    </w:p>
    <w:p w14:paraId="4F23065A" w14:textId="77777777" w:rsidR="006E6220" w:rsidRDefault="006E622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0DB7781A" w14:textId="77777777" w:rsidR="006E6220" w:rsidRDefault="006E6220">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528722E9" w14:textId="77777777" w:rsidR="006E6220" w:rsidRDefault="006E622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25531798" w14:textId="77777777" w:rsidR="006E6220" w:rsidRDefault="006E6220">
      <w:pPr>
        <w:tabs>
          <w:tab w:val="left" w:pos="864"/>
        </w:tabs>
        <w:jc w:val="both"/>
        <w:rPr>
          <w:rFonts w:ascii="Marianne" w:hAnsi="Marianne" w:cs="Arial"/>
        </w:rPr>
      </w:pPr>
    </w:p>
    <w:p w14:paraId="7FBCD89D" w14:textId="77777777" w:rsidR="006E6220" w:rsidRDefault="006E6220">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0ACEFA4C" w14:textId="77777777" w:rsidR="006E6220" w:rsidRDefault="006E6220">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4164E171" w14:textId="77777777" w:rsidR="006E6220" w:rsidRDefault="006E6220">
      <w:pPr>
        <w:pStyle w:val="En-tte"/>
        <w:tabs>
          <w:tab w:val="clear" w:pos="4536"/>
          <w:tab w:val="clear" w:pos="9072"/>
          <w:tab w:val="left" w:pos="0"/>
          <w:tab w:val="left" w:pos="2160"/>
        </w:tabs>
        <w:jc w:val="both"/>
        <w:rPr>
          <w:rFonts w:ascii="Marianne" w:hAnsi="Marianne" w:cs="Arial"/>
          <w:i/>
          <w:iCs/>
          <w:sz w:val="18"/>
          <w:szCs w:val="18"/>
        </w:rPr>
      </w:pPr>
    </w:p>
    <w:p w14:paraId="56298FDB" w14:textId="77777777" w:rsidR="006E6220" w:rsidRDefault="006E622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13809C4D" w14:textId="77777777" w:rsidR="006E6220" w:rsidRDefault="006E6220">
      <w:pPr>
        <w:tabs>
          <w:tab w:val="left" w:pos="864"/>
        </w:tabs>
        <w:jc w:val="both"/>
        <w:rPr>
          <w:rFonts w:ascii="Marianne" w:hAnsi="Marianne" w:cs="Arial"/>
        </w:rPr>
      </w:pPr>
    </w:p>
    <w:p w14:paraId="47F90459" w14:textId="77777777" w:rsidR="006E6220" w:rsidRDefault="006E6220">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3728A406" w14:textId="77777777" w:rsidR="006E6220" w:rsidRDefault="006E6220">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2D293DEB" w14:textId="77777777" w:rsidR="006E6220" w:rsidRDefault="006E6220">
      <w:pPr>
        <w:rPr>
          <w:rFonts w:ascii="Marianne" w:hAnsi="Marianne" w:cs="Arial"/>
          <w:sz w:val="18"/>
        </w:rPr>
      </w:pPr>
    </w:p>
    <w:p w14:paraId="22391BA4" w14:textId="77777777" w:rsidR="006E6220" w:rsidRDefault="006E6220">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03E6300F" w14:textId="77777777" w:rsidR="006E6220" w:rsidRDefault="006E6220">
      <w:pPr>
        <w:ind w:left="284"/>
        <w:rPr>
          <w:rFonts w:ascii="Marianne" w:hAnsi="Marianne" w:cs="Arial"/>
          <w:sz w:val="16"/>
        </w:rPr>
      </w:pPr>
    </w:p>
    <w:p w14:paraId="30CE5BE2" w14:textId="77777777" w:rsidR="006E6220" w:rsidRDefault="006E6220">
      <w:pPr>
        <w:ind w:left="284"/>
        <w:rPr>
          <w:rFonts w:ascii="Marianne" w:hAnsi="Marianne" w:cs="Arial"/>
          <w:sz w:val="16"/>
        </w:rPr>
      </w:pPr>
    </w:p>
    <w:p w14:paraId="77A7BBEC" w14:textId="77777777" w:rsidR="006E6220" w:rsidRDefault="006E6220">
      <w:pPr>
        <w:ind w:left="284"/>
        <w:rPr>
          <w:rFonts w:ascii="Marianne" w:hAnsi="Marianne" w:cs="Arial"/>
          <w:sz w:val="16"/>
        </w:rPr>
      </w:pPr>
    </w:p>
    <w:p w14:paraId="78E1503B" w14:textId="77777777" w:rsidR="006E6220" w:rsidRDefault="006E6220">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76CFDF3E" w14:textId="77777777" w:rsidR="006E6220" w:rsidRDefault="006E6220">
      <w:pPr>
        <w:ind w:left="284"/>
        <w:rPr>
          <w:rFonts w:ascii="Marianne" w:hAnsi="Marianne" w:cs="Arial"/>
        </w:rPr>
      </w:pPr>
    </w:p>
    <w:p w14:paraId="1FB43873" w14:textId="77777777" w:rsidR="006E6220" w:rsidRDefault="006E6220">
      <w:pPr>
        <w:ind w:left="284"/>
        <w:rPr>
          <w:rFonts w:ascii="Marianne" w:hAnsi="Marianne" w:cs="Arial"/>
        </w:rPr>
      </w:pPr>
    </w:p>
    <w:p w14:paraId="5FE64F0B" w14:textId="77777777" w:rsidR="006E6220" w:rsidRDefault="006E6220">
      <w:pPr>
        <w:ind w:left="284"/>
        <w:rPr>
          <w:rFonts w:ascii="Marianne" w:hAnsi="Marianne" w:cs="Arial"/>
        </w:rPr>
      </w:pPr>
    </w:p>
    <w:p w14:paraId="21734CD6" w14:textId="77777777" w:rsidR="006E6220" w:rsidRDefault="006E6220">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E6220" w14:paraId="3AEAFCF5" w14:textId="77777777">
        <w:tc>
          <w:tcPr>
            <w:tcW w:w="9852" w:type="dxa"/>
            <w:shd w:val="clear" w:color="auto" w:fill="465F9D"/>
          </w:tcPr>
          <w:p w14:paraId="5F578089" w14:textId="77777777" w:rsidR="006E6220" w:rsidRDefault="006E6220">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63F72023" w14:textId="77777777" w:rsidR="006E6220" w:rsidRDefault="006E6220">
      <w:pPr>
        <w:pStyle w:val="En-tte"/>
        <w:tabs>
          <w:tab w:val="clear" w:pos="4536"/>
          <w:tab w:val="clear" w:pos="9072"/>
          <w:tab w:val="left" w:pos="0"/>
          <w:tab w:val="left" w:pos="2160"/>
        </w:tabs>
        <w:jc w:val="both"/>
        <w:rPr>
          <w:rFonts w:ascii="Marianne" w:hAnsi="Marianne" w:cs="Arial"/>
          <w:i/>
          <w:iCs/>
          <w:sz w:val="18"/>
          <w:szCs w:val="18"/>
        </w:rPr>
      </w:pPr>
    </w:p>
    <w:p w14:paraId="1A98D674" w14:textId="77777777" w:rsidR="006E6220" w:rsidRDefault="006E6220">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7467DDA7" w14:textId="77777777" w:rsidR="006E6220" w:rsidRDefault="006E6220">
      <w:pPr>
        <w:pStyle w:val="En-tte"/>
        <w:tabs>
          <w:tab w:val="clear" w:pos="4536"/>
          <w:tab w:val="clear" w:pos="9072"/>
          <w:tab w:val="left" w:pos="0"/>
          <w:tab w:val="left" w:pos="2160"/>
        </w:tabs>
        <w:jc w:val="both"/>
        <w:rPr>
          <w:rFonts w:ascii="Marianne" w:hAnsi="Marianne" w:cs="Arial"/>
          <w:i/>
          <w:iCs/>
          <w:sz w:val="18"/>
          <w:szCs w:val="18"/>
        </w:rPr>
      </w:pPr>
    </w:p>
    <w:p w14:paraId="4FAF54BD" w14:textId="77777777" w:rsidR="006E6220" w:rsidRDefault="006E622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1452C748" w14:textId="77777777" w:rsidR="006E6220" w:rsidRDefault="006E6220">
      <w:pPr>
        <w:pStyle w:val="En-tte"/>
        <w:tabs>
          <w:tab w:val="clear" w:pos="4536"/>
          <w:tab w:val="clear" w:pos="9072"/>
          <w:tab w:val="left" w:pos="864"/>
        </w:tabs>
        <w:rPr>
          <w:rFonts w:ascii="Marianne" w:hAnsi="Marianne" w:cs="Arial"/>
        </w:rPr>
      </w:pPr>
    </w:p>
    <w:p w14:paraId="46B3C8DB" w14:textId="77777777" w:rsidR="006E6220" w:rsidRDefault="006E6220">
      <w:pPr>
        <w:pStyle w:val="En-tte"/>
        <w:tabs>
          <w:tab w:val="clear" w:pos="4536"/>
          <w:tab w:val="clear" w:pos="9072"/>
          <w:tab w:val="left" w:pos="864"/>
        </w:tabs>
        <w:rPr>
          <w:rFonts w:ascii="Marianne" w:hAnsi="Marianne" w:cs="Arial"/>
        </w:rPr>
      </w:pPr>
    </w:p>
    <w:p w14:paraId="7A2D6022" w14:textId="77777777" w:rsidR="006E6220" w:rsidRDefault="006E6220">
      <w:pPr>
        <w:pStyle w:val="En-tte"/>
        <w:tabs>
          <w:tab w:val="clear" w:pos="4536"/>
          <w:tab w:val="clear" w:pos="9072"/>
          <w:tab w:val="left" w:pos="864"/>
        </w:tabs>
        <w:rPr>
          <w:rFonts w:ascii="Marianne" w:hAnsi="Marianne" w:cs="Arial"/>
        </w:rPr>
      </w:pPr>
    </w:p>
    <w:p w14:paraId="39CDEBBE" w14:textId="77777777" w:rsidR="006E6220" w:rsidRDefault="006E6220">
      <w:pPr>
        <w:pStyle w:val="En-tte"/>
        <w:tabs>
          <w:tab w:val="clear" w:pos="4536"/>
          <w:tab w:val="clear" w:pos="9072"/>
          <w:tab w:val="left" w:pos="864"/>
        </w:tabs>
        <w:rPr>
          <w:rFonts w:ascii="Marianne" w:hAnsi="Marianne" w:cs="Arial"/>
        </w:rPr>
      </w:pPr>
    </w:p>
    <w:p w14:paraId="2BD9A760" w14:textId="77777777" w:rsidR="006E6220" w:rsidRDefault="006E6220">
      <w:pPr>
        <w:pStyle w:val="En-tte"/>
        <w:tabs>
          <w:tab w:val="clear" w:pos="4536"/>
          <w:tab w:val="clear" w:pos="9072"/>
          <w:tab w:val="left" w:pos="864"/>
        </w:tabs>
        <w:rPr>
          <w:rFonts w:ascii="Marianne" w:hAnsi="Marianne" w:cs="Arial"/>
        </w:rPr>
      </w:pPr>
    </w:p>
    <w:p w14:paraId="57F6CF10" w14:textId="77777777" w:rsidR="006E6220" w:rsidRDefault="006E622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327273B4" w14:textId="77777777" w:rsidR="006E6220" w:rsidRDefault="006E6220">
      <w:pPr>
        <w:pStyle w:val="En-tte"/>
        <w:tabs>
          <w:tab w:val="clear" w:pos="4536"/>
          <w:tab w:val="clear" w:pos="9072"/>
          <w:tab w:val="left" w:pos="864"/>
        </w:tabs>
        <w:rPr>
          <w:rFonts w:ascii="Marianne" w:hAnsi="Marianne" w:cs="Arial"/>
        </w:rPr>
      </w:pPr>
    </w:p>
    <w:p w14:paraId="6BCD8087" w14:textId="77777777" w:rsidR="006E6220" w:rsidRDefault="006E6220">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45C8A777" w14:textId="77777777" w:rsidR="006E6220" w:rsidRDefault="006E6220">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DCD53C7" w14:textId="77777777" w:rsidR="006E6220" w:rsidRDefault="006E6220">
      <w:pPr>
        <w:pStyle w:val="En-tte"/>
        <w:tabs>
          <w:tab w:val="left" w:pos="864"/>
        </w:tabs>
        <w:rPr>
          <w:rFonts w:ascii="Marianne" w:hAnsi="Marianne" w:cs="Arial"/>
        </w:rPr>
      </w:pPr>
    </w:p>
    <w:p w14:paraId="0913C114" w14:textId="77777777" w:rsidR="006E6220" w:rsidRDefault="006E6220">
      <w:pPr>
        <w:ind w:left="284"/>
        <w:rPr>
          <w:rFonts w:ascii="Marianne" w:hAnsi="Marianne" w:cs="Arial"/>
          <w:sz w:val="16"/>
        </w:rPr>
      </w:pPr>
      <w:r>
        <w:rPr>
          <w:rFonts w:ascii="Marianne" w:hAnsi="Marianne" w:cs="Arial"/>
          <w:sz w:val="16"/>
        </w:rPr>
        <w:t>- Adresse internet :</w:t>
      </w:r>
    </w:p>
    <w:p w14:paraId="55E2D031" w14:textId="77777777" w:rsidR="006E6220" w:rsidRDefault="006E6220">
      <w:pPr>
        <w:pStyle w:val="En-tte"/>
        <w:tabs>
          <w:tab w:val="left" w:pos="864"/>
        </w:tabs>
        <w:rPr>
          <w:rFonts w:ascii="Marianne" w:hAnsi="Marianne" w:cs="Arial"/>
        </w:rPr>
      </w:pPr>
    </w:p>
    <w:p w14:paraId="7959BCEB" w14:textId="77777777" w:rsidR="006E6220" w:rsidRDefault="006E6220">
      <w:pPr>
        <w:pStyle w:val="En-tte"/>
        <w:tabs>
          <w:tab w:val="left" w:pos="864"/>
        </w:tabs>
        <w:rPr>
          <w:rFonts w:ascii="Marianne" w:hAnsi="Marianne" w:cs="Arial"/>
        </w:rPr>
      </w:pPr>
    </w:p>
    <w:p w14:paraId="02B16A67" w14:textId="77777777" w:rsidR="006E6220" w:rsidRDefault="006E6220">
      <w:pPr>
        <w:ind w:left="284"/>
        <w:rPr>
          <w:rFonts w:ascii="Marianne" w:hAnsi="Marianne" w:cs="Arial"/>
          <w:sz w:val="16"/>
        </w:rPr>
      </w:pPr>
      <w:r>
        <w:rPr>
          <w:rFonts w:ascii="Marianne" w:hAnsi="Marianne" w:cs="Arial"/>
          <w:sz w:val="16"/>
        </w:rPr>
        <w:t>- Renseignements nécessaires pour y accéder :</w:t>
      </w:r>
    </w:p>
    <w:p w14:paraId="6B4B9B9A" w14:textId="77777777" w:rsidR="006E6220" w:rsidRDefault="006E6220">
      <w:pPr>
        <w:ind w:left="284"/>
        <w:rPr>
          <w:rFonts w:ascii="Marianne" w:hAnsi="Marianne" w:cs="Arial"/>
          <w:sz w:val="16"/>
        </w:rPr>
      </w:pPr>
    </w:p>
    <w:p w14:paraId="4E9D46E7" w14:textId="77777777" w:rsidR="006E6220" w:rsidRDefault="006E6220">
      <w:pPr>
        <w:ind w:left="284"/>
      </w:pPr>
    </w:p>
    <w:p w14:paraId="02B5E250" w14:textId="77777777" w:rsidR="006E6220" w:rsidRDefault="006E6220">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6E6220" w14:paraId="265D253A" w14:textId="77777777">
        <w:trPr>
          <w:trHeight w:val="712"/>
        </w:trPr>
        <w:tc>
          <w:tcPr>
            <w:tcW w:w="9710" w:type="dxa"/>
            <w:shd w:val="clear" w:color="auto" w:fill="465F9D"/>
          </w:tcPr>
          <w:p w14:paraId="16B7DB1A" w14:textId="77777777" w:rsidR="006E6220" w:rsidRDefault="006E6220">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5E69F610" w14:textId="77777777" w:rsidR="006E6220" w:rsidRDefault="006E6220">
      <w:pPr>
        <w:tabs>
          <w:tab w:val="left" w:pos="576"/>
        </w:tabs>
        <w:spacing w:before="120"/>
        <w:jc w:val="both"/>
        <w:rPr>
          <w:rFonts w:ascii="Marianne" w:hAnsi="Marianne" w:cs="Arial"/>
          <w:i/>
          <w:iCs/>
          <w:sz w:val="18"/>
          <w:szCs w:val="18"/>
        </w:rPr>
      </w:pPr>
      <w:r>
        <w:rPr>
          <w:rFonts w:ascii="Marianne" w:hAnsi="Marianne" w:cs="Arial"/>
          <w:i/>
          <w:iCs/>
          <w:sz w:val="18"/>
          <w:szCs w:val="18"/>
        </w:rPr>
        <w:t xml:space="preserve">Rubrique à renseigner dans l’hypothèse où le candidat ou l’un des membres du groupement s’appuie sur la ou les capacités d’un autre opérateur économique, quelle que soit la nature juridique des liens qui l’unissent à cet opérateur (qu’il s’agisse d’un sous-traitant ou </w:t>
      </w:r>
      <w:r>
        <w:rPr>
          <w:rFonts w:ascii="Marianne" w:hAnsi="Marianne" w:cs="Arial"/>
          <w:i/>
          <w:iCs/>
          <w:sz w:val="18"/>
          <w:szCs w:val="18"/>
        </w:rPr>
        <w:lastRenderedPageBreak/>
        <w:t>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2211B568" w14:textId="77777777" w:rsidR="006E6220" w:rsidRDefault="006E6220">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1C691859" w14:textId="77777777" w:rsidR="006E6220" w:rsidRDefault="006E6220">
      <w:pPr>
        <w:tabs>
          <w:tab w:val="left" w:pos="576"/>
        </w:tabs>
        <w:rPr>
          <w:rFonts w:ascii="Marianne" w:hAnsi="Marianne" w:cs="Arial"/>
          <w:iCs/>
        </w:rPr>
      </w:pPr>
    </w:p>
    <w:p w14:paraId="06D7BF57" w14:textId="77777777" w:rsidR="006E6220" w:rsidRDefault="006E6220">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1DD41824" w14:textId="77777777" w:rsidR="006E6220" w:rsidRDefault="006E6220">
      <w:pPr>
        <w:jc w:val="both"/>
        <w:rPr>
          <w:rFonts w:ascii="Marianne" w:hAnsi="Marianne" w:cs="Arial"/>
          <w:i/>
          <w:iCs/>
          <w:sz w:val="18"/>
          <w:szCs w:val="18"/>
        </w:rPr>
      </w:pPr>
      <w:r>
        <w:rPr>
          <w:rFonts w:ascii="Marianne" w:hAnsi="Marianne" w:cs="Arial"/>
          <w:i/>
          <w:iCs/>
          <w:sz w:val="18"/>
          <w:szCs w:val="18"/>
        </w:rPr>
        <w:t>(Adapter le tableau autant que nécessaire)</w:t>
      </w:r>
    </w:p>
    <w:p w14:paraId="6CAEE502" w14:textId="77777777" w:rsidR="006E6220" w:rsidRDefault="006E6220">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6E6220" w14:paraId="1BE087A7" w14:textId="77777777">
        <w:trPr>
          <w:trHeight w:val="1200"/>
        </w:trPr>
        <w:tc>
          <w:tcPr>
            <w:tcW w:w="832" w:type="dxa"/>
            <w:tcBorders>
              <w:top w:val="single" w:sz="4" w:space="0" w:color="000000"/>
              <w:left w:val="single" w:sz="4" w:space="0" w:color="000000"/>
              <w:bottom w:val="single" w:sz="4" w:space="0" w:color="000000"/>
            </w:tcBorders>
            <w:vAlign w:val="center"/>
          </w:tcPr>
          <w:p w14:paraId="0C9465F5" w14:textId="77777777" w:rsidR="006E6220" w:rsidRDefault="006E6220">
            <w:pPr>
              <w:jc w:val="center"/>
              <w:rPr>
                <w:rFonts w:ascii="Marianne" w:hAnsi="Marianne" w:cs="Arial"/>
                <w:b/>
              </w:rPr>
            </w:pPr>
            <w:r>
              <w:rPr>
                <w:rFonts w:ascii="Marianne" w:hAnsi="Marianne" w:cs="Arial"/>
                <w:b/>
              </w:rPr>
              <w:t>N°</w:t>
            </w:r>
          </w:p>
          <w:p w14:paraId="34180E98" w14:textId="77777777" w:rsidR="006E6220" w:rsidRDefault="006E6220">
            <w:pPr>
              <w:jc w:val="center"/>
              <w:rPr>
                <w:rFonts w:ascii="Marianne" w:hAnsi="Marianne" w:cs="Arial"/>
                <w:b/>
              </w:rPr>
            </w:pPr>
            <w:proofErr w:type="gramStart"/>
            <w:r>
              <w:rPr>
                <w:rFonts w:ascii="Marianne" w:hAnsi="Marianne" w:cs="Arial"/>
                <w:b/>
              </w:rPr>
              <w:t>du</w:t>
            </w:r>
            <w:proofErr w:type="gramEnd"/>
          </w:p>
          <w:p w14:paraId="19F4A59A" w14:textId="77777777" w:rsidR="006E6220" w:rsidRDefault="006E6220">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981CA41" w14:textId="77777777" w:rsidR="006E6220" w:rsidRDefault="006E6220">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8FA20" w14:textId="77777777" w:rsidR="006E6220" w:rsidRDefault="006E6220">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6E6220" w14:paraId="1CBC6F8E" w14:textId="77777777">
        <w:trPr>
          <w:trHeight w:val="1021"/>
        </w:trPr>
        <w:tc>
          <w:tcPr>
            <w:tcW w:w="832" w:type="dxa"/>
            <w:tcBorders>
              <w:top w:val="single" w:sz="4" w:space="0" w:color="000000"/>
              <w:left w:val="single" w:sz="4" w:space="0" w:color="000000"/>
            </w:tcBorders>
            <w:shd w:val="clear" w:color="auto" w:fill="B4C6E7"/>
          </w:tcPr>
          <w:p w14:paraId="0FC0C5F9" w14:textId="77777777" w:rsidR="006E6220" w:rsidRDefault="006E6220">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71778CB0" w14:textId="77777777" w:rsidR="006E6220" w:rsidRDefault="006E6220">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125D34BA" w14:textId="77777777" w:rsidR="006E6220" w:rsidRDefault="006E6220">
            <w:pPr>
              <w:snapToGrid w:val="0"/>
              <w:jc w:val="both"/>
              <w:rPr>
                <w:rFonts w:ascii="Marianne" w:hAnsi="Marianne" w:cs="Arial"/>
              </w:rPr>
            </w:pPr>
          </w:p>
        </w:tc>
      </w:tr>
      <w:tr w:rsidR="006E6220" w14:paraId="5AC33298" w14:textId="77777777">
        <w:trPr>
          <w:trHeight w:val="1021"/>
        </w:trPr>
        <w:tc>
          <w:tcPr>
            <w:tcW w:w="832" w:type="dxa"/>
            <w:tcBorders>
              <w:left w:val="single" w:sz="4" w:space="0" w:color="000000"/>
            </w:tcBorders>
          </w:tcPr>
          <w:p w14:paraId="041065F8" w14:textId="77777777" w:rsidR="006E6220" w:rsidRDefault="006E6220">
            <w:pPr>
              <w:snapToGrid w:val="0"/>
              <w:jc w:val="both"/>
              <w:rPr>
                <w:rFonts w:ascii="Marianne" w:hAnsi="Marianne" w:cs="Arial"/>
              </w:rPr>
            </w:pPr>
          </w:p>
        </w:tc>
        <w:tc>
          <w:tcPr>
            <w:tcW w:w="4394" w:type="dxa"/>
            <w:tcBorders>
              <w:left w:val="single" w:sz="4" w:space="0" w:color="000000"/>
            </w:tcBorders>
            <w:shd w:val="clear" w:color="auto" w:fill="auto"/>
          </w:tcPr>
          <w:p w14:paraId="0424843C" w14:textId="77777777" w:rsidR="006E6220" w:rsidRDefault="006E622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7F19A90" w14:textId="77777777" w:rsidR="006E6220" w:rsidRDefault="006E6220">
            <w:pPr>
              <w:snapToGrid w:val="0"/>
              <w:jc w:val="both"/>
              <w:rPr>
                <w:rFonts w:ascii="Marianne" w:hAnsi="Marianne" w:cs="Arial"/>
              </w:rPr>
            </w:pPr>
          </w:p>
        </w:tc>
      </w:tr>
      <w:tr w:rsidR="006E6220" w14:paraId="57E5FF30" w14:textId="77777777">
        <w:trPr>
          <w:trHeight w:val="1021"/>
        </w:trPr>
        <w:tc>
          <w:tcPr>
            <w:tcW w:w="832" w:type="dxa"/>
            <w:tcBorders>
              <w:left w:val="single" w:sz="4" w:space="0" w:color="000000"/>
            </w:tcBorders>
            <w:shd w:val="clear" w:color="auto" w:fill="B4C6E7"/>
          </w:tcPr>
          <w:p w14:paraId="0D78D879" w14:textId="77777777" w:rsidR="006E6220" w:rsidRDefault="006E6220">
            <w:pPr>
              <w:snapToGrid w:val="0"/>
              <w:jc w:val="both"/>
              <w:rPr>
                <w:rFonts w:ascii="Marianne" w:hAnsi="Marianne" w:cs="Arial"/>
              </w:rPr>
            </w:pPr>
          </w:p>
        </w:tc>
        <w:tc>
          <w:tcPr>
            <w:tcW w:w="4394" w:type="dxa"/>
            <w:tcBorders>
              <w:left w:val="single" w:sz="4" w:space="0" w:color="000000"/>
            </w:tcBorders>
            <w:shd w:val="clear" w:color="auto" w:fill="B4C6E7"/>
          </w:tcPr>
          <w:p w14:paraId="701558F8" w14:textId="77777777" w:rsidR="006E6220" w:rsidRDefault="006E6220">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7E031914" w14:textId="77777777" w:rsidR="006E6220" w:rsidRDefault="006E6220">
            <w:pPr>
              <w:snapToGrid w:val="0"/>
              <w:jc w:val="both"/>
              <w:rPr>
                <w:rFonts w:ascii="Marianne" w:hAnsi="Marianne" w:cs="Arial"/>
              </w:rPr>
            </w:pPr>
          </w:p>
        </w:tc>
      </w:tr>
      <w:tr w:rsidR="006E6220" w14:paraId="2944B027" w14:textId="77777777">
        <w:trPr>
          <w:trHeight w:val="1021"/>
        </w:trPr>
        <w:tc>
          <w:tcPr>
            <w:tcW w:w="832" w:type="dxa"/>
            <w:tcBorders>
              <w:left w:val="single" w:sz="4" w:space="0" w:color="000000"/>
            </w:tcBorders>
          </w:tcPr>
          <w:p w14:paraId="2D7BB612" w14:textId="77777777" w:rsidR="006E6220" w:rsidRDefault="006E6220">
            <w:pPr>
              <w:snapToGrid w:val="0"/>
              <w:jc w:val="both"/>
              <w:rPr>
                <w:rFonts w:ascii="Marianne" w:hAnsi="Marianne" w:cs="Arial"/>
              </w:rPr>
            </w:pPr>
          </w:p>
        </w:tc>
        <w:tc>
          <w:tcPr>
            <w:tcW w:w="4394" w:type="dxa"/>
            <w:tcBorders>
              <w:left w:val="single" w:sz="4" w:space="0" w:color="000000"/>
            </w:tcBorders>
            <w:shd w:val="clear" w:color="auto" w:fill="auto"/>
          </w:tcPr>
          <w:p w14:paraId="7E049E03" w14:textId="77777777" w:rsidR="006E6220" w:rsidRDefault="006E622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122ED241" w14:textId="77777777" w:rsidR="006E6220" w:rsidRDefault="006E6220">
            <w:pPr>
              <w:snapToGrid w:val="0"/>
              <w:jc w:val="both"/>
              <w:rPr>
                <w:rFonts w:ascii="Marianne" w:hAnsi="Marianne" w:cs="Arial"/>
              </w:rPr>
            </w:pPr>
          </w:p>
        </w:tc>
      </w:tr>
      <w:tr w:rsidR="006E6220" w14:paraId="475C799A" w14:textId="77777777">
        <w:trPr>
          <w:trHeight w:val="1021"/>
        </w:trPr>
        <w:tc>
          <w:tcPr>
            <w:tcW w:w="832" w:type="dxa"/>
            <w:tcBorders>
              <w:left w:val="single" w:sz="4" w:space="0" w:color="000000"/>
            </w:tcBorders>
            <w:shd w:val="clear" w:color="auto" w:fill="B4C6E7"/>
          </w:tcPr>
          <w:p w14:paraId="4B2685E9" w14:textId="77777777" w:rsidR="006E6220" w:rsidRDefault="006E6220">
            <w:pPr>
              <w:snapToGrid w:val="0"/>
              <w:jc w:val="both"/>
              <w:rPr>
                <w:rFonts w:ascii="Marianne" w:hAnsi="Marianne" w:cs="Arial"/>
              </w:rPr>
            </w:pPr>
          </w:p>
        </w:tc>
        <w:tc>
          <w:tcPr>
            <w:tcW w:w="4394" w:type="dxa"/>
            <w:tcBorders>
              <w:left w:val="single" w:sz="4" w:space="0" w:color="000000"/>
            </w:tcBorders>
            <w:shd w:val="clear" w:color="auto" w:fill="B4C6E7"/>
          </w:tcPr>
          <w:p w14:paraId="1FEC08E6" w14:textId="77777777" w:rsidR="006E6220" w:rsidRDefault="006E6220">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3D1E1D72" w14:textId="77777777" w:rsidR="006E6220" w:rsidRDefault="006E6220">
            <w:pPr>
              <w:snapToGrid w:val="0"/>
              <w:jc w:val="both"/>
              <w:rPr>
                <w:rFonts w:ascii="Marianne" w:hAnsi="Marianne" w:cs="Arial"/>
              </w:rPr>
            </w:pPr>
          </w:p>
        </w:tc>
      </w:tr>
      <w:tr w:rsidR="006E6220" w14:paraId="4F23C768" w14:textId="77777777">
        <w:trPr>
          <w:trHeight w:val="1021"/>
        </w:trPr>
        <w:tc>
          <w:tcPr>
            <w:tcW w:w="832" w:type="dxa"/>
            <w:tcBorders>
              <w:left w:val="single" w:sz="4" w:space="0" w:color="000000"/>
            </w:tcBorders>
          </w:tcPr>
          <w:p w14:paraId="41B1E4F5" w14:textId="77777777" w:rsidR="006E6220" w:rsidRDefault="006E6220">
            <w:pPr>
              <w:snapToGrid w:val="0"/>
              <w:jc w:val="both"/>
              <w:rPr>
                <w:rFonts w:ascii="Marianne" w:hAnsi="Marianne" w:cs="Arial"/>
              </w:rPr>
            </w:pPr>
          </w:p>
        </w:tc>
        <w:tc>
          <w:tcPr>
            <w:tcW w:w="4394" w:type="dxa"/>
            <w:tcBorders>
              <w:left w:val="single" w:sz="4" w:space="0" w:color="000000"/>
            </w:tcBorders>
            <w:shd w:val="clear" w:color="auto" w:fill="auto"/>
          </w:tcPr>
          <w:p w14:paraId="60A966F0" w14:textId="77777777" w:rsidR="006E6220" w:rsidRDefault="006E622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5DDF0085" w14:textId="77777777" w:rsidR="006E6220" w:rsidRDefault="006E6220">
            <w:pPr>
              <w:snapToGrid w:val="0"/>
              <w:jc w:val="both"/>
              <w:rPr>
                <w:rFonts w:ascii="Marianne" w:hAnsi="Marianne" w:cs="Arial"/>
              </w:rPr>
            </w:pPr>
          </w:p>
        </w:tc>
      </w:tr>
      <w:tr w:rsidR="006E6220" w14:paraId="38CA65AA" w14:textId="77777777">
        <w:trPr>
          <w:trHeight w:val="1021"/>
        </w:trPr>
        <w:tc>
          <w:tcPr>
            <w:tcW w:w="832" w:type="dxa"/>
            <w:tcBorders>
              <w:left w:val="single" w:sz="4" w:space="0" w:color="000000"/>
            </w:tcBorders>
            <w:shd w:val="clear" w:color="auto" w:fill="B4C6E7"/>
          </w:tcPr>
          <w:p w14:paraId="2AA5B97F" w14:textId="77777777" w:rsidR="006E6220" w:rsidRDefault="006E6220">
            <w:pPr>
              <w:snapToGrid w:val="0"/>
              <w:jc w:val="both"/>
              <w:rPr>
                <w:rFonts w:ascii="Marianne" w:hAnsi="Marianne" w:cs="Arial"/>
              </w:rPr>
            </w:pPr>
          </w:p>
        </w:tc>
        <w:tc>
          <w:tcPr>
            <w:tcW w:w="4394" w:type="dxa"/>
            <w:tcBorders>
              <w:left w:val="single" w:sz="4" w:space="0" w:color="000000"/>
            </w:tcBorders>
            <w:shd w:val="clear" w:color="auto" w:fill="B4C6E7"/>
          </w:tcPr>
          <w:p w14:paraId="32CA1960" w14:textId="77777777" w:rsidR="006E6220" w:rsidRDefault="006E6220">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0E3C425B" w14:textId="77777777" w:rsidR="006E6220" w:rsidRDefault="006E6220">
            <w:pPr>
              <w:snapToGrid w:val="0"/>
              <w:jc w:val="both"/>
              <w:rPr>
                <w:rFonts w:ascii="Marianne" w:hAnsi="Marianne" w:cs="Arial"/>
              </w:rPr>
            </w:pPr>
          </w:p>
        </w:tc>
      </w:tr>
      <w:tr w:rsidR="006E6220" w14:paraId="5EB46B9A" w14:textId="77777777">
        <w:trPr>
          <w:trHeight w:val="1021"/>
        </w:trPr>
        <w:tc>
          <w:tcPr>
            <w:tcW w:w="832" w:type="dxa"/>
            <w:tcBorders>
              <w:left w:val="single" w:sz="4" w:space="0" w:color="000000"/>
            </w:tcBorders>
          </w:tcPr>
          <w:p w14:paraId="47AB04F9" w14:textId="77777777" w:rsidR="006E6220" w:rsidRDefault="006E6220">
            <w:pPr>
              <w:snapToGrid w:val="0"/>
              <w:jc w:val="both"/>
              <w:rPr>
                <w:rFonts w:ascii="Marianne" w:hAnsi="Marianne" w:cs="Arial"/>
              </w:rPr>
            </w:pPr>
          </w:p>
        </w:tc>
        <w:tc>
          <w:tcPr>
            <w:tcW w:w="4394" w:type="dxa"/>
            <w:tcBorders>
              <w:left w:val="single" w:sz="4" w:space="0" w:color="000000"/>
            </w:tcBorders>
            <w:shd w:val="clear" w:color="auto" w:fill="auto"/>
          </w:tcPr>
          <w:p w14:paraId="06EA929C" w14:textId="77777777" w:rsidR="006E6220" w:rsidRDefault="006E622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0072F74" w14:textId="77777777" w:rsidR="006E6220" w:rsidRDefault="006E6220">
            <w:pPr>
              <w:snapToGrid w:val="0"/>
              <w:jc w:val="both"/>
              <w:rPr>
                <w:rFonts w:ascii="Marianne" w:hAnsi="Marianne" w:cs="Arial"/>
              </w:rPr>
            </w:pPr>
          </w:p>
        </w:tc>
      </w:tr>
      <w:tr w:rsidR="006E6220" w14:paraId="497D75C6" w14:textId="77777777">
        <w:trPr>
          <w:trHeight w:val="1021"/>
        </w:trPr>
        <w:tc>
          <w:tcPr>
            <w:tcW w:w="832" w:type="dxa"/>
            <w:tcBorders>
              <w:left w:val="single" w:sz="4" w:space="0" w:color="000000"/>
              <w:bottom w:val="single" w:sz="4" w:space="0" w:color="000000"/>
            </w:tcBorders>
            <w:shd w:val="clear" w:color="auto" w:fill="B4C6E7"/>
          </w:tcPr>
          <w:p w14:paraId="4A90D387" w14:textId="77777777" w:rsidR="006E6220" w:rsidRDefault="006E6220">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310FC10E" w14:textId="77777777" w:rsidR="006E6220" w:rsidRDefault="006E6220">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446DF5DA" w14:textId="77777777" w:rsidR="006E6220" w:rsidRDefault="006E6220">
            <w:pPr>
              <w:snapToGrid w:val="0"/>
              <w:jc w:val="both"/>
              <w:rPr>
                <w:rFonts w:ascii="Marianne" w:hAnsi="Marianne" w:cs="Arial"/>
              </w:rPr>
            </w:pPr>
          </w:p>
        </w:tc>
      </w:tr>
    </w:tbl>
    <w:p w14:paraId="6D1C1501" w14:textId="77777777" w:rsidR="006E6220" w:rsidRDefault="006E6220">
      <w:pPr>
        <w:pStyle w:val="En-tte"/>
        <w:tabs>
          <w:tab w:val="clear" w:pos="4536"/>
          <w:tab w:val="clear" w:pos="9072"/>
          <w:tab w:val="left" w:pos="864"/>
        </w:tabs>
        <w:rPr>
          <w:rFonts w:ascii="Marianne" w:hAnsi="Marianne" w:cs="Arial"/>
          <w:sz w:val="18"/>
          <w:szCs w:val="18"/>
        </w:rPr>
      </w:pPr>
    </w:p>
    <w:p w14:paraId="695EACAA" w14:textId="77777777" w:rsidR="006E6220" w:rsidRDefault="006E6220">
      <w:pPr>
        <w:pStyle w:val="En-tte"/>
        <w:tabs>
          <w:tab w:val="clear" w:pos="4536"/>
          <w:tab w:val="clear" w:pos="9072"/>
          <w:tab w:val="left" w:pos="864"/>
        </w:tabs>
        <w:rPr>
          <w:rFonts w:ascii="Marianne" w:hAnsi="Marianne" w:cs="Arial"/>
          <w:sz w:val="18"/>
          <w:szCs w:val="18"/>
        </w:rPr>
      </w:pPr>
    </w:p>
    <w:p w14:paraId="7012E5C6" w14:textId="77777777" w:rsidR="006E6220" w:rsidRDefault="006E6220">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E6220" w14:paraId="196EF0CB" w14:textId="77777777">
        <w:trPr>
          <w:trHeight w:val="407"/>
        </w:trPr>
        <w:tc>
          <w:tcPr>
            <w:tcW w:w="9852" w:type="dxa"/>
            <w:shd w:val="clear" w:color="auto" w:fill="465F9D"/>
          </w:tcPr>
          <w:p w14:paraId="2005CBFA" w14:textId="77777777" w:rsidR="006E6220" w:rsidRDefault="006E6220">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50184D59" w14:textId="77777777" w:rsidR="006E6220" w:rsidRDefault="006E6220">
      <w:pPr>
        <w:tabs>
          <w:tab w:val="left" w:pos="426"/>
        </w:tabs>
        <w:jc w:val="both"/>
        <w:rPr>
          <w:rFonts w:ascii="Marianne" w:hAnsi="Marianne" w:cs="Arial"/>
          <w:spacing w:val="-10"/>
        </w:rPr>
      </w:pPr>
    </w:p>
    <w:p w14:paraId="4F5C329D" w14:textId="77777777" w:rsidR="006E6220" w:rsidRDefault="006E6220">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1F0E7E5D" w14:textId="77777777" w:rsidR="006E6220" w:rsidRDefault="006E6220">
      <w:pPr>
        <w:tabs>
          <w:tab w:val="left" w:pos="426"/>
        </w:tabs>
        <w:jc w:val="both"/>
        <w:rPr>
          <w:rFonts w:ascii="Marianne" w:hAnsi="Marianne" w:cs="Arial"/>
          <w:spacing w:val="-10"/>
        </w:rPr>
      </w:pPr>
    </w:p>
    <w:p w14:paraId="0A127AA6" w14:textId="77777777" w:rsidR="006E6220" w:rsidRDefault="006E6220">
      <w:pPr>
        <w:tabs>
          <w:tab w:val="left" w:pos="426"/>
        </w:tabs>
        <w:jc w:val="both"/>
        <w:rPr>
          <w:rFonts w:ascii="Marianne" w:hAnsi="Marianne" w:cs="Arial"/>
          <w:spacing w:val="-10"/>
        </w:rPr>
      </w:pPr>
    </w:p>
    <w:p w14:paraId="01F7E303" w14:textId="77777777" w:rsidR="006E6220" w:rsidRDefault="006E6220">
      <w:pPr>
        <w:tabs>
          <w:tab w:val="left" w:pos="426"/>
        </w:tabs>
        <w:jc w:val="both"/>
        <w:rPr>
          <w:rFonts w:ascii="Marianne" w:hAnsi="Marianne" w:cs="Arial"/>
          <w:spacing w:val="-10"/>
        </w:rPr>
      </w:pPr>
    </w:p>
    <w:p w14:paraId="1DCCA01E" w14:textId="77777777" w:rsidR="006E6220" w:rsidRDefault="006E6220">
      <w:pPr>
        <w:tabs>
          <w:tab w:val="left" w:pos="426"/>
        </w:tabs>
        <w:jc w:val="both"/>
        <w:rPr>
          <w:rFonts w:ascii="Marianne" w:hAnsi="Marianne" w:cs="Arial"/>
          <w:spacing w:val="-10"/>
        </w:rPr>
      </w:pPr>
    </w:p>
    <w:p w14:paraId="4E2750F4" w14:textId="77777777" w:rsidR="006E6220" w:rsidRDefault="006E6220">
      <w:pPr>
        <w:tabs>
          <w:tab w:val="left" w:pos="426"/>
        </w:tabs>
        <w:jc w:val="both"/>
        <w:rPr>
          <w:rFonts w:ascii="Marianne" w:hAnsi="Marianne" w:cs="Arial"/>
          <w:spacing w:val="-10"/>
        </w:rPr>
      </w:pPr>
    </w:p>
    <w:p w14:paraId="55597802" w14:textId="77777777" w:rsidR="006E6220" w:rsidRDefault="006E6220">
      <w:pPr>
        <w:tabs>
          <w:tab w:val="left" w:pos="426"/>
        </w:tabs>
        <w:jc w:val="both"/>
        <w:rPr>
          <w:rFonts w:ascii="Marianne" w:hAnsi="Marianne" w:cs="Arial"/>
          <w:spacing w:val="-10"/>
        </w:rPr>
      </w:pPr>
    </w:p>
    <w:p w14:paraId="645DB69F" w14:textId="77777777" w:rsidR="006E6220" w:rsidRDefault="006E6220">
      <w:pPr>
        <w:tabs>
          <w:tab w:val="left" w:pos="426"/>
        </w:tabs>
        <w:jc w:val="both"/>
        <w:rPr>
          <w:rFonts w:ascii="Marianne" w:hAnsi="Marianne" w:cs="Arial"/>
          <w:spacing w:val="-10"/>
        </w:rPr>
      </w:pPr>
    </w:p>
    <w:p w14:paraId="7A33E00E" w14:textId="77777777" w:rsidR="006E6220" w:rsidRDefault="006E6220">
      <w:pPr>
        <w:tabs>
          <w:tab w:val="left" w:pos="426"/>
        </w:tabs>
        <w:jc w:val="both"/>
        <w:rPr>
          <w:rFonts w:ascii="Marianne" w:hAnsi="Marianne" w:cs="Arial"/>
          <w:spacing w:val="-10"/>
        </w:rPr>
      </w:pPr>
    </w:p>
    <w:p w14:paraId="33276150" w14:textId="77777777" w:rsidR="006E6220" w:rsidRDefault="006E6220">
      <w:pPr>
        <w:tabs>
          <w:tab w:val="left" w:pos="426"/>
        </w:tabs>
        <w:jc w:val="both"/>
        <w:rPr>
          <w:rFonts w:ascii="Marianne" w:hAnsi="Marianne" w:cs="Arial"/>
          <w:spacing w:val="-10"/>
        </w:rPr>
      </w:pPr>
    </w:p>
    <w:p w14:paraId="08CD0704" w14:textId="77777777" w:rsidR="006E6220" w:rsidRDefault="006E6220">
      <w:pPr>
        <w:tabs>
          <w:tab w:val="left" w:pos="426"/>
        </w:tabs>
        <w:jc w:val="both"/>
        <w:rPr>
          <w:rFonts w:ascii="Marianne" w:hAnsi="Marianne" w:cs="Arial"/>
          <w:spacing w:val="-10"/>
        </w:rPr>
      </w:pPr>
    </w:p>
    <w:p w14:paraId="3C92ECD6" w14:textId="77777777" w:rsidR="006E6220" w:rsidRDefault="006E6220">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6B94930C" w14:textId="77777777" w:rsidR="006E6220" w:rsidRDefault="006E6220">
      <w:pPr>
        <w:tabs>
          <w:tab w:val="left" w:pos="426"/>
        </w:tabs>
        <w:jc w:val="both"/>
        <w:rPr>
          <w:rFonts w:ascii="Marianne" w:hAnsi="Marianne" w:cs="Arial"/>
          <w:spacing w:val="-10"/>
          <w:sz w:val="22"/>
          <w:szCs w:val="22"/>
        </w:rPr>
      </w:pPr>
    </w:p>
    <w:p w14:paraId="3DDA343D" w14:textId="77777777" w:rsidR="006E6220" w:rsidRDefault="006E6220">
      <w:pPr>
        <w:tabs>
          <w:tab w:val="left" w:pos="426"/>
        </w:tabs>
        <w:jc w:val="both"/>
        <w:rPr>
          <w:rFonts w:ascii="Marianne" w:hAnsi="Marianne" w:cs="Arial"/>
          <w:spacing w:val="-10"/>
          <w:sz w:val="22"/>
          <w:szCs w:val="22"/>
        </w:rPr>
      </w:pPr>
    </w:p>
    <w:p w14:paraId="7712CBD1" w14:textId="77777777" w:rsidR="006E6220" w:rsidRDefault="006E6220">
      <w:pPr>
        <w:tabs>
          <w:tab w:val="left" w:pos="426"/>
        </w:tabs>
        <w:jc w:val="both"/>
        <w:rPr>
          <w:rFonts w:ascii="Marianne" w:hAnsi="Marianne" w:cs="Arial"/>
          <w:spacing w:val="-10"/>
          <w:sz w:val="22"/>
          <w:szCs w:val="22"/>
        </w:rPr>
      </w:pPr>
    </w:p>
    <w:p w14:paraId="272211F4" w14:textId="77777777" w:rsidR="006E6220" w:rsidRDefault="006E6220">
      <w:pPr>
        <w:tabs>
          <w:tab w:val="left" w:pos="426"/>
        </w:tabs>
        <w:jc w:val="both"/>
        <w:rPr>
          <w:rFonts w:ascii="Marianne" w:hAnsi="Marianne" w:cs="Arial"/>
          <w:spacing w:val="-10"/>
          <w:sz w:val="22"/>
          <w:szCs w:val="22"/>
        </w:rPr>
      </w:pPr>
    </w:p>
    <w:p w14:paraId="61178F63" w14:textId="77777777" w:rsidR="006E6220" w:rsidRDefault="006E6220">
      <w:pPr>
        <w:tabs>
          <w:tab w:val="left" w:pos="426"/>
        </w:tabs>
        <w:jc w:val="both"/>
        <w:rPr>
          <w:rFonts w:ascii="Marianne" w:hAnsi="Marianne" w:cs="Arial"/>
          <w:spacing w:val="-10"/>
          <w:sz w:val="22"/>
          <w:szCs w:val="22"/>
        </w:rPr>
      </w:pPr>
    </w:p>
    <w:p w14:paraId="5FE4A952" w14:textId="77777777" w:rsidR="006E6220" w:rsidRDefault="006E6220">
      <w:pPr>
        <w:tabs>
          <w:tab w:val="left" w:pos="426"/>
        </w:tabs>
        <w:jc w:val="both"/>
        <w:rPr>
          <w:rFonts w:ascii="Marianne" w:hAnsi="Marianne" w:cs="Arial"/>
          <w:spacing w:val="-10"/>
          <w:sz w:val="22"/>
          <w:szCs w:val="22"/>
        </w:rPr>
      </w:pPr>
    </w:p>
    <w:p w14:paraId="62409F41" w14:textId="77777777" w:rsidR="006E6220" w:rsidRDefault="006E6220">
      <w:pPr>
        <w:tabs>
          <w:tab w:val="left" w:pos="426"/>
        </w:tabs>
        <w:jc w:val="both"/>
        <w:rPr>
          <w:rFonts w:ascii="Marianne" w:hAnsi="Marianne" w:cs="Arial"/>
          <w:spacing w:val="-10"/>
          <w:sz w:val="22"/>
          <w:szCs w:val="22"/>
        </w:rPr>
      </w:pPr>
    </w:p>
    <w:p w14:paraId="642A731A" w14:textId="77777777" w:rsidR="006E6220" w:rsidRDefault="006E6220">
      <w:pPr>
        <w:tabs>
          <w:tab w:val="left" w:pos="426"/>
        </w:tabs>
        <w:jc w:val="both"/>
        <w:rPr>
          <w:rFonts w:ascii="Marianne" w:hAnsi="Marianne" w:cs="Arial"/>
          <w:spacing w:val="-10"/>
          <w:sz w:val="22"/>
          <w:szCs w:val="22"/>
        </w:rPr>
      </w:pPr>
    </w:p>
    <w:p w14:paraId="4B8E9B44" w14:textId="77777777" w:rsidR="006E6220" w:rsidRDefault="006E6220">
      <w:pPr>
        <w:tabs>
          <w:tab w:val="left" w:pos="426"/>
        </w:tabs>
        <w:jc w:val="both"/>
        <w:rPr>
          <w:rFonts w:ascii="Marianne" w:hAnsi="Marianne" w:cs="Arial"/>
          <w:spacing w:val="-10"/>
          <w:sz w:val="22"/>
          <w:szCs w:val="22"/>
        </w:rPr>
      </w:pPr>
    </w:p>
    <w:p w14:paraId="38E74BFB" w14:textId="77777777" w:rsidR="006E6220" w:rsidRDefault="006E6220">
      <w:pPr>
        <w:tabs>
          <w:tab w:val="left" w:pos="426"/>
        </w:tabs>
        <w:jc w:val="both"/>
        <w:rPr>
          <w:rFonts w:ascii="Marianne" w:hAnsi="Marianne" w:cs="Arial"/>
          <w:spacing w:val="-10"/>
          <w:sz w:val="22"/>
          <w:szCs w:val="22"/>
        </w:rPr>
      </w:pPr>
    </w:p>
    <w:p w14:paraId="1C5AB294" w14:textId="77777777" w:rsidR="006E6220" w:rsidRDefault="006E6220">
      <w:pPr>
        <w:tabs>
          <w:tab w:val="left" w:pos="426"/>
        </w:tabs>
        <w:jc w:val="both"/>
        <w:rPr>
          <w:rFonts w:ascii="Marianne" w:hAnsi="Marianne" w:cs="Arial"/>
          <w:spacing w:val="-10"/>
          <w:sz w:val="22"/>
          <w:szCs w:val="22"/>
        </w:rPr>
      </w:pPr>
    </w:p>
    <w:p w14:paraId="5E819BCD" w14:textId="77777777" w:rsidR="006E6220" w:rsidRDefault="006E6220">
      <w:pPr>
        <w:tabs>
          <w:tab w:val="left" w:pos="426"/>
        </w:tabs>
        <w:jc w:val="both"/>
        <w:rPr>
          <w:rFonts w:ascii="Marianne" w:hAnsi="Marianne" w:cs="Arial"/>
          <w:spacing w:val="-10"/>
          <w:sz w:val="22"/>
          <w:szCs w:val="22"/>
        </w:rPr>
      </w:pPr>
    </w:p>
    <w:p w14:paraId="2D42DE9E" w14:textId="77777777" w:rsidR="006E6220" w:rsidRDefault="006E6220">
      <w:pPr>
        <w:tabs>
          <w:tab w:val="left" w:pos="426"/>
        </w:tabs>
        <w:jc w:val="both"/>
        <w:rPr>
          <w:rFonts w:ascii="Marianne" w:hAnsi="Marianne" w:cs="Arial"/>
          <w:spacing w:val="-10"/>
          <w:sz w:val="22"/>
          <w:szCs w:val="22"/>
        </w:rPr>
      </w:pPr>
    </w:p>
    <w:p w14:paraId="79631063" w14:textId="77777777" w:rsidR="006E6220" w:rsidRDefault="006E6220">
      <w:pPr>
        <w:tabs>
          <w:tab w:val="left" w:pos="426"/>
        </w:tabs>
        <w:jc w:val="both"/>
        <w:rPr>
          <w:rFonts w:ascii="Marianne" w:hAnsi="Marianne" w:cs="Arial"/>
          <w:spacing w:val="-10"/>
          <w:sz w:val="22"/>
          <w:szCs w:val="22"/>
        </w:rPr>
      </w:pPr>
    </w:p>
    <w:p w14:paraId="6878A09F" w14:textId="77777777" w:rsidR="006E6220" w:rsidRDefault="006E6220">
      <w:pPr>
        <w:tabs>
          <w:tab w:val="left" w:pos="426"/>
        </w:tabs>
        <w:jc w:val="both"/>
        <w:rPr>
          <w:rFonts w:ascii="Marianne" w:hAnsi="Marianne" w:cs="Arial"/>
          <w:spacing w:val="-10"/>
          <w:sz w:val="22"/>
          <w:szCs w:val="22"/>
        </w:rPr>
      </w:pPr>
    </w:p>
    <w:p w14:paraId="76B6DAEF" w14:textId="77777777" w:rsidR="006E6220" w:rsidRDefault="006E6220">
      <w:pPr>
        <w:tabs>
          <w:tab w:val="left" w:pos="426"/>
        </w:tabs>
        <w:jc w:val="both"/>
        <w:rPr>
          <w:rFonts w:ascii="Marianne" w:hAnsi="Marianne" w:cs="Arial"/>
          <w:spacing w:val="-10"/>
          <w:sz w:val="22"/>
          <w:szCs w:val="22"/>
        </w:rPr>
      </w:pPr>
    </w:p>
    <w:p w14:paraId="5FFA0798" w14:textId="77777777" w:rsidR="006E6220" w:rsidRDefault="006E6220">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6E6220">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A1A7D" w14:textId="77777777" w:rsidR="006E6220" w:rsidRDefault="006E6220">
      <w:r>
        <w:separator/>
      </w:r>
    </w:p>
  </w:endnote>
  <w:endnote w:type="continuationSeparator" w:id="0">
    <w:p w14:paraId="4650F300" w14:textId="77777777" w:rsidR="006E6220" w:rsidRDefault="006E6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6E6220" w14:paraId="469DD5A8" w14:textId="77777777">
      <w:trPr>
        <w:tblHeader/>
      </w:trPr>
      <w:tc>
        <w:tcPr>
          <w:tcW w:w="3513" w:type="dxa"/>
          <w:shd w:val="clear" w:color="auto" w:fill="66CCFF"/>
        </w:tcPr>
        <w:p w14:paraId="1D5FA5A4" w14:textId="77777777" w:rsidR="006E6220" w:rsidRDefault="006E6220">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79624D2E" w14:textId="5B7FF02F" w:rsidR="006E6220" w:rsidRPr="00EC58A4" w:rsidRDefault="00EC58A4">
          <w:pPr>
            <w:shd w:val="clear" w:color="auto" w:fill="66CCFF"/>
            <w:snapToGrid w:val="0"/>
            <w:jc w:val="center"/>
            <w:rPr>
              <w:rFonts w:ascii="Marianne" w:hAnsi="Marianne" w:cs="Arial"/>
              <w:b/>
              <w:bCs/>
            </w:rPr>
          </w:pPr>
          <w:r w:rsidRPr="00EC58A4">
            <w:rPr>
              <w:rFonts w:ascii="Marianne" w:hAnsi="Marianne" w:cs="Arial"/>
              <w:b/>
            </w:rPr>
            <w:t>2025-041</w:t>
          </w:r>
        </w:p>
      </w:tc>
      <w:tc>
        <w:tcPr>
          <w:tcW w:w="900" w:type="dxa"/>
          <w:shd w:val="clear" w:color="auto" w:fill="66CCFF"/>
        </w:tcPr>
        <w:p w14:paraId="4B37DE4A" w14:textId="77777777" w:rsidR="006E6220" w:rsidRDefault="006E6220">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39578B09" w14:textId="77777777" w:rsidR="006E6220" w:rsidRDefault="006E6220">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6E7D9D0D" w14:textId="77777777" w:rsidR="006E6220" w:rsidRDefault="006E6220">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63FEF22F" w14:textId="77777777" w:rsidR="006E6220" w:rsidRDefault="006E6220">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301A6D0B" w14:textId="77777777" w:rsidR="006E6220" w:rsidRDefault="006E6220">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60DF1C" w14:textId="77777777" w:rsidR="006E6220" w:rsidRDefault="006E6220">
      <w:r>
        <w:separator/>
      </w:r>
    </w:p>
  </w:footnote>
  <w:footnote w:type="continuationSeparator" w:id="0">
    <w:p w14:paraId="682CB7A6" w14:textId="77777777" w:rsidR="006E6220" w:rsidRDefault="006E6220">
      <w:r>
        <w:continuationSeparator/>
      </w:r>
    </w:p>
  </w:footnote>
  <w:footnote w:id="1">
    <w:p w14:paraId="5C3618F2" w14:textId="77777777" w:rsidR="006E6220" w:rsidRDefault="006E6220">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2267ECB9" w14:textId="77777777" w:rsidR="006E6220" w:rsidRDefault="006E6220">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07F1271D" w14:textId="77777777" w:rsidR="006E6220" w:rsidRDefault="006E6220">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497635F6" w14:textId="77777777" w:rsidR="006E6220" w:rsidRDefault="006E6220">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lvlOverride w:ilvl="0"/>
    <w:lvlOverride w:ilvl="1"/>
    <w:lvlOverride w:ilvl="2"/>
    <w:lvlOverride w:ilvl="3"/>
    <w:lvlOverride w:ilvl="4"/>
    <w:lvlOverride w:ilvl="5"/>
    <w:lvlOverride w:ilvl="6"/>
    <w:lvlOverride w:ilvl="7"/>
    <w:lvlOverride w:ilvl="8"/>
  </w:num>
  <w:num w:numId="10">
    <w:abstractNumId w:val="3"/>
    <w:lvlOverride w:ilvl="0"/>
    <w:lvlOverride w:ilvl="1"/>
    <w:lvlOverride w:ilvl="2"/>
    <w:lvlOverride w:ilvl="3"/>
    <w:lvlOverride w:ilvl="4"/>
    <w:lvlOverride w:ilvl="5"/>
    <w:lvlOverride w:ilvl="6"/>
    <w:lvlOverride w:ilvl="7"/>
    <w:lvlOverride w:ilvl="8"/>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1F4"/>
    <w:rsid w:val="000E0001"/>
    <w:rsid w:val="002F6DEA"/>
    <w:rsid w:val="006E6220"/>
    <w:rsid w:val="007D41F4"/>
    <w:rsid w:val="00EC58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22803553"/>
  <w15:chartTrackingRefBased/>
  <w15:docId w15:val="{26F61D3B-A02E-4928-A42F-E7C62147C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3518</Words>
  <Characters>19352</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22825</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Remi Marty</cp:lastModifiedBy>
  <cp:revision>3</cp:revision>
  <cp:lastPrinted>2023-09-26T08:15:00Z</cp:lastPrinted>
  <dcterms:created xsi:type="dcterms:W3CDTF">2025-05-14T07:44:00Z</dcterms:created>
  <dcterms:modified xsi:type="dcterms:W3CDTF">2025-05-14T07:44:00Z</dcterms:modified>
</cp:coreProperties>
</file>