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CC08A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124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Default="00472B25">
      <w:pPr>
        <w:pStyle w:val="Titre1"/>
        <w:numPr>
          <w:ilvl w:val="0"/>
          <w:numId w:val="0"/>
        </w:numPr>
        <w:spacing w:before="120"/>
        <w:jc w:val="both"/>
        <w:rPr>
          <w:rFonts w:ascii="Arial" w:hAnsi="Arial" w:cs="Arial"/>
          <w:sz w:val="18"/>
        </w:rPr>
      </w:pPr>
    </w:p>
    <w:p w:rsidR="004143C9" w:rsidRPr="004143C9" w:rsidRDefault="004143C9" w:rsidP="004143C9">
      <w:bookmarkStart w:id="0" w:name="_GoBack"/>
    </w:p>
    <w:p w:rsidR="004143C9" w:rsidRPr="00477DC3" w:rsidRDefault="004143C9" w:rsidP="004143C9">
      <w:pPr>
        <w:tabs>
          <w:tab w:val="center" w:pos="4536"/>
          <w:tab w:val="right" w:pos="9072"/>
        </w:tabs>
        <w:rPr>
          <w:rFonts w:ascii="Arial" w:hAnsi="Arial" w:cs="Arial"/>
          <w:b/>
        </w:rPr>
      </w:pPr>
      <w:r w:rsidRPr="00477DC3">
        <w:rPr>
          <w:rFonts w:ascii="Arial" w:hAnsi="Arial" w:cs="Arial"/>
          <w:b/>
        </w:rPr>
        <w:t>CNRS Délégation Occitanie Est</w:t>
      </w:r>
    </w:p>
    <w:p w:rsidR="004143C9" w:rsidRPr="00477DC3" w:rsidRDefault="004143C9" w:rsidP="004143C9">
      <w:pPr>
        <w:tabs>
          <w:tab w:val="center" w:pos="4536"/>
          <w:tab w:val="right" w:pos="9072"/>
        </w:tabs>
        <w:rPr>
          <w:rFonts w:ascii="Arial" w:hAnsi="Arial" w:cs="Arial"/>
        </w:rPr>
      </w:pPr>
      <w:r w:rsidRPr="00477DC3">
        <w:rPr>
          <w:rFonts w:ascii="Arial" w:hAnsi="Arial" w:cs="Arial"/>
        </w:rPr>
        <w:t>Adresse : 1919 Route de Mende</w:t>
      </w:r>
    </w:p>
    <w:p w:rsidR="004143C9" w:rsidRPr="00477DC3" w:rsidRDefault="004143C9" w:rsidP="004143C9">
      <w:pPr>
        <w:tabs>
          <w:tab w:val="center" w:pos="4536"/>
          <w:tab w:val="right" w:pos="9072"/>
        </w:tabs>
        <w:rPr>
          <w:rFonts w:ascii="Arial" w:hAnsi="Arial" w:cs="Arial"/>
        </w:rPr>
      </w:pPr>
      <w:r w:rsidRPr="00477DC3">
        <w:rPr>
          <w:rFonts w:ascii="Arial" w:hAnsi="Arial" w:cs="Arial"/>
        </w:rPr>
        <w:t>34293 Montpellier cedex 5</w:t>
      </w:r>
    </w:p>
    <w:p w:rsidR="004143C9" w:rsidRPr="00477DC3" w:rsidRDefault="004143C9" w:rsidP="004143C9">
      <w:pPr>
        <w:tabs>
          <w:tab w:val="center" w:pos="4536"/>
          <w:tab w:val="right" w:pos="9072"/>
        </w:tabs>
        <w:rPr>
          <w:rFonts w:ascii="Arial" w:hAnsi="Arial" w:cs="Arial"/>
        </w:rPr>
      </w:pPr>
      <w:r w:rsidRPr="00477DC3">
        <w:rPr>
          <w:rFonts w:ascii="Arial" w:hAnsi="Arial" w:cs="Arial"/>
        </w:rPr>
        <w:t xml:space="preserve">Courriel : </w:t>
      </w:r>
      <w:hyperlink r:id="rId20" w:history="1">
        <w:r w:rsidRPr="00477DC3">
          <w:rPr>
            <w:rFonts w:ascii="Arial" w:hAnsi="Arial" w:cs="Arial"/>
            <w:color w:val="0000FF"/>
            <w:u w:val="single"/>
          </w:rPr>
          <w:t>achatsdr13@dr13.cnrs.fr</w:t>
        </w:r>
      </w:hyperlink>
      <w:r w:rsidRPr="00477DC3">
        <w:rPr>
          <w:rFonts w:ascii="Arial" w:hAnsi="Arial" w:cs="Arial"/>
        </w:rPr>
        <w:t xml:space="preserve"> </w:t>
      </w:r>
    </w:p>
    <w:p w:rsidR="004143C9" w:rsidRPr="00477DC3" w:rsidRDefault="004143C9" w:rsidP="004143C9">
      <w:pPr>
        <w:tabs>
          <w:tab w:val="center" w:pos="4536"/>
          <w:tab w:val="right" w:pos="9072"/>
        </w:tabs>
        <w:rPr>
          <w:rFonts w:ascii="Arial" w:hAnsi="Arial" w:cs="Arial"/>
        </w:rPr>
      </w:pPr>
      <w:r w:rsidRPr="00477DC3">
        <w:rPr>
          <w:rFonts w:ascii="Arial" w:hAnsi="Arial" w:cs="Arial"/>
        </w:rPr>
        <w:t xml:space="preserve">Site internet : </w:t>
      </w:r>
      <w:hyperlink r:id="rId21" w:history="1">
        <w:r w:rsidRPr="00477DC3">
          <w:rPr>
            <w:rFonts w:ascii="Arial" w:hAnsi="Arial" w:cs="Arial"/>
            <w:color w:val="0000FF"/>
            <w:u w:val="single"/>
          </w:rPr>
          <w:t>https://www.occitanie-est.cnrs.fr/</w:t>
        </w:r>
      </w:hyperlink>
      <w:r w:rsidRPr="00477DC3">
        <w:rPr>
          <w:rFonts w:ascii="Arial" w:hAnsi="Arial" w:cs="Arial"/>
        </w:rPr>
        <w:t xml:space="preserve"> </w:t>
      </w:r>
    </w:p>
    <w:p w:rsidR="004143C9" w:rsidRPr="00477DC3" w:rsidRDefault="004143C9" w:rsidP="004143C9">
      <w:pPr>
        <w:rPr>
          <w:rFonts w:ascii="Arial" w:hAnsi="Arial" w:cs="Arial"/>
        </w:rPr>
      </w:pPr>
      <w:r w:rsidRPr="00477DC3">
        <w:rPr>
          <w:rFonts w:ascii="Arial" w:hAnsi="Arial" w:cs="Arial"/>
        </w:rPr>
        <w:t xml:space="preserve">Profil d’acheteur : </w:t>
      </w:r>
      <w:hyperlink r:id="rId22" w:history="1">
        <w:r w:rsidRPr="00477DC3">
          <w:rPr>
            <w:rFonts w:ascii="Arial" w:hAnsi="Arial" w:cs="Arial"/>
            <w:color w:val="0000FF"/>
            <w:u w:val="single"/>
          </w:rPr>
          <w:t>http://www.marches-publics.gouv.fr</w:t>
        </w:r>
      </w:hyperlink>
      <w:r w:rsidRPr="00477DC3">
        <w:rPr>
          <w:rFonts w:ascii="Arial" w:hAnsi="Arial" w:cs="Arial"/>
        </w:rPr>
        <w:t xml:space="preserve"> </w:t>
      </w:r>
    </w:p>
    <w:p w:rsidR="00472B25" w:rsidRDefault="00472B25">
      <w:pPr>
        <w:rPr>
          <w:rFonts w:ascii="Arial" w:hAnsi="Arial" w:cs="Arial"/>
          <w:b/>
          <w:bCs/>
        </w:rPr>
      </w:pPr>
    </w:p>
    <w:p w:rsidR="004143C9" w:rsidRDefault="004143C9">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bookmarkEnd w:id="0"/>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E55D35" w:rsidRDefault="00472B25">
      <w:pPr>
        <w:rPr>
          <w:rFonts w:ascii="Arial" w:hAnsi="Arial" w:cs="Arial"/>
        </w:rPr>
      </w:pPr>
    </w:p>
    <w:p w:rsidR="00E55D35" w:rsidRPr="00E55D35" w:rsidRDefault="00E55D35" w:rsidP="00E55D35">
      <w:pPr>
        <w:spacing w:line="322" w:lineRule="exact"/>
        <w:jc w:val="center"/>
        <w:rPr>
          <w:rFonts w:ascii="Arial" w:hAnsi="Arial" w:cs="Arial"/>
        </w:rPr>
      </w:pPr>
      <w:r w:rsidRPr="00E55D35">
        <w:rPr>
          <w:rFonts w:ascii="Arial" w:hAnsi="Arial" w:cs="Arial"/>
        </w:rPr>
        <w:t>PRESTATION DE MAINTENANCE PREVENTIVE ET CURATIVE D’EQUIPEMENTS DE ZOOTECHNIE (unités ventilées, hottes, laveurs, distributeurs de litières, armoires ventilées, sas chimique)</w:t>
      </w:r>
    </w:p>
    <w:p w:rsidR="009A394A" w:rsidRDefault="009A394A">
      <w:pPr>
        <w:jc w:val="both"/>
        <w:rPr>
          <w:rFonts w:ascii="Arial" w:hAnsi="Arial" w:cs="Arial"/>
          <w:bCs/>
        </w:rPr>
      </w:pPr>
    </w:p>
    <w:p w:rsidR="009A394A" w:rsidRDefault="009A394A">
      <w:pPr>
        <w:jc w:val="both"/>
        <w:rPr>
          <w:rFonts w:ascii="Arial" w:hAnsi="Arial" w:cs="Arial"/>
          <w:bCs/>
        </w:rPr>
      </w:pPr>
    </w:p>
    <w:p w:rsidR="009A3FAF" w:rsidRDefault="009A3FAF">
      <w:pPr>
        <w:jc w:val="both"/>
        <w:rPr>
          <w:rFonts w:ascii="Arial" w:hAnsi="Arial" w:cs="Arial"/>
          <w:bCs/>
        </w:rPr>
      </w:pPr>
    </w:p>
    <w:p w:rsidR="009A3FAF" w:rsidRDefault="009A3FAF">
      <w:pPr>
        <w:suppressAutoHyphens w:val="0"/>
        <w:rPr>
          <w:rFonts w:ascii="Arial" w:hAnsi="Arial" w:cs="Arial"/>
          <w:bCs/>
        </w:rPr>
      </w:pPr>
      <w:r>
        <w:rPr>
          <w:rFonts w:ascii="Arial" w:hAnsi="Arial" w:cs="Arial"/>
          <w:bCs/>
        </w:rPr>
        <w:br w:type="page"/>
      </w:r>
    </w:p>
    <w:p w:rsidR="009A3FAF" w:rsidRDefault="009A3FAF">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3"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4"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5"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6"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7" w:history="1">
        <w:r w:rsidRPr="00025EC9">
          <w:rPr>
            <w:rStyle w:val="Lienhypertexte"/>
            <w:rFonts w:ascii="Arial" w:hAnsi="Arial" w:cs="Arial"/>
            <w:color w:val="0070C0"/>
          </w:rPr>
          <w:t>Art. R. 2151-13</w:t>
        </w:r>
      </w:hyperlink>
      <w:r>
        <w:rPr>
          <w:rFonts w:ascii="Arial" w:hAnsi="Arial" w:cs="Arial"/>
        </w:rPr>
        <w:t xml:space="preserve"> et </w:t>
      </w:r>
      <w:hyperlink r:id="rId28"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71A64">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C71A64">
        <w:fldChar w:fldCharType="separate"/>
      </w:r>
      <w:r>
        <w:fldChar w:fldCharType="end"/>
      </w:r>
      <w:r>
        <w:rPr>
          <w:rFonts w:ascii="Arial" w:hAnsi="Arial" w:cs="Arial"/>
          <w:bCs/>
        </w:rPr>
        <w:t xml:space="preserve"> </w:t>
      </w:r>
      <w:r>
        <w:rPr>
          <w:rFonts w:ascii="Arial" w:hAnsi="Arial" w:cs="Arial"/>
        </w:rPr>
        <w:t>Non.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9"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0"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1"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2"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71A64">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3"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71A64">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4"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71A64">
              <w:fldChar w:fldCharType="separate"/>
            </w:r>
            <w:r>
              <w:fldChar w:fldCharType="end"/>
            </w:r>
            <w:r>
              <w:t xml:space="preserve"> </w:t>
            </w:r>
            <w:r>
              <w:rPr>
                <w:rFonts w:ascii="Arial" w:hAnsi="Arial" w:cs="Arial"/>
              </w:rPr>
              <w:t>Structures d’insertion par l’activité économique (</w:t>
            </w:r>
            <w:hyperlink r:id="rId35"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71A64">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6"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7"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9"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C71A64">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w:t>
      </w:r>
      <w:r w:rsidR="00663B7E" w:rsidRPr="00171BF1">
        <w:rPr>
          <w:rFonts w:ascii="Arial" w:hAnsi="Arial" w:cs="Arial"/>
          <w:b/>
          <w:bCs/>
          <w:sz w:val="22"/>
          <w:szCs w:val="22"/>
        </w:rPr>
        <w:lastRenderedPageBreak/>
        <w:t xml:space="preserve">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C71A64">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1"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lastRenderedPageBreak/>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5"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6"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64DC" w:rsidRDefault="000264DC">
      <w:r>
        <w:separator/>
      </w:r>
    </w:p>
  </w:endnote>
  <w:endnote w:type="continuationSeparator" w:id="0">
    <w:p w:rsidR="000264DC" w:rsidRDefault="00026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Pr="004143C9" w:rsidRDefault="009A3FAF">
          <w:pPr>
            <w:shd w:val="clear" w:color="auto" w:fill="66CCFF"/>
            <w:snapToGrid w:val="0"/>
            <w:jc w:val="center"/>
            <w:rPr>
              <w:rFonts w:ascii="Arial" w:hAnsi="Arial" w:cs="Arial"/>
              <w:b/>
              <w:bCs/>
            </w:rPr>
          </w:pPr>
          <w:r w:rsidRPr="00E2608B">
            <w:rPr>
              <w:rFonts w:ascii="Arial" w:hAnsi="Arial" w:cs="Arial"/>
              <w:b/>
              <w:color w:val="000000"/>
            </w:rPr>
            <w:t>202</w:t>
          </w:r>
          <w:r w:rsidR="00C71A64">
            <w:rPr>
              <w:rFonts w:ascii="Arial" w:hAnsi="Arial" w:cs="Arial"/>
              <w:b/>
              <w:color w:val="000000"/>
            </w:rPr>
            <w:t>5</w:t>
          </w:r>
          <w:r w:rsidRPr="00E2608B">
            <w:rPr>
              <w:rFonts w:ascii="Arial" w:hAnsi="Arial" w:cs="Arial"/>
              <w:b/>
              <w:color w:val="000000"/>
            </w:rPr>
            <w:t>-</w:t>
          </w:r>
          <w:r w:rsidR="00E55D35">
            <w:rPr>
              <w:rFonts w:ascii="Arial" w:hAnsi="Arial" w:cs="Arial"/>
              <w:b/>
              <w:color w:val="000000"/>
            </w:rPr>
            <w:t>BIOCAMPUS</w:t>
          </w:r>
          <w:r w:rsidR="000C4FEF">
            <w:rPr>
              <w:rFonts w:ascii="Arial" w:hAnsi="Arial" w:cs="Arial"/>
              <w:b/>
              <w:color w:val="000000"/>
            </w:rPr>
            <w:t>-</w:t>
          </w:r>
          <w:r w:rsidR="00C71A64">
            <w:rPr>
              <w:rFonts w:ascii="Arial" w:hAnsi="Arial" w:cs="Arial"/>
              <w:b/>
              <w:color w:val="000000"/>
            </w:rPr>
            <w:t>10</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C306D">
            <w:rPr>
              <w:rStyle w:val="Numrodepage"/>
              <w:rFonts w:cs="Arial"/>
              <w:b/>
              <w:noProof/>
            </w:rPr>
            <w:t>8</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C306D">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64DC" w:rsidRDefault="000264DC">
      <w:r>
        <w:separator/>
      </w:r>
    </w:p>
  </w:footnote>
  <w:footnote w:type="continuationSeparator" w:id="0">
    <w:p w:rsidR="000264DC" w:rsidRDefault="000264DC">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264DC"/>
    <w:rsid w:val="00036184"/>
    <w:rsid w:val="00044B87"/>
    <w:rsid w:val="00050CDC"/>
    <w:rsid w:val="000625CC"/>
    <w:rsid w:val="00092585"/>
    <w:rsid w:val="000A2081"/>
    <w:rsid w:val="000C4FEF"/>
    <w:rsid w:val="000D4E2E"/>
    <w:rsid w:val="000E0EFF"/>
    <w:rsid w:val="000E3A79"/>
    <w:rsid w:val="000F3F78"/>
    <w:rsid w:val="0013398C"/>
    <w:rsid w:val="001535C7"/>
    <w:rsid w:val="00155E1C"/>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A5979"/>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143C9"/>
    <w:rsid w:val="00425B7A"/>
    <w:rsid w:val="00427375"/>
    <w:rsid w:val="00472B25"/>
    <w:rsid w:val="00483E5B"/>
    <w:rsid w:val="004A6435"/>
    <w:rsid w:val="004A6D4B"/>
    <w:rsid w:val="004A7F71"/>
    <w:rsid w:val="004C221B"/>
    <w:rsid w:val="004E403E"/>
    <w:rsid w:val="005036C5"/>
    <w:rsid w:val="00513F06"/>
    <w:rsid w:val="00516C8B"/>
    <w:rsid w:val="005254E3"/>
    <w:rsid w:val="00531CD3"/>
    <w:rsid w:val="0054080C"/>
    <w:rsid w:val="00553297"/>
    <w:rsid w:val="00555AC1"/>
    <w:rsid w:val="0056052C"/>
    <w:rsid w:val="0059116B"/>
    <w:rsid w:val="005A325E"/>
    <w:rsid w:val="005A5386"/>
    <w:rsid w:val="005B4694"/>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76797"/>
    <w:rsid w:val="00887F8C"/>
    <w:rsid w:val="008A3707"/>
    <w:rsid w:val="008C2177"/>
    <w:rsid w:val="008D2EFB"/>
    <w:rsid w:val="009051AC"/>
    <w:rsid w:val="0090530B"/>
    <w:rsid w:val="00906660"/>
    <w:rsid w:val="00912339"/>
    <w:rsid w:val="0094174C"/>
    <w:rsid w:val="009A04B2"/>
    <w:rsid w:val="009A394A"/>
    <w:rsid w:val="009A3FAF"/>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D246D"/>
    <w:rsid w:val="00AE632A"/>
    <w:rsid w:val="00B80B6A"/>
    <w:rsid w:val="00BA7752"/>
    <w:rsid w:val="00BB17C8"/>
    <w:rsid w:val="00BB7109"/>
    <w:rsid w:val="00BD1236"/>
    <w:rsid w:val="00C00E04"/>
    <w:rsid w:val="00C05C6A"/>
    <w:rsid w:val="00C07A1D"/>
    <w:rsid w:val="00C10C87"/>
    <w:rsid w:val="00C279F4"/>
    <w:rsid w:val="00C301F0"/>
    <w:rsid w:val="00C56C9E"/>
    <w:rsid w:val="00C56E90"/>
    <w:rsid w:val="00C61C85"/>
    <w:rsid w:val="00C71A64"/>
    <w:rsid w:val="00C82B82"/>
    <w:rsid w:val="00CB66F6"/>
    <w:rsid w:val="00CC0527"/>
    <w:rsid w:val="00CC08A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55D35"/>
    <w:rsid w:val="00EA3323"/>
    <w:rsid w:val="00EE435B"/>
    <w:rsid w:val="00EE5B56"/>
    <w:rsid w:val="00F12F30"/>
    <w:rsid w:val="00F1353C"/>
    <w:rsid w:val="00F9673C"/>
    <w:rsid w:val="00FB44EA"/>
    <w:rsid w:val="00FB6488"/>
    <w:rsid w:val="00FC306D"/>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1842F4B"/>
  <w15:chartTrackingRefBased/>
  <w15:docId w15:val="{58A3E4AE-E47D-45A7-8095-0E3E2AA2F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364747539">
      <w:bodyDiv w:val="1"/>
      <w:marLeft w:val="0"/>
      <w:marRight w:val="0"/>
      <w:marTop w:val="0"/>
      <w:marBottom w:val="0"/>
      <w:divBdr>
        <w:top w:val="none" w:sz="0" w:space="0" w:color="auto"/>
        <w:left w:val="none" w:sz="0" w:space="0" w:color="auto"/>
        <w:bottom w:val="none" w:sz="0" w:space="0" w:color="auto"/>
        <w:right w:val="none" w:sz="0" w:space="0" w:color="auto"/>
      </w:divBdr>
    </w:div>
    <w:div w:id="192914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1" Type="http://schemas.openxmlformats.org/officeDocument/2006/relationships/hyperlink" Target="https://www.occitanie-est.cnrs.fr/"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mailto:achatsdr13@dr13.cnrs.fr" TargetMode="External"/><Relationship Id="rId41"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C89E2-06D0-4D45-B810-33ECC5495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3562</Words>
  <Characters>19593</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23109</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ARREBOLLE Rebecca</cp:lastModifiedBy>
  <cp:revision>15</cp:revision>
  <cp:lastPrinted>2016-11-02T14:02:00Z</cp:lastPrinted>
  <dcterms:created xsi:type="dcterms:W3CDTF">2021-06-29T11:07:00Z</dcterms:created>
  <dcterms:modified xsi:type="dcterms:W3CDTF">2025-04-25T06:33:00Z</dcterms:modified>
</cp:coreProperties>
</file>