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86ECDD" w14:textId="2AE307CE" w:rsidR="009B1CD0" w:rsidRPr="00FD5DA0" w:rsidRDefault="009B1CD0" w:rsidP="00A03700">
      <w:pPr>
        <w:tabs>
          <w:tab w:val="left" w:pos="851"/>
        </w:tabs>
        <w:spacing w:before="60" w:after="60"/>
        <w:jc w:val="center"/>
        <w:rPr>
          <w:noProof/>
        </w:rPr>
      </w:pPr>
    </w:p>
    <w:p w14:paraId="0539B973" w14:textId="6D7AE367" w:rsidR="009B1CD0" w:rsidRPr="00FD5DA0" w:rsidRDefault="009905C3" w:rsidP="009905C3">
      <w:pPr>
        <w:tabs>
          <w:tab w:val="left" w:pos="851"/>
        </w:tabs>
        <w:spacing w:before="60" w:after="60"/>
        <w:jc w:val="center"/>
        <w:rPr>
          <w:rFonts w:cs="Arial"/>
          <w:szCs w:val="22"/>
        </w:rPr>
      </w:pPr>
      <w:r w:rsidRPr="00FD5DA0">
        <w:rPr>
          <w:noProof/>
          <w:lang w:eastAsia="fr-FR"/>
        </w:rPr>
        <w:drawing>
          <wp:anchor distT="0" distB="0" distL="114935" distR="114935" simplePos="0" relativeHeight="251658240" behindDoc="0" locked="0" layoutInCell="0" allowOverlap="1" wp14:anchorId="79648E3A" wp14:editId="0F4A2D30">
            <wp:simplePos x="0" y="0"/>
            <wp:positionH relativeFrom="margin">
              <wp:align>left</wp:align>
            </wp:positionH>
            <wp:positionV relativeFrom="margin">
              <wp:align>top</wp:align>
            </wp:positionV>
            <wp:extent cx="1357630" cy="1228725"/>
            <wp:effectExtent l="0" t="0" r="0" b="0"/>
            <wp:wrapSquare wrapText="bothSides"/>
            <wp:docPr id="1" name="bloc_marq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_marques"/>
                    <pic:cNvPicPr>
                      <a:picLocks noChangeAspect="1" noChangeArrowheads="1"/>
                    </pic:cNvPicPr>
                  </pic:nvPicPr>
                  <pic:blipFill>
                    <a:blip r:embed="rId11"/>
                    <a:srcRect l="-4" t="-4" r="-4" b="-4"/>
                    <a:stretch>
                      <a:fillRect/>
                    </a:stretch>
                  </pic:blipFill>
                  <pic:spPr bwMode="auto">
                    <a:xfrm>
                      <a:off x="0" y="0"/>
                      <a:ext cx="1357630" cy="1228725"/>
                    </a:xfrm>
                    <a:prstGeom prst="rect">
                      <a:avLst/>
                    </a:prstGeom>
                  </pic:spPr>
                </pic:pic>
              </a:graphicData>
            </a:graphic>
          </wp:anchor>
        </w:drawing>
      </w:r>
    </w:p>
    <w:p w14:paraId="1E72DA56" w14:textId="03567779" w:rsidR="009905C3" w:rsidRDefault="009905C3" w:rsidP="009905C3">
      <w:pPr>
        <w:tabs>
          <w:tab w:val="left" w:pos="851"/>
        </w:tabs>
        <w:spacing w:before="60" w:after="60"/>
        <w:jc w:val="center"/>
        <w:rPr>
          <w:rFonts w:cs="Arial"/>
          <w:szCs w:val="22"/>
        </w:rPr>
      </w:pPr>
    </w:p>
    <w:p w14:paraId="2732033F" w14:textId="77777777" w:rsidR="008E39C2" w:rsidRPr="00FD5DA0" w:rsidRDefault="008E39C2" w:rsidP="009905C3">
      <w:pPr>
        <w:tabs>
          <w:tab w:val="left" w:pos="851"/>
        </w:tabs>
        <w:spacing w:before="60" w:after="60"/>
        <w:jc w:val="center"/>
        <w:rPr>
          <w:rFonts w:cs="Arial"/>
          <w:szCs w:val="22"/>
        </w:rPr>
      </w:pPr>
    </w:p>
    <w:p w14:paraId="18D70C85" w14:textId="0D07FD59" w:rsidR="009905C3" w:rsidRPr="00FD5DA0" w:rsidRDefault="009905C3" w:rsidP="009905C3">
      <w:pPr>
        <w:tabs>
          <w:tab w:val="left" w:pos="851"/>
        </w:tabs>
        <w:spacing w:before="60" w:after="60"/>
        <w:jc w:val="center"/>
        <w:rPr>
          <w:rFonts w:cs="Arial"/>
          <w:szCs w:val="22"/>
        </w:rPr>
      </w:pPr>
    </w:p>
    <w:p w14:paraId="128C181E" w14:textId="71037B50" w:rsidR="00436A46" w:rsidRPr="00FD5DA0" w:rsidRDefault="009905C3" w:rsidP="00844DAA">
      <w:pPr>
        <w:tabs>
          <w:tab w:val="left" w:pos="851"/>
        </w:tabs>
        <w:sectPr w:rsidR="00436A46" w:rsidRPr="00FD5DA0" w:rsidSect="009905C3">
          <w:footerReference w:type="default" r:id="rId12"/>
          <w:pgSz w:w="11906" w:h="16838"/>
          <w:pgMar w:top="720" w:right="720" w:bottom="720" w:left="720" w:header="720" w:footer="680" w:gutter="0"/>
          <w:cols w:space="720"/>
          <w:docGrid w:linePitch="360"/>
        </w:sectPr>
      </w:pPr>
      <w:r w:rsidRPr="00FD5DA0">
        <w:rPr>
          <w:noProof/>
          <w:lang w:eastAsia="fr-FR"/>
        </w:rPr>
        <w:drawing>
          <wp:anchor distT="0" distB="0" distL="0" distR="0" simplePos="0" relativeHeight="251658241" behindDoc="0" locked="0" layoutInCell="0" allowOverlap="1" wp14:anchorId="2D9EA54C" wp14:editId="5C3259D6">
            <wp:simplePos x="0" y="0"/>
            <wp:positionH relativeFrom="margin">
              <wp:align>right</wp:align>
            </wp:positionH>
            <wp:positionV relativeFrom="margin">
              <wp:align>top</wp:align>
            </wp:positionV>
            <wp:extent cx="2312670" cy="1051560"/>
            <wp:effectExtent l="0" t="0" r="0" b="0"/>
            <wp:wrapSquare wrapText="bothSides"/>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3"/>
                    <a:stretch>
                      <a:fillRect/>
                    </a:stretch>
                  </pic:blipFill>
                  <pic:spPr bwMode="auto">
                    <a:xfrm>
                      <a:off x="0" y="0"/>
                      <a:ext cx="2312670" cy="1051560"/>
                    </a:xfrm>
                    <a:prstGeom prst="rect">
                      <a:avLst/>
                    </a:prstGeom>
                  </pic:spPr>
                </pic:pic>
              </a:graphicData>
            </a:graphic>
            <wp14:sizeRelH relativeFrom="margin">
              <wp14:pctWidth>0</wp14:pctWidth>
            </wp14:sizeRelH>
            <wp14:sizeRelV relativeFrom="margin">
              <wp14:pctHeight>0</wp14:pctHeight>
            </wp14:sizeRelV>
          </wp:anchor>
        </w:drawing>
      </w: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436A46" w:rsidRPr="00FD5DA0" w14:paraId="362BC4FD" w14:textId="77777777" w:rsidTr="00ED4054">
        <w:tc>
          <w:tcPr>
            <w:tcW w:w="5000" w:type="pct"/>
            <w:shd w:val="clear" w:color="auto" w:fill="BDD6EE" w:themeFill="accent5" w:themeFillTint="66"/>
          </w:tcPr>
          <w:p w14:paraId="5642087E" w14:textId="77777777" w:rsidR="0016187A" w:rsidRDefault="0016187A" w:rsidP="0016187A">
            <w:pPr>
              <w:tabs>
                <w:tab w:val="left" w:pos="-142"/>
                <w:tab w:val="left" w:pos="851"/>
                <w:tab w:val="left" w:pos="4111"/>
              </w:tabs>
              <w:jc w:val="center"/>
              <w:rPr>
                <w:rFonts w:cs="Arial"/>
                <w:b/>
                <w:bCs/>
                <w:szCs w:val="22"/>
              </w:rPr>
            </w:pPr>
          </w:p>
          <w:p w14:paraId="680EFCDE" w14:textId="73FC3B12" w:rsidR="00ED4054" w:rsidRPr="00005B7D" w:rsidRDefault="00223558" w:rsidP="0016187A">
            <w:pPr>
              <w:tabs>
                <w:tab w:val="left" w:pos="-142"/>
                <w:tab w:val="left" w:pos="851"/>
                <w:tab w:val="left" w:pos="4111"/>
              </w:tabs>
              <w:jc w:val="center"/>
              <w:rPr>
                <w:rFonts w:cs="Arial"/>
                <w:b/>
                <w:bCs/>
                <w:sz w:val="28"/>
                <w:szCs w:val="28"/>
              </w:rPr>
            </w:pPr>
            <w:r w:rsidRPr="00005B7D">
              <w:rPr>
                <w:rFonts w:cs="Arial"/>
                <w:b/>
                <w:bCs/>
                <w:sz w:val="28"/>
                <w:szCs w:val="28"/>
              </w:rPr>
              <w:t>MISE EN PLACE ET GESTION D’UN PROGRAMME D’AFFILIATION POUR LA BOUTIQUE EN LIGNE DE L’IGN ET PRESTATIONS ASSOCIÉES</w:t>
            </w:r>
          </w:p>
          <w:p w14:paraId="0F0A8FAD" w14:textId="77777777" w:rsidR="000C58A7" w:rsidRPr="00005B7D" w:rsidRDefault="000C58A7" w:rsidP="001A7776">
            <w:pPr>
              <w:tabs>
                <w:tab w:val="left" w:pos="-142"/>
                <w:tab w:val="left" w:pos="851"/>
                <w:tab w:val="left" w:pos="4111"/>
              </w:tabs>
              <w:rPr>
                <w:rFonts w:cs="Arial"/>
                <w:b/>
                <w:bCs/>
                <w:szCs w:val="22"/>
              </w:rPr>
            </w:pPr>
          </w:p>
          <w:p w14:paraId="53A417B1" w14:textId="6CF0F0A7" w:rsidR="003579E8" w:rsidRPr="00005B7D" w:rsidRDefault="00436A46" w:rsidP="0016187A">
            <w:pPr>
              <w:tabs>
                <w:tab w:val="left" w:pos="-142"/>
                <w:tab w:val="left" w:pos="851"/>
                <w:tab w:val="left" w:pos="4111"/>
              </w:tabs>
              <w:jc w:val="center"/>
              <w:rPr>
                <w:rFonts w:cs="Arial"/>
                <w:b/>
                <w:bCs/>
                <w:sz w:val="24"/>
                <w:szCs w:val="24"/>
              </w:rPr>
            </w:pPr>
            <w:r w:rsidRPr="00005B7D">
              <w:rPr>
                <w:rFonts w:cs="Arial"/>
                <w:b/>
                <w:bCs/>
                <w:sz w:val="24"/>
                <w:szCs w:val="24"/>
              </w:rPr>
              <w:t>ACTE D’ENGAGEMENT</w:t>
            </w:r>
            <w:r w:rsidR="00ED4054" w:rsidRPr="00005B7D">
              <w:rPr>
                <w:rFonts w:cs="Arial"/>
                <w:b/>
                <w:bCs/>
                <w:sz w:val="24"/>
                <w:szCs w:val="24"/>
              </w:rPr>
              <w:t xml:space="preserve"> (AE)</w:t>
            </w:r>
          </w:p>
          <w:p w14:paraId="4BEED758" w14:textId="77777777" w:rsidR="0016187A" w:rsidRPr="00005B7D" w:rsidRDefault="0016187A" w:rsidP="0016187A">
            <w:pPr>
              <w:tabs>
                <w:tab w:val="left" w:pos="-142"/>
                <w:tab w:val="left" w:pos="851"/>
                <w:tab w:val="left" w:pos="4111"/>
              </w:tabs>
              <w:jc w:val="center"/>
              <w:rPr>
                <w:rFonts w:cs="Arial"/>
                <w:b/>
                <w:bCs/>
                <w:sz w:val="24"/>
                <w:szCs w:val="24"/>
              </w:rPr>
            </w:pPr>
          </w:p>
          <w:p w14:paraId="2B1690A3" w14:textId="030426A9" w:rsidR="00A74D4C" w:rsidRDefault="0016187A" w:rsidP="00452BF3">
            <w:pPr>
              <w:tabs>
                <w:tab w:val="left" w:pos="-142"/>
                <w:tab w:val="left" w:pos="851"/>
                <w:tab w:val="left" w:pos="4111"/>
              </w:tabs>
              <w:jc w:val="center"/>
              <w:rPr>
                <w:rFonts w:cs="Arial"/>
                <w:b/>
                <w:bCs/>
                <w:sz w:val="24"/>
                <w:szCs w:val="24"/>
              </w:rPr>
            </w:pPr>
            <w:r w:rsidRPr="00005B7D">
              <w:rPr>
                <w:rFonts w:cs="Arial"/>
                <w:b/>
                <w:bCs/>
                <w:sz w:val="24"/>
                <w:szCs w:val="24"/>
              </w:rPr>
              <w:t>MARCHÉ PUBLIC N°</w:t>
            </w:r>
          </w:p>
          <w:p w14:paraId="514BDDDC" w14:textId="5213D286" w:rsidR="00126F3D" w:rsidRPr="004B0D87" w:rsidRDefault="00126F3D" w:rsidP="00452BF3">
            <w:pPr>
              <w:tabs>
                <w:tab w:val="left" w:pos="-142"/>
                <w:tab w:val="left" w:pos="851"/>
                <w:tab w:val="left" w:pos="4111"/>
              </w:tabs>
              <w:jc w:val="center"/>
              <w:rPr>
                <w:rFonts w:cs="Arial"/>
                <w:sz w:val="24"/>
                <w:szCs w:val="24"/>
              </w:rPr>
            </w:pPr>
            <w:r w:rsidRPr="004B0D87">
              <w:rPr>
                <w:rFonts w:cs="Arial"/>
                <w:sz w:val="18"/>
                <w:szCs w:val="18"/>
              </w:rPr>
              <w:t>(</w:t>
            </w:r>
            <w:r w:rsidR="00BC4B2D" w:rsidRPr="004B0D87">
              <w:rPr>
                <w:rFonts w:cs="Arial"/>
                <w:sz w:val="18"/>
                <w:szCs w:val="18"/>
              </w:rPr>
              <w:t>Renseigné</w:t>
            </w:r>
            <w:r w:rsidRPr="004B0D87">
              <w:rPr>
                <w:rFonts w:cs="Arial"/>
                <w:sz w:val="18"/>
                <w:szCs w:val="18"/>
              </w:rPr>
              <w:t xml:space="preserve"> par l’acheteur)</w:t>
            </w:r>
          </w:p>
          <w:p w14:paraId="0906B197" w14:textId="77777777" w:rsidR="003F1F04" w:rsidRPr="00ED4054" w:rsidRDefault="003F1F04" w:rsidP="00452BF3">
            <w:pPr>
              <w:tabs>
                <w:tab w:val="left" w:pos="-142"/>
                <w:tab w:val="left" w:pos="851"/>
                <w:tab w:val="left" w:pos="4111"/>
              </w:tabs>
              <w:jc w:val="center"/>
              <w:rPr>
                <w:rFonts w:cs="Arial"/>
                <w:b/>
                <w:bCs/>
                <w:sz w:val="24"/>
                <w:szCs w:val="24"/>
              </w:rPr>
            </w:pPr>
          </w:p>
          <w:p w14:paraId="6B6A59EE" w14:textId="77777777" w:rsidR="00452BF3" w:rsidRDefault="00452BF3" w:rsidP="00452BF3">
            <w:pPr>
              <w:tabs>
                <w:tab w:val="left" w:pos="-142"/>
                <w:tab w:val="left" w:pos="851"/>
                <w:tab w:val="left" w:pos="4111"/>
              </w:tabs>
              <w:jc w:val="center"/>
              <w:rPr>
                <w:rFonts w:cs="Arial"/>
                <w:b/>
                <w:bCs/>
                <w:szCs w:val="22"/>
              </w:rPr>
            </w:pPr>
          </w:p>
          <w:p w14:paraId="0684F806" w14:textId="6A08F5EC" w:rsidR="00452BF3" w:rsidRPr="00A74D4C" w:rsidRDefault="00452BF3" w:rsidP="00ED4054">
            <w:pPr>
              <w:tabs>
                <w:tab w:val="left" w:pos="-142"/>
                <w:tab w:val="left" w:pos="851"/>
                <w:tab w:val="left" w:pos="4111"/>
              </w:tabs>
              <w:rPr>
                <w:rFonts w:cs="Arial"/>
                <w:b/>
                <w:bCs/>
                <w:szCs w:val="22"/>
              </w:rPr>
            </w:pPr>
          </w:p>
        </w:tc>
      </w:tr>
    </w:tbl>
    <w:p w14:paraId="1480B0AD" w14:textId="27F5928A" w:rsidR="006B3E1A" w:rsidRDefault="006B3E1A">
      <w:pPr>
        <w:suppressAutoHyphens w:val="0"/>
      </w:pPr>
    </w:p>
    <w:p w14:paraId="6F474762" w14:textId="1C8A68E6" w:rsidR="00ED4054" w:rsidRDefault="00ED4054">
      <w:pPr>
        <w:suppressAutoHyphens w:val="0"/>
      </w:pP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ED4054" w:rsidRPr="00FD5DA0" w14:paraId="0E602425" w14:textId="77777777" w:rsidTr="00C55E3F">
        <w:tc>
          <w:tcPr>
            <w:tcW w:w="5000" w:type="pct"/>
            <w:shd w:val="clear" w:color="auto" w:fill="BDD6EE" w:themeFill="accent5" w:themeFillTint="66"/>
          </w:tcPr>
          <w:p w14:paraId="1F97673C" w14:textId="18BE0A92" w:rsidR="00ED4054" w:rsidRPr="00FD5DA0" w:rsidRDefault="00ED4054" w:rsidP="00C55E3F">
            <w:pPr>
              <w:tabs>
                <w:tab w:val="left" w:pos="-142"/>
                <w:tab w:val="left" w:pos="851"/>
                <w:tab w:val="left" w:pos="4111"/>
              </w:tabs>
              <w:jc w:val="both"/>
            </w:pPr>
            <w:bookmarkStart w:id="0" w:name="_Hlk193289137"/>
            <w:r>
              <w:rPr>
                <w:rFonts w:cs="Arial"/>
                <w:b/>
                <w:szCs w:val="22"/>
              </w:rPr>
              <w:t>A – Objet du marché</w:t>
            </w:r>
          </w:p>
        </w:tc>
      </w:tr>
      <w:bookmarkEnd w:id="0"/>
    </w:tbl>
    <w:p w14:paraId="56761112" w14:textId="77777777" w:rsidR="00AA490C" w:rsidRDefault="00AA490C" w:rsidP="00AA490C">
      <w:pPr>
        <w:suppressAutoHyphens w:val="0"/>
        <w:jc w:val="both"/>
        <w:textAlignment w:val="baseline"/>
        <w:rPr>
          <w:rFonts w:cs="Arial"/>
          <w:szCs w:val="22"/>
          <w:lang w:eastAsia="fr-FR"/>
        </w:rPr>
      </w:pPr>
    </w:p>
    <w:p w14:paraId="2CE479F2" w14:textId="6AD807B3" w:rsidR="00ED4054" w:rsidRDefault="006205D2" w:rsidP="00AA490C">
      <w:pPr>
        <w:suppressAutoHyphens w:val="0"/>
        <w:jc w:val="both"/>
        <w:textAlignment w:val="baseline"/>
        <w:rPr>
          <w:rFonts w:cs="Arial"/>
          <w:szCs w:val="22"/>
          <w:lang w:eastAsia="fr-FR"/>
        </w:rPr>
      </w:pPr>
      <w:bookmarkStart w:id="1" w:name="_Hlk196840773"/>
      <w:r w:rsidRPr="006205D2">
        <w:rPr>
          <w:rFonts w:eastAsia="Calibri" w:cs="Times New Roman"/>
          <w:color w:val="000000"/>
          <w:szCs w:val="21"/>
          <w:lang w:eastAsia="en-US"/>
        </w:rPr>
        <w:t>Le présent marché porte sur la mise en place et la gestion d’un programme d’affiliation pour la boutique en ligne de l’IGN, ainsi que sur des prestations associées.</w:t>
      </w:r>
    </w:p>
    <w:p w14:paraId="35B96332" w14:textId="77777777" w:rsidR="00AA490C" w:rsidRPr="00ED4054" w:rsidRDefault="00AA490C" w:rsidP="00AA490C">
      <w:pPr>
        <w:suppressAutoHyphens w:val="0"/>
        <w:jc w:val="both"/>
        <w:textAlignment w:val="baseline"/>
        <w:rPr>
          <w:rFonts w:cs="Arial"/>
          <w:szCs w:val="22"/>
          <w:lang w:eastAsia="fr-FR"/>
        </w:rPr>
      </w:pPr>
    </w:p>
    <w:p w14:paraId="11027F4C" w14:textId="5426F348" w:rsidR="00ED4054" w:rsidRDefault="00ED4054" w:rsidP="00AA490C">
      <w:pPr>
        <w:suppressAutoHyphens w:val="0"/>
      </w:pPr>
      <w:r w:rsidRPr="00ED4054">
        <w:rPr>
          <w:rFonts w:cs="Arial"/>
        </w:rPr>
        <w:t>Les prestations attendues sont détaillées dans le cahier des clauses particulières (CCP).</w:t>
      </w:r>
      <w:bookmarkEnd w:id="1"/>
    </w:p>
    <w:p w14:paraId="1D98B20B" w14:textId="77777777" w:rsidR="00ED4054" w:rsidRDefault="00ED4054" w:rsidP="00AA490C">
      <w:pPr>
        <w:suppressAutoHyphens w:val="0"/>
      </w:pP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ED4054" w:rsidRPr="00FD5DA0" w14:paraId="4372C0CD" w14:textId="77777777" w:rsidTr="00C55E3F">
        <w:tc>
          <w:tcPr>
            <w:tcW w:w="5000" w:type="pct"/>
            <w:shd w:val="clear" w:color="auto" w:fill="BDD6EE" w:themeFill="accent5" w:themeFillTint="66"/>
          </w:tcPr>
          <w:p w14:paraId="6390C216" w14:textId="6151F482" w:rsidR="00ED4054" w:rsidRPr="00FD5DA0" w:rsidRDefault="00ED4054" w:rsidP="00C55E3F">
            <w:pPr>
              <w:tabs>
                <w:tab w:val="left" w:pos="-142"/>
                <w:tab w:val="left" w:pos="851"/>
                <w:tab w:val="left" w:pos="4111"/>
              </w:tabs>
              <w:jc w:val="both"/>
            </w:pPr>
            <w:r>
              <w:rPr>
                <w:rFonts w:cs="Arial"/>
                <w:b/>
                <w:szCs w:val="22"/>
              </w:rPr>
              <w:t>B – Durée du marché</w:t>
            </w:r>
          </w:p>
        </w:tc>
      </w:tr>
    </w:tbl>
    <w:p w14:paraId="7C677D49" w14:textId="77777777" w:rsidR="00AA490C" w:rsidRDefault="00AA490C" w:rsidP="00AA490C">
      <w:pPr>
        <w:suppressAutoHyphens w:val="0"/>
        <w:jc w:val="both"/>
        <w:textAlignment w:val="baseline"/>
        <w:rPr>
          <w:rFonts w:cs="Arial"/>
          <w:szCs w:val="22"/>
          <w:lang w:eastAsia="fr-FR"/>
        </w:rPr>
      </w:pPr>
    </w:p>
    <w:p w14:paraId="3D0FC4CB" w14:textId="0A79C42C" w:rsidR="00AA490C" w:rsidRDefault="00922BA0" w:rsidP="00AA490C">
      <w:pPr>
        <w:suppressAutoHyphens w:val="0"/>
        <w:jc w:val="both"/>
        <w:textAlignment w:val="baseline"/>
        <w:rPr>
          <w:rFonts w:cs="Arial"/>
          <w:szCs w:val="22"/>
          <w:lang w:eastAsia="fr-FR"/>
        </w:rPr>
      </w:pPr>
      <w:r w:rsidRPr="007E6562">
        <w:rPr>
          <w:rFonts w:cs="Arial"/>
          <w:szCs w:val="22"/>
          <w:lang w:eastAsia="fr-FR"/>
        </w:rPr>
        <w:t>Le marché est conclu pour une durée initiale de deux ans à compter de sa notification.</w:t>
      </w:r>
    </w:p>
    <w:p w14:paraId="612C3F44" w14:textId="77777777" w:rsidR="00AA490C" w:rsidRDefault="00AA490C" w:rsidP="00AA490C">
      <w:pPr>
        <w:suppressAutoHyphens w:val="0"/>
        <w:jc w:val="both"/>
        <w:textAlignment w:val="baseline"/>
        <w:rPr>
          <w:rFonts w:cs="Arial"/>
          <w:szCs w:val="22"/>
          <w:lang w:eastAsia="fr-FR"/>
        </w:rPr>
      </w:pPr>
    </w:p>
    <w:p w14:paraId="69D16CB4" w14:textId="67EE53BF" w:rsidR="00922BA0" w:rsidRPr="007E6562" w:rsidRDefault="00922BA0" w:rsidP="00AA490C">
      <w:pPr>
        <w:suppressAutoHyphens w:val="0"/>
        <w:jc w:val="both"/>
        <w:textAlignment w:val="baseline"/>
        <w:rPr>
          <w:rFonts w:cs="Arial"/>
          <w:szCs w:val="22"/>
          <w:lang w:eastAsia="fr-FR"/>
        </w:rPr>
      </w:pPr>
      <w:r w:rsidRPr="007E6562">
        <w:rPr>
          <w:rFonts w:cs="Arial"/>
          <w:szCs w:val="22"/>
          <w:lang w:eastAsia="fr-FR"/>
        </w:rPr>
        <w:t>Il peut être reconduit deux fois un an. La reconduction est tacite</w:t>
      </w:r>
      <w:r w:rsidR="007E6562">
        <w:rPr>
          <w:rFonts w:cs="Arial"/>
          <w:szCs w:val="22"/>
          <w:lang w:eastAsia="fr-FR"/>
        </w:rPr>
        <w:t>.</w:t>
      </w:r>
    </w:p>
    <w:p w14:paraId="3425F020" w14:textId="77777777" w:rsidR="00ED4054" w:rsidRDefault="00ED4054" w:rsidP="00AA490C">
      <w:pPr>
        <w:suppressAutoHyphens w:val="0"/>
      </w:pP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C63C06" w:rsidRPr="00FD5DA0" w14:paraId="33D43C26" w14:textId="77777777" w:rsidTr="00ED4054">
        <w:tc>
          <w:tcPr>
            <w:tcW w:w="5000" w:type="pct"/>
            <w:shd w:val="clear" w:color="auto" w:fill="BDD6EE" w:themeFill="accent5" w:themeFillTint="66"/>
          </w:tcPr>
          <w:p w14:paraId="339D47B2" w14:textId="2F3EA25C" w:rsidR="00C63C06" w:rsidRPr="00FD5DA0" w:rsidRDefault="00ED4054" w:rsidP="00BC7AAF">
            <w:pPr>
              <w:tabs>
                <w:tab w:val="left" w:pos="-142"/>
                <w:tab w:val="left" w:pos="851"/>
                <w:tab w:val="left" w:pos="4111"/>
              </w:tabs>
              <w:jc w:val="both"/>
            </w:pPr>
            <w:bookmarkStart w:id="2" w:name="_Hlk193289112"/>
            <w:r>
              <w:rPr>
                <w:rFonts w:cs="Arial"/>
                <w:b/>
                <w:szCs w:val="22"/>
              </w:rPr>
              <w:t>C</w:t>
            </w:r>
            <w:r w:rsidR="00C63C06" w:rsidRPr="00FD5DA0">
              <w:rPr>
                <w:rFonts w:cs="Arial"/>
                <w:b/>
                <w:szCs w:val="22"/>
              </w:rPr>
              <w:t xml:space="preserve"> </w:t>
            </w:r>
            <w:r w:rsidR="00C4127F">
              <w:rPr>
                <w:rFonts w:cs="Arial"/>
                <w:b/>
                <w:szCs w:val="22"/>
              </w:rPr>
              <w:t>–</w:t>
            </w:r>
            <w:r w:rsidR="00C63C06" w:rsidRPr="00FD5DA0">
              <w:rPr>
                <w:rFonts w:cs="Arial"/>
                <w:b/>
                <w:szCs w:val="22"/>
              </w:rPr>
              <w:t xml:space="preserve"> Prix</w:t>
            </w:r>
            <w:r w:rsidR="00C4127F">
              <w:rPr>
                <w:rFonts w:cs="Arial"/>
                <w:b/>
                <w:szCs w:val="22"/>
              </w:rPr>
              <w:t xml:space="preserve"> </w:t>
            </w:r>
            <w:r>
              <w:rPr>
                <w:rFonts w:cs="Arial"/>
                <w:b/>
                <w:szCs w:val="22"/>
              </w:rPr>
              <w:t>du marché</w:t>
            </w:r>
          </w:p>
        </w:tc>
      </w:tr>
      <w:bookmarkEnd w:id="2"/>
    </w:tbl>
    <w:p w14:paraId="2E2B4544" w14:textId="48B47E15" w:rsidR="002570A9" w:rsidRDefault="002570A9" w:rsidP="008F6D3A">
      <w:pPr>
        <w:rPr>
          <w:rFonts w:cs="Arial"/>
          <w:b/>
          <w:szCs w:val="22"/>
        </w:rPr>
      </w:pPr>
    </w:p>
    <w:p w14:paraId="7A0EF260" w14:textId="1E6A942F" w:rsidR="007B6422" w:rsidRPr="00DB598C" w:rsidRDefault="00866CF3" w:rsidP="00DB598C">
      <w:pPr>
        <w:spacing w:after="120"/>
        <w:rPr>
          <w:rFonts w:cs="Arial"/>
          <w:b/>
          <w:szCs w:val="22"/>
        </w:rPr>
      </w:pPr>
      <w:r w:rsidRPr="00DB598C">
        <w:rPr>
          <w:rFonts w:cs="Arial"/>
          <w:b/>
          <w:szCs w:val="22"/>
        </w:rPr>
        <w:t xml:space="preserve">Mise en place </w:t>
      </w:r>
      <w:r w:rsidR="00B1683D" w:rsidRPr="00DB598C">
        <w:rPr>
          <w:rFonts w:cs="Arial"/>
          <w:b/>
          <w:szCs w:val="22"/>
        </w:rPr>
        <w:t>de la plateforme</w:t>
      </w:r>
      <w:r w:rsidRPr="00DB598C">
        <w:rPr>
          <w:rFonts w:cs="Arial"/>
          <w:b/>
          <w:szCs w:val="22"/>
        </w:rPr>
        <w:t xml:space="preserve"> d’affiliation (</w:t>
      </w:r>
      <w:r w:rsidR="00B1683D" w:rsidRPr="00DB598C">
        <w:rPr>
          <w:rFonts w:cs="Arial"/>
          <w:b/>
          <w:szCs w:val="22"/>
        </w:rPr>
        <w:t xml:space="preserve">installation, </w:t>
      </w:r>
      <w:r w:rsidRPr="00DB598C">
        <w:rPr>
          <w:rFonts w:cs="Arial"/>
          <w:b/>
          <w:szCs w:val="22"/>
        </w:rPr>
        <w:t>paramétrage, formation…)</w:t>
      </w:r>
    </w:p>
    <w:tbl>
      <w:tblPr>
        <w:tblStyle w:val="Grilledutableau"/>
        <w:tblW w:w="5000" w:type="pct"/>
        <w:tblLook w:val="04A0" w:firstRow="1" w:lastRow="0" w:firstColumn="1" w:lastColumn="0" w:noHBand="0" w:noVBand="1"/>
      </w:tblPr>
      <w:tblGrid>
        <w:gridCol w:w="3488"/>
        <w:gridCol w:w="3486"/>
        <w:gridCol w:w="3482"/>
      </w:tblGrid>
      <w:tr w:rsidR="00866CF3" w:rsidRPr="008C3123" w14:paraId="32DAABA5" w14:textId="77777777" w:rsidTr="00FF29B2">
        <w:trPr>
          <w:trHeight w:val="328"/>
        </w:trPr>
        <w:tc>
          <w:tcPr>
            <w:tcW w:w="1668" w:type="pct"/>
            <w:shd w:val="clear" w:color="auto" w:fill="BDD6EE" w:themeFill="accent5" w:themeFillTint="66"/>
            <w:vAlign w:val="center"/>
          </w:tcPr>
          <w:p w14:paraId="358F1BA4" w14:textId="6F67CF68" w:rsidR="00866CF3" w:rsidRPr="008C3123" w:rsidRDefault="00ED3D5C" w:rsidP="007B6422">
            <w:pPr>
              <w:jc w:val="center"/>
              <w:rPr>
                <w:b/>
                <w:bCs/>
              </w:rPr>
            </w:pPr>
            <w:bookmarkStart w:id="3" w:name="_Hlk195694138"/>
            <w:bookmarkStart w:id="4" w:name="_Hlk176881659"/>
            <w:r w:rsidRPr="008C3123">
              <w:rPr>
                <w:b/>
                <w:bCs/>
              </w:rPr>
              <w:t>Prix global et forfaitaire</w:t>
            </w:r>
            <w:r w:rsidR="00866CF3" w:rsidRPr="008C3123">
              <w:rPr>
                <w:b/>
                <w:bCs/>
              </w:rPr>
              <w:t xml:space="preserve"> HT</w:t>
            </w:r>
          </w:p>
        </w:tc>
        <w:tc>
          <w:tcPr>
            <w:tcW w:w="1667" w:type="pct"/>
            <w:shd w:val="clear" w:color="auto" w:fill="BDD6EE" w:themeFill="accent5" w:themeFillTint="66"/>
            <w:vAlign w:val="center"/>
          </w:tcPr>
          <w:p w14:paraId="54274DED" w14:textId="01DF64C9" w:rsidR="00866CF3" w:rsidRPr="008C3123" w:rsidRDefault="00866CF3" w:rsidP="007B6422">
            <w:pPr>
              <w:jc w:val="center"/>
              <w:rPr>
                <w:b/>
                <w:bCs/>
              </w:rPr>
            </w:pPr>
            <w:r w:rsidRPr="008C3123">
              <w:rPr>
                <w:b/>
                <w:bCs/>
              </w:rPr>
              <w:t>Montant TVA</w:t>
            </w:r>
          </w:p>
        </w:tc>
        <w:tc>
          <w:tcPr>
            <w:tcW w:w="1665" w:type="pct"/>
            <w:shd w:val="clear" w:color="auto" w:fill="BDD6EE" w:themeFill="accent5" w:themeFillTint="66"/>
            <w:vAlign w:val="center"/>
          </w:tcPr>
          <w:p w14:paraId="02E5542B" w14:textId="4D3DBA66" w:rsidR="00866CF3" w:rsidRPr="008C3123" w:rsidRDefault="00ED3D5C" w:rsidP="007B6422">
            <w:pPr>
              <w:jc w:val="center"/>
              <w:rPr>
                <w:b/>
                <w:bCs/>
              </w:rPr>
            </w:pPr>
            <w:r w:rsidRPr="008C3123">
              <w:rPr>
                <w:b/>
                <w:bCs/>
              </w:rPr>
              <w:t xml:space="preserve">Prix global et forfaitaire </w:t>
            </w:r>
            <w:r w:rsidR="00866CF3" w:rsidRPr="008C3123">
              <w:rPr>
                <w:b/>
                <w:bCs/>
              </w:rPr>
              <w:t>TTC</w:t>
            </w:r>
          </w:p>
        </w:tc>
      </w:tr>
      <w:tr w:rsidR="00866CF3" w:rsidRPr="008C3123" w14:paraId="27BE3048" w14:textId="77777777" w:rsidTr="00FF29B2">
        <w:trPr>
          <w:trHeight w:val="560"/>
        </w:trPr>
        <w:tc>
          <w:tcPr>
            <w:tcW w:w="1668" w:type="pct"/>
            <w:vAlign w:val="center"/>
          </w:tcPr>
          <w:p w14:paraId="5C828552" w14:textId="3602F027" w:rsidR="00866CF3" w:rsidRPr="008C3123" w:rsidRDefault="00866CF3" w:rsidP="007B6422">
            <w:pPr>
              <w:jc w:val="center"/>
            </w:pPr>
          </w:p>
        </w:tc>
        <w:tc>
          <w:tcPr>
            <w:tcW w:w="1667" w:type="pct"/>
            <w:vAlign w:val="center"/>
          </w:tcPr>
          <w:p w14:paraId="09F7B15D" w14:textId="4E242A95" w:rsidR="00866CF3" w:rsidRPr="008C3123" w:rsidRDefault="00866CF3" w:rsidP="007B6422">
            <w:pPr>
              <w:jc w:val="center"/>
            </w:pPr>
          </w:p>
        </w:tc>
        <w:tc>
          <w:tcPr>
            <w:tcW w:w="1665" w:type="pct"/>
            <w:vAlign w:val="center"/>
          </w:tcPr>
          <w:p w14:paraId="7E5BEDC9" w14:textId="77777777" w:rsidR="00866CF3" w:rsidRPr="008C3123" w:rsidRDefault="00866CF3" w:rsidP="007B6422">
            <w:pPr>
              <w:jc w:val="center"/>
            </w:pPr>
          </w:p>
        </w:tc>
      </w:tr>
      <w:bookmarkEnd w:id="3"/>
    </w:tbl>
    <w:p w14:paraId="7AF24B23" w14:textId="77777777" w:rsidR="008C3123" w:rsidRDefault="008C3123" w:rsidP="00753520">
      <w:pPr>
        <w:suppressAutoHyphens w:val="0"/>
        <w:spacing w:line="276" w:lineRule="auto"/>
        <w:rPr>
          <w:rFonts w:eastAsia="Calibri" w:cs="Times New Roman"/>
          <w:color w:val="000000"/>
          <w:szCs w:val="21"/>
          <w:lang w:eastAsia="en-US"/>
        </w:rPr>
      </w:pPr>
    </w:p>
    <w:p w14:paraId="431BD349" w14:textId="21BA1632" w:rsidR="00ED3D5C" w:rsidRDefault="00ED3D5C" w:rsidP="00753520">
      <w:pPr>
        <w:suppressAutoHyphens w:val="0"/>
        <w:spacing w:line="276" w:lineRule="auto"/>
        <w:rPr>
          <w:rFonts w:eastAsia="Calibri" w:cs="Times New Roman"/>
          <w:color w:val="000000"/>
          <w:szCs w:val="21"/>
          <w:lang w:eastAsia="en-US"/>
        </w:rPr>
      </w:pPr>
      <w:r>
        <w:rPr>
          <w:rFonts w:eastAsia="Calibri" w:cs="Times New Roman"/>
          <w:color w:val="000000"/>
          <w:szCs w:val="21"/>
          <w:lang w:eastAsia="en-US"/>
        </w:rPr>
        <w:t>Ce prix est ferme.</w:t>
      </w:r>
    </w:p>
    <w:p w14:paraId="6B9E501B" w14:textId="4E0EB45F" w:rsidR="00005B7D" w:rsidRDefault="00005B7D" w:rsidP="00753520">
      <w:pPr>
        <w:suppressAutoHyphens w:val="0"/>
        <w:spacing w:line="276" w:lineRule="auto"/>
        <w:rPr>
          <w:rFonts w:eastAsia="Calibri" w:cs="Times New Roman"/>
          <w:color w:val="000000"/>
          <w:szCs w:val="21"/>
          <w:lang w:eastAsia="en-US"/>
        </w:rPr>
      </w:pPr>
      <w:r>
        <w:rPr>
          <w:rFonts w:eastAsia="Calibri" w:cs="Times New Roman"/>
          <w:color w:val="000000"/>
          <w:szCs w:val="21"/>
          <w:lang w:eastAsia="en-US"/>
        </w:rPr>
        <w:t>Le titulaire peut détailler ce prix dans une décomposition.</w:t>
      </w:r>
    </w:p>
    <w:p w14:paraId="41EE46DE" w14:textId="009CA5B8" w:rsidR="008C3123" w:rsidRDefault="008C3123" w:rsidP="00753520">
      <w:pPr>
        <w:suppressAutoHyphens w:val="0"/>
        <w:spacing w:line="276" w:lineRule="auto"/>
        <w:rPr>
          <w:rFonts w:eastAsia="Calibri" w:cs="Times New Roman"/>
          <w:color w:val="000000"/>
          <w:szCs w:val="21"/>
          <w:lang w:eastAsia="en-US"/>
        </w:rPr>
      </w:pPr>
    </w:p>
    <w:p w14:paraId="148E438A" w14:textId="30C1B861" w:rsidR="00DB598C" w:rsidRDefault="00DB598C" w:rsidP="00753520">
      <w:pPr>
        <w:suppressAutoHyphens w:val="0"/>
        <w:spacing w:line="276" w:lineRule="auto"/>
        <w:rPr>
          <w:rFonts w:eastAsia="Calibri" w:cs="Times New Roman"/>
          <w:color w:val="000000"/>
          <w:szCs w:val="21"/>
          <w:lang w:eastAsia="en-US"/>
        </w:rPr>
      </w:pPr>
    </w:p>
    <w:p w14:paraId="12CB313F" w14:textId="182CF8EF" w:rsidR="00DB598C" w:rsidRDefault="00DB598C" w:rsidP="00753520">
      <w:pPr>
        <w:suppressAutoHyphens w:val="0"/>
        <w:spacing w:line="276" w:lineRule="auto"/>
        <w:rPr>
          <w:rFonts w:eastAsia="Calibri" w:cs="Times New Roman"/>
          <w:color w:val="000000"/>
          <w:szCs w:val="21"/>
          <w:lang w:eastAsia="en-US"/>
        </w:rPr>
      </w:pPr>
    </w:p>
    <w:p w14:paraId="1056A166" w14:textId="667A7ED9" w:rsidR="00DB598C" w:rsidRDefault="00DB598C" w:rsidP="00753520">
      <w:pPr>
        <w:suppressAutoHyphens w:val="0"/>
        <w:spacing w:line="276" w:lineRule="auto"/>
        <w:rPr>
          <w:rFonts w:eastAsia="Calibri" w:cs="Times New Roman"/>
          <w:color w:val="000000"/>
          <w:szCs w:val="21"/>
          <w:lang w:eastAsia="en-US"/>
        </w:rPr>
      </w:pPr>
    </w:p>
    <w:p w14:paraId="04613EE6" w14:textId="21B6BEE5" w:rsidR="00DB598C" w:rsidRDefault="00DB598C" w:rsidP="00753520">
      <w:pPr>
        <w:suppressAutoHyphens w:val="0"/>
        <w:spacing w:line="276" w:lineRule="auto"/>
        <w:rPr>
          <w:rFonts w:eastAsia="Calibri" w:cs="Times New Roman"/>
          <w:color w:val="000000"/>
          <w:szCs w:val="21"/>
          <w:lang w:eastAsia="en-US"/>
        </w:rPr>
      </w:pPr>
    </w:p>
    <w:p w14:paraId="7AC619A6" w14:textId="1CD2F9EE" w:rsidR="00DB598C" w:rsidRDefault="00DB598C" w:rsidP="00753520">
      <w:pPr>
        <w:suppressAutoHyphens w:val="0"/>
        <w:spacing w:line="276" w:lineRule="auto"/>
        <w:rPr>
          <w:rFonts w:eastAsia="Calibri" w:cs="Times New Roman"/>
          <w:color w:val="000000"/>
          <w:szCs w:val="21"/>
          <w:lang w:eastAsia="en-US"/>
        </w:rPr>
      </w:pPr>
    </w:p>
    <w:p w14:paraId="64CAE66B" w14:textId="56F6713C" w:rsidR="00DB598C" w:rsidRDefault="00DB598C" w:rsidP="00753520">
      <w:pPr>
        <w:suppressAutoHyphens w:val="0"/>
        <w:spacing w:line="276" w:lineRule="auto"/>
        <w:rPr>
          <w:rFonts w:eastAsia="Calibri" w:cs="Times New Roman"/>
          <w:color w:val="000000"/>
          <w:szCs w:val="21"/>
          <w:lang w:eastAsia="en-US"/>
        </w:rPr>
      </w:pPr>
    </w:p>
    <w:p w14:paraId="4762E6E2" w14:textId="38404F02" w:rsidR="00DB598C" w:rsidRDefault="00DB598C" w:rsidP="00753520">
      <w:pPr>
        <w:suppressAutoHyphens w:val="0"/>
        <w:spacing w:line="276" w:lineRule="auto"/>
        <w:rPr>
          <w:rFonts w:eastAsia="Calibri" w:cs="Times New Roman"/>
          <w:color w:val="000000"/>
          <w:szCs w:val="21"/>
          <w:lang w:eastAsia="en-US"/>
        </w:rPr>
      </w:pPr>
    </w:p>
    <w:p w14:paraId="1623D094" w14:textId="77777777" w:rsidR="00DB598C" w:rsidRDefault="00DB598C" w:rsidP="00753520">
      <w:pPr>
        <w:suppressAutoHyphens w:val="0"/>
        <w:spacing w:line="276" w:lineRule="auto"/>
        <w:rPr>
          <w:rFonts w:eastAsia="Calibri" w:cs="Times New Roman"/>
          <w:color w:val="000000"/>
          <w:szCs w:val="21"/>
          <w:lang w:eastAsia="en-US"/>
        </w:rPr>
      </w:pPr>
    </w:p>
    <w:p w14:paraId="56D8D67B" w14:textId="37C90505" w:rsidR="00ED3D5C" w:rsidRPr="00B65BA5" w:rsidRDefault="00866CF3" w:rsidP="00B65BA5">
      <w:pPr>
        <w:suppressAutoHyphens w:val="0"/>
        <w:spacing w:after="120" w:line="276" w:lineRule="auto"/>
        <w:rPr>
          <w:rFonts w:eastAsia="Calibri" w:cs="Times New Roman"/>
          <w:b/>
          <w:bCs/>
          <w:color w:val="000000"/>
          <w:szCs w:val="21"/>
          <w:lang w:eastAsia="en-US"/>
        </w:rPr>
      </w:pPr>
      <w:r>
        <w:rPr>
          <w:rFonts w:eastAsia="Calibri" w:cs="Times New Roman"/>
          <w:b/>
          <w:bCs/>
          <w:color w:val="000000"/>
          <w:szCs w:val="21"/>
          <w:lang w:eastAsia="en-US"/>
        </w:rPr>
        <w:lastRenderedPageBreak/>
        <w:t>Gestion</w:t>
      </w:r>
      <w:r w:rsidRPr="00866CF3">
        <w:rPr>
          <w:rFonts w:eastAsia="Calibri" w:cs="Times New Roman"/>
          <w:b/>
          <w:bCs/>
          <w:color w:val="000000"/>
          <w:szCs w:val="21"/>
          <w:lang w:eastAsia="en-US"/>
        </w:rPr>
        <w:t xml:space="preserve"> du programme d’affiliation</w:t>
      </w:r>
      <w:r>
        <w:rPr>
          <w:rFonts w:eastAsia="Calibri" w:cs="Times New Roman"/>
          <w:b/>
          <w:bCs/>
          <w:color w:val="000000"/>
          <w:szCs w:val="21"/>
          <w:lang w:eastAsia="en-US"/>
        </w:rPr>
        <w:t xml:space="preserve"> (</w:t>
      </w:r>
      <w:r w:rsidR="00B1683D">
        <w:rPr>
          <w:rFonts w:eastAsia="Calibri" w:cs="Times New Roman"/>
          <w:b/>
          <w:bCs/>
          <w:color w:val="000000"/>
          <w:szCs w:val="21"/>
          <w:lang w:eastAsia="en-US"/>
        </w:rPr>
        <w:t xml:space="preserve">suivi, </w:t>
      </w:r>
      <w:r>
        <w:rPr>
          <w:rFonts w:eastAsia="Calibri" w:cs="Times New Roman"/>
          <w:b/>
          <w:bCs/>
          <w:color w:val="000000"/>
          <w:szCs w:val="21"/>
          <w:lang w:eastAsia="en-US"/>
        </w:rPr>
        <w:t>maintenance, assistance…)</w:t>
      </w:r>
    </w:p>
    <w:tbl>
      <w:tblPr>
        <w:tblStyle w:val="Grilledutableau"/>
        <w:tblW w:w="5000" w:type="pct"/>
        <w:tblLook w:val="04A0" w:firstRow="1" w:lastRow="0" w:firstColumn="1" w:lastColumn="0" w:noHBand="0" w:noVBand="1"/>
      </w:tblPr>
      <w:tblGrid>
        <w:gridCol w:w="5228"/>
        <w:gridCol w:w="5228"/>
      </w:tblGrid>
      <w:tr w:rsidR="00B65BA5" w:rsidRPr="008C3123" w14:paraId="61F531A2" w14:textId="77777777" w:rsidTr="00FF29B2">
        <w:trPr>
          <w:trHeight w:val="307"/>
        </w:trPr>
        <w:tc>
          <w:tcPr>
            <w:tcW w:w="2500" w:type="pct"/>
            <w:shd w:val="clear" w:color="auto" w:fill="BDD6EE" w:themeFill="accent5" w:themeFillTint="66"/>
            <w:vAlign w:val="center"/>
          </w:tcPr>
          <w:p w14:paraId="1EE66CF9" w14:textId="388F9536" w:rsidR="00B65BA5" w:rsidRPr="008C3123" w:rsidRDefault="00B65BA5" w:rsidP="008B40CA">
            <w:pPr>
              <w:jc w:val="center"/>
              <w:rPr>
                <w:b/>
                <w:bCs/>
              </w:rPr>
            </w:pPr>
            <w:r w:rsidRPr="008C3123">
              <w:rPr>
                <w:b/>
                <w:bCs/>
              </w:rPr>
              <w:t>Prix global et forfaitaire mensuel HT</w:t>
            </w:r>
          </w:p>
        </w:tc>
        <w:tc>
          <w:tcPr>
            <w:tcW w:w="2500" w:type="pct"/>
            <w:shd w:val="clear" w:color="auto" w:fill="BDD6EE" w:themeFill="accent5" w:themeFillTint="66"/>
            <w:vAlign w:val="center"/>
          </w:tcPr>
          <w:p w14:paraId="08EF5DFC" w14:textId="775C0258" w:rsidR="00B65BA5" w:rsidRPr="008C3123" w:rsidRDefault="00B65BA5" w:rsidP="008B40CA">
            <w:pPr>
              <w:jc w:val="center"/>
              <w:rPr>
                <w:b/>
                <w:bCs/>
              </w:rPr>
            </w:pPr>
            <w:r w:rsidRPr="008C3123">
              <w:rPr>
                <w:b/>
                <w:bCs/>
              </w:rPr>
              <w:t>Prix global et forfaitaire annuel HT</w:t>
            </w:r>
          </w:p>
        </w:tc>
      </w:tr>
      <w:tr w:rsidR="00B65BA5" w:rsidRPr="008C3123" w14:paraId="6DB204C9" w14:textId="77777777" w:rsidTr="00FF29B2">
        <w:trPr>
          <w:trHeight w:val="518"/>
        </w:trPr>
        <w:tc>
          <w:tcPr>
            <w:tcW w:w="2500" w:type="pct"/>
            <w:vAlign w:val="center"/>
          </w:tcPr>
          <w:p w14:paraId="167E10AF" w14:textId="77777777" w:rsidR="00B65BA5" w:rsidRPr="008C3123" w:rsidRDefault="00B65BA5" w:rsidP="00A20625">
            <w:pPr>
              <w:jc w:val="center"/>
            </w:pPr>
          </w:p>
        </w:tc>
        <w:tc>
          <w:tcPr>
            <w:tcW w:w="2500" w:type="pct"/>
            <w:vAlign w:val="center"/>
          </w:tcPr>
          <w:p w14:paraId="7D52D493" w14:textId="77777777" w:rsidR="00B65BA5" w:rsidRPr="008C3123" w:rsidRDefault="00B65BA5" w:rsidP="00A20625">
            <w:pPr>
              <w:jc w:val="center"/>
            </w:pPr>
          </w:p>
        </w:tc>
      </w:tr>
      <w:tr w:rsidR="00B65BA5" w:rsidRPr="008C3123" w14:paraId="3C5BEB0C" w14:textId="77777777" w:rsidTr="00FF29B2">
        <w:trPr>
          <w:trHeight w:val="553"/>
        </w:trPr>
        <w:tc>
          <w:tcPr>
            <w:tcW w:w="2500" w:type="pct"/>
            <w:shd w:val="clear" w:color="auto" w:fill="BDD6EE" w:themeFill="accent5" w:themeFillTint="66"/>
            <w:vAlign w:val="center"/>
          </w:tcPr>
          <w:p w14:paraId="616E76BF" w14:textId="77777777" w:rsidR="00B65BA5" w:rsidRPr="008C3123" w:rsidRDefault="00B65BA5" w:rsidP="008B40CA">
            <w:pPr>
              <w:jc w:val="right"/>
              <w:rPr>
                <w:b/>
                <w:bCs/>
              </w:rPr>
            </w:pPr>
            <w:r w:rsidRPr="008C3123">
              <w:rPr>
                <w:b/>
                <w:bCs/>
              </w:rPr>
              <w:t>Montant de la TVA</w:t>
            </w:r>
          </w:p>
        </w:tc>
        <w:tc>
          <w:tcPr>
            <w:tcW w:w="2500" w:type="pct"/>
            <w:vAlign w:val="center"/>
          </w:tcPr>
          <w:p w14:paraId="65CE7498" w14:textId="77777777" w:rsidR="00B65BA5" w:rsidRPr="008C3123" w:rsidRDefault="00B65BA5" w:rsidP="00A20625">
            <w:pPr>
              <w:jc w:val="center"/>
            </w:pPr>
          </w:p>
        </w:tc>
      </w:tr>
      <w:tr w:rsidR="00B65BA5" w:rsidRPr="008C3123" w14:paraId="5D6BA3B2" w14:textId="77777777" w:rsidTr="00FF29B2">
        <w:trPr>
          <w:trHeight w:val="561"/>
        </w:trPr>
        <w:tc>
          <w:tcPr>
            <w:tcW w:w="2500" w:type="pct"/>
            <w:shd w:val="clear" w:color="auto" w:fill="BDD6EE" w:themeFill="accent5" w:themeFillTint="66"/>
            <w:vAlign w:val="center"/>
          </w:tcPr>
          <w:p w14:paraId="2D55008E" w14:textId="1FD2DFFC" w:rsidR="00B65BA5" w:rsidRPr="008C3123" w:rsidRDefault="00B65BA5" w:rsidP="008B40CA">
            <w:pPr>
              <w:jc w:val="right"/>
              <w:rPr>
                <w:b/>
                <w:bCs/>
              </w:rPr>
            </w:pPr>
            <w:r w:rsidRPr="008C3123">
              <w:rPr>
                <w:b/>
                <w:bCs/>
              </w:rPr>
              <w:t>Prix global et forfaitaire annuel TTC</w:t>
            </w:r>
          </w:p>
        </w:tc>
        <w:tc>
          <w:tcPr>
            <w:tcW w:w="2500" w:type="pct"/>
            <w:vAlign w:val="center"/>
          </w:tcPr>
          <w:p w14:paraId="31030F38" w14:textId="77777777" w:rsidR="00B65BA5" w:rsidRPr="008C3123" w:rsidRDefault="00B65BA5" w:rsidP="00A20625">
            <w:pPr>
              <w:jc w:val="center"/>
            </w:pPr>
          </w:p>
        </w:tc>
      </w:tr>
    </w:tbl>
    <w:p w14:paraId="0175D698" w14:textId="77777777" w:rsidR="008C3123" w:rsidRDefault="008C3123" w:rsidP="00753520">
      <w:pPr>
        <w:suppressAutoHyphens w:val="0"/>
        <w:spacing w:line="276" w:lineRule="auto"/>
        <w:rPr>
          <w:rFonts w:eastAsia="Calibri" w:cs="Times New Roman"/>
          <w:color w:val="000000"/>
          <w:szCs w:val="21"/>
          <w:lang w:eastAsia="en-US"/>
        </w:rPr>
      </w:pPr>
      <w:bookmarkStart w:id="5" w:name="_Hlk196899763"/>
    </w:p>
    <w:p w14:paraId="13F8C5E6" w14:textId="3C3968CA" w:rsidR="00ED3D5C" w:rsidRDefault="00ED3D5C" w:rsidP="00753520">
      <w:pPr>
        <w:suppressAutoHyphens w:val="0"/>
        <w:spacing w:line="276" w:lineRule="auto"/>
        <w:rPr>
          <w:rFonts w:eastAsia="Calibri" w:cs="Times New Roman"/>
          <w:color w:val="000000"/>
          <w:szCs w:val="21"/>
          <w:lang w:eastAsia="en-US"/>
        </w:rPr>
      </w:pPr>
      <w:r>
        <w:rPr>
          <w:rFonts w:eastAsia="Calibri" w:cs="Times New Roman"/>
          <w:color w:val="000000"/>
          <w:szCs w:val="21"/>
          <w:lang w:eastAsia="en-US"/>
        </w:rPr>
        <w:t xml:space="preserve">Ce prix est </w:t>
      </w:r>
      <w:r w:rsidR="001A7776">
        <w:rPr>
          <w:rFonts w:eastAsia="Calibri" w:cs="Times New Roman"/>
          <w:color w:val="000000"/>
          <w:szCs w:val="21"/>
          <w:lang w:eastAsia="en-US"/>
        </w:rPr>
        <w:t>révisé</w:t>
      </w:r>
      <w:r>
        <w:rPr>
          <w:rFonts w:eastAsia="Calibri" w:cs="Times New Roman"/>
          <w:color w:val="000000"/>
          <w:szCs w:val="21"/>
          <w:lang w:eastAsia="en-US"/>
        </w:rPr>
        <w:t xml:space="preserve"> dans les conditions indiquées au CCP.</w:t>
      </w:r>
    </w:p>
    <w:bookmarkEnd w:id="5"/>
    <w:p w14:paraId="227BDCBC" w14:textId="1FA8813D" w:rsidR="00005B7D" w:rsidRDefault="00005B7D" w:rsidP="00753520">
      <w:pPr>
        <w:suppressAutoHyphens w:val="0"/>
        <w:spacing w:line="276" w:lineRule="auto"/>
        <w:rPr>
          <w:rFonts w:eastAsia="Calibri" w:cs="Times New Roman"/>
          <w:color w:val="000000"/>
          <w:szCs w:val="21"/>
          <w:lang w:eastAsia="en-US"/>
        </w:rPr>
      </w:pPr>
      <w:r w:rsidRPr="00005B7D">
        <w:rPr>
          <w:rFonts w:eastAsia="Calibri" w:cs="Times New Roman"/>
          <w:color w:val="000000"/>
          <w:szCs w:val="21"/>
          <w:lang w:eastAsia="en-US"/>
        </w:rPr>
        <w:t xml:space="preserve">Le titulaire peut détailler ce </w:t>
      </w:r>
      <w:r>
        <w:rPr>
          <w:rFonts w:eastAsia="Calibri" w:cs="Times New Roman"/>
          <w:color w:val="000000"/>
          <w:szCs w:val="21"/>
          <w:lang w:eastAsia="en-US"/>
        </w:rPr>
        <w:t>prix</w:t>
      </w:r>
      <w:r w:rsidRPr="00005B7D">
        <w:rPr>
          <w:rFonts w:eastAsia="Calibri" w:cs="Times New Roman"/>
          <w:color w:val="000000"/>
          <w:szCs w:val="21"/>
          <w:lang w:eastAsia="en-US"/>
        </w:rPr>
        <w:t xml:space="preserve"> dans une décomposition.</w:t>
      </w:r>
    </w:p>
    <w:p w14:paraId="1E72B610" w14:textId="77777777" w:rsidR="008C3123" w:rsidRDefault="008C3123" w:rsidP="00753520">
      <w:pPr>
        <w:suppressAutoHyphens w:val="0"/>
        <w:spacing w:line="276" w:lineRule="auto"/>
        <w:rPr>
          <w:rFonts w:eastAsia="Calibri" w:cs="Times New Roman"/>
          <w:color w:val="000000"/>
          <w:szCs w:val="21"/>
          <w:lang w:eastAsia="en-US"/>
        </w:rPr>
      </w:pPr>
    </w:p>
    <w:p w14:paraId="64F2DBBF" w14:textId="0ED69591" w:rsidR="00F1305D" w:rsidRDefault="00F1305D" w:rsidP="00805D5D">
      <w:pPr>
        <w:suppressAutoHyphens w:val="0"/>
        <w:spacing w:after="120" w:line="276" w:lineRule="auto"/>
        <w:rPr>
          <w:rFonts w:eastAsia="Calibri" w:cs="Times New Roman"/>
          <w:b/>
          <w:bCs/>
          <w:color w:val="000000"/>
          <w:szCs w:val="21"/>
          <w:lang w:eastAsia="en-US"/>
        </w:rPr>
      </w:pPr>
      <w:r w:rsidRPr="00F1305D">
        <w:rPr>
          <w:rFonts w:eastAsia="Calibri" w:cs="Times New Roman"/>
          <w:b/>
          <w:bCs/>
          <w:color w:val="000000"/>
          <w:szCs w:val="21"/>
          <w:lang w:eastAsia="en-US"/>
        </w:rPr>
        <w:t>R</w:t>
      </w:r>
      <w:r w:rsidR="0023258B">
        <w:rPr>
          <w:rFonts w:eastAsia="Calibri" w:cs="Times New Roman"/>
          <w:b/>
          <w:bCs/>
          <w:color w:val="000000"/>
          <w:szCs w:val="21"/>
          <w:lang w:eastAsia="en-US"/>
        </w:rPr>
        <w:t xml:space="preserve">edevance mensuelle </w:t>
      </w:r>
      <w:r w:rsidR="00866CF3">
        <w:rPr>
          <w:rFonts w:eastAsia="Calibri" w:cs="Times New Roman"/>
          <w:b/>
          <w:bCs/>
          <w:color w:val="000000"/>
          <w:szCs w:val="21"/>
          <w:lang w:eastAsia="en-US"/>
        </w:rPr>
        <w:t>sur les commissions</w:t>
      </w:r>
      <w:r w:rsidR="00B1683D">
        <w:rPr>
          <w:rFonts w:eastAsia="Calibri" w:cs="Times New Roman"/>
          <w:b/>
          <w:bCs/>
          <w:color w:val="000000"/>
          <w:szCs w:val="21"/>
          <w:lang w:eastAsia="en-US"/>
        </w:rPr>
        <w:t xml:space="preserve"> </w:t>
      </w:r>
      <w:r w:rsidR="00E36934">
        <w:rPr>
          <w:rFonts w:eastAsia="Calibri" w:cs="Times New Roman"/>
          <w:b/>
          <w:bCs/>
          <w:color w:val="000000"/>
          <w:szCs w:val="21"/>
          <w:lang w:eastAsia="en-US"/>
        </w:rPr>
        <w:t>versées</w:t>
      </w:r>
      <w:r w:rsidR="00B1683D">
        <w:rPr>
          <w:rFonts w:eastAsia="Calibri" w:cs="Times New Roman"/>
          <w:b/>
          <w:bCs/>
          <w:color w:val="000000"/>
          <w:szCs w:val="21"/>
          <w:lang w:eastAsia="en-US"/>
        </w:rPr>
        <w:t xml:space="preserve"> </w:t>
      </w:r>
      <w:r w:rsidR="003D711B">
        <w:rPr>
          <w:rFonts w:eastAsia="Calibri" w:cs="Times New Roman"/>
          <w:b/>
          <w:bCs/>
          <w:color w:val="000000"/>
          <w:szCs w:val="21"/>
          <w:lang w:eastAsia="en-US"/>
        </w:rPr>
        <w:t xml:space="preserve">aux </w:t>
      </w:r>
      <w:r w:rsidR="00B1683D">
        <w:rPr>
          <w:rFonts w:eastAsia="Calibri" w:cs="Times New Roman"/>
          <w:b/>
          <w:bCs/>
          <w:color w:val="000000"/>
          <w:szCs w:val="21"/>
          <w:lang w:eastAsia="en-US"/>
        </w:rPr>
        <w:t>affiliés</w:t>
      </w:r>
    </w:p>
    <w:tbl>
      <w:tblPr>
        <w:tblStyle w:val="Grilledutableau"/>
        <w:tblW w:w="5000" w:type="pct"/>
        <w:tblLook w:val="04A0" w:firstRow="1" w:lastRow="0" w:firstColumn="1" w:lastColumn="0" w:noHBand="0" w:noVBand="1"/>
      </w:tblPr>
      <w:tblGrid>
        <w:gridCol w:w="5230"/>
        <w:gridCol w:w="5226"/>
      </w:tblGrid>
      <w:tr w:rsidR="00E36934" w:rsidRPr="00D16C39" w14:paraId="72A8D567" w14:textId="77777777" w:rsidTr="00FF29B2">
        <w:trPr>
          <w:trHeight w:val="624"/>
        </w:trPr>
        <w:tc>
          <w:tcPr>
            <w:tcW w:w="2501" w:type="pct"/>
            <w:shd w:val="clear" w:color="auto" w:fill="BDD6EE" w:themeFill="accent5" w:themeFillTint="66"/>
            <w:vAlign w:val="center"/>
          </w:tcPr>
          <w:p w14:paraId="78F694ED" w14:textId="361343AB" w:rsidR="00E36934" w:rsidRPr="00D16C39" w:rsidRDefault="00E36934" w:rsidP="00DB598C">
            <w:pPr>
              <w:jc w:val="center"/>
              <w:rPr>
                <w:b/>
                <w:bCs/>
              </w:rPr>
            </w:pPr>
            <w:r w:rsidRPr="00D16C39">
              <w:rPr>
                <w:b/>
                <w:bCs/>
              </w:rPr>
              <w:t>Redevance en pourcentage sur le montant des commissions versées aux affiliés</w:t>
            </w:r>
            <w:r w:rsidR="00DB598C">
              <w:rPr>
                <w:b/>
                <w:bCs/>
              </w:rPr>
              <w:t xml:space="preserve"> </w:t>
            </w:r>
            <w:r w:rsidRPr="00D16C39">
              <w:rPr>
                <w:b/>
                <w:bCs/>
              </w:rPr>
              <w:t>(calculées mensuellement)</w:t>
            </w:r>
          </w:p>
        </w:tc>
        <w:tc>
          <w:tcPr>
            <w:tcW w:w="2499" w:type="pct"/>
            <w:shd w:val="clear" w:color="auto" w:fill="BDD6EE" w:themeFill="accent5" w:themeFillTint="66"/>
            <w:vAlign w:val="center"/>
          </w:tcPr>
          <w:p w14:paraId="26BC4215" w14:textId="2969E60E" w:rsidR="00E36934" w:rsidRPr="00D16C39" w:rsidRDefault="00E36934" w:rsidP="000720AE">
            <w:pPr>
              <w:jc w:val="center"/>
              <w:rPr>
                <w:b/>
                <w:bCs/>
              </w:rPr>
            </w:pPr>
            <w:r w:rsidRPr="00D16C39">
              <w:rPr>
                <w:b/>
                <w:bCs/>
              </w:rPr>
              <w:t>Montant minimum HT facturé mensuellement</w:t>
            </w:r>
          </w:p>
        </w:tc>
      </w:tr>
      <w:tr w:rsidR="00E36934" w:rsidRPr="00D16C39" w14:paraId="6181C4D6" w14:textId="77777777" w:rsidTr="00FF29B2">
        <w:trPr>
          <w:trHeight w:val="586"/>
        </w:trPr>
        <w:tc>
          <w:tcPr>
            <w:tcW w:w="2501" w:type="pct"/>
            <w:vAlign w:val="center"/>
          </w:tcPr>
          <w:p w14:paraId="520FCC46" w14:textId="77777777" w:rsidR="00E36934" w:rsidRPr="00D16C39" w:rsidRDefault="00E36934" w:rsidP="000720AE">
            <w:pPr>
              <w:jc w:val="center"/>
            </w:pPr>
          </w:p>
        </w:tc>
        <w:tc>
          <w:tcPr>
            <w:tcW w:w="2499" w:type="pct"/>
            <w:vAlign w:val="center"/>
          </w:tcPr>
          <w:p w14:paraId="431C7D02" w14:textId="77777777" w:rsidR="00E36934" w:rsidRPr="00D16C39" w:rsidRDefault="00E36934" w:rsidP="000720AE">
            <w:pPr>
              <w:jc w:val="center"/>
            </w:pPr>
          </w:p>
        </w:tc>
      </w:tr>
    </w:tbl>
    <w:p w14:paraId="70529E5A" w14:textId="77777777" w:rsidR="00F1305D" w:rsidRDefault="00F1305D" w:rsidP="00753520">
      <w:pPr>
        <w:suppressAutoHyphens w:val="0"/>
        <w:spacing w:line="276" w:lineRule="auto"/>
        <w:rPr>
          <w:rFonts w:eastAsia="Calibri" w:cs="Times New Roman"/>
          <w:color w:val="000000"/>
          <w:szCs w:val="21"/>
          <w:lang w:eastAsia="en-US"/>
        </w:rPr>
      </w:pPr>
    </w:p>
    <w:p w14:paraId="3645FC1A" w14:textId="381901C7" w:rsidR="00ED4054" w:rsidRPr="007B6422" w:rsidRDefault="007B6422">
      <w:pPr>
        <w:rPr>
          <w:b/>
          <w:bCs/>
        </w:rPr>
      </w:pPr>
      <w:r w:rsidRPr="007B6422">
        <w:rPr>
          <w:b/>
          <w:bCs/>
        </w:rPr>
        <w:t xml:space="preserve">Partie </w:t>
      </w:r>
      <w:r w:rsidR="005827F4" w:rsidRPr="005827F4">
        <w:rPr>
          <w:b/>
          <w:bCs/>
        </w:rPr>
        <w:t>à bons de commande sur catalogue</w:t>
      </w:r>
    </w:p>
    <w:p w14:paraId="182B64B8" w14:textId="77777777" w:rsidR="007B6422" w:rsidRDefault="007B642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8"/>
        <w:gridCol w:w="5228"/>
      </w:tblGrid>
      <w:tr w:rsidR="007B6422" w:rsidRPr="00D16C39" w14:paraId="691EC7C5" w14:textId="77777777" w:rsidTr="00FF29B2">
        <w:trPr>
          <w:trHeight w:val="567"/>
        </w:trPr>
        <w:tc>
          <w:tcPr>
            <w:tcW w:w="2500" w:type="pct"/>
            <w:shd w:val="clear" w:color="auto" w:fill="BDD6EE" w:themeFill="accent5" w:themeFillTint="66"/>
            <w:vAlign w:val="center"/>
          </w:tcPr>
          <w:p w14:paraId="69CC36C6" w14:textId="7E4F00F7" w:rsidR="007B6422" w:rsidRPr="00D16C39" w:rsidRDefault="007B6422" w:rsidP="00783B1B">
            <w:pPr>
              <w:widowControl w:val="0"/>
              <w:autoSpaceDN w:val="0"/>
              <w:jc w:val="center"/>
              <w:textAlignment w:val="baseline"/>
              <w:rPr>
                <w:rFonts w:cs="Arial"/>
                <w:b/>
                <w:kern w:val="3"/>
                <w:szCs w:val="22"/>
                <w:lang w:eastAsia="fr-FR" w:bidi="hi-IN"/>
              </w:rPr>
            </w:pPr>
            <w:r w:rsidRPr="00D16C39">
              <w:rPr>
                <w:rFonts w:cs="Arial"/>
                <w:b/>
                <w:kern w:val="3"/>
                <w:szCs w:val="22"/>
                <w:lang w:eastAsia="fr-FR" w:bidi="hi-IN"/>
              </w:rPr>
              <w:t xml:space="preserve">Montant minimum </w:t>
            </w:r>
            <w:r w:rsidR="00753520" w:rsidRPr="00D16C39">
              <w:rPr>
                <w:rFonts w:cs="Arial"/>
                <w:b/>
                <w:kern w:val="3"/>
                <w:szCs w:val="22"/>
                <w:lang w:eastAsia="fr-FR" w:bidi="hi-IN"/>
              </w:rPr>
              <w:t xml:space="preserve">annuel </w:t>
            </w:r>
            <w:r w:rsidRPr="00D16C39">
              <w:rPr>
                <w:rFonts w:cs="Arial"/>
                <w:b/>
                <w:kern w:val="3"/>
                <w:szCs w:val="22"/>
                <w:lang w:eastAsia="fr-FR" w:bidi="hi-IN"/>
              </w:rPr>
              <w:t>des commandes</w:t>
            </w:r>
            <w:r w:rsidR="005827F4" w:rsidRPr="00D16C39">
              <w:rPr>
                <w:rFonts w:cs="Arial"/>
                <w:b/>
                <w:kern w:val="3"/>
                <w:szCs w:val="22"/>
                <w:lang w:eastAsia="fr-FR" w:bidi="hi-IN"/>
              </w:rPr>
              <w:t xml:space="preserve"> sur catalogue</w:t>
            </w:r>
          </w:p>
        </w:tc>
        <w:tc>
          <w:tcPr>
            <w:tcW w:w="2500" w:type="pct"/>
            <w:shd w:val="clear" w:color="auto" w:fill="BDD6EE" w:themeFill="accent5" w:themeFillTint="66"/>
            <w:vAlign w:val="center"/>
          </w:tcPr>
          <w:p w14:paraId="5A5E2784" w14:textId="55CDE40A" w:rsidR="007B6422" w:rsidRPr="00D16C39" w:rsidRDefault="007B6422" w:rsidP="00783B1B">
            <w:pPr>
              <w:tabs>
                <w:tab w:val="left" w:pos="851"/>
              </w:tabs>
              <w:jc w:val="center"/>
              <w:rPr>
                <w:rFonts w:cs="Arial"/>
                <w:b/>
                <w:kern w:val="3"/>
                <w:szCs w:val="22"/>
                <w:lang w:eastAsia="fr-FR" w:bidi="hi-IN"/>
              </w:rPr>
            </w:pPr>
            <w:r w:rsidRPr="00D16C39">
              <w:rPr>
                <w:rFonts w:cs="Arial"/>
                <w:b/>
                <w:kern w:val="3"/>
                <w:szCs w:val="22"/>
                <w:lang w:eastAsia="fr-FR" w:bidi="hi-IN"/>
              </w:rPr>
              <w:t xml:space="preserve">Montant maximum </w:t>
            </w:r>
            <w:r w:rsidR="00753520" w:rsidRPr="00D16C39">
              <w:rPr>
                <w:rFonts w:cs="Arial"/>
                <w:b/>
                <w:kern w:val="3"/>
                <w:szCs w:val="22"/>
                <w:lang w:eastAsia="fr-FR" w:bidi="hi-IN"/>
              </w:rPr>
              <w:t xml:space="preserve">annuel </w:t>
            </w:r>
            <w:r w:rsidRPr="00D16C39">
              <w:rPr>
                <w:rFonts w:cs="Arial"/>
                <w:b/>
                <w:kern w:val="3"/>
                <w:szCs w:val="22"/>
                <w:lang w:eastAsia="fr-FR" w:bidi="hi-IN"/>
              </w:rPr>
              <w:t>des commandes</w:t>
            </w:r>
            <w:r w:rsidR="005827F4" w:rsidRPr="00D16C39">
              <w:rPr>
                <w:rFonts w:cs="Arial"/>
                <w:b/>
                <w:kern w:val="3"/>
                <w:szCs w:val="22"/>
                <w:lang w:eastAsia="fr-FR" w:bidi="hi-IN"/>
              </w:rPr>
              <w:t xml:space="preserve"> sur catalogue</w:t>
            </w:r>
          </w:p>
        </w:tc>
      </w:tr>
      <w:tr w:rsidR="007B6422" w:rsidRPr="00D16C39" w14:paraId="661DD5FA" w14:textId="77777777" w:rsidTr="00FF29B2">
        <w:trPr>
          <w:trHeight w:val="567"/>
        </w:trPr>
        <w:tc>
          <w:tcPr>
            <w:tcW w:w="2500" w:type="pct"/>
            <w:shd w:val="clear" w:color="auto" w:fill="auto"/>
            <w:vAlign w:val="center"/>
          </w:tcPr>
          <w:p w14:paraId="5CE2C215" w14:textId="77777777" w:rsidR="007B6422" w:rsidRPr="00D16C39" w:rsidRDefault="007B6422" w:rsidP="00783B1B">
            <w:pPr>
              <w:tabs>
                <w:tab w:val="left" w:pos="851"/>
              </w:tabs>
              <w:jc w:val="center"/>
              <w:rPr>
                <w:rFonts w:cs="Arial"/>
                <w:szCs w:val="22"/>
              </w:rPr>
            </w:pPr>
            <w:r w:rsidRPr="00D16C39">
              <w:rPr>
                <w:rFonts w:cs="Arial"/>
                <w:szCs w:val="22"/>
              </w:rPr>
              <w:t>Sans minimum</w:t>
            </w:r>
          </w:p>
        </w:tc>
        <w:tc>
          <w:tcPr>
            <w:tcW w:w="2500" w:type="pct"/>
            <w:shd w:val="clear" w:color="auto" w:fill="auto"/>
            <w:vAlign w:val="center"/>
          </w:tcPr>
          <w:p w14:paraId="023C8097" w14:textId="063A5BBC" w:rsidR="007B6422" w:rsidRPr="00D16C39" w:rsidRDefault="00ED3D5C" w:rsidP="00783B1B">
            <w:pPr>
              <w:tabs>
                <w:tab w:val="left" w:pos="851"/>
              </w:tabs>
              <w:jc w:val="center"/>
              <w:rPr>
                <w:rFonts w:cs="Arial"/>
                <w:szCs w:val="22"/>
              </w:rPr>
            </w:pPr>
            <w:r w:rsidRPr="00D16C39">
              <w:rPr>
                <w:rFonts w:cs="Arial"/>
                <w:szCs w:val="22"/>
              </w:rPr>
              <w:t>1</w:t>
            </w:r>
            <w:r w:rsidR="00C224C1" w:rsidRPr="00D16C39">
              <w:rPr>
                <w:rFonts w:cs="Arial"/>
                <w:szCs w:val="22"/>
              </w:rPr>
              <w:t>5</w:t>
            </w:r>
            <w:r w:rsidRPr="00D16C39">
              <w:rPr>
                <w:rFonts w:cs="Arial"/>
                <w:szCs w:val="22"/>
              </w:rPr>
              <w:t xml:space="preserve"> 000</w:t>
            </w:r>
            <w:r w:rsidR="007B6422" w:rsidRPr="00D16C39">
              <w:rPr>
                <w:rFonts w:cs="Arial"/>
                <w:szCs w:val="22"/>
              </w:rPr>
              <w:t xml:space="preserve"> € HT</w:t>
            </w:r>
          </w:p>
        </w:tc>
      </w:tr>
    </w:tbl>
    <w:p w14:paraId="52CC918C" w14:textId="77777777" w:rsidR="00805D5D" w:rsidRDefault="00805D5D" w:rsidP="00F1305D"/>
    <w:p w14:paraId="1655E81A" w14:textId="71095243" w:rsidR="001A7776" w:rsidRDefault="00805D5D" w:rsidP="00F1305D">
      <w:r w:rsidRPr="00805D5D">
        <w:t xml:space="preserve">Les prestations </w:t>
      </w:r>
      <w:r w:rsidR="00223558">
        <w:t xml:space="preserve">et les prix </w:t>
      </w:r>
      <w:r w:rsidR="00C07D15">
        <w:t xml:space="preserve">unitaires </w:t>
      </w:r>
      <w:r w:rsidRPr="00805D5D">
        <w:t xml:space="preserve">sont détaillées dans le </w:t>
      </w:r>
      <w:r w:rsidR="00223558">
        <w:t>catalogue et le barème du titulaire</w:t>
      </w:r>
      <w:r w:rsidRPr="00805D5D">
        <w:t>.</w:t>
      </w:r>
    </w:p>
    <w:p w14:paraId="0F8A43F5" w14:textId="381EFE36" w:rsidR="001A7776" w:rsidRDefault="001A7776" w:rsidP="00F1305D">
      <w:r w:rsidRPr="001A7776">
        <w:t>Ce</w:t>
      </w:r>
      <w:r>
        <w:t>s</w:t>
      </w:r>
      <w:r w:rsidRPr="001A7776">
        <w:t xml:space="preserve"> prix </w:t>
      </w:r>
      <w:r>
        <w:t>sont</w:t>
      </w:r>
      <w:r w:rsidRPr="001A7776">
        <w:t xml:space="preserve"> </w:t>
      </w:r>
      <w:r>
        <w:t>ajustés</w:t>
      </w:r>
      <w:r w:rsidRPr="001A7776">
        <w:t xml:space="preserve"> dans les conditions indiquées au CCP.</w:t>
      </w:r>
    </w:p>
    <w:p w14:paraId="48248908" w14:textId="1F1F7EF3" w:rsidR="00ED4054" w:rsidRDefault="00ED4054" w:rsidP="00F1305D">
      <w:r>
        <w:br w:type="page"/>
      </w: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9B1CD0" w:rsidRPr="00FD5DA0" w14:paraId="0B535F5F" w14:textId="77777777" w:rsidTr="00ED4054">
        <w:tc>
          <w:tcPr>
            <w:tcW w:w="5000" w:type="pct"/>
            <w:shd w:val="clear" w:color="auto" w:fill="BDD6EE" w:themeFill="accent5" w:themeFillTint="66"/>
          </w:tcPr>
          <w:p w14:paraId="46C4EA0A" w14:textId="5892F886" w:rsidR="009B1CD0" w:rsidRPr="00FD5DA0" w:rsidRDefault="00ED4054" w:rsidP="005F0DCE">
            <w:pPr>
              <w:tabs>
                <w:tab w:val="left" w:pos="-142"/>
                <w:tab w:val="left" w:pos="851"/>
                <w:tab w:val="left" w:pos="4111"/>
              </w:tabs>
              <w:jc w:val="both"/>
            </w:pPr>
            <w:r>
              <w:rPr>
                <w:rFonts w:cs="Arial"/>
                <w:b/>
                <w:szCs w:val="22"/>
              </w:rPr>
              <w:lastRenderedPageBreak/>
              <w:t>D</w:t>
            </w:r>
            <w:r w:rsidR="009B1CD0" w:rsidRPr="00FD5DA0">
              <w:rPr>
                <w:rFonts w:cs="Arial"/>
                <w:b/>
                <w:szCs w:val="22"/>
              </w:rPr>
              <w:t xml:space="preserve"> </w:t>
            </w:r>
            <w:r w:rsidR="00C4127F">
              <w:rPr>
                <w:rFonts w:cs="Arial"/>
                <w:b/>
                <w:szCs w:val="22"/>
              </w:rPr>
              <w:t>–</w:t>
            </w:r>
            <w:r w:rsidR="009B1CD0" w:rsidRPr="00FD5DA0">
              <w:rPr>
                <w:rFonts w:cs="Arial"/>
                <w:b/>
                <w:szCs w:val="22"/>
              </w:rPr>
              <w:t xml:space="preserve"> Engagement</w:t>
            </w:r>
            <w:r w:rsidR="00C4127F">
              <w:rPr>
                <w:rFonts w:cs="Arial"/>
                <w:b/>
                <w:szCs w:val="22"/>
              </w:rPr>
              <w:t xml:space="preserve"> </w:t>
            </w:r>
            <w:r w:rsidR="00166B56" w:rsidRPr="00FD5DA0">
              <w:rPr>
                <w:rFonts w:cs="Arial"/>
                <w:b/>
                <w:szCs w:val="22"/>
              </w:rPr>
              <w:t>du titulaire ou du groupement titulaire</w:t>
            </w:r>
          </w:p>
        </w:tc>
      </w:tr>
      <w:bookmarkEnd w:id="4"/>
    </w:tbl>
    <w:p w14:paraId="187E7BE8" w14:textId="77777777" w:rsidR="009B1CD0" w:rsidRPr="00FD5DA0" w:rsidRDefault="009B1CD0" w:rsidP="00C63C06">
      <w:pPr>
        <w:tabs>
          <w:tab w:val="left" w:pos="851"/>
        </w:tabs>
        <w:jc w:val="both"/>
      </w:pPr>
    </w:p>
    <w:p w14:paraId="47643631" w14:textId="6F497E14" w:rsidR="009B1CD0" w:rsidRPr="00FD5DA0" w:rsidRDefault="00ED4054" w:rsidP="00C63C06">
      <w:pPr>
        <w:pStyle w:val="Titre2"/>
        <w:tabs>
          <w:tab w:val="left" w:pos="851"/>
          <w:tab w:val="left" w:pos="2268"/>
        </w:tabs>
        <w:jc w:val="both"/>
        <w:rPr>
          <w:rFonts w:ascii="Marianne" w:hAnsi="Marianne" w:cs="Arial"/>
          <w:i/>
          <w:iCs/>
          <w:sz w:val="18"/>
          <w:szCs w:val="18"/>
        </w:rPr>
      </w:pPr>
      <w:r>
        <w:rPr>
          <w:rFonts w:ascii="Marianne" w:hAnsi="Marianne" w:cs="Arial"/>
          <w:szCs w:val="22"/>
        </w:rPr>
        <w:t>D</w:t>
      </w:r>
      <w:r w:rsidR="009B1CD0" w:rsidRPr="00FD5DA0">
        <w:rPr>
          <w:rFonts w:ascii="Marianne" w:hAnsi="Marianne" w:cs="Arial"/>
          <w:szCs w:val="22"/>
        </w:rPr>
        <w:t xml:space="preserve">1 </w:t>
      </w:r>
      <w:r w:rsidR="00C4127F">
        <w:rPr>
          <w:rFonts w:ascii="Marianne" w:hAnsi="Marianne" w:cs="Arial"/>
          <w:szCs w:val="22"/>
        </w:rPr>
        <w:t>–</w:t>
      </w:r>
      <w:r w:rsidR="009B1CD0" w:rsidRPr="00FD5DA0">
        <w:rPr>
          <w:rFonts w:ascii="Marianne" w:hAnsi="Marianne" w:cs="Arial"/>
          <w:szCs w:val="22"/>
        </w:rPr>
        <w:t xml:space="preserve"> Identification</w:t>
      </w:r>
      <w:r w:rsidR="00C4127F">
        <w:rPr>
          <w:rFonts w:ascii="Marianne" w:hAnsi="Marianne" w:cs="Arial"/>
          <w:szCs w:val="22"/>
        </w:rPr>
        <w:t xml:space="preserve"> </w:t>
      </w:r>
      <w:r w:rsidR="009B1CD0" w:rsidRPr="00FD5DA0">
        <w:rPr>
          <w:rFonts w:ascii="Marianne" w:hAnsi="Marianne" w:cs="Arial"/>
          <w:szCs w:val="22"/>
        </w:rPr>
        <w:t xml:space="preserve">et engagement </w:t>
      </w:r>
      <w:r w:rsidR="00CD185D" w:rsidRPr="00FD5DA0">
        <w:rPr>
          <w:rFonts w:ascii="Marianne" w:hAnsi="Marianne" w:cs="Arial"/>
          <w:szCs w:val="22"/>
        </w:rPr>
        <w:t>du titulaire</w:t>
      </w:r>
      <w:r w:rsidR="0021797C" w:rsidRPr="00FD5DA0">
        <w:rPr>
          <w:rFonts w:ascii="Marianne" w:hAnsi="Marianne" w:cs="Arial"/>
          <w:szCs w:val="22"/>
        </w:rPr>
        <w:t xml:space="preserve"> ou du groupement titulaire</w:t>
      </w:r>
    </w:p>
    <w:p w14:paraId="457B6AAC" w14:textId="77777777" w:rsidR="009B1CD0" w:rsidRPr="00FD5DA0" w:rsidRDefault="009B1CD0" w:rsidP="00C63C06">
      <w:pPr>
        <w:tabs>
          <w:tab w:val="left" w:pos="851"/>
        </w:tabs>
        <w:jc w:val="both"/>
        <w:rPr>
          <w:rFonts w:cs="Arial"/>
        </w:rPr>
      </w:pPr>
    </w:p>
    <w:p w14:paraId="2AB81729" w14:textId="768FCC1B" w:rsidR="009B1CD0" w:rsidRPr="00FD5DA0" w:rsidRDefault="009B1CD0" w:rsidP="00C63C06">
      <w:pPr>
        <w:tabs>
          <w:tab w:val="left" w:pos="851"/>
        </w:tabs>
        <w:jc w:val="both"/>
      </w:pPr>
      <w:r w:rsidRPr="00FD5DA0">
        <w:rPr>
          <w:rFonts w:cs="Arial"/>
        </w:rPr>
        <w:t xml:space="preserve">Après avoir pris connaissance des pièces constitutives du marché </w:t>
      </w:r>
      <w:r w:rsidR="00FE48C9" w:rsidRPr="00FD5DA0">
        <w:rPr>
          <w:rFonts w:cs="Arial"/>
        </w:rPr>
        <w:t>public</w:t>
      </w:r>
      <w:r w:rsidRPr="00FD5DA0">
        <w:rPr>
          <w:rFonts w:cs="Arial"/>
        </w:rPr>
        <w:t xml:space="preserve"> </w:t>
      </w:r>
      <w:r w:rsidR="009905C3" w:rsidRPr="00FD5DA0">
        <w:rPr>
          <w:rFonts w:cs="Arial"/>
        </w:rPr>
        <w:t>détaillées dans le cahier des clauses particulières.</w:t>
      </w:r>
    </w:p>
    <w:p w14:paraId="76BA5F7A" w14:textId="77777777" w:rsidR="009B1CD0" w:rsidRPr="00FD5DA0" w:rsidRDefault="009B1CD0" w:rsidP="00C63C06">
      <w:pPr>
        <w:tabs>
          <w:tab w:val="left" w:pos="851"/>
        </w:tabs>
        <w:jc w:val="both"/>
        <w:rPr>
          <w:rFonts w:cs="Arial"/>
        </w:rPr>
      </w:pPr>
    </w:p>
    <w:p w14:paraId="66EDBEC8" w14:textId="77777777" w:rsidR="009B1CD0" w:rsidRPr="00FD5DA0" w:rsidRDefault="0035282F" w:rsidP="00C63C06">
      <w:pPr>
        <w:tabs>
          <w:tab w:val="left" w:pos="851"/>
        </w:tabs>
        <w:jc w:val="both"/>
        <w:rPr>
          <w:rFonts w:cs="Arial"/>
        </w:rPr>
      </w:pPr>
      <w:r w:rsidRPr="00FD5DA0">
        <w:rPr>
          <w:rFonts w:cs="Arial"/>
        </w:rPr>
        <w:t>Et</w:t>
      </w:r>
      <w:r w:rsidR="009B1CD0" w:rsidRPr="00FD5DA0">
        <w:rPr>
          <w:rFonts w:cs="Arial"/>
        </w:rPr>
        <w:t xml:space="preserve"> conformément à leurs clauses,</w:t>
      </w:r>
    </w:p>
    <w:p w14:paraId="49BCFB69" w14:textId="77777777" w:rsidR="009B1CD0" w:rsidRPr="00FD5DA0" w:rsidRDefault="009B1CD0" w:rsidP="00C63C06">
      <w:pPr>
        <w:tabs>
          <w:tab w:val="left" w:pos="851"/>
        </w:tabs>
        <w:jc w:val="both"/>
        <w:rPr>
          <w:rFonts w:cs="Arial"/>
        </w:rPr>
      </w:pPr>
    </w:p>
    <w:p w14:paraId="7205D58A" w14:textId="4B8008F5" w:rsidR="009B1CD0" w:rsidRPr="00FD5DA0" w:rsidRDefault="00FF29B2" w:rsidP="00C63C06">
      <w:pPr>
        <w:tabs>
          <w:tab w:val="left" w:pos="851"/>
        </w:tabs>
        <w:ind w:left="851"/>
        <w:jc w:val="both"/>
        <w:rPr>
          <w:rFonts w:cs="Arial"/>
        </w:rPr>
      </w:pPr>
      <w:sdt>
        <w:sdtPr>
          <w:rPr>
            <w:rFonts w:cs="Arial"/>
          </w:rPr>
          <w:id w:val="-1126701690"/>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Le</w:t>
      </w:r>
      <w:r w:rsidR="00D90A00" w:rsidRPr="00FD5DA0">
        <w:rPr>
          <w:rFonts w:cs="Arial"/>
        </w:rPr>
        <w:t xml:space="preserve"> </w:t>
      </w:r>
      <w:r w:rsidR="009B1CD0" w:rsidRPr="00FD5DA0">
        <w:rPr>
          <w:rFonts w:cs="Arial"/>
        </w:rPr>
        <w:t>signataire</w:t>
      </w:r>
    </w:p>
    <w:p w14:paraId="64DE0CA3" w14:textId="77777777" w:rsidR="009B1CD0" w:rsidRPr="00FD5DA0" w:rsidRDefault="009B1CD0" w:rsidP="00C63C06">
      <w:pPr>
        <w:tabs>
          <w:tab w:val="left" w:pos="851"/>
        </w:tabs>
        <w:jc w:val="both"/>
        <w:rPr>
          <w:rFonts w:cs="Arial"/>
        </w:rPr>
      </w:pPr>
    </w:p>
    <w:p w14:paraId="3597ACA5" w14:textId="4863F4DC" w:rsidR="009B1CD0" w:rsidRPr="00FD5DA0" w:rsidRDefault="00FF29B2" w:rsidP="00C63C06">
      <w:pPr>
        <w:tabs>
          <w:tab w:val="left" w:pos="851"/>
        </w:tabs>
        <w:spacing w:before="120"/>
        <w:ind w:left="1701"/>
        <w:jc w:val="both"/>
        <w:rPr>
          <w:rFonts w:cs="Arial"/>
          <w:i/>
          <w:sz w:val="18"/>
          <w:szCs w:val="18"/>
        </w:rPr>
      </w:pPr>
      <w:sdt>
        <w:sdtPr>
          <w:rPr>
            <w:rFonts w:cs="Arial"/>
          </w:rPr>
          <w:id w:val="-1196537851"/>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S’engage</w:t>
      </w:r>
      <w:r w:rsidR="009B1CD0" w:rsidRPr="00FD5DA0">
        <w:rPr>
          <w:rFonts w:cs="Arial"/>
        </w:rPr>
        <w:t>, sur la base de son offre et pour son propre compte</w:t>
      </w:r>
      <w:r w:rsidR="009B1CD0" w:rsidRPr="00FD5DA0">
        <w:rPr>
          <w:rFonts w:ascii="Calibri" w:hAnsi="Calibri" w:cs="Calibri"/>
        </w:rPr>
        <w:t> </w:t>
      </w:r>
      <w:r w:rsidR="009B1CD0" w:rsidRPr="00FD5DA0">
        <w:rPr>
          <w:rFonts w:cs="Arial"/>
        </w:rPr>
        <w:t>;</w:t>
      </w:r>
    </w:p>
    <w:p w14:paraId="16C71135" w14:textId="76CE9AAE" w:rsidR="009B1CD0" w:rsidRPr="00FD5DA0" w:rsidRDefault="009B1CD0" w:rsidP="00C63C06">
      <w:pPr>
        <w:pStyle w:val="En-tte"/>
        <w:tabs>
          <w:tab w:val="clear" w:pos="4536"/>
          <w:tab w:val="clear" w:pos="9072"/>
          <w:tab w:val="left" w:pos="851"/>
        </w:tabs>
        <w:jc w:val="both"/>
        <w:rPr>
          <w:rFonts w:cs="Arial"/>
        </w:rPr>
      </w:pPr>
      <w:r w:rsidRPr="00FD5DA0">
        <w:rPr>
          <w:rFonts w:cs="Arial"/>
          <w:i/>
          <w:sz w:val="18"/>
          <w:szCs w:val="18"/>
        </w:rPr>
        <w:t xml:space="preserve">[Indiquer le nom commercial et la dénomination sociale du </w:t>
      </w:r>
      <w:r w:rsidR="00F92811" w:rsidRPr="00FD5DA0">
        <w:rPr>
          <w:rFonts w:cs="Arial"/>
          <w:i/>
          <w:sz w:val="18"/>
          <w:szCs w:val="18"/>
        </w:rPr>
        <w:t>soumissionnaire</w:t>
      </w:r>
      <w:r w:rsidRPr="00FD5DA0">
        <w:rPr>
          <w:rFonts w:cs="Arial"/>
          <w:i/>
          <w:sz w:val="18"/>
          <w:szCs w:val="18"/>
        </w:rPr>
        <w:t xml:space="preserve">, les adresses de son établissement et de son siège social (si elle est différente de celle de l’établissement), son adresse électronique, </w:t>
      </w:r>
      <w:bookmarkStart w:id="6" w:name="_Hlk193289451"/>
      <w:r w:rsidRPr="00FD5DA0">
        <w:rPr>
          <w:rFonts w:cs="Arial"/>
          <w:i/>
          <w:sz w:val="18"/>
          <w:szCs w:val="18"/>
        </w:rPr>
        <w:t>s</w:t>
      </w:r>
      <w:r w:rsidR="00E64F28">
        <w:rPr>
          <w:rFonts w:cs="Arial"/>
          <w:i/>
          <w:sz w:val="18"/>
          <w:szCs w:val="18"/>
        </w:rPr>
        <w:t>on</w:t>
      </w:r>
      <w:r w:rsidRPr="00FD5DA0">
        <w:rPr>
          <w:rFonts w:cs="Arial"/>
          <w:i/>
          <w:sz w:val="18"/>
          <w:szCs w:val="18"/>
        </w:rPr>
        <w:t xml:space="preserve"> numéro </w:t>
      </w:r>
      <w:bookmarkEnd w:id="6"/>
      <w:r w:rsidRPr="00FD5DA0">
        <w:rPr>
          <w:rFonts w:cs="Arial"/>
          <w:i/>
          <w:sz w:val="18"/>
          <w:szCs w:val="18"/>
        </w:rPr>
        <w:t>de téléphone et son numéro SIRET]</w:t>
      </w:r>
    </w:p>
    <w:p w14:paraId="0C3874D5" w14:textId="6D6FC27D" w:rsidR="009B1CD0" w:rsidRPr="00FD5DA0" w:rsidRDefault="009B1CD0" w:rsidP="00C63C06">
      <w:pPr>
        <w:tabs>
          <w:tab w:val="left" w:pos="851"/>
        </w:tabs>
        <w:jc w:val="both"/>
        <w:rPr>
          <w:rFonts w:cs="Arial"/>
        </w:rPr>
      </w:pPr>
    </w:p>
    <w:p w14:paraId="6CE6BE5B" w14:textId="77777777" w:rsidR="009B1CD0" w:rsidRPr="00FD5DA0" w:rsidRDefault="009B1CD0" w:rsidP="00C63C06">
      <w:pPr>
        <w:tabs>
          <w:tab w:val="left" w:pos="851"/>
        </w:tabs>
        <w:jc w:val="both"/>
        <w:rPr>
          <w:rFonts w:cs="Arial"/>
        </w:rPr>
      </w:pPr>
    </w:p>
    <w:p w14:paraId="6B21A4FD" w14:textId="70514053" w:rsidR="009B1CD0" w:rsidRPr="00FD5DA0" w:rsidRDefault="00FF29B2" w:rsidP="00C63C06">
      <w:pPr>
        <w:tabs>
          <w:tab w:val="left" w:pos="851"/>
        </w:tabs>
        <w:ind w:left="1701"/>
        <w:jc w:val="both"/>
        <w:rPr>
          <w:rFonts w:cs="Arial"/>
          <w:i/>
          <w:sz w:val="18"/>
          <w:szCs w:val="18"/>
        </w:rPr>
      </w:pPr>
      <w:sdt>
        <w:sdtPr>
          <w:rPr>
            <w:rFonts w:cs="Arial"/>
          </w:rPr>
          <w:id w:val="828629583"/>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Engage</w:t>
      </w:r>
      <w:r w:rsidR="009B1CD0" w:rsidRPr="00FD5DA0">
        <w:rPr>
          <w:rFonts w:cs="Arial"/>
        </w:rPr>
        <w:t xml:space="preserve"> la société ……………………… sur la base de son offre</w:t>
      </w:r>
      <w:r w:rsidR="009B1CD0" w:rsidRPr="00FD5DA0">
        <w:rPr>
          <w:rFonts w:ascii="Calibri" w:hAnsi="Calibri" w:cs="Calibri"/>
        </w:rPr>
        <w:t> </w:t>
      </w:r>
      <w:r w:rsidR="009B1CD0" w:rsidRPr="00FD5DA0">
        <w:rPr>
          <w:rFonts w:cs="Arial"/>
        </w:rPr>
        <w:t>;</w:t>
      </w:r>
    </w:p>
    <w:p w14:paraId="04C36889" w14:textId="6F110EED" w:rsidR="009B1CD0" w:rsidRPr="00FD5DA0" w:rsidRDefault="009B1CD0" w:rsidP="00C63C06">
      <w:pPr>
        <w:pStyle w:val="En-tte"/>
        <w:tabs>
          <w:tab w:val="clear" w:pos="4536"/>
          <w:tab w:val="clear" w:pos="9072"/>
          <w:tab w:val="left" w:pos="851"/>
        </w:tabs>
        <w:jc w:val="both"/>
        <w:rPr>
          <w:rFonts w:cs="Arial"/>
        </w:rPr>
      </w:pPr>
      <w:r w:rsidRPr="00FD5DA0">
        <w:rPr>
          <w:rFonts w:cs="Arial"/>
          <w:i/>
          <w:sz w:val="18"/>
          <w:szCs w:val="18"/>
        </w:rPr>
        <w:t xml:space="preserve">[Indiquer le nom commercial et la dénomination sociale du </w:t>
      </w:r>
      <w:r w:rsidR="00F92811" w:rsidRPr="00FD5DA0">
        <w:rPr>
          <w:rFonts w:cs="Arial"/>
          <w:i/>
          <w:sz w:val="18"/>
          <w:szCs w:val="18"/>
        </w:rPr>
        <w:t>soumissionnaire</w:t>
      </w:r>
      <w:r w:rsidRPr="00FD5DA0">
        <w:rPr>
          <w:rFonts w:cs="Arial"/>
          <w:i/>
          <w:sz w:val="18"/>
          <w:szCs w:val="18"/>
        </w:rPr>
        <w:t xml:space="preserve">, les adresses de son établissement et de son siège social (si elle est différente de celle de l’établissement), son adresse électronique, </w:t>
      </w:r>
      <w:bookmarkStart w:id="7" w:name="_Hlk193289494"/>
      <w:r w:rsidR="00E64F28" w:rsidRPr="00E64F28">
        <w:rPr>
          <w:rFonts w:cs="Arial"/>
          <w:i/>
          <w:sz w:val="18"/>
          <w:szCs w:val="18"/>
        </w:rPr>
        <w:t xml:space="preserve">son numéro </w:t>
      </w:r>
      <w:r w:rsidRPr="00FD5DA0">
        <w:rPr>
          <w:rFonts w:cs="Arial"/>
          <w:i/>
          <w:sz w:val="18"/>
          <w:szCs w:val="18"/>
        </w:rPr>
        <w:t xml:space="preserve">de téléphone </w:t>
      </w:r>
      <w:bookmarkEnd w:id="7"/>
      <w:r w:rsidRPr="00FD5DA0">
        <w:rPr>
          <w:rFonts w:cs="Arial"/>
          <w:i/>
          <w:sz w:val="18"/>
          <w:szCs w:val="18"/>
        </w:rPr>
        <w:t>et son numéro SIRET]</w:t>
      </w:r>
    </w:p>
    <w:p w14:paraId="578E1587" w14:textId="77777777" w:rsidR="009B1CD0" w:rsidRPr="00FD5DA0" w:rsidRDefault="009B1CD0" w:rsidP="00C63C06">
      <w:pPr>
        <w:tabs>
          <w:tab w:val="left" w:pos="851"/>
        </w:tabs>
        <w:jc w:val="both"/>
        <w:rPr>
          <w:rFonts w:cs="Arial"/>
        </w:rPr>
      </w:pPr>
    </w:p>
    <w:p w14:paraId="2ED889A9" w14:textId="77777777" w:rsidR="009B1CD0" w:rsidRPr="00FD5DA0" w:rsidRDefault="009B1CD0" w:rsidP="00C63C06">
      <w:pPr>
        <w:tabs>
          <w:tab w:val="left" w:pos="851"/>
        </w:tabs>
        <w:jc w:val="both"/>
        <w:rPr>
          <w:rFonts w:cs="Arial"/>
        </w:rPr>
      </w:pPr>
    </w:p>
    <w:p w14:paraId="4425F54F" w14:textId="1677E64B" w:rsidR="009B1CD0" w:rsidRPr="00FD5DA0" w:rsidRDefault="00FF29B2" w:rsidP="00C63C06">
      <w:pPr>
        <w:tabs>
          <w:tab w:val="left" w:pos="851"/>
        </w:tabs>
        <w:ind w:left="851"/>
        <w:jc w:val="both"/>
        <w:rPr>
          <w:rFonts w:cs="Arial"/>
          <w:i/>
          <w:sz w:val="18"/>
          <w:szCs w:val="18"/>
        </w:rPr>
      </w:pPr>
      <w:sdt>
        <w:sdtPr>
          <w:rPr>
            <w:rFonts w:cs="Arial"/>
          </w:rPr>
          <w:id w:val="1177846339"/>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L’ensemble</w:t>
      </w:r>
      <w:r w:rsidR="009B1CD0" w:rsidRPr="00FD5DA0">
        <w:rPr>
          <w:rFonts w:cs="Arial"/>
        </w:rPr>
        <w:t xml:space="preserve"> des membres du groupement s’engagent, sur la base de l’offre du groupement</w:t>
      </w:r>
      <w:r w:rsidR="009B1CD0" w:rsidRPr="00FD5DA0">
        <w:rPr>
          <w:rFonts w:ascii="Calibri" w:hAnsi="Calibri" w:cs="Calibri"/>
        </w:rPr>
        <w:t> </w:t>
      </w:r>
      <w:r w:rsidR="009B1CD0" w:rsidRPr="00FD5DA0">
        <w:rPr>
          <w:rFonts w:cs="Arial"/>
        </w:rPr>
        <w:t>;</w:t>
      </w:r>
    </w:p>
    <w:p w14:paraId="7F409FAA" w14:textId="1FD54FEE" w:rsidR="009B1CD0" w:rsidRPr="00FD5DA0" w:rsidRDefault="009B1CD0" w:rsidP="00C63C06">
      <w:pPr>
        <w:tabs>
          <w:tab w:val="left" w:pos="851"/>
        </w:tabs>
        <w:jc w:val="both"/>
        <w:rPr>
          <w:rFonts w:cs="Arial"/>
        </w:rPr>
      </w:pPr>
      <w:r w:rsidRPr="00FD5DA0">
        <w:rPr>
          <w:rFonts w:cs="Arial"/>
          <w:i/>
          <w:sz w:val="18"/>
          <w:szCs w:val="18"/>
        </w:rPr>
        <w:t xml:space="preserve">[Indiquer le nom commercial et la dénomination sociale de chaque membre du groupement, les adresses de son établissement et de son siège social (si elle est différente de celle de l’établissement), son adresse électronique, </w:t>
      </w:r>
      <w:r w:rsidR="00E64F28" w:rsidRPr="00E64F28">
        <w:rPr>
          <w:rFonts w:cs="Arial"/>
          <w:i/>
          <w:sz w:val="18"/>
          <w:szCs w:val="18"/>
        </w:rPr>
        <w:t xml:space="preserve">son numéro de téléphone </w:t>
      </w:r>
      <w:r w:rsidRPr="00FD5DA0">
        <w:rPr>
          <w:rFonts w:cs="Arial"/>
          <w:i/>
          <w:sz w:val="18"/>
          <w:szCs w:val="18"/>
        </w:rPr>
        <w:t>et son numéro SIRET.</w:t>
      </w:r>
      <w:r w:rsidRPr="00FD5DA0">
        <w:rPr>
          <w:rFonts w:cs="Arial"/>
          <w:i/>
          <w:iCs/>
          <w:sz w:val="18"/>
          <w:szCs w:val="18"/>
        </w:rPr>
        <w:t>]</w:t>
      </w:r>
    </w:p>
    <w:p w14:paraId="6330FCAF" w14:textId="77777777" w:rsidR="006B5057" w:rsidRPr="00FD5DA0" w:rsidRDefault="006B5057" w:rsidP="00C63C06">
      <w:pPr>
        <w:pStyle w:val="fcase1ertab"/>
        <w:tabs>
          <w:tab w:val="left" w:pos="851"/>
        </w:tabs>
        <w:ind w:left="0" w:firstLine="0"/>
        <w:rPr>
          <w:rFonts w:cs="Arial"/>
        </w:rPr>
      </w:pPr>
    </w:p>
    <w:p w14:paraId="7ABCD40B" w14:textId="58D52B0C" w:rsidR="00C4127F" w:rsidRPr="00C4127F" w:rsidRDefault="0035282F" w:rsidP="00C63C06">
      <w:pPr>
        <w:pStyle w:val="fcase1ertab"/>
        <w:tabs>
          <w:tab w:val="left" w:pos="851"/>
        </w:tabs>
        <w:ind w:left="0" w:firstLine="0"/>
        <w:rPr>
          <w:rFonts w:cs="Arial"/>
        </w:rPr>
      </w:pPr>
      <w:r w:rsidRPr="00FD5DA0">
        <w:rPr>
          <w:rFonts w:cs="Arial"/>
        </w:rPr>
        <w:t>À</w:t>
      </w:r>
      <w:r w:rsidR="009B1CD0" w:rsidRPr="00FD5DA0">
        <w:rPr>
          <w:rFonts w:cs="Arial"/>
        </w:rPr>
        <w:t xml:space="preserve"> exécuter les prestations demandées</w:t>
      </w:r>
      <w:r w:rsidR="009905C3" w:rsidRPr="00FD5DA0">
        <w:rPr>
          <w:rFonts w:cs="Arial"/>
        </w:rPr>
        <w:t>.</w:t>
      </w:r>
    </w:p>
    <w:p w14:paraId="217002AF" w14:textId="77777777" w:rsidR="00896CD5" w:rsidRDefault="00896CD5" w:rsidP="00C63C06">
      <w:pPr>
        <w:pStyle w:val="fcase1ertab"/>
        <w:tabs>
          <w:tab w:val="left" w:pos="851"/>
        </w:tabs>
        <w:ind w:left="0" w:firstLine="0"/>
        <w:rPr>
          <w:rFonts w:cs="Arial"/>
          <w:b/>
          <w:szCs w:val="22"/>
        </w:rPr>
      </w:pPr>
    </w:p>
    <w:p w14:paraId="3F71BFCE" w14:textId="4E062DD9" w:rsidR="00C63C06" w:rsidRPr="00FD5DA0" w:rsidRDefault="00E64F28" w:rsidP="00C63C06">
      <w:pPr>
        <w:pStyle w:val="fcase1ertab"/>
        <w:tabs>
          <w:tab w:val="left" w:pos="851"/>
        </w:tabs>
        <w:ind w:left="0" w:firstLine="0"/>
        <w:rPr>
          <w:rFonts w:cs="Arial"/>
          <w:b/>
          <w:szCs w:val="22"/>
        </w:rPr>
      </w:pPr>
      <w:r>
        <w:rPr>
          <w:rFonts w:cs="Arial"/>
          <w:b/>
          <w:szCs w:val="22"/>
        </w:rPr>
        <w:t>D</w:t>
      </w:r>
      <w:r w:rsidR="00C4127F">
        <w:rPr>
          <w:rFonts w:cs="Arial"/>
          <w:b/>
          <w:szCs w:val="22"/>
        </w:rPr>
        <w:t>2</w:t>
      </w:r>
      <w:r w:rsidR="00C63C06" w:rsidRPr="00FD5DA0">
        <w:rPr>
          <w:rFonts w:cs="Arial"/>
          <w:b/>
          <w:szCs w:val="22"/>
        </w:rPr>
        <w:t xml:space="preserve"> </w:t>
      </w:r>
      <w:r w:rsidR="00C4127F">
        <w:rPr>
          <w:rFonts w:cs="Arial"/>
          <w:b/>
          <w:szCs w:val="22"/>
        </w:rPr>
        <w:t>–</w:t>
      </w:r>
      <w:r w:rsidR="00C63C06" w:rsidRPr="00FD5DA0">
        <w:rPr>
          <w:rFonts w:cs="Arial"/>
          <w:b/>
          <w:szCs w:val="22"/>
        </w:rPr>
        <w:t xml:space="preserve"> </w:t>
      </w:r>
      <w:r w:rsidR="000F7057" w:rsidRPr="000F7057">
        <w:rPr>
          <w:rFonts w:cs="Arial"/>
          <w:b/>
          <w:szCs w:val="22"/>
        </w:rPr>
        <w:t>Nature du groupement et</w:t>
      </w:r>
      <w:r w:rsidR="002C18C9">
        <w:rPr>
          <w:rFonts w:cs="Arial"/>
          <w:b/>
          <w:szCs w:val="22"/>
        </w:rPr>
        <w:t xml:space="preserve"> </w:t>
      </w:r>
      <w:r w:rsidR="000F7057" w:rsidRPr="000F7057">
        <w:rPr>
          <w:rFonts w:cs="Arial"/>
          <w:b/>
          <w:szCs w:val="22"/>
        </w:rPr>
        <w:t>répartition des prestations</w:t>
      </w:r>
    </w:p>
    <w:p w14:paraId="44DB144D" w14:textId="0A47E4DF" w:rsidR="00C63C06" w:rsidRDefault="00C63C06" w:rsidP="00C63C06">
      <w:pPr>
        <w:pStyle w:val="fcase1ertab"/>
        <w:tabs>
          <w:tab w:val="left" w:pos="851"/>
        </w:tabs>
        <w:rPr>
          <w:rFonts w:cs="Arial"/>
          <w:sz w:val="18"/>
          <w:szCs w:val="18"/>
        </w:rPr>
      </w:pPr>
    </w:p>
    <w:p w14:paraId="0324023A" w14:textId="07D2A353" w:rsidR="00681579" w:rsidRPr="00681579" w:rsidRDefault="00681579" w:rsidP="00C63C06">
      <w:pPr>
        <w:pStyle w:val="fcase1ertab"/>
        <w:tabs>
          <w:tab w:val="left" w:pos="851"/>
        </w:tabs>
        <w:rPr>
          <w:rFonts w:cs="Arial"/>
        </w:rPr>
      </w:pPr>
      <w:r w:rsidRPr="00681579">
        <w:rPr>
          <w:rFonts w:cs="Arial"/>
        </w:rPr>
        <w:t>Pour l’exécution du marché public, le groupement d’opérateurs économiques est :</w:t>
      </w:r>
    </w:p>
    <w:p w14:paraId="60C0B588" w14:textId="77777777" w:rsidR="00681579" w:rsidRPr="000F7057" w:rsidRDefault="00681579" w:rsidP="00C63C06">
      <w:pPr>
        <w:pStyle w:val="fcase1ertab"/>
        <w:tabs>
          <w:tab w:val="left" w:pos="851"/>
        </w:tabs>
        <w:rPr>
          <w:rFonts w:cs="Arial"/>
          <w:sz w:val="18"/>
          <w:szCs w:val="18"/>
        </w:rPr>
      </w:pPr>
    </w:p>
    <w:p w14:paraId="23A6A963" w14:textId="2CBD24B7" w:rsidR="00C63C06" w:rsidRDefault="00FF29B2" w:rsidP="00C63C06">
      <w:pPr>
        <w:pStyle w:val="fcase1ertab"/>
        <w:tabs>
          <w:tab w:val="clear" w:pos="426"/>
          <w:tab w:val="left" w:pos="851"/>
        </w:tabs>
        <w:rPr>
          <w:rFonts w:cs="Arial"/>
        </w:rPr>
      </w:pPr>
      <w:sdt>
        <w:sdtPr>
          <w:rPr>
            <w:rFonts w:cs="Arial"/>
          </w:rPr>
          <w:id w:val="-1177729209"/>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C63C06" w:rsidRPr="00FD5DA0">
        <w:rPr>
          <w:rFonts w:cs="Arial"/>
        </w:rPr>
        <w:t>Conjoint</w:t>
      </w:r>
      <w:r w:rsidR="00C63C06" w:rsidRPr="00FD5DA0">
        <w:rPr>
          <w:rFonts w:cs="Arial"/>
        </w:rPr>
        <w:tab/>
      </w:r>
    </w:p>
    <w:p w14:paraId="4BBD0585" w14:textId="77777777" w:rsidR="00C63C06" w:rsidRDefault="00C63C06" w:rsidP="00C63C06">
      <w:pPr>
        <w:pStyle w:val="fcase1ertab"/>
        <w:tabs>
          <w:tab w:val="clear" w:pos="426"/>
          <w:tab w:val="left" w:pos="851"/>
        </w:tabs>
        <w:rPr>
          <w:rFonts w:cs="Arial"/>
        </w:rPr>
      </w:pPr>
    </w:p>
    <w:p w14:paraId="113B96ED" w14:textId="40AA767D" w:rsidR="00C63C06" w:rsidRDefault="00FF29B2" w:rsidP="00896CD5">
      <w:pPr>
        <w:pStyle w:val="fcase1ertab"/>
        <w:tabs>
          <w:tab w:val="clear" w:pos="426"/>
          <w:tab w:val="left" w:pos="851"/>
        </w:tabs>
        <w:rPr>
          <w:rFonts w:cs="Arial"/>
        </w:rPr>
      </w:pPr>
      <w:sdt>
        <w:sdtPr>
          <w:rPr>
            <w:rFonts w:cs="Arial"/>
          </w:rPr>
          <w:id w:val="-199169524"/>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C63C06" w:rsidRPr="00FD5DA0">
        <w:rPr>
          <w:rFonts w:cs="Arial"/>
        </w:rPr>
        <w:t>Solidaire</w:t>
      </w:r>
    </w:p>
    <w:p w14:paraId="1AAFBF3D" w14:textId="6620AAE6" w:rsidR="000F7057" w:rsidRPr="00B21282" w:rsidRDefault="000F7057" w:rsidP="00C63C06">
      <w:pPr>
        <w:tabs>
          <w:tab w:val="left" w:pos="851"/>
        </w:tabs>
        <w:spacing w:before="120"/>
        <w:jc w:val="both"/>
        <w:rPr>
          <w:rFonts w:cs="Arial"/>
          <w:i/>
          <w:iCs/>
          <w:sz w:val="18"/>
          <w:szCs w:val="18"/>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6"/>
        <w:gridCol w:w="3484"/>
      </w:tblGrid>
      <w:tr w:rsidR="00C63C06" w:rsidRPr="00FD5DA0" w14:paraId="7E60A7FD" w14:textId="77777777" w:rsidTr="00FF29B2">
        <w:trPr>
          <w:cantSplit/>
          <w:trHeight w:val="567"/>
        </w:trPr>
        <w:tc>
          <w:tcPr>
            <w:tcW w:w="1667" w:type="pct"/>
            <w:vMerge w:val="restart"/>
            <w:shd w:val="clear" w:color="auto" w:fill="BDD6EE" w:themeFill="accent5" w:themeFillTint="66"/>
            <w:vAlign w:val="center"/>
          </w:tcPr>
          <w:p w14:paraId="17362ECE" w14:textId="77777777" w:rsidR="00C63C06" w:rsidRPr="00FD5DA0" w:rsidRDefault="00C63C06" w:rsidP="00F03925">
            <w:pPr>
              <w:tabs>
                <w:tab w:val="left" w:pos="851"/>
              </w:tabs>
              <w:jc w:val="center"/>
              <w:rPr>
                <w:rFonts w:cs="Arial"/>
                <w:b/>
              </w:rPr>
            </w:pPr>
            <w:bookmarkStart w:id="8" w:name="_Hlk190090932"/>
            <w:r w:rsidRPr="00FD5DA0">
              <w:rPr>
                <w:rFonts w:cs="Arial"/>
                <w:b/>
              </w:rPr>
              <w:t>Désignation des membres du groupement conjoint</w:t>
            </w:r>
          </w:p>
        </w:tc>
        <w:tc>
          <w:tcPr>
            <w:tcW w:w="3333" w:type="pct"/>
            <w:gridSpan w:val="2"/>
            <w:shd w:val="clear" w:color="auto" w:fill="BDD6EE" w:themeFill="accent5" w:themeFillTint="66"/>
            <w:vAlign w:val="center"/>
          </w:tcPr>
          <w:p w14:paraId="14AE50DB" w14:textId="28C6C9D5" w:rsidR="00C63C06" w:rsidRPr="00FD5DA0" w:rsidRDefault="00C63C06" w:rsidP="00F03925">
            <w:pPr>
              <w:tabs>
                <w:tab w:val="left" w:pos="851"/>
              </w:tabs>
              <w:jc w:val="center"/>
              <w:rPr>
                <w:rFonts w:cs="Arial"/>
                <w:b/>
              </w:rPr>
            </w:pPr>
            <w:r w:rsidRPr="00FD5DA0">
              <w:rPr>
                <w:rFonts w:cs="Arial"/>
                <w:b/>
              </w:rPr>
              <w:t>Prestations exécutées par les membres du groupement</w:t>
            </w:r>
          </w:p>
        </w:tc>
      </w:tr>
      <w:tr w:rsidR="00C63C06" w:rsidRPr="00FD5DA0" w14:paraId="21FFDC4B" w14:textId="77777777" w:rsidTr="00FF29B2">
        <w:trPr>
          <w:trHeight w:val="567"/>
        </w:trPr>
        <w:tc>
          <w:tcPr>
            <w:tcW w:w="1667" w:type="pct"/>
            <w:vMerge/>
            <w:shd w:val="clear" w:color="auto" w:fill="BDD6EE" w:themeFill="accent5" w:themeFillTint="66"/>
            <w:vAlign w:val="center"/>
          </w:tcPr>
          <w:p w14:paraId="5D198B38" w14:textId="77777777" w:rsidR="00C63C06" w:rsidRPr="00FD5DA0" w:rsidRDefault="00C63C06" w:rsidP="00F03925">
            <w:pPr>
              <w:tabs>
                <w:tab w:val="left" w:pos="851"/>
              </w:tabs>
              <w:snapToGrid w:val="0"/>
              <w:jc w:val="center"/>
              <w:rPr>
                <w:rFonts w:cs="Arial"/>
                <w:b/>
              </w:rPr>
            </w:pPr>
          </w:p>
        </w:tc>
        <w:tc>
          <w:tcPr>
            <w:tcW w:w="1667" w:type="pct"/>
            <w:shd w:val="clear" w:color="auto" w:fill="BDD6EE" w:themeFill="accent5" w:themeFillTint="66"/>
            <w:vAlign w:val="center"/>
          </w:tcPr>
          <w:p w14:paraId="37FEDC5B" w14:textId="1D0ED21F" w:rsidR="00C63C06" w:rsidRPr="00FD5DA0" w:rsidRDefault="002C18C9" w:rsidP="00F03925">
            <w:pPr>
              <w:tabs>
                <w:tab w:val="left" w:pos="851"/>
              </w:tabs>
              <w:jc w:val="center"/>
              <w:rPr>
                <w:rFonts w:cs="Arial"/>
                <w:b/>
              </w:rPr>
            </w:pPr>
            <w:r>
              <w:rPr>
                <w:rFonts w:cs="Arial"/>
                <w:b/>
              </w:rPr>
              <w:t>P</w:t>
            </w:r>
            <w:r w:rsidR="00C63C06" w:rsidRPr="00FD5DA0">
              <w:rPr>
                <w:rFonts w:cs="Arial"/>
                <w:b/>
              </w:rPr>
              <w:t>restation</w:t>
            </w:r>
            <w:r>
              <w:rPr>
                <w:rFonts w:cs="Arial"/>
                <w:b/>
              </w:rPr>
              <w:t>s</w:t>
            </w:r>
          </w:p>
        </w:tc>
        <w:tc>
          <w:tcPr>
            <w:tcW w:w="1666" w:type="pct"/>
            <w:shd w:val="clear" w:color="auto" w:fill="BDD6EE" w:themeFill="accent5" w:themeFillTint="66"/>
            <w:vAlign w:val="center"/>
          </w:tcPr>
          <w:p w14:paraId="47584FF2" w14:textId="678EB373" w:rsidR="00C63C06" w:rsidRPr="00B21282" w:rsidRDefault="00C63C06" w:rsidP="00F03925">
            <w:pPr>
              <w:tabs>
                <w:tab w:val="left" w:pos="851"/>
              </w:tabs>
              <w:jc w:val="center"/>
              <w:rPr>
                <w:rFonts w:cs="Arial"/>
                <w:b/>
              </w:rPr>
            </w:pPr>
            <w:r w:rsidRPr="00FD5DA0">
              <w:rPr>
                <w:rFonts w:cs="Arial"/>
                <w:b/>
              </w:rPr>
              <w:t xml:space="preserve">Montant </w:t>
            </w:r>
            <w:r w:rsidR="002C18C9">
              <w:rPr>
                <w:rFonts w:cs="Arial"/>
                <w:b/>
              </w:rPr>
              <w:t xml:space="preserve">en € </w:t>
            </w:r>
            <w:r w:rsidRPr="00FD5DA0">
              <w:rPr>
                <w:rFonts w:cs="Arial"/>
                <w:b/>
              </w:rPr>
              <w:t>HT</w:t>
            </w:r>
          </w:p>
        </w:tc>
      </w:tr>
      <w:tr w:rsidR="00C63C06" w:rsidRPr="00FD5DA0" w14:paraId="5C8FD1F5" w14:textId="77777777" w:rsidTr="00FF29B2">
        <w:trPr>
          <w:trHeight w:val="567"/>
        </w:trPr>
        <w:tc>
          <w:tcPr>
            <w:tcW w:w="1667" w:type="pct"/>
            <w:shd w:val="clear" w:color="auto" w:fill="auto"/>
            <w:vAlign w:val="center"/>
          </w:tcPr>
          <w:p w14:paraId="6FB2F9DE" w14:textId="77777777" w:rsidR="00C63C06" w:rsidRPr="00FD5DA0" w:rsidRDefault="00C63C06" w:rsidP="00F03925">
            <w:pPr>
              <w:tabs>
                <w:tab w:val="left" w:pos="851"/>
              </w:tabs>
              <w:snapToGrid w:val="0"/>
              <w:jc w:val="center"/>
              <w:rPr>
                <w:rFonts w:cs="Arial"/>
              </w:rPr>
            </w:pPr>
          </w:p>
        </w:tc>
        <w:tc>
          <w:tcPr>
            <w:tcW w:w="1667" w:type="pct"/>
            <w:shd w:val="clear" w:color="auto" w:fill="auto"/>
            <w:vAlign w:val="center"/>
          </w:tcPr>
          <w:p w14:paraId="4028A492" w14:textId="77777777" w:rsidR="00C63C06" w:rsidRPr="00FD5DA0" w:rsidRDefault="00C63C06" w:rsidP="00F03925">
            <w:pPr>
              <w:tabs>
                <w:tab w:val="left" w:pos="851"/>
              </w:tabs>
              <w:snapToGrid w:val="0"/>
              <w:jc w:val="center"/>
              <w:rPr>
                <w:rFonts w:cs="Arial"/>
              </w:rPr>
            </w:pPr>
          </w:p>
        </w:tc>
        <w:tc>
          <w:tcPr>
            <w:tcW w:w="1666" w:type="pct"/>
            <w:shd w:val="clear" w:color="auto" w:fill="auto"/>
            <w:vAlign w:val="center"/>
          </w:tcPr>
          <w:p w14:paraId="723E56AB" w14:textId="77777777" w:rsidR="00C63C06" w:rsidRPr="00FD5DA0" w:rsidRDefault="00C63C06" w:rsidP="00F03925">
            <w:pPr>
              <w:tabs>
                <w:tab w:val="left" w:pos="851"/>
              </w:tabs>
              <w:snapToGrid w:val="0"/>
              <w:jc w:val="center"/>
              <w:rPr>
                <w:rFonts w:cs="Arial"/>
              </w:rPr>
            </w:pPr>
          </w:p>
        </w:tc>
      </w:tr>
      <w:tr w:rsidR="00C63C06" w:rsidRPr="00FD5DA0" w14:paraId="110A05FC" w14:textId="77777777" w:rsidTr="00FF29B2">
        <w:trPr>
          <w:trHeight w:val="567"/>
        </w:trPr>
        <w:tc>
          <w:tcPr>
            <w:tcW w:w="1667" w:type="pct"/>
            <w:shd w:val="clear" w:color="auto" w:fill="auto"/>
            <w:vAlign w:val="center"/>
          </w:tcPr>
          <w:p w14:paraId="14769D51" w14:textId="77777777" w:rsidR="00C63C06" w:rsidRPr="00FD5DA0" w:rsidRDefault="00C63C06" w:rsidP="00F03925">
            <w:pPr>
              <w:tabs>
                <w:tab w:val="left" w:pos="851"/>
              </w:tabs>
              <w:snapToGrid w:val="0"/>
              <w:jc w:val="center"/>
              <w:rPr>
                <w:rFonts w:cs="Arial"/>
              </w:rPr>
            </w:pPr>
          </w:p>
        </w:tc>
        <w:tc>
          <w:tcPr>
            <w:tcW w:w="1667" w:type="pct"/>
            <w:shd w:val="clear" w:color="auto" w:fill="auto"/>
            <w:vAlign w:val="center"/>
          </w:tcPr>
          <w:p w14:paraId="257DE2D3" w14:textId="77777777" w:rsidR="00C63C06" w:rsidRPr="00FD5DA0" w:rsidRDefault="00C63C06" w:rsidP="00F03925">
            <w:pPr>
              <w:tabs>
                <w:tab w:val="left" w:pos="851"/>
              </w:tabs>
              <w:snapToGrid w:val="0"/>
              <w:jc w:val="center"/>
              <w:rPr>
                <w:rFonts w:cs="Arial"/>
              </w:rPr>
            </w:pPr>
          </w:p>
        </w:tc>
        <w:tc>
          <w:tcPr>
            <w:tcW w:w="1666" w:type="pct"/>
            <w:shd w:val="clear" w:color="auto" w:fill="auto"/>
            <w:vAlign w:val="center"/>
          </w:tcPr>
          <w:p w14:paraId="69738D8B" w14:textId="77777777" w:rsidR="00C63C06" w:rsidRPr="00FD5DA0" w:rsidRDefault="00C63C06" w:rsidP="00F03925">
            <w:pPr>
              <w:tabs>
                <w:tab w:val="left" w:pos="851"/>
              </w:tabs>
              <w:snapToGrid w:val="0"/>
              <w:jc w:val="center"/>
              <w:rPr>
                <w:rFonts w:cs="Arial"/>
              </w:rPr>
            </w:pPr>
          </w:p>
        </w:tc>
      </w:tr>
      <w:tr w:rsidR="00C63C06" w:rsidRPr="00FD5DA0" w14:paraId="4235DBE7" w14:textId="77777777" w:rsidTr="00FF29B2">
        <w:trPr>
          <w:trHeight w:val="567"/>
        </w:trPr>
        <w:tc>
          <w:tcPr>
            <w:tcW w:w="1667" w:type="pct"/>
            <w:shd w:val="clear" w:color="auto" w:fill="auto"/>
            <w:vAlign w:val="center"/>
          </w:tcPr>
          <w:p w14:paraId="48944B05" w14:textId="77777777" w:rsidR="00C63C06" w:rsidRPr="00FD5DA0" w:rsidRDefault="00C63C06" w:rsidP="00F03925">
            <w:pPr>
              <w:tabs>
                <w:tab w:val="left" w:pos="851"/>
              </w:tabs>
              <w:snapToGrid w:val="0"/>
              <w:jc w:val="center"/>
              <w:rPr>
                <w:rFonts w:cs="Arial"/>
              </w:rPr>
            </w:pPr>
          </w:p>
        </w:tc>
        <w:tc>
          <w:tcPr>
            <w:tcW w:w="1667" w:type="pct"/>
            <w:shd w:val="clear" w:color="auto" w:fill="auto"/>
            <w:vAlign w:val="center"/>
          </w:tcPr>
          <w:p w14:paraId="7C0EDAAD" w14:textId="77777777" w:rsidR="00C63C06" w:rsidRPr="00FD5DA0" w:rsidRDefault="00C63C06" w:rsidP="00F03925">
            <w:pPr>
              <w:tabs>
                <w:tab w:val="left" w:pos="851"/>
              </w:tabs>
              <w:snapToGrid w:val="0"/>
              <w:jc w:val="center"/>
              <w:rPr>
                <w:rFonts w:cs="Arial"/>
              </w:rPr>
            </w:pPr>
          </w:p>
        </w:tc>
        <w:tc>
          <w:tcPr>
            <w:tcW w:w="1666" w:type="pct"/>
            <w:shd w:val="clear" w:color="auto" w:fill="auto"/>
            <w:vAlign w:val="center"/>
          </w:tcPr>
          <w:p w14:paraId="60E81336" w14:textId="77777777" w:rsidR="00C63C06" w:rsidRPr="00FD5DA0" w:rsidRDefault="00C63C06" w:rsidP="00F03925">
            <w:pPr>
              <w:tabs>
                <w:tab w:val="left" w:pos="851"/>
              </w:tabs>
              <w:snapToGrid w:val="0"/>
              <w:jc w:val="center"/>
              <w:rPr>
                <w:rFonts w:cs="Arial"/>
              </w:rPr>
            </w:pPr>
          </w:p>
        </w:tc>
      </w:tr>
      <w:bookmarkEnd w:id="8"/>
    </w:tbl>
    <w:p w14:paraId="1D42C583" w14:textId="77777777" w:rsidR="00DE5BEE" w:rsidRDefault="00DE5BEE"/>
    <w:p w14:paraId="65BE1E91" w14:textId="77777777" w:rsidR="0016187A" w:rsidRDefault="0016187A">
      <w:r>
        <w:br w:type="page"/>
      </w: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C63C06" w:rsidRPr="00FD5DA0" w14:paraId="05EFD7FC" w14:textId="77777777" w:rsidTr="00E64F28">
        <w:tc>
          <w:tcPr>
            <w:tcW w:w="5000" w:type="pct"/>
            <w:shd w:val="clear" w:color="auto" w:fill="BDD6EE" w:themeFill="accent5" w:themeFillTint="66"/>
          </w:tcPr>
          <w:p w14:paraId="095E6907" w14:textId="19972AF4" w:rsidR="00C63C06" w:rsidRPr="00C63C06" w:rsidRDefault="00E64F28" w:rsidP="00BC7AAF">
            <w:pPr>
              <w:tabs>
                <w:tab w:val="left" w:pos="-142"/>
                <w:tab w:val="left" w:pos="851"/>
                <w:tab w:val="left" w:pos="4111"/>
              </w:tabs>
              <w:jc w:val="both"/>
              <w:rPr>
                <w:rFonts w:cs="Arial"/>
                <w:b/>
                <w:szCs w:val="22"/>
              </w:rPr>
            </w:pPr>
            <w:r>
              <w:rPr>
                <w:rFonts w:cs="Arial"/>
                <w:b/>
                <w:szCs w:val="22"/>
              </w:rPr>
              <w:lastRenderedPageBreak/>
              <w:t>E</w:t>
            </w:r>
            <w:r w:rsidR="00C63C06" w:rsidRPr="00C63C06">
              <w:rPr>
                <w:rFonts w:cs="Arial"/>
                <w:b/>
                <w:szCs w:val="22"/>
              </w:rPr>
              <w:t xml:space="preserve"> </w:t>
            </w:r>
            <w:r w:rsidR="003B6B66">
              <w:rPr>
                <w:rFonts w:cs="Arial"/>
                <w:b/>
                <w:szCs w:val="22"/>
              </w:rPr>
              <w:t>–</w:t>
            </w:r>
            <w:r w:rsidR="00C63C06" w:rsidRPr="00C63C06">
              <w:rPr>
                <w:rFonts w:cs="Arial"/>
                <w:b/>
                <w:szCs w:val="22"/>
              </w:rPr>
              <w:t xml:space="preserve"> Paiements</w:t>
            </w:r>
            <w:r w:rsidR="003B6B66">
              <w:rPr>
                <w:rFonts w:cs="Arial"/>
                <w:b/>
                <w:szCs w:val="22"/>
              </w:rPr>
              <w:t xml:space="preserve"> </w:t>
            </w:r>
            <w:r w:rsidR="00292B4B">
              <w:rPr>
                <w:rFonts w:cs="Arial"/>
                <w:b/>
                <w:szCs w:val="22"/>
              </w:rPr>
              <w:t>-</w:t>
            </w:r>
            <w:r w:rsidR="000F7057">
              <w:rPr>
                <w:rFonts w:cs="Arial"/>
                <w:b/>
                <w:szCs w:val="22"/>
              </w:rPr>
              <w:t xml:space="preserve"> </w:t>
            </w:r>
            <w:r w:rsidR="000F7057" w:rsidRPr="00FD5DA0">
              <w:rPr>
                <w:rFonts w:cs="Arial"/>
                <w:b/>
                <w:szCs w:val="22"/>
              </w:rPr>
              <w:t>Compte(s) à créditer</w:t>
            </w:r>
          </w:p>
        </w:tc>
      </w:tr>
    </w:tbl>
    <w:p w14:paraId="69697A64" w14:textId="734AA2A7" w:rsidR="009B1CD0" w:rsidRDefault="009B1CD0" w:rsidP="006F3DF9">
      <w:pPr>
        <w:pStyle w:val="fcase1ertab"/>
        <w:tabs>
          <w:tab w:val="left" w:pos="851"/>
        </w:tabs>
        <w:ind w:left="0" w:firstLine="0"/>
        <w:rPr>
          <w:rFonts w:cs="Arial"/>
          <w:b/>
          <w:szCs w:val="22"/>
        </w:rPr>
      </w:pPr>
    </w:p>
    <w:p w14:paraId="09354C64" w14:textId="58168CA6" w:rsidR="00B21282" w:rsidRPr="000F7057" w:rsidRDefault="00E64F28" w:rsidP="000F7057">
      <w:pPr>
        <w:pStyle w:val="fcase1ertab"/>
        <w:tabs>
          <w:tab w:val="left" w:pos="851"/>
        </w:tabs>
        <w:ind w:left="0" w:firstLine="0"/>
        <w:rPr>
          <w:rFonts w:cs="Arial"/>
          <w:b/>
          <w:szCs w:val="22"/>
        </w:rPr>
      </w:pPr>
      <w:r>
        <w:rPr>
          <w:rFonts w:cs="Arial"/>
          <w:b/>
          <w:szCs w:val="22"/>
        </w:rPr>
        <w:t>E</w:t>
      </w:r>
      <w:r w:rsidR="000F7057" w:rsidRPr="000F7057">
        <w:rPr>
          <w:rFonts w:cs="Arial"/>
          <w:b/>
          <w:szCs w:val="22"/>
        </w:rPr>
        <w:t xml:space="preserve">1 </w:t>
      </w:r>
      <w:r w:rsidR="003B6B66">
        <w:rPr>
          <w:rFonts w:cs="Arial"/>
          <w:b/>
          <w:szCs w:val="22"/>
        </w:rPr>
        <w:t>–</w:t>
      </w:r>
      <w:r w:rsidR="000F7057" w:rsidRPr="000F7057">
        <w:rPr>
          <w:rFonts w:cs="Arial"/>
          <w:b/>
          <w:szCs w:val="22"/>
        </w:rPr>
        <w:t xml:space="preserve"> </w:t>
      </w:r>
      <w:r w:rsidR="00B21282" w:rsidRPr="000F7057">
        <w:rPr>
          <w:rFonts w:cs="Arial"/>
          <w:b/>
          <w:szCs w:val="22"/>
        </w:rPr>
        <w:t>En</w:t>
      </w:r>
      <w:r w:rsidR="003B6B66">
        <w:rPr>
          <w:rFonts w:cs="Arial"/>
          <w:b/>
          <w:szCs w:val="22"/>
        </w:rPr>
        <w:t xml:space="preserve"> </w:t>
      </w:r>
      <w:r w:rsidR="00B21282" w:rsidRPr="000F7057">
        <w:rPr>
          <w:rFonts w:cs="Arial"/>
          <w:b/>
          <w:szCs w:val="22"/>
        </w:rPr>
        <w:t>cas d’entreprise unique</w:t>
      </w:r>
    </w:p>
    <w:p w14:paraId="5CC04236" w14:textId="77777777" w:rsidR="00B21282" w:rsidRPr="00B21282" w:rsidRDefault="00B21282" w:rsidP="00B21282">
      <w:pPr>
        <w:pStyle w:val="fcase1ertab"/>
        <w:tabs>
          <w:tab w:val="left" w:pos="851"/>
        </w:tabs>
        <w:rPr>
          <w:rFonts w:cs="Arial"/>
          <w:bCs/>
        </w:rPr>
      </w:pPr>
    </w:p>
    <w:p w14:paraId="56B9000F"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1244359D" w14:textId="77777777" w:rsidR="00B21282" w:rsidRPr="00B21282" w:rsidRDefault="00B21282" w:rsidP="00B21282">
      <w:pPr>
        <w:pStyle w:val="fcase1ertab"/>
        <w:tabs>
          <w:tab w:val="left" w:pos="851"/>
        </w:tabs>
        <w:rPr>
          <w:rFonts w:cs="Arial"/>
          <w:bCs/>
        </w:rPr>
      </w:pPr>
    </w:p>
    <w:p w14:paraId="5DC98CAB" w14:textId="77777777"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71D71278" w14:textId="77777777" w:rsidR="00F03925" w:rsidRPr="00B21282" w:rsidRDefault="00F03925" w:rsidP="00713D97">
      <w:pPr>
        <w:pStyle w:val="fcase1ertab"/>
        <w:tabs>
          <w:tab w:val="left" w:pos="851"/>
        </w:tabs>
        <w:ind w:left="0" w:firstLine="0"/>
        <w:rPr>
          <w:rFonts w:cs="Arial"/>
          <w:bCs/>
        </w:rPr>
      </w:pPr>
    </w:p>
    <w:p w14:paraId="77D7BB97" w14:textId="57753874" w:rsidR="00B21282" w:rsidRPr="000F7057" w:rsidRDefault="00E64F28" w:rsidP="000F7057">
      <w:pPr>
        <w:pStyle w:val="fcase1ertab"/>
        <w:tabs>
          <w:tab w:val="left" w:pos="851"/>
        </w:tabs>
        <w:ind w:left="0" w:firstLine="0"/>
        <w:rPr>
          <w:rFonts w:cs="Arial"/>
          <w:b/>
          <w:szCs w:val="22"/>
        </w:rPr>
      </w:pPr>
      <w:r>
        <w:rPr>
          <w:rFonts w:cs="Arial"/>
          <w:b/>
          <w:szCs w:val="22"/>
        </w:rPr>
        <w:t>E</w:t>
      </w:r>
      <w:r w:rsidR="000F7057" w:rsidRPr="000F7057">
        <w:rPr>
          <w:rFonts w:cs="Arial"/>
          <w:b/>
          <w:szCs w:val="22"/>
        </w:rPr>
        <w:t xml:space="preserve">2 </w:t>
      </w:r>
      <w:r w:rsidR="003B6B66">
        <w:rPr>
          <w:rFonts w:cs="Arial"/>
          <w:b/>
          <w:szCs w:val="22"/>
        </w:rPr>
        <w:t>–</w:t>
      </w:r>
      <w:r w:rsidR="000F7057" w:rsidRPr="000F7057">
        <w:rPr>
          <w:rFonts w:cs="Arial"/>
          <w:b/>
          <w:szCs w:val="22"/>
        </w:rPr>
        <w:t xml:space="preserve"> </w:t>
      </w:r>
      <w:r w:rsidR="00B21282" w:rsidRPr="000F7057">
        <w:rPr>
          <w:rFonts w:cs="Arial"/>
          <w:b/>
          <w:szCs w:val="22"/>
        </w:rPr>
        <w:t>En</w:t>
      </w:r>
      <w:r w:rsidR="003B6B66">
        <w:rPr>
          <w:rFonts w:cs="Arial"/>
          <w:b/>
          <w:szCs w:val="22"/>
        </w:rPr>
        <w:t xml:space="preserve"> </w:t>
      </w:r>
      <w:r w:rsidR="00B21282" w:rsidRPr="000F7057">
        <w:rPr>
          <w:rFonts w:cs="Arial"/>
          <w:b/>
          <w:szCs w:val="22"/>
        </w:rPr>
        <w:t>cas de groupement solidaire</w:t>
      </w:r>
    </w:p>
    <w:p w14:paraId="2A448126" w14:textId="77777777" w:rsidR="00B21282" w:rsidRPr="00B21282" w:rsidRDefault="00B21282" w:rsidP="00B21282">
      <w:pPr>
        <w:pStyle w:val="fcase1ertab"/>
        <w:tabs>
          <w:tab w:val="left" w:pos="851"/>
        </w:tabs>
        <w:rPr>
          <w:rFonts w:cs="Arial"/>
          <w:bCs/>
        </w:rPr>
      </w:pPr>
    </w:p>
    <w:p w14:paraId="211B5ADC"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31796B69" w14:textId="77777777" w:rsidR="00B21282" w:rsidRPr="00B21282" w:rsidRDefault="00B21282" w:rsidP="00B21282">
      <w:pPr>
        <w:pStyle w:val="fcase1ertab"/>
        <w:tabs>
          <w:tab w:val="left" w:pos="851"/>
        </w:tabs>
        <w:rPr>
          <w:rFonts w:cs="Arial"/>
          <w:bCs/>
        </w:rPr>
      </w:pPr>
    </w:p>
    <w:p w14:paraId="1A1A6B8C" w14:textId="3412006D" w:rsidR="00B21282" w:rsidRPr="00B21282" w:rsidRDefault="00B21282" w:rsidP="00D06938">
      <w:pPr>
        <w:pStyle w:val="fcase1ertab"/>
        <w:tabs>
          <w:tab w:val="left" w:pos="851"/>
        </w:tabs>
        <w:ind w:left="0" w:firstLine="0"/>
        <w:rPr>
          <w:rFonts w:cs="Arial"/>
          <w:bCs/>
        </w:rPr>
      </w:pPr>
      <w:r w:rsidRPr="00B21282">
        <w:rPr>
          <w:rFonts w:cs="Arial"/>
          <w:bCs/>
        </w:rPr>
        <w:t>Au choix du groupement</w:t>
      </w:r>
      <w:r w:rsidR="00D06938">
        <w:rPr>
          <w:rFonts w:cs="Arial"/>
          <w:bCs/>
        </w:rPr>
        <w:t>,</w:t>
      </w:r>
      <w:r w:rsidRPr="00B21282">
        <w:rPr>
          <w:rFonts w:cs="Arial"/>
          <w:bCs/>
        </w:rPr>
        <w:t xml:space="preserve"> un compte commun sera ouvert au nom du mandataire ou au nom des entrepreneurs groupés.</w:t>
      </w:r>
    </w:p>
    <w:p w14:paraId="029C8985" w14:textId="77777777" w:rsidR="00B21282" w:rsidRPr="00B21282" w:rsidRDefault="00B21282" w:rsidP="00B21282">
      <w:pPr>
        <w:pStyle w:val="fcase1ertab"/>
        <w:tabs>
          <w:tab w:val="left" w:pos="851"/>
        </w:tabs>
        <w:rPr>
          <w:rFonts w:cs="Arial"/>
          <w:bCs/>
        </w:rPr>
      </w:pPr>
    </w:p>
    <w:p w14:paraId="4A545482" w14:textId="5C91FF6E"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231B5FCB" w14:textId="77777777" w:rsidR="00F03925" w:rsidRPr="00B21282" w:rsidRDefault="00F03925" w:rsidP="00713D97">
      <w:pPr>
        <w:pStyle w:val="fcase1ertab"/>
        <w:tabs>
          <w:tab w:val="left" w:pos="851"/>
        </w:tabs>
        <w:ind w:left="0" w:firstLine="0"/>
        <w:rPr>
          <w:rFonts w:cs="Arial"/>
          <w:bCs/>
        </w:rPr>
      </w:pPr>
    </w:p>
    <w:p w14:paraId="5628DC63" w14:textId="707BC867" w:rsidR="00B21282" w:rsidRPr="000F7057" w:rsidRDefault="00E64F28" w:rsidP="000F7057">
      <w:pPr>
        <w:pStyle w:val="fcase1ertab"/>
        <w:tabs>
          <w:tab w:val="left" w:pos="851"/>
        </w:tabs>
        <w:ind w:left="0" w:firstLine="0"/>
        <w:rPr>
          <w:rFonts w:cs="Arial"/>
          <w:b/>
          <w:szCs w:val="22"/>
        </w:rPr>
      </w:pPr>
      <w:r>
        <w:rPr>
          <w:rFonts w:cs="Arial"/>
          <w:b/>
          <w:szCs w:val="22"/>
        </w:rPr>
        <w:t>E</w:t>
      </w:r>
      <w:r w:rsidR="000F7057" w:rsidRPr="000F7057">
        <w:rPr>
          <w:rFonts w:cs="Arial"/>
          <w:b/>
          <w:szCs w:val="22"/>
        </w:rPr>
        <w:t xml:space="preserve">3 </w:t>
      </w:r>
      <w:r w:rsidR="003B6B66">
        <w:rPr>
          <w:rFonts w:cs="Arial"/>
          <w:b/>
          <w:szCs w:val="22"/>
        </w:rPr>
        <w:t>–</w:t>
      </w:r>
      <w:r w:rsidR="000F7057" w:rsidRPr="000F7057">
        <w:rPr>
          <w:rFonts w:cs="Arial"/>
          <w:b/>
          <w:szCs w:val="22"/>
        </w:rPr>
        <w:t xml:space="preserve"> </w:t>
      </w:r>
      <w:r w:rsidR="00B21282" w:rsidRPr="000F7057">
        <w:rPr>
          <w:rFonts w:cs="Arial"/>
          <w:b/>
          <w:szCs w:val="22"/>
        </w:rPr>
        <w:t>En</w:t>
      </w:r>
      <w:r w:rsidR="003B6B66">
        <w:rPr>
          <w:rFonts w:cs="Arial"/>
          <w:b/>
          <w:szCs w:val="22"/>
        </w:rPr>
        <w:t xml:space="preserve"> </w:t>
      </w:r>
      <w:r w:rsidR="00B21282" w:rsidRPr="000F7057">
        <w:rPr>
          <w:rFonts w:cs="Arial"/>
          <w:b/>
          <w:szCs w:val="22"/>
        </w:rPr>
        <w:t>cas de groupement conjoint</w:t>
      </w:r>
    </w:p>
    <w:p w14:paraId="789B9DD3" w14:textId="77777777" w:rsidR="00B21282" w:rsidRPr="00B21282" w:rsidRDefault="00B21282" w:rsidP="00B21282">
      <w:pPr>
        <w:pStyle w:val="fcase1ertab"/>
        <w:tabs>
          <w:tab w:val="left" w:pos="851"/>
        </w:tabs>
        <w:rPr>
          <w:rFonts w:cs="Arial"/>
          <w:bCs/>
        </w:rPr>
      </w:pPr>
    </w:p>
    <w:p w14:paraId="05029C05" w14:textId="07EB46EF" w:rsidR="00B21282" w:rsidRPr="00B21282" w:rsidRDefault="00B21282" w:rsidP="00B21282">
      <w:pPr>
        <w:pStyle w:val="fcase1ertab"/>
        <w:tabs>
          <w:tab w:val="left" w:pos="851"/>
        </w:tabs>
        <w:rPr>
          <w:rFonts w:cs="Arial"/>
          <w:bCs/>
        </w:rPr>
      </w:pPr>
      <w:r w:rsidRPr="00B21282">
        <w:rPr>
          <w:rFonts w:cs="Arial"/>
          <w:bCs/>
        </w:rPr>
        <w:t>1</w:t>
      </w:r>
      <w:r w:rsidRPr="00D06938">
        <w:rPr>
          <w:rFonts w:cs="Arial"/>
          <w:bCs/>
          <w:vertAlign w:val="superscript"/>
        </w:rPr>
        <w:t>er</w:t>
      </w:r>
      <w:r w:rsidR="00D06938">
        <w:rPr>
          <w:rFonts w:cs="Arial"/>
          <w:bCs/>
        </w:rPr>
        <w:t xml:space="preserve"> </w:t>
      </w:r>
      <w:r w:rsidRPr="00B21282">
        <w:rPr>
          <w:rFonts w:cs="Arial"/>
          <w:bCs/>
        </w:rPr>
        <w:t>contractant</w:t>
      </w:r>
    </w:p>
    <w:p w14:paraId="502822BD" w14:textId="77777777" w:rsidR="00B21282" w:rsidRPr="00B21282" w:rsidRDefault="00B21282" w:rsidP="00B21282">
      <w:pPr>
        <w:pStyle w:val="fcase1ertab"/>
        <w:tabs>
          <w:tab w:val="left" w:pos="851"/>
        </w:tabs>
        <w:rPr>
          <w:rFonts w:cs="Arial"/>
          <w:bCs/>
        </w:rPr>
      </w:pPr>
    </w:p>
    <w:p w14:paraId="2EC98BF8"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050B84BC" w14:textId="77777777" w:rsidR="00B21282" w:rsidRPr="00B21282" w:rsidRDefault="00B21282" w:rsidP="00B21282">
      <w:pPr>
        <w:pStyle w:val="fcase1ertab"/>
        <w:tabs>
          <w:tab w:val="left" w:pos="851"/>
        </w:tabs>
        <w:rPr>
          <w:rFonts w:cs="Arial"/>
          <w:bCs/>
        </w:rPr>
      </w:pPr>
    </w:p>
    <w:p w14:paraId="25EFD965" w14:textId="77777777"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0F67655D" w14:textId="77777777" w:rsidR="000F7057" w:rsidRDefault="000F7057" w:rsidP="000F7057">
      <w:pPr>
        <w:pStyle w:val="fcase1ertab"/>
        <w:tabs>
          <w:tab w:val="left" w:pos="851"/>
        </w:tabs>
        <w:ind w:left="0" w:firstLine="0"/>
        <w:rPr>
          <w:rFonts w:cs="Arial"/>
          <w:bCs/>
        </w:rPr>
      </w:pPr>
    </w:p>
    <w:p w14:paraId="5BD60722" w14:textId="5381A81A" w:rsidR="00B21282" w:rsidRPr="00B21282" w:rsidRDefault="00B21282" w:rsidP="00B21282">
      <w:pPr>
        <w:pStyle w:val="fcase1ertab"/>
        <w:tabs>
          <w:tab w:val="left" w:pos="851"/>
        </w:tabs>
        <w:rPr>
          <w:rFonts w:cs="Arial"/>
          <w:bCs/>
        </w:rPr>
      </w:pPr>
      <w:r w:rsidRPr="00B21282">
        <w:rPr>
          <w:rFonts w:cs="Arial"/>
          <w:bCs/>
        </w:rPr>
        <w:t>2</w:t>
      </w:r>
      <w:r w:rsidRPr="00D06938">
        <w:rPr>
          <w:rFonts w:cs="Arial"/>
          <w:bCs/>
          <w:vertAlign w:val="superscript"/>
        </w:rPr>
        <w:t>ème</w:t>
      </w:r>
      <w:r w:rsidR="00D06938">
        <w:rPr>
          <w:rFonts w:cs="Arial"/>
          <w:bCs/>
        </w:rPr>
        <w:t xml:space="preserve"> </w:t>
      </w:r>
      <w:r w:rsidRPr="00B21282">
        <w:rPr>
          <w:rFonts w:cs="Arial"/>
          <w:bCs/>
        </w:rPr>
        <w:t>contractant</w:t>
      </w:r>
    </w:p>
    <w:p w14:paraId="3CDC8DAD" w14:textId="77777777" w:rsidR="00B21282" w:rsidRPr="00B21282" w:rsidRDefault="00B21282" w:rsidP="00B21282">
      <w:pPr>
        <w:pStyle w:val="fcase1ertab"/>
        <w:tabs>
          <w:tab w:val="left" w:pos="851"/>
        </w:tabs>
        <w:rPr>
          <w:rFonts w:cs="Arial"/>
          <w:bCs/>
        </w:rPr>
      </w:pPr>
    </w:p>
    <w:p w14:paraId="7433F605"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0872054C" w14:textId="77777777" w:rsidR="00B21282" w:rsidRPr="00B21282" w:rsidRDefault="00B21282" w:rsidP="00B21282">
      <w:pPr>
        <w:pStyle w:val="fcase1ertab"/>
        <w:tabs>
          <w:tab w:val="left" w:pos="851"/>
        </w:tabs>
        <w:rPr>
          <w:rFonts w:cs="Arial"/>
          <w:bCs/>
        </w:rPr>
      </w:pPr>
    </w:p>
    <w:p w14:paraId="1941E23E" w14:textId="67E496AE" w:rsidR="00B21282" w:rsidRDefault="00B21282" w:rsidP="00B21282">
      <w:pPr>
        <w:pStyle w:val="fcase1ertab"/>
        <w:tabs>
          <w:tab w:val="left" w:pos="851"/>
        </w:tabs>
        <w:rPr>
          <w:rFonts w:cs="Arial"/>
          <w:bCs/>
        </w:rPr>
      </w:pPr>
      <w:r w:rsidRPr="00B21282">
        <w:rPr>
          <w:rFonts w:cs="Arial"/>
          <w:bCs/>
        </w:rPr>
        <w:t>Désignation du compte à créditer : RIB à joindre</w:t>
      </w:r>
    </w:p>
    <w:p w14:paraId="33EE5AE5" w14:textId="77777777" w:rsidR="000F7057" w:rsidRPr="00B21282" w:rsidRDefault="000F7057" w:rsidP="000F7057">
      <w:pPr>
        <w:pStyle w:val="fcase1ertab"/>
        <w:tabs>
          <w:tab w:val="left" w:pos="851"/>
        </w:tabs>
        <w:ind w:left="0" w:firstLine="0"/>
        <w:rPr>
          <w:rFonts w:cs="Arial"/>
          <w:bCs/>
        </w:rPr>
      </w:pPr>
    </w:p>
    <w:p w14:paraId="4FE1C0AD" w14:textId="0E872B41" w:rsidR="00B21282" w:rsidRPr="00B21282" w:rsidRDefault="00B21282" w:rsidP="00B21282">
      <w:pPr>
        <w:pStyle w:val="fcase1ertab"/>
        <w:tabs>
          <w:tab w:val="left" w:pos="851"/>
        </w:tabs>
        <w:rPr>
          <w:rFonts w:cs="Arial"/>
          <w:bCs/>
        </w:rPr>
      </w:pPr>
      <w:r w:rsidRPr="00B21282">
        <w:rPr>
          <w:rFonts w:cs="Arial"/>
          <w:bCs/>
        </w:rPr>
        <w:t>3</w:t>
      </w:r>
      <w:r w:rsidRPr="00D06938">
        <w:rPr>
          <w:rFonts w:cs="Arial"/>
          <w:bCs/>
          <w:vertAlign w:val="superscript"/>
        </w:rPr>
        <w:t>ème</w:t>
      </w:r>
      <w:r w:rsidR="00D06938">
        <w:rPr>
          <w:rFonts w:cs="Arial"/>
          <w:bCs/>
        </w:rPr>
        <w:t xml:space="preserve"> </w:t>
      </w:r>
      <w:r w:rsidRPr="00B21282">
        <w:rPr>
          <w:rFonts w:cs="Arial"/>
          <w:bCs/>
        </w:rPr>
        <w:t>contractant</w:t>
      </w:r>
    </w:p>
    <w:p w14:paraId="22A98437" w14:textId="77777777" w:rsidR="00B21282" w:rsidRPr="00B21282" w:rsidRDefault="00B21282" w:rsidP="00B21282">
      <w:pPr>
        <w:pStyle w:val="fcase1ertab"/>
        <w:tabs>
          <w:tab w:val="left" w:pos="851"/>
        </w:tabs>
        <w:rPr>
          <w:rFonts w:cs="Arial"/>
          <w:bCs/>
        </w:rPr>
      </w:pPr>
    </w:p>
    <w:p w14:paraId="5C4203E0"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6B9B96AB" w14:textId="77777777" w:rsidR="00B21282" w:rsidRPr="00B21282" w:rsidRDefault="00B21282" w:rsidP="00B21282">
      <w:pPr>
        <w:pStyle w:val="fcase1ertab"/>
        <w:tabs>
          <w:tab w:val="left" w:pos="851"/>
        </w:tabs>
        <w:rPr>
          <w:rFonts w:cs="Arial"/>
          <w:bCs/>
        </w:rPr>
      </w:pPr>
    </w:p>
    <w:p w14:paraId="540BCAC8" w14:textId="77777777" w:rsidR="00D16DED" w:rsidRDefault="00B21282" w:rsidP="00C819AF">
      <w:pPr>
        <w:pStyle w:val="fcase1ertab"/>
        <w:tabs>
          <w:tab w:val="left" w:pos="851"/>
        </w:tabs>
        <w:rPr>
          <w:rFonts w:cs="Arial"/>
          <w:bCs/>
        </w:rPr>
      </w:pPr>
      <w:r w:rsidRPr="00B21282">
        <w:rPr>
          <w:rFonts w:cs="Arial"/>
          <w:bCs/>
        </w:rPr>
        <w:t>Désignation du compte à créditer : RIB à joindre</w:t>
      </w:r>
    </w:p>
    <w:p w14:paraId="1479BE05" w14:textId="77777777" w:rsidR="00D16DED" w:rsidRPr="00FD5DA0" w:rsidRDefault="00D16DED" w:rsidP="00D16DED">
      <w:pPr>
        <w:tabs>
          <w:tab w:val="left" w:pos="851"/>
          <w:tab w:val="left" w:pos="6237"/>
        </w:tabs>
        <w:rPr>
          <w:rFonts w:cs="Arial"/>
          <w:b/>
          <w:szCs w:val="22"/>
        </w:rPr>
      </w:pPr>
      <w:bookmarkStart w:id="9" w:name="_Hlk176944990"/>
    </w:p>
    <w:tbl>
      <w:tblPr>
        <w:tblW w:w="5000" w:type="pct"/>
        <w:tblCellMar>
          <w:left w:w="71" w:type="dxa"/>
          <w:right w:w="71" w:type="dxa"/>
        </w:tblCellMar>
        <w:tblLook w:val="0000" w:firstRow="0" w:lastRow="0" w:firstColumn="0" w:lastColumn="0" w:noHBand="0" w:noVBand="0"/>
      </w:tblPr>
      <w:tblGrid>
        <w:gridCol w:w="10466"/>
      </w:tblGrid>
      <w:tr w:rsidR="00D16DED" w:rsidRPr="00FD5DA0" w14:paraId="2364F561" w14:textId="77777777" w:rsidTr="00D16DED">
        <w:tc>
          <w:tcPr>
            <w:tcW w:w="5000" w:type="pct"/>
            <w:shd w:val="clear" w:color="auto" w:fill="BDD6EE" w:themeFill="accent5" w:themeFillTint="66"/>
          </w:tcPr>
          <w:p w14:paraId="1D7B6F2E" w14:textId="4A23CC12" w:rsidR="00D16DED" w:rsidRPr="00FD5DA0" w:rsidRDefault="00564B5F" w:rsidP="00A93B76">
            <w:pPr>
              <w:tabs>
                <w:tab w:val="left" w:pos="-142"/>
                <w:tab w:val="left" w:pos="851"/>
                <w:tab w:val="left" w:pos="4111"/>
              </w:tabs>
              <w:jc w:val="both"/>
            </w:pPr>
            <w:r>
              <w:rPr>
                <w:rFonts w:cs="Arial"/>
                <w:b/>
                <w:szCs w:val="22"/>
              </w:rPr>
              <w:t>F</w:t>
            </w:r>
            <w:r w:rsidR="00D16DED" w:rsidRPr="00FD5DA0">
              <w:rPr>
                <w:rFonts w:cs="Arial"/>
                <w:b/>
                <w:szCs w:val="22"/>
              </w:rPr>
              <w:t xml:space="preserve"> </w:t>
            </w:r>
            <w:r w:rsidR="00D16DED">
              <w:rPr>
                <w:rFonts w:cs="Arial"/>
                <w:b/>
                <w:szCs w:val="22"/>
              </w:rPr>
              <w:t>–</w:t>
            </w:r>
            <w:r w:rsidR="00D16DED" w:rsidRPr="00FD5DA0">
              <w:rPr>
                <w:rFonts w:cs="Arial"/>
                <w:b/>
                <w:szCs w:val="22"/>
              </w:rPr>
              <w:t xml:space="preserve"> Avance</w:t>
            </w:r>
          </w:p>
        </w:tc>
      </w:tr>
      <w:bookmarkEnd w:id="9"/>
    </w:tbl>
    <w:p w14:paraId="73265085" w14:textId="77777777" w:rsidR="00D16DED" w:rsidRPr="00FD5DA0" w:rsidRDefault="00D16DED" w:rsidP="00D16DED">
      <w:pPr>
        <w:tabs>
          <w:tab w:val="left" w:pos="426"/>
          <w:tab w:val="left" w:pos="851"/>
        </w:tabs>
        <w:jc w:val="both"/>
        <w:rPr>
          <w:rFonts w:cs="Arial"/>
          <w:b/>
        </w:rPr>
      </w:pPr>
    </w:p>
    <w:p w14:paraId="37FDEF31" w14:textId="6EFFE1F2" w:rsidR="00D16DED" w:rsidRDefault="001A7776" w:rsidP="00D16DED">
      <w:pPr>
        <w:tabs>
          <w:tab w:val="left" w:pos="426"/>
          <w:tab w:val="left" w:pos="851"/>
        </w:tabs>
        <w:jc w:val="both"/>
        <w:rPr>
          <w:szCs w:val="22"/>
        </w:rPr>
      </w:pPr>
      <w:r w:rsidRPr="001A7776">
        <w:rPr>
          <w:szCs w:val="22"/>
        </w:rPr>
        <w:t>Une avance, fixée à 30 % du montant de la prestation de mise en place de la plateforme d’affiliation, peut être versée au titulaire.</w:t>
      </w:r>
    </w:p>
    <w:p w14:paraId="2E5BDB9A" w14:textId="77777777" w:rsidR="00D16DED" w:rsidRPr="00A11B30" w:rsidRDefault="00D16DED" w:rsidP="00D16DED">
      <w:pPr>
        <w:tabs>
          <w:tab w:val="left" w:pos="426"/>
          <w:tab w:val="left" w:pos="851"/>
        </w:tabs>
        <w:jc w:val="both"/>
        <w:rPr>
          <w:szCs w:val="22"/>
        </w:rPr>
      </w:pPr>
    </w:p>
    <w:p w14:paraId="23CDEAF1" w14:textId="708305B5" w:rsidR="00D16DED" w:rsidRDefault="001A7776" w:rsidP="00D16DED">
      <w:pPr>
        <w:tabs>
          <w:tab w:val="left" w:pos="426"/>
          <w:tab w:val="left" w:pos="851"/>
        </w:tabs>
        <w:jc w:val="both"/>
        <w:rPr>
          <w:szCs w:val="22"/>
        </w:rPr>
      </w:pPr>
      <w:r>
        <w:rPr>
          <w:szCs w:val="22"/>
        </w:rPr>
        <w:t>Le titulaire</w:t>
      </w:r>
      <w:r>
        <w:rPr>
          <w:rFonts w:ascii="Calibri" w:hAnsi="Calibri" w:cs="Calibri"/>
          <w:szCs w:val="22"/>
        </w:rPr>
        <w:t> </w:t>
      </w:r>
      <w:r>
        <w:rPr>
          <w:szCs w:val="22"/>
        </w:rPr>
        <w:t>:</w:t>
      </w:r>
    </w:p>
    <w:p w14:paraId="7B0A1E54" w14:textId="4E3A6B42" w:rsidR="00D16DED" w:rsidRDefault="00D16DED" w:rsidP="00D16DED">
      <w:pPr>
        <w:tabs>
          <w:tab w:val="left" w:pos="426"/>
          <w:tab w:val="left" w:pos="851"/>
        </w:tabs>
        <w:jc w:val="both"/>
        <w:rPr>
          <w:szCs w:val="22"/>
        </w:rPr>
      </w:pPr>
    </w:p>
    <w:p w14:paraId="370BB08F" w14:textId="250A32D2" w:rsidR="00D16DED" w:rsidRPr="00A11B30" w:rsidRDefault="00FF29B2" w:rsidP="00D16DED">
      <w:pPr>
        <w:rPr>
          <w:rFonts w:ascii="Univers" w:hAnsi="Univers"/>
          <w:szCs w:val="22"/>
        </w:rPr>
      </w:pPr>
      <w:sdt>
        <w:sdtPr>
          <w:rPr>
            <w:szCs w:val="22"/>
          </w:rPr>
          <w:id w:val="-326212722"/>
          <w14:checkbox>
            <w14:checked w14:val="0"/>
            <w14:checkedState w14:val="2612" w14:font="MS Gothic"/>
            <w14:uncheckedState w14:val="2610" w14:font="MS Gothic"/>
          </w14:checkbox>
        </w:sdtPr>
        <w:sdtEndPr/>
        <w:sdtContent>
          <w:r w:rsidR="00D16DED">
            <w:rPr>
              <w:rFonts w:ascii="MS Gothic" w:eastAsia="MS Gothic" w:hAnsi="MS Gothic" w:hint="eastAsia"/>
              <w:szCs w:val="22"/>
            </w:rPr>
            <w:t>☐</w:t>
          </w:r>
        </w:sdtContent>
      </w:sdt>
      <w:r w:rsidR="00D16DED">
        <w:rPr>
          <w:szCs w:val="22"/>
        </w:rPr>
        <w:t xml:space="preserve"> </w:t>
      </w:r>
      <w:r w:rsidR="00843F38">
        <w:rPr>
          <w:szCs w:val="22"/>
        </w:rPr>
        <w:t>Souhaite b</w:t>
      </w:r>
      <w:r w:rsidR="001A7776" w:rsidRPr="00A11B30">
        <w:rPr>
          <w:szCs w:val="22"/>
        </w:rPr>
        <w:t>énéfic</w:t>
      </w:r>
      <w:r w:rsidR="001A7776">
        <w:rPr>
          <w:szCs w:val="22"/>
        </w:rPr>
        <w:t>i</w:t>
      </w:r>
      <w:r w:rsidR="001A7776" w:rsidRPr="00A11B30">
        <w:rPr>
          <w:szCs w:val="22"/>
        </w:rPr>
        <w:t>e</w:t>
      </w:r>
      <w:r w:rsidR="001A7776">
        <w:rPr>
          <w:szCs w:val="22"/>
        </w:rPr>
        <w:t>r</w:t>
      </w:r>
      <w:r w:rsidR="001A7776" w:rsidRPr="00A11B30">
        <w:rPr>
          <w:szCs w:val="22"/>
        </w:rPr>
        <w:t xml:space="preserve"> de l'avance</w:t>
      </w:r>
      <w:r w:rsidR="001A7776" w:rsidRPr="00A11B30">
        <w:rPr>
          <w:rFonts w:ascii="Calibri" w:hAnsi="Calibri" w:cs="Calibri"/>
          <w:szCs w:val="22"/>
        </w:rPr>
        <w:t> </w:t>
      </w:r>
    </w:p>
    <w:p w14:paraId="2DBAE59C" w14:textId="77777777" w:rsidR="00D16DED" w:rsidRPr="00A11B30" w:rsidRDefault="00D16DED" w:rsidP="00D16DED">
      <w:pPr>
        <w:tabs>
          <w:tab w:val="left" w:pos="426"/>
          <w:tab w:val="left" w:pos="851"/>
        </w:tabs>
        <w:jc w:val="both"/>
        <w:rPr>
          <w:szCs w:val="22"/>
        </w:rPr>
      </w:pPr>
      <w:r w:rsidRPr="00A11B30">
        <w:rPr>
          <w:szCs w:val="22"/>
        </w:rPr>
        <w:tab/>
      </w:r>
      <w:r w:rsidRPr="00A11B30">
        <w:rPr>
          <w:szCs w:val="22"/>
        </w:rPr>
        <w:tab/>
      </w:r>
      <w:r w:rsidRPr="00A11B30">
        <w:rPr>
          <w:szCs w:val="22"/>
        </w:rPr>
        <w:tab/>
      </w:r>
    </w:p>
    <w:p w14:paraId="76076524" w14:textId="4C3253CB" w:rsidR="00D16DED" w:rsidRPr="00A11B30" w:rsidRDefault="00FF29B2" w:rsidP="00D16DED">
      <w:pPr>
        <w:rPr>
          <w:szCs w:val="22"/>
        </w:rPr>
      </w:pPr>
      <w:sdt>
        <w:sdtPr>
          <w:rPr>
            <w:szCs w:val="22"/>
          </w:rPr>
          <w:id w:val="1380821906"/>
          <w14:checkbox>
            <w14:checked w14:val="0"/>
            <w14:checkedState w14:val="2612" w14:font="MS Gothic"/>
            <w14:uncheckedState w14:val="2610" w14:font="MS Gothic"/>
          </w14:checkbox>
        </w:sdtPr>
        <w:sdtEndPr/>
        <w:sdtContent>
          <w:r w:rsidR="00D16DED">
            <w:rPr>
              <w:rFonts w:ascii="MS Gothic" w:eastAsia="MS Gothic" w:hAnsi="MS Gothic" w:hint="eastAsia"/>
              <w:szCs w:val="22"/>
            </w:rPr>
            <w:t>☐</w:t>
          </w:r>
        </w:sdtContent>
      </w:sdt>
      <w:r w:rsidR="00D16DED">
        <w:rPr>
          <w:szCs w:val="22"/>
        </w:rPr>
        <w:t xml:space="preserve"> </w:t>
      </w:r>
      <w:r w:rsidR="001A7776">
        <w:rPr>
          <w:szCs w:val="22"/>
        </w:rPr>
        <w:t xml:space="preserve">Ne </w:t>
      </w:r>
      <w:r w:rsidR="00843F38">
        <w:rPr>
          <w:szCs w:val="22"/>
        </w:rPr>
        <w:t xml:space="preserve">souhaite </w:t>
      </w:r>
      <w:r w:rsidR="001A7776">
        <w:rPr>
          <w:szCs w:val="22"/>
        </w:rPr>
        <w:t>pas bénéficier de l’avance</w:t>
      </w:r>
      <w:r w:rsidR="00D16DED" w:rsidRPr="00A11B30">
        <w:rPr>
          <w:szCs w:val="22"/>
        </w:rPr>
        <w:tab/>
      </w:r>
      <w:r w:rsidR="00D16DED" w:rsidRPr="00A11B30">
        <w:rPr>
          <w:szCs w:val="22"/>
        </w:rPr>
        <w:tab/>
      </w:r>
      <w:r w:rsidR="00D16DED" w:rsidRPr="00A11B30">
        <w:rPr>
          <w:szCs w:val="22"/>
        </w:rPr>
        <w:tab/>
      </w:r>
    </w:p>
    <w:p w14:paraId="18F5EBCC" w14:textId="77777777" w:rsidR="00D16DED" w:rsidRPr="00A11B30" w:rsidRDefault="00D16DED" w:rsidP="00D16DED">
      <w:pPr>
        <w:rPr>
          <w:rFonts w:ascii="Univers" w:hAnsi="Univers"/>
          <w:szCs w:val="22"/>
        </w:rPr>
      </w:pPr>
    </w:p>
    <w:p w14:paraId="3749315F" w14:textId="45CF2800" w:rsidR="00B21282" w:rsidRPr="00C819AF" w:rsidRDefault="001A7776" w:rsidP="00D16DED">
      <w:pPr>
        <w:rPr>
          <w:rFonts w:cs="Arial"/>
        </w:rPr>
      </w:pPr>
      <w:r>
        <w:rPr>
          <w:szCs w:val="22"/>
        </w:rPr>
        <w:t>S</w:t>
      </w:r>
      <w:r w:rsidR="00D16DED" w:rsidRPr="00A11B30">
        <w:rPr>
          <w:szCs w:val="22"/>
        </w:rPr>
        <w:t>i aucune case n’est cochée, ou si les deux cases sont cochées, l’IGN considère que le candidat renonce au bénéfice de l’avance.</w:t>
      </w:r>
      <w:r w:rsidR="00B21282">
        <w:br w:type="page"/>
      </w: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9B1CD0" w:rsidRPr="00FD5DA0" w14:paraId="65D73DEA" w14:textId="77777777" w:rsidTr="00E64F28">
        <w:tc>
          <w:tcPr>
            <w:tcW w:w="5000" w:type="pct"/>
            <w:shd w:val="clear" w:color="auto" w:fill="BDD6EE" w:themeFill="accent5" w:themeFillTint="66"/>
          </w:tcPr>
          <w:p w14:paraId="28C9EEB4" w14:textId="186E09D3" w:rsidR="009B1CD0" w:rsidRPr="00FD5DA0" w:rsidRDefault="00564B5F" w:rsidP="00C630AD">
            <w:pPr>
              <w:tabs>
                <w:tab w:val="left" w:pos="-142"/>
                <w:tab w:val="left" w:pos="851"/>
                <w:tab w:val="left" w:pos="4111"/>
              </w:tabs>
              <w:jc w:val="both"/>
            </w:pPr>
            <w:r>
              <w:rPr>
                <w:rFonts w:cs="Arial"/>
                <w:b/>
                <w:bCs/>
                <w:szCs w:val="22"/>
              </w:rPr>
              <w:lastRenderedPageBreak/>
              <w:t>G</w:t>
            </w:r>
            <w:r w:rsidR="009B1CD0" w:rsidRPr="00FD5DA0">
              <w:rPr>
                <w:rFonts w:cs="Arial"/>
                <w:b/>
                <w:bCs/>
                <w:szCs w:val="22"/>
              </w:rPr>
              <w:t xml:space="preserve"> </w:t>
            </w:r>
            <w:r w:rsidR="0049359B">
              <w:rPr>
                <w:rFonts w:cs="Arial"/>
                <w:b/>
                <w:bCs/>
                <w:szCs w:val="22"/>
              </w:rPr>
              <w:t>–</w:t>
            </w:r>
            <w:r w:rsidR="009B1CD0" w:rsidRPr="00FD5DA0">
              <w:rPr>
                <w:rFonts w:cs="Arial"/>
                <w:b/>
                <w:bCs/>
                <w:szCs w:val="22"/>
              </w:rPr>
              <w:t xml:space="preserve"> Signature</w:t>
            </w:r>
            <w:r w:rsidR="0049359B">
              <w:rPr>
                <w:rFonts w:cs="Arial"/>
                <w:b/>
                <w:bCs/>
                <w:szCs w:val="22"/>
              </w:rPr>
              <w:t xml:space="preserve"> </w:t>
            </w:r>
            <w:r w:rsidR="00660727" w:rsidRPr="00FD5DA0">
              <w:rPr>
                <w:rFonts w:cs="Arial"/>
                <w:b/>
                <w:bCs/>
                <w:szCs w:val="22"/>
              </w:rPr>
              <w:t xml:space="preserve">du marché </w:t>
            </w:r>
            <w:r w:rsidR="00FE48C9" w:rsidRPr="00FD5DA0">
              <w:rPr>
                <w:rFonts w:cs="Arial"/>
                <w:b/>
                <w:bCs/>
                <w:szCs w:val="22"/>
              </w:rPr>
              <w:t>public</w:t>
            </w:r>
            <w:r w:rsidR="009B1CD0" w:rsidRPr="00FD5DA0">
              <w:rPr>
                <w:rFonts w:cs="Arial"/>
                <w:b/>
                <w:bCs/>
                <w:szCs w:val="22"/>
              </w:rPr>
              <w:t xml:space="preserve"> par le </w:t>
            </w:r>
            <w:r w:rsidR="00036500" w:rsidRPr="00FD5DA0">
              <w:rPr>
                <w:rFonts w:cs="Arial"/>
                <w:b/>
                <w:bCs/>
                <w:szCs w:val="22"/>
              </w:rPr>
              <w:t>titulaire individuel ou</w:t>
            </w:r>
            <w:r w:rsidR="00354C04" w:rsidRPr="00FD5DA0">
              <w:rPr>
                <w:rFonts w:cs="Arial"/>
                <w:b/>
                <w:bCs/>
                <w:szCs w:val="22"/>
              </w:rPr>
              <w:t xml:space="preserve">, en cas groupement, </w:t>
            </w:r>
            <w:r w:rsidR="00922BA0">
              <w:rPr>
                <w:rFonts w:cs="Arial"/>
                <w:b/>
                <w:bCs/>
                <w:szCs w:val="22"/>
              </w:rPr>
              <w:t xml:space="preserve">par </w:t>
            </w:r>
            <w:r w:rsidR="00354C04" w:rsidRPr="00FD5DA0">
              <w:rPr>
                <w:rFonts w:cs="Arial"/>
                <w:b/>
                <w:bCs/>
                <w:szCs w:val="22"/>
              </w:rPr>
              <w:t>le mandataire dûment habilité ou</w:t>
            </w:r>
            <w:r w:rsidR="00036500" w:rsidRPr="00FD5DA0">
              <w:rPr>
                <w:rFonts w:cs="Arial"/>
                <w:b/>
                <w:bCs/>
                <w:szCs w:val="22"/>
              </w:rPr>
              <w:t xml:space="preserve"> </w:t>
            </w:r>
            <w:r w:rsidR="00922BA0">
              <w:rPr>
                <w:rFonts w:cs="Arial"/>
                <w:b/>
                <w:bCs/>
                <w:szCs w:val="22"/>
              </w:rPr>
              <w:t xml:space="preserve">par </w:t>
            </w:r>
            <w:r w:rsidR="00036500" w:rsidRPr="00FD5DA0">
              <w:rPr>
                <w:rFonts w:cs="Arial"/>
                <w:b/>
                <w:bCs/>
                <w:szCs w:val="22"/>
              </w:rPr>
              <w:t>chaque membre du groupement</w:t>
            </w:r>
          </w:p>
        </w:tc>
      </w:tr>
    </w:tbl>
    <w:p w14:paraId="32357323" w14:textId="77777777" w:rsidR="005824AE" w:rsidRPr="00FD5DA0" w:rsidRDefault="005824AE" w:rsidP="006C4338">
      <w:pPr>
        <w:tabs>
          <w:tab w:val="left" w:pos="851"/>
        </w:tabs>
        <w:jc w:val="both"/>
      </w:pPr>
    </w:p>
    <w:p w14:paraId="478ECC39" w14:textId="313C14D5" w:rsidR="00332B12" w:rsidRPr="00FD5DA0" w:rsidRDefault="00564B5F" w:rsidP="00332B12">
      <w:pPr>
        <w:pStyle w:val="fcase1ertab"/>
        <w:tabs>
          <w:tab w:val="left" w:pos="851"/>
        </w:tabs>
        <w:ind w:left="0" w:firstLine="0"/>
        <w:rPr>
          <w:rFonts w:cs="Arial"/>
          <w:i/>
          <w:sz w:val="18"/>
          <w:szCs w:val="18"/>
        </w:rPr>
      </w:pPr>
      <w:r>
        <w:rPr>
          <w:rFonts w:cs="Arial"/>
          <w:b/>
          <w:szCs w:val="22"/>
        </w:rPr>
        <w:t>G</w:t>
      </w:r>
      <w:r w:rsidR="00332B12" w:rsidRPr="00FD5DA0">
        <w:rPr>
          <w:rFonts w:cs="Arial"/>
          <w:b/>
          <w:szCs w:val="22"/>
        </w:rPr>
        <w:t xml:space="preserve">1 </w:t>
      </w:r>
      <w:r w:rsidR="003B6B66">
        <w:rPr>
          <w:rFonts w:cs="Arial"/>
          <w:b/>
          <w:szCs w:val="22"/>
        </w:rPr>
        <w:t>–</w:t>
      </w:r>
      <w:r w:rsidR="002E5987" w:rsidRPr="00FD5DA0">
        <w:rPr>
          <w:rFonts w:cs="Arial"/>
          <w:b/>
          <w:szCs w:val="22"/>
        </w:rPr>
        <w:t xml:space="preserve"> </w:t>
      </w:r>
      <w:r w:rsidR="00332B12" w:rsidRPr="00FD5DA0">
        <w:rPr>
          <w:rFonts w:cs="Arial"/>
          <w:b/>
          <w:szCs w:val="22"/>
        </w:rPr>
        <w:t>Signature</w:t>
      </w:r>
      <w:r w:rsidR="003B6B66">
        <w:rPr>
          <w:rFonts w:cs="Arial"/>
          <w:b/>
          <w:szCs w:val="22"/>
        </w:rPr>
        <w:t xml:space="preserve"> </w:t>
      </w:r>
      <w:r w:rsidR="00332B12" w:rsidRPr="00FD5DA0">
        <w:rPr>
          <w:rFonts w:cs="Arial"/>
          <w:b/>
          <w:szCs w:val="22"/>
        </w:rPr>
        <w:t xml:space="preserve">du marché </w:t>
      </w:r>
      <w:r w:rsidR="00FE48C9" w:rsidRPr="00FD5DA0">
        <w:rPr>
          <w:rFonts w:cs="Arial"/>
          <w:b/>
          <w:szCs w:val="22"/>
        </w:rPr>
        <w:t>public</w:t>
      </w:r>
      <w:r w:rsidR="00332B12" w:rsidRPr="00FD5DA0">
        <w:rPr>
          <w:rFonts w:cs="Arial"/>
          <w:b/>
          <w:szCs w:val="22"/>
        </w:rPr>
        <w:t xml:space="preserve"> par le titulaire individuel</w:t>
      </w:r>
    </w:p>
    <w:p w14:paraId="4C3D7DA0" w14:textId="77777777" w:rsidR="00332B12" w:rsidRPr="00FD5DA0" w:rsidRDefault="00332B12" w:rsidP="00332B12">
      <w:pPr>
        <w:pStyle w:val="fcase1ertab"/>
        <w:tabs>
          <w:tab w:val="left" w:pos="851"/>
        </w:tabs>
        <w:ind w:left="0" w:firstLine="0"/>
        <w:rPr>
          <w:rFonts w:cs="Arial"/>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6"/>
        <w:gridCol w:w="3484"/>
      </w:tblGrid>
      <w:tr w:rsidR="00332B12" w:rsidRPr="00FD5DA0" w14:paraId="5CD648EA" w14:textId="77777777" w:rsidTr="00FF29B2">
        <w:tc>
          <w:tcPr>
            <w:tcW w:w="1667" w:type="pct"/>
            <w:shd w:val="clear" w:color="auto" w:fill="BDD6EE" w:themeFill="accent5" w:themeFillTint="66"/>
            <w:vAlign w:val="center"/>
          </w:tcPr>
          <w:p w14:paraId="71BFB50F" w14:textId="6495DFC3" w:rsidR="00332B12" w:rsidRPr="00FD5DA0" w:rsidRDefault="00332B12" w:rsidP="002B70D5">
            <w:pPr>
              <w:tabs>
                <w:tab w:val="left" w:pos="851"/>
              </w:tabs>
              <w:jc w:val="center"/>
              <w:rPr>
                <w:rFonts w:cs="Arial"/>
                <w:b/>
                <w:bCs/>
              </w:rPr>
            </w:pPr>
            <w:r w:rsidRPr="00FD5DA0">
              <w:rPr>
                <w:rFonts w:cs="Arial"/>
                <w:b/>
                <w:bCs/>
              </w:rPr>
              <w:t>Nom, prénom et qualité</w:t>
            </w:r>
            <w:r w:rsidR="002B70D5">
              <w:rPr>
                <w:rFonts w:cs="Arial"/>
                <w:b/>
                <w:bCs/>
              </w:rPr>
              <w:t xml:space="preserve"> </w:t>
            </w:r>
            <w:r w:rsidRPr="00FD5DA0">
              <w:rPr>
                <w:rFonts w:cs="Arial"/>
                <w:b/>
                <w:bCs/>
              </w:rPr>
              <w:t>du signataire (*)</w:t>
            </w:r>
          </w:p>
        </w:tc>
        <w:tc>
          <w:tcPr>
            <w:tcW w:w="1667" w:type="pct"/>
            <w:shd w:val="clear" w:color="auto" w:fill="BDD6EE" w:themeFill="accent5" w:themeFillTint="66"/>
            <w:vAlign w:val="center"/>
          </w:tcPr>
          <w:p w14:paraId="6291E693" w14:textId="77777777" w:rsidR="00332B12" w:rsidRPr="00FD5DA0" w:rsidRDefault="00332B12" w:rsidP="00B054DA">
            <w:pPr>
              <w:tabs>
                <w:tab w:val="left" w:pos="851"/>
              </w:tabs>
              <w:jc w:val="center"/>
              <w:rPr>
                <w:rFonts w:cs="Arial"/>
                <w:b/>
                <w:bCs/>
              </w:rPr>
            </w:pPr>
            <w:r w:rsidRPr="00FD5DA0">
              <w:rPr>
                <w:rFonts w:cs="Arial"/>
                <w:b/>
                <w:bCs/>
              </w:rPr>
              <w:t>Lieu et date de signature</w:t>
            </w:r>
          </w:p>
        </w:tc>
        <w:tc>
          <w:tcPr>
            <w:tcW w:w="1666" w:type="pct"/>
            <w:shd w:val="clear" w:color="auto" w:fill="BDD6EE" w:themeFill="accent5" w:themeFillTint="66"/>
            <w:vAlign w:val="center"/>
          </w:tcPr>
          <w:p w14:paraId="1247856C" w14:textId="77777777" w:rsidR="00332B12" w:rsidRPr="00FD5DA0" w:rsidRDefault="00332B12" w:rsidP="00B054DA">
            <w:pPr>
              <w:tabs>
                <w:tab w:val="left" w:pos="851"/>
              </w:tabs>
              <w:jc w:val="center"/>
              <w:rPr>
                <w:rFonts w:cs="Arial"/>
                <w:b/>
                <w:bCs/>
              </w:rPr>
            </w:pPr>
            <w:r w:rsidRPr="00FD5DA0">
              <w:rPr>
                <w:rFonts w:cs="Arial"/>
                <w:b/>
                <w:bCs/>
              </w:rPr>
              <w:t>Signature</w:t>
            </w:r>
          </w:p>
        </w:tc>
      </w:tr>
      <w:tr w:rsidR="00332B12" w:rsidRPr="00FD5DA0" w14:paraId="4F90D5B5" w14:textId="77777777" w:rsidTr="00FF29B2">
        <w:trPr>
          <w:trHeight w:val="1021"/>
        </w:trPr>
        <w:tc>
          <w:tcPr>
            <w:tcW w:w="1667" w:type="pct"/>
            <w:shd w:val="clear" w:color="auto" w:fill="auto"/>
            <w:vAlign w:val="center"/>
          </w:tcPr>
          <w:p w14:paraId="0D33F37C" w14:textId="77777777" w:rsidR="00332B12" w:rsidRDefault="00332B12" w:rsidP="00B855EA">
            <w:pPr>
              <w:tabs>
                <w:tab w:val="left" w:pos="851"/>
              </w:tabs>
              <w:snapToGrid w:val="0"/>
              <w:jc w:val="center"/>
              <w:rPr>
                <w:rFonts w:cs="Arial"/>
                <w:b/>
                <w:bCs/>
              </w:rPr>
            </w:pPr>
          </w:p>
          <w:p w14:paraId="1D3CB1ED" w14:textId="77777777" w:rsidR="006B3E1A" w:rsidRDefault="006B3E1A" w:rsidP="00B855EA">
            <w:pPr>
              <w:tabs>
                <w:tab w:val="left" w:pos="851"/>
              </w:tabs>
              <w:snapToGrid w:val="0"/>
              <w:jc w:val="center"/>
              <w:rPr>
                <w:rFonts w:cs="Arial"/>
                <w:b/>
                <w:bCs/>
              </w:rPr>
            </w:pPr>
          </w:p>
          <w:p w14:paraId="786F32B0" w14:textId="77777777" w:rsidR="006B3E1A" w:rsidRDefault="006B3E1A" w:rsidP="00B855EA">
            <w:pPr>
              <w:tabs>
                <w:tab w:val="left" w:pos="851"/>
              </w:tabs>
              <w:snapToGrid w:val="0"/>
              <w:jc w:val="center"/>
              <w:rPr>
                <w:rFonts w:cs="Arial"/>
                <w:b/>
                <w:bCs/>
              </w:rPr>
            </w:pPr>
          </w:p>
          <w:p w14:paraId="4A3A5FE6" w14:textId="77777777" w:rsidR="006B3E1A" w:rsidRDefault="006B3E1A" w:rsidP="00B855EA">
            <w:pPr>
              <w:tabs>
                <w:tab w:val="left" w:pos="851"/>
              </w:tabs>
              <w:snapToGrid w:val="0"/>
              <w:jc w:val="center"/>
              <w:rPr>
                <w:rFonts w:cs="Arial"/>
                <w:b/>
                <w:bCs/>
              </w:rPr>
            </w:pPr>
          </w:p>
          <w:p w14:paraId="23B81A31" w14:textId="3C7DDA63" w:rsidR="006B3E1A" w:rsidRPr="00FD5DA0" w:rsidRDefault="006B3E1A" w:rsidP="00B855EA">
            <w:pPr>
              <w:tabs>
                <w:tab w:val="left" w:pos="851"/>
              </w:tabs>
              <w:snapToGrid w:val="0"/>
              <w:jc w:val="center"/>
              <w:rPr>
                <w:rFonts w:cs="Arial"/>
                <w:b/>
                <w:bCs/>
              </w:rPr>
            </w:pPr>
          </w:p>
        </w:tc>
        <w:tc>
          <w:tcPr>
            <w:tcW w:w="1667" w:type="pct"/>
            <w:shd w:val="clear" w:color="auto" w:fill="auto"/>
            <w:vAlign w:val="center"/>
          </w:tcPr>
          <w:p w14:paraId="68D193D4" w14:textId="77777777" w:rsidR="00332B12" w:rsidRPr="00FD5DA0" w:rsidRDefault="00332B12" w:rsidP="00B855EA">
            <w:pPr>
              <w:tabs>
                <w:tab w:val="left" w:pos="851"/>
              </w:tabs>
              <w:snapToGrid w:val="0"/>
              <w:jc w:val="center"/>
              <w:rPr>
                <w:rFonts w:cs="Arial"/>
                <w:b/>
                <w:bCs/>
              </w:rPr>
            </w:pPr>
          </w:p>
        </w:tc>
        <w:tc>
          <w:tcPr>
            <w:tcW w:w="1666" w:type="pct"/>
            <w:shd w:val="clear" w:color="auto" w:fill="auto"/>
            <w:vAlign w:val="center"/>
          </w:tcPr>
          <w:p w14:paraId="4B21178A" w14:textId="77777777" w:rsidR="00332B12" w:rsidRPr="00FD5DA0" w:rsidRDefault="00332B12" w:rsidP="00B855EA">
            <w:pPr>
              <w:tabs>
                <w:tab w:val="left" w:pos="851"/>
              </w:tabs>
              <w:snapToGrid w:val="0"/>
              <w:jc w:val="center"/>
              <w:rPr>
                <w:rFonts w:cs="Arial"/>
                <w:b/>
                <w:bCs/>
              </w:rPr>
            </w:pPr>
          </w:p>
        </w:tc>
      </w:tr>
    </w:tbl>
    <w:p w14:paraId="02637306" w14:textId="77777777" w:rsidR="002904AF" w:rsidRPr="00FD5DA0" w:rsidRDefault="002904AF" w:rsidP="002904AF">
      <w:pPr>
        <w:tabs>
          <w:tab w:val="left" w:pos="851"/>
        </w:tabs>
        <w:jc w:val="both"/>
        <w:rPr>
          <w:rFonts w:cs="Arial"/>
        </w:rPr>
      </w:pPr>
      <w:r w:rsidRPr="00FD5DA0">
        <w:rPr>
          <w:rFonts w:cs="Arial"/>
          <w:sz w:val="18"/>
          <w:szCs w:val="18"/>
        </w:rPr>
        <w:t>(*) Le signataire doit avoir le pouvoir d’engager la personne qu’il représente.</w:t>
      </w:r>
    </w:p>
    <w:p w14:paraId="39DA42B4" w14:textId="77777777" w:rsidR="0016187A" w:rsidRPr="00FD5DA0" w:rsidRDefault="0016187A" w:rsidP="00332B12">
      <w:pPr>
        <w:pStyle w:val="fcase1ertab"/>
        <w:tabs>
          <w:tab w:val="left" w:pos="851"/>
        </w:tabs>
        <w:ind w:left="0" w:firstLine="0"/>
        <w:rPr>
          <w:rFonts w:cs="Arial"/>
          <w:b/>
          <w:szCs w:val="22"/>
        </w:rPr>
      </w:pPr>
    </w:p>
    <w:p w14:paraId="7F5AF9AC" w14:textId="0D83C6A9" w:rsidR="00332B12" w:rsidRPr="00FD5DA0" w:rsidRDefault="00564B5F" w:rsidP="00332B12">
      <w:pPr>
        <w:pStyle w:val="fcase1ertab"/>
        <w:tabs>
          <w:tab w:val="left" w:pos="851"/>
        </w:tabs>
        <w:ind w:left="0" w:firstLine="0"/>
        <w:rPr>
          <w:rFonts w:cs="Arial"/>
          <w:i/>
          <w:sz w:val="18"/>
          <w:szCs w:val="18"/>
        </w:rPr>
      </w:pPr>
      <w:r>
        <w:rPr>
          <w:rFonts w:cs="Arial"/>
          <w:b/>
          <w:szCs w:val="22"/>
        </w:rPr>
        <w:t>G</w:t>
      </w:r>
      <w:r w:rsidR="00332B12" w:rsidRPr="00FD5DA0">
        <w:rPr>
          <w:rFonts w:cs="Arial"/>
          <w:b/>
          <w:szCs w:val="22"/>
        </w:rPr>
        <w:t xml:space="preserve">2 </w:t>
      </w:r>
      <w:r w:rsidR="0049359B">
        <w:rPr>
          <w:rFonts w:cs="Arial"/>
          <w:b/>
          <w:szCs w:val="22"/>
        </w:rPr>
        <w:t>–</w:t>
      </w:r>
      <w:r w:rsidR="00332B12" w:rsidRPr="00FD5DA0">
        <w:rPr>
          <w:rFonts w:cs="Arial"/>
          <w:b/>
          <w:szCs w:val="22"/>
        </w:rPr>
        <w:t xml:space="preserve"> Signature</w:t>
      </w:r>
      <w:r w:rsidR="0049359B">
        <w:rPr>
          <w:rFonts w:cs="Arial"/>
          <w:b/>
          <w:szCs w:val="22"/>
        </w:rPr>
        <w:t xml:space="preserve"> </w:t>
      </w:r>
      <w:r w:rsidR="00332B12" w:rsidRPr="00FD5DA0">
        <w:rPr>
          <w:rFonts w:cs="Arial"/>
          <w:b/>
          <w:szCs w:val="22"/>
        </w:rPr>
        <w:t xml:space="preserve">du marché </w:t>
      </w:r>
      <w:r w:rsidR="00FE48C9" w:rsidRPr="00FD5DA0">
        <w:rPr>
          <w:rFonts w:cs="Arial"/>
          <w:b/>
          <w:szCs w:val="22"/>
        </w:rPr>
        <w:t>public</w:t>
      </w:r>
      <w:r w:rsidR="00332B12" w:rsidRPr="00FD5DA0">
        <w:rPr>
          <w:rFonts w:cs="Arial"/>
          <w:b/>
          <w:szCs w:val="22"/>
        </w:rPr>
        <w:t xml:space="preserve"> en cas de groupement</w:t>
      </w:r>
    </w:p>
    <w:p w14:paraId="60292761" w14:textId="77777777" w:rsidR="00332B12" w:rsidRPr="00FD5DA0" w:rsidRDefault="00332B12" w:rsidP="00C63C06">
      <w:pPr>
        <w:tabs>
          <w:tab w:val="left" w:pos="851"/>
        </w:tabs>
        <w:jc w:val="both"/>
      </w:pPr>
    </w:p>
    <w:p w14:paraId="25D8A3A9" w14:textId="4B0CA313" w:rsidR="009B1CD0" w:rsidRPr="00FD5DA0" w:rsidRDefault="002904AF" w:rsidP="00C63C06">
      <w:pPr>
        <w:tabs>
          <w:tab w:val="left" w:pos="851"/>
        </w:tabs>
        <w:jc w:val="both"/>
        <w:rPr>
          <w:rFonts w:cs="Arial"/>
          <w:sz w:val="18"/>
          <w:szCs w:val="18"/>
        </w:rPr>
      </w:pPr>
      <w:r w:rsidRPr="00FD5DA0">
        <w:rPr>
          <w:rFonts w:cs="Arial"/>
        </w:rPr>
        <w:t>L</w:t>
      </w:r>
      <w:r w:rsidR="00036500" w:rsidRPr="00FD5DA0">
        <w:rPr>
          <w:rFonts w:cs="Arial"/>
        </w:rPr>
        <w:t xml:space="preserve">es membres </w:t>
      </w:r>
      <w:r w:rsidRPr="00FD5DA0">
        <w:rPr>
          <w:rFonts w:cs="Arial"/>
        </w:rPr>
        <w:t xml:space="preserve">du groupement d’opérateurs économiques </w:t>
      </w:r>
      <w:r w:rsidR="00036500" w:rsidRPr="00FD5DA0">
        <w:rPr>
          <w:rFonts w:cs="Arial"/>
        </w:rPr>
        <w:t>désignent le mandataire suivan</w:t>
      </w:r>
      <w:r w:rsidR="002C18C9">
        <w:rPr>
          <w:rFonts w:cs="Arial"/>
        </w:rPr>
        <w:t>t</w:t>
      </w:r>
      <w:r w:rsidR="002C18C9">
        <w:rPr>
          <w:rFonts w:ascii="Calibri" w:hAnsi="Calibri" w:cs="Calibri"/>
        </w:rPr>
        <w:t> </w:t>
      </w:r>
      <w:r w:rsidR="002C18C9">
        <w:rPr>
          <w:rFonts w:cs="Arial"/>
        </w:rPr>
        <w:t>:</w:t>
      </w:r>
    </w:p>
    <w:p w14:paraId="030B41B2" w14:textId="77777777" w:rsidR="00036500" w:rsidRPr="00FD5DA0" w:rsidRDefault="00036500" w:rsidP="00C63C06">
      <w:pPr>
        <w:tabs>
          <w:tab w:val="left" w:pos="851"/>
        </w:tabs>
        <w:jc w:val="both"/>
        <w:rPr>
          <w:rFonts w:cs="Arial"/>
          <w:i/>
          <w:sz w:val="18"/>
          <w:szCs w:val="18"/>
        </w:rPr>
      </w:pPr>
      <w:r w:rsidRPr="00FD5DA0">
        <w:rPr>
          <w:rFonts w:cs="Arial"/>
          <w:i/>
          <w:sz w:val="18"/>
          <w:szCs w:val="18"/>
        </w:rPr>
        <w:t>[Indiquer le nom commercial et la dénomination sociale du mandataire]</w:t>
      </w:r>
    </w:p>
    <w:p w14:paraId="02BDDC65" w14:textId="3ED8E15A" w:rsidR="00036500" w:rsidRDefault="00036500" w:rsidP="00C63C06">
      <w:pPr>
        <w:tabs>
          <w:tab w:val="left" w:pos="851"/>
        </w:tabs>
        <w:jc w:val="both"/>
        <w:rPr>
          <w:rFonts w:cs="Arial"/>
        </w:rPr>
      </w:pPr>
    </w:p>
    <w:p w14:paraId="4B1EDB0E" w14:textId="77777777" w:rsidR="00D06938" w:rsidRPr="00FD5DA0" w:rsidRDefault="00D06938" w:rsidP="000F7057">
      <w:pPr>
        <w:tabs>
          <w:tab w:val="left" w:pos="851"/>
        </w:tabs>
        <w:jc w:val="both"/>
        <w:rPr>
          <w:rFonts w:cs="Arial"/>
        </w:rPr>
      </w:pPr>
    </w:p>
    <w:p w14:paraId="3FBE4461" w14:textId="0BC59F29" w:rsidR="001C733C" w:rsidRPr="00FD5DA0" w:rsidRDefault="001C733C" w:rsidP="000F7057">
      <w:pPr>
        <w:pStyle w:val="fcasegauche"/>
        <w:tabs>
          <w:tab w:val="left" w:pos="426"/>
          <w:tab w:val="left" w:pos="851"/>
        </w:tabs>
        <w:spacing w:after="0"/>
        <w:ind w:left="0" w:firstLine="0"/>
        <w:rPr>
          <w:rFonts w:cs="Arial"/>
        </w:rPr>
      </w:pPr>
      <w:r w:rsidRPr="00FD5DA0">
        <w:rPr>
          <w:rFonts w:cs="Arial"/>
        </w:rPr>
        <w:t>Les membres du groupement</w:t>
      </w:r>
      <w:r w:rsidR="0021527A" w:rsidRPr="00FD5DA0">
        <w:rPr>
          <w:rFonts w:cs="Arial"/>
        </w:rPr>
        <w:t xml:space="preserve"> ont donné mandat</w:t>
      </w:r>
      <w:r w:rsidR="007F68A6" w:rsidRPr="00FD5DA0">
        <w:rPr>
          <w:rFonts w:cs="Arial"/>
        </w:rPr>
        <w:t xml:space="preserve"> au mandataire, qui signe le présent acte d’engagement</w:t>
      </w:r>
      <w:r w:rsidR="002904AF" w:rsidRPr="00FD5DA0">
        <w:rPr>
          <w:rFonts w:ascii="Calibri" w:hAnsi="Calibri" w:cs="Calibri"/>
        </w:rPr>
        <w:t> </w:t>
      </w:r>
      <w:r w:rsidR="002904AF" w:rsidRPr="00FD5DA0">
        <w:rPr>
          <w:rFonts w:cs="Arial"/>
        </w:rPr>
        <w:t>:</w:t>
      </w:r>
    </w:p>
    <w:p w14:paraId="0152192E" w14:textId="77777777" w:rsidR="001C733C" w:rsidRPr="00FD5DA0" w:rsidRDefault="001C733C" w:rsidP="00C63C06">
      <w:pPr>
        <w:pStyle w:val="fcasegauche"/>
        <w:tabs>
          <w:tab w:val="left" w:pos="426"/>
          <w:tab w:val="left" w:pos="851"/>
        </w:tabs>
        <w:spacing w:after="0"/>
        <w:ind w:left="0" w:firstLine="0"/>
        <w:rPr>
          <w:rFonts w:cs="Arial"/>
        </w:rPr>
      </w:pPr>
    </w:p>
    <w:p w14:paraId="459CA851" w14:textId="0DCB8CDD" w:rsidR="002904AF" w:rsidRPr="00FD5DA0" w:rsidRDefault="001C733C" w:rsidP="00C63C06">
      <w:pPr>
        <w:tabs>
          <w:tab w:val="left" w:pos="851"/>
        </w:tabs>
        <w:ind w:left="1695" w:hanging="1695"/>
        <w:jc w:val="both"/>
        <w:rPr>
          <w:rFonts w:cs="Arial"/>
        </w:rPr>
      </w:pPr>
      <w:r w:rsidRPr="00FD5DA0">
        <w:tab/>
      </w:r>
      <w:sdt>
        <w:sdtPr>
          <w:id w:val="1043327966"/>
          <w14:checkbox>
            <w14:checked w14:val="0"/>
            <w14:checkedState w14:val="2612" w14:font="MS Gothic"/>
            <w14:uncheckedState w14:val="2610" w14:font="MS Gothic"/>
          </w14:checkbox>
        </w:sdtPr>
        <w:sdtEndPr/>
        <w:sdtContent>
          <w:r w:rsidR="00713D97">
            <w:rPr>
              <w:rFonts w:ascii="MS Gothic" w:eastAsia="MS Gothic" w:hAnsi="MS Gothic" w:hint="eastAsia"/>
            </w:rPr>
            <w:t>☐</w:t>
          </w:r>
        </w:sdtContent>
      </w:sdt>
      <w:r w:rsidR="00713D97">
        <w:tab/>
      </w:r>
      <w:r w:rsidR="00C63C06" w:rsidRPr="00FD5DA0">
        <w:rPr>
          <w:rFonts w:cs="Arial"/>
        </w:rPr>
        <w:t>Pour</w:t>
      </w:r>
      <w:r w:rsidR="002904AF" w:rsidRPr="00FD5DA0">
        <w:rPr>
          <w:rFonts w:cs="Arial"/>
        </w:rPr>
        <w:t xml:space="preserve"> signer le présent acte d’engagement en leur nom et pour leur compte</w:t>
      </w:r>
      <w:r w:rsidR="007F68A6" w:rsidRPr="00FD5DA0">
        <w:rPr>
          <w:rFonts w:cs="Arial"/>
        </w:rPr>
        <w:t xml:space="preserve">, </w:t>
      </w:r>
      <w:r w:rsidR="0021527A" w:rsidRPr="00FD5DA0">
        <w:rPr>
          <w:rFonts w:cs="Arial"/>
        </w:rPr>
        <w:t xml:space="preserve">pour les représenter vis-à-vis de l’acheteur </w:t>
      </w:r>
      <w:r w:rsidR="007F68A6" w:rsidRPr="00FD5DA0">
        <w:rPr>
          <w:rFonts w:cs="Arial"/>
        </w:rPr>
        <w:t>et pour coordonner l’ensemble des prestations</w:t>
      </w:r>
      <w:r w:rsidR="00983FF3" w:rsidRPr="00FD5DA0">
        <w:rPr>
          <w:rFonts w:ascii="Calibri" w:hAnsi="Calibri" w:cs="Calibri"/>
        </w:rPr>
        <w:t> </w:t>
      </w:r>
      <w:r w:rsidR="00983FF3" w:rsidRPr="00FD5DA0">
        <w:rPr>
          <w:rFonts w:cs="Arial"/>
        </w:rPr>
        <w:t>;</w:t>
      </w:r>
    </w:p>
    <w:p w14:paraId="50A42022" w14:textId="77777777" w:rsidR="002904AF" w:rsidRPr="00FD5DA0" w:rsidRDefault="002904AF" w:rsidP="00C63C06">
      <w:pPr>
        <w:tabs>
          <w:tab w:val="left" w:pos="851"/>
        </w:tabs>
        <w:jc w:val="both"/>
        <w:rPr>
          <w:rFonts w:cs="Arial"/>
        </w:rPr>
      </w:pPr>
    </w:p>
    <w:p w14:paraId="43718C92" w14:textId="1DD20118" w:rsidR="002904AF" w:rsidRPr="00FD5DA0" w:rsidRDefault="00FF29B2" w:rsidP="00C63C06">
      <w:pPr>
        <w:tabs>
          <w:tab w:val="left" w:pos="851"/>
        </w:tabs>
        <w:ind w:left="1701" w:hanging="850"/>
        <w:jc w:val="both"/>
        <w:rPr>
          <w:rFonts w:cs="Arial"/>
          <w:iCs/>
        </w:rPr>
      </w:pPr>
      <w:sdt>
        <w:sdtPr>
          <w:rPr>
            <w:rFonts w:cs="Arial"/>
          </w:rPr>
          <w:id w:val="1762715116"/>
          <w14:checkbox>
            <w14:checked w14:val="0"/>
            <w14:checkedState w14:val="2612" w14:font="MS Gothic"/>
            <w14:uncheckedState w14:val="2610" w14:font="MS Gothic"/>
          </w14:checkbox>
        </w:sdtPr>
        <w:sdtEndPr/>
        <w:sdtContent>
          <w:r w:rsidR="00713D97">
            <w:rPr>
              <w:rFonts w:ascii="MS Gothic" w:eastAsia="MS Gothic" w:hAnsi="MS Gothic" w:cs="Arial" w:hint="eastAsia"/>
            </w:rPr>
            <w:t>☐</w:t>
          </w:r>
        </w:sdtContent>
      </w:sdt>
      <w:r w:rsidR="00713D97">
        <w:rPr>
          <w:rFonts w:cs="Arial"/>
        </w:rPr>
        <w:tab/>
      </w:r>
      <w:r w:rsidR="00C63C06" w:rsidRPr="00FD5DA0">
        <w:rPr>
          <w:rFonts w:cs="Arial"/>
        </w:rPr>
        <w:t>Pour</w:t>
      </w:r>
      <w:r w:rsidR="002904AF" w:rsidRPr="00FD5DA0">
        <w:rPr>
          <w:rFonts w:cs="Arial"/>
        </w:rPr>
        <w:t xml:space="preserve"> signer, en leur nom et pour leur compte, les modifications ultérieures du mar</w:t>
      </w:r>
      <w:r w:rsidR="0021527A" w:rsidRPr="00FD5DA0">
        <w:rPr>
          <w:rFonts w:cs="Arial"/>
        </w:rPr>
        <w:t>ché public</w:t>
      </w:r>
      <w:r w:rsidR="002904AF" w:rsidRPr="00FD5DA0">
        <w:rPr>
          <w:rFonts w:ascii="Calibri" w:hAnsi="Calibri" w:cs="Calibri"/>
        </w:rPr>
        <w:t> </w:t>
      </w:r>
      <w:r w:rsidR="002904AF" w:rsidRPr="00FD5DA0">
        <w:rPr>
          <w:rFonts w:cs="Arial"/>
        </w:rPr>
        <w:t>;</w:t>
      </w:r>
    </w:p>
    <w:p w14:paraId="5BDC7C8C" w14:textId="77777777" w:rsidR="002904AF" w:rsidRPr="00FD5DA0" w:rsidRDefault="002904AF" w:rsidP="00C63C06">
      <w:pPr>
        <w:tabs>
          <w:tab w:val="left" w:pos="851"/>
        </w:tabs>
        <w:jc w:val="both"/>
        <w:rPr>
          <w:rFonts w:cs="Arial"/>
          <w:iCs/>
        </w:rPr>
      </w:pPr>
    </w:p>
    <w:p w14:paraId="34A2DF80" w14:textId="30C70912" w:rsidR="009D661E" w:rsidRPr="00FD5DA0" w:rsidRDefault="002904AF" w:rsidP="00C63C06">
      <w:pPr>
        <w:tabs>
          <w:tab w:val="left" w:pos="851"/>
        </w:tabs>
        <w:ind w:left="1694" w:hanging="1410"/>
        <w:jc w:val="both"/>
        <w:rPr>
          <w:rFonts w:cs="Arial"/>
        </w:rPr>
      </w:pPr>
      <w:r w:rsidRPr="00FD5DA0">
        <w:tab/>
      </w:r>
      <w:sdt>
        <w:sdtPr>
          <w:id w:val="-441690145"/>
          <w14:checkbox>
            <w14:checked w14:val="0"/>
            <w14:checkedState w14:val="2612" w14:font="MS Gothic"/>
            <w14:uncheckedState w14:val="2610" w14:font="MS Gothic"/>
          </w14:checkbox>
        </w:sdtPr>
        <w:sdtEndPr/>
        <w:sdtContent>
          <w:r w:rsidR="00713D97">
            <w:rPr>
              <w:rFonts w:ascii="MS Gothic" w:eastAsia="MS Gothic" w:hAnsi="MS Gothic" w:hint="eastAsia"/>
            </w:rPr>
            <w:t>☐</w:t>
          </w:r>
        </w:sdtContent>
      </w:sdt>
      <w:r w:rsidR="00713D97">
        <w:tab/>
      </w:r>
      <w:r w:rsidR="00B855EA" w:rsidRPr="00FD5DA0">
        <w:rPr>
          <w:rFonts w:cs="Arial"/>
        </w:rPr>
        <w:t>Dans</w:t>
      </w:r>
      <w:r w:rsidRPr="00FD5DA0">
        <w:rPr>
          <w:rFonts w:cs="Arial"/>
        </w:rPr>
        <w:t xml:space="preserve"> les conditions définies par les pouvoirs joints en annexe</w:t>
      </w:r>
      <w:r w:rsidR="009D661E" w:rsidRPr="00FD5DA0">
        <w:rPr>
          <w:rFonts w:cs="Arial"/>
        </w:rPr>
        <w:t>.</w:t>
      </w:r>
    </w:p>
    <w:p w14:paraId="2CADE908" w14:textId="77777777" w:rsidR="00F03925" w:rsidRPr="00F03925" w:rsidRDefault="00F03925" w:rsidP="00C63C06">
      <w:pPr>
        <w:tabs>
          <w:tab w:val="left" w:pos="851"/>
        </w:tabs>
        <w:jc w:val="both"/>
        <w:rPr>
          <w:rFonts w:cs="Arial"/>
          <w:iCs/>
          <w:sz w:val="18"/>
          <w:szCs w:val="18"/>
        </w:rPr>
      </w:pPr>
    </w:p>
    <w:p w14:paraId="5B6F404A" w14:textId="0342952B" w:rsidR="00036500" w:rsidRPr="000F7057" w:rsidRDefault="0021527A" w:rsidP="00C63C06">
      <w:pPr>
        <w:tabs>
          <w:tab w:val="left" w:pos="851"/>
        </w:tabs>
        <w:jc w:val="both"/>
        <w:rPr>
          <w:rFonts w:cs="Arial"/>
          <w:i/>
          <w:sz w:val="18"/>
          <w:szCs w:val="18"/>
        </w:rPr>
      </w:pPr>
      <w:r w:rsidRPr="00FD5DA0">
        <w:rPr>
          <w:rFonts w:cs="Arial"/>
        </w:rPr>
        <w:t>L</w:t>
      </w:r>
      <w:r w:rsidR="00036500" w:rsidRPr="00FD5DA0">
        <w:rPr>
          <w:rFonts w:cs="Arial"/>
        </w:rPr>
        <w:t>es membres du groupement</w:t>
      </w:r>
      <w:r w:rsidR="00332B12" w:rsidRPr="00FD5DA0">
        <w:rPr>
          <w:rFonts w:cs="Arial"/>
        </w:rPr>
        <w:t>, qui signent le présent acte d’engagement</w:t>
      </w:r>
      <w:r w:rsidR="00036500" w:rsidRPr="00FD5DA0">
        <w:rPr>
          <w:rFonts w:ascii="Calibri" w:hAnsi="Calibri" w:cs="Calibri"/>
        </w:rPr>
        <w:t> </w:t>
      </w:r>
      <w:r w:rsidR="00036500" w:rsidRPr="00FD5DA0">
        <w:rPr>
          <w:rFonts w:cs="Arial"/>
        </w:rPr>
        <w:t>:</w:t>
      </w:r>
    </w:p>
    <w:p w14:paraId="56024733" w14:textId="77777777" w:rsidR="00036500" w:rsidRPr="00FD5DA0" w:rsidRDefault="00036500" w:rsidP="00C63C06">
      <w:pPr>
        <w:tabs>
          <w:tab w:val="left" w:pos="851"/>
        </w:tabs>
        <w:jc w:val="both"/>
        <w:rPr>
          <w:rFonts w:cs="Arial"/>
        </w:rPr>
      </w:pPr>
    </w:p>
    <w:p w14:paraId="30725415" w14:textId="078B5F24" w:rsidR="00AE7831" w:rsidRPr="00FD5DA0" w:rsidRDefault="00FF29B2" w:rsidP="00C63C06">
      <w:pPr>
        <w:tabs>
          <w:tab w:val="left" w:pos="851"/>
        </w:tabs>
        <w:ind w:left="1701" w:hanging="850"/>
        <w:jc w:val="both"/>
        <w:rPr>
          <w:rFonts w:cs="Arial"/>
        </w:rPr>
      </w:pPr>
      <w:sdt>
        <w:sdtPr>
          <w:rPr>
            <w:rFonts w:cs="Arial"/>
          </w:rPr>
          <w:id w:val="1352838338"/>
          <w14:checkbox>
            <w14:checked w14:val="0"/>
            <w14:checkedState w14:val="2612" w14:font="MS Gothic"/>
            <w14:uncheckedState w14:val="2610" w14:font="MS Gothic"/>
          </w14:checkbox>
        </w:sdtPr>
        <w:sdtEndPr/>
        <w:sdtContent>
          <w:r w:rsidR="00713D97">
            <w:rPr>
              <w:rFonts w:ascii="MS Gothic" w:eastAsia="MS Gothic" w:hAnsi="MS Gothic" w:cs="Arial" w:hint="eastAsia"/>
            </w:rPr>
            <w:t>☐</w:t>
          </w:r>
        </w:sdtContent>
      </w:sdt>
      <w:r w:rsidR="00713D97">
        <w:rPr>
          <w:rFonts w:cs="Arial"/>
        </w:rPr>
        <w:tab/>
      </w:r>
      <w:r w:rsidR="00C63C06" w:rsidRPr="00FD5DA0">
        <w:rPr>
          <w:rFonts w:cs="Arial"/>
        </w:rPr>
        <w:t>Donnent</w:t>
      </w:r>
      <w:r w:rsidR="00AE7831" w:rsidRPr="00FD5DA0">
        <w:rPr>
          <w:rFonts w:cs="Arial"/>
        </w:rPr>
        <w:t xml:space="preserve"> mandat au mandataire, qui l’accepte, pour les représenter vis-à-vis de l’acheteur et pour coordonner l’ensemble des prestations</w:t>
      </w:r>
      <w:r w:rsidR="00AE7831" w:rsidRPr="00FD5DA0">
        <w:rPr>
          <w:rFonts w:ascii="Calibri" w:hAnsi="Calibri" w:cs="Calibri"/>
        </w:rPr>
        <w:t> </w:t>
      </w:r>
      <w:r w:rsidR="00AE7831" w:rsidRPr="00FD5DA0">
        <w:rPr>
          <w:rFonts w:cs="Arial"/>
        </w:rPr>
        <w:t>;</w:t>
      </w:r>
    </w:p>
    <w:p w14:paraId="2D107A54" w14:textId="77777777" w:rsidR="00AE7831" w:rsidRPr="00FD5DA0" w:rsidRDefault="00AE7831" w:rsidP="00C63C06">
      <w:pPr>
        <w:tabs>
          <w:tab w:val="left" w:pos="851"/>
        </w:tabs>
        <w:ind w:left="1701" w:hanging="850"/>
        <w:jc w:val="both"/>
      </w:pPr>
    </w:p>
    <w:p w14:paraId="6C31B40A" w14:textId="48AB79D9" w:rsidR="00036500" w:rsidRPr="00FD5DA0" w:rsidRDefault="00FF29B2" w:rsidP="00C63C06">
      <w:pPr>
        <w:tabs>
          <w:tab w:val="left" w:pos="851"/>
        </w:tabs>
        <w:ind w:left="1701" w:hanging="850"/>
        <w:jc w:val="both"/>
        <w:rPr>
          <w:rFonts w:cs="Arial"/>
          <w:iCs/>
        </w:rPr>
      </w:pPr>
      <w:sdt>
        <w:sdtPr>
          <w:rPr>
            <w:rFonts w:cs="Arial"/>
          </w:rPr>
          <w:id w:val="-1726203478"/>
          <w14:checkbox>
            <w14:checked w14:val="0"/>
            <w14:checkedState w14:val="2612" w14:font="MS Gothic"/>
            <w14:uncheckedState w14:val="2610" w14:font="MS Gothic"/>
          </w14:checkbox>
        </w:sdtPr>
        <w:sdtEndPr/>
        <w:sdtContent>
          <w:r w:rsidR="00713D97">
            <w:rPr>
              <w:rFonts w:ascii="MS Gothic" w:eastAsia="MS Gothic" w:hAnsi="MS Gothic" w:cs="Arial" w:hint="eastAsia"/>
            </w:rPr>
            <w:t>☐</w:t>
          </w:r>
        </w:sdtContent>
      </w:sdt>
      <w:r w:rsidR="00713D97">
        <w:rPr>
          <w:rFonts w:cs="Arial"/>
        </w:rPr>
        <w:tab/>
      </w:r>
      <w:r w:rsidR="00C63C06" w:rsidRPr="00FD5DA0">
        <w:rPr>
          <w:rFonts w:cs="Arial"/>
        </w:rPr>
        <w:t>Donnent</w:t>
      </w:r>
      <w:r w:rsidR="00036500" w:rsidRPr="00FD5DA0">
        <w:rPr>
          <w:rFonts w:cs="Arial"/>
        </w:rPr>
        <w:t xml:space="preserve"> mandat au mandataire, qui l’accepte, pour signer, en leur nom et pour leur compte, </w:t>
      </w:r>
      <w:r w:rsidR="004A7169" w:rsidRPr="00FD5DA0">
        <w:rPr>
          <w:rFonts w:cs="Arial"/>
        </w:rPr>
        <w:t>les</w:t>
      </w:r>
      <w:r w:rsidR="00036500" w:rsidRPr="00FD5DA0">
        <w:rPr>
          <w:rFonts w:cs="Arial"/>
        </w:rPr>
        <w:t xml:space="preserve"> modifications ultérieures du marché </w:t>
      </w:r>
      <w:r w:rsidR="00930A5C" w:rsidRPr="00FD5DA0">
        <w:rPr>
          <w:rFonts w:cs="Arial"/>
        </w:rPr>
        <w:t>public</w:t>
      </w:r>
      <w:r w:rsidR="00036500" w:rsidRPr="00FD5DA0">
        <w:rPr>
          <w:rFonts w:ascii="Calibri" w:hAnsi="Calibri" w:cs="Calibri"/>
        </w:rPr>
        <w:t> </w:t>
      </w:r>
      <w:r w:rsidR="00036500" w:rsidRPr="00FD5DA0">
        <w:rPr>
          <w:rFonts w:cs="Arial"/>
        </w:rPr>
        <w:t>;</w:t>
      </w:r>
    </w:p>
    <w:p w14:paraId="49D4E76E" w14:textId="77777777" w:rsidR="00036500" w:rsidRPr="00FD5DA0" w:rsidRDefault="00036500" w:rsidP="00C63C06">
      <w:pPr>
        <w:tabs>
          <w:tab w:val="left" w:pos="851"/>
        </w:tabs>
        <w:jc w:val="both"/>
        <w:rPr>
          <w:rFonts w:cs="Arial"/>
          <w:iCs/>
        </w:rPr>
      </w:pPr>
    </w:p>
    <w:p w14:paraId="07BF5449" w14:textId="7CCF3B22" w:rsidR="00036500" w:rsidRPr="00FD5DA0" w:rsidRDefault="00844DAA" w:rsidP="00C63C06">
      <w:pPr>
        <w:tabs>
          <w:tab w:val="left" w:pos="851"/>
        </w:tabs>
        <w:ind w:left="1134" w:hanging="850"/>
        <w:jc w:val="both"/>
        <w:rPr>
          <w:rFonts w:cs="Arial"/>
          <w:i/>
          <w:sz w:val="18"/>
          <w:szCs w:val="18"/>
        </w:rPr>
      </w:pPr>
      <w:r w:rsidRPr="00FD5DA0">
        <w:tab/>
      </w:r>
      <w:sdt>
        <w:sdtPr>
          <w:id w:val="-257907292"/>
          <w14:checkbox>
            <w14:checked w14:val="0"/>
            <w14:checkedState w14:val="2612" w14:font="MS Gothic"/>
            <w14:uncheckedState w14:val="2610" w14:font="MS Gothic"/>
          </w14:checkbox>
        </w:sdtPr>
        <w:sdtEndPr/>
        <w:sdtContent>
          <w:r w:rsidR="00713D97">
            <w:rPr>
              <w:rFonts w:ascii="MS Gothic" w:eastAsia="MS Gothic" w:hAnsi="MS Gothic" w:hint="eastAsia"/>
            </w:rPr>
            <w:t>☐</w:t>
          </w:r>
        </w:sdtContent>
      </w:sdt>
      <w:r w:rsidR="00713D97">
        <w:tab/>
      </w:r>
      <w:r w:rsidR="00713D97">
        <w:tab/>
      </w:r>
      <w:r w:rsidR="00713D97">
        <w:tab/>
      </w:r>
      <w:r w:rsidR="00C63C06" w:rsidRPr="00FD5DA0">
        <w:rPr>
          <w:rFonts w:cs="Arial"/>
        </w:rPr>
        <w:t>Donnent</w:t>
      </w:r>
      <w:r w:rsidR="00036500" w:rsidRPr="00FD5DA0">
        <w:rPr>
          <w:rFonts w:cs="Arial"/>
        </w:rPr>
        <w:t xml:space="preserve"> mandat au mandataire dans les conditions définies ci-dessous</w:t>
      </w:r>
      <w:r w:rsidRPr="00FD5DA0">
        <w:rPr>
          <w:rFonts w:ascii="Calibri" w:hAnsi="Calibri" w:cs="Calibri"/>
        </w:rPr>
        <w:t> </w:t>
      </w:r>
      <w:r w:rsidRPr="00FD5DA0">
        <w:rPr>
          <w:rFonts w:cs="Arial"/>
        </w:rPr>
        <w:t>:</w:t>
      </w:r>
    </w:p>
    <w:p w14:paraId="183CABD2" w14:textId="20AC847D" w:rsidR="000F7057" w:rsidRDefault="00844DAA" w:rsidP="00713D97">
      <w:pPr>
        <w:tabs>
          <w:tab w:val="left" w:pos="851"/>
        </w:tabs>
        <w:ind w:left="1134" w:hanging="850"/>
        <w:jc w:val="both"/>
        <w:rPr>
          <w:rFonts w:cs="Arial"/>
          <w:i/>
          <w:sz w:val="18"/>
          <w:szCs w:val="18"/>
        </w:rPr>
      </w:pPr>
      <w:r w:rsidRPr="00FD5DA0">
        <w:rPr>
          <w:rFonts w:cs="Arial"/>
          <w:i/>
          <w:sz w:val="18"/>
          <w:szCs w:val="18"/>
        </w:rPr>
        <w:tab/>
      </w:r>
      <w:r w:rsidRPr="00FD5DA0">
        <w:rPr>
          <w:rFonts w:cs="Arial"/>
          <w:i/>
          <w:sz w:val="18"/>
          <w:szCs w:val="18"/>
        </w:rPr>
        <w:tab/>
      </w:r>
      <w:r w:rsidRPr="00FD5DA0">
        <w:rPr>
          <w:rFonts w:cs="Arial"/>
          <w:i/>
          <w:sz w:val="18"/>
          <w:szCs w:val="18"/>
        </w:rPr>
        <w:tab/>
      </w:r>
      <w:r w:rsidR="00C63C06">
        <w:rPr>
          <w:rFonts w:cs="Arial"/>
          <w:i/>
          <w:sz w:val="18"/>
          <w:szCs w:val="18"/>
        </w:rPr>
        <w:tab/>
      </w:r>
      <w:r w:rsidR="00036500" w:rsidRPr="00FD5DA0">
        <w:rPr>
          <w:rFonts w:cs="Arial"/>
          <w:i/>
          <w:sz w:val="18"/>
          <w:szCs w:val="18"/>
        </w:rPr>
        <w:t>(</w:t>
      </w:r>
      <w:r w:rsidR="008E39C2">
        <w:rPr>
          <w:rFonts w:cs="Arial"/>
          <w:i/>
          <w:sz w:val="18"/>
          <w:szCs w:val="18"/>
        </w:rPr>
        <w:t>Détailler</w:t>
      </w:r>
      <w:r w:rsidR="00036500" w:rsidRPr="00FD5DA0">
        <w:rPr>
          <w:rFonts w:cs="Arial"/>
          <w:i/>
          <w:sz w:val="18"/>
          <w:szCs w:val="18"/>
        </w:rPr>
        <w:t xml:space="preserve"> l’étendue du mandat)</w:t>
      </w:r>
    </w:p>
    <w:p w14:paraId="588FA72F" w14:textId="77777777" w:rsidR="002C18C9" w:rsidRDefault="002C18C9" w:rsidP="002C18C9">
      <w:pPr>
        <w:tabs>
          <w:tab w:val="left" w:pos="851"/>
        </w:tabs>
        <w:jc w:val="both"/>
        <w:rPr>
          <w:rFonts w:cs="Arial"/>
          <w: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6"/>
        <w:gridCol w:w="3484"/>
      </w:tblGrid>
      <w:tr w:rsidR="00332B12" w:rsidRPr="00FD5DA0" w14:paraId="790B613A" w14:textId="77777777" w:rsidTr="00FF29B2">
        <w:trPr>
          <w:trHeight w:val="567"/>
        </w:trPr>
        <w:tc>
          <w:tcPr>
            <w:tcW w:w="1667" w:type="pct"/>
            <w:shd w:val="clear" w:color="auto" w:fill="BDD6EE" w:themeFill="accent5" w:themeFillTint="66"/>
            <w:vAlign w:val="center"/>
          </w:tcPr>
          <w:p w14:paraId="5A056D00" w14:textId="6F6FE3F6" w:rsidR="00332B12" w:rsidRPr="00FD5DA0" w:rsidRDefault="00332B12" w:rsidP="00C63C06">
            <w:pPr>
              <w:tabs>
                <w:tab w:val="left" w:pos="851"/>
              </w:tabs>
              <w:jc w:val="center"/>
              <w:rPr>
                <w:rFonts w:cs="Arial"/>
                <w:b/>
                <w:bCs/>
              </w:rPr>
            </w:pPr>
            <w:r w:rsidRPr="00FD5DA0">
              <w:rPr>
                <w:rFonts w:cs="Arial"/>
                <w:b/>
                <w:bCs/>
              </w:rPr>
              <w:t>Nom, prénom et qualité</w:t>
            </w:r>
            <w:r w:rsidR="00C63C06">
              <w:rPr>
                <w:rFonts w:cs="Arial"/>
                <w:b/>
                <w:bCs/>
              </w:rPr>
              <w:t xml:space="preserve"> </w:t>
            </w:r>
            <w:r w:rsidRPr="00FD5DA0">
              <w:rPr>
                <w:rFonts w:cs="Arial"/>
                <w:b/>
                <w:bCs/>
              </w:rPr>
              <w:t>du signataire (*)</w:t>
            </w:r>
          </w:p>
        </w:tc>
        <w:tc>
          <w:tcPr>
            <w:tcW w:w="1667" w:type="pct"/>
            <w:shd w:val="clear" w:color="auto" w:fill="BDD6EE" w:themeFill="accent5" w:themeFillTint="66"/>
            <w:vAlign w:val="center"/>
          </w:tcPr>
          <w:p w14:paraId="1D337278" w14:textId="77777777" w:rsidR="00332B12" w:rsidRPr="00FD5DA0" w:rsidRDefault="00332B12" w:rsidP="00C63C06">
            <w:pPr>
              <w:tabs>
                <w:tab w:val="left" w:pos="851"/>
              </w:tabs>
              <w:jc w:val="center"/>
              <w:rPr>
                <w:rFonts w:cs="Arial"/>
                <w:b/>
                <w:bCs/>
              </w:rPr>
            </w:pPr>
            <w:r w:rsidRPr="00FD5DA0">
              <w:rPr>
                <w:rFonts w:cs="Arial"/>
                <w:b/>
                <w:bCs/>
              </w:rPr>
              <w:t>Lieu et date de signature</w:t>
            </w:r>
          </w:p>
        </w:tc>
        <w:tc>
          <w:tcPr>
            <w:tcW w:w="1666" w:type="pct"/>
            <w:shd w:val="clear" w:color="auto" w:fill="BDD6EE" w:themeFill="accent5" w:themeFillTint="66"/>
            <w:vAlign w:val="center"/>
          </w:tcPr>
          <w:p w14:paraId="59BB146C" w14:textId="77777777" w:rsidR="00332B12" w:rsidRPr="00FD5DA0" w:rsidRDefault="00332B12" w:rsidP="00C63C06">
            <w:pPr>
              <w:tabs>
                <w:tab w:val="left" w:pos="851"/>
              </w:tabs>
              <w:jc w:val="center"/>
              <w:rPr>
                <w:rFonts w:cs="Arial"/>
                <w:b/>
                <w:bCs/>
              </w:rPr>
            </w:pPr>
            <w:r w:rsidRPr="00FD5DA0">
              <w:rPr>
                <w:rFonts w:cs="Arial"/>
                <w:b/>
                <w:bCs/>
              </w:rPr>
              <w:t>Signature</w:t>
            </w:r>
          </w:p>
        </w:tc>
      </w:tr>
      <w:tr w:rsidR="00332B12" w:rsidRPr="00FD5DA0" w14:paraId="57B99882" w14:textId="77777777" w:rsidTr="00FF29B2">
        <w:trPr>
          <w:trHeight w:val="567"/>
        </w:trPr>
        <w:tc>
          <w:tcPr>
            <w:tcW w:w="1667" w:type="pct"/>
            <w:shd w:val="clear" w:color="auto" w:fill="auto"/>
            <w:vAlign w:val="center"/>
          </w:tcPr>
          <w:p w14:paraId="449DE0C9" w14:textId="77777777" w:rsidR="00332B12" w:rsidRPr="00FD5DA0" w:rsidRDefault="00332B12" w:rsidP="00C63C06">
            <w:pPr>
              <w:tabs>
                <w:tab w:val="left" w:pos="851"/>
              </w:tabs>
              <w:snapToGrid w:val="0"/>
              <w:jc w:val="center"/>
              <w:rPr>
                <w:rFonts w:cs="Arial"/>
                <w:b/>
                <w:bCs/>
              </w:rPr>
            </w:pPr>
          </w:p>
        </w:tc>
        <w:tc>
          <w:tcPr>
            <w:tcW w:w="1667" w:type="pct"/>
            <w:shd w:val="clear" w:color="auto" w:fill="auto"/>
            <w:vAlign w:val="center"/>
          </w:tcPr>
          <w:p w14:paraId="77C55C74" w14:textId="77777777" w:rsidR="00332B12" w:rsidRPr="00FD5DA0" w:rsidRDefault="00332B12" w:rsidP="00C63C06">
            <w:pPr>
              <w:tabs>
                <w:tab w:val="left" w:pos="851"/>
              </w:tabs>
              <w:snapToGrid w:val="0"/>
              <w:jc w:val="center"/>
              <w:rPr>
                <w:rFonts w:cs="Arial"/>
                <w:b/>
                <w:bCs/>
              </w:rPr>
            </w:pPr>
          </w:p>
        </w:tc>
        <w:tc>
          <w:tcPr>
            <w:tcW w:w="1666" w:type="pct"/>
            <w:shd w:val="clear" w:color="auto" w:fill="auto"/>
            <w:vAlign w:val="center"/>
          </w:tcPr>
          <w:p w14:paraId="6978BB62" w14:textId="77777777" w:rsidR="00332B12" w:rsidRPr="00FD5DA0" w:rsidRDefault="00332B12" w:rsidP="00C63C06">
            <w:pPr>
              <w:tabs>
                <w:tab w:val="left" w:pos="851"/>
              </w:tabs>
              <w:snapToGrid w:val="0"/>
              <w:jc w:val="center"/>
              <w:rPr>
                <w:rFonts w:cs="Arial"/>
                <w:b/>
                <w:bCs/>
              </w:rPr>
            </w:pPr>
          </w:p>
        </w:tc>
      </w:tr>
      <w:tr w:rsidR="00332B12" w:rsidRPr="00FD5DA0" w14:paraId="51BD2BE2" w14:textId="77777777" w:rsidTr="00FF29B2">
        <w:trPr>
          <w:trHeight w:val="567"/>
        </w:trPr>
        <w:tc>
          <w:tcPr>
            <w:tcW w:w="1667" w:type="pct"/>
            <w:shd w:val="clear" w:color="auto" w:fill="auto"/>
            <w:vAlign w:val="center"/>
          </w:tcPr>
          <w:p w14:paraId="061CA160" w14:textId="77777777" w:rsidR="00332B12" w:rsidRPr="00FD5DA0" w:rsidRDefault="00332B12" w:rsidP="00C63C06">
            <w:pPr>
              <w:tabs>
                <w:tab w:val="left" w:pos="851"/>
              </w:tabs>
              <w:snapToGrid w:val="0"/>
              <w:jc w:val="center"/>
              <w:rPr>
                <w:rFonts w:cs="Arial"/>
                <w:b/>
                <w:bCs/>
              </w:rPr>
            </w:pPr>
          </w:p>
        </w:tc>
        <w:tc>
          <w:tcPr>
            <w:tcW w:w="1667" w:type="pct"/>
            <w:shd w:val="clear" w:color="auto" w:fill="auto"/>
            <w:vAlign w:val="center"/>
          </w:tcPr>
          <w:p w14:paraId="136793CE" w14:textId="77777777" w:rsidR="00332B12" w:rsidRPr="00FD5DA0" w:rsidRDefault="00332B12" w:rsidP="00C63C06">
            <w:pPr>
              <w:tabs>
                <w:tab w:val="left" w:pos="851"/>
              </w:tabs>
              <w:snapToGrid w:val="0"/>
              <w:jc w:val="center"/>
              <w:rPr>
                <w:rFonts w:cs="Arial"/>
                <w:b/>
                <w:bCs/>
              </w:rPr>
            </w:pPr>
          </w:p>
        </w:tc>
        <w:tc>
          <w:tcPr>
            <w:tcW w:w="1666" w:type="pct"/>
            <w:shd w:val="clear" w:color="auto" w:fill="auto"/>
            <w:vAlign w:val="center"/>
          </w:tcPr>
          <w:p w14:paraId="079DF498" w14:textId="77777777" w:rsidR="00332B12" w:rsidRPr="00FD5DA0" w:rsidRDefault="00332B12" w:rsidP="00C63C06">
            <w:pPr>
              <w:tabs>
                <w:tab w:val="left" w:pos="851"/>
              </w:tabs>
              <w:snapToGrid w:val="0"/>
              <w:jc w:val="center"/>
              <w:rPr>
                <w:rFonts w:cs="Arial"/>
                <w:b/>
                <w:bCs/>
              </w:rPr>
            </w:pPr>
          </w:p>
        </w:tc>
      </w:tr>
      <w:tr w:rsidR="00332B12" w:rsidRPr="00FD5DA0" w14:paraId="60E80CF6" w14:textId="77777777" w:rsidTr="00FF29B2">
        <w:trPr>
          <w:trHeight w:val="567"/>
        </w:trPr>
        <w:tc>
          <w:tcPr>
            <w:tcW w:w="1667" w:type="pct"/>
            <w:shd w:val="clear" w:color="auto" w:fill="auto"/>
            <w:vAlign w:val="center"/>
          </w:tcPr>
          <w:p w14:paraId="61494D93" w14:textId="77777777" w:rsidR="00332B12" w:rsidRPr="00FD5DA0" w:rsidRDefault="00332B12" w:rsidP="00C63C06">
            <w:pPr>
              <w:tabs>
                <w:tab w:val="left" w:pos="851"/>
              </w:tabs>
              <w:snapToGrid w:val="0"/>
              <w:jc w:val="center"/>
              <w:rPr>
                <w:rFonts w:cs="Arial"/>
                <w:b/>
                <w:bCs/>
              </w:rPr>
            </w:pPr>
          </w:p>
        </w:tc>
        <w:tc>
          <w:tcPr>
            <w:tcW w:w="1667" w:type="pct"/>
            <w:shd w:val="clear" w:color="auto" w:fill="auto"/>
            <w:vAlign w:val="center"/>
          </w:tcPr>
          <w:p w14:paraId="5431DD63" w14:textId="77777777" w:rsidR="00332B12" w:rsidRPr="00FD5DA0" w:rsidRDefault="00332B12" w:rsidP="00C63C06">
            <w:pPr>
              <w:tabs>
                <w:tab w:val="left" w:pos="851"/>
              </w:tabs>
              <w:snapToGrid w:val="0"/>
              <w:jc w:val="center"/>
              <w:rPr>
                <w:rFonts w:cs="Arial"/>
                <w:b/>
                <w:bCs/>
              </w:rPr>
            </w:pPr>
          </w:p>
        </w:tc>
        <w:tc>
          <w:tcPr>
            <w:tcW w:w="1666" w:type="pct"/>
            <w:shd w:val="clear" w:color="auto" w:fill="auto"/>
            <w:vAlign w:val="center"/>
          </w:tcPr>
          <w:p w14:paraId="180708C4" w14:textId="77777777" w:rsidR="00332B12" w:rsidRPr="00FD5DA0" w:rsidRDefault="00332B12" w:rsidP="00C63C06">
            <w:pPr>
              <w:tabs>
                <w:tab w:val="left" w:pos="851"/>
              </w:tabs>
              <w:snapToGrid w:val="0"/>
              <w:jc w:val="center"/>
              <w:rPr>
                <w:rFonts w:cs="Arial"/>
                <w:b/>
                <w:bCs/>
              </w:rPr>
            </w:pPr>
          </w:p>
        </w:tc>
      </w:tr>
    </w:tbl>
    <w:p w14:paraId="52F93C73" w14:textId="27A991F1" w:rsidR="00F03925" w:rsidRDefault="00332B12" w:rsidP="002C18C9">
      <w:pPr>
        <w:tabs>
          <w:tab w:val="left" w:pos="851"/>
        </w:tabs>
        <w:jc w:val="both"/>
        <w:rPr>
          <w:rFonts w:cs="Arial"/>
          <w:sz w:val="18"/>
          <w:szCs w:val="18"/>
        </w:rPr>
      </w:pPr>
      <w:r w:rsidRPr="00FD5DA0">
        <w:rPr>
          <w:rFonts w:cs="Arial"/>
          <w:sz w:val="18"/>
          <w:szCs w:val="18"/>
        </w:rPr>
        <w:t>(*) Le signataire doit avoir le pouvoir d’engager la personne qu’il représente.</w:t>
      </w:r>
    </w:p>
    <w:p w14:paraId="2F507F9A" w14:textId="77777777" w:rsidR="006A212E" w:rsidRPr="002C18C9" w:rsidRDefault="006A212E" w:rsidP="002C18C9">
      <w:pPr>
        <w:tabs>
          <w:tab w:val="left" w:pos="851"/>
        </w:tabs>
        <w:jc w:val="both"/>
        <w:rPr>
          <w:rFonts w:cs="Arial"/>
          <w:sz w:val="18"/>
          <w:szCs w:val="18"/>
        </w:rPr>
      </w:pPr>
    </w:p>
    <w:p w14:paraId="1F125B14" w14:textId="77777777" w:rsidR="006A212E" w:rsidRDefault="006A212E">
      <w:r>
        <w:br w:type="page"/>
      </w: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9B1CD0" w:rsidRPr="00FD5DA0" w14:paraId="51A0C829" w14:textId="77777777" w:rsidTr="00B855EA">
        <w:tc>
          <w:tcPr>
            <w:tcW w:w="5000" w:type="pct"/>
            <w:shd w:val="clear" w:color="auto" w:fill="BDD6EE" w:themeFill="accent5" w:themeFillTint="66"/>
          </w:tcPr>
          <w:p w14:paraId="236E1823" w14:textId="3A8CF772" w:rsidR="009B1CD0" w:rsidRPr="00564B5F" w:rsidRDefault="00A2164F" w:rsidP="0035282F">
            <w:pPr>
              <w:tabs>
                <w:tab w:val="left" w:pos="-142"/>
                <w:tab w:val="left" w:pos="851"/>
                <w:tab w:val="left" w:pos="4111"/>
              </w:tabs>
              <w:jc w:val="both"/>
              <w:rPr>
                <w:b/>
                <w:bCs/>
              </w:rPr>
            </w:pPr>
            <w:r w:rsidRPr="00FD5DA0">
              <w:lastRenderedPageBreak/>
              <w:br w:type="page"/>
            </w:r>
            <w:r w:rsidRPr="00FD5DA0">
              <w:rPr>
                <w:rFonts w:cs="Arial"/>
              </w:rPr>
              <w:br w:type="page"/>
            </w:r>
            <w:r w:rsidR="008B2A38" w:rsidRPr="00FD5DA0">
              <w:rPr>
                <w:rFonts w:cs="Arial"/>
              </w:rPr>
              <w:br w:type="page"/>
            </w:r>
            <w:r w:rsidR="00564B5F" w:rsidRPr="00564B5F">
              <w:rPr>
                <w:rFonts w:cs="Arial"/>
                <w:b/>
                <w:bCs/>
              </w:rPr>
              <w:t>H</w:t>
            </w:r>
            <w:r w:rsidR="009B1CD0" w:rsidRPr="00564B5F">
              <w:rPr>
                <w:rFonts w:cs="Arial"/>
                <w:b/>
                <w:bCs/>
                <w:szCs w:val="22"/>
              </w:rPr>
              <w:t xml:space="preserve"> </w:t>
            </w:r>
            <w:r w:rsidR="00681579" w:rsidRPr="00564B5F">
              <w:rPr>
                <w:rFonts w:cs="Arial"/>
                <w:b/>
                <w:bCs/>
                <w:szCs w:val="22"/>
              </w:rPr>
              <w:t>–</w:t>
            </w:r>
            <w:r w:rsidR="009B1CD0" w:rsidRPr="00564B5F">
              <w:rPr>
                <w:rFonts w:cs="Arial"/>
                <w:b/>
                <w:bCs/>
                <w:szCs w:val="22"/>
              </w:rPr>
              <w:t xml:space="preserve"> </w:t>
            </w:r>
            <w:r w:rsidR="00681579" w:rsidRPr="00564B5F">
              <w:rPr>
                <w:rFonts w:cs="Arial"/>
                <w:b/>
                <w:bCs/>
                <w:szCs w:val="22"/>
              </w:rPr>
              <w:t>Identification et s</w:t>
            </w:r>
            <w:r w:rsidR="001C40C0" w:rsidRPr="00564B5F">
              <w:rPr>
                <w:rFonts w:cs="Arial"/>
                <w:b/>
                <w:bCs/>
                <w:szCs w:val="22"/>
              </w:rPr>
              <w:t>ignature de l’acheteur</w:t>
            </w:r>
          </w:p>
        </w:tc>
      </w:tr>
    </w:tbl>
    <w:p w14:paraId="03D9D510" w14:textId="77777777" w:rsidR="000326BC" w:rsidRPr="00FD5DA0" w:rsidRDefault="000326BC" w:rsidP="00C63C06">
      <w:pPr>
        <w:pStyle w:val="En-tte"/>
        <w:tabs>
          <w:tab w:val="clear" w:pos="4536"/>
          <w:tab w:val="clear" w:pos="9072"/>
          <w:tab w:val="left" w:pos="851"/>
        </w:tabs>
        <w:jc w:val="both"/>
        <w:rPr>
          <w:rFonts w:cs="Arial"/>
        </w:rPr>
      </w:pPr>
    </w:p>
    <w:p w14:paraId="3FBE53D5" w14:textId="39DE1845" w:rsidR="00681579" w:rsidRPr="00FD5DA0" w:rsidRDefault="00564B5F" w:rsidP="00681579">
      <w:pPr>
        <w:pStyle w:val="fcase1ertab"/>
        <w:tabs>
          <w:tab w:val="left" w:pos="851"/>
        </w:tabs>
        <w:ind w:left="0" w:firstLine="0"/>
        <w:rPr>
          <w:rFonts w:cs="Arial"/>
          <w:b/>
          <w:szCs w:val="22"/>
        </w:rPr>
      </w:pPr>
      <w:r>
        <w:rPr>
          <w:rFonts w:cs="Arial"/>
          <w:b/>
          <w:szCs w:val="22"/>
        </w:rPr>
        <w:t>H</w:t>
      </w:r>
      <w:r w:rsidR="00681579" w:rsidRPr="00FD5DA0">
        <w:rPr>
          <w:rFonts w:cs="Arial"/>
          <w:b/>
          <w:szCs w:val="22"/>
        </w:rPr>
        <w:t xml:space="preserve">1 </w:t>
      </w:r>
      <w:r w:rsidR="00C4127F">
        <w:rPr>
          <w:rFonts w:cs="Arial"/>
          <w:b/>
          <w:szCs w:val="22"/>
        </w:rPr>
        <w:t>–</w:t>
      </w:r>
      <w:r w:rsidR="00681579" w:rsidRPr="00FD5DA0">
        <w:rPr>
          <w:rFonts w:cs="Arial"/>
          <w:b/>
          <w:szCs w:val="22"/>
        </w:rPr>
        <w:t xml:space="preserve"> Désignation</w:t>
      </w:r>
      <w:r w:rsidR="00C4127F">
        <w:rPr>
          <w:rFonts w:cs="Arial"/>
          <w:b/>
          <w:szCs w:val="22"/>
        </w:rPr>
        <w:t xml:space="preserve"> </w:t>
      </w:r>
      <w:r w:rsidR="00681579" w:rsidRPr="00FD5DA0">
        <w:rPr>
          <w:rFonts w:cs="Arial"/>
          <w:b/>
          <w:szCs w:val="22"/>
        </w:rPr>
        <w:t>de l’acheteur</w:t>
      </w:r>
    </w:p>
    <w:p w14:paraId="03A2DF8F" w14:textId="77777777" w:rsidR="00681579" w:rsidRPr="00FD5DA0" w:rsidRDefault="00681579" w:rsidP="00681579">
      <w:pPr>
        <w:jc w:val="both"/>
      </w:pPr>
    </w:p>
    <w:p w14:paraId="1A6727E0" w14:textId="77777777" w:rsidR="00681579" w:rsidRPr="00704BFB" w:rsidRDefault="00681579" w:rsidP="00681579">
      <w:pPr>
        <w:jc w:val="both"/>
        <w:rPr>
          <w:bCs/>
        </w:rPr>
      </w:pPr>
      <w:r w:rsidRPr="00704BFB">
        <w:rPr>
          <w:bCs/>
        </w:rPr>
        <w:t>Institut national de l’information géographique et forestière (IGN)</w:t>
      </w:r>
    </w:p>
    <w:p w14:paraId="02717553" w14:textId="3ACCF215" w:rsidR="00681579" w:rsidRPr="00FD5DA0" w:rsidRDefault="00681579" w:rsidP="00681579">
      <w:pPr>
        <w:jc w:val="both"/>
        <w:rPr>
          <w:bCs/>
        </w:rPr>
      </w:pPr>
      <w:r w:rsidRPr="00FD5DA0">
        <w:rPr>
          <w:bCs/>
        </w:rPr>
        <w:t xml:space="preserve">73, avenue de </w:t>
      </w:r>
      <w:r w:rsidR="00A11B30">
        <w:rPr>
          <w:bCs/>
        </w:rPr>
        <w:t>P</w:t>
      </w:r>
      <w:r w:rsidRPr="00FD5DA0">
        <w:rPr>
          <w:bCs/>
        </w:rPr>
        <w:t xml:space="preserve">aris – 94165 </w:t>
      </w:r>
      <w:r w:rsidR="00B855EA" w:rsidRPr="00FD5DA0">
        <w:rPr>
          <w:bCs/>
        </w:rPr>
        <w:t>SAINT-MANDÉ</w:t>
      </w:r>
    </w:p>
    <w:p w14:paraId="55AEA66D" w14:textId="77777777" w:rsidR="00681579" w:rsidRPr="00FD5DA0" w:rsidRDefault="00681579" w:rsidP="00681579">
      <w:pPr>
        <w:jc w:val="both"/>
        <w:rPr>
          <w:bCs/>
        </w:rPr>
      </w:pPr>
      <w:r w:rsidRPr="00FD5DA0">
        <w:rPr>
          <w:bCs/>
        </w:rPr>
        <w:t>Tél. : 01 43 98 80 00</w:t>
      </w:r>
    </w:p>
    <w:p w14:paraId="2833830F" w14:textId="77777777" w:rsidR="00681579" w:rsidRPr="00FD5DA0" w:rsidRDefault="00681579" w:rsidP="00681579">
      <w:pPr>
        <w:numPr>
          <w:ilvl w:val="0"/>
          <w:numId w:val="1"/>
        </w:numPr>
        <w:tabs>
          <w:tab w:val="clear" w:pos="0"/>
        </w:tabs>
        <w:ind w:left="567" w:hanging="567"/>
        <w:jc w:val="both"/>
        <w:rPr>
          <w:rFonts w:cs="Arial"/>
          <w:b/>
          <w:bCs/>
        </w:rPr>
      </w:pPr>
    </w:p>
    <w:p w14:paraId="5B37B0A9" w14:textId="77777777" w:rsidR="00681579" w:rsidRDefault="00681579" w:rsidP="00A11B30">
      <w:r w:rsidRPr="00FD5DA0">
        <w:t>Service chargé de la passation du marché</w:t>
      </w:r>
      <w:r w:rsidRPr="00FD5DA0">
        <w:rPr>
          <w:rFonts w:ascii="Calibri" w:hAnsi="Calibri" w:cs="Calibri"/>
        </w:rPr>
        <w:t> </w:t>
      </w:r>
      <w:r w:rsidRPr="00FD5DA0">
        <w:t>: Service des achats et des marchés / Département des marchés</w:t>
      </w:r>
    </w:p>
    <w:p w14:paraId="028137E9" w14:textId="58762597" w:rsidR="00681579" w:rsidRPr="00FD5DA0" w:rsidRDefault="00681579" w:rsidP="00681579">
      <w:pPr>
        <w:pStyle w:val="fcase2metab"/>
        <w:numPr>
          <w:ilvl w:val="0"/>
          <w:numId w:val="1"/>
        </w:numPr>
        <w:tabs>
          <w:tab w:val="clear" w:pos="0"/>
        </w:tabs>
        <w:ind w:left="567" w:hanging="567"/>
        <w:rPr>
          <w:rFonts w:cs="Arial"/>
        </w:rPr>
      </w:pPr>
      <w:r w:rsidRPr="00FD5DA0">
        <w:rPr>
          <w:rFonts w:cs="Arial"/>
        </w:rPr>
        <w:t xml:space="preserve">73, avenue de </w:t>
      </w:r>
      <w:r w:rsidR="00A11B30">
        <w:rPr>
          <w:rFonts w:cs="Arial"/>
        </w:rPr>
        <w:t>P</w:t>
      </w:r>
      <w:r w:rsidRPr="00FD5DA0">
        <w:rPr>
          <w:rFonts w:cs="Arial"/>
        </w:rPr>
        <w:t xml:space="preserve">aris – 94165 </w:t>
      </w:r>
      <w:r w:rsidR="00B855EA" w:rsidRPr="00FD5DA0">
        <w:rPr>
          <w:rFonts w:cs="Arial"/>
        </w:rPr>
        <w:t>SAINT-MANDÉ</w:t>
      </w:r>
    </w:p>
    <w:p w14:paraId="324AAA6E" w14:textId="77777777" w:rsidR="00681579" w:rsidRPr="00FD5DA0" w:rsidRDefault="00681579" w:rsidP="00681579">
      <w:pPr>
        <w:pStyle w:val="fcase2metab"/>
        <w:numPr>
          <w:ilvl w:val="0"/>
          <w:numId w:val="1"/>
        </w:numPr>
        <w:tabs>
          <w:tab w:val="clear" w:pos="0"/>
        </w:tabs>
        <w:ind w:left="567" w:hanging="567"/>
        <w:rPr>
          <w:rFonts w:cs="Arial"/>
        </w:rPr>
      </w:pPr>
      <w:r w:rsidRPr="00FD5DA0">
        <w:rPr>
          <w:rFonts w:cs="Arial"/>
        </w:rPr>
        <w:t>Tél.</w:t>
      </w:r>
      <w:r w:rsidRPr="00FD5DA0">
        <w:rPr>
          <w:rFonts w:ascii="Calibri" w:hAnsi="Calibri" w:cs="Calibri"/>
        </w:rPr>
        <w:t> </w:t>
      </w:r>
      <w:r w:rsidRPr="00FD5DA0">
        <w:rPr>
          <w:rFonts w:cs="Arial"/>
        </w:rPr>
        <w:t>: 01</w:t>
      </w:r>
      <w:r>
        <w:rPr>
          <w:rFonts w:cs="Arial"/>
        </w:rPr>
        <w:t xml:space="preserve"> </w:t>
      </w:r>
      <w:r w:rsidRPr="00FD5DA0">
        <w:rPr>
          <w:rFonts w:cs="Arial"/>
        </w:rPr>
        <w:t>43</w:t>
      </w:r>
      <w:r>
        <w:rPr>
          <w:rFonts w:cs="Arial"/>
        </w:rPr>
        <w:t xml:space="preserve"> </w:t>
      </w:r>
      <w:r w:rsidRPr="00FD5DA0">
        <w:rPr>
          <w:rFonts w:cs="Arial"/>
        </w:rPr>
        <w:t>98</w:t>
      </w:r>
      <w:r>
        <w:rPr>
          <w:rFonts w:cs="Arial"/>
        </w:rPr>
        <w:t xml:space="preserve"> </w:t>
      </w:r>
      <w:r w:rsidRPr="00FD5DA0">
        <w:rPr>
          <w:rFonts w:cs="Arial"/>
        </w:rPr>
        <w:t>82</w:t>
      </w:r>
      <w:r>
        <w:rPr>
          <w:rFonts w:cs="Arial"/>
        </w:rPr>
        <w:t xml:space="preserve"> </w:t>
      </w:r>
      <w:r w:rsidRPr="00FD5DA0">
        <w:rPr>
          <w:rFonts w:cs="Arial"/>
        </w:rPr>
        <w:t>16</w:t>
      </w:r>
    </w:p>
    <w:p w14:paraId="75790E0F" w14:textId="77777777" w:rsidR="00681579" w:rsidRPr="00FD5DA0" w:rsidRDefault="00681579" w:rsidP="00681579">
      <w:pPr>
        <w:pStyle w:val="En-tte"/>
        <w:tabs>
          <w:tab w:val="clear" w:pos="4536"/>
          <w:tab w:val="clear" w:pos="9072"/>
          <w:tab w:val="left" w:pos="851"/>
        </w:tabs>
        <w:jc w:val="both"/>
        <w:rPr>
          <w:rFonts w:cs="Arial"/>
        </w:rPr>
      </w:pPr>
      <w:r w:rsidRPr="00FD5DA0">
        <w:rPr>
          <w:rFonts w:cs="Arial"/>
        </w:rPr>
        <w:t>Courriel</w:t>
      </w:r>
      <w:r w:rsidRPr="00FD5DA0">
        <w:rPr>
          <w:rFonts w:ascii="Calibri" w:hAnsi="Calibri" w:cs="Calibri"/>
        </w:rPr>
        <w:t> </w:t>
      </w:r>
      <w:r w:rsidRPr="00FD5DA0">
        <w:rPr>
          <w:rFonts w:cs="Arial"/>
        </w:rPr>
        <w:t xml:space="preserve">: </w:t>
      </w:r>
      <w:hyperlink r:id="rId14" w:history="1">
        <w:r w:rsidRPr="00FD5DA0">
          <w:rPr>
            <w:rStyle w:val="Lienhypertexte"/>
            <w:rFonts w:cs="Arial"/>
          </w:rPr>
          <w:t>marches-publics@ign.fr</w:t>
        </w:r>
      </w:hyperlink>
    </w:p>
    <w:p w14:paraId="2D28044F" w14:textId="77777777" w:rsidR="00896CD5" w:rsidRPr="00FD5DA0" w:rsidRDefault="00896CD5" w:rsidP="00681579">
      <w:pPr>
        <w:tabs>
          <w:tab w:val="left" w:pos="851"/>
        </w:tabs>
        <w:jc w:val="both"/>
        <w:rPr>
          <w:rFonts w:cs="Arial"/>
        </w:rPr>
      </w:pPr>
    </w:p>
    <w:p w14:paraId="497DA9F2" w14:textId="319E6BEC" w:rsidR="00C4127F" w:rsidRPr="00FD5DA0" w:rsidRDefault="00564B5F" w:rsidP="00C4127F">
      <w:pPr>
        <w:pStyle w:val="fcase1ertab"/>
        <w:tabs>
          <w:tab w:val="left" w:pos="851"/>
        </w:tabs>
        <w:ind w:left="0" w:firstLine="0"/>
        <w:rPr>
          <w:rFonts w:cs="Arial"/>
          <w:b/>
          <w:szCs w:val="22"/>
        </w:rPr>
      </w:pPr>
      <w:r>
        <w:rPr>
          <w:rFonts w:cs="Arial"/>
          <w:b/>
          <w:szCs w:val="22"/>
        </w:rPr>
        <w:t>H</w:t>
      </w:r>
      <w:r w:rsidR="00C4127F">
        <w:rPr>
          <w:rFonts w:cs="Arial"/>
          <w:b/>
          <w:szCs w:val="22"/>
        </w:rPr>
        <w:t>2</w:t>
      </w:r>
      <w:r w:rsidR="00C4127F" w:rsidRPr="00FD5DA0">
        <w:rPr>
          <w:rFonts w:cs="Arial"/>
          <w:b/>
          <w:szCs w:val="22"/>
        </w:rPr>
        <w:t xml:space="preserve"> </w:t>
      </w:r>
      <w:r w:rsidR="00C4127F">
        <w:rPr>
          <w:rFonts w:cs="Arial"/>
          <w:b/>
          <w:szCs w:val="22"/>
        </w:rPr>
        <w:t>–</w:t>
      </w:r>
      <w:r w:rsidR="00C4127F" w:rsidRPr="00FD5DA0">
        <w:rPr>
          <w:rFonts w:cs="Arial"/>
          <w:b/>
          <w:szCs w:val="22"/>
        </w:rPr>
        <w:t xml:space="preserve"> Nom, prénom, qualité du signataire</w:t>
      </w:r>
    </w:p>
    <w:p w14:paraId="74ED7AE2" w14:textId="77777777" w:rsidR="00C4127F" w:rsidRPr="00FD5DA0" w:rsidRDefault="00C4127F" w:rsidP="00C4127F">
      <w:pPr>
        <w:tabs>
          <w:tab w:val="left" w:pos="851"/>
        </w:tabs>
        <w:jc w:val="both"/>
        <w:rPr>
          <w:rFonts w:cs="Arial"/>
          <w:i/>
          <w:sz w:val="18"/>
          <w:szCs w:val="18"/>
        </w:rPr>
      </w:pPr>
    </w:p>
    <w:p w14:paraId="5590255D" w14:textId="393F85F2" w:rsidR="00C4127F" w:rsidRPr="00FD5DA0" w:rsidRDefault="00C4127F" w:rsidP="00C4127F">
      <w:pPr>
        <w:tabs>
          <w:tab w:val="left" w:pos="851"/>
        </w:tabs>
        <w:jc w:val="both"/>
        <w:rPr>
          <w:rFonts w:cs="Arial"/>
        </w:rPr>
      </w:pPr>
      <w:r w:rsidRPr="00C63C06">
        <w:rPr>
          <w:rFonts w:cs="Arial"/>
        </w:rPr>
        <w:t xml:space="preserve">SORIANO Sébastien, </w:t>
      </w:r>
      <w:r w:rsidR="00704BFB">
        <w:rPr>
          <w:rFonts w:cs="Arial"/>
        </w:rPr>
        <w:t>d</w:t>
      </w:r>
      <w:r w:rsidRPr="00C63C06">
        <w:rPr>
          <w:rFonts w:cs="Arial"/>
        </w:rPr>
        <w:t xml:space="preserve">irecteur général, nommé par décret du </w:t>
      </w:r>
      <w:r w:rsidR="00A11B30">
        <w:rPr>
          <w:rFonts w:cs="Arial"/>
        </w:rPr>
        <w:t>3 janvier 2025</w:t>
      </w:r>
      <w:r w:rsidRPr="00C63C06">
        <w:rPr>
          <w:rFonts w:cs="Arial"/>
        </w:rPr>
        <w:t xml:space="preserve"> (JORF n° 0</w:t>
      </w:r>
      <w:r w:rsidR="00A11B30">
        <w:rPr>
          <w:rFonts w:cs="Arial"/>
        </w:rPr>
        <w:t>003</w:t>
      </w:r>
      <w:r w:rsidRPr="00C63C06">
        <w:rPr>
          <w:rFonts w:cs="Arial"/>
        </w:rPr>
        <w:t xml:space="preserve"> du </w:t>
      </w:r>
      <w:r w:rsidR="00A11B30">
        <w:rPr>
          <w:rFonts w:cs="Arial"/>
        </w:rPr>
        <w:t>4 janvier 2025</w:t>
      </w:r>
      <w:r w:rsidRPr="00C63C06">
        <w:rPr>
          <w:rFonts w:cs="Arial"/>
        </w:rPr>
        <w:t>)</w:t>
      </w:r>
    </w:p>
    <w:p w14:paraId="041AAB84" w14:textId="77777777" w:rsidR="00896CD5" w:rsidRDefault="00896CD5" w:rsidP="00681579">
      <w:pPr>
        <w:pStyle w:val="fcase1ertab"/>
        <w:tabs>
          <w:tab w:val="left" w:pos="851"/>
        </w:tabs>
        <w:ind w:left="0" w:firstLine="0"/>
        <w:rPr>
          <w:rFonts w:cs="Arial"/>
          <w:b/>
          <w:szCs w:val="22"/>
        </w:rPr>
      </w:pPr>
    </w:p>
    <w:p w14:paraId="3F1E486B" w14:textId="60D6323B" w:rsidR="00681579" w:rsidRPr="00FD5DA0" w:rsidRDefault="00564B5F" w:rsidP="00681579">
      <w:pPr>
        <w:pStyle w:val="fcase1ertab"/>
        <w:tabs>
          <w:tab w:val="left" w:pos="851"/>
        </w:tabs>
        <w:ind w:left="0" w:firstLine="0"/>
        <w:rPr>
          <w:rFonts w:cs="Arial"/>
          <w:b/>
          <w:szCs w:val="22"/>
        </w:rPr>
      </w:pPr>
      <w:r>
        <w:rPr>
          <w:rFonts w:cs="Arial"/>
          <w:b/>
          <w:szCs w:val="22"/>
        </w:rPr>
        <w:t>H</w:t>
      </w:r>
      <w:r w:rsidR="00C4127F">
        <w:rPr>
          <w:rFonts w:cs="Arial"/>
          <w:b/>
          <w:szCs w:val="22"/>
        </w:rPr>
        <w:t>3</w:t>
      </w:r>
      <w:r w:rsidR="00681579" w:rsidRPr="00FD5DA0">
        <w:rPr>
          <w:rFonts w:cs="Arial"/>
          <w:b/>
          <w:szCs w:val="22"/>
        </w:rPr>
        <w:t xml:space="preserve"> </w:t>
      </w:r>
      <w:r w:rsidR="00C4127F">
        <w:rPr>
          <w:rFonts w:cs="Arial"/>
          <w:b/>
          <w:szCs w:val="22"/>
        </w:rPr>
        <w:t>–</w:t>
      </w:r>
      <w:r w:rsidR="00681579" w:rsidRPr="00FD5DA0">
        <w:rPr>
          <w:rFonts w:cs="Arial"/>
          <w:b/>
          <w:szCs w:val="22"/>
        </w:rPr>
        <w:t xml:space="preserve"> Personne</w:t>
      </w:r>
      <w:r w:rsidR="00C4127F">
        <w:rPr>
          <w:rFonts w:cs="Arial"/>
          <w:b/>
          <w:szCs w:val="22"/>
        </w:rPr>
        <w:t xml:space="preserve"> </w:t>
      </w:r>
      <w:r w:rsidR="00681579" w:rsidRPr="00FD5DA0">
        <w:rPr>
          <w:rFonts w:cs="Arial"/>
          <w:b/>
          <w:szCs w:val="22"/>
        </w:rPr>
        <w:t xml:space="preserve">habilitée à donner les renseignements </w:t>
      </w:r>
      <w:r w:rsidR="00681579">
        <w:rPr>
          <w:rFonts w:cs="Arial"/>
          <w:b/>
          <w:szCs w:val="22"/>
        </w:rPr>
        <w:t xml:space="preserve">en matière de </w:t>
      </w:r>
      <w:r w:rsidR="00681579" w:rsidRPr="00FD5DA0">
        <w:rPr>
          <w:rFonts w:cs="Arial"/>
          <w:b/>
          <w:szCs w:val="22"/>
        </w:rPr>
        <w:t xml:space="preserve">nantissements ou </w:t>
      </w:r>
      <w:r w:rsidR="00681579">
        <w:rPr>
          <w:rFonts w:cs="Arial"/>
          <w:b/>
          <w:szCs w:val="22"/>
        </w:rPr>
        <w:t xml:space="preserve">de </w:t>
      </w:r>
      <w:r w:rsidR="00681579" w:rsidRPr="00FD5DA0">
        <w:rPr>
          <w:rFonts w:cs="Arial"/>
          <w:b/>
          <w:szCs w:val="22"/>
        </w:rPr>
        <w:t>cessions de créances</w:t>
      </w:r>
    </w:p>
    <w:p w14:paraId="1417E7AB" w14:textId="77777777" w:rsidR="00896CD5" w:rsidRPr="00FD5DA0" w:rsidRDefault="00896CD5" w:rsidP="00681579">
      <w:pPr>
        <w:tabs>
          <w:tab w:val="left" w:pos="851"/>
        </w:tabs>
        <w:jc w:val="both"/>
        <w:rPr>
          <w:rFonts w:cs="Arial"/>
        </w:rPr>
      </w:pPr>
    </w:p>
    <w:p w14:paraId="5E01723B" w14:textId="5B1A5FDE" w:rsidR="00681579" w:rsidRPr="00FD5DA0" w:rsidRDefault="00681579" w:rsidP="00681579">
      <w:pPr>
        <w:tabs>
          <w:tab w:val="left" w:pos="851"/>
        </w:tabs>
        <w:jc w:val="both"/>
        <w:rPr>
          <w:rFonts w:cs="Arial"/>
        </w:rPr>
      </w:pPr>
      <w:r w:rsidRPr="00FD5DA0">
        <w:rPr>
          <w:rFonts w:cs="Arial"/>
        </w:rPr>
        <w:t>L’ordonnateur principal de l’IGN (</w:t>
      </w:r>
      <w:r w:rsidR="00704BFB">
        <w:rPr>
          <w:rFonts w:cs="Arial"/>
        </w:rPr>
        <w:t>d</w:t>
      </w:r>
      <w:r w:rsidRPr="00FD5DA0">
        <w:rPr>
          <w:rFonts w:cs="Arial"/>
        </w:rPr>
        <w:t>irecteur général) et ses représentants habilités par la décision de délégation de signature en vigueur au moment de la demande.</w:t>
      </w:r>
    </w:p>
    <w:p w14:paraId="7888266F" w14:textId="77777777" w:rsidR="00681579" w:rsidRPr="00FD5DA0" w:rsidRDefault="00681579" w:rsidP="00681579">
      <w:pPr>
        <w:tabs>
          <w:tab w:val="left" w:pos="851"/>
        </w:tabs>
        <w:jc w:val="both"/>
        <w:rPr>
          <w:rFonts w:cs="Arial"/>
          <w:iCs/>
        </w:rPr>
      </w:pPr>
    </w:p>
    <w:p w14:paraId="1A376AD6" w14:textId="77777777" w:rsidR="00681579" w:rsidRDefault="00681579" w:rsidP="00681579">
      <w:pPr>
        <w:tabs>
          <w:tab w:val="left" w:pos="851"/>
        </w:tabs>
        <w:jc w:val="both"/>
        <w:rPr>
          <w:rFonts w:cs="Arial"/>
        </w:rPr>
      </w:pPr>
      <w:r w:rsidRPr="00FD5DA0">
        <w:rPr>
          <w:rFonts w:cs="Arial"/>
        </w:rPr>
        <w:t>Contact</w:t>
      </w:r>
      <w:r w:rsidRPr="00FD5DA0">
        <w:rPr>
          <w:rFonts w:ascii="Calibri" w:hAnsi="Calibri" w:cs="Calibri"/>
        </w:rPr>
        <w:t> </w:t>
      </w:r>
      <w:r w:rsidRPr="00FD5DA0">
        <w:rPr>
          <w:rFonts w:cs="Arial"/>
        </w:rPr>
        <w:t>: Service des achats et des marchés / Département des marchés</w:t>
      </w:r>
    </w:p>
    <w:p w14:paraId="5B0A469E" w14:textId="3B2A8ECA" w:rsidR="00681579" w:rsidRPr="00FD5DA0" w:rsidRDefault="00681579" w:rsidP="00681579">
      <w:pPr>
        <w:tabs>
          <w:tab w:val="left" w:pos="851"/>
        </w:tabs>
        <w:jc w:val="both"/>
        <w:rPr>
          <w:rFonts w:cs="Arial"/>
        </w:rPr>
      </w:pPr>
      <w:r w:rsidRPr="00FD5DA0">
        <w:rPr>
          <w:rFonts w:cs="Arial"/>
        </w:rPr>
        <w:t xml:space="preserve">73, avenue de </w:t>
      </w:r>
      <w:r w:rsidR="00713D97">
        <w:rPr>
          <w:rFonts w:cs="Arial"/>
        </w:rPr>
        <w:t>P</w:t>
      </w:r>
      <w:r w:rsidRPr="00FD5DA0">
        <w:rPr>
          <w:rFonts w:cs="Arial"/>
        </w:rPr>
        <w:t xml:space="preserve">aris – 94165 </w:t>
      </w:r>
      <w:r w:rsidR="00B855EA" w:rsidRPr="00FD5DA0">
        <w:rPr>
          <w:rFonts w:cs="Arial"/>
        </w:rPr>
        <w:t>SAINT-MANDÉ</w:t>
      </w:r>
    </w:p>
    <w:p w14:paraId="3444020D" w14:textId="77777777" w:rsidR="00681579" w:rsidRPr="00FD5DA0" w:rsidRDefault="00681579" w:rsidP="00681579">
      <w:pPr>
        <w:tabs>
          <w:tab w:val="left" w:pos="851"/>
        </w:tabs>
        <w:jc w:val="both"/>
        <w:rPr>
          <w:rFonts w:cs="Arial"/>
        </w:rPr>
      </w:pPr>
      <w:r w:rsidRPr="00FD5DA0">
        <w:rPr>
          <w:rFonts w:cs="Arial"/>
        </w:rPr>
        <w:t>Tél.</w:t>
      </w:r>
      <w:r w:rsidRPr="00FD5DA0">
        <w:rPr>
          <w:rFonts w:ascii="Calibri" w:hAnsi="Calibri" w:cs="Calibri"/>
        </w:rPr>
        <w:t> </w:t>
      </w:r>
      <w:r w:rsidRPr="00FD5DA0">
        <w:rPr>
          <w:rFonts w:cs="Arial"/>
        </w:rPr>
        <w:t>: 01</w:t>
      </w:r>
      <w:r>
        <w:rPr>
          <w:rFonts w:cs="Arial"/>
        </w:rPr>
        <w:t xml:space="preserve"> </w:t>
      </w:r>
      <w:r w:rsidRPr="00FD5DA0">
        <w:rPr>
          <w:rFonts w:cs="Arial"/>
        </w:rPr>
        <w:t>43</w:t>
      </w:r>
      <w:r>
        <w:rPr>
          <w:rFonts w:cs="Arial"/>
        </w:rPr>
        <w:t xml:space="preserve"> </w:t>
      </w:r>
      <w:r w:rsidRPr="00FD5DA0">
        <w:rPr>
          <w:rFonts w:cs="Arial"/>
        </w:rPr>
        <w:t>98</w:t>
      </w:r>
      <w:r>
        <w:rPr>
          <w:rFonts w:cs="Arial"/>
        </w:rPr>
        <w:t xml:space="preserve"> </w:t>
      </w:r>
      <w:r w:rsidRPr="00FD5DA0">
        <w:rPr>
          <w:rFonts w:cs="Arial"/>
        </w:rPr>
        <w:t>82</w:t>
      </w:r>
      <w:r>
        <w:rPr>
          <w:rFonts w:cs="Arial"/>
        </w:rPr>
        <w:t xml:space="preserve"> </w:t>
      </w:r>
      <w:r w:rsidRPr="00FD5DA0">
        <w:rPr>
          <w:rFonts w:cs="Arial"/>
        </w:rPr>
        <w:t>16</w:t>
      </w:r>
    </w:p>
    <w:p w14:paraId="300F80B8" w14:textId="77777777" w:rsidR="00681579" w:rsidRPr="00FD5DA0" w:rsidRDefault="00681579" w:rsidP="00681579">
      <w:pPr>
        <w:tabs>
          <w:tab w:val="left" w:pos="851"/>
        </w:tabs>
        <w:jc w:val="both"/>
        <w:rPr>
          <w:rFonts w:cs="Arial"/>
        </w:rPr>
      </w:pPr>
      <w:r w:rsidRPr="00FD5DA0">
        <w:rPr>
          <w:rFonts w:cs="Arial"/>
        </w:rPr>
        <w:t>Courriel</w:t>
      </w:r>
      <w:r w:rsidRPr="00FD5DA0">
        <w:rPr>
          <w:rFonts w:ascii="Calibri" w:hAnsi="Calibri" w:cs="Calibri"/>
        </w:rPr>
        <w:t> </w:t>
      </w:r>
      <w:r w:rsidRPr="00FD5DA0">
        <w:rPr>
          <w:rFonts w:cs="Arial"/>
        </w:rPr>
        <w:t xml:space="preserve">: </w:t>
      </w:r>
      <w:hyperlink r:id="rId15" w:history="1">
        <w:r w:rsidRPr="00FD5DA0">
          <w:rPr>
            <w:rStyle w:val="Lienhypertexte"/>
            <w:rFonts w:cs="Arial"/>
          </w:rPr>
          <w:t>marches-publics@ign.fr</w:t>
        </w:r>
      </w:hyperlink>
    </w:p>
    <w:p w14:paraId="6E1300DB" w14:textId="77777777" w:rsidR="00896CD5" w:rsidRPr="00FD5DA0" w:rsidRDefault="00896CD5" w:rsidP="00681579">
      <w:pPr>
        <w:pStyle w:val="fcase2metab"/>
        <w:ind w:left="0" w:firstLine="0"/>
        <w:rPr>
          <w:rFonts w:cs="Arial"/>
        </w:rPr>
      </w:pPr>
    </w:p>
    <w:p w14:paraId="24594077" w14:textId="267AB9E4" w:rsidR="00681579" w:rsidRPr="00FD5DA0" w:rsidRDefault="00564B5F" w:rsidP="00681579">
      <w:pPr>
        <w:pStyle w:val="fcase1ertab"/>
        <w:tabs>
          <w:tab w:val="left" w:pos="851"/>
        </w:tabs>
        <w:ind w:left="0" w:firstLine="0"/>
        <w:rPr>
          <w:rFonts w:cs="Arial"/>
          <w:b/>
          <w:szCs w:val="22"/>
        </w:rPr>
      </w:pPr>
      <w:r>
        <w:rPr>
          <w:rFonts w:cs="Arial"/>
          <w:b/>
          <w:szCs w:val="22"/>
        </w:rPr>
        <w:t>H</w:t>
      </w:r>
      <w:r w:rsidR="00C4127F">
        <w:rPr>
          <w:rFonts w:cs="Arial"/>
          <w:b/>
          <w:szCs w:val="22"/>
        </w:rPr>
        <w:t>4</w:t>
      </w:r>
      <w:r w:rsidR="00681579" w:rsidRPr="00FD5DA0">
        <w:rPr>
          <w:rFonts w:cs="Arial"/>
          <w:b/>
          <w:szCs w:val="22"/>
        </w:rPr>
        <w:t xml:space="preserve"> </w:t>
      </w:r>
      <w:r w:rsidR="00C4127F">
        <w:rPr>
          <w:rFonts w:cs="Arial"/>
          <w:b/>
          <w:szCs w:val="22"/>
        </w:rPr>
        <w:t>–</w:t>
      </w:r>
      <w:r w:rsidR="00681579" w:rsidRPr="00FD5DA0">
        <w:rPr>
          <w:rFonts w:cs="Arial"/>
          <w:b/>
          <w:szCs w:val="22"/>
        </w:rPr>
        <w:t xml:space="preserve"> Désignation, adresse, numéro de téléphone du comptable assignataire</w:t>
      </w:r>
    </w:p>
    <w:p w14:paraId="0F0AEC9A" w14:textId="77777777" w:rsidR="00681579" w:rsidRPr="00FD5DA0" w:rsidRDefault="00681579" w:rsidP="00681579">
      <w:pPr>
        <w:pStyle w:val="fcase2metab"/>
        <w:rPr>
          <w:rFonts w:cs="Arial"/>
        </w:rPr>
      </w:pPr>
    </w:p>
    <w:p w14:paraId="31237B7B" w14:textId="6052170C" w:rsidR="00681579" w:rsidRPr="00FD5DA0" w:rsidRDefault="00037A9B" w:rsidP="00681579">
      <w:pPr>
        <w:pStyle w:val="fcase2metab"/>
        <w:rPr>
          <w:rFonts w:cs="Arial"/>
        </w:rPr>
      </w:pPr>
      <w:r>
        <w:rPr>
          <w:rFonts w:cs="Arial"/>
        </w:rPr>
        <w:t>A</w:t>
      </w:r>
      <w:r w:rsidR="00681579" w:rsidRPr="00FD5DA0">
        <w:rPr>
          <w:rFonts w:cs="Arial"/>
        </w:rPr>
        <w:t>gen</w:t>
      </w:r>
      <w:r w:rsidR="00C819AF">
        <w:rPr>
          <w:rFonts w:cs="Arial"/>
        </w:rPr>
        <w:t>ce</w:t>
      </w:r>
      <w:r w:rsidR="00681579" w:rsidRPr="00FD5DA0">
        <w:rPr>
          <w:rFonts w:cs="Arial"/>
        </w:rPr>
        <w:t xml:space="preserve"> comptable de l’IGN</w:t>
      </w:r>
    </w:p>
    <w:p w14:paraId="2329A043" w14:textId="7DBAAACB" w:rsidR="00681579" w:rsidRPr="00FD5DA0" w:rsidRDefault="00681579" w:rsidP="00CC37D1">
      <w:pPr>
        <w:pStyle w:val="fcase2metab"/>
        <w:rPr>
          <w:rFonts w:cs="Arial"/>
        </w:rPr>
      </w:pPr>
      <w:r w:rsidRPr="00FD5DA0">
        <w:rPr>
          <w:rFonts w:cs="Arial"/>
        </w:rPr>
        <w:t>73, avenue de Paris</w:t>
      </w:r>
      <w:r w:rsidR="00CC37D1">
        <w:rPr>
          <w:rFonts w:cs="Arial"/>
        </w:rPr>
        <w:t xml:space="preserve"> – </w:t>
      </w:r>
      <w:r w:rsidRPr="00FD5DA0">
        <w:rPr>
          <w:rFonts w:cs="Arial"/>
        </w:rPr>
        <w:t>9416</w:t>
      </w:r>
      <w:r w:rsidR="00D06938">
        <w:rPr>
          <w:rFonts w:cs="Arial"/>
        </w:rPr>
        <w:t>5</w:t>
      </w:r>
      <w:r w:rsidR="00CC37D1">
        <w:rPr>
          <w:rFonts w:cs="Arial"/>
        </w:rPr>
        <w:t xml:space="preserve"> </w:t>
      </w:r>
      <w:r w:rsidR="00B855EA" w:rsidRPr="00FD5DA0">
        <w:rPr>
          <w:rFonts w:cs="Arial"/>
        </w:rPr>
        <w:t>SAINT-MANDÉ</w:t>
      </w:r>
    </w:p>
    <w:p w14:paraId="0EF5F738" w14:textId="249C5A21" w:rsidR="00681579" w:rsidRDefault="00681579" w:rsidP="00681579">
      <w:pPr>
        <w:pStyle w:val="fcase2metab"/>
        <w:rPr>
          <w:rFonts w:cs="Arial"/>
        </w:rPr>
      </w:pPr>
      <w:r w:rsidRPr="00FD5DA0">
        <w:rPr>
          <w:rFonts w:cs="Arial"/>
        </w:rPr>
        <w:t>Tél.</w:t>
      </w:r>
      <w:r w:rsidRPr="00FD5DA0">
        <w:rPr>
          <w:rFonts w:ascii="Calibri" w:hAnsi="Calibri" w:cs="Calibri"/>
        </w:rPr>
        <w:t> </w:t>
      </w:r>
      <w:r w:rsidRPr="00FD5DA0">
        <w:rPr>
          <w:rFonts w:cs="Arial"/>
        </w:rPr>
        <w:t>: 01</w:t>
      </w:r>
      <w:r>
        <w:rPr>
          <w:rFonts w:cs="Arial"/>
        </w:rPr>
        <w:t xml:space="preserve"> </w:t>
      </w:r>
      <w:r w:rsidRPr="00FD5DA0">
        <w:rPr>
          <w:rFonts w:cs="Arial"/>
        </w:rPr>
        <w:t>43</w:t>
      </w:r>
      <w:r>
        <w:rPr>
          <w:rFonts w:cs="Arial"/>
        </w:rPr>
        <w:t xml:space="preserve"> </w:t>
      </w:r>
      <w:r w:rsidRPr="00FD5DA0">
        <w:rPr>
          <w:rFonts w:cs="Arial"/>
        </w:rPr>
        <w:t>98</w:t>
      </w:r>
      <w:r>
        <w:rPr>
          <w:rFonts w:cs="Arial"/>
        </w:rPr>
        <w:t xml:space="preserve"> </w:t>
      </w:r>
      <w:r w:rsidRPr="00FD5DA0">
        <w:rPr>
          <w:rFonts w:cs="Arial"/>
        </w:rPr>
        <w:t>8</w:t>
      </w:r>
      <w:r w:rsidR="00CA68B8">
        <w:rPr>
          <w:rFonts w:cs="Arial"/>
        </w:rPr>
        <w:t>3 11</w:t>
      </w:r>
    </w:p>
    <w:p w14:paraId="00CB0EFE" w14:textId="7688EF76" w:rsidR="00171280" w:rsidRDefault="00171280" w:rsidP="00681579">
      <w:pPr>
        <w:pStyle w:val="fcase2metab"/>
        <w:rPr>
          <w:rFonts w:cs="Arial"/>
        </w:rPr>
      </w:pPr>
      <w:r>
        <w:rPr>
          <w:rFonts w:cs="Arial"/>
        </w:rPr>
        <w:t>Courriel</w:t>
      </w:r>
      <w:r>
        <w:rPr>
          <w:rFonts w:ascii="Calibri" w:hAnsi="Calibri" w:cs="Calibri"/>
        </w:rPr>
        <w:t> </w:t>
      </w:r>
      <w:r>
        <w:rPr>
          <w:rFonts w:cs="Arial"/>
        </w:rPr>
        <w:t xml:space="preserve">: </w:t>
      </w:r>
      <w:hyperlink r:id="rId16" w:history="1">
        <w:r w:rsidRPr="002543F4">
          <w:rPr>
            <w:rStyle w:val="Lienhypertexte"/>
            <w:rFonts w:cs="Arial"/>
          </w:rPr>
          <w:t>service.facturier@ign.fr</w:t>
        </w:r>
      </w:hyperlink>
    </w:p>
    <w:p w14:paraId="37EEA38F" w14:textId="77777777" w:rsidR="00896CD5" w:rsidRDefault="00896CD5" w:rsidP="00C63C06">
      <w:pPr>
        <w:pStyle w:val="fcase1ertab"/>
        <w:tabs>
          <w:tab w:val="left" w:pos="851"/>
        </w:tabs>
        <w:ind w:left="0" w:firstLine="0"/>
        <w:rPr>
          <w:rFonts w:cs="Arial"/>
          <w:b/>
          <w:szCs w:val="22"/>
        </w:rPr>
      </w:pPr>
    </w:p>
    <w:p w14:paraId="04286521" w14:textId="4D3EECBE" w:rsidR="00F60193" w:rsidRPr="00F60193" w:rsidRDefault="00564B5F" w:rsidP="00C63C06">
      <w:pPr>
        <w:pStyle w:val="fcase1ertab"/>
        <w:tabs>
          <w:tab w:val="left" w:pos="851"/>
        </w:tabs>
        <w:ind w:left="0" w:firstLine="0"/>
        <w:rPr>
          <w:rFonts w:cs="Arial"/>
          <w:b/>
          <w:szCs w:val="22"/>
        </w:rPr>
      </w:pPr>
      <w:r>
        <w:rPr>
          <w:rFonts w:cs="Arial"/>
          <w:b/>
          <w:szCs w:val="22"/>
        </w:rPr>
        <w:t>H</w:t>
      </w:r>
      <w:r w:rsidR="00B81445">
        <w:rPr>
          <w:rFonts w:cs="Arial"/>
          <w:b/>
          <w:szCs w:val="22"/>
        </w:rPr>
        <w:t>5</w:t>
      </w:r>
      <w:r w:rsidR="00F60193" w:rsidRPr="00F60193">
        <w:rPr>
          <w:rFonts w:cs="Arial"/>
          <w:b/>
          <w:szCs w:val="22"/>
        </w:rPr>
        <w:t xml:space="preserve"> </w:t>
      </w:r>
      <w:r w:rsidR="0049359B">
        <w:rPr>
          <w:rFonts w:cs="Arial"/>
          <w:b/>
          <w:szCs w:val="22"/>
        </w:rPr>
        <w:t>–</w:t>
      </w:r>
      <w:r w:rsidR="00F60193" w:rsidRPr="00F60193">
        <w:rPr>
          <w:rFonts w:cs="Arial"/>
          <w:b/>
          <w:szCs w:val="22"/>
        </w:rPr>
        <w:t xml:space="preserve"> Signature</w:t>
      </w:r>
    </w:p>
    <w:p w14:paraId="32B0492E" w14:textId="706D37A7" w:rsidR="00F60193" w:rsidRDefault="00F60193" w:rsidP="00C63C06">
      <w:pPr>
        <w:suppressAutoHyphens w:val="0"/>
        <w:jc w:val="both"/>
        <w:rPr>
          <w:rFonts w:cs="Arial"/>
          <w:b/>
          <w:caps/>
        </w:rPr>
      </w:pPr>
    </w:p>
    <w:p w14:paraId="4E8B5004" w14:textId="3DE4B37A" w:rsidR="00F03925" w:rsidRDefault="006B2B64" w:rsidP="006B2B64">
      <w:pPr>
        <w:tabs>
          <w:tab w:val="left" w:pos="851"/>
          <w:tab w:val="left" w:pos="3402"/>
          <w:tab w:val="left" w:pos="6237"/>
          <w:tab w:val="left" w:pos="9072"/>
        </w:tabs>
        <w:jc w:val="both"/>
        <w:rPr>
          <w:rFonts w:cs="Arial"/>
          <w:bCs/>
        </w:rPr>
      </w:pPr>
      <w:r w:rsidRPr="006B2B64">
        <w:rPr>
          <w:rFonts w:cs="Arial"/>
          <w:bCs/>
        </w:rPr>
        <w:t>La présente offre est acceptée</w:t>
      </w:r>
      <w:r w:rsidR="0049359B">
        <w:rPr>
          <w:rFonts w:cs="Arial"/>
          <w:bCs/>
        </w:rPr>
        <w:t>.</w:t>
      </w:r>
    </w:p>
    <w:p w14:paraId="4625D28C" w14:textId="306014DF" w:rsidR="00013DAA" w:rsidRDefault="00013DAA" w:rsidP="00C63C06">
      <w:pPr>
        <w:tabs>
          <w:tab w:val="left" w:pos="851"/>
        </w:tabs>
        <w:jc w:val="both"/>
        <w:rPr>
          <w:rFonts w:cs="Arial"/>
          <w:bCs/>
          <w:caps/>
        </w:rPr>
      </w:pPr>
    </w:p>
    <w:p w14:paraId="710D8DDE" w14:textId="77777777" w:rsidR="0062697A" w:rsidRPr="00FD5DA0" w:rsidRDefault="0062697A" w:rsidP="00C63C06">
      <w:pPr>
        <w:tabs>
          <w:tab w:val="left" w:pos="851"/>
        </w:tabs>
        <w:jc w:val="both"/>
        <w:rPr>
          <w:rFonts w:cs="Arial"/>
        </w:rPr>
      </w:pPr>
    </w:p>
    <w:p w14:paraId="259504C0" w14:textId="59057306" w:rsidR="00013DAA" w:rsidRDefault="00316C67" w:rsidP="00C63C06">
      <w:pPr>
        <w:tabs>
          <w:tab w:val="left" w:pos="851"/>
          <w:tab w:val="left" w:pos="5245"/>
          <w:tab w:val="left" w:pos="7371"/>
          <w:tab w:val="left" w:pos="7655"/>
        </w:tabs>
        <w:jc w:val="both"/>
        <w:rPr>
          <w:rFonts w:cs="Arial"/>
        </w:rPr>
      </w:pPr>
      <w:r w:rsidRPr="00FD5DA0">
        <w:rPr>
          <w:rFonts w:cs="Arial"/>
        </w:rPr>
        <w:t>Fait à Saint-Mandé,</w:t>
      </w:r>
    </w:p>
    <w:p w14:paraId="27B0E676" w14:textId="77777777" w:rsidR="00013DAA" w:rsidRPr="00FD5DA0" w:rsidRDefault="00013DAA" w:rsidP="00C63C06">
      <w:pPr>
        <w:tabs>
          <w:tab w:val="left" w:pos="851"/>
          <w:tab w:val="left" w:pos="5245"/>
          <w:tab w:val="left" w:pos="7371"/>
          <w:tab w:val="left" w:pos="7655"/>
        </w:tabs>
        <w:jc w:val="both"/>
      </w:pPr>
    </w:p>
    <w:p w14:paraId="1DF6CFA3" w14:textId="2E23951E" w:rsidR="00013DAA" w:rsidRDefault="009B1CD0" w:rsidP="00A11B30">
      <w:pPr>
        <w:tabs>
          <w:tab w:val="left" w:pos="851"/>
        </w:tabs>
        <w:jc w:val="center"/>
        <w:rPr>
          <w:rFonts w:cs="Arial"/>
          <w:i/>
          <w:sz w:val="18"/>
          <w:szCs w:val="18"/>
        </w:rPr>
      </w:pPr>
      <w:r w:rsidRPr="00FD5DA0">
        <w:rPr>
          <w:rFonts w:cs="Arial"/>
        </w:rPr>
        <w:t>Signature</w:t>
      </w:r>
    </w:p>
    <w:p w14:paraId="55073FC1" w14:textId="261C6283" w:rsidR="001C40C0" w:rsidRDefault="009B1CD0" w:rsidP="00A11B30">
      <w:pPr>
        <w:tabs>
          <w:tab w:val="left" w:pos="851"/>
        </w:tabs>
        <w:jc w:val="center"/>
        <w:rPr>
          <w:rFonts w:cs="Arial"/>
          <w:i/>
          <w:sz w:val="18"/>
          <w:szCs w:val="18"/>
        </w:rPr>
      </w:pPr>
      <w:r w:rsidRPr="00FD5DA0">
        <w:rPr>
          <w:rFonts w:cs="Arial"/>
          <w:i/>
          <w:sz w:val="18"/>
          <w:szCs w:val="18"/>
        </w:rPr>
        <w:t>(</w:t>
      </w:r>
      <w:r w:rsidR="00523C95" w:rsidRPr="00FD5DA0">
        <w:rPr>
          <w:rFonts w:cs="Arial"/>
          <w:i/>
          <w:sz w:val="18"/>
          <w:szCs w:val="18"/>
        </w:rPr>
        <w:t>Représentant</w:t>
      </w:r>
      <w:r w:rsidRPr="00FD5DA0">
        <w:rPr>
          <w:rFonts w:cs="Arial"/>
          <w:i/>
          <w:sz w:val="18"/>
          <w:szCs w:val="18"/>
        </w:rPr>
        <w:t xml:space="preserve"> </w:t>
      </w:r>
      <w:r w:rsidR="0021527A" w:rsidRPr="00FD5DA0">
        <w:rPr>
          <w:rFonts w:cs="Arial"/>
          <w:i/>
          <w:sz w:val="18"/>
          <w:szCs w:val="18"/>
        </w:rPr>
        <w:t>de l’acheteur</w:t>
      </w:r>
      <w:r w:rsidRPr="00FD5DA0">
        <w:rPr>
          <w:rFonts w:cs="Arial"/>
          <w:i/>
          <w:sz w:val="18"/>
          <w:szCs w:val="18"/>
        </w:rPr>
        <w:t xml:space="preserve"> habilité à signer le marché </w:t>
      </w:r>
      <w:r w:rsidR="00930A5C" w:rsidRPr="00FD5DA0">
        <w:rPr>
          <w:rFonts w:cs="Arial"/>
          <w:i/>
          <w:sz w:val="18"/>
          <w:szCs w:val="18"/>
        </w:rPr>
        <w:t>public</w:t>
      </w:r>
      <w:r w:rsidRPr="00FD5DA0">
        <w:rPr>
          <w:rFonts w:cs="Arial"/>
          <w:i/>
          <w:sz w:val="18"/>
          <w:szCs w:val="18"/>
        </w:rPr>
        <w:t>)</w:t>
      </w:r>
    </w:p>
    <w:p w14:paraId="59954145" w14:textId="4DF5ED13" w:rsidR="00013DAA" w:rsidRDefault="00013DAA" w:rsidP="00A11B30">
      <w:pPr>
        <w:tabs>
          <w:tab w:val="left" w:pos="851"/>
        </w:tabs>
        <w:jc w:val="center"/>
        <w:rPr>
          <w:rFonts w:cs="Arial"/>
          <w:i/>
          <w:sz w:val="18"/>
          <w:szCs w:val="18"/>
        </w:rPr>
      </w:pPr>
    </w:p>
    <w:p w14:paraId="6E94D927" w14:textId="5F5B928B" w:rsidR="00013DAA" w:rsidRDefault="00013DAA" w:rsidP="00A11B30">
      <w:pPr>
        <w:tabs>
          <w:tab w:val="left" w:pos="851"/>
        </w:tabs>
        <w:jc w:val="center"/>
        <w:rPr>
          <w:rFonts w:cs="Arial"/>
          <w:i/>
          <w:sz w:val="18"/>
          <w:szCs w:val="18"/>
        </w:rPr>
      </w:pPr>
    </w:p>
    <w:p w14:paraId="5711D58E" w14:textId="651A20CB" w:rsidR="00013DAA" w:rsidRDefault="00013DAA" w:rsidP="00A11B30">
      <w:pPr>
        <w:tabs>
          <w:tab w:val="left" w:pos="851"/>
        </w:tabs>
        <w:jc w:val="center"/>
        <w:rPr>
          <w:rFonts w:cs="Arial"/>
          <w:i/>
          <w:sz w:val="18"/>
          <w:szCs w:val="18"/>
        </w:rPr>
      </w:pPr>
    </w:p>
    <w:p w14:paraId="7D4517C1" w14:textId="5EAD345B" w:rsidR="00013DAA" w:rsidRDefault="00013DAA" w:rsidP="00A11B30">
      <w:pPr>
        <w:tabs>
          <w:tab w:val="left" w:pos="851"/>
        </w:tabs>
        <w:jc w:val="center"/>
        <w:rPr>
          <w:rFonts w:cs="Arial"/>
          <w:i/>
          <w:sz w:val="18"/>
          <w:szCs w:val="18"/>
        </w:rPr>
      </w:pPr>
    </w:p>
    <w:p w14:paraId="35BE80F8" w14:textId="411A915C" w:rsidR="00013DAA" w:rsidRDefault="00013DAA" w:rsidP="00A11B30">
      <w:pPr>
        <w:tabs>
          <w:tab w:val="left" w:pos="851"/>
        </w:tabs>
        <w:jc w:val="center"/>
        <w:rPr>
          <w:rFonts w:cs="Arial"/>
          <w:i/>
          <w:sz w:val="18"/>
          <w:szCs w:val="18"/>
        </w:rPr>
      </w:pPr>
    </w:p>
    <w:p w14:paraId="33474AA4" w14:textId="77777777" w:rsidR="00896CD5" w:rsidRDefault="00896CD5" w:rsidP="00A11B30">
      <w:pPr>
        <w:tabs>
          <w:tab w:val="left" w:pos="851"/>
        </w:tabs>
        <w:jc w:val="center"/>
        <w:rPr>
          <w:rFonts w:cs="Arial"/>
          <w:i/>
          <w:sz w:val="18"/>
          <w:szCs w:val="18"/>
        </w:rPr>
      </w:pPr>
    </w:p>
    <w:p w14:paraId="3D2B78AA" w14:textId="47C0E6E0" w:rsidR="00013DAA" w:rsidRDefault="00013DAA" w:rsidP="00A11B30">
      <w:pPr>
        <w:tabs>
          <w:tab w:val="left" w:pos="851"/>
        </w:tabs>
        <w:jc w:val="center"/>
        <w:rPr>
          <w:rFonts w:cs="Arial"/>
          <w:i/>
          <w:sz w:val="18"/>
          <w:szCs w:val="18"/>
        </w:rPr>
      </w:pPr>
    </w:p>
    <w:p w14:paraId="4E660667" w14:textId="3B106DE4" w:rsidR="00013DAA" w:rsidRDefault="00013DAA" w:rsidP="00A11B30">
      <w:pPr>
        <w:tabs>
          <w:tab w:val="left" w:pos="851"/>
        </w:tabs>
        <w:jc w:val="center"/>
        <w:rPr>
          <w:rFonts w:cs="Arial"/>
          <w:i/>
          <w:sz w:val="18"/>
          <w:szCs w:val="18"/>
        </w:rPr>
      </w:pPr>
    </w:p>
    <w:p w14:paraId="0054A0D1" w14:textId="77777777" w:rsidR="00013DAA" w:rsidRPr="00013DAA" w:rsidRDefault="00013DAA" w:rsidP="00A11B30">
      <w:pPr>
        <w:tabs>
          <w:tab w:val="left" w:pos="851"/>
        </w:tabs>
        <w:jc w:val="center"/>
        <w:rPr>
          <w:rFonts w:cs="Arial"/>
          <w:i/>
          <w:sz w:val="18"/>
          <w:szCs w:val="18"/>
        </w:rPr>
      </w:pPr>
    </w:p>
    <w:p w14:paraId="1225C32E" w14:textId="77777777" w:rsidR="009B1CD0" w:rsidRPr="00FD5DA0" w:rsidRDefault="009B1CD0" w:rsidP="009B45B9">
      <w:pPr>
        <w:tabs>
          <w:tab w:val="left" w:pos="851"/>
          <w:tab w:val="left" w:pos="3402"/>
        </w:tabs>
        <w:spacing w:before="120" w:after="120"/>
        <w:jc w:val="both"/>
      </w:pPr>
    </w:p>
    <w:sectPr w:rsidR="009B1CD0" w:rsidRPr="00FD5DA0" w:rsidSect="00174956">
      <w:type w:val="continuous"/>
      <w:pgSz w:w="11906" w:h="16838"/>
      <w:pgMar w:top="720" w:right="720" w:bottom="720" w:left="72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16B0F" w14:textId="77777777" w:rsidR="002339B1" w:rsidRDefault="002339B1">
      <w:r>
        <w:separator/>
      </w:r>
    </w:p>
  </w:endnote>
  <w:endnote w:type="continuationSeparator" w:id="0">
    <w:p w14:paraId="263A5BB7" w14:textId="77777777" w:rsidR="002339B1" w:rsidRDefault="002339B1">
      <w:r>
        <w:continuationSeparator/>
      </w:r>
    </w:p>
  </w:endnote>
  <w:endnote w:type="continuationNotice" w:id="1">
    <w:p w14:paraId="6F06E3E3" w14:textId="77777777" w:rsidR="00B73108" w:rsidRDefault="00B73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Times New Roman"/>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3198"/>
      <w:gridCol w:w="5110"/>
      <w:gridCol w:w="875"/>
      <w:gridCol w:w="553"/>
      <w:gridCol w:w="203"/>
      <w:gridCol w:w="527"/>
    </w:tblGrid>
    <w:tr w:rsidR="005824AE" w:rsidRPr="00C07C51" w14:paraId="7CBD49D9" w14:textId="77777777" w:rsidTr="00E64F28">
      <w:trPr>
        <w:tblHeader/>
      </w:trPr>
      <w:tc>
        <w:tcPr>
          <w:tcW w:w="1528" w:type="pct"/>
          <w:shd w:val="clear" w:color="auto" w:fill="BDD6EE" w:themeFill="accent5" w:themeFillTint="66"/>
        </w:tcPr>
        <w:p w14:paraId="2773B3A3" w14:textId="14FFD349" w:rsidR="005824AE" w:rsidRPr="00C07C51" w:rsidRDefault="005824AE" w:rsidP="009B45B9">
          <w:pPr>
            <w:ind w:right="-638"/>
            <w:rPr>
              <w:rFonts w:ascii="Arial" w:hAnsi="Arial" w:cs="Arial"/>
              <w:b/>
              <w:i/>
              <w:sz w:val="20"/>
              <w:szCs w:val="18"/>
            </w:rPr>
          </w:pPr>
          <w:r w:rsidRPr="00C07C51">
            <w:rPr>
              <w:rFonts w:ascii="Arial" w:hAnsi="Arial" w:cs="Arial"/>
              <w:b/>
              <w:sz w:val="20"/>
              <w:szCs w:val="18"/>
            </w:rPr>
            <w:t>Acte d’engagement</w:t>
          </w:r>
        </w:p>
      </w:tc>
      <w:tc>
        <w:tcPr>
          <w:tcW w:w="2441" w:type="pct"/>
          <w:shd w:val="clear" w:color="auto" w:fill="BDD6EE" w:themeFill="accent5" w:themeFillTint="66"/>
          <w:vAlign w:val="center"/>
        </w:tcPr>
        <w:p w14:paraId="1CBF2D50" w14:textId="77D19DBD" w:rsidR="005824AE" w:rsidRPr="00C07C51" w:rsidRDefault="0016187A" w:rsidP="00292B4B">
          <w:pPr>
            <w:jc w:val="center"/>
            <w:rPr>
              <w:rFonts w:ascii="Arial" w:hAnsi="Arial" w:cs="Arial"/>
              <w:b/>
              <w:iCs/>
              <w:sz w:val="20"/>
              <w:szCs w:val="18"/>
            </w:rPr>
          </w:pPr>
          <w:r w:rsidRPr="00C07C51">
            <w:rPr>
              <w:rFonts w:ascii="Arial" w:hAnsi="Arial" w:cs="Arial"/>
              <w:b/>
              <w:iCs/>
              <w:sz w:val="20"/>
              <w:szCs w:val="18"/>
            </w:rPr>
            <w:t>GBM</w:t>
          </w:r>
          <w:r w:rsidR="00C605D2" w:rsidRPr="00C07C51">
            <w:rPr>
              <w:rFonts w:ascii="Arial" w:hAnsi="Arial" w:cs="Arial"/>
              <w:b/>
              <w:iCs/>
              <w:sz w:val="20"/>
              <w:szCs w:val="18"/>
            </w:rPr>
            <w:t>_</w:t>
          </w:r>
          <w:r w:rsidRPr="00C07C51">
            <w:rPr>
              <w:rFonts w:ascii="Arial" w:hAnsi="Arial" w:cs="Arial"/>
              <w:b/>
              <w:iCs/>
              <w:sz w:val="20"/>
              <w:szCs w:val="18"/>
            </w:rPr>
            <w:t>2</w:t>
          </w:r>
          <w:r w:rsidR="008F6D3A" w:rsidRPr="00C07C51">
            <w:rPr>
              <w:rFonts w:ascii="Arial" w:hAnsi="Arial" w:cs="Arial"/>
              <w:b/>
              <w:iCs/>
              <w:sz w:val="20"/>
              <w:szCs w:val="18"/>
            </w:rPr>
            <w:t>5</w:t>
          </w:r>
          <w:r w:rsidR="00D6340A" w:rsidRPr="00C07C51">
            <w:rPr>
              <w:rFonts w:ascii="Arial" w:hAnsi="Arial" w:cs="Arial"/>
              <w:b/>
              <w:iCs/>
              <w:sz w:val="20"/>
              <w:szCs w:val="18"/>
            </w:rPr>
            <w:t>0</w:t>
          </w:r>
          <w:r w:rsidR="00852889" w:rsidRPr="00C07C51">
            <w:rPr>
              <w:rFonts w:ascii="Arial" w:hAnsi="Arial" w:cs="Arial"/>
              <w:b/>
              <w:iCs/>
              <w:sz w:val="20"/>
              <w:szCs w:val="18"/>
            </w:rPr>
            <w:t>29</w:t>
          </w:r>
        </w:p>
      </w:tc>
      <w:tc>
        <w:tcPr>
          <w:tcW w:w="418" w:type="pct"/>
          <w:shd w:val="clear" w:color="auto" w:fill="BDD6EE" w:themeFill="accent5" w:themeFillTint="66"/>
        </w:tcPr>
        <w:p w14:paraId="6D3A1945" w14:textId="77777777" w:rsidR="005824AE" w:rsidRPr="00C07C51" w:rsidRDefault="005824AE">
          <w:pPr>
            <w:tabs>
              <w:tab w:val="center" w:pos="1366"/>
              <w:tab w:val="right" w:pos="2733"/>
            </w:tabs>
            <w:rPr>
              <w:sz w:val="20"/>
              <w:szCs w:val="18"/>
            </w:rPr>
          </w:pPr>
          <w:r w:rsidRPr="00C07C51">
            <w:rPr>
              <w:rFonts w:ascii="Arial" w:hAnsi="Arial" w:cs="Arial"/>
              <w:b/>
              <w:sz w:val="20"/>
              <w:szCs w:val="18"/>
            </w:rPr>
            <w:t xml:space="preserve">Page : </w:t>
          </w:r>
        </w:p>
      </w:tc>
      <w:tc>
        <w:tcPr>
          <w:tcW w:w="264" w:type="pct"/>
          <w:shd w:val="clear" w:color="auto" w:fill="BDD6EE" w:themeFill="accent5" w:themeFillTint="66"/>
        </w:tcPr>
        <w:p w14:paraId="68E869A5" w14:textId="77777777" w:rsidR="005824AE" w:rsidRPr="00C07C51" w:rsidRDefault="005824AE">
          <w:pPr>
            <w:jc w:val="center"/>
            <w:rPr>
              <w:rFonts w:ascii="Arial" w:hAnsi="Arial" w:cs="Arial"/>
              <w:b/>
              <w:sz w:val="20"/>
              <w:szCs w:val="18"/>
            </w:rPr>
          </w:pPr>
          <w:r w:rsidRPr="00C07C51">
            <w:rPr>
              <w:rStyle w:val="Numrodepage"/>
              <w:rFonts w:cs="Arial"/>
              <w:b/>
              <w:sz w:val="20"/>
              <w:szCs w:val="18"/>
            </w:rPr>
            <w:fldChar w:fldCharType="begin"/>
          </w:r>
          <w:r w:rsidRPr="00C07C51">
            <w:rPr>
              <w:rStyle w:val="Numrodepage"/>
              <w:rFonts w:cs="Arial"/>
              <w:b/>
              <w:sz w:val="20"/>
              <w:szCs w:val="18"/>
            </w:rPr>
            <w:instrText xml:space="preserve"> PAGE </w:instrText>
          </w:r>
          <w:r w:rsidRPr="00C07C51">
            <w:rPr>
              <w:rStyle w:val="Numrodepage"/>
              <w:rFonts w:cs="Arial"/>
              <w:b/>
              <w:sz w:val="20"/>
              <w:szCs w:val="18"/>
            </w:rPr>
            <w:fldChar w:fldCharType="separate"/>
          </w:r>
          <w:r w:rsidR="00234104" w:rsidRPr="00C07C51">
            <w:rPr>
              <w:rStyle w:val="Numrodepage"/>
              <w:rFonts w:cs="Arial"/>
              <w:b/>
              <w:noProof/>
              <w:sz w:val="20"/>
              <w:szCs w:val="18"/>
            </w:rPr>
            <w:t>1</w:t>
          </w:r>
          <w:r w:rsidRPr="00C07C51">
            <w:rPr>
              <w:rStyle w:val="Numrodepage"/>
              <w:rFonts w:cs="Arial"/>
              <w:b/>
              <w:sz w:val="20"/>
              <w:szCs w:val="18"/>
            </w:rPr>
            <w:fldChar w:fldCharType="end"/>
          </w:r>
        </w:p>
      </w:tc>
      <w:tc>
        <w:tcPr>
          <w:tcW w:w="97" w:type="pct"/>
          <w:shd w:val="clear" w:color="auto" w:fill="BDD6EE" w:themeFill="accent5" w:themeFillTint="66"/>
        </w:tcPr>
        <w:p w14:paraId="3729C944" w14:textId="77777777" w:rsidR="005824AE" w:rsidRPr="00C07C51" w:rsidRDefault="005824AE">
          <w:pPr>
            <w:jc w:val="center"/>
            <w:rPr>
              <w:sz w:val="20"/>
              <w:szCs w:val="18"/>
            </w:rPr>
          </w:pPr>
          <w:r w:rsidRPr="00C07C51">
            <w:rPr>
              <w:rFonts w:ascii="Arial" w:hAnsi="Arial" w:cs="Arial"/>
              <w:b/>
              <w:sz w:val="20"/>
              <w:szCs w:val="18"/>
            </w:rPr>
            <w:t>/</w:t>
          </w:r>
        </w:p>
      </w:tc>
      <w:tc>
        <w:tcPr>
          <w:tcW w:w="252" w:type="pct"/>
          <w:shd w:val="clear" w:color="auto" w:fill="BDD6EE" w:themeFill="accent5" w:themeFillTint="66"/>
        </w:tcPr>
        <w:p w14:paraId="591B05E0" w14:textId="77777777" w:rsidR="005824AE" w:rsidRPr="00C07C51" w:rsidRDefault="005824AE">
          <w:pPr>
            <w:jc w:val="center"/>
            <w:rPr>
              <w:sz w:val="20"/>
              <w:szCs w:val="18"/>
            </w:rPr>
          </w:pPr>
          <w:r w:rsidRPr="00C07C51">
            <w:rPr>
              <w:rStyle w:val="Numrodepage"/>
              <w:rFonts w:cs="Arial"/>
              <w:b/>
              <w:sz w:val="20"/>
              <w:szCs w:val="18"/>
            </w:rPr>
            <w:fldChar w:fldCharType="begin"/>
          </w:r>
          <w:r w:rsidRPr="00C07C51">
            <w:rPr>
              <w:rStyle w:val="Numrodepage"/>
              <w:rFonts w:cs="Arial"/>
              <w:b/>
              <w:sz w:val="20"/>
              <w:szCs w:val="18"/>
            </w:rPr>
            <w:instrText xml:space="preserve"> NUMPAGES \*Arabic </w:instrText>
          </w:r>
          <w:r w:rsidRPr="00C07C51">
            <w:rPr>
              <w:rStyle w:val="Numrodepage"/>
              <w:rFonts w:cs="Arial"/>
              <w:b/>
              <w:sz w:val="20"/>
              <w:szCs w:val="18"/>
            </w:rPr>
            <w:fldChar w:fldCharType="separate"/>
          </w:r>
          <w:r w:rsidR="00234104" w:rsidRPr="00C07C51">
            <w:rPr>
              <w:rStyle w:val="Numrodepage"/>
              <w:rFonts w:cs="Arial"/>
              <w:b/>
              <w:noProof/>
              <w:sz w:val="20"/>
              <w:szCs w:val="18"/>
            </w:rPr>
            <w:t>7</w:t>
          </w:r>
          <w:r w:rsidRPr="00C07C51">
            <w:rPr>
              <w:rStyle w:val="Numrodepage"/>
              <w:rFonts w:cs="Arial"/>
              <w:b/>
              <w:sz w:val="20"/>
              <w:szCs w:val="18"/>
            </w:rPr>
            <w:fldChar w:fldCharType="end"/>
          </w:r>
        </w:p>
      </w:tc>
    </w:tr>
  </w:tbl>
  <w:p w14:paraId="04C7041E" w14:textId="77777777" w:rsidR="005824AE" w:rsidRPr="00840934" w:rsidRDefault="005824AE" w:rsidP="001618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BC538" w14:textId="77777777" w:rsidR="002339B1" w:rsidRDefault="002339B1">
      <w:r>
        <w:separator/>
      </w:r>
    </w:p>
  </w:footnote>
  <w:footnote w:type="continuationSeparator" w:id="0">
    <w:p w14:paraId="2A9AF3D0" w14:textId="77777777" w:rsidR="002339B1" w:rsidRDefault="002339B1">
      <w:r>
        <w:continuationSeparator/>
      </w:r>
    </w:p>
  </w:footnote>
  <w:footnote w:type="continuationNotice" w:id="1">
    <w:p w14:paraId="2FEB453A" w14:textId="77777777" w:rsidR="00B73108" w:rsidRDefault="00B731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6860238"/>
    <w:multiLevelType w:val="hybridMultilevel"/>
    <w:tmpl w:val="1AB4EF52"/>
    <w:lvl w:ilvl="0" w:tplc="2CC85C3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91F143D"/>
    <w:multiLevelType w:val="hybridMultilevel"/>
    <w:tmpl w:val="0082D28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3371C7"/>
    <w:multiLevelType w:val="hybridMultilevel"/>
    <w:tmpl w:val="6EB0DD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770426C7"/>
    <w:multiLevelType w:val="hybridMultilevel"/>
    <w:tmpl w:val="B32C2E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FEA0739"/>
    <w:multiLevelType w:val="hybridMultilevel"/>
    <w:tmpl w:val="E39C9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0"/>
  </w:num>
  <w:num w:numId="8">
    <w:abstractNumId w:val="0"/>
  </w:num>
  <w:num w:numId="9">
    <w:abstractNumId w:val="0"/>
  </w:num>
  <w:num w:numId="10">
    <w:abstractNumId w:val="5"/>
  </w:num>
  <w:num w:numId="11">
    <w:abstractNumId w:val="0"/>
  </w:num>
  <w:num w:numId="12">
    <w:abstractNumId w:val="0"/>
  </w:num>
  <w:num w:numId="13">
    <w:abstractNumId w:val="10"/>
  </w:num>
  <w:num w:numId="14">
    <w:abstractNumId w:val="0"/>
  </w:num>
  <w:num w:numId="15">
    <w:abstractNumId w:val="3"/>
  </w:num>
  <w:num w:numId="16">
    <w:abstractNumId w:val="0"/>
  </w:num>
  <w:num w:numId="17">
    <w:abstractNumId w:val="0"/>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44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5B7D"/>
    <w:rsid w:val="00013DAA"/>
    <w:rsid w:val="0001512E"/>
    <w:rsid w:val="00026440"/>
    <w:rsid w:val="0003038B"/>
    <w:rsid w:val="000326BC"/>
    <w:rsid w:val="00036500"/>
    <w:rsid w:val="00037A9B"/>
    <w:rsid w:val="00067F94"/>
    <w:rsid w:val="000749F4"/>
    <w:rsid w:val="00075737"/>
    <w:rsid w:val="00090D97"/>
    <w:rsid w:val="00091634"/>
    <w:rsid w:val="000A2E05"/>
    <w:rsid w:val="000C58A7"/>
    <w:rsid w:val="000D0F8B"/>
    <w:rsid w:val="000E0020"/>
    <w:rsid w:val="000F0290"/>
    <w:rsid w:val="000F6C11"/>
    <w:rsid w:val="000F7057"/>
    <w:rsid w:val="00126F3D"/>
    <w:rsid w:val="00140025"/>
    <w:rsid w:val="00147179"/>
    <w:rsid w:val="00156924"/>
    <w:rsid w:val="0016187A"/>
    <w:rsid w:val="00166B56"/>
    <w:rsid w:val="00171280"/>
    <w:rsid w:val="00174505"/>
    <w:rsid w:val="00174956"/>
    <w:rsid w:val="0018240F"/>
    <w:rsid w:val="00184B52"/>
    <w:rsid w:val="001A4E3E"/>
    <w:rsid w:val="001A5AAB"/>
    <w:rsid w:val="001A7776"/>
    <w:rsid w:val="001C40C0"/>
    <w:rsid w:val="001C733C"/>
    <w:rsid w:val="001D0DCA"/>
    <w:rsid w:val="001E2180"/>
    <w:rsid w:val="001E65C1"/>
    <w:rsid w:val="001E744E"/>
    <w:rsid w:val="001F1FF6"/>
    <w:rsid w:val="001F592E"/>
    <w:rsid w:val="00200F0A"/>
    <w:rsid w:val="0021527A"/>
    <w:rsid w:val="0021797C"/>
    <w:rsid w:val="00223558"/>
    <w:rsid w:val="00225A1A"/>
    <w:rsid w:val="0023258B"/>
    <w:rsid w:val="002339B1"/>
    <w:rsid w:val="00234104"/>
    <w:rsid w:val="002570A9"/>
    <w:rsid w:val="00267A73"/>
    <w:rsid w:val="00267F1A"/>
    <w:rsid w:val="00273E4A"/>
    <w:rsid w:val="00275CBF"/>
    <w:rsid w:val="00280CD9"/>
    <w:rsid w:val="002904AF"/>
    <w:rsid w:val="00292B4B"/>
    <w:rsid w:val="0029459B"/>
    <w:rsid w:val="002A0F72"/>
    <w:rsid w:val="002B60D8"/>
    <w:rsid w:val="002B70D5"/>
    <w:rsid w:val="002C18C9"/>
    <w:rsid w:val="002C2CA3"/>
    <w:rsid w:val="002C4B3E"/>
    <w:rsid w:val="002C523E"/>
    <w:rsid w:val="002C79D6"/>
    <w:rsid w:val="002D18A4"/>
    <w:rsid w:val="002D463D"/>
    <w:rsid w:val="002E56C1"/>
    <w:rsid w:val="002E5987"/>
    <w:rsid w:val="00316C67"/>
    <w:rsid w:val="00332B12"/>
    <w:rsid w:val="0035282F"/>
    <w:rsid w:val="00354C04"/>
    <w:rsid w:val="003579E8"/>
    <w:rsid w:val="00362B94"/>
    <w:rsid w:val="00382CBD"/>
    <w:rsid w:val="00385E76"/>
    <w:rsid w:val="00392EEE"/>
    <w:rsid w:val="003975BF"/>
    <w:rsid w:val="003A7270"/>
    <w:rsid w:val="003B3F76"/>
    <w:rsid w:val="003B6B66"/>
    <w:rsid w:val="003B6D38"/>
    <w:rsid w:val="003C1EF4"/>
    <w:rsid w:val="003D711B"/>
    <w:rsid w:val="003F1F04"/>
    <w:rsid w:val="003F2733"/>
    <w:rsid w:val="004002C2"/>
    <w:rsid w:val="00403CC3"/>
    <w:rsid w:val="0041338B"/>
    <w:rsid w:val="00436A46"/>
    <w:rsid w:val="0043706E"/>
    <w:rsid w:val="0044251E"/>
    <w:rsid w:val="0044597F"/>
    <w:rsid w:val="00452BF3"/>
    <w:rsid w:val="0046082F"/>
    <w:rsid w:val="0049359B"/>
    <w:rsid w:val="004A7169"/>
    <w:rsid w:val="004B0D87"/>
    <w:rsid w:val="004C0C1F"/>
    <w:rsid w:val="004C5755"/>
    <w:rsid w:val="004D3823"/>
    <w:rsid w:val="004D4A62"/>
    <w:rsid w:val="004E01AE"/>
    <w:rsid w:val="004E2B0E"/>
    <w:rsid w:val="004E75A6"/>
    <w:rsid w:val="004F3CAB"/>
    <w:rsid w:val="004F739B"/>
    <w:rsid w:val="00505CA8"/>
    <w:rsid w:val="00514DAF"/>
    <w:rsid w:val="00516BA9"/>
    <w:rsid w:val="00523C95"/>
    <w:rsid w:val="00532EC7"/>
    <w:rsid w:val="00541338"/>
    <w:rsid w:val="00541CA3"/>
    <w:rsid w:val="00543C9A"/>
    <w:rsid w:val="00550619"/>
    <w:rsid w:val="005546A9"/>
    <w:rsid w:val="00564B5F"/>
    <w:rsid w:val="00566325"/>
    <w:rsid w:val="005824AE"/>
    <w:rsid w:val="005827F4"/>
    <w:rsid w:val="00582B8A"/>
    <w:rsid w:val="005846FB"/>
    <w:rsid w:val="00586687"/>
    <w:rsid w:val="005871F0"/>
    <w:rsid w:val="00587854"/>
    <w:rsid w:val="005925A2"/>
    <w:rsid w:val="005A05C1"/>
    <w:rsid w:val="005A4A3B"/>
    <w:rsid w:val="005A4CB5"/>
    <w:rsid w:val="005B2316"/>
    <w:rsid w:val="005F0DCE"/>
    <w:rsid w:val="00606FBB"/>
    <w:rsid w:val="0061068C"/>
    <w:rsid w:val="006205D2"/>
    <w:rsid w:val="00624798"/>
    <w:rsid w:val="0062697A"/>
    <w:rsid w:val="0064093F"/>
    <w:rsid w:val="0064560F"/>
    <w:rsid w:val="00660727"/>
    <w:rsid w:val="00662A86"/>
    <w:rsid w:val="0067053E"/>
    <w:rsid w:val="00681579"/>
    <w:rsid w:val="00681CAC"/>
    <w:rsid w:val="006968DB"/>
    <w:rsid w:val="006A18F4"/>
    <w:rsid w:val="006A212E"/>
    <w:rsid w:val="006A37B0"/>
    <w:rsid w:val="006A72FE"/>
    <w:rsid w:val="006B2B64"/>
    <w:rsid w:val="006B3E1A"/>
    <w:rsid w:val="006B5057"/>
    <w:rsid w:val="006C4338"/>
    <w:rsid w:val="006D5D86"/>
    <w:rsid w:val="006E5618"/>
    <w:rsid w:val="006E6302"/>
    <w:rsid w:val="006F3DF9"/>
    <w:rsid w:val="00700B10"/>
    <w:rsid w:val="00700E74"/>
    <w:rsid w:val="00704BFB"/>
    <w:rsid w:val="007060E5"/>
    <w:rsid w:val="00710FD6"/>
    <w:rsid w:val="00713D97"/>
    <w:rsid w:val="0071590D"/>
    <w:rsid w:val="00730A78"/>
    <w:rsid w:val="00735323"/>
    <w:rsid w:val="00753520"/>
    <w:rsid w:val="00757151"/>
    <w:rsid w:val="0077036D"/>
    <w:rsid w:val="00770719"/>
    <w:rsid w:val="007718CB"/>
    <w:rsid w:val="007909E0"/>
    <w:rsid w:val="007961B9"/>
    <w:rsid w:val="0079785C"/>
    <w:rsid w:val="00797FBC"/>
    <w:rsid w:val="007B2699"/>
    <w:rsid w:val="007B6422"/>
    <w:rsid w:val="007C3FB4"/>
    <w:rsid w:val="007D4001"/>
    <w:rsid w:val="007D7A65"/>
    <w:rsid w:val="007E6562"/>
    <w:rsid w:val="007F0A4E"/>
    <w:rsid w:val="007F68A6"/>
    <w:rsid w:val="007F6DCA"/>
    <w:rsid w:val="00805D5D"/>
    <w:rsid w:val="00814B5C"/>
    <w:rsid w:val="0083205E"/>
    <w:rsid w:val="00840934"/>
    <w:rsid w:val="00840B45"/>
    <w:rsid w:val="00843F38"/>
    <w:rsid w:val="00844DAA"/>
    <w:rsid w:val="008450C7"/>
    <w:rsid w:val="00852889"/>
    <w:rsid w:val="00866CF3"/>
    <w:rsid w:val="00876A73"/>
    <w:rsid w:val="008869B2"/>
    <w:rsid w:val="008923C6"/>
    <w:rsid w:val="00896CD5"/>
    <w:rsid w:val="008970E4"/>
    <w:rsid w:val="008B2A38"/>
    <w:rsid w:val="008C3123"/>
    <w:rsid w:val="008E04A9"/>
    <w:rsid w:val="008E39C2"/>
    <w:rsid w:val="008E4A9A"/>
    <w:rsid w:val="008E6045"/>
    <w:rsid w:val="008F6C71"/>
    <w:rsid w:val="008F6D3A"/>
    <w:rsid w:val="00904779"/>
    <w:rsid w:val="00905533"/>
    <w:rsid w:val="00922BA0"/>
    <w:rsid w:val="00927D67"/>
    <w:rsid w:val="00930A5C"/>
    <w:rsid w:val="00934503"/>
    <w:rsid w:val="00951ED4"/>
    <w:rsid w:val="009525C6"/>
    <w:rsid w:val="00952A7D"/>
    <w:rsid w:val="00953359"/>
    <w:rsid w:val="0096653E"/>
    <w:rsid w:val="00972598"/>
    <w:rsid w:val="0098055B"/>
    <w:rsid w:val="00983FF3"/>
    <w:rsid w:val="009905C3"/>
    <w:rsid w:val="00992247"/>
    <w:rsid w:val="009B1CD0"/>
    <w:rsid w:val="009B45B9"/>
    <w:rsid w:val="009C25F6"/>
    <w:rsid w:val="009C4738"/>
    <w:rsid w:val="009D661E"/>
    <w:rsid w:val="009E11F6"/>
    <w:rsid w:val="00A03700"/>
    <w:rsid w:val="00A03A40"/>
    <w:rsid w:val="00A11B30"/>
    <w:rsid w:val="00A20625"/>
    <w:rsid w:val="00A2164F"/>
    <w:rsid w:val="00A225A9"/>
    <w:rsid w:val="00A32135"/>
    <w:rsid w:val="00A34D04"/>
    <w:rsid w:val="00A47E3D"/>
    <w:rsid w:val="00A54D83"/>
    <w:rsid w:val="00A74D4C"/>
    <w:rsid w:val="00A91579"/>
    <w:rsid w:val="00A921B3"/>
    <w:rsid w:val="00A93354"/>
    <w:rsid w:val="00AA490C"/>
    <w:rsid w:val="00AC6BDC"/>
    <w:rsid w:val="00AE7831"/>
    <w:rsid w:val="00B02608"/>
    <w:rsid w:val="00B0289C"/>
    <w:rsid w:val="00B054DA"/>
    <w:rsid w:val="00B11F4D"/>
    <w:rsid w:val="00B1683D"/>
    <w:rsid w:val="00B21282"/>
    <w:rsid w:val="00B2351E"/>
    <w:rsid w:val="00B34B9E"/>
    <w:rsid w:val="00B5075B"/>
    <w:rsid w:val="00B60DF4"/>
    <w:rsid w:val="00B60EE1"/>
    <w:rsid w:val="00B65BA5"/>
    <w:rsid w:val="00B672BF"/>
    <w:rsid w:val="00B73108"/>
    <w:rsid w:val="00B81445"/>
    <w:rsid w:val="00B82F51"/>
    <w:rsid w:val="00B84EA5"/>
    <w:rsid w:val="00B855EA"/>
    <w:rsid w:val="00B87564"/>
    <w:rsid w:val="00BA44E5"/>
    <w:rsid w:val="00BC4B2D"/>
    <w:rsid w:val="00BD767E"/>
    <w:rsid w:val="00BE40AF"/>
    <w:rsid w:val="00BE6078"/>
    <w:rsid w:val="00BF5633"/>
    <w:rsid w:val="00C02929"/>
    <w:rsid w:val="00C07C51"/>
    <w:rsid w:val="00C07D15"/>
    <w:rsid w:val="00C10AFD"/>
    <w:rsid w:val="00C10B4B"/>
    <w:rsid w:val="00C224C1"/>
    <w:rsid w:val="00C23457"/>
    <w:rsid w:val="00C355E9"/>
    <w:rsid w:val="00C36753"/>
    <w:rsid w:val="00C367F5"/>
    <w:rsid w:val="00C4127F"/>
    <w:rsid w:val="00C43079"/>
    <w:rsid w:val="00C605D2"/>
    <w:rsid w:val="00C630AD"/>
    <w:rsid w:val="00C63C06"/>
    <w:rsid w:val="00C65041"/>
    <w:rsid w:val="00C73AFE"/>
    <w:rsid w:val="00C75261"/>
    <w:rsid w:val="00C819AF"/>
    <w:rsid w:val="00C83930"/>
    <w:rsid w:val="00C91060"/>
    <w:rsid w:val="00C911FE"/>
    <w:rsid w:val="00C91C58"/>
    <w:rsid w:val="00CA68B8"/>
    <w:rsid w:val="00CB4A6E"/>
    <w:rsid w:val="00CC26A7"/>
    <w:rsid w:val="00CC37D1"/>
    <w:rsid w:val="00CC5FAE"/>
    <w:rsid w:val="00CD185D"/>
    <w:rsid w:val="00CD46CC"/>
    <w:rsid w:val="00CE67FD"/>
    <w:rsid w:val="00CE69BB"/>
    <w:rsid w:val="00D00E4F"/>
    <w:rsid w:val="00D04032"/>
    <w:rsid w:val="00D06938"/>
    <w:rsid w:val="00D16C39"/>
    <w:rsid w:val="00D16DED"/>
    <w:rsid w:val="00D26AD2"/>
    <w:rsid w:val="00D337D7"/>
    <w:rsid w:val="00D348DD"/>
    <w:rsid w:val="00D412FD"/>
    <w:rsid w:val="00D44F00"/>
    <w:rsid w:val="00D46BC7"/>
    <w:rsid w:val="00D54DA4"/>
    <w:rsid w:val="00D60BCF"/>
    <w:rsid w:val="00D6340A"/>
    <w:rsid w:val="00D831AE"/>
    <w:rsid w:val="00D90A00"/>
    <w:rsid w:val="00DA465D"/>
    <w:rsid w:val="00DB2C71"/>
    <w:rsid w:val="00DB4A06"/>
    <w:rsid w:val="00DB598C"/>
    <w:rsid w:val="00DE0AB4"/>
    <w:rsid w:val="00DE5BEE"/>
    <w:rsid w:val="00E05076"/>
    <w:rsid w:val="00E20DB0"/>
    <w:rsid w:val="00E25027"/>
    <w:rsid w:val="00E33258"/>
    <w:rsid w:val="00E36934"/>
    <w:rsid w:val="00E47798"/>
    <w:rsid w:val="00E53D71"/>
    <w:rsid w:val="00E64F28"/>
    <w:rsid w:val="00E74C76"/>
    <w:rsid w:val="00E96FF6"/>
    <w:rsid w:val="00ED3D5C"/>
    <w:rsid w:val="00ED4054"/>
    <w:rsid w:val="00ED66F8"/>
    <w:rsid w:val="00F03925"/>
    <w:rsid w:val="00F1305D"/>
    <w:rsid w:val="00F4273A"/>
    <w:rsid w:val="00F444EC"/>
    <w:rsid w:val="00F60193"/>
    <w:rsid w:val="00F6476C"/>
    <w:rsid w:val="00F66F20"/>
    <w:rsid w:val="00F92811"/>
    <w:rsid w:val="00FB7BDB"/>
    <w:rsid w:val="00FC3169"/>
    <w:rsid w:val="00FC7930"/>
    <w:rsid w:val="00FD5DA0"/>
    <w:rsid w:val="00FE48C9"/>
    <w:rsid w:val="00FF29B2"/>
    <w:rsid w:val="2001CFAC"/>
    <w:rsid w:val="67066A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oNotEmbedSmartTags/>
  <w:decimalSymbol w:val=","/>
  <w:listSeparator w:val=";"/>
  <w14:docId w14:val="2DDAA8E5"/>
  <w15:docId w15:val="{34F5DC76-8BE4-4F09-B2A0-94E0561F1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520"/>
    <w:pPr>
      <w:suppressAutoHyphens/>
    </w:pPr>
    <w:rPr>
      <w:rFonts w:ascii="Marianne" w:hAnsi="Marianne" w:cs="Univers"/>
      <w:sz w:val="22"/>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8F6C71"/>
    <w:pPr>
      <w:ind w:left="720"/>
      <w:contextualSpacing/>
    </w:pPr>
  </w:style>
  <w:style w:type="paragraph" w:customStyle="1" w:styleId="RedTxt">
    <w:name w:val="RedTxt"/>
    <w:basedOn w:val="Normal"/>
    <w:rsid w:val="001A5AAB"/>
    <w:pPr>
      <w:widowControl w:val="0"/>
      <w:autoSpaceDN w:val="0"/>
      <w:textAlignment w:val="baseline"/>
    </w:pPr>
    <w:rPr>
      <w:rFonts w:ascii="Arial" w:hAnsi="Arial" w:cs="Times New Roman"/>
      <w:kern w:val="3"/>
      <w:sz w:val="18"/>
      <w:lang w:eastAsia="fr-FR" w:bidi="hi-IN"/>
    </w:rPr>
  </w:style>
  <w:style w:type="table" w:customStyle="1" w:styleId="Grilledutableau1">
    <w:name w:val="Grille du tableau1"/>
    <w:basedOn w:val="TableauNormal"/>
    <w:next w:val="Grilledutableau"/>
    <w:uiPriority w:val="59"/>
    <w:rsid w:val="00952A7D"/>
    <w:pPr>
      <w:spacing w:before="200" w:after="200" w:line="276" w:lineRule="auto"/>
    </w:pPr>
    <w:rPr>
      <w:rFonts w:ascii="Calibri" w:eastAsia="MS Mincho"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171280"/>
    <w:rPr>
      <w:color w:val="605E5C"/>
      <w:shd w:val="clear" w:color="auto" w:fill="E1DFDD"/>
    </w:rPr>
  </w:style>
  <w:style w:type="table" w:customStyle="1" w:styleId="Grilledutableau2">
    <w:name w:val="Grille du tableau2"/>
    <w:basedOn w:val="TableauNormal"/>
    <w:next w:val="Grilledutableau"/>
    <w:uiPriority w:val="59"/>
    <w:rsid w:val="00ED4054"/>
    <w:rPr>
      <w:rFonts w:ascii="Calibri" w:eastAsia="SimSu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ervice.facturier@ign.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mailto:marches-publics@ign.f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ches-publics@ign.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3D80F31E88CC046AB7F7620A4CE0A35" ma:contentTypeVersion="4" ma:contentTypeDescription="Crée un document." ma:contentTypeScope="" ma:versionID="250d5d7472218e8aa76867ea08416422">
  <xsd:schema xmlns:xsd="http://www.w3.org/2001/XMLSchema" xmlns:xs="http://www.w3.org/2001/XMLSchema" xmlns:p="http://schemas.microsoft.com/office/2006/metadata/properties" xmlns:ns2="2c7949d1-69ee-4caf-955d-c07db49d6743" targetNamespace="http://schemas.microsoft.com/office/2006/metadata/properties" ma:root="true" ma:fieldsID="40ff17b4ed16ae7d3470a4921e60d74e" ns2:_="">
    <xsd:import namespace="2c7949d1-69ee-4caf-955d-c07db49d67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949d1-69ee-4caf-955d-c07db49d6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EABCE0-F04A-4BDD-AABE-C2C1CA1BA533}">
  <ds:schemaRefs>
    <ds:schemaRef ds:uri="http://schemas.openxmlformats.org/officeDocument/2006/bibliography"/>
  </ds:schemaRefs>
</ds:datastoreItem>
</file>

<file path=customXml/itemProps2.xml><?xml version="1.0" encoding="utf-8"?>
<ds:datastoreItem xmlns:ds="http://schemas.openxmlformats.org/officeDocument/2006/customXml" ds:itemID="{5AD390DA-B82A-4216-86FD-3522217D0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949d1-69ee-4caf-955d-c07db49d67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D95020-F95D-4887-8E73-EE78190F2FE2}">
  <ds:schemaRefs>
    <ds:schemaRef ds:uri="http://schemas.microsoft.com/sharepoint/v3/contenttype/forms"/>
  </ds:schemaRefs>
</ds:datastoreItem>
</file>

<file path=customXml/itemProps4.xml><?xml version="1.0" encoding="utf-8"?>
<ds:datastoreItem xmlns:ds="http://schemas.openxmlformats.org/officeDocument/2006/customXml" ds:itemID="{D526A94C-263C-492E-BAFA-90B30B0469E4}">
  <ds:schemaRefs>
    <ds:schemaRef ds:uri="http://purl.org/dc/terms/"/>
    <ds:schemaRef ds:uri="http://schemas.microsoft.com/office/2006/metadata/properties"/>
    <ds:schemaRef ds:uri="http://purl.org/dc/elements/1.1/"/>
    <ds:schemaRef ds:uri="2c7949d1-69ee-4caf-955d-c07db49d6743"/>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DC1TYP_F.DOT</Template>
  <TotalTime>110</TotalTime>
  <Pages>6</Pages>
  <Words>1212</Words>
  <Characters>6672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7869</CharactersWithSpaces>
  <SharedDoc>false</SharedDoc>
  <HLinks>
    <vt:vector size="48" baseType="variant">
      <vt:variant>
        <vt:i4>983155</vt:i4>
      </vt:variant>
      <vt:variant>
        <vt:i4>88</vt:i4>
      </vt:variant>
      <vt:variant>
        <vt:i4>0</vt:i4>
      </vt:variant>
      <vt:variant>
        <vt:i4>5</vt:i4>
      </vt:variant>
      <vt:variant>
        <vt:lpwstr>mailto:marches-publics@ign.fr</vt:lpwstr>
      </vt:variant>
      <vt:variant>
        <vt:lpwstr/>
      </vt:variant>
      <vt:variant>
        <vt:i4>7602259</vt:i4>
      </vt:variant>
      <vt:variant>
        <vt:i4>85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983155</vt:i4>
      </vt:variant>
      <vt:variant>
        <vt:i4>79</vt:i4>
      </vt:variant>
      <vt:variant>
        <vt:i4>0</vt:i4>
      </vt:variant>
      <vt:variant>
        <vt:i4>5</vt:i4>
      </vt:variant>
      <vt:variant>
        <vt:lpwstr>mailto:marches-publics@ign.fr</vt:lpwstr>
      </vt:variant>
      <vt:variant>
        <vt:lpwstr/>
      </vt:variant>
      <vt:variant>
        <vt:i4>196671</vt:i4>
      </vt:variant>
      <vt:variant>
        <vt:i4>56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Charles Dubard</cp:lastModifiedBy>
  <cp:revision>36</cp:revision>
  <cp:lastPrinted>2016-11-04T12:53:00Z</cp:lastPrinted>
  <dcterms:created xsi:type="dcterms:W3CDTF">2025-04-24T08:40:00Z</dcterms:created>
  <dcterms:modified xsi:type="dcterms:W3CDTF">2025-05-15T12:20:00Z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0x010100D3D80F31E88CC046AB7F7620A4CE0A35</vt:lpwstr>
  </property>
</Properties>
</file>