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389F3EC"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B9C9623" w14:textId="77777777">
        <w:trPr>
          <w:trHeight w:val="1132"/>
        </w:trPr>
        <w:tc>
          <w:tcPr>
            <w:tcW w:w="10434" w:type="dxa"/>
            <w:shd w:val="clear" w:color="auto" w:fill="auto"/>
          </w:tcPr>
          <w:p w14:paraId="5E5F48D9" w14:textId="455602EF" w:rsidR="00541CA3" w:rsidRDefault="00B136BE" w:rsidP="00844DAA">
            <w:pPr>
              <w:pStyle w:val="Pieddepage"/>
              <w:tabs>
                <w:tab w:val="clear" w:pos="4536"/>
                <w:tab w:val="clear" w:pos="9072"/>
                <w:tab w:val="left" w:pos="851"/>
              </w:tabs>
              <w:jc w:val="center"/>
              <w:rPr>
                <w:noProof/>
                <w:lang w:eastAsia="fr-FR"/>
              </w:rPr>
            </w:pPr>
            <w:r>
              <w:rPr>
                <w:noProof/>
                <w:lang w:eastAsia="fr-FR"/>
              </w:rPr>
              <w:drawing>
                <wp:inline distT="0" distB="0" distL="0" distR="0" wp14:anchorId="0F7A0A74" wp14:editId="7C8CEC66">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87A9BCE"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62B7E1AF"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359EB16"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7138B32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26E73AE" w14:textId="77777777">
        <w:tc>
          <w:tcPr>
            <w:tcW w:w="9002" w:type="dxa"/>
            <w:shd w:val="clear" w:color="auto" w:fill="66CCFF"/>
          </w:tcPr>
          <w:p w14:paraId="273EA5EF"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9707A8C"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B1A1397" w14:textId="77777777" w:rsidR="009B1CD0" w:rsidRDefault="00E47798" w:rsidP="0083205E">
            <w:pPr>
              <w:pStyle w:val="Titre8"/>
              <w:tabs>
                <w:tab w:val="left" w:pos="851"/>
                <w:tab w:val="right" w:pos="9639"/>
              </w:tabs>
              <w:spacing w:before="120" w:after="120"/>
            </w:pPr>
            <w:r>
              <w:rPr>
                <w:caps/>
                <w:sz w:val="28"/>
                <w:szCs w:val="28"/>
              </w:rPr>
              <w:t>ATTRI1</w:t>
            </w:r>
          </w:p>
        </w:tc>
      </w:tr>
    </w:tbl>
    <w:p w14:paraId="32589C4D" w14:textId="77777777" w:rsidR="009B1CD0" w:rsidRDefault="009B1CD0" w:rsidP="006C4338">
      <w:pPr>
        <w:tabs>
          <w:tab w:val="left" w:pos="851"/>
        </w:tabs>
      </w:pPr>
    </w:p>
    <w:p w14:paraId="0C70F165"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63E964BD" w14:textId="77777777" w:rsidR="00FE48C9" w:rsidRDefault="00FE48C9" w:rsidP="006C4338">
      <w:pPr>
        <w:pStyle w:val="Corpsdetexte31"/>
        <w:tabs>
          <w:tab w:val="left" w:pos="851"/>
        </w:tabs>
        <w:jc w:val="both"/>
        <w:rPr>
          <w:sz w:val="18"/>
          <w:szCs w:val="18"/>
        </w:rPr>
      </w:pPr>
    </w:p>
    <w:p w14:paraId="0BCA9795"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625D856" w14:textId="77777777" w:rsidR="00FE48C9" w:rsidRDefault="00FE48C9" w:rsidP="006C4338">
      <w:pPr>
        <w:pStyle w:val="Corpsdetexte31"/>
        <w:tabs>
          <w:tab w:val="left" w:pos="851"/>
        </w:tabs>
        <w:jc w:val="both"/>
        <w:rPr>
          <w:sz w:val="18"/>
          <w:szCs w:val="18"/>
        </w:rPr>
      </w:pPr>
    </w:p>
    <w:p w14:paraId="24E957B3"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26D63CA1" w14:textId="77777777" w:rsidR="00FE48C9" w:rsidRDefault="00FE48C9" w:rsidP="006C4338">
      <w:pPr>
        <w:pStyle w:val="Corpsdetexte31"/>
        <w:tabs>
          <w:tab w:val="left" w:pos="851"/>
        </w:tabs>
        <w:jc w:val="both"/>
        <w:rPr>
          <w:sz w:val="18"/>
          <w:szCs w:val="18"/>
        </w:rPr>
      </w:pPr>
    </w:p>
    <w:p w14:paraId="03E0B4B9"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5E81D494" w14:textId="77777777" w:rsidR="00FE48C9" w:rsidRDefault="00FE48C9" w:rsidP="006F3DF9">
      <w:pPr>
        <w:pStyle w:val="Corpsdetexte31"/>
        <w:tabs>
          <w:tab w:val="left" w:pos="851"/>
        </w:tabs>
        <w:jc w:val="both"/>
        <w:rPr>
          <w:sz w:val="18"/>
          <w:szCs w:val="18"/>
        </w:rPr>
      </w:pPr>
    </w:p>
    <w:p w14:paraId="35C51486"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64B11B97" w14:textId="77777777" w:rsidR="00FE48C9" w:rsidRDefault="00FE48C9" w:rsidP="005846FB">
      <w:pPr>
        <w:pStyle w:val="Corpsdetexte31"/>
        <w:tabs>
          <w:tab w:val="left" w:pos="851"/>
        </w:tabs>
        <w:jc w:val="both"/>
        <w:rPr>
          <w:sz w:val="18"/>
          <w:szCs w:val="18"/>
        </w:rPr>
      </w:pPr>
    </w:p>
    <w:p w14:paraId="797C518F"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151D5C2" w14:textId="77777777" w:rsidR="004C5755" w:rsidRPr="001C7D87" w:rsidRDefault="004C5755" w:rsidP="004C5755">
      <w:pPr>
        <w:jc w:val="both"/>
        <w:rPr>
          <w:rFonts w:ascii="Arial" w:hAnsi="Arial" w:cs="Arial"/>
          <w:i/>
          <w:sz w:val="18"/>
          <w:szCs w:val="18"/>
        </w:rPr>
      </w:pPr>
    </w:p>
    <w:p w14:paraId="2B82423A"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F1D6A7" w14:textId="77777777">
        <w:tc>
          <w:tcPr>
            <w:tcW w:w="10277" w:type="dxa"/>
            <w:shd w:val="clear" w:color="auto" w:fill="66CCFF"/>
          </w:tcPr>
          <w:p w14:paraId="3F33813D"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9C4A82D" w14:textId="77777777" w:rsidR="009B1CD0" w:rsidRDefault="009B1CD0" w:rsidP="006C4338">
      <w:pPr>
        <w:tabs>
          <w:tab w:val="left" w:pos="426"/>
          <w:tab w:val="left" w:pos="851"/>
        </w:tabs>
        <w:jc w:val="both"/>
      </w:pPr>
    </w:p>
    <w:p w14:paraId="28748238"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8B456D8" w14:textId="77777777" w:rsidR="009B1CD0" w:rsidRDefault="009B1CD0"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59744E4B" w14:textId="77777777" w:rsidR="00876A73" w:rsidRDefault="00876A73" w:rsidP="005846FB">
      <w:pPr>
        <w:tabs>
          <w:tab w:val="left" w:pos="426"/>
          <w:tab w:val="left" w:pos="851"/>
        </w:tabs>
        <w:jc w:val="both"/>
        <w:rPr>
          <w:rFonts w:ascii="Arial" w:hAnsi="Arial" w:cs="Arial"/>
        </w:rPr>
      </w:pPr>
    </w:p>
    <w:p w14:paraId="5DEC8B6E" w14:textId="77777777" w:rsidR="00876A73" w:rsidRDefault="00876A73" w:rsidP="005846FB">
      <w:pPr>
        <w:tabs>
          <w:tab w:val="left" w:pos="426"/>
          <w:tab w:val="left" w:pos="851"/>
        </w:tabs>
        <w:jc w:val="both"/>
        <w:rPr>
          <w:rFonts w:ascii="Arial" w:hAnsi="Arial" w:cs="Arial"/>
        </w:rPr>
      </w:pPr>
    </w:p>
    <w:p w14:paraId="56ADE249" w14:textId="77777777" w:rsidR="009B1CD0" w:rsidRPr="006E0687" w:rsidRDefault="001E2664" w:rsidP="005846FB">
      <w:pPr>
        <w:tabs>
          <w:tab w:val="left" w:pos="426"/>
          <w:tab w:val="left" w:pos="851"/>
        </w:tabs>
        <w:jc w:val="both"/>
        <w:rPr>
          <w:rFonts w:ascii="Arial" w:hAnsi="Arial" w:cs="Arial"/>
          <w:b/>
          <w:bCs/>
          <w:sz w:val="28"/>
          <w:szCs w:val="28"/>
        </w:rPr>
      </w:pPr>
      <w:r w:rsidRPr="006E0687">
        <w:rPr>
          <w:rFonts w:ascii="Arial" w:hAnsi="Arial" w:cs="Arial"/>
          <w:b/>
          <w:bCs/>
          <w:sz w:val="28"/>
          <w:szCs w:val="28"/>
        </w:rPr>
        <w:t>Achat de mobilier pour l'aménagement d'espaces pour les étudiants</w:t>
      </w:r>
    </w:p>
    <w:p w14:paraId="67CEF6DD" w14:textId="77777777" w:rsidR="009B1CD0" w:rsidRDefault="009B1CD0" w:rsidP="005846FB">
      <w:pPr>
        <w:tabs>
          <w:tab w:val="left" w:pos="426"/>
          <w:tab w:val="left" w:pos="851"/>
        </w:tabs>
        <w:jc w:val="both"/>
        <w:rPr>
          <w:rFonts w:ascii="Arial" w:hAnsi="Arial" w:cs="Arial"/>
        </w:rPr>
      </w:pPr>
    </w:p>
    <w:p w14:paraId="09E16F27"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2871F01B"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614F37B" w14:textId="77777777" w:rsidR="009B1CD0" w:rsidRDefault="009B1CD0" w:rsidP="00934503">
      <w:pPr>
        <w:tabs>
          <w:tab w:val="left" w:pos="426"/>
          <w:tab w:val="left" w:pos="851"/>
        </w:tabs>
        <w:jc w:val="both"/>
        <w:rPr>
          <w:rFonts w:ascii="Arial" w:hAnsi="Arial" w:cs="Arial"/>
        </w:rPr>
      </w:pPr>
    </w:p>
    <w:p w14:paraId="5CCD8DF3" w14:textId="77777777" w:rsidR="009B1CD0" w:rsidRDefault="00C06377"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136BE">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54CB7C11" w14:textId="77777777" w:rsidR="009B1CD0" w:rsidRDefault="009B1CD0" w:rsidP="009B45B9">
      <w:pPr>
        <w:tabs>
          <w:tab w:val="left" w:pos="426"/>
          <w:tab w:val="left" w:pos="851"/>
        </w:tabs>
        <w:jc w:val="both"/>
        <w:rPr>
          <w:rFonts w:ascii="Arial" w:hAnsi="Arial" w:cs="Arial"/>
        </w:rPr>
      </w:pPr>
    </w:p>
    <w:p w14:paraId="1D637B62"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136BE">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0C8124F6"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5173BA59" w14:textId="77777777" w:rsidR="009B1CD0" w:rsidRDefault="009B1CD0" w:rsidP="009B45B9">
      <w:pPr>
        <w:pStyle w:val="fcasegauche"/>
        <w:tabs>
          <w:tab w:val="left" w:pos="851"/>
        </w:tabs>
        <w:spacing w:after="0"/>
        <w:rPr>
          <w:rFonts w:ascii="Arial" w:hAnsi="Arial" w:cs="Arial"/>
        </w:rPr>
      </w:pPr>
    </w:p>
    <w:p w14:paraId="5FC0BF06" w14:textId="77777777" w:rsidR="009B1CD0" w:rsidRDefault="009B1CD0" w:rsidP="006C4338">
      <w:pPr>
        <w:pStyle w:val="fcasegauche"/>
        <w:tabs>
          <w:tab w:val="left" w:pos="851"/>
        </w:tabs>
        <w:spacing w:after="0"/>
        <w:ind w:left="0" w:firstLine="0"/>
        <w:rPr>
          <w:rFonts w:ascii="Arial" w:hAnsi="Arial" w:cs="Arial"/>
        </w:rPr>
      </w:pPr>
    </w:p>
    <w:p w14:paraId="006D2918" w14:textId="77777777" w:rsidR="004C5755" w:rsidRDefault="004C5755" w:rsidP="006C4338">
      <w:pPr>
        <w:pStyle w:val="fcasegauche"/>
        <w:tabs>
          <w:tab w:val="left" w:pos="851"/>
        </w:tabs>
        <w:spacing w:after="0"/>
        <w:ind w:left="0" w:firstLine="0"/>
        <w:rPr>
          <w:rFonts w:ascii="Arial" w:hAnsi="Arial" w:cs="Arial"/>
        </w:rPr>
      </w:pPr>
    </w:p>
    <w:p w14:paraId="76CE1E03" w14:textId="77777777" w:rsidR="004C5755" w:rsidRDefault="004C5755" w:rsidP="006C4338">
      <w:pPr>
        <w:pStyle w:val="fcasegauche"/>
        <w:tabs>
          <w:tab w:val="left" w:pos="851"/>
        </w:tabs>
        <w:spacing w:after="0"/>
        <w:ind w:left="0" w:firstLine="0"/>
        <w:rPr>
          <w:rFonts w:ascii="Arial" w:hAnsi="Arial" w:cs="Arial"/>
        </w:rPr>
      </w:pPr>
    </w:p>
    <w:p w14:paraId="5C623DF1" w14:textId="77777777" w:rsidR="004C5755" w:rsidRDefault="004C5755" w:rsidP="006C4338">
      <w:pPr>
        <w:pStyle w:val="fcasegauche"/>
        <w:tabs>
          <w:tab w:val="left" w:pos="851"/>
        </w:tabs>
        <w:spacing w:after="0"/>
        <w:ind w:left="0" w:firstLine="0"/>
        <w:rPr>
          <w:rFonts w:ascii="Arial" w:hAnsi="Arial" w:cs="Arial"/>
        </w:rPr>
      </w:pPr>
    </w:p>
    <w:p w14:paraId="3FEF3EA9" w14:textId="77777777" w:rsidR="009B1CD0" w:rsidRDefault="009B1CD0" w:rsidP="006B5057">
      <w:pPr>
        <w:pStyle w:val="fcasegauche"/>
        <w:tabs>
          <w:tab w:val="left" w:pos="851"/>
        </w:tabs>
        <w:spacing w:before="120" w:after="0"/>
        <w:ind w:left="426" w:firstLine="0"/>
        <w:rPr>
          <w:rFonts w:ascii="Arial" w:hAnsi="Arial" w:cs="Arial"/>
          <w:iCs/>
        </w:rPr>
      </w:pPr>
    </w:p>
    <w:p w14:paraId="5843B9C0" w14:textId="77777777" w:rsidR="009B1CD0" w:rsidRDefault="007D7A65" w:rsidP="006B5057">
      <w:pPr>
        <w:pStyle w:val="fcasegauche"/>
        <w:numPr>
          <w:ilvl w:val="0"/>
          <w:numId w:val="5"/>
        </w:numPr>
        <w:tabs>
          <w:tab w:val="left" w:pos="851"/>
        </w:tabs>
        <w:spacing w:after="0"/>
        <w:ind w:left="851"/>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B136BE">
        <w:fldChar w:fldCharType="separate"/>
      </w:r>
      <w:r>
        <w:fldChar w:fldCharType="end"/>
      </w:r>
      <w:r w:rsidR="009B1CD0">
        <w:rPr>
          <w:rFonts w:ascii="Arial" w:hAnsi="Arial" w:cs="Arial"/>
        </w:rPr>
        <w:tab/>
        <w:t>à l’offre de base</w:t>
      </w:r>
      <w:r w:rsidR="004C5755">
        <w:rPr>
          <w:rFonts w:ascii="Arial" w:hAnsi="Arial" w:cs="Arial"/>
        </w:rPr>
        <w:t> ;</w:t>
      </w:r>
    </w:p>
    <w:p w14:paraId="3939EB38" w14:textId="77777777" w:rsidR="009B1CD0" w:rsidRDefault="009B1CD0" w:rsidP="005846FB">
      <w:pPr>
        <w:pStyle w:val="fcasegauche"/>
        <w:tabs>
          <w:tab w:val="left" w:pos="851"/>
        </w:tabs>
        <w:spacing w:after="0"/>
        <w:rPr>
          <w:rFonts w:ascii="Arial" w:hAnsi="Arial" w:cs="Arial"/>
        </w:rPr>
      </w:pPr>
    </w:p>
    <w:p w14:paraId="7E018F78"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136BE">
        <w:fldChar w:fldCharType="separate"/>
      </w:r>
      <w:r>
        <w:fldChar w:fldCharType="end"/>
      </w:r>
      <w:r w:rsidR="009B1CD0">
        <w:rPr>
          <w:rFonts w:ascii="Arial" w:hAnsi="Arial" w:cs="Arial"/>
        </w:rPr>
        <w:tab/>
        <w:t xml:space="preserve">à la variante suivante : </w:t>
      </w:r>
    </w:p>
    <w:p w14:paraId="1CE9DD6A" w14:textId="77777777" w:rsidR="006B5057" w:rsidRDefault="006B5057" w:rsidP="005846FB">
      <w:pPr>
        <w:pStyle w:val="fcasegauche"/>
        <w:tabs>
          <w:tab w:val="left" w:pos="851"/>
        </w:tabs>
        <w:spacing w:after="0"/>
        <w:rPr>
          <w:rFonts w:ascii="Arial" w:hAnsi="Arial" w:cs="Arial"/>
        </w:rPr>
      </w:pPr>
    </w:p>
    <w:p w14:paraId="52DFF7DC" w14:textId="77777777" w:rsidR="006B5057" w:rsidRDefault="006B5057" w:rsidP="005846FB">
      <w:pPr>
        <w:pStyle w:val="fcasegauche"/>
        <w:tabs>
          <w:tab w:val="left" w:pos="851"/>
        </w:tabs>
        <w:spacing w:after="0"/>
        <w:rPr>
          <w:rFonts w:ascii="Arial" w:hAnsi="Arial" w:cs="Arial"/>
        </w:rPr>
      </w:pPr>
    </w:p>
    <w:p w14:paraId="75349048" w14:textId="77777777" w:rsidR="006B5057" w:rsidRDefault="006B5057" w:rsidP="005846FB">
      <w:pPr>
        <w:pStyle w:val="fcasegauche"/>
        <w:tabs>
          <w:tab w:val="left" w:pos="851"/>
        </w:tabs>
        <w:spacing w:after="0"/>
        <w:rPr>
          <w:rFonts w:ascii="Arial" w:hAnsi="Arial" w:cs="Arial"/>
        </w:rPr>
      </w:pPr>
    </w:p>
    <w:p w14:paraId="7C90006E" w14:textId="77777777" w:rsidR="006B5057" w:rsidRDefault="006B5057" w:rsidP="005846FB">
      <w:pPr>
        <w:pStyle w:val="fcasegauche"/>
        <w:tabs>
          <w:tab w:val="left" w:pos="851"/>
        </w:tabs>
        <w:spacing w:after="0"/>
        <w:rPr>
          <w:rFonts w:ascii="Arial" w:hAnsi="Arial" w:cs="Arial"/>
        </w:rPr>
      </w:pPr>
    </w:p>
    <w:p w14:paraId="3B6D79EA"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B136BE">
        <w:fldChar w:fldCharType="separate"/>
      </w:r>
      <w:r>
        <w:fldChar w:fldCharType="end"/>
      </w:r>
      <w:r>
        <w:rPr>
          <w:rFonts w:ascii="Arial" w:hAnsi="Arial" w:cs="Arial"/>
        </w:rPr>
        <w:tab/>
        <w:t xml:space="preserve">avec les prestations supplémentaires suivantes : </w:t>
      </w:r>
    </w:p>
    <w:p w14:paraId="71EAECE2" w14:textId="77777777" w:rsidR="006B5057" w:rsidRDefault="006B5057" w:rsidP="005846FB">
      <w:pPr>
        <w:pStyle w:val="fcasegauche"/>
        <w:tabs>
          <w:tab w:val="left" w:pos="851"/>
        </w:tabs>
        <w:spacing w:after="0"/>
        <w:ind w:left="0" w:firstLine="0"/>
        <w:rPr>
          <w:rFonts w:ascii="Arial" w:hAnsi="Arial" w:cs="Arial"/>
        </w:rPr>
      </w:pPr>
    </w:p>
    <w:p w14:paraId="5C8E8300" w14:textId="77777777" w:rsidR="006B5057" w:rsidRDefault="006B5057" w:rsidP="005846FB">
      <w:pPr>
        <w:pStyle w:val="fcasegauche"/>
        <w:tabs>
          <w:tab w:val="left" w:pos="851"/>
        </w:tabs>
        <w:spacing w:after="0"/>
        <w:ind w:left="0" w:firstLine="0"/>
        <w:rPr>
          <w:rFonts w:ascii="Arial" w:hAnsi="Arial" w:cs="Arial"/>
        </w:rPr>
      </w:pPr>
    </w:p>
    <w:p w14:paraId="62447C3A"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217C010" w14:textId="77777777">
        <w:tc>
          <w:tcPr>
            <w:tcW w:w="10277" w:type="dxa"/>
            <w:shd w:val="clear" w:color="auto" w:fill="66CCFF"/>
          </w:tcPr>
          <w:p w14:paraId="785EA61E"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43006B2" w14:textId="77777777" w:rsidR="009B1CD0" w:rsidRDefault="009B1CD0" w:rsidP="006C4338">
      <w:pPr>
        <w:tabs>
          <w:tab w:val="left" w:pos="851"/>
        </w:tabs>
      </w:pPr>
    </w:p>
    <w:p w14:paraId="017DAF3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DB673B7"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B8224EC" w14:textId="77777777" w:rsidR="009B1CD0" w:rsidRDefault="009B1CD0" w:rsidP="005846FB">
      <w:pPr>
        <w:tabs>
          <w:tab w:val="left" w:pos="851"/>
        </w:tabs>
        <w:rPr>
          <w:rFonts w:ascii="Arial" w:hAnsi="Arial" w:cs="Arial"/>
        </w:rPr>
      </w:pPr>
    </w:p>
    <w:p w14:paraId="7ACF572F"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7F50A42D" w14:textId="77777777" w:rsidR="009B1CD0" w:rsidRPr="00CD185D" w:rsidRDefault="00C06377"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B136BE">
        <w:fldChar w:fldCharType="separate"/>
      </w:r>
      <w:r>
        <w:fldChar w:fldCharType="end"/>
      </w:r>
      <w:r w:rsidR="009B1CD0">
        <w:rPr>
          <w:rFonts w:ascii="Arial" w:hAnsi="Arial" w:cs="Arial"/>
          <w:lang w:val="en-GB"/>
        </w:rPr>
        <w:t xml:space="preserve"> CCAP n°</w:t>
      </w:r>
      <w:r w:rsidR="001E2664">
        <w:rPr>
          <w:rFonts w:ascii="Arial" w:hAnsi="Arial" w:cs="Arial"/>
          <w:lang w:val="en-GB"/>
        </w:rPr>
        <w:t>19</w:t>
      </w:r>
      <w:r>
        <w:rPr>
          <w:rFonts w:ascii="Arial" w:hAnsi="Arial" w:cs="Arial"/>
          <w:lang w:val="en-GB"/>
        </w:rPr>
        <w:t xml:space="preserve"> FCS 2025</w:t>
      </w:r>
      <w:r w:rsidR="009B1CD0">
        <w:rPr>
          <w:rFonts w:ascii="Arial" w:hAnsi="Arial" w:cs="Arial"/>
          <w:lang w:val="en-GB"/>
        </w:rPr>
        <w:t>…………………………………………………………………………………………..</w:t>
      </w:r>
    </w:p>
    <w:p w14:paraId="53B74729"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B136BE">
        <w:fldChar w:fldCharType="separate"/>
      </w:r>
      <w:r>
        <w:fldChar w:fldCharType="end"/>
      </w:r>
      <w:r w:rsidR="009B1CD0">
        <w:rPr>
          <w:rFonts w:ascii="Arial" w:hAnsi="Arial" w:cs="Arial"/>
          <w:lang w:val="en-GB"/>
        </w:rPr>
        <w:t xml:space="preserve"> CCAG :……………………………………………………………………………………………</w:t>
      </w:r>
    </w:p>
    <w:p w14:paraId="3931D0A1" w14:textId="77777777" w:rsidR="009B1CD0" w:rsidRPr="00CD185D" w:rsidRDefault="00C06377"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B136BE">
        <w:fldChar w:fldCharType="separate"/>
      </w:r>
      <w:r>
        <w:fldChar w:fldCharType="end"/>
      </w:r>
      <w:r w:rsidR="009B1CD0">
        <w:rPr>
          <w:rFonts w:ascii="Arial" w:hAnsi="Arial" w:cs="Arial"/>
          <w:lang w:val="en-GB"/>
        </w:rPr>
        <w:t xml:space="preserve"> CCTP n°</w:t>
      </w:r>
      <w:r w:rsidR="001E2664">
        <w:rPr>
          <w:rFonts w:ascii="Arial" w:hAnsi="Arial" w:cs="Arial"/>
          <w:lang w:val="en-GB"/>
        </w:rPr>
        <w:t>19</w:t>
      </w:r>
      <w:r>
        <w:rPr>
          <w:rFonts w:ascii="Arial" w:hAnsi="Arial" w:cs="Arial"/>
          <w:lang w:val="en-GB"/>
        </w:rPr>
        <w:t xml:space="preserve"> FCS 2025</w:t>
      </w:r>
      <w:r w:rsidR="009B1CD0">
        <w:rPr>
          <w:rFonts w:ascii="Arial" w:hAnsi="Arial" w:cs="Arial"/>
          <w:lang w:val="en-GB"/>
        </w:rPr>
        <w:t>…………………………………………………………………………………………..</w:t>
      </w:r>
    </w:p>
    <w:p w14:paraId="471D7712"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136BE">
        <w:fldChar w:fldCharType="separate"/>
      </w:r>
      <w:r>
        <w:fldChar w:fldCharType="end"/>
      </w:r>
      <w:r w:rsidR="009B1CD0">
        <w:rPr>
          <w:rFonts w:ascii="Arial" w:hAnsi="Arial" w:cs="Arial"/>
        </w:rPr>
        <w:t xml:space="preserve"> Autres :……………………………………………………………………………………………</w:t>
      </w:r>
    </w:p>
    <w:p w14:paraId="506DCB6C" w14:textId="77777777" w:rsidR="009B1CD0" w:rsidRDefault="009B1CD0" w:rsidP="00710FD6">
      <w:pPr>
        <w:tabs>
          <w:tab w:val="left" w:pos="851"/>
        </w:tabs>
        <w:jc w:val="both"/>
        <w:rPr>
          <w:rFonts w:ascii="Arial" w:hAnsi="Arial" w:cs="Arial"/>
        </w:rPr>
      </w:pPr>
    </w:p>
    <w:p w14:paraId="1F21DEE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71720B21" w14:textId="77777777" w:rsidR="009B1CD0" w:rsidRDefault="009B1CD0" w:rsidP="0083205E">
      <w:pPr>
        <w:tabs>
          <w:tab w:val="left" w:pos="851"/>
        </w:tabs>
        <w:jc w:val="both"/>
        <w:rPr>
          <w:rFonts w:ascii="Arial" w:hAnsi="Arial" w:cs="Arial"/>
        </w:rPr>
      </w:pPr>
    </w:p>
    <w:p w14:paraId="3F21D372"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136BE">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0FB989F8" w14:textId="77777777" w:rsidR="009B1CD0" w:rsidRDefault="009B1CD0" w:rsidP="0083205E">
      <w:pPr>
        <w:tabs>
          <w:tab w:val="left" w:pos="851"/>
        </w:tabs>
        <w:jc w:val="both"/>
        <w:rPr>
          <w:rFonts w:ascii="Arial" w:hAnsi="Arial" w:cs="Arial"/>
        </w:rPr>
      </w:pPr>
    </w:p>
    <w:p w14:paraId="5BEEA27E"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136BE">
        <w:fldChar w:fldCharType="separate"/>
      </w:r>
      <w:r>
        <w:fldChar w:fldCharType="end"/>
      </w:r>
      <w:r w:rsidR="009B1CD0">
        <w:rPr>
          <w:rFonts w:ascii="Arial" w:hAnsi="Arial" w:cs="Arial"/>
        </w:rPr>
        <w:t xml:space="preserve"> s’engage, sur la base de son offre et pour son propre compte ;</w:t>
      </w:r>
    </w:p>
    <w:p w14:paraId="6CDCACD6"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8DF919D" w14:textId="77777777" w:rsidR="009B1CD0" w:rsidRDefault="009B1CD0" w:rsidP="00CD46CC">
      <w:pPr>
        <w:tabs>
          <w:tab w:val="left" w:pos="851"/>
        </w:tabs>
        <w:jc w:val="both"/>
        <w:rPr>
          <w:rFonts w:ascii="Arial" w:hAnsi="Arial" w:cs="Arial"/>
        </w:rPr>
      </w:pPr>
    </w:p>
    <w:p w14:paraId="63E2283F" w14:textId="77777777" w:rsidR="009B1CD0" w:rsidRDefault="009B1CD0" w:rsidP="009B45B9">
      <w:pPr>
        <w:tabs>
          <w:tab w:val="left" w:pos="851"/>
        </w:tabs>
        <w:jc w:val="both"/>
        <w:rPr>
          <w:rFonts w:ascii="Arial" w:hAnsi="Arial" w:cs="Arial"/>
        </w:rPr>
      </w:pPr>
    </w:p>
    <w:p w14:paraId="762EEE85" w14:textId="77777777" w:rsidR="009B1CD0" w:rsidRDefault="009B1CD0" w:rsidP="009B45B9">
      <w:pPr>
        <w:tabs>
          <w:tab w:val="left" w:pos="851"/>
        </w:tabs>
        <w:jc w:val="both"/>
        <w:rPr>
          <w:rFonts w:ascii="Arial" w:hAnsi="Arial" w:cs="Arial"/>
        </w:rPr>
      </w:pPr>
    </w:p>
    <w:p w14:paraId="01816B44"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136BE">
        <w:fldChar w:fldCharType="separate"/>
      </w:r>
      <w:r>
        <w:fldChar w:fldCharType="end"/>
      </w:r>
      <w:r w:rsidR="009B1CD0">
        <w:rPr>
          <w:rFonts w:ascii="Arial" w:hAnsi="Arial" w:cs="Arial"/>
        </w:rPr>
        <w:t xml:space="preserve"> engage la société ……………………… sur la base de son offre ;</w:t>
      </w:r>
    </w:p>
    <w:p w14:paraId="5CFCC86C"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8A1C454" w14:textId="77777777" w:rsidR="009B1CD0" w:rsidRDefault="009B1CD0" w:rsidP="009B45B9">
      <w:pPr>
        <w:tabs>
          <w:tab w:val="left" w:pos="851"/>
        </w:tabs>
        <w:jc w:val="both"/>
        <w:rPr>
          <w:rFonts w:ascii="Arial" w:hAnsi="Arial" w:cs="Arial"/>
        </w:rPr>
      </w:pPr>
    </w:p>
    <w:p w14:paraId="20F5C1CE" w14:textId="77777777" w:rsidR="009B1CD0" w:rsidRDefault="009B1CD0" w:rsidP="009B45B9">
      <w:pPr>
        <w:tabs>
          <w:tab w:val="left" w:pos="851"/>
        </w:tabs>
        <w:jc w:val="both"/>
        <w:rPr>
          <w:rFonts w:ascii="Arial" w:hAnsi="Arial" w:cs="Arial"/>
        </w:rPr>
      </w:pPr>
    </w:p>
    <w:p w14:paraId="0F18B5E9" w14:textId="77777777" w:rsidR="009B1CD0" w:rsidRDefault="009B1CD0" w:rsidP="009B45B9">
      <w:pPr>
        <w:tabs>
          <w:tab w:val="left" w:pos="851"/>
        </w:tabs>
        <w:jc w:val="both"/>
        <w:rPr>
          <w:rFonts w:ascii="Arial" w:hAnsi="Arial" w:cs="Arial"/>
        </w:rPr>
      </w:pPr>
    </w:p>
    <w:p w14:paraId="4207565B"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136BE">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2E88A911"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BCABA01" w14:textId="77777777" w:rsidR="009B1CD0" w:rsidRDefault="009B1CD0" w:rsidP="009B45B9">
      <w:pPr>
        <w:pStyle w:val="fcase1ertab"/>
        <w:tabs>
          <w:tab w:val="left" w:pos="851"/>
        </w:tabs>
        <w:ind w:left="0" w:firstLine="0"/>
        <w:rPr>
          <w:rFonts w:ascii="Arial" w:hAnsi="Arial" w:cs="Arial"/>
        </w:rPr>
      </w:pPr>
    </w:p>
    <w:p w14:paraId="3B4EA77C" w14:textId="77777777" w:rsidR="006B5057" w:rsidRDefault="006B5057" w:rsidP="009B45B9">
      <w:pPr>
        <w:pStyle w:val="fcase1ertab"/>
        <w:tabs>
          <w:tab w:val="left" w:pos="851"/>
        </w:tabs>
        <w:ind w:left="0" w:firstLine="0"/>
        <w:rPr>
          <w:rFonts w:ascii="Arial" w:hAnsi="Arial" w:cs="Arial"/>
        </w:rPr>
      </w:pPr>
    </w:p>
    <w:p w14:paraId="537C01D5" w14:textId="77777777" w:rsidR="00A34331" w:rsidRDefault="00A34331" w:rsidP="009B45B9">
      <w:pPr>
        <w:pStyle w:val="fcase1ertab"/>
        <w:tabs>
          <w:tab w:val="left" w:pos="851"/>
        </w:tabs>
        <w:ind w:left="0" w:firstLine="0"/>
        <w:rPr>
          <w:rFonts w:ascii="Arial" w:hAnsi="Arial" w:cs="Arial"/>
        </w:rPr>
      </w:pPr>
    </w:p>
    <w:p w14:paraId="575F34A6" w14:textId="77777777" w:rsidR="006B5057" w:rsidRDefault="006B5057" w:rsidP="009B45B9">
      <w:pPr>
        <w:pStyle w:val="fcase1ertab"/>
        <w:tabs>
          <w:tab w:val="left" w:pos="851"/>
        </w:tabs>
        <w:ind w:left="0" w:firstLine="0"/>
        <w:rPr>
          <w:rFonts w:ascii="Arial" w:hAnsi="Arial" w:cs="Arial"/>
        </w:rPr>
      </w:pPr>
    </w:p>
    <w:p w14:paraId="7A73B033"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433B83F2"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B136BE">
        <w:fldChar w:fldCharType="separate"/>
      </w:r>
      <w:r>
        <w:fldChar w:fldCharType="end"/>
      </w:r>
      <w:r w:rsidR="009B1CD0">
        <w:rPr>
          <w:rFonts w:ascii="Arial" w:hAnsi="Arial" w:cs="Arial"/>
        </w:rPr>
        <w:t xml:space="preserve"> aux prix indiqués ci-dessous ;</w:t>
      </w:r>
    </w:p>
    <w:p w14:paraId="5D41B8A6"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B136BE">
        <w:fldChar w:fldCharType="separate"/>
      </w:r>
      <w:r>
        <w:fldChar w:fldCharType="end"/>
      </w:r>
      <w:r w:rsidR="009B1CD0">
        <w:t xml:space="preserve"> Taux de la TVA : </w:t>
      </w:r>
    </w:p>
    <w:p w14:paraId="3D559B10"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B136BE">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182A77BA"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303FD5EA"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1BFE4674" w14:textId="77777777" w:rsidR="009B1CD0" w:rsidRDefault="007D7A65" w:rsidP="009B45B9">
      <w:pPr>
        <w:tabs>
          <w:tab w:val="left" w:pos="426"/>
          <w:tab w:val="left" w:pos="709"/>
          <w:tab w:val="left" w:pos="851"/>
        </w:tabs>
        <w:spacing w:before="240"/>
        <w:ind w:left="170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B136BE">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04E19ED2"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5E968720"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4FCAB03D" w14:textId="77777777" w:rsidR="009B1CD0" w:rsidRDefault="009B1CD0" w:rsidP="004C5755">
      <w:pPr>
        <w:pStyle w:val="fcase1ertab"/>
        <w:spacing w:before="120"/>
        <w:ind w:left="567" w:firstLine="0"/>
      </w:pPr>
      <w:r>
        <w:rPr>
          <w:rFonts w:ascii="Arial" w:hAnsi="Arial" w:cs="Arial"/>
          <w:u w:val="single"/>
        </w:rPr>
        <w:t>OU</w:t>
      </w:r>
    </w:p>
    <w:p w14:paraId="2DD7F74B" w14:textId="77777777" w:rsidR="009B1CD0" w:rsidRDefault="006E0687"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B136BE">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5136B7A2" w14:textId="77777777" w:rsidR="009B1CD0" w:rsidRDefault="009B1CD0" w:rsidP="006526DE">
      <w:pPr>
        <w:tabs>
          <w:tab w:val="left" w:pos="851"/>
          <w:tab w:val="left" w:pos="6237"/>
        </w:tabs>
        <w:spacing w:before="200"/>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B2FB551"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04BBABF" w14:textId="77777777" w:rsidR="00036500" w:rsidRDefault="00036500" w:rsidP="009B45B9">
      <w:pPr>
        <w:tabs>
          <w:tab w:val="left" w:pos="851"/>
          <w:tab w:val="left" w:pos="6237"/>
        </w:tabs>
        <w:rPr>
          <w:rFonts w:ascii="Arial" w:hAnsi="Arial" w:cs="Arial"/>
          <w:i/>
          <w:iCs/>
          <w:sz w:val="18"/>
          <w:szCs w:val="18"/>
        </w:rPr>
      </w:pPr>
    </w:p>
    <w:p w14:paraId="6447EE7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693B36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B565966"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136B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136BE">
        <w:fldChar w:fldCharType="separate"/>
      </w:r>
      <w:r>
        <w:fldChar w:fldCharType="end"/>
      </w:r>
      <w:r>
        <w:rPr>
          <w:rFonts w:ascii="Arial" w:hAnsi="Arial" w:cs="Arial"/>
          <w:iCs/>
        </w:rPr>
        <w:t xml:space="preserve"> </w:t>
      </w:r>
      <w:r>
        <w:rPr>
          <w:rFonts w:ascii="Arial" w:hAnsi="Arial" w:cs="Arial"/>
        </w:rPr>
        <w:t>solidaire</w:t>
      </w:r>
    </w:p>
    <w:p w14:paraId="1AB075E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730E57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EA6C15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E5495A0"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FD05B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ED25C70"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692BD2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9DFE99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E10F3CA"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654D3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84F5593"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1E52A03A" w14:textId="77777777">
        <w:trPr>
          <w:trHeight w:val="1021"/>
        </w:trPr>
        <w:tc>
          <w:tcPr>
            <w:tcW w:w="4503" w:type="dxa"/>
            <w:tcBorders>
              <w:top w:val="single" w:sz="4" w:space="0" w:color="000000"/>
              <w:left w:val="single" w:sz="4" w:space="0" w:color="000000"/>
            </w:tcBorders>
            <w:shd w:val="clear" w:color="auto" w:fill="CCFFFF"/>
          </w:tcPr>
          <w:p w14:paraId="666F1EF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004B4F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FA02905" w14:textId="77777777" w:rsidR="009B1CD0" w:rsidRDefault="009B1CD0" w:rsidP="006F3DF9">
            <w:pPr>
              <w:tabs>
                <w:tab w:val="left" w:pos="851"/>
              </w:tabs>
              <w:snapToGrid w:val="0"/>
              <w:jc w:val="both"/>
              <w:rPr>
                <w:rFonts w:ascii="Arial" w:hAnsi="Arial" w:cs="Arial"/>
              </w:rPr>
            </w:pPr>
          </w:p>
        </w:tc>
      </w:tr>
      <w:tr w:rsidR="009B1CD0" w14:paraId="151C332B" w14:textId="77777777">
        <w:trPr>
          <w:trHeight w:val="1021"/>
        </w:trPr>
        <w:tc>
          <w:tcPr>
            <w:tcW w:w="4503" w:type="dxa"/>
            <w:tcBorders>
              <w:left w:val="single" w:sz="4" w:space="0" w:color="000000"/>
            </w:tcBorders>
            <w:shd w:val="clear" w:color="auto" w:fill="auto"/>
          </w:tcPr>
          <w:p w14:paraId="62D98AC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EAD55C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C14FB8" w14:textId="77777777" w:rsidR="009B1CD0" w:rsidRDefault="009B1CD0" w:rsidP="006F3DF9">
            <w:pPr>
              <w:tabs>
                <w:tab w:val="left" w:pos="851"/>
              </w:tabs>
              <w:snapToGrid w:val="0"/>
              <w:jc w:val="both"/>
              <w:rPr>
                <w:rFonts w:ascii="Arial" w:hAnsi="Arial" w:cs="Arial"/>
              </w:rPr>
            </w:pPr>
          </w:p>
        </w:tc>
      </w:tr>
      <w:tr w:rsidR="009B1CD0" w14:paraId="1DC73162" w14:textId="77777777">
        <w:trPr>
          <w:trHeight w:val="1021"/>
        </w:trPr>
        <w:tc>
          <w:tcPr>
            <w:tcW w:w="4503" w:type="dxa"/>
            <w:tcBorders>
              <w:left w:val="single" w:sz="4" w:space="0" w:color="000000"/>
              <w:bottom w:val="single" w:sz="4" w:space="0" w:color="000000"/>
            </w:tcBorders>
            <w:shd w:val="clear" w:color="auto" w:fill="CCFFFF"/>
          </w:tcPr>
          <w:p w14:paraId="75E3AC9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A622BD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33906CF" w14:textId="77777777" w:rsidR="009B1CD0" w:rsidRDefault="009B1CD0" w:rsidP="006F3DF9">
            <w:pPr>
              <w:tabs>
                <w:tab w:val="left" w:pos="851"/>
              </w:tabs>
              <w:snapToGrid w:val="0"/>
              <w:jc w:val="both"/>
              <w:rPr>
                <w:rFonts w:ascii="Arial" w:hAnsi="Arial" w:cs="Arial"/>
              </w:rPr>
            </w:pPr>
          </w:p>
        </w:tc>
      </w:tr>
    </w:tbl>
    <w:p w14:paraId="7DBE2B94" w14:textId="77777777" w:rsidR="009B1CD0" w:rsidRDefault="009B1CD0" w:rsidP="006C4338">
      <w:pPr>
        <w:tabs>
          <w:tab w:val="left" w:pos="851"/>
          <w:tab w:val="left" w:pos="6237"/>
        </w:tabs>
      </w:pPr>
    </w:p>
    <w:p w14:paraId="039AC8B3" w14:textId="77777777" w:rsidR="009B1CD0" w:rsidRDefault="009B1CD0" w:rsidP="006C4338">
      <w:pPr>
        <w:pStyle w:val="fcasegauche"/>
        <w:tabs>
          <w:tab w:val="left" w:pos="851"/>
        </w:tabs>
        <w:spacing w:after="0"/>
        <w:ind w:left="0" w:firstLine="0"/>
        <w:rPr>
          <w:rFonts w:ascii="Arial" w:hAnsi="Arial" w:cs="Arial"/>
          <w:bCs/>
          <w:iCs/>
        </w:rPr>
      </w:pPr>
    </w:p>
    <w:p w14:paraId="64123F49"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B12BF91"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094BF4AC"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1F6198A"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93E9FAC"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280497A"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5E8F857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42FF1BC3"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4FD8EE4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0398C2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AC2B21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A38361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97EE5B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4409360" w14:textId="77777777" w:rsidR="009B1CD0" w:rsidRDefault="009B1CD0" w:rsidP="00934503">
      <w:pPr>
        <w:tabs>
          <w:tab w:val="left" w:pos="426"/>
          <w:tab w:val="left" w:pos="851"/>
        </w:tabs>
        <w:rPr>
          <w:rFonts w:ascii="Arial" w:hAnsi="Arial" w:cs="Arial"/>
          <w:b/>
        </w:rPr>
      </w:pPr>
    </w:p>
    <w:p w14:paraId="5C628C2F"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136BE">
        <w:fldChar w:fldCharType="separate"/>
      </w:r>
      <w:r w:rsidR="007D7A65">
        <w:fldChar w:fldCharType="end"/>
      </w:r>
      <w:r>
        <w:tab/>
      </w:r>
      <w:r w:rsidR="009D661E">
        <w:t>Non</w:t>
      </w:r>
      <w:r>
        <w:tab/>
      </w:r>
      <w:r>
        <w:tab/>
      </w:r>
      <w:r>
        <w:tab/>
      </w:r>
      <w:r w:rsidR="008606AF">
        <w:fldChar w:fldCharType="begin">
          <w:ffData>
            <w:name w:val=""/>
            <w:enabled/>
            <w:calcOnExit w:val="0"/>
            <w:checkBox>
              <w:size w:val="20"/>
              <w:default w:val="1"/>
            </w:checkBox>
          </w:ffData>
        </w:fldChar>
      </w:r>
      <w:r w:rsidR="008606AF">
        <w:instrText xml:space="preserve"> FORMCHECKBOX </w:instrText>
      </w:r>
      <w:r w:rsidR="00B136BE">
        <w:fldChar w:fldCharType="separate"/>
      </w:r>
      <w:r w:rsidR="008606AF">
        <w:fldChar w:fldCharType="end"/>
      </w:r>
      <w:r>
        <w:tab/>
      </w:r>
      <w:r w:rsidR="009D661E">
        <w:t>Oui</w:t>
      </w:r>
    </w:p>
    <w:p w14:paraId="4BA8DDC3"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85050E4" w14:textId="77777777" w:rsidR="009B1CD0" w:rsidRDefault="009B1CD0" w:rsidP="009B45B9">
      <w:pPr>
        <w:tabs>
          <w:tab w:val="left" w:pos="426"/>
          <w:tab w:val="left" w:pos="851"/>
        </w:tabs>
        <w:jc w:val="both"/>
        <w:rPr>
          <w:rFonts w:ascii="Arial" w:hAnsi="Arial" w:cs="Arial"/>
          <w:b/>
        </w:rPr>
      </w:pPr>
    </w:p>
    <w:p w14:paraId="2C3C0682" w14:textId="77777777" w:rsidR="009B1CD0" w:rsidRDefault="009B1CD0" w:rsidP="009B45B9">
      <w:pPr>
        <w:tabs>
          <w:tab w:val="left" w:pos="426"/>
          <w:tab w:val="left" w:pos="851"/>
        </w:tabs>
        <w:jc w:val="both"/>
        <w:rPr>
          <w:rFonts w:ascii="Arial" w:hAnsi="Arial" w:cs="Arial"/>
          <w:b/>
        </w:rPr>
      </w:pPr>
    </w:p>
    <w:p w14:paraId="15D26E3D" w14:textId="77777777" w:rsidR="009B1CD0" w:rsidRDefault="004A3602" w:rsidP="009B45B9">
      <w:pPr>
        <w:pStyle w:val="Titre4"/>
        <w:tabs>
          <w:tab w:val="clear" w:pos="4111"/>
          <w:tab w:val="left" w:pos="426"/>
          <w:tab w:val="left" w:pos="851"/>
        </w:tabs>
      </w:pPr>
      <w:r>
        <w:rPr>
          <w:sz w:val="22"/>
          <w:szCs w:val="22"/>
        </w:rPr>
        <w:br w:type="page"/>
      </w:r>
      <w:r w:rsidR="009B1CD0">
        <w:rPr>
          <w:sz w:val="22"/>
          <w:szCs w:val="22"/>
        </w:rPr>
        <w:lastRenderedPageBreak/>
        <w:t>B5 -</w:t>
      </w:r>
      <w:r w:rsidR="009B1CD0">
        <w:rPr>
          <w:b w:val="0"/>
          <w:sz w:val="22"/>
          <w:szCs w:val="22"/>
        </w:rPr>
        <w:t xml:space="preserve"> </w:t>
      </w:r>
      <w:r w:rsidR="009B1CD0">
        <w:rPr>
          <w:sz w:val="22"/>
          <w:szCs w:val="22"/>
        </w:rPr>
        <w:t xml:space="preserve">Durée d’exécution du marché </w:t>
      </w:r>
      <w:r w:rsidR="00FE48C9">
        <w:rPr>
          <w:sz w:val="22"/>
          <w:szCs w:val="22"/>
        </w:rPr>
        <w:t>public</w:t>
      </w:r>
    </w:p>
    <w:p w14:paraId="44DBD8CD" w14:textId="77777777" w:rsidR="009B1CD0" w:rsidRDefault="009B1CD0" w:rsidP="009B45B9">
      <w:pPr>
        <w:tabs>
          <w:tab w:val="left" w:pos="576"/>
          <w:tab w:val="left" w:pos="851"/>
        </w:tabs>
        <w:jc w:val="both"/>
        <w:rPr>
          <w:rFonts w:ascii="Arial" w:hAnsi="Arial" w:cs="Arial"/>
        </w:rPr>
      </w:pPr>
    </w:p>
    <w:p w14:paraId="4119049E"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à compter de :</w:t>
      </w:r>
    </w:p>
    <w:p w14:paraId="77D2FA8F" w14:textId="77777777" w:rsidR="009B1CD0" w:rsidRDefault="009B1CD0" w:rsidP="009B45B9">
      <w:pPr>
        <w:tabs>
          <w:tab w:val="left" w:pos="851"/>
        </w:tabs>
      </w:pPr>
      <w:r>
        <w:rPr>
          <w:rFonts w:ascii="Arial" w:hAnsi="Arial" w:cs="Arial"/>
          <w:i/>
          <w:sz w:val="18"/>
          <w:szCs w:val="18"/>
        </w:rPr>
        <w:t>(Cocher la case correspondante.)</w:t>
      </w:r>
    </w:p>
    <w:p w14:paraId="73E345FE" w14:textId="77777777" w:rsidR="009B1CD0" w:rsidRDefault="00844DAA" w:rsidP="009B45B9">
      <w:pPr>
        <w:tabs>
          <w:tab w:val="left" w:pos="851"/>
        </w:tabs>
        <w:spacing w:before="120"/>
        <w:ind w:left="567"/>
        <w:jc w:val="both"/>
      </w:pPr>
      <w:r>
        <w:tab/>
      </w:r>
      <w:r w:rsidR="000E1B36">
        <w:fldChar w:fldCharType="begin">
          <w:ffData>
            <w:name w:val=""/>
            <w:enabled/>
            <w:calcOnExit w:val="0"/>
            <w:checkBox>
              <w:size w:val="20"/>
              <w:default w:val="0"/>
            </w:checkBox>
          </w:ffData>
        </w:fldChar>
      </w:r>
      <w:r w:rsidR="000E1B36">
        <w:instrText xml:space="preserve"> FORMCHECKBOX </w:instrText>
      </w:r>
      <w:r w:rsidR="00B136BE">
        <w:fldChar w:fldCharType="separate"/>
      </w:r>
      <w:r w:rsidR="000E1B36">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71011FD3" w14:textId="77777777" w:rsidR="009B1CD0" w:rsidRDefault="00844DAA" w:rsidP="009B45B9">
      <w:pPr>
        <w:tabs>
          <w:tab w:val="left" w:pos="851"/>
        </w:tabs>
        <w:spacing w:before="120"/>
        <w:ind w:left="567"/>
        <w:jc w:val="both"/>
      </w:pPr>
      <w:r>
        <w:tab/>
      </w:r>
      <w:r w:rsidR="000E1B36">
        <w:fldChar w:fldCharType="begin">
          <w:ffData>
            <w:name w:val=""/>
            <w:enabled/>
            <w:calcOnExit w:val="0"/>
            <w:checkBox>
              <w:size w:val="20"/>
              <w:default w:val="1"/>
            </w:checkBox>
          </w:ffData>
        </w:fldChar>
      </w:r>
      <w:r w:rsidR="000E1B36">
        <w:instrText xml:space="preserve"> FORMCHECKBOX </w:instrText>
      </w:r>
      <w:r w:rsidR="00B136BE">
        <w:fldChar w:fldCharType="separate"/>
      </w:r>
      <w:r w:rsidR="000E1B36">
        <w:fldChar w:fldCharType="end"/>
      </w:r>
      <w:r w:rsidR="009B1CD0">
        <w:rPr>
          <w:rFonts w:ascii="Arial" w:hAnsi="Arial" w:cs="Arial"/>
        </w:rPr>
        <w:tab/>
        <w:t>la date de notification de l’ordre de service ;</w:t>
      </w:r>
    </w:p>
    <w:p w14:paraId="532ED9E9"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B136BE">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476AAE04" w14:textId="77777777" w:rsidR="009B1CD0" w:rsidRDefault="009B1CD0" w:rsidP="009B45B9">
      <w:pPr>
        <w:tabs>
          <w:tab w:val="left" w:pos="426"/>
          <w:tab w:val="left" w:pos="851"/>
        </w:tabs>
        <w:jc w:val="both"/>
        <w:rPr>
          <w:rFonts w:ascii="Arial" w:hAnsi="Arial" w:cs="Arial"/>
          <w:b/>
        </w:rPr>
      </w:pPr>
    </w:p>
    <w:p w14:paraId="62A29848"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C06377">
        <w:fldChar w:fldCharType="begin">
          <w:ffData>
            <w:name w:val=""/>
            <w:enabled/>
            <w:calcOnExit w:val="0"/>
            <w:checkBox>
              <w:size w:val="20"/>
              <w:default w:val="1"/>
            </w:checkBox>
          </w:ffData>
        </w:fldChar>
      </w:r>
      <w:r w:rsidR="00C06377">
        <w:instrText xml:space="preserve"> FORMCHECKBOX </w:instrText>
      </w:r>
      <w:r w:rsidR="00B136BE">
        <w:fldChar w:fldCharType="separate"/>
      </w:r>
      <w:r w:rsidR="00C06377">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136BE">
        <w:fldChar w:fldCharType="separate"/>
      </w:r>
      <w:r w:rsidR="007D7A65">
        <w:fldChar w:fldCharType="end"/>
      </w:r>
      <w:r>
        <w:tab/>
      </w:r>
      <w:r w:rsidR="009D661E">
        <w:t>Oui</w:t>
      </w:r>
    </w:p>
    <w:p w14:paraId="12B8F147"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5C0CF294" w14:textId="77777777" w:rsidR="009B1CD0" w:rsidRDefault="009B1CD0" w:rsidP="009B45B9">
      <w:pPr>
        <w:tabs>
          <w:tab w:val="left" w:pos="426"/>
          <w:tab w:val="left" w:pos="851"/>
        </w:tabs>
        <w:jc w:val="both"/>
        <w:rPr>
          <w:rFonts w:ascii="Arial" w:hAnsi="Arial" w:cs="Arial"/>
        </w:rPr>
      </w:pPr>
    </w:p>
    <w:p w14:paraId="77C30409"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F7EB92B"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0B926FAE" w14:textId="77777777" w:rsidR="009B1CD0" w:rsidRDefault="009B1CD0" w:rsidP="00A34331">
      <w:pPr>
        <w:numPr>
          <w:ilvl w:val="0"/>
          <w:numId w:val="2"/>
        </w:numPr>
        <w:tabs>
          <w:tab w:val="left" w:pos="426"/>
          <w:tab w:val="left" w:pos="851"/>
        </w:tabs>
        <w:spacing w:before="120" w:after="240"/>
        <w:ind w:left="924" w:hanging="357"/>
        <w:jc w:val="both"/>
        <w:rPr>
          <w:rFonts w:ascii="Arial" w:hAnsi="Arial" w:cs="Arial"/>
          <w:b/>
        </w:rPr>
      </w:pPr>
      <w:r>
        <w:rPr>
          <w:rFonts w:ascii="Arial" w:hAnsi="Arial" w:cs="Arial"/>
        </w:rPr>
        <w:t>Durée des reconductions : ……………………..</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3D1FE004" w14:textId="77777777">
        <w:tc>
          <w:tcPr>
            <w:tcW w:w="10419" w:type="dxa"/>
            <w:shd w:val="clear" w:color="auto" w:fill="66CCFF"/>
          </w:tcPr>
          <w:p w14:paraId="0BD31D83"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AE1C07D" w14:textId="77777777" w:rsidR="009B1CD0" w:rsidRDefault="009B1CD0" w:rsidP="006C4338">
      <w:pPr>
        <w:tabs>
          <w:tab w:val="left" w:pos="851"/>
        </w:tabs>
        <w:jc w:val="both"/>
      </w:pPr>
    </w:p>
    <w:p w14:paraId="11A2366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70CFF35" w14:textId="77777777" w:rsidR="005824AE" w:rsidRDefault="005824AE" w:rsidP="006C4338">
      <w:pPr>
        <w:tabs>
          <w:tab w:val="left" w:pos="851"/>
        </w:tabs>
        <w:jc w:val="both"/>
      </w:pPr>
    </w:p>
    <w:p w14:paraId="68A7512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5E1D24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C61473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34E0BE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42C33E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ECEFBC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EE91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50A221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AF5C85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214B19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EEEAA5B" w14:textId="77777777" w:rsidR="00332B12" w:rsidRDefault="00332B12" w:rsidP="00B054DA">
            <w:pPr>
              <w:tabs>
                <w:tab w:val="left" w:pos="851"/>
              </w:tabs>
              <w:snapToGrid w:val="0"/>
              <w:jc w:val="both"/>
              <w:rPr>
                <w:rFonts w:ascii="Arial" w:hAnsi="Arial" w:cs="Arial"/>
                <w:b/>
                <w:bCs/>
              </w:rPr>
            </w:pPr>
          </w:p>
        </w:tc>
      </w:tr>
    </w:tbl>
    <w:p w14:paraId="20CC00E4"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D4AE798" w14:textId="77777777" w:rsidR="00332B12" w:rsidRDefault="00332B12" w:rsidP="00A34331">
      <w:pPr>
        <w:pStyle w:val="fcase1ertab"/>
        <w:tabs>
          <w:tab w:val="left" w:pos="851"/>
        </w:tabs>
        <w:spacing w:before="160"/>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4DA397F9" w14:textId="77777777" w:rsidR="00332B12" w:rsidRDefault="00332B12" w:rsidP="006C4338">
      <w:pPr>
        <w:tabs>
          <w:tab w:val="left" w:pos="851"/>
        </w:tabs>
        <w:jc w:val="both"/>
      </w:pPr>
    </w:p>
    <w:p w14:paraId="1809F890"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1915C44"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08D8022" w14:textId="77777777" w:rsidR="009B1CD0" w:rsidRDefault="009B1CD0" w:rsidP="005846FB">
      <w:pPr>
        <w:tabs>
          <w:tab w:val="left" w:pos="851"/>
        </w:tabs>
        <w:rPr>
          <w:rFonts w:ascii="Arial" w:hAnsi="Arial" w:cs="Arial"/>
        </w:rPr>
      </w:pPr>
    </w:p>
    <w:p w14:paraId="5F79739D" w14:textId="77777777" w:rsidR="00036500" w:rsidRDefault="00036500" w:rsidP="005846FB">
      <w:pPr>
        <w:tabs>
          <w:tab w:val="left" w:pos="851"/>
        </w:tabs>
        <w:rPr>
          <w:rFonts w:ascii="Arial" w:hAnsi="Arial" w:cs="Arial"/>
        </w:rPr>
      </w:pPr>
    </w:p>
    <w:p w14:paraId="5155310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C463E45"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DCFB269"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136B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136BE">
        <w:fldChar w:fldCharType="separate"/>
      </w:r>
      <w:r>
        <w:fldChar w:fldCharType="end"/>
      </w:r>
      <w:r>
        <w:rPr>
          <w:rFonts w:ascii="Arial" w:hAnsi="Arial" w:cs="Arial"/>
          <w:iCs/>
        </w:rPr>
        <w:t xml:space="preserve"> </w:t>
      </w:r>
      <w:r>
        <w:rPr>
          <w:rFonts w:ascii="Arial" w:hAnsi="Arial" w:cs="Arial"/>
        </w:rPr>
        <w:t>solidaire</w:t>
      </w:r>
    </w:p>
    <w:p w14:paraId="63FC3BB6" w14:textId="77777777" w:rsidR="009B1CD0" w:rsidRDefault="009B1CD0" w:rsidP="0083205E">
      <w:pPr>
        <w:tabs>
          <w:tab w:val="left" w:pos="851"/>
        </w:tabs>
        <w:rPr>
          <w:rFonts w:ascii="Arial" w:hAnsi="Arial" w:cs="Arial"/>
        </w:rPr>
      </w:pPr>
    </w:p>
    <w:p w14:paraId="5E8B9F97" w14:textId="77777777" w:rsidR="001C733C" w:rsidRDefault="001C733C" w:rsidP="00CD46CC">
      <w:pPr>
        <w:tabs>
          <w:tab w:val="left" w:pos="851"/>
        </w:tabs>
        <w:rPr>
          <w:rFonts w:ascii="Arial" w:hAnsi="Arial" w:cs="Arial"/>
        </w:rPr>
      </w:pPr>
    </w:p>
    <w:p w14:paraId="2D7641F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136B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CCD7FF7"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2B2FB6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7635BA3"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136BE">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9BF3F0E"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8E2B077" w14:textId="77777777" w:rsidR="002904AF" w:rsidRDefault="002904AF" w:rsidP="001C733C">
      <w:pPr>
        <w:tabs>
          <w:tab w:val="left" w:pos="851"/>
        </w:tabs>
        <w:rPr>
          <w:rFonts w:ascii="Arial" w:hAnsi="Arial" w:cs="Arial"/>
        </w:rPr>
      </w:pPr>
    </w:p>
    <w:p w14:paraId="7B98776E"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136BE">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232AABA0"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3706EBEC" w14:textId="77777777" w:rsidR="002904AF" w:rsidRDefault="002904AF" w:rsidP="002904AF">
      <w:pPr>
        <w:tabs>
          <w:tab w:val="left" w:pos="851"/>
        </w:tabs>
        <w:rPr>
          <w:rFonts w:ascii="Arial" w:hAnsi="Arial" w:cs="Arial"/>
          <w:iCs/>
        </w:rPr>
      </w:pPr>
    </w:p>
    <w:p w14:paraId="1F958B90"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136BE">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4717CA16"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6B07F5C" w14:textId="77777777" w:rsidR="002904AF" w:rsidRDefault="002904AF" w:rsidP="002904AF">
      <w:pPr>
        <w:tabs>
          <w:tab w:val="left" w:pos="851"/>
        </w:tabs>
        <w:ind w:left="1134" w:hanging="850"/>
        <w:rPr>
          <w:rFonts w:ascii="Arial" w:hAnsi="Arial" w:cs="Arial"/>
          <w:i/>
          <w:sz w:val="18"/>
          <w:szCs w:val="18"/>
        </w:rPr>
      </w:pPr>
    </w:p>
    <w:p w14:paraId="6C12F6AA" w14:textId="77777777" w:rsidR="001C733C" w:rsidRDefault="001C733C" w:rsidP="001C733C">
      <w:pPr>
        <w:tabs>
          <w:tab w:val="left" w:pos="851"/>
        </w:tabs>
        <w:rPr>
          <w:rFonts w:ascii="Arial" w:hAnsi="Arial" w:cs="Arial"/>
          <w:i/>
          <w:sz w:val="18"/>
          <w:szCs w:val="18"/>
        </w:rPr>
      </w:pPr>
    </w:p>
    <w:p w14:paraId="2E8DB68B" w14:textId="77777777" w:rsidR="00036500" w:rsidRDefault="004A3602" w:rsidP="006C4338">
      <w:pPr>
        <w:tabs>
          <w:tab w:val="left" w:pos="851"/>
        </w:tabs>
        <w:rPr>
          <w:rFonts w:ascii="Arial" w:hAnsi="Arial" w:cs="Arial"/>
          <w:i/>
          <w:sz w:val="18"/>
          <w:szCs w:val="18"/>
        </w:rPr>
      </w:pPr>
      <w:r>
        <w:br w:type="page"/>
      </w:r>
      <w:r w:rsidR="0021527A">
        <w:lastRenderedPageBreak/>
        <w:fldChar w:fldCharType="begin">
          <w:ffData>
            <w:name w:val=""/>
            <w:enabled/>
            <w:calcOnExit w:val="0"/>
            <w:checkBox>
              <w:size w:val="20"/>
              <w:default w:val="0"/>
            </w:checkBox>
          </w:ffData>
        </w:fldChar>
      </w:r>
      <w:r w:rsidR="0021527A">
        <w:instrText xml:space="preserve"> FORMCHECKBOX </w:instrText>
      </w:r>
      <w:r w:rsidR="00B136BE">
        <w:fldChar w:fldCharType="separate"/>
      </w:r>
      <w:r w:rsidR="0021527A">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DA0C3C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B841FA8" w14:textId="77777777" w:rsidR="00036500" w:rsidRDefault="00036500" w:rsidP="005846FB">
      <w:pPr>
        <w:tabs>
          <w:tab w:val="left" w:pos="851"/>
        </w:tabs>
        <w:rPr>
          <w:rFonts w:ascii="Arial" w:hAnsi="Arial" w:cs="Arial"/>
        </w:rPr>
      </w:pPr>
    </w:p>
    <w:p w14:paraId="46BF52DD"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136BE">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4DAB23E" w14:textId="77777777" w:rsidR="00AE7831" w:rsidRDefault="00AE7831" w:rsidP="009B45B9">
      <w:pPr>
        <w:tabs>
          <w:tab w:val="left" w:pos="851"/>
        </w:tabs>
        <w:ind w:left="1701" w:hanging="850"/>
        <w:jc w:val="both"/>
      </w:pPr>
    </w:p>
    <w:p w14:paraId="44F4B2B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136BE">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A78E72D" w14:textId="77777777" w:rsidR="00036500" w:rsidRDefault="00036500" w:rsidP="006C4338">
      <w:pPr>
        <w:tabs>
          <w:tab w:val="left" w:pos="851"/>
        </w:tabs>
        <w:rPr>
          <w:rFonts w:ascii="Arial" w:hAnsi="Arial" w:cs="Arial"/>
          <w:iCs/>
        </w:rPr>
      </w:pPr>
    </w:p>
    <w:p w14:paraId="0B499B3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136BE">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1D55099"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F81C478"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F437BFA"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05ADCA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8CEC65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9B8D6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CD7E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0CB6CE8" w14:textId="77777777" w:rsidTr="00B054DA">
        <w:trPr>
          <w:trHeight w:val="1021"/>
        </w:trPr>
        <w:tc>
          <w:tcPr>
            <w:tcW w:w="4644" w:type="dxa"/>
            <w:tcBorders>
              <w:top w:val="single" w:sz="4" w:space="0" w:color="000000"/>
              <w:left w:val="single" w:sz="4" w:space="0" w:color="000000"/>
            </w:tcBorders>
            <w:shd w:val="clear" w:color="auto" w:fill="CCFFFF"/>
          </w:tcPr>
          <w:p w14:paraId="3AF8157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A5C426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06D6BC0" w14:textId="77777777" w:rsidR="00332B12" w:rsidRDefault="00332B12" w:rsidP="00B054DA">
            <w:pPr>
              <w:tabs>
                <w:tab w:val="left" w:pos="851"/>
              </w:tabs>
              <w:snapToGrid w:val="0"/>
              <w:jc w:val="both"/>
              <w:rPr>
                <w:rFonts w:ascii="Arial" w:hAnsi="Arial" w:cs="Arial"/>
                <w:b/>
                <w:bCs/>
              </w:rPr>
            </w:pPr>
          </w:p>
        </w:tc>
      </w:tr>
      <w:tr w:rsidR="00332B12" w14:paraId="707EDDE4" w14:textId="77777777" w:rsidTr="00B054DA">
        <w:trPr>
          <w:trHeight w:val="1021"/>
        </w:trPr>
        <w:tc>
          <w:tcPr>
            <w:tcW w:w="4644" w:type="dxa"/>
            <w:tcBorders>
              <w:left w:val="single" w:sz="4" w:space="0" w:color="000000"/>
            </w:tcBorders>
            <w:shd w:val="clear" w:color="auto" w:fill="auto"/>
          </w:tcPr>
          <w:p w14:paraId="371DD70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ECFCE3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527BCB2" w14:textId="77777777" w:rsidR="00332B12" w:rsidRDefault="00332B12" w:rsidP="00B054DA">
            <w:pPr>
              <w:tabs>
                <w:tab w:val="left" w:pos="851"/>
              </w:tabs>
              <w:snapToGrid w:val="0"/>
              <w:jc w:val="both"/>
              <w:rPr>
                <w:rFonts w:ascii="Arial" w:hAnsi="Arial" w:cs="Arial"/>
                <w:b/>
                <w:bCs/>
              </w:rPr>
            </w:pPr>
          </w:p>
        </w:tc>
      </w:tr>
      <w:tr w:rsidR="00332B12" w14:paraId="733CC4E1" w14:textId="77777777" w:rsidTr="00B054DA">
        <w:trPr>
          <w:trHeight w:val="1021"/>
        </w:trPr>
        <w:tc>
          <w:tcPr>
            <w:tcW w:w="4644" w:type="dxa"/>
            <w:tcBorders>
              <w:left w:val="single" w:sz="4" w:space="0" w:color="000000"/>
            </w:tcBorders>
            <w:shd w:val="clear" w:color="auto" w:fill="CCFFFF"/>
          </w:tcPr>
          <w:p w14:paraId="4E135CE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57DEF0B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EC47EAF" w14:textId="77777777" w:rsidR="00332B12" w:rsidRDefault="00332B12" w:rsidP="00B054DA">
            <w:pPr>
              <w:tabs>
                <w:tab w:val="left" w:pos="851"/>
              </w:tabs>
              <w:snapToGrid w:val="0"/>
              <w:jc w:val="both"/>
              <w:rPr>
                <w:rFonts w:ascii="Arial" w:hAnsi="Arial" w:cs="Arial"/>
                <w:b/>
                <w:bCs/>
              </w:rPr>
            </w:pPr>
          </w:p>
        </w:tc>
      </w:tr>
      <w:tr w:rsidR="00332B12" w14:paraId="6A97D113" w14:textId="77777777" w:rsidTr="00B054DA">
        <w:trPr>
          <w:trHeight w:val="1021"/>
        </w:trPr>
        <w:tc>
          <w:tcPr>
            <w:tcW w:w="4644" w:type="dxa"/>
            <w:tcBorders>
              <w:left w:val="single" w:sz="4" w:space="0" w:color="000000"/>
            </w:tcBorders>
            <w:shd w:val="clear" w:color="auto" w:fill="auto"/>
          </w:tcPr>
          <w:p w14:paraId="7D59EC9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DD72D0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2E87330" w14:textId="77777777" w:rsidR="00332B12" w:rsidRDefault="00332B12" w:rsidP="00B054DA">
            <w:pPr>
              <w:tabs>
                <w:tab w:val="left" w:pos="851"/>
              </w:tabs>
              <w:snapToGrid w:val="0"/>
              <w:jc w:val="both"/>
              <w:rPr>
                <w:rFonts w:ascii="Arial" w:hAnsi="Arial" w:cs="Arial"/>
                <w:b/>
                <w:bCs/>
              </w:rPr>
            </w:pPr>
          </w:p>
        </w:tc>
      </w:tr>
      <w:tr w:rsidR="00332B12" w14:paraId="663415C2" w14:textId="77777777" w:rsidTr="00B054DA">
        <w:trPr>
          <w:trHeight w:val="1021"/>
        </w:trPr>
        <w:tc>
          <w:tcPr>
            <w:tcW w:w="4644" w:type="dxa"/>
            <w:tcBorders>
              <w:left w:val="single" w:sz="4" w:space="0" w:color="000000"/>
              <w:bottom w:val="single" w:sz="4" w:space="0" w:color="000000"/>
            </w:tcBorders>
            <w:shd w:val="clear" w:color="auto" w:fill="CCFFFF"/>
          </w:tcPr>
          <w:p w14:paraId="5D3CC18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ED9735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72BCBBD" w14:textId="77777777" w:rsidR="00332B12" w:rsidRDefault="00332B12" w:rsidP="00B054DA">
            <w:pPr>
              <w:tabs>
                <w:tab w:val="left" w:pos="851"/>
              </w:tabs>
              <w:snapToGrid w:val="0"/>
              <w:jc w:val="both"/>
              <w:rPr>
                <w:rFonts w:ascii="Arial" w:hAnsi="Arial" w:cs="Arial"/>
                <w:b/>
                <w:bCs/>
              </w:rPr>
            </w:pPr>
          </w:p>
        </w:tc>
      </w:tr>
    </w:tbl>
    <w:p w14:paraId="7733964E"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11A1E95"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2249E41" w14:textId="77777777">
        <w:tc>
          <w:tcPr>
            <w:tcW w:w="10277" w:type="dxa"/>
            <w:shd w:val="clear" w:color="auto" w:fill="66CCFF"/>
          </w:tcPr>
          <w:p w14:paraId="3213F181" w14:textId="77777777" w:rsidR="009B1CD0" w:rsidRPr="00A34331" w:rsidRDefault="008B2A38" w:rsidP="006B5057">
            <w:pPr>
              <w:rPr>
                <w:b/>
              </w:rPr>
            </w:pPr>
            <w:r w:rsidRPr="00A34331">
              <w:rPr>
                <w:rFonts w:ascii="Arial" w:hAnsi="Arial" w:cs="Arial"/>
                <w:b/>
              </w:rPr>
              <w:br w:type="page"/>
            </w:r>
            <w:r w:rsidR="009B1CD0" w:rsidRPr="00A34331">
              <w:rPr>
                <w:b/>
                <w:sz w:val="22"/>
                <w:szCs w:val="22"/>
              </w:rPr>
              <w:t xml:space="preserve">D - Identification </w:t>
            </w:r>
            <w:r w:rsidR="001C40C0" w:rsidRPr="00A34331">
              <w:rPr>
                <w:b/>
                <w:sz w:val="22"/>
                <w:szCs w:val="22"/>
              </w:rPr>
              <w:t>et signature de l’acheteur</w:t>
            </w:r>
            <w:r w:rsidR="009B1CD0" w:rsidRPr="00A34331">
              <w:rPr>
                <w:b/>
                <w:sz w:val="22"/>
                <w:szCs w:val="22"/>
              </w:rPr>
              <w:t>.</w:t>
            </w:r>
          </w:p>
        </w:tc>
      </w:tr>
    </w:tbl>
    <w:p w14:paraId="11D80CE4" w14:textId="77777777" w:rsidR="009B1CD0" w:rsidRDefault="009B1CD0" w:rsidP="006C4338">
      <w:pPr>
        <w:tabs>
          <w:tab w:val="left" w:pos="851"/>
        </w:tabs>
      </w:pPr>
    </w:p>
    <w:p w14:paraId="2873422C" w14:textId="77777777" w:rsidR="009B1CD0" w:rsidRDefault="009B1CD0" w:rsidP="006C4338">
      <w:pPr>
        <w:tabs>
          <w:tab w:val="left" w:pos="851"/>
        </w:tabs>
      </w:pPr>
    </w:p>
    <w:p w14:paraId="68BE666D"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6B6C58A2"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3691346A" w14:textId="77777777" w:rsidR="009B1CD0" w:rsidRDefault="009B1CD0" w:rsidP="009B45B9">
      <w:pPr>
        <w:pStyle w:val="Titre1"/>
        <w:tabs>
          <w:tab w:val="left" w:pos="851"/>
        </w:tabs>
        <w:ind w:left="0"/>
        <w:jc w:val="both"/>
        <w:rPr>
          <w:rFonts w:ascii="Arial" w:hAnsi="Arial" w:cs="Arial"/>
        </w:rPr>
      </w:pPr>
    </w:p>
    <w:p w14:paraId="7B94A032"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Université d’Orléans</w:t>
      </w:r>
    </w:p>
    <w:p w14:paraId="0FD28844"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Château de la Source</w:t>
      </w:r>
    </w:p>
    <w:p w14:paraId="1AC253F9"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Avenue du Parc Floral</w:t>
      </w:r>
    </w:p>
    <w:p w14:paraId="2C1C44EF"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Orléans Cedex 2</w:t>
      </w:r>
    </w:p>
    <w:p w14:paraId="538D579E" w14:textId="77777777" w:rsidR="009B1CD0" w:rsidRPr="00A34331" w:rsidRDefault="00A34331" w:rsidP="00A34331">
      <w:pPr>
        <w:pStyle w:val="En-tte"/>
        <w:tabs>
          <w:tab w:val="clear" w:pos="4536"/>
          <w:tab w:val="clear" w:pos="9072"/>
          <w:tab w:val="left" w:pos="851"/>
        </w:tabs>
        <w:jc w:val="both"/>
        <w:rPr>
          <w:rFonts w:ascii="Arial" w:hAnsi="Arial" w:cs="Arial"/>
          <w:b/>
        </w:rPr>
      </w:pPr>
      <w:r w:rsidRPr="00A34331">
        <w:rPr>
          <w:rFonts w:ascii="Arial" w:hAnsi="Arial" w:cs="Arial"/>
          <w:b/>
        </w:rPr>
        <w:t>45067 BP 6749</w:t>
      </w:r>
    </w:p>
    <w:p w14:paraId="70673D95" w14:textId="77777777" w:rsidR="009B1CD0" w:rsidRDefault="009B1CD0" w:rsidP="005846FB">
      <w:pPr>
        <w:pStyle w:val="En-tte"/>
        <w:tabs>
          <w:tab w:val="clear" w:pos="4536"/>
          <w:tab w:val="clear" w:pos="9072"/>
          <w:tab w:val="left" w:pos="851"/>
        </w:tabs>
        <w:jc w:val="both"/>
        <w:rPr>
          <w:rFonts w:ascii="Arial" w:hAnsi="Arial" w:cs="Arial"/>
        </w:rPr>
      </w:pPr>
    </w:p>
    <w:p w14:paraId="43B280A1"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31FD71F0"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6308C8AC" w14:textId="77777777" w:rsidR="009B1CD0" w:rsidRDefault="009B1CD0" w:rsidP="0083205E">
      <w:pPr>
        <w:tabs>
          <w:tab w:val="left" w:pos="851"/>
        </w:tabs>
        <w:jc w:val="both"/>
        <w:rPr>
          <w:rFonts w:ascii="Arial" w:hAnsi="Arial" w:cs="Arial"/>
        </w:rPr>
      </w:pPr>
    </w:p>
    <w:p w14:paraId="63074912" w14:textId="77777777" w:rsidR="00A34331" w:rsidRPr="00C05710" w:rsidRDefault="00A34331" w:rsidP="00A34331">
      <w:pPr>
        <w:tabs>
          <w:tab w:val="left" w:pos="851"/>
        </w:tabs>
        <w:jc w:val="both"/>
        <w:rPr>
          <w:rFonts w:ascii="Arial" w:hAnsi="Arial" w:cs="Arial"/>
          <w:b/>
        </w:rPr>
      </w:pPr>
      <w:r w:rsidRPr="00C05710">
        <w:rPr>
          <w:rFonts w:ascii="Arial" w:hAnsi="Arial" w:cs="Arial"/>
          <w:b/>
        </w:rPr>
        <w:t>BLOND Éric, président de l’Université d’Orléans</w:t>
      </w:r>
    </w:p>
    <w:p w14:paraId="298B2888" w14:textId="77777777" w:rsidR="009B1CD0" w:rsidRDefault="009B1CD0" w:rsidP="009B45B9">
      <w:pPr>
        <w:tabs>
          <w:tab w:val="left" w:pos="851"/>
        </w:tabs>
        <w:jc w:val="both"/>
        <w:rPr>
          <w:rFonts w:ascii="Arial" w:hAnsi="Arial" w:cs="Arial"/>
        </w:rPr>
      </w:pPr>
    </w:p>
    <w:p w14:paraId="5A9EBFF2"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7369F40"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5882927"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739F7AE8"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483B09E5"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1BF77A86" w14:textId="77777777" w:rsidR="009B1CD0"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0024227A" w14:textId="77777777" w:rsidR="009B1CD0" w:rsidRDefault="004A3602"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br w:type="page"/>
      </w:r>
      <w:r w:rsidR="009B1CD0">
        <w:rPr>
          <w:rFonts w:ascii="Wingdings" w:eastAsia="Wingdings" w:hAnsi="Wingdings" w:cs="Wingdings"/>
          <w:b/>
          <w:color w:val="66CCFF"/>
          <w:spacing w:val="-10"/>
        </w:rPr>
        <w:lastRenderedPageBreak/>
        <w:t></w:t>
      </w:r>
      <w:r w:rsidR="009B1CD0">
        <w:rPr>
          <w:rFonts w:ascii="Arial" w:eastAsia="Arial" w:hAnsi="Arial" w:cs="Arial"/>
          <w:b/>
          <w:spacing w:val="-10"/>
        </w:rPr>
        <w:t xml:space="preserve">  </w:t>
      </w:r>
      <w:r w:rsidR="009B1CD0">
        <w:rPr>
          <w:rFonts w:ascii="Arial" w:hAnsi="Arial" w:cs="Arial"/>
        </w:rPr>
        <w:t>Désignation, adresse, numéro de téléphone du comptable assignataire</w:t>
      </w:r>
    </w:p>
    <w:p w14:paraId="054B53DA"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5DC8825"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685FD342"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3F38808A"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75A807BE" w14:textId="77777777" w:rsidR="00A34331"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4A3E0D84" w14:textId="77777777" w:rsidR="009B1CD0" w:rsidRDefault="009B1CD0" w:rsidP="009B45B9">
      <w:pPr>
        <w:tabs>
          <w:tab w:val="left" w:pos="851"/>
        </w:tabs>
        <w:rPr>
          <w:rFonts w:ascii="Arial" w:hAnsi="Arial" w:cs="Arial"/>
        </w:rPr>
      </w:pPr>
    </w:p>
    <w:p w14:paraId="499966C8" w14:textId="77777777" w:rsidR="00A34331" w:rsidRDefault="00A34331" w:rsidP="009B45B9">
      <w:pPr>
        <w:tabs>
          <w:tab w:val="left" w:pos="851"/>
        </w:tabs>
        <w:rPr>
          <w:rFonts w:ascii="Arial" w:hAnsi="Arial" w:cs="Arial"/>
        </w:rPr>
      </w:pPr>
    </w:p>
    <w:p w14:paraId="1D08DABA"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7BBE3C3"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E1DBA01" w14:textId="77777777" w:rsidR="009B1CD0" w:rsidRDefault="009B1CD0" w:rsidP="009B45B9">
      <w:pPr>
        <w:tabs>
          <w:tab w:val="left" w:pos="851"/>
        </w:tabs>
        <w:rPr>
          <w:rFonts w:ascii="Arial" w:hAnsi="Arial" w:cs="Arial"/>
        </w:rPr>
      </w:pPr>
    </w:p>
    <w:p w14:paraId="5575B677" w14:textId="77777777" w:rsidR="009B1CD0" w:rsidRDefault="009B1CD0" w:rsidP="009B45B9">
      <w:pPr>
        <w:tabs>
          <w:tab w:val="left" w:pos="851"/>
        </w:tabs>
        <w:rPr>
          <w:rFonts w:ascii="Arial" w:hAnsi="Arial" w:cs="Arial"/>
        </w:rPr>
      </w:pPr>
    </w:p>
    <w:p w14:paraId="1FE5E80C" w14:textId="77777777" w:rsidR="009B1CD0" w:rsidRDefault="009B1CD0" w:rsidP="009B45B9">
      <w:pPr>
        <w:tabs>
          <w:tab w:val="left" w:pos="851"/>
        </w:tabs>
        <w:rPr>
          <w:rFonts w:ascii="Arial" w:hAnsi="Arial" w:cs="Arial"/>
        </w:rPr>
      </w:pPr>
    </w:p>
    <w:p w14:paraId="5203CEA7" w14:textId="77777777" w:rsidR="001C40C0" w:rsidRDefault="001C40C0" w:rsidP="009B45B9">
      <w:pPr>
        <w:tabs>
          <w:tab w:val="left" w:pos="851"/>
        </w:tabs>
        <w:rPr>
          <w:rFonts w:ascii="Arial" w:hAnsi="Arial" w:cs="Arial"/>
        </w:rPr>
      </w:pPr>
    </w:p>
    <w:p w14:paraId="771BC2A4" w14:textId="77777777" w:rsidR="009B1CD0" w:rsidRDefault="009B1CD0" w:rsidP="009B45B9">
      <w:pPr>
        <w:tabs>
          <w:tab w:val="left" w:pos="851"/>
        </w:tabs>
        <w:rPr>
          <w:rFonts w:ascii="Arial" w:hAnsi="Arial" w:cs="Arial"/>
        </w:rPr>
      </w:pPr>
    </w:p>
    <w:p w14:paraId="7F0715F2" w14:textId="77777777" w:rsidR="009B1CD0" w:rsidRDefault="009B1CD0" w:rsidP="009B45B9">
      <w:pPr>
        <w:tabs>
          <w:tab w:val="left" w:pos="851"/>
        </w:tabs>
        <w:rPr>
          <w:rFonts w:ascii="Arial" w:hAnsi="Arial" w:cs="Arial"/>
        </w:rPr>
      </w:pPr>
    </w:p>
    <w:p w14:paraId="4DE1D53B"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6BBE1D0F" w14:textId="77777777" w:rsidR="009B1CD0" w:rsidRDefault="009B1CD0" w:rsidP="009B45B9">
      <w:pPr>
        <w:tabs>
          <w:tab w:val="left" w:pos="851"/>
        </w:tabs>
      </w:pPr>
    </w:p>
    <w:p w14:paraId="776DC67A" w14:textId="77777777" w:rsidR="009B1CD0" w:rsidRDefault="009B1CD0" w:rsidP="009B45B9">
      <w:pPr>
        <w:tabs>
          <w:tab w:val="left" w:pos="851"/>
        </w:tabs>
      </w:pPr>
    </w:p>
    <w:p w14:paraId="4964243D" w14:textId="77777777" w:rsidR="009B1CD0" w:rsidRDefault="009B1CD0" w:rsidP="009B45B9">
      <w:pPr>
        <w:tabs>
          <w:tab w:val="left" w:pos="851"/>
        </w:tabs>
      </w:pPr>
    </w:p>
    <w:p w14:paraId="21CF23FC" w14:textId="77777777" w:rsidR="009B1CD0" w:rsidRDefault="009B1CD0" w:rsidP="009B45B9">
      <w:pPr>
        <w:tabs>
          <w:tab w:val="left" w:pos="851"/>
        </w:tabs>
      </w:pPr>
    </w:p>
    <w:p w14:paraId="22A43CA3"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1B6F4A3"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2D3C644" w14:textId="77777777" w:rsidR="009B1CD0" w:rsidRDefault="009B1CD0" w:rsidP="009B45B9">
      <w:pPr>
        <w:tabs>
          <w:tab w:val="left" w:pos="851"/>
        </w:tabs>
        <w:jc w:val="both"/>
      </w:pPr>
    </w:p>
    <w:p w14:paraId="0169E943" w14:textId="77777777" w:rsidR="009B1CD0" w:rsidRDefault="009B1CD0" w:rsidP="009B45B9">
      <w:pPr>
        <w:tabs>
          <w:tab w:val="left" w:pos="851"/>
        </w:tabs>
        <w:jc w:val="both"/>
      </w:pPr>
    </w:p>
    <w:p w14:paraId="5726588D" w14:textId="77777777" w:rsidR="008B2A38" w:rsidRDefault="008B2A38" w:rsidP="009B45B9">
      <w:pPr>
        <w:tabs>
          <w:tab w:val="left" w:pos="851"/>
        </w:tabs>
        <w:jc w:val="both"/>
      </w:pPr>
    </w:p>
    <w:p w14:paraId="751FEF50" w14:textId="77777777" w:rsidR="00A34331" w:rsidRDefault="00A34331" w:rsidP="009B45B9">
      <w:pPr>
        <w:tabs>
          <w:tab w:val="left" w:pos="851"/>
        </w:tabs>
        <w:jc w:val="both"/>
      </w:pPr>
    </w:p>
    <w:p w14:paraId="652CD06A" w14:textId="77777777" w:rsidR="001C40C0" w:rsidRDefault="001C40C0" w:rsidP="009B45B9">
      <w:pPr>
        <w:tabs>
          <w:tab w:val="left" w:pos="851"/>
        </w:tabs>
        <w:rPr>
          <w:rFonts w:ascii="Arial" w:hAnsi="Arial" w:cs="Arial"/>
        </w:rPr>
      </w:pPr>
    </w:p>
    <w:p w14:paraId="03445232" w14:textId="77777777" w:rsidR="008B2A38" w:rsidRDefault="008B2A38" w:rsidP="009B45B9">
      <w:pPr>
        <w:tabs>
          <w:tab w:val="left" w:pos="851"/>
        </w:tabs>
        <w:rPr>
          <w:rFonts w:ascii="Arial" w:hAnsi="Arial" w:cs="Arial"/>
        </w:rPr>
      </w:pPr>
    </w:p>
    <w:p w14:paraId="6F11F9EA" w14:textId="77777777" w:rsidR="003A7270" w:rsidRDefault="003A7270" w:rsidP="009B45B9">
      <w:pPr>
        <w:tabs>
          <w:tab w:val="left" w:pos="851"/>
        </w:tabs>
        <w:rPr>
          <w:rFonts w:ascii="Arial" w:hAnsi="Arial" w:cs="Arial"/>
        </w:rPr>
      </w:pPr>
    </w:p>
    <w:p w14:paraId="1FAD773B" w14:textId="77777777" w:rsidR="003A7270" w:rsidRDefault="003A7270" w:rsidP="009B45B9">
      <w:pPr>
        <w:tabs>
          <w:tab w:val="left" w:pos="851"/>
        </w:tabs>
        <w:rPr>
          <w:rFonts w:ascii="Arial" w:hAnsi="Arial" w:cs="Arial"/>
        </w:rPr>
      </w:pPr>
    </w:p>
    <w:p w14:paraId="5CC3C828" w14:textId="77777777" w:rsidR="001C40C0" w:rsidRDefault="001C40C0" w:rsidP="009B45B9">
      <w:pPr>
        <w:tabs>
          <w:tab w:val="left" w:pos="851"/>
        </w:tabs>
        <w:rPr>
          <w:rFonts w:ascii="Arial" w:hAnsi="Arial" w:cs="Arial"/>
        </w:rPr>
      </w:pPr>
    </w:p>
    <w:p w14:paraId="5DE2896F"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A30A2" w14:textId="77777777" w:rsidR="00E015DD" w:rsidRDefault="00E015DD">
      <w:r>
        <w:separator/>
      </w:r>
    </w:p>
  </w:endnote>
  <w:endnote w:type="continuationSeparator" w:id="0">
    <w:p w14:paraId="540AC1E5" w14:textId="77777777" w:rsidR="00E015DD" w:rsidRDefault="00E01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073EAC7" w14:textId="77777777" w:rsidTr="0083205E">
      <w:trPr>
        <w:tblHeader/>
      </w:trPr>
      <w:tc>
        <w:tcPr>
          <w:tcW w:w="2906" w:type="dxa"/>
          <w:shd w:val="clear" w:color="auto" w:fill="66CCFF"/>
        </w:tcPr>
        <w:p w14:paraId="672AF075"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5579A6F" w14:textId="77777777" w:rsidR="005824AE" w:rsidRPr="00CE53FF" w:rsidRDefault="005824AE" w:rsidP="00CE53FF">
          <w:pPr>
            <w:jc w:val="center"/>
            <w:rPr>
              <w:rFonts w:ascii="Arial" w:hAnsi="Arial" w:cs="Arial"/>
              <w:b/>
              <w:i/>
            </w:rPr>
          </w:pPr>
          <w:r>
            <w:rPr>
              <w:rFonts w:ascii="Arial" w:hAnsi="Arial" w:cs="Arial"/>
              <w:b/>
              <w:i/>
            </w:rPr>
            <w:t>(</w:t>
          </w:r>
          <w:r w:rsidR="00CE53FF">
            <w:rPr>
              <w:rFonts w:ascii="Arial" w:hAnsi="Arial" w:cs="Arial"/>
              <w:b/>
              <w:i/>
            </w:rPr>
            <w:t>19 FCS 2025</w:t>
          </w:r>
          <w:r>
            <w:rPr>
              <w:rFonts w:ascii="Arial" w:hAnsi="Arial" w:cs="Arial"/>
              <w:b/>
              <w:i/>
            </w:rPr>
            <w:t>)</w:t>
          </w:r>
        </w:p>
      </w:tc>
      <w:tc>
        <w:tcPr>
          <w:tcW w:w="896" w:type="dxa"/>
          <w:shd w:val="clear" w:color="auto" w:fill="66CCFF"/>
        </w:tcPr>
        <w:p w14:paraId="3CCC7DAD"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BFE185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c>
        <w:tcPr>
          <w:tcW w:w="165" w:type="dxa"/>
          <w:shd w:val="clear" w:color="auto" w:fill="66CCFF"/>
        </w:tcPr>
        <w:p w14:paraId="2DF76CF6" w14:textId="77777777" w:rsidR="005824AE" w:rsidRDefault="005824AE">
          <w:pPr>
            <w:jc w:val="center"/>
          </w:pPr>
          <w:r>
            <w:rPr>
              <w:rFonts w:ascii="Arial" w:hAnsi="Arial" w:cs="Arial"/>
              <w:b/>
            </w:rPr>
            <w:t>/</w:t>
          </w:r>
        </w:p>
      </w:tc>
      <w:tc>
        <w:tcPr>
          <w:tcW w:w="544" w:type="dxa"/>
          <w:shd w:val="clear" w:color="auto" w:fill="66CCFF"/>
        </w:tcPr>
        <w:p w14:paraId="081BE02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r>
  </w:tbl>
  <w:p w14:paraId="6A029242"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F5E89" w14:textId="77777777" w:rsidR="00E015DD" w:rsidRDefault="00E015DD">
      <w:r>
        <w:separator/>
      </w:r>
    </w:p>
  </w:footnote>
  <w:footnote w:type="continuationSeparator" w:id="0">
    <w:p w14:paraId="7142DDFD" w14:textId="77777777" w:rsidR="00E015DD" w:rsidRDefault="00E015DD">
      <w:r>
        <w:continuationSeparator/>
      </w:r>
    </w:p>
  </w:footnote>
  <w:footnote w:id="1">
    <w:p w14:paraId="5366A6E9"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241E1110"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3081532D"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C04E4"/>
    <w:rsid w:val="000E0020"/>
    <w:rsid w:val="000E1B36"/>
    <w:rsid w:val="000E2D17"/>
    <w:rsid w:val="00156924"/>
    <w:rsid w:val="00166B56"/>
    <w:rsid w:val="00174505"/>
    <w:rsid w:val="001C40C0"/>
    <w:rsid w:val="001C733C"/>
    <w:rsid w:val="001E2664"/>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A3602"/>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526DE"/>
    <w:rsid w:val="00660727"/>
    <w:rsid w:val="00662A86"/>
    <w:rsid w:val="006A37B0"/>
    <w:rsid w:val="006B5057"/>
    <w:rsid w:val="006B5E35"/>
    <w:rsid w:val="006C4338"/>
    <w:rsid w:val="006E0586"/>
    <w:rsid w:val="006E0687"/>
    <w:rsid w:val="006F3DF9"/>
    <w:rsid w:val="007060E5"/>
    <w:rsid w:val="00710FD6"/>
    <w:rsid w:val="00730A78"/>
    <w:rsid w:val="00757151"/>
    <w:rsid w:val="007909E0"/>
    <w:rsid w:val="0079785C"/>
    <w:rsid w:val="007C490A"/>
    <w:rsid w:val="007D4001"/>
    <w:rsid w:val="007D7A65"/>
    <w:rsid w:val="007F68A6"/>
    <w:rsid w:val="0083205E"/>
    <w:rsid w:val="00840934"/>
    <w:rsid w:val="00844DAA"/>
    <w:rsid w:val="008450C7"/>
    <w:rsid w:val="008606AF"/>
    <w:rsid w:val="00876A73"/>
    <w:rsid w:val="008B2A38"/>
    <w:rsid w:val="00930A5C"/>
    <w:rsid w:val="00934503"/>
    <w:rsid w:val="00972598"/>
    <w:rsid w:val="00983FF3"/>
    <w:rsid w:val="009B1CD0"/>
    <w:rsid w:val="009B45B9"/>
    <w:rsid w:val="009C4738"/>
    <w:rsid w:val="009D661E"/>
    <w:rsid w:val="00A34331"/>
    <w:rsid w:val="00A34D04"/>
    <w:rsid w:val="00AE7831"/>
    <w:rsid w:val="00B02608"/>
    <w:rsid w:val="00B0289C"/>
    <w:rsid w:val="00B054DA"/>
    <w:rsid w:val="00B12AAF"/>
    <w:rsid w:val="00B136BE"/>
    <w:rsid w:val="00B87564"/>
    <w:rsid w:val="00BA44E5"/>
    <w:rsid w:val="00BD767E"/>
    <w:rsid w:val="00BE6078"/>
    <w:rsid w:val="00C06377"/>
    <w:rsid w:val="00C23457"/>
    <w:rsid w:val="00C630AD"/>
    <w:rsid w:val="00C83930"/>
    <w:rsid w:val="00C91060"/>
    <w:rsid w:val="00C911FE"/>
    <w:rsid w:val="00CA2C0C"/>
    <w:rsid w:val="00CD185D"/>
    <w:rsid w:val="00CD46CC"/>
    <w:rsid w:val="00CE53FF"/>
    <w:rsid w:val="00CE67FD"/>
    <w:rsid w:val="00D26AD2"/>
    <w:rsid w:val="00D337D7"/>
    <w:rsid w:val="00D412FD"/>
    <w:rsid w:val="00D46BC7"/>
    <w:rsid w:val="00D90A00"/>
    <w:rsid w:val="00DB6CC9"/>
    <w:rsid w:val="00E015DD"/>
    <w:rsid w:val="00E20DB0"/>
    <w:rsid w:val="00E357E1"/>
    <w:rsid w:val="00E47798"/>
    <w:rsid w:val="00E74C76"/>
    <w:rsid w:val="00E96FF6"/>
    <w:rsid w:val="00EC67EB"/>
    <w:rsid w:val="00F6202B"/>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65E14DFF"/>
  <w15:chartTrackingRefBased/>
  <w15:docId w15:val="{B3131966-7575-4E95-BD2E-DCE45267E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771F2-6E21-4CE9-926B-A0CB8694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2302</Words>
  <Characters>12664</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14937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Talba Mahamat</cp:lastModifiedBy>
  <cp:revision>2</cp:revision>
  <cp:lastPrinted>2016-11-04T12:53:00Z</cp:lastPrinted>
  <dcterms:created xsi:type="dcterms:W3CDTF">2025-05-09T06:32:00Z</dcterms:created>
  <dcterms:modified xsi:type="dcterms:W3CDTF">2025-05-09T06:32:00Z</dcterms:modified>
</cp:coreProperties>
</file>