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96D6B" w14:textId="63E24CCD" w:rsidR="004E3816" w:rsidRDefault="004451D7" w:rsidP="004451D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3DFEFF9" wp14:editId="13028CD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FEFF9"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2514C48F" w14:textId="77777777" w:rsidR="004E3816" w:rsidRDefault="004E381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CA75F63" w14:textId="055F8CF2" w:rsidR="004E3816" w:rsidRDefault="004451D7">
      <w:pPr>
        <w:pStyle w:val="FicheTitre"/>
        <w:rPr>
          <w:rFonts w:cs="Arial Narrow"/>
          <w:b w:val="0"/>
          <w:bCs/>
          <w:spacing w:val="50"/>
          <w:szCs w:val="17"/>
        </w:rPr>
        <w:sectPr w:rsidR="004E3816">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3105E0FA" wp14:editId="7393BA50">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4E3816" w14:paraId="37F859DD" w14:textId="77777777">
        <w:tc>
          <w:tcPr>
            <w:tcW w:w="9039" w:type="dxa"/>
            <w:shd w:val="clear" w:color="auto" w:fill="465F9D"/>
          </w:tcPr>
          <w:p w14:paraId="4C0337AC" w14:textId="77777777" w:rsidR="004E3816" w:rsidRDefault="004E381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27BB21A" w14:textId="77777777" w:rsidR="004E3816" w:rsidRDefault="004E381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E6C6982" w14:textId="77777777" w:rsidR="004E3816" w:rsidRDefault="004E381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01886CE" w14:textId="77777777" w:rsidR="004E3816" w:rsidRDefault="004E381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D9C42A2" w14:textId="77777777" w:rsidR="004E3816" w:rsidRDefault="004E3816">
      <w:pPr>
        <w:jc w:val="both"/>
        <w:rPr>
          <w:rFonts w:ascii="Arial" w:hAnsi="Arial" w:cs="Arial"/>
        </w:rPr>
      </w:pPr>
    </w:p>
    <w:p w14:paraId="3A1FE0EA" w14:textId="77777777" w:rsidR="004E3816" w:rsidRDefault="004E3816">
      <w:pPr>
        <w:rPr>
          <w:rFonts w:ascii="Marianne" w:hAnsi="Marianne"/>
        </w:rPr>
      </w:pPr>
    </w:p>
    <w:p w14:paraId="74043E08" w14:textId="2C97F4E8" w:rsidR="004E3816" w:rsidRDefault="004E3816">
      <w:pPr>
        <w:pStyle w:val="Lgende"/>
        <w:spacing w:before="0" w:after="0"/>
        <w:jc w:val="both"/>
        <w:rPr>
          <w:rFonts w:ascii="Marianne" w:hAnsi="Marianne" w:cs="Arial"/>
          <w:sz w:val="18"/>
          <w:szCs w:val="18"/>
        </w:rPr>
      </w:pPr>
      <w:r>
        <w:rPr>
          <w:rFonts w:ascii="Marianne" w:hAnsi="Marianne" w:cs="Arial"/>
          <w:sz w:val="18"/>
          <w:szCs w:val="18"/>
        </w:rPr>
        <w:t xml:space="preserve">En cas de candidature groupée, </w:t>
      </w:r>
      <w:r w:rsidR="004451D7">
        <w:rPr>
          <w:rFonts w:ascii="Marianne" w:hAnsi="Marianne" w:cs="Arial"/>
          <w:sz w:val="18"/>
          <w:szCs w:val="18"/>
        </w:rPr>
        <w:t>le DC2</w:t>
      </w:r>
      <w:r>
        <w:rPr>
          <w:rFonts w:ascii="Marianne" w:hAnsi="Marianne" w:cs="Arial"/>
          <w:sz w:val="18"/>
          <w:szCs w:val="18"/>
        </w:rPr>
        <w:t xml:space="preserve"> est rempli par chaque membre du groupement.</w:t>
      </w:r>
    </w:p>
    <w:p w14:paraId="61CCAE9E" w14:textId="77777777" w:rsidR="004E3816" w:rsidRDefault="004E3816">
      <w:pPr>
        <w:rPr>
          <w:rFonts w:ascii="Marianne" w:hAnsi="Marianne"/>
        </w:rPr>
      </w:pPr>
    </w:p>
    <w:p w14:paraId="0453CB07" w14:textId="77777777" w:rsidR="004E3816" w:rsidRDefault="004E381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A0870A" w14:textId="77777777" w:rsidR="004E3816" w:rsidRDefault="004E3816">
      <w:pPr>
        <w:jc w:val="both"/>
        <w:rPr>
          <w:rFonts w:ascii="Marianne" w:hAnsi="Marianne" w:cs="Arial"/>
          <w:i/>
          <w:iCs/>
        </w:rPr>
      </w:pPr>
    </w:p>
    <w:p w14:paraId="326946A7" w14:textId="77777777" w:rsidR="004E3816" w:rsidRDefault="004E381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C83B1B" w14:textId="77777777" w:rsidR="004E3816" w:rsidRDefault="004E3816">
      <w:pPr>
        <w:jc w:val="both"/>
        <w:rPr>
          <w:rFonts w:ascii="Marianne" w:hAnsi="Marianne" w:cs="Arial"/>
          <w:i/>
          <w:sz w:val="18"/>
          <w:szCs w:val="18"/>
        </w:rPr>
      </w:pPr>
    </w:p>
    <w:p w14:paraId="1B902465" w14:textId="77777777" w:rsidR="004E3816" w:rsidRDefault="004E381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055D2FA0" w14:textId="77777777">
        <w:tc>
          <w:tcPr>
            <w:tcW w:w="9710" w:type="dxa"/>
            <w:shd w:val="clear" w:color="auto" w:fill="465F9D"/>
          </w:tcPr>
          <w:p w14:paraId="03D10944" w14:textId="77777777" w:rsidR="004E3816" w:rsidRDefault="004E381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E5A6A96" w14:textId="77777777" w:rsidR="004E3816" w:rsidRDefault="004E3816">
      <w:pPr>
        <w:rPr>
          <w:rFonts w:ascii="Marianne" w:hAnsi="Marianne" w:cs="Arial"/>
          <w:b/>
          <w:bCs/>
        </w:rPr>
      </w:pPr>
    </w:p>
    <w:p w14:paraId="6DB7EAEF"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Centre Hospitalier Le Vinatier</w:t>
      </w:r>
    </w:p>
    <w:p w14:paraId="43BCC923"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95 boulevard Pinel</w:t>
      </w:r>
    </w:p>
    <w:p w14:paraId="3C7D165C" w14:textId="77777777" w:rsidR="00361D4B" w:rsidRPr="00361D4B" w:rsidRDefault="00361D4B" w:rsidP="00361D4B">
      <w:pPr>
        <w:pStyle w:val="En-tte"/>
        <w:tabs>
          <w:tab w:val="clear" w:pos="4536"/>
          <w:tab w:val="clear" w:pos="9072"/>
        </w:tabs>
        <w:rPr>
          <w:rFonts w:ascii="Marianne" w:hAnsi="Marianne" w:cs="Arial"/>
        </w:rPr>
      </w:pPr>
      <w:r w:rsidRPr="00361D4B">
        <w:rPr>
          <w:rFonts w:ascii="Marianne" w:hAnsi="Marianne" w:cs="Arial"/>
        </w:rPr>
        <w:t>BP 30039</w:t>
      </w:r>
    </w:p>
    <w:p w14:paraId="25CFAEAD" w14:textId="77777777" w:rsidR="004E3816" w:rsidRPr="00361D4B" w:rsidRDefault="00361D4B" w:rsidP="00361D4B">
      <w:pPr>
        <w:rPr>
          <w:rFonts w:ascii="Marianne" w:hAnsi="Marianne" w:cs="Arial"/>
          <w:b/>
          <w:bCs/>
        </w:rPr>
      </w:pPr>
      <w:r w:rsidRPr="00361D4B">
        <w:rPr>
          <w:rFonts w:ascii="Marianne" w:hAnsi="Marianne" w:cs="Arial"/>
        </w:rPr>
        <w:t>69678 BRON CEDEX</w:t>
      </w:r>
    </w:p>
    <w:p w14:paraId="2B6CE1DD" w14:textId="77777777" w:rsidR="004E3816" w:rsidRDefault="004E3816">
      <w:pPr>
        <w:rPr>
          <w:rFonts w:ascii="Marianne" w:hAnsi="Marianne" w:cs="Arial"/>
          <w:b/>
          <w:bCs/>
        </w:rPr>
      </w:pPr>
    </w:p>
    <w:p w14:paraId="0B21ABE9" w14:textId="77777777" w:rsidR="004E3816" w:rsidRDefault="004E3816">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3D0F8273" w14:textId="77777777">
        <w:tc>
          <w:tcPr>
            <w:tcW w:w="9852" w:type="dxa"/>
            <w:shd w:val="clear" w:color="auto" w:fill="465F9D"/>
          </w:tcPr>
          <w:p w14:paraId="25CCCE35" w14:textId="77777777" w:rsidR="004E3816" w:rsidRDefault="004E381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4B719370" w14:textId="77777777" w:rsidR="00361D4B" w:rsidRDefault="00361D4B" w:rsidP="00361D4B">
      <w:pPr>
        <w:pStyle w:val="En-tte"/>
        <w:tabs>
          <w:tab w:val="clear" w:pos="4536"/>
          <w:tab w:val="clear" w:pos="9072"/>
        </w:tabs>
        <w:rPr>
          <w:rFonts w:ascii="Arial" w:hAnsi="Arial" w:cs="Arial"/>
        </w:rPr>
      </w:pPr>
    </w:p>
    <w:p w14:paraId="75D810B0" w14:textId="4C230F5E" w:rsidR="00711E23" w:rsidRPr="00711E23" w:rsidRDefault="004F7DF1" w:rsidP="00711E23">
      <w:pPr>
        <w:pStyle w:val="En-tte"/>
        <w:tabs>
          <w:tab w:val="clear" w:pos="4536"/>
          <w:tab w:val="clear" w:pos="9072"/>
        </w:tabs>
        <w:rPr>
          <w:rFonts w:ascii="Marianne" w:hAnsi="Marianne" w:cs="Arial"/>
        </w:rPr>
      </w:pPr>
      <w:r>
        <w:rPr>
          <w:rFonts w:ascii="Marianne" w:hAnsi="Marianne" w:cs="Arial"/>
        </w:rPr>
        <w:t>Prestations</w:t>
      </w:r>
      <w:r w:rsidR="00E637B6">
        <w:rPr>
          <w:rFonts w:ascii="Marianne" w:hAnsi="Marianne" w:cs="Arial"/>
        </w:rPr>
        <w:t xml:space="preserve"> d’assurances pour le Centre Hospitalier Le Vinatier</w:t>
      </w:r>
    </w:p>
    <w:p w14:paraId="1244A5F5" w14:textId="77777777" w:rsidR="004E3816" w:rsidRDefault="004E3816">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74C44C7E" w14:textId="77777777">
        <w:tc>
          <w:tcPr>
            <w:tcW w:w="9852" w:type="dxa"/>
            <w:shd w:val="clear" w:color="auto" w:fill="465F9D"/>
          </w:tcPr>
          <w:p w14:paraId="6E9F6A77" w14:textId="77777777" w:rsidR="004E3816" w:rsidRDefault="004E381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9B761F4" w14:textId="77777777" w:rsidR="004E3816" w:rsidRDefault="004E3816">
      <w:pPr>
        <w:pStyle w:val="Titre9"/>
        <w:numPr>
          <w:ilvl w:val="0"/>
          <w:numId w:val="0"/>
        </w:numPr>
        <w:rPr>
          <w:rFonts w:ascii="Marianne" w:hAnsi="Marianne"/>
          <w:i w:val="0"/>
          <w:sz w:val="20"/>
        </w:rPr>
      </w:pPr>
    </w:p>
    <w:p w14:paraId="7B35A1EF" w14:textId="77777777" w:rsidR="004E3816" w:rsidRDefault="004E381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39234ED" w14:textId="77777777" w:rsidR="004E3816" w:rsidRDefault="004E3816">
      <w:pPr>
        <w:pStyle w:val="Titre9"/>
        <w:tabs>
          <w:tab w:val="num" w:pos="0"/>
        </w:tabs>
        <w:ind w:left="0"/>
        <w:jc w:val="both"/>
        <w:rPr>
          <w:rFonts w:ascii="Marianne" w:hAnsi="Marianne"/>
          <w:i w:val="0"/>
          <w:iCs w:val="0"/>
          <w:sz w:val="20"/>
          <w:szCs w:val="20"/>
        </w:rPr>
      </w:pPr>
    </w:p>
    <w:p w14:paraId="2B053F8A" w14:textId="77777777" w:rsidR="004E3816" w:rsidRDefault="004E381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3636A00" w14:textId="77777777" w:rsidR="004E3816" w:rsidRDefault="004E3816">
      <w:pPr>
        <w:jc w:val="both"/>
        <w:rPr>
          <w:rFonts w:ascii="Marianne" w:hAnsi="Marianne" w:cs="Arial"/>
          <w:b/>
          <w:bCs/>
        </w:rPr>
      </w:pPr>
    </w:p>
    <w:p w14:paraId="17E645D0"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lastRenderedPageBreak/>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10FECC" w14:textId="77777777" w:rsidR="004E3816" w:rsidRDefault="004E3816">
      <w:pPr>
        <w:rPr>
          <w:rFonts w:ascii="Marianne" w:hAnsi="Marianne"/>
        </w:rPr>
      </w:pPr>
    </w:p>
    <w:p w14:paraId="3F0BC7D4" w14:textId="77777777" w:rsidR="004E3816" w:rsidRDefault="004E3816">
      <w:pPr>
        <w:rPr>
          <w:rFonts w:ascii="Marianne" w:hAnsi="Marianne"/>
        </w:rPr>
      </w:pPr>
    </w:p>
    <w:p w14:paraId="41FDE343" w14:textId="77777777" w:rsidR="004E3816" w:rsidRDefault="004E3816">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4404539C" w14:textId="77777777" w:rsidR="004E3816" w:rsidRDefault="004E3816">
      <w:pPr>
        <w:rPr>
          <w:rFonts w:ascii="Marianne" w:hAnsi="Marianne"/>
        </w:rPr>
      </w:pPr>
    </w:p>
    <w:p w14:paraId="75087271" w14:textId="77777777" w:rsidR="004E3816" w:rsidRDefault="004E3816">
      <w:pPr>
        <w:rPr>
          <w:rFonts w:ascii="Marianne" w:hAnsi="Marianne"/>
        </w:rPr>
      </w:pPr>
    </w:p>
    <w:p w14:paraId="601B5308"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34D4F06" w14:textId="77777777" w:rsidR="004E3816" w:rsidRDefault="004E3816">
      <w:pPr>
        <w:rPr>
          <w:rFonts w:ascii="Marianne" w:hAnsi="Marianne"/>
        </w:rPr>
      </w:pPr>
    </w:p>
    <w:p w14:paraId="17DD48FD" w14:textId="77777777" w:rsidR="004E3816" w:rsidRDefault="004E3816">
      <w:pPr>
        <w:rPr>
          <w:rFonts w:ascii="Marianne" w:hAnsi="Marianne"/>
        </w:rPr>
      </w:pPr>
    </w:p>
    <w:p w14:paraId="1F45C10B" w14:textId="77777777" w:rsidR="004E3816" w:rsidRDefault="004E381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20B8023" w14:textId="77777777" w:rsidR="004E3816" w:rsidRDefault="004E3816">
      <w:pPr>
        <w:rPr>
          <w:rFonts w:ascii="Marianne" w:hAnsi="Marianne"/>
        </w:rPr>
      </w:pPr>
    </w:p>
    <w:p w14:paraId="1E3FA0F3" w14:textId="77777777" w:rsidR="004E3816" w:rsidRDefault="004E3816">
      <w:pPr>
        <w:rPr>
          <w:rFonts w:ascii="Marianne" w:hAnsi="Marianne"/>
        </w:rPr>
      </w:pPr>
    </w:p>
    <w:p w14:paraId="0A0E42C7" w14:textId="77777777" w:rsidR="004E3816" w:rsidRDefault="004E381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0247E1E" w14:textId="77777777" w:rsidR="004E3816" w:rsidRDefault="004E3816">
      <w:pPr>
        <w:rPr>
          <w:rFonts w:ascii="Marianne" w:hAnsi="Marianne"/>
        </w:rPr>
      </w:pPr>
    </w:p>
    <w:p w14:paraId="73073D15" w14:textId="77777777" w:rsidR="004E3816" w:rsidRDefault="004E3816">
      <w:pPr>
        <w:rPr>
          <w:rFonts w:ascii="Marianne" w:hAnsi="Marianne"/>
        </w:rPr>
      </w:pPr>
    </w:p>
    <w:p w14:paraId="77BF35F4"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D85BE0F" w14:textId="77777777" w:rsidR="004E3816" w:rsidRDefault="004E3816">
      <w:pPr>
        <w:jc w:val="both"/>
        <w:rPr>
          <w:rFonts w:ascii="Marianne" w:hAnsi="Marianne" w:cs="Arial"/>
          <w:b/>
          <w:bCs/>
        </w:rPr>
      </w:pPr>
    </w:p>
    <w:p w14:paraId="0ED93F5C" w14:textId="77777777" w:rsidR="004E3816" w:rsidRDefault="004E3816">
      <w:pPr>
        <w:jc w:val="both"/>
        <w:rPr>
          <w:rFonts w:ascii="Marianne" w:hAnsi="Marianne" w:cs="Arial"/>
          <w:b/>
          <w:bCs/>
        </w:rPr>
      </w:pPr>
    </w:p>
    <w:p w14:paraId="3F607447" w14:textId="77777777" w:rsidR="004E3816" w:rsidRDefault="004E381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259A90C" w14:textId="77777777" w:rsidR="004E3816" w:rsidRDefault="004E3816">
      <w:pPr>
        <w:jc w:val="both"/>
        <w:rPr>
          <w:rFonts w:ascii="Marianne" w:hAnsi="Marianne" w:cs="Arial"/>
        </w:rPr>
      </w:pPr>
    </w:p>
    <w:p w14:paraId="74B728B8"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637B6">
        <w:rPr>
          <w:rFonts w:ascii="Marianne" w:hAnsi="Marianne"/>
        </w:rPr>
      </w:r>
      <w:r w:rsidR="00E637B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1A20252" w14:textId="77777777" w:rsidR="004E3816" w:rsidRDefault="004E3816">
      <w:pPr>
        <w:ind w:left="567"/>
        <w:jc w:val="both"/>
        <w:rPr>
          <w:rFonts w:ascii="Marianne" w:hAnsi="Marianne" w:cs="Arial"/>
        </w:rPr>
      </w:pPr>
    </w:p>
    <w:p w14:paraId="2F3FD7C9" w14:textId="77777777" w:rsidR="004E3816" w:rsidRDefault="004E381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637B6">
        <w:rPr>
          <w:rFonts w:ascii="Marianne" w:hAnsi="Marianne"/>
        </w:rPr>
      </w:r>
      <w:r w:rsidR="00E637B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F46053F" w14:textId="77777777" w:rsidR="004E3816" w:rsidRDefault="004E3816">
      <w:pPr>
        <w:ind w:left="567"/>
        <w:jc w:val="both"/>
        <w:rPr>
          <w:rFonts w:ascii="Marianne" w:hAnsi="Marianne" w:cs="Arial"/>
          <w:bCs/>
          <w:sz w:val="22"/>
        </w:rPr>
      </w:pPr>
    </w:p>
    <w:p w14:paraId="7C4429CF" w14:textId="77777777" w:rsidR="004E3816" w:rsidRDefault="004E381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04E7ED" w14:textId="77777777" w:rsidR="004E3816" w:rsidRDefault="004E381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426781" w14:textId="77777777" w:rsidR="004E3816" w:rsidRDefault="004E381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789BC17" w14:textId="77777777" w:rsidR="004E3816" w:rsidRDefault="004E381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A01C4D9" w14:textId="77777777" w:rsidR="004E3816" w:rsidRDefault="004E3816">
      <w:pPr>
        <w:spacing w:before="120"/>
        <w:jc w:val="both"/>
        <w:rPr>
          <w:rFonts w:ascii="Marianne" w:hAnsi="Marianne" w:cs="Arial"/>
          <w:sz w:val="22"/>
        </w:rPr>
      </w:pPr>
    </w:p>
    <w:p w14:paraId="30E9BAD5" w14:textId="77777777" w:rsidR="004E3816" w:rsidRDefault="004E381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E3816" w14:paraId="38977F1B" w14:textId="77777777">
        <w:trPr>
          <w:trHeight w:val="540"/>
          <w:jc w:val="center"/>
        </w:trPr>
        <w:tc>
          <w:tcPr>
            <w:tcW w:w="1986" w:type="dxa"/>
            <w:shd w:val="clear" w:color="auto" w:fill="CCFFFF"/>
            <w:vAlign w:val="center"/>
          </w:tcPr>
          <w:p w14:paraId="11B15CEA" w14:textId="77777777" w:rsidR="004E3816" w:rsidRDefault="004E381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5C46472F" w14:textId="77777777" w:rsidR="004E3816" w:rsidRDefault="004E381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F25CF89" w14:textId="77777777" w:rsidR="004E3816" w:rsidRDefault="004E381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E3816" w14:paraId="2F5EB03A" w14:textId="77777777">
        <w:trPr>
          <w:trHeight w:val="2218"/>
          <w:jc w:val="center"/>
        </w:trPr>
        <w:tc>
          <w:tcPr>
            <w:tcW w:w="1986" w:type="dxa"/>
            <w:vMerge w:val="restart"/>
            <w:shd w:val="clear" w:color="auto" w:fill="auto"/>
            <w:vAlign w:val="center"/>
          </w:tcPr>
          <w:p w14:paraId="26F3FB76" w14:textId="77777777" w:rsidR="004E3816" w:rsidRDefault="004E3816">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902B0BC"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E637B6">
              <w:rPr>
                <w:rFonts w:ascii="Marianne" w:eastAsia="MS Gothic" w:hAnsi="Marianne" w:cs="Arial"/>
              </w:rPr>
            </w:r>
            <w:r w:rsidR="00E637B6">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7431873"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0DF33A"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638F73A" w14:textId="77777777" w:rsidR="004E3816" w:rsidRDefault="004E3816">
            <w:pPr>
              <w:spacing w:beforeLines="40" w:before="96" w:afterLines="40" w:after="96"/>
              <w:ind w:left="170" w:right="170"/>
              <w:jc w:val="both"/>
              <w:rPr>
                <w:rFonts w:ascii="Marianne" w:hAnsi="Marianne" w:cs="Arial"/>
                <w:sz w:val="12"/>
                <w:szCs w:val="16"/>
              </w:rPr>
            </w:pPr>
          </w:p>
          <w:p w14:paraId="527128E9" w14:textId="77777777" w:rsidR="004E3816" w:rsidRDefault="004E3816">
            <w:pPr>
              <w:spacing w:beforeLines="40" w:before="96" w:afterLines="40" w:after="96"/>
              <w:ind w:left="170" w:right="170"/>
              <w:jc w:val="both"/>
              <w:rPr>
                <w:rFonts w:ascii="Marianne" w:hAnsi="Marianne" w:cs="Arial"/>
                <w:sz w:val="12"/>
                <w:szCs w:val="16"/>
              </w:rPr>
            </w:pPr>
          </w:p>
          <w:p w14:paraId="5A3B5F5D" w14:textId="77777777" w:rsidR="004E3816" w:rsidRDefault="004E3816">
            <w:pPr>
              <w:spacing w:beforeLines="40" w:before="96" w:afterLines="40" w:after="96"/>
              <w:ind w:left="170" w:right="170"/>
              <w:jc w:val="both"/>
              <w:rPr>
                <w:rFonts w:ascii="Marianne" w:hAnsi="Marianne" w:cs="Arial"/>
                <w:sz w:val="12"/>
                <w:szCs w:val="16"/>
              </w:rPr>
            </w:pPr>
          </w:p>
          <w:p w14:paraId="32C6622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AF62AD" w14:textId="77777777" w:rsidR="004E3816" w:rsidRDefault="004E3816">
            <w:pPr>
              <w:spacing w:beforeLines="40" w:before="96" w:afterLines="40" w:after="96"/>
              <w:ind w:right="170"/>
              <w:rPr>
                <w:rFonts w:ascii="Marianne" w:hAnsi="Marianne" w:cs="Arial"/>
                <w:sz w:val="12"/>
                <w:szCs w:val="16"/>
              </w:rPr>
            </w:pPr>
          </w:p>
          <w:p w14:paraId="06698D1F" w14:textId="77777777" w:rsidR="004E3816" w:rsidRDefault="004E3816">
            <w:pPr>
              <w:spacing w:beforeLines="40" w:before="96" w:afterLines="40" w:after="96"/>
              <w:ind w:right="170"/>
              <w:rPr>
                <w:rFonts w:ascii="Marianne" w:hAnsi="Marianne" w:cs="Arial"/>
                <w:sz w:val="12"/>
                <w:szCs w:val="16"/>
              </w:rPr>
            </w:pPr>
          </w:p>
          <w:p w14:paraId="1A57A4EC" w14:textId="77777777" w:rsidR="004E3816" w:rsidRDefault="004E3816">
            <w:pPr>
              <w:spacing w:beforeLines="40" w:before="96" w:afterLines="40" w:after="96"/>
              <w:ind w:right="170"/>
              <w:rPr>
                <w:rFonts w:ascii="Marianne" w:hAnsi="Marianne" w:cs="Arial"/>
                <w:sz w:val="12"/>
                <w:szCs w:val="16"/>
              </w:rPr>
            </w:pPr>
          </w:p>
        </w:tc>
      </w:tr>
      <w:tr w:rsidR="004E3816" w14:paraId="04C19597" w14:textId="77777777">
        <w:trPr>
          <w:trHeight w:val="3555"/>
          <w:jc w:val="center"/>
        </w:trPr>
        <w:tc>
          <w:tcPr>
            <w:tcW w:w="1986" w:type="dxa"/>
            <w:vMerge/>
            <w:shd w:val="clear" w:color="auto" w:fill="auto"/>
            <w:vAlign w:val="center"/>
          </w:tcPr>
          <w:p w14:paraId="5E9B6747"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AD5F034"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E637B6">
              <w:rPr>
                <w:rFonts w:ascii="Marianne" w:eastAsia="MS Gothic" w:hAnsi="Marianne" w:cs="Arial"/>
              </w:rPr>
            </w:r>
            <w:r w:rsidR="00E637B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C6CB376"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12D9508"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BAFB3E" w14:textId="77777777" w:rsidR="004E3816" w:rsidRDefault="004E3816">
            <w:pPr>
              <w:spacing w:beforeLines="40" w:before="96" w:afterLines="40" w:after="96"/>
              <w:ind w:left="170" w:right="170"/>
              <w:jc w:val="both"/>
              <w:rPr>
                <w:rFonts w:ascii="Marianne" w:hAnsi="Marianne" w:cs="Arial"/>
                <w:sz w:val="12"/>
                <w:szCs w:val="16"/>
              </w:rPr>
            </w:pPr>
          </w:p>
          <w:p w14:paraId="3C45613A" w14:textId="77777777" w:rsidR="004E3816" w:rsidRDefault="004E3816">
            <w:pPr>
              <w:spacing w:beforeLines="40" w:before="96" w:afterLines="40" w:after="96"/>
              <w:ind w:left="170" w:right="170"/>
              <w:jc w:val="both"/>
              <w:rPr>
                <w:rFonts w:ascii="Marianne" w:hAnsi="Marianne" w:cs="Arial"/>
                <w:sz w:val="12"/>
                <w:szCs w:val="16"/>
              </w:rPr>
            </w:pPr>
          </w:p>
          <w:p w14:paraId="4CAFBBFF" w14:textId="77777777" w:rsidR="004E3816" w:rsidRDefault="004E3816">
            <w:pPr>
              <w:spacing w:beforeLines="40" w:before="96" w:afterLines="40" w:after="96"/>
              <w:ind w:left="170" w:right="170"/>
              <w:jc w:val="both"/>
              <w:rPr>
                <w:rFonts w:ascii="Marianne" w:hAnsi="Marianne" w:cs="Arial"/>
                <w:sz w:val="12"/>
                <w:szCs w:val="16"/>
              </w:rPr>
            </w:pPr>
          </w:p>
          <w:p w14:paraId="0CCBFBE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88AC334" w14:textId="77777777" w:rsidR="004E3816" w:rsidRDefault="004E3816">
            <w:pPr>
              <w:spacing w:beforeLines="40" w:before="96" w:afterLines="40" w:after="96"/>
              <w:ind w:right="170"/>
              <w:rPr>
                <w:rFonts w:ascii="Marianne" w:hAnsi="Marianne" w:cs="Arial"/>
                <w:sz w:val="12"/>
                <w:szCs w:val="16"/>
              </w:rPr>
            </w:pPr>
          </w:p>
          <w:p w14:paraId="4E6F5AE9" w14:textId="77777777" w:rsidR="004E3816" w:rsidRDefault="004E3816">
            <w:pPr>
              <w:spacing w:beforeLines="40" w:before="96" w:afterLines="40" w:after="96"/>
              <w:ind w:right="170"/>
              <w:rPr>
                <w:rFonts w:ascii="Marianne" w:hAnsi="Marianne" w:cs="Arial"/>
                <w:sz w:val="12"/>
                <w:szCs w:val="16"/>
              </w:rPr>
            </w:pPr>
          </w:p>
          <w:p w14:paraId="20FF7F41" w14:textId="77777777" w:rsidR="004E3816" w:rsidRDefault="004E3816">
            <w:pPr>
              <w:spacing w:beforeLines="40" w:before="96" w:afterLines="40" w:after="96"/>
              <w:ind w:right="170"/>
              <w:rPr>
                <w:rFonts w:ascii="Marianne" w:hAnsi="Marianne" w:cs="Arial"/>
                <w:sz w:val="12"/>
                <w:szCs w:val="16"/>
              </w:rPr>
            </w:pPr>
          </w:p>
        </w:tc>
      </w:tr>
      <w:tr w:rsidR="004E3816" w14:paraId="150BA6C8" w14:textId="77777777">
        <w:trPr>
          <w:trHeight w:val="4455"/>
          <w:jc w:val="center"/>
        </w:trPr>
        <w:tc>
          <w:tcPr>
            <w:tcW w:w="1986" w:type="dxa"/>
            <w:vMerge/>
            <w:shd w:val="clear" w:color="auto" w:fill="auto"/>
            <w:vAlign w:val="center"/>
          </w:tcPr>
          <w:p w14:paraId="11948572" w14:textId="77777777" w:rsidR="004E3816" w:rsidRDefault="004E3816">
            <w:pPr>
              <w:spacing w:beforeLines="40" w:before="96" w:afterLines="40" w:after="96"/>
              <w:rPr>
                <w:rFonts w:ascii="Marianne" w:hAnsi="Marianne" w:cs="Arial"/>
              </w:rPr>
            </w:pPr>
          </w:p>
        </w:tc>
        <w:tc>
          <w:tcPr>
            <w:tcW w:w="2551" w:type="dxa"/>
            <w:shd w:val="clear" w:color="auto" w:fill="auto"/>
            <w:vAlign w:val="center"/>
          </w:tcPr>
          <w:p w14:paraId="09D013C0"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E637B6">
              <w:rPr>
                <w:rFonts w:ascii="Marianne" w:eastAsia="MS Gothic" w:hAnsi="Marianne" w:cs="Arial"/>
              </w:rPr>
            </w:r>
            <w:r w:rsidR="00E637B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E925C1C"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FE449DB"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3F22C6E" w14:textId="77777777" w:rsidR="004E3816" w:rsidRDefault="004E3816">
            <w:pPr>
              <w:spacing w:beforeLines="40" w:before="96" w:afterLines="40" w:after="96"/>
              <w:ind w:left="170" w:right="170"/>
              <w:jc w:val="both"/>
              <w:rPr>
                <w:rFonts w:ascii="Marianne" w:hAnsi="Marianne" w:cs="Arial"/>
                <w:sz w:val="12"/>
                <w:szCs w:val="16"/>
              </w:rPr>
            </w:pPr>
          </w:p>
          <w:p w14:paraId="4C9F3195" w14:textId="77777777" w:rsidR="004E3816" w:rsidRDefault="004E3816">
            <w:pPr>
              <w:spacing w:beforeLines="40" w:before="96" w:afterLines="40" w:after="96"/>
              <w:ind w:left="170" w:right="170"/>
              <w:jc w:val="both"/>
              <w:rPr>
                <w:rFonts w:ascii="Marianne" w:hAnsi="Marianne" w:cs="Arial"/>
                <w:sz w:val="12"/>
                <w:szCs w:val="16"/>
              </w:rPr>
            </w:pPr>
          </w:p>
          <w:p w14:paraId="123DEEC2" w14:textId="77777777" w:rsidR="004E3816" w:rsidRDefault="004E3816">
            <w:pPr>
              <w:spacing w:beforeLines="40" w:before="96" w:afterLines="40" w:after="96"/>
              <w:ind w:left="170" w:right="170"/>
              <w:jc w:val="both"/>
              <w:rPr>
                <w:rFonts w:ascii="Marianne" w:hAnsi="Marianne" w:cs="Arial"/>
                <w:sz w:val="12"/>
                <w:szCs w:val="16"/>
              </w:rPr>
            </w:pPr>
          </w:p>
          <w:p w14:paraId="6CFD42D8" w14:textId="77777777" w:rsidR="004E3816" w:rsidRDefault="004E381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FA456A" w14:textId="77777777" w:rsidR="004E3816" w:rsidRDefault="004E3816">
            <w:pPr>
              <w:spacing w:beforeLines="40" w:before="96" w:afterLines="40" w:after="96"/>
              <w:ind w:right="170"/>
              <w:rPr>
                <w:rFonts w:ascii="Marianne" w:hAnsi="Marianne" w:cs="Arial"/>
                <w:sz w:val="12"/>
                <w:szCs w:val="16"/>
              </w:rPr>
            </w:pPr>
          </w:p>
          <w:p w14:paraId="7E45D18A" w14:textId="77777777" w:rsidR="004E3816" w:rsidRDefault="004E3816">
            <w:pPr>
              <w:spacing w:beforeLines="40" w:before="96" w:afterLines="40" w:after="96"/>
              <w:ind w:right="170"/>
              <w:rPr>
                <w:rFonts w:ascii="Marianne" w:hAnsi="Marianne" w:cs="Arial"/>
                <w:sz w:val="12"/>
                <w:szCs w:val="16"/>
              </w:rPr>
            </w:pPr>
          </w:p>
          <w:p w14:paraId="578499C3" w14:textId="77777777" w:rsidR="004E3816" w:rsidRDefault="004E3816">
            <w:pPr>
              <w:spacing w:beforeLines="40" w:before="96" w:afterLines="40" w:after="96"/>
              <w:ind w:right="170"/>
              <w:rPr>
                <w:rFonts w:ascii="Marianne" w:hAnsi="Marianne" w:cs="Arial"/>
                <w:sz w:val="12"/>
                <w:szCs w:val="16"/>
              </w:rPr>
            </w:pPr>
          </w:p>
        </w:tc>
      </w:tr>
      <w:tr w:rsidR="004E3816" w14:paraId="543D82C6" w14:textId="77777777">
        <w:trPr>
          <w:trHeight w:val="1785"/>
          <w:jc w:val="center"/>
        </w:trPr>
        <w:tc>
          <w:tcPr>
            <w:tcW w:w="1986" w:type="dxa"/>
            <w:shd w:val="clear" w:color="auto" w:fill="auto"/>
            <w:vAlign w:val="center"/>
          </w:tcPr>
          <w:p w14:paraId="7B0A116E" w14:textId="77777777" w:rsidR="004E3816" w:rsidRDefault="004E381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C4BB3CD" w14:textId="77777777" w:rsidR="004E3816" w:rsidRDefault="004E381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E637B6">
              <w:rPr>
                <w:rFonts w:ascii="Marianne" w:hAnsi="Marianne" w:cs="Arial"/>
              </w:rPr>
            </w:r>
            <w:r w:rsidR="00E637B6">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F3DAFA5"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C87FD3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09401B" w14:textId="77777777" w:rsidR="004E3816" w:rsidRDefault="004E3816">
            <w:pPr>
              <w:spacing w:beforeLines="40" w:before="96" w:afterLines="40" w:after="96"/>
              <w:ind w:left="170" w:right="170"/>
              <w:jc w:val="both"/>
              <w:rPr>
                <w:rFonts w:ascii="Marianne" w:hAnsi="Marianne" w:cs="Arial"/>
                <w:sz w:val="12"/>
                <w:szCs w:val="16"/>
              </w:rPr>
            </w:pPr>
          </w:p>
          <w:p w14:paraId="35ED1697" w14:textId="77777777" w:rsidR="004E3816" w:rsidRDefault="004E3816">
            <w:pPr>
              <w:spacing w:beforeLines="40" w:before="96" w:afterLines="40" w:after="96"/>
              <w:ind w:left="170" w:right="170"/>
              <w:jc w:val="both"/>
              <w:rPr>
                <w:rFonts w:ascii="Marianne" w:hAnsi="Marianne" w:cs="Arial"/>
                <w:sz w:val="12"/>
                <w:szCs w:val="16"/>
              </w:rPr>
            </w:pPr>
          </w:p>
          <w:p w14:paraId="63885CF8" w14:textId="77777777" w:rsidR="004E3816" w:rsidRDefault="004E3816">
            <w:pPr>
              <w:spacing w:beforeLines="40" w:before="96" w:afterLines="40" w:after="96"/>
              <w:ind w:left="170" w:right="170"/>
              <w:jc w:val="both"/>
              <w:rPr>
                <w:rFonts w:ascii="Marianne" w:hAnsi="Marianne" w:cs="Arial"/>
                <w:sz w:val="12"/>
                <w:szCs w:val="16"/>
              </w:rPr>
            </w:pPr>
          </w:p>
          <w:p w14:paraId="01638631"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21FAF16" w14:textId="77777777" w:rsidR="004E3816" w:rsidRDefault="004E3816">
            <w:pPr>
              <w:spacing w:beforeLines="40" w:before="96" w:afterLines="40" w:after="96"/>
              <w:ind w:right="170"/>
              <w:rPr>
                <w:rFonts w:ascii="Marianne" w:hAnsi="Marianne" w:cs="Arial"/>
                <w:sz w:val="12"/>
                <w:szCs w:val="16"/>
              </w:rPr>
            </w:pPr>
          </w:p>
          <w:p w14:paraId="748CBC0D" w14:textId="77777777" w:rsidR="004E3816" w:rsidRDefault="004E3816">
            <w:pPr>
              <w:spacing w:beforeLines="40" w:before="96" w:afterLines="40" w:after="96"/>
              <w:ind w:right="170"/>
              <w:rPr>
                <w:rFonts w:ascii="Marianne" w:hAnsi="Marianne" w:cs="Arial"/>
                <w:sz w:val="12"/>
                <w:szCs w:val="16"/>
              </w:rPr>
            </w:pPr>
          </w:p>
          <w:p w14:paraId="56173AF4" w14:textId="77777777" w:rsidR="004E3816" w:rsidRDefault="004E3816">
            <w:pPr>
              <w:spacing w:beforeLines="40" w:before="96" w:afterLines="40" w:after="96"/>
              <w:ind w:right="170"/>
              <w:rPr>
                <w:rFonts w:ascii="Marianne" w:hAnsi="Marianne" w:cs="Arial"/>
                <w:sz w:val="12"/>
                <w:szCs w:val="16"/>
              </w:rPr>
            </w:pPr>
          </w:p>
        </w:tc>
      </w:tr>
      <w:tr w:rsidR="004E3816" w14:paraId="762E6C69" w14:textId="77777777">
        <w:trPr>
          <w:trHeight w:val="3615"/>
          <w:jc w:val="center"/>
        </w:trPr>
        <w:tc>
          <w:tcPr>
            <w:tcW w:w="1986" w:type="dxa"/>
            <w:shd w:val="clear" w:color="auto" w:fill="auto"/>
            <w:vAlign w:val="center"/>
          </w:tcPr>
          <w:p w14:paraId="56CEC17E" w14:textId="77777777" w:rsidR="004E3816" w:rsidRDefault="004E381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4E1D743" w14:textId="77777777" w:rsidR="004E3816" w:rsidRDefault="004E381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E637B6">
              <w:rPr>
                <w:rFonts w:ascii="Marianne" w:eastAsia="MS Gothic" w:hAnsi="Marianne" w:cs="Arial"/>
              </w:rPr>
            </w:r>
            <w:r w:rsidR="00E637B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70C1308" w14:textId="77777777" w:rsidR="004E3816" w:rsidRDefault="004E381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43171D"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DA7B18" w14:textId="77777777" w:rsidR="004E3816" w:rsidRDefault="004E3816">
            <w:pPr>
              <w:spacing w:beforeLines="40" w:before="96" w:afterLines="40" w:after="96"/>
              <w:ind w:left="170" w:right="170"/>
              <w:jc w:val="both"/>
              <w:rPr>
                <w:rFonts w:ascii="Marianne" w:hAnsi="Marianne" w:cs="Arial"/>
                <w:sz w:val="12"/>
                <w:szCs w:val="16"/>
              </w:rPr>
            </w:pPr>
          </w:p>
          <w:p w14:paraId="6DB10D1A" w14:textId="77777777" w:rsidR="004E3816" w:rsidRDefault="004E3816">
            <w:pPr>
              <w:spacing w:beforeLines="40" w:before="96" w:afterLines="40" w:after="96"/>
              <w:ind w:left="170" w:right="170"/>
              <w:jc w:val="both"/>
              <w:rPr>
                <w:rFonts w:ascii="Marianne" w:hAnsi="Marianne" w:cs="Arial"/>
                <w:sz w:val="12"/>
                <w:szCs w:val="16"/>
              </w:rPr>
            </w:pPr>
          </w:p>
          <w:p w14:paraId="3C507FED" w14:textId="77777777" w:rsidR="004E3816" w:rsidRDefault="004E3816">
            <w:pPr>
              <w:spacing w:beforeLines="40" w:before="96" w:afterLines="40" w:after="96"/>
              <w:ind w:left="170" w:right="170"/>
              <w:jc w:val="both"/>
              <w:rPr>
                <w:rFonts w:ascii="Marianne" w:hAnsi="Marianne" w:cs="Arial"/>
                <w:sz w:val="12"/>
                <w:szCs w:val="16"/>
              </w:rPr>
            </w:pPr>
          </w:p>
          <w:p w14:paraId="77488D12" w14:textId="77777777" w:rsidR="004E3816" w:rsidRDefault="004E381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58F3E9" w14:textId="77777777" w:rsidR="004E3816" w:rsidRDefault="004E3816">
            <w:pPr>
              <w:spacing w:beforeLines="40" w:before="96" w:afterLines="40" w:after="96"/>
              <w:ind w:right="170"/>
              <w:rPr>
                <w:rFonts w:ascii="Marianne" w:hAnsi="Marianne" w:cs="Arial"/>
                <w:sz w:val="12"/>
                <w:szCs w:val="16"/>
              </w:rPr>
            </w:pPr>
          </w:p>
          <w:p w14:paraId="3091FB9A" w14:textId="77777777" w:rsidR="004E3816" w:rsidRDefault="004E3816">
            <w:pPr>
              <w:spacing w:beforeLines="40" w:before="96" w:afterLines="40" w:after="96"/>
              <w:ind w:right="170"/>
              <w:rPr>
                <w:rFonts w:ascii="Marianne" w:hAnsi="Marianne" w:cs="Arial"/>
                <w:sz w:val="12"/>
                <w:szCs w:val="16"/>
              </w:rPr>
            </w:pPr>
          </w:p>
          <w:p w14:paraId="6B6E0122" w14:textId="77777777" w:rsidR="004E3816" w:rsidRDefault="004E3816">
            <w:pPr>
              <w:spacing w:beforeLines="40" w:before="96" w:afterLines="40" w:after="96"/>
              <w:ind w:right="170"/>
              <w:rPr>
                <w:rFonts w:ascii="Marianne" w:hAnsi="Marianne" w:cs="Arial"/>
                <w:sz w:val="12"/>
                <w:szCs w:val="16"/>
              </w:rPr>
            </w:pPr>
          </w:p>
        </w:tc>
      </w:tr>
    </w:tbl>
    <w:p w14:paraId="6E01EA1C" w14:textId="77777777" w:rsidR="004E3816" w:rsidRDefault="004E3816">
      <w:pPr>
        <w:tabs>
          <w:tab w:val="left" w:pos="-142"/>
          <w:tab w:val="left" w:pos="4111"/>
        </w:tabs>
        <w:rPr>
          <w:rFonts w:ascii="Marianne" w:hAnsi="Marianne" w:cs="Arial"/>
          <w:b/>
          <w:bCs/>
          <w:sz w:val="22"/>
          <w:szCs w:val="22"/>
        </w:rPr>
      </w:pPr>
    </w:p>
    <w:p w14:paraId="5A7F18A6" w14:textId="77777777" w:rsidR="004E3816" w:rsidRDefault="004E381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8E18879" w14:textId="77777777" w:rsidR="004E3816" w:rsidRDefault="004E3816">
      <w:pPr>
        <w:keepNext/>
        <w:tabs>
          <w:tab w:val="left" w:pos="-142"/>
          <w:tab w:val="left" w:pos="4111"/>
        </w:tabs>
        <w:jc w:val="both"/>
        <w:rPr>
          <w:rFonts w:ascii="Marianne" w:hAnsi="Marianne" w:cs="Arial"/>
          <w:b/>
          <w:bCs/>
          <w:sz w:val="22"/>
          <w:szCs w:val="22"/>
        </w:rPr>
      </w:pPr>
    </w:p>
    <w:p w14:paraId="5F3D6093" w14:textId="77777777" w:rsidR="004E3816" w:rsidRDefault="004E381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0AEC057" w14:textId="77777777" w:rsidR="004E3816" w:rsidRDefault="004E3816">
      <w:pPr>
        <w:pStyle w:val="En-tte"/>
        <w:tabs>
          <w:tab w:val="clear" w:pos="4536"/>
          <w:tab w:val="clear" w:pos="9072"/>
          <w:tab w:val="left" w:pos="0"/>
          <w:tab w:val="left" w:pos="2160"/>
        </w:tabs>
        <w:jc w:val="both"/>
        <w:rPr>
          <w:rFonts w:ascii="Marianne" w:hAnsi="Marianne" w:cs="Arial"/>
          <w:i/>
          <w:iCs/>
          <w:sz w:val="16"/>
          <w:szCs w:val="16"/>
        </w:rPr>
      </w:pPr>
    </w:p>
    <w:p w14:paraId="5B15BABF"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BAA15D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7715AF60"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5F5EBE4"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667409B"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12262552"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C72784E" w14:textId="77777777" w:rsidR="004E3816" w:rsidRDefault="004E381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E7E270C"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38ACC19D"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568C7E19" w14:textId="77777777" w:rsidR="004E3816" w:rsidRDefault="004E3816">
      <w:pPr>
        <w:pStyle w:val="En-tte"/>
        <w:tabs>
          <w:tab w:val="clear" w:pos="4536"/>
          <w:tab w:val="clear" w:pos="9072"/>
          <w:tab w:val="left" w:pos="2160"/>
        </w:tabs>
        <w:ind w:left="284"/>
        <w:jc w:val="both"/>
        <w:rPr>
          <w:rFonts w:ascii="Marianne" w:hAnsi="Marianne" w:cs="Arial"/>
          <w:iCs/>
          <w:sz w:val="16"/>
          <w:szCs w:val="18"/>
        </w:rPr>
      </w:pPr>
    </w:p>
    <w:p w14:paraId="66CE6BA8" w14:textId="77777777" w:rsidR="004E3816" w:rsidRDefault="004E381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804FF6C" w14:textId="77777777" w:rsidR="004E3816" w:rsidRDefault="004E3816">
      <w:pPr>
        <w:pStyle w:val="En-tte"/>
        <w:tabs>
          <w:tab w:val="left" w:pos="2160"/>
        </w:tabs>
        <w:ind w:left="284"/>
        <w:jc w:val="both"/>
        <w:rPr>
          <w:rFonts w:ascii="Marianne" w:hAnsi="Marianne" w:cs="Arial"/>
          <w:iCs/>
          <w:sz w:val="16"/>
          <w:szCs w:val="18"/>
        </w:rPr>
      </w:pPr>
    </w:p>
    <w:p w14:paraId="12C7A196" w14:textId="77777777" w:rsidR="004E3816" w:rsidRDefault="004E381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F8EB8AF" w14:textId="77777777" w:rsidR="004E3816" w:rsidRDefault="004E3816">
      <w:pPr>
        <w:pStyle w:val="En-tte"/>
        <w:ind w:left="993"/>
        <w:jc w:val="both"/>
        <w:rPr>
          <w:rFonts w:ascii="Marianne" w:hAnsi="Marianne" w:cs="Arial"/>
          <w:iCs/>
          <w:sz w:val="16"/>
          <w:szCs w:val="18"/>
        </w:rPr>
      </w:pPr>
    </w:p>
    <w:p w14:paraId="714FC619" w14:textId="77777777" w:rsidR="004E3816" w:rsidRDefault="004E3816">
      <w:pPr>
        <w:pStyle w:val="En-tte"/>
        <w:ind w:left="993"/>
        <w:jc w:val="both"/>
        <w:rPr>
          <w:rFonts w:ascii="Marianne" w:hAnsi="Marianne" w:cs="Arial"/>
          <w:iCs/>
          <w:sz w:val="16"/>
          <w:szCs w:val="18"/>
        </w:rPr>
      </w:pPr>
    </w:p>
    <w:p w14:paraId="1C6F9396" w14:textId="77777777" w:rsidR="004E3816" w:rsidRDefault="004E381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F7DA78C" w14:textId="77777777" w:rsidR="004E3816" w:rsidRDefault="004E3816">
      <w:pPr>
        <w:pStyle w:val="En-tte"/>
        <w:tabs>
          <w:tab w:val="left" w:pos="0"/>
          <w:tab w:val="left" w:pos="2160"/>
        </w:tabs>
        <w:ind w:left="993"/>
        <w:jc w:val="both"/>
        <w:rPr>
          <w:rFonts w:ascii="Marianne" w:hAnsi="Marianne" w:cs="Arial"/>
          <w:iCs/>
          <w:sz w:val="16"/>
          <w:szCs w:val="18"/>
        </w:rPr>
      </w:pPr>
    </w:p>
    <w:p w14:paraId="12919FB2" w14:textId="77777777" w:rsidR="004E3816" w:rsidRDefault="004E3816">
      <w:pPr>
        <w:pStyle w:val="En-tte"/>
        <w:tabs>
          <w:tab w:val="left" w:pos="0"/>
          <w:tab w:val="left" w:pos="2160"/>
        </w:tabs>
        <w:ind w:left="993"/>
        <w:jc w:val="both"/>
        <w:rPr>
          <w:rFonts w:ascii="Marianne" w:hAnsi="Marianne" w:cs="Arial"/>
          <w:iCs/>
          <w:sz w:val="16"/>
          <w:szCs w:val="18"/>
        </w:rPr>
      </w:pPr>
    </w:p>
    <w:p w14:paraId="77A830A0" w14:textId="77777777" w:rsidR="004E3816" w:rsidRDefault="004E3816">
      <w:pPr>
        <w:pStyle w:val="En-tte"/>
        <w:tabs>
          <w:tab w:val="left" w:pos="0"/>
          <w:tab w:val="left" w:pos="2160"/>
        </w:tabs>
        <w:ind w:left="993"/>
        <w:jc w:val="both"/>
        <w:rPr>
          <w:rFonts w:ascii="Arial" w:hAnsi="Arial" w:cs="Arial"/>
          <w:iCs/>
          <w:sz w:val="16"/>
          <w:szCs w:val="18"/>
        </w:rPr>
      </w:pPr>
    </w:p>
    <w:p w14:paraId="0A5E567A" w14:textId="77777777" w:rsidR="004E3816" w:rsidRDefault="004E3816">
      <w:pPr>
        <w:pStyle w:val="En-tte"/>
        <w:tabs>
          <w:tab w:val="left" w:pos="0"/>
          <w:tab w:val="left" w:pos="2160"/>
        </w:tabs>
        <w:ind w:left="993"/>
        <w:jc w:val="both"/>
        <w:rPr>
          <w:rFonts w:ascii="Arial" w:hAnsi="Arial" w:cs="Arial"/>
          <w:iCs/>
          <w:sz w:val="16"/>
          <w:szCs w:val="18"/>
        </w:rPr>
      </w:pPr>
    </w:p>
    <w:p w14:paraId="60282C9B" w14:textId="77777777" w:rsidR="004E3816" w:rsidRDefault="004E381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00442F8C"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2E0BD4A"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637B6">
        <w:rPr>
          <w:rFonts w:ascii="Marianne" w:hAnsi="Marianne"/>
        </w:rPr>
      </w:r>
      <w:r w:rsidR="00E637B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2CA98E7" w14:textId="77777777" w:rsidR="004E3816" w:rsidRDefault="004E381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588FB1"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3D8D2E80" w14:textId="77777777" w:rsidR="004E3816" w:rsidRDefault="004E381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E3816" w14:paraId="17882F12" w14:textId="77777777">
        <w:trPr>
          <w:trHeight w:val="629"/>
        </w:trPr>
        <w:tc>
          <w:tcPr>
            <w:tcW w:w="9747" w:type="dxa"/>
            <w:shd w:val="clear" w:color="auto" w:fill="465F9D"/>
          </w:tcPr>
          <w:p w14:paraId="6C3DBCFD" w14:textId="77777777" w:rsidR="004E3816" w:rsidRDefault="004E381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E829470" w14:textId="77777777" w:rsidR="004E3816" w:rsidRDefault="004E3816">
      <w:pPr>
        <w:tabs>
          <w:tab w:val="left" w:pos="-142"/>
          <w:tab w:val="left" w:pos="4111"/>
        </w:tabs>
        <w:rPr>
          <w:rFonts w:ascii="Marianne" w:hAnsi="Marianne" w:cs="Arial"/>
          <w:b/>
          <w:bCs/>
          <w:sz w:val="22"/>
          <w:szCs w:val="22"/>
        </w:rPr>
      </w:pPr>
    </w:p>
    <w:p w14:paraId="528570CA" w14:textId="77777777" w:rsidR="004E3816" w:rsidRDefault="004E381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44E8FF" w14:textId="77777777" w:rsidR="004E3816" w:rsidRDefault="004E381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42AB62E4" w14:textId="77777777" w:rsidR="004E3816" w:rsidRDefault="004E3816">
      <w:pPr>
        <w:rPr>
          <w:rFonts w:ascii="Marianne" w:hAnsi="Marianne" w:cs="Arial"/>
        </w:rPr>
      </w:pPr>
    </w:p>
    <w:p w14:paraId="43FDA004"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3F09576" w14:textId="77777777" w:rsidR="004E3816" w:rsidRDefault="004E3816">
      <w:pPr>
        <w:jc w:val="both"/>
        <w:rPr>
          <w:rFonts w:ascii="Marianne" w:hAnsi="Marianne" w:cs="Arial"/>
          <w:i/>
          <w:sz w:val="18"/>
        </w:rPr>
      </w:pPr>
    </w:p>
    <w:p w14:paraId="6FA2D22A" w14:textId="77777777" w:rsidR="004E3816" w:rsidRDefault="004E3816">
      <w:pPr>
        <w:jc w:val="both"/>
        <w:rPr>
          <w:rFonts w:ascii="Marianne" w:hAnsi="Marianne" w:cs="Arial"/>
          <w:i/>
          <w:sz w:val="18"/>
        </w:rPr>
      </w:pPr>
    </w:p>
    <w:p w14:paraId="546590AA" w14:textId="77777777" w:rsidR="004E3816" w:rsidRDefault="004E3816">
      <w:pPr>
        <w:jc w:val="both"/>
        <w:rPr>
          <w:rFonts w:ascii="Marianne" w:hAnsi="Marianne" w:cs="Arial"/>
          <w:i/>
          <w:sz w:val="18"/>
        </w:rPr>
      </w:pPr>
    </w:p>
    <w:p w14:paraId="576BA9E4" w14:textId="77777777" w:rsidR="004E3816" w:rsidRDefault="004E3816">
      <w:pPr>
        <w:jc w:val="both"/>
        <w:rPr>
          <w:rFonts w:ascii="Marianne" w:hAnsi="Marianne" w:cs="Arial"/>
          <w:i/>
          <w:sz w:val="18"/>
        </w:rPr>
      </w:pPr>
    </w:p>
    <w:p w14:paraId="58616B64" w14:textId="77777777" w:rsidR="004E3816" w:rsidRDefault="004E3816">
      <w:pPr>
        <w:jc w:val="both"/>
        <w:rPr>
          <w:rFonts w:ascii="Marianne" w:hAnsi="Marianne" w:cs="Arial"/>
          <w:i/>
          <w:sz w:val="18"/>
        </w:rPr>
      </w:pPr>
    </w:p>
    <w:p w14:paraId="2C61B3D2" w14:textId="77777777" w:rsidR="004E3816" w:rsidRDefault="004E3816">
      <w:pPr>
        <w:jc w:val="both"/>
        <w:rPr>
          <w:rFonts w:ascii="Marianne" w:hAnsi="Marianne" w:cs="Arial"/>
          <w:i/>
          <w:sz w:val="18"/>
        </w:rPr>
      </w:pPr>
    </w:p>
    <w:p w14:paraId="3B3C469F" w14:textId="77777777" w:rsidR="004E3816" w:rsidRDefault="004E3816">
      <w:pPr>
        <w:jc w:val="both"/>
        <w:rPr>
          <w:rFonts w:ascii="Marianne" w:hAnsi="Marianne" w:cs="Arial"/>
          <w:i/>
          <w:sz w:val="18"/>
        </w:rPr>
      </w:pPr>
    </w:p>
    <w:p w14:paraId="126E189B"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4B2B9CB" w14:textId="77777777" w:rsidR="004E3816" w:rsidRDefault="004E3816">
      <w:pPr>
        <w:jc w:val="both"/>
        <w:rPr>
          <w:rFonts w:ascii="Marianne" w:hAnsi="Marianne" w:cs="Arial"/>
          <w:i/>
          <w:sz w:val="18"/>
        </w:rPr>
      </w:pPr>
    </w:p>
    <w:p w14:paraId="778E5F29" w14:textId="77777777" w:rsidR="004E3816" w:rsidRDefault="004E3816">
      <w:pPr>
        <w:jc w:val="both"/>
        <w:rPr>
          <w:rFonts w:ascii="Marianne" w:hAnsi="Marianne" w:cs="Arial"/>
          <w:i/>
          <w:sz w:val="18"/>
        </w:rPr>
      </w:pPr>
    </w:p>
    <w:p w14:paraId="2BE58D80" w14:textId="77777777" w:rsidR="004E3816" w:rsidRDefault="004E3816">
      <w:pPr>
        <w:jc w:val="both"/>
        <w:rPr>
          <w:rFonts w:ascii="Marianne" w:hAnsi="Marianne" w:cs="Arial"/>
          <w:i/>
          <w:sz w:val="18"/>
        </w:rPr>
      </w:pPr>
    </w:p>
    <w:p w14:paraId="207226AB" w14:textId="77777777" w:rsidR="004E3816" w:rsidRDefault="004E3816">
      <w:pPr>
        <w:jc w:val="both"/>
        <w:rPr>
          <w:rFonts w:ascii="Marianne" w:hAnsi="Marianne" w:cs="Arial"/>
          <w:i/>
          <w:sz w:val="18"/>
        </w:rPr>
      </w:pPr>
    </w:p>
    <w:p w14:paraId="56422651" w14:textId="77777777" w:rsidR="004E3816" w:rsidRDefault="004E3816">
      <w:pPr>
        <w:jc w:val="both"/>
        <w:rPr>
          <w:rFonts w:ascii="Marianne" w:hAnsi="Marianne" w:cs="Arial"/>
          <w:i/>
          <w:sz w:val="18"/>
        </w:rPr>
      </w:pPr>
    </w:p>
    <w:p w14:paraId="42C4D41B" w14:textId="77777777" w:rsidR="004E3816" w:rsidRDefault="004E3816">
      <w:pPr>
        <w:jc w:val="both"/>
        <w:rPr>
          <w:rFonts w:ascii="Marianne" w:hAnsi="Marianne" w:cs="Arial"/>
          <w:i/>
          <w:sz w:val="18"/>
        </w:rPr>
      </w:pPr>
    </w:p>
    <w:p w14:paraId="1409F21E" w14:textId="77777777" w:rsidR="004E3816" w:rsidRDefault="004E3816">
      <w:pPr>
        <w:jc w:val="both"/>
        <w:rPr>
          <w:rFonts w:ascii="Marianne" w:hAnsi="Marianne" w:cs="Arial"/>
          <w:i/>
          <w:sz w:val="18"/>
        </w:rPr>
      </w:pPr>
    </w:p>
    <w:p w14:paraId="5C9A285C" w14:textId="77777777" w:rsidR="004E3816" w:rsidRDefault="004E3816">
      <w:pPr>
        <w:jc w:val="both"/>
        <w:rPr>
          <w:rFonts w:ascii="Marianne" w:hAnsi="Marianne" w:cs="Arial"/>
          <w:i/>
          <w:sz w:val="18"/>
        </w:rPr>
      </w:pPr>
    </w:p>
    <w:p w14:paraId="210B4BDB" w14:textId="77777777" w:rsidR="004E3816" w:rsidRDefault="004E3816">
      <w:pPr>
        <w:pStyle w:val="En-tte"/>
        <w:tabs>
          <w:tab w:val="clear" w:pos="4536"/>
          <w:tab w:val="clear" w:pos="9072"/>
          <w:tab w:val="left" w:pos="0"/>
          <w:tab w:val="left" w:pos="2160"/>
        </w:tabs>
        <w:jc w:val="both"/>
        <w:rPr>
          <w:rFonts w:ascii="Marianne" w:hAnsi="Marianne" w:cs="Arial"/>
          <w:i/>
          <w:sz w:val="18"/>
        </w:rPr>
      </w:pPr>
    </w:p>
    <w:p w14:paraId="4969E2C1"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p>
    <w:p w14:paraId="7E2CE9EA"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16B41D"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088AFD" w14:textId="77777777" w:rsidR="004E3816" w:rsidRDefault="004E3816">
      <w:pPr>
        <w:jc w:val="both"/>
        <w:rPr>
          <w:rFonts w:ascii="Marianne" w:hAnsi="Marianne" w:cs="Arial"/>
          <w:sz w:val="18"/>
        </w:rPr>
      </w:pPr>
    </w:p>
    <w:p w14:paraId="18C8C635" w14:textId="77777777" w:rsidR="004E3816" w:rsidRDefault="004E381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9689EDE" w14:textId="77777777" w:rsidR="004E3816" w:rsidRDefault="004E3816">
      <w:pPr>
        <w:ind w:left="284"/>
        <w:jc w:val="both"/>
        <w:rPr>
          <w:rFonts w:ascii="Marianne" w:hAnsi="Marianne" w:cs="Arial"/>
          <w:sz w:val="16"/>
        </w:rPr>
      </w:pPr>
    </w:p>
    <w:p w14:paraId="6DA38CA7" w14:textId="77777777" w:rsidR="004E3816" w:rsidRDefault="004E3816">
      <w:pPr>
        <w:ind w:left="284"/>
        <w:jc w:val="both"/>
        <w:rPr>
          <w:rFonts w:ascii="Marianne" w:hAnsi="Marianne" w:cs="Arial"/>
          <w:sz w:val="16"/>
        </w:rPr>
      </w:pPr>
    </w:p>
    <w:p w14:paraId="3657D2FD" w14:textId="77777777" w:rsidR="004E3816" w:rsidRDefault="004E3816">
      <w:pPr>
        <w:ind w:left="284"/>
        <w:jc w:val="both"/>
        <w:rPr>
          <w:rFonts w:ascii="Marianne" w:hAnsi="Marianne" w:cs="Arial"/>
          <w:sz w:val="16"/>
        </w:rPr>
      </w:pPr>
    </w:p>
    <w:p w14:paraId="6245F22C" w14:textId="77777777" w:rsidR="004E3816" w:rsidRDefault="004E381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0688004" w14:textId="77777777" w:rsidR="004E3816" w:rsidRDefault="004E3816">
      <w:pPr>
        <w:ind w:left="284"/>
        <w:jc w:val="both"/>
        <w:rPr>
          <w:rFonts w:ascii="Marianne" w:hAnsi="Marianne" w:cs="Arial"/>
          <w:sz w:val="16"/>
        </w:rPr>
      </w:pPr>
    </w:p>
    <w:p w14:paraId="3403E0DC" w14:textId="77777777" w:rsidR="004E3816" w:rsidRDefault="004E3816">
      <w:pPr>
        <w:ind w:left="284"/>
        <w:jc w:val="both"/>
        <w:rPr>
          <w:rFonts w:ascii="Marianne" w:hAnsi="Marianne" w:cs="Arial"/>
          <w:sz w:val="16"/>
        </w:rPr>
      </w:pPr>
    </w:p>
    <w:p w14:paraId="13D635BC" w14:textId="77777777" w:rsidR="004E3816" w:rsidRDefault="004E3816">
      <w:pPr>
        <w:ind w:left="284"/>
        <w:jc w:val="both"/>
        <w:rPr>
          <w:rFonts w:ascii="Marianne" w:hAnsi="Marianne" w:cs="Arial"/>
          <w:sz w:val="16"/>
        </w:rPr>
      </w:pPr>
    </w:p>
    <w:p w14:paraId="1BD830A9" w14:textId="77777777" w:rsidR="004E3816" w:rsidRDefault="004E3816">
      <w:pPr>
        <w:ind w:left="284"/>
        <w:jc w:val="both"/>
        <w:rPr>
          <w:rFonts w:ascii="Marianne" w:hAnsi="Marianne" w:cs="Arial"/>
          <w:sz w:val="16"/>
        </w:rPr>
      </w:pPr>
    </w:p>
    <w:p w14:paraId="4FCF822F" w14:textId="77777777" w:rsidR="004E3816" w:rsidRDefault="004E381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E3816" w14:paraId="4164FA74" w14:textId="77777777">
        <w:trPr>
          <w:trHeight w:val="653"/>
        </w:trPr>
        <w:tc>
          <w:tcPr>
            <w:tcW w:w="9994" w:type="dxa"/>
            <w:shd w:val="clear" w:color="auto" w:fill="465F9D"/>
          </w:tcPr>
          <w:p w14:paraId="66C22727"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59E91492"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5DC71C79"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A9C3C54" w14:textId="77777777" w:rsidR="004E3816" w:rsidRDefault="004E3816">
      <w:pPr>
        <w:ind w:left="284"/>
        <w:rPr>
          <w:rFonts w:ascii="Marianne" w:hAnsi="Marianne" w:cs="Arial"/>
        </w:rPr>
      </w:pPr>
    </w:p>
    <w:p w14:paraId="16C32B59" w14:textId="77777777" w:rsidR="004E3816" w:rsidRDefault="004E381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862BE16" w14:textId="77777777" w:rsidR="004E3816" w:rsidRDefault="004E381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E3816" w14:paraId="41CE7A1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F233A24" w14:textId="77777777" w:rsidR="004E3816" w:rsidRDefault="004E381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57A6359"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2342393B"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E9A557D" w14:textId="77777777" w:rsidR="004E3816" w:rsidRDefault="004E381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E3816" w14:paraId="4D72DC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92DE054"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03BD8C" w14:textId="77777777" w:rsidR="004E3816" w:rsidRDefault="004E3816">
            <w:pPr>
              <w:tabs>
                <w:tab w:val="left" w:pos="864"/>
              </w:tabs>
              <w:snapToGrid w:val="0"/>
              <w:spacing w:before="120" w:after="120"/>
              <w:rPr>
                <w:rFonts w:ascii="Marianne" w:hAnsi="Marianne" w:cs="Arial"/>
                <w:sz w:val="16"/>
                <w:szCs w:val="16"/>
              </w:rPr>
            </w:pPr>
          </w:p>
          <w:p w14:paraId="0A8B8532" w14:textId="77777777" w:rsidR="004E3816" w:rsidRDefault="004E381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58180C5" w14:textId="77777777" w:rsidR="004E3816" w:rsidRDefault="004E381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435C27B" w14:textId="77777777" w:rsidR="004E3816" w:rsidRDefault="004E3816">
            <w:pPr>
              <w:tabs>
                <w:tab w:val="left" w:pos="864"/>
              </w:tabs>
              <w:snapToGrid w:val="0"/>
              <w:spacing w:before="120" w:after="120"/>
              <w:jc w:val="right"/>
              <w:rPr>
                <w:rFonts w:ascii="Marianne" w:hAnsi="Marianne" w:cs="Arial"/>
                <w:sz w:val="16"/>
                <w:szCs w:val="16"/>
              </w:rPr>
            </w:pPr>
          </w:p>
        </w:tc>
      </w:tr>
      <w:tr w:rsidR="004E3816" w14:paraId="271FDAF3" w14:textId="77777777">
        <w:trPr>
          <w:trHeight w:val="737"/>
        </w:trPr>
        <w:tc>
          <w:tcPr>
            <w:tcW w:w="2566" w:type="dxa"/>
            <w:tcBorders>
              <w:left w:val="single" w:sz="8" w:space="0" w:color="000000"/>
              <w:bottom w:val="single" w:sz="8" w:space="0" w:color="000000"/>
            </w:tcBorders>
            <w:shd w:val="clear" w:color="auto" w:fill="auto"/>
          </w:tcPr>
          <w:p w14:paraId="4A7D13BC" w14:textId="77777777" w:rsidR="004E3816" w:rsidRDefault="004E381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3B6AEA5D" w14:textId="77777777" w:rsidR="004E3816" w:rsidRDefault="004E3816">
            <w:pPr>
              <w:tabs>
                <w:tab w:val="left" w:pos="864"/>
              </w:tabs>
              <w:snapToGrid w:val="0"/>
              <w:spacing w:before="120" w:after="120"/>
              <w:rPr>
                <w:rFonts w:ascii="Marianne" w:hAnsi="Marianne" w:cs="Arial"/>
                <w:sz w:val="16"/>
                <w:szCs w:val="16"/>
              </w:rPr>
            </w:pPr>
          </w:p>
          <w:p w14:paraId="0FADCE2D"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9CB4667" w14:textId="77777777" w:rsidR="004E3816" w:rsidRDefault="004E3816">
            <w:pPr>
              <w:tabs>
                <w:tab w:val="left" w:pos="864"/>
              </w:tabs>
              <w:snapToGrid w:val="0"/>
              <w:spacing w:before="120" w:after="120"/>
              <w:jc w:val="right"/>
              <w:rPr>
                <w:rFonts w:ascii="Marianne" w:hAnsi="Marianne" w:cs="Arial"/>
                <w:sz w:val="16"/>
                <w:szCs w:val="16"/>
              </w:rPr>
            </w:pPr>
          </w:p>
          <w:p w14:paraId="26589DC9" w14:textId="77777777" w:rsidR="004E3816" w:rsidRDefault="004E381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0A9DC9F" w14:textId="77777777" w:rsidR="004E3816" w:rsidRDefault="004E3816">
            <w:pPr>
              <w:tabs>
                <w:tab w:val="left" w:pos="864"/>
              </w:tabs>
              <w:snapToGrid w:val="0"/>
              <w:spacing w:before="120" w:after="120"/>
              <w:jc w:val="right"/>
              <w:rPr>
                <w:rFonts w:ascii="Marianne" w:hAnsi="Marianne" w:cs="Arial"/>
                <w:sz w:val="16"/>
                <w:szCs w:val="16"/>
              </w:rPr>
            </w:pPr>
          </w:p>
          <w:p w14:paraId="7F8186DD" w14:textId="77777777" w:rsidR="004E3816" w:rsidRDefault="004E381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C1F7020" w14:textId="77777777" w:rsidR="004E3816" w:rsidRDefault="004E3816">
      <w:pPr>
        <w:tabs>
          <w:tab w:val="left" w:pos="864"/>
        </w:tabs>
        <w:jc w:val="both"/>
        <w:rPr>
          <w:rFonts w:ascii="Marianne" w:hAnsi="Marianne" w:cs="Arial"/>
        </w:rPr>
      </w:pPr>
    </w:p>
    <w:p w14:paraId="2D1D38EB" w14:textId="77777777" w:rsidR="004E3816" w:rsidRDefault="004E381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51D592D" w14:textId="77777777" w:rsidR="004E3816" w:rsidRDefault="004E3816">
      <w:pPr>
        <w:tabs>
          <w:tab w:val="left" w:pos="864"/>
        </w:tabs>
        <w:jc w:val="both"/>
        <w:rPr>
          <w:rFonts w:ascii="Marianne" w:hAnsi="Marianne" w:cs="Arial"/>
        </w:rPr>
      </w:pPr>
    </w:p>
    <w:p w14:paraId="61F2E9F7" w14:textId="77777777" w:rsidR="004E3816" w:rsidRDefault="004E3816">
      <w:pPr>
        <w:tabs>
          <w:tab w:val="left" w:pos="864"/>
        </w:tabs>
        <w:ind w:left="567"/>
        <w:jc w:val="both"/>
        <w:rPr>
          <w:rFonts w:ascii="Marianne" w:hAnsi="Marianne" w:cs="Arial"/>
        </w:rPr>
      </w:pPr>
      <w:r>
        <w:rPr>
          <w:rFonts w:ascii="Marianne" w:hAnsi="Marianne" w:cs="Arial"/>
        </w:rPr>
        <w:t>……./…………./……</w:t>
      </w:r>
    </w:p>
    <w:p w14:paraId="3F0681AC" w14:textId="77777777" w:rsidR="004E3816" w:rsidRDefault="004E3816">
      <w:pPr>
        <w:tabs>
          <w:tab w:val="left" w:pos="864"/>
        </w:tabs>
        <w:jc w:val="both"/>
        <w:rPr>
          <w:rFonts w:ascii="Marianne" w:hAnsi="Marianne" w:cs="Arial"/>
        </w:rPr>
      </w:pPr>
    </w:p>
    <w:p w14:paraId="77A96E42"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7E4D2" w14:textId="77777777" w:rsidR="004E3816" w:rsidRDefault="004E381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6121617"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2EE66D56" w14:textId="77777777" w:rsidR="004E3816" w:rsidRDefault="004E3816">
      <w:pPr>
        <w:tabs>
          <w:tab w:val="left" w:pos="864"/>
        </w:tabs>
        <w:jc w:val="both"/>
        <w:rPr>
          <w:rFonts w:ascii="Marianne" w:hAnsi="Marianne" w:cs="Arial"/>
        </w:rPr>
      </w:pPr>
    </w:p>
    <w:p w14:paraId="58FD552E" w14:textId="77777777" w:rsidR="004E3816" w:rsidRDefault="004E381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637B6">
        <w:rPr>
          <w:rFonts w:ascii="Marianne" w:hAnsi="Marianne"/>
        </w:rPr>
      </w:r>
      <w:r w:rsidR="00E637B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9B9B6DB" w14:textId="77777777" w:rsidR="004E3816" w:rsidRDefault="004E381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34A8ADAD"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461B8F94"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5FF06B" w14:textId="77777777" w:rsidR="004E3816" w:rsidRDefault="004E3816">
      <w:pPr>
        <w:tabs>
          <w:tab w:val="left" w:pos="864"/>
        </w:tabs>
        <w:jc w:val="both"/>
        <w:rPr>
          <w:rFonts w:ascii="Marianne" w:hAnsi="Marianne" w:cs="Arial"/>
        </w:rPr>
      </w:pPr>
    </w:p>
    <w:p w14:paraId="3D96EF92" w14:textId="77777777" w:rsidR="004E3816" w:rsidRDefault="004E381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717E71"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70C9D0D" w14:textId="77777777" w:rsidR="004E3816" w:rsidRDefault="004E3816">
      <w:pPr>
        <w:rPr>
          <w:rFonts w:ascii="Marianne" w:hAnsi="Marianne" w:cs="Arial"/>
          <w:sz w:val="18"/>
        </w:rPr>
      </w:pPr>
    </w:p>
    <w:p w14:paraId="79F1DA0E" w14:textId="77777777" w:rsidR="004E3816" w:rsidRDefault="004E381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4E473F39" w14:textId="77777777" w:rsidR="004E3816" w:rsidRDefault="004E3816">
      <w:pPr>
        <w:ind w:left="284"/>
        <w:rPr>
          <w:rFonts w:ascii="Marianne" w:hAnsi="Marianne" w:cs="Arial"/>
          <w:sz w:val="16"/>
        </w:rPr>
      </w:pPr>
    </w:p>
    <w:p w14:paraId="1E515C87" w14:textId="77777777" w:rsidR="004E3816" w:rsidRDefault="004E3816">
      <w:pPr>
        <w:ind w:left="284"/>
        <w:rPr>
          <w:rFonts w:ascii="Marianne" w:hAnsi="Marianne" w:cs="Arial"/>
          <w:sz w:val="16"/>
        </w:rPr>
      </w:pPr>
    </w:p>
    <w:p w14:paraId="32577352" w14:textId="77777777" w:rsidR="004E3816" w:rsidRDefault="004E3816">
      <w:pPr>
        <w:ind w:left="284"/>
        <w:rPr>
          <w:rFonts w:ascii="Marianne" w:hAnsi="Marianne" w:cs="Arial"/>
          <w:sz w:val="16"/>
        </w:rPr>
      </w:pPr>
    </w:p>
    <w:p w14:paraId="5FEFE72E" w14:textId="77777777" w:rsidR="004E3816" w:rsidRDefault="004E381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184BA1D" w14:textId="77777777" w:rsidR="004E3816" w:rsidRDefault="004E3816">
      <w:pPr>
        <w:ind w:left="284"/>
        <w:rPr>
          <w:rFonts w:ascii="Marianne" w:hAnsi="Marianne" w:cs="Arial"/>
        </w:rPr>
      </w:pPr>
    </w:p>
    <w:p w14:paraId="2BE49B51" w14:textId="77777777" w:rsidR="004E3816" w:rsidRDefault="004E3816">
      <w:pPr>
        <w:ind w:left="284"/>
        <w:rPr>
          <w:rFonts w:ascii="Marianne" w:hAnsi="Marianne" w:cs="Arial"/>
        </w:rPr>
      </w:pPr>
    </w:p>
    <w:p w14:paraId="7C272F6A" w14:textId="77777777" w:rsidR="004E3816" w:rsidRDefault="004E3816">
      <w:pPr>
        <w:ind w:left="284"/>
        <w:rPr>
          <w:rFonts w:ascii="Marianne" w:hAnsi="Marianne" w:cs="Arial"/>
        </w:rPr>
      </w:pPr>
    </w:p>
    <w:p w14:paraId="0652F02B" w14:textId="77777777" w:rsidR="004E3816" w:rsidRDefault="004E381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0CD11ABD" w14:textId="77777777">
        <w:tc>
          <w:tcPr>
            <w:tcW w:w="9852" w:type="dxa"/>
            <w:shd w:val="clear" w:color="auto" w:fill="465F9D"/>
          </w:tcPr>
          <w:p w14:paraId="36D4626F" w14:textId="77777777" w:rsidR="004E3816" w:rsidRDefault="004E381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FB730A"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6579312E" w14:textId="77777777" w:rsidR="004E3816" w:rsidRDefault="004E381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756096C9" w14:textId="77777777" w:rsidR="004E3816" w:rsidRDefault="004E3816">
      <w:pPr>
        <w:pStyle w:val="En-tte"/>
        <w:tabs>
          <w:tab w:val="clear" w:pos="4536"/>
          <w:tab w:val="clear" w:pos="9072"/>
          <w:tab w:val="left" w:pos="0"/>
          <w:tab w:val="left" w:pos="2160"/>
        </w:tabs>
        <w:jc w:val="both"/>
        <w:rPr>
          <w:rFonts w:ascii="Marianne" w:hAnsi="Marianne" w:cs="Arial"/>
          <w:i/>
          <w:iCs/>
          <w:sz w:val="18"/>
          <w:szCs w:val="18"/>
        </w:rPr>
      </w:pPr>
    </w:p>
    <w:p w14:paraId="15859E80" w14:textId="77777777" w:rsidR="004E3816" w:rsidRDefault="004E381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21E432E" w14:textId="77777777" w:rsidR="004E3816" w:rsidRDefault="004E3816">
      <w:pPr>
        <w:pStyle w:val="En-tte"/>
        <w:tabs>
          <w:tab w:val="clear" w:pos="4536"/>
          <w:tab w:val="clear" w:pos="9072"/>
          <w:tab w:val="left" w:pos="864"/>
        </w:tabs>
        <w:rPr>
          <w:rFonts w:ascii="Marianne" w:hAnsi="Marianne" w:cs="Arial"/>
        </w:rPr>
      </w:pPr>
    </w:p>
    <w:p w14:paraId="1E041BC5" w14:textId="77777777" w:rsidR="004E3816" w:rsidRDefault="004E3816">
      <w:pPr>
        <w:pStyle w:val="En-tte"/>
        <w:tabs>
          <w:tab w:val="clear" w:pos="4536"/>
          <w:tab w:val="clear" w:pos="9072"/>
          <w:tab w:val="left" w:pos="864"/>
        </w:tabs>
        <w:rPr>
          <w:rFonts w:ascii="Marianne" w:hAnsi="Marianne" w:cs="Arial"/>
        </w:rPr>
      </w:pPr>
    </w:p>
    <w:p w14:paraId="1EAA292A" w14:textId="77777777" w:rsidR="004E3816" w:rsidRDefault="004E3816">
      <w:pPr>
        <w:pStyle w:val="En-tte"/>
        <w:tabs>
          <w:tab w:val="clear" w:pos="4536"/>
          <w:tab w:val="clear" w:pos="9072"/>
          <w:tab w:val="left" w:pos="864"/>
        </w:tabs>
        <w:rPr>
          <w:rFonts w:ascii="Marianne" w:hAnsi="Marianne" w:cs="Arial"/>
        </w:rPr>
      </w:pPr>
    </w:p>
    <w:p w14:paraId="00F9E683" w14:textId="77777777" w:rsidR="004E3816" w:rsidRDefault="004E3816">
      <w:pPr>
        <w:pStyle w:val="En-tte"/>
        <w:tabs>
          <w:tab w:val="clear" w:pos="4536"/>
          <w:tab w:val="clear" w:pos="9072"/>
          <w:tab w:val="left" w:pos="864"/>
        </w:tabs>
        <w:rPr>
          <w:rFonts w:ascii="Marianne" w:hAnsi="Marianne" w:cs="Arial"/>
        </w:rPr>
      </w:pPr>
    </w:p>
    <w:p w14:paraId="0E0CD030" w14:textId="77777777" w:rsidR="004E3816" w:rsidRDefault="004E3816">
      <w:pPr>
        <w:pStyle w:val="En-tte"/>
        <w:tabs>
          <w:tab w:val="clear" w:pos="4536"/>
          <w:tab w:val="clear" w:pos="9072"/>
          <w:tab w:val="left" w:pos="864"/>
        </w:tabs>
        <w:rPr>
          <w:rFonts w:ascii="Marianne" w:hAnsi="Marianne" w:cs="Arial"/>
        </w:rPr>
      </w:pPr>
    </w:p>
    <w:p w14:paraId="1C9B7571" w14:textId="77777777" w:rsidR="004E3816" w:rsidRDefault="004E381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F53147" w14:textId="77777777" w:rsidR="004E3816" w:rsidRDefault="004E3816">
      <w:pPr>
        <w:pStyle w:val="En-tte"/>
        <w:tabs>
          <w:tab w:val="clear" w:pos="4536"/>
          <w:tab w:val="clear" w:pos="9072"/>
          <w:tab w:val="left" w:pos="864"/>
        </w:tabs>
        <w:rPr>
          <w:rFonts w:ascii="Marianne" w:hAnsi="Marianne" w:cs="Arial"/>
        </w:rPr>
      </w:pPr>
    </w:p>
    <w:p w14:paraId="63703BFB" w14:textId="77777777" w:rsidR="004E3816" w:rsidRDefault="004E381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3BA03CE" w14:textId="77777777" w:rsidR="004E3816" w:rsidRDefault="004E381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230E27B" w14:textId="77777777" w:rsidR="004E3816" w:rsidRDefault="004E3816">
      <w:pPr>
        <w:pStyle w:val="En-tte"/>
        <w:tabs>
          <w:tab w:val="left" w:pos="864"/>
        </w:tabs>
        <w:rPr>
          <w:rFonts w:ascii="Marianne" w:hAnsi="Marianne" w:cs="Arial"/>
        </w:rPr>
      </w:pPr>
    </w:p>
    <w:p w14:paraId="586D710F" w14:textId="77777777" w:rsidR="004E3816" w:rsidRDefault="004E3816">
      <w:pPr>
        <w:ind w:left="284"/>
        <w:rPr>
          <w:rFonts w:ascii="Marianne" w:hAnsi="Marianne" w:cs="Arial"/>
          <w:sz w:val="16"/>
        </w:rPr>
      </w:pPr>
      <w:r>
        <w:rPr>
          <w:rFonts w:ascii="Marianne" w:hAnsi="Marianne" w:cs="Arial"/>
          <w:sz w:val="16"/>
        </w:rPr>
        <w:t>- Adresse internet :</w:t>
      </w:r>
    </w:p>
    <w:p w14:paraId="79972756" w14:textId="77777777" w:rsidR="004E3816" w:rsidRDefault="004E3816">
      <w:pPr>
        <w:pStyle w:val="En-tte"/>
        <w:tabs>
          <w:tab w:val="left" w:pos="864"/>
        </w:tabs>
        <w:rPr>
          <w:rFonts w:ascii="Marianne" w:hAnsi="Marianne" w:cs="Arial"/>
        </w:rPr>
      </w:pPr>
    </w:p>
    <w:p w14:paraId="36CCF4BF" w14:textId="77777777" w:rsidR="004E3816" w:rsidRDefault="004E3816">
      <w:pPr>
        <w:pStyle w:val="En-tte"/>
        <w:tabs>
          <w:tab w:val="left" w:pos="864"/>
        </w:tabs>
        <w:rPr>
          <w:rFonts w:ascii="Marianne" w:hAnsi="Marianne" w:cs="Arial"/>
        </w:rPr>
      </w:pPr>
    </w:p>
    <w:p w14:paraId="6FD60971" w14:textId="77777777" w:rsidR="004E3816" w:rsidRDefault="004E3816">
      <w:pPr>
        <w:ind w:left="284"/>
        <w:rPr>
          <w:rFonts w:ascii="Marianne" w:hAnsi="Marianne" w:cs="Arial"/>
          <w:sz w:val="16"/>
        </w:rPr>
      </w:pPr>
      <w:r>
        <w:rPr>
          <w:rFonts w:ascii="Marianne" w:hAnsi="Marianne" w:cs="Arial"/>
          <w:sz w:val="16"/>
        </w:rPr>
        <w:t>- Renseignements nécessaires pour y accéder :</w:t>
      </w:r>
    </w:p>
    <w:p w14:paraId="01352DE3" w14:textId="77777777" w:rsidR="004E3816" w:rsidRDefault="004E3816">
      <w:pPr>
        <w:ind w:left="284"/>
        <w:rPr>
          <w:rFonts w:ascii="Marianne" w:hAnsi="Marianne" w:cs="Arial"/>
          <w:sz w:val="16"/>
        </w:rPr>
      </w:pPr>
    </w:p>
    <w:p w14:paraId="702E1E6D" w14:textId="77777777" w:rsidR="004E3816" w:rsidRDefault="004E3816">
      <w:pPr>
        <w:ind w:left="284"/>
      </w:pPr>
    </w:p>
    <w:p w14:paraId="345227F2" w14:textId="77777777" w:rsidR="004E3816" w:rsidRDefault="004E381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E3816" w14:paraId="1A55E8E4" w14:textId="77777777">
        <w:trPr>
          <w:trHeight w:val="712"/>
        </w:trPr>
        <w:tc>
          <w:tcPr>
            <w:tcW w:w="9710" w:type="dxa"/>
            <w:shd w:val="clear" w:color="auto" w:fill="465F9D"/>
          </w:tcPr>
          <w:p w14:paraId="4ED346F4" w14:textId="77777777" w:rsidR="004E3816" w:rsidRDefault="004E381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CD43C08" w14:textId="77777777" w:rsidR="004E3816" w:rsidRDefault="004E3816">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50FEA81" w14:textId="77777777" w:rsidR="004E3816" w:rsidRDefault="004E381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EA42A68" w14:textId="77777777" w:rsidR="004E3816" w:rsidRDefault="004E3816">
      <w:pPr>
        <w:tabs>
          <w:tab w:val="left" w:pos="576"/>
        </w:tabs>
        <w:rPr>
          <w:rFonts w:ascii="Marianne" w:hAnsi="Marianne" w:cs="Arial"/>
          <w:iCs/>
        </w:rPr>
      </w:pPr>
    </w:p>
    <w:p w14:paraId="2AFBC5ED" w14:textId="77777777" w:rsidR="004E3816" w:rsidRDefault="004E381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7E4EF8A" w14:textId="77777777" w:rsidR="004E3816" w:rsidRDefault="004E3816">
      <w:pPr>
        <w:jc w:val="both"/>
        <w:rPr>
          <w:rFonts w:ascii="Marianne" w:hAnsi="Marianne" w:cs="Arial"/>
          <w:i/>
          <w:iCs/>
          <w:sz w:val="18"/>
          <w:szCs w:val="18"/>
        </w:rPr>
      </w:pPr>
      <w:r>
        <w:rPr>
          <w:rFonts w:ascii="Marianne" w:hAnsi="Marianne" w:cs="Arial"/>
          <w:i/>
          <w:iCs/>
          <w:sz w:val="18"/>
          <w:szCs w:val="18"/>
        </w:rPr>
        <w:t>(Adapter le tableau autant que nécessaire)</w:t>
      </w:r>
    </w:p>
    <w:p w14:paraId="44C63DD3" w14:textId="77777777" w:rsidR="004E3816" w:rsidRDefault="004E381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E3816" w14:paraId="2437A85F" w14:textId="77777777">
        <w:trPr>
          <w:trHeight w:val="1200"/>
        </w:trPr>
        <w:tc>
          <w:tcPr>
            <w:tcW w:w="832" w:type="dxa"/>
            <w:tcBorders>
              <w:top w:val="single" w:sz="4" w:space="0" w:color="000000"/>
              <w:left w:val="single" w:sz="4" w:space="0" w:color="000000"/>
              <w:bottom w:val="single" w:sz="4" w:space="0" w:color="000000"/>
            </w:tcBorders>
            <w:vAlign w:val="center"/>
          </w:tcPr>
          <w:p w14:paraId="043EA671" w14:textId="77777777" w:rsidR="004E3816" w:rsidRDefault="004E3816">
            <w:pPr>
              <w:jc w:val="center"/>
              <w:rPr>
                <w:rFonts w:ascii="Marianne" w:hAnsi="Marianne" w:cs="Arial"/>
                <w:b/>
              </w:rPr>
            </w:pPr>
            <w:r>
              <w:rPr>
                <w:rFonts w:ascii="Marianne" w:hAnsi="Marianne" w:cs="Arial"/>
                <w:b/>
              </w:rPr>
              <w:t>N°</w:t>
            </w:r>
          </w:p>
          <w:p w14:paraId="7283E7E8" w14:textId="77777777" w:rsidR="004E3816" w:rsidRDefault="004E3816">
            <w:pPr>
              <w:jc w:val="center"/>
              <w:rPr>
                <w:rFonts w:ascii="Marianne" w:hAnsi="Marianne" w:cs="Arial"/>
                <w:b/>
              </w:rPr>
            </w:pPr>
            <w:proofErr w:type="gramStart"/>
            <w:r>
              <w:rPr>
                <w:rFonts w:ascii="Marianne" w:hAnsi="Marianne" w:cs="Arial"/>
                <w:b/>
              </w:rPr>
              <w:t>du</w:t>
            </w:r>
            <w:proofErr w:type="gramEnd"/>
          </w:p>
          <w:p w14:paraId="4964AB96" w14:textId="77777777" w:rsidR="004E3816" w:rsidRDefault="004E381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6178085" w14:textId="77777777" w:rsidR="004E3816" w:rsidRDefault="004E381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A3ECA" w14:textId="77777777" w:rsidR="004E3816" w:rsidRDefault="004E381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E3816" w14:paraId="473F76BB" w14:textId="77777777">
        <w:trPr>
          <w:trHeight w:val="1021"/>
        </w:trPr>
        <w:tc>
          <w:tcPr>
            <w:tcW w:w="832" w:type="dxa"/>
            <w:tcBorders>
              <w:top w:val="single" w:sz="4" w:space="0" w:color="000000"/>
              <w:left w:val="single" w:sz="4" w:space="0" w:color="000000"/>
            </w:tcBorders>
            <w:shd w:val="clear" w:color="auto" w:fill="B4C6E7"/>
          </w:tcPr>
          <w:p w14:paraId="064307F3" w14:textId="77777777" w:rsidR="004E3816" w:rsidRDefault="004E381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494BB09" w14:textId="77777777" w:rsidR="004E3816" w:rsidRDefault="004E381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8D8263A" w14:textId="77777777" w:rsidR="004E3816" w:rsidRDefault="004E3816">
            <w:pPr>
              <w:snapToGrid w:val="0"/>
              <w:jc w:val="both"/>
              <w:rPr>
                <w:rFonts w:ascii="Marianne" w:hAnsi="Marianne" w:cs="Arial"/>
              </w:rPr>
            </w:pPr>
          </w:p>
        </w:tc>
      </w:tr>
      <w:tr w:rsidR="004E3816" w14:paraId="7F8078C7" w14:textId="77777777">
        <w:trPr>
          <w:trHeight w:val="1021"/>
        </w:trPr>
        <w:tc>
          <w:tcPr>
            <w:tcW w:w="832" w:type="dxa"/>
            <w:tcBorders>
              <w:left w:val="single" w:sz="4" w:space="0" w:color="000000"/>
            </w:tcBorders>
          </w:tcPr>
          <w:p w14:paraId="68BAC0D8"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5F85014C"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C8FB0DB" w14:textId="77777777" w:rsidR="004E3816" w:rsidRDefault="004E3816">
            <w:pPr>
              <w:snapToGrid w:val="0"/>
              <w:jc w:val="both"/>
              <w:rPr>
                <w:rFonts w:ascii="Marianne" w:hAnsi="Marianne" w:cs="Arial"/>
              </w:rPr>
            </w:pPr>
          </w:p>
        </w:tc>
      </w:tr>
      <w:tr w:rsidR="004E3816" w14:paraId="30576A5E" w14:textId="77777777">
        <w:trPr>
          <w:trHeight w:val="1021"/>
        </w:trPr>
        <w:tc>
          <w:tcPr>
            <w:tcW w:w="832" w:type="dxa"/>
            <w:tcBorders>
              <w:left w:val="single" w:sz="4" w:space="0" w:color="000000"/>
            </w:tcBorders>
            <w:shd w:val="clear" w:color="auto" w:fill="B4C6E7"/>
          </w:tcPr>
          <w:p w14:paraId="7EA66579"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508FC479"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67136FD" w14:textId="77777777" w:rsidR="004E3816" w:rsidRDefault="004E3816">
            <w:pPr>
              <w:snapToGrid w:val="0"/>
              <w:jc w:val="both"/>
              <w:rPr>
                <w:rFonts w:ascii="Marianne" w:hAnsi="Marianne" w:cs="Arial"/>
              </w:rPr>
            </w:pPr>
          </w:p>
        </w:tc>
      </w:tr>
      <w:tr w:rsidR="004E3816" w14:paraId="52401BE2" w14:textId="77777777">
        <w:trPr>
          <w:trHeight w:val="1021"/>
        </w:trPr>
        <w:tc>
          <w:tcPr>
            <w:tcW w:w="832" w:type="dxa"/>
            <w:tcBorders>
              <w:left w:val="single" w:sz="4" w:space="0" w:color="000000"/>
            </w:tcBorders>
          </w:tcPr>
          <w:p w14:paraId="2498658D"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57C9E0E"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8C82BAC" w14:textId="77777777" w:rsidR="004E3816" w:rsidRDefault="004E3816">
            <w:pPr>
              <w:snapToGrid w:val="0"/>
              <w:jc w:val="both"/>
              <w:rPr>
                <w:rFonts w:ascii="Marianne" w:hAnsi="Marianne" w:cs="Arial"/>
              </w:rPr>
            </w:pPr>
          </w:p>
        </w:tc>
      </w:tr>
      <w:tr w:rsidR="004E3816" w14:paraId="3CF4848A" w14:textId="77777777">
        <w:trPr>
          <w:trHeight w:val="1021"/>
        </w:trPr>
        <w:tc>
          <w:tcPr>
            <w:tcW w:w="832" w:type="dxa"/>
            <w:tcBorders>
              <w:left w:val="single" w:sz="4" w:space="0" w:color="000000"/>
            </w:tcBorders>
            <w:shd w:val="clear" w:color="auto" w:fill="B4C6E7"/>
          </w:tcPr>
          <w:p w14:paraId="007A8200"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76D9E5C1"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0502051" w14:textId="77777777" w:rsidR="004E3816" w:rsidRDefault="004E3816">
            <w:pPr>
              <w:snapToGrid w:val="0"/>
              <w:jc w:val="both"/>
              <w:rPr>
                <w:rFonts w:ascii="Marianne" w:hAnsi="Marianne" w:cs="Arial"/>
              </w:rPr>
            </w:pPr>
          </w:p>
        </w:tc>
      </w:tr>
      <w:tr w:rsidR="004E3816" w14:paraId="6E796F71" w14:textId="77777777">
        <w:trPr>
          <w:trHeight w:val="1021"/>
        </w:trPr>
        <w:tc>
          <w:tcPr>
            <w:tcW w:w="832" w:type="dxa"/>
            <w:tcBorders>
              <w:left w:val="single" w:sz="4" w:space="0" w:color="000000"/>
            </w:tcBorders>
          </w:tcPr>
          <w:p w14:paraId="0B8D760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4CF6BB58"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7E0B04" w14:textId="77777777" w:rsidR="004E3816" w:rsidRDefault="004E3816">
            <w:pPr>
              <w:snapToGrid w:val="0"/>
              <w:jc w:val="both"/>
              <w:rPr>
                <w:rFonts w:ascii="Marianne" w:hAnsi="Marianne" w:cs="Arial"/>
              </w:rPr>
            </w:pPr>
          </w:p>
        </w:tc>
      </w:tr>
      <w:tr w:rsidR="004E3816" w14:paraId="2976D2E8" w14:textId="77777777">
        <w:trPr>
          <w:trHeight w:val="1021"/>
        </w:trPr>
        <w:tc>
          <w:tcPr>
            <w:tcW w:w="832" w:type="dxa"/>
            <w:tcBorders>
              <w:left w:val="single" w:sz="4" w:space="0" w:color="000000"/>
            </w:tcBorders>
            <w:shd w:val="clear" w:color="auto" w:fill="B4C6E7"/>
          </w:tcPr>
          <w:p w14:paraId="43B53DD5"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B4C6E7"/>
          </w:tcPr>
          <w:p w14:paraId="1B11F0EB"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A54275D" w14:textId="77777777" w:rsidR="004E3816" w:rsidRDefault="004E3816">
            <w:pPr>
              <w:snapToGrid w:val="0"/>
              <w:jc w:val="both"/>
              <w:rPr>
                <w:rFonts w:ascii="Marianne" w:hAnsi="Marianne" w:cs="Arial"/>
              </w:rPr>
            </w:pPr>
          </w:p>
        </w:tc>
      </w:tr>
      <w:tr w:rsidR="004E3816" w14:paraId="1423D148" w14:textId="77777777">
        <w:trPr>
          <w:trHeight w:val="1021"/>
        </w:trPr>
        <w:tc>
          <w:tcPr>
            <w:tcW w:w="832" w:type="dxa"/>
            <w:tcBorders>
              <w:left w:val="single" w:sz="4" w:space="0" w:color="000000"/>
            </w:tcBorders>
          </w:tcPr>
          <w:p w14:paraId="4E85E9FE" w14:textId="77777777" w:rsidR="004E3816" w:rsidRDefault="004E3816">
            <w:pPr>
              <w:snapToGrid w:val="0"/>
              <w:jc w:val="both"/>
              <w:rPr>
                <w:rFonts w:ascii="Marianne" w:hAnsi="Marianne" w:cs="Arial"/>
              </w:rPr>
            </w:pPr>
          </w:p>
        </w:tc>
        <w:tc>
          <w:tcPr>
            <w:tcW w:w="4394" w:type="dxa"/>
            <w:tcBorders>
              <w:left w:val="single" w:sz="4" w:space="0" w:color="000000"/>
            </w:tcBorders>
            <w:shd w:val="clear" w:color="auto" w:fill="auto"/>
          </w:tcPr>
          <w:p w14:paraId="026E9BB4" w14:textId="77777777" w:rsidR="004E3816" w:rsidRDefault="004E381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58077A" w14:textId="77777777" w:rsidR="004E3816" w:rsidRDefault="004E3816">
            <w:pPr>
              <w:snapToGrid w:val="0"/>
              <w:jc w:val="both"/>
              <w:rPr>
                <w:rFonts w:ascii="Marianne" w:hAnsi="Marianne" w:cs="Arial"/>
              </w:rPr>
            </w:pPr>
          </w:p>
        </w:tc>
      </w:tr>
      <w:tr w:rsidR="004E3816" w14:paraId="6D19DA46" w14:textId="77777777">
        <w:trPr>
          <w:trHeight w:val="1021"/>
        </w:trPr>
        <w:tc>
          <w:tcPr>
            <w:tcW w:w="832" w:type="dxa"/>
            <w:tcBorders>
              <w:left w:val="single" w:sz="4" w:space="0" w:color="000000"/>
              <w:bottom w:val="single" w:sz="4" w:space="0" w:color="000000"/>
            </w:tcBorders>
            <w:shd w:val="clear" w:color="auto" w:fill="B4C6E7"/>
          </w:tcPr>
          <w:p w14:paraId="3D20683C" w14:textId="77777777" w:rsidR="004E3816" w:rsidRDefault="004E381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F4B9EAA" w14:textId="77777777" w:rsidR="004E3816" w:rsidRDefault="004E381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3312A392" w14:textId="77777777" w:rsidR="004E3816" w:rsidRDefault="004E3816">
            <w:pPr>
              <w:snapToGrid w:val="0"/>
              <w:jc w:val="both"/>
              <w:rPr>
                <w:rFonts w:ascii="Marianne" w:hAnsi="Marianne" w:cs="Arial"/>
              </w:rPr>
            </w:pPr>
          </w:p>
        </w:tc>
      </w:tr>
    </w:tbl>
    <w:p w14:paraId="13D79F27" w14:textId="77777777" w:rsidR="004E3816" w:rsidRDefault="004E3816">
      <w:pPr>
        <w:pStyle w:val="En-tte"/>
        <w:tabs>
          <w:tab w:val="clear" w:pos="4536"/>
          <w:tab w:val="clear" w:pos="9072"/>
          <w:tab w:val="left" w:pos="864"/>
        </w:tabs>
        <w:rPr>
          <w:rFonts w:ascii="Marianne" w:hAnsi="Marianne" w:cs="Arial"/>
          <w:sz w:val="18"/>
          <w:szCs w:val="18"/>
        </w:rPr>
      </w:pPr>
    </w:p>
    <w:p w14:paraId="5201480D" w14:textId="77777777" w:rsidR="004E3816" w:rsidRDefault="004E3816">
      <w:pPr>
        <w:pStyle w:val="En-tte"/>
        <w:tabs>
          <w:tab w:val="clear" w:pos="4536"/>
          <w:tab w:val="clear" w:pos="9072"/>
          <w:tab w:val="left" w:pos="864"/>
        </w:tabs>
        <w:rPr>
          <w:rFonts w:ascii="Marianne" w:hAnsi="Marianne" w:cs="Arial"/>
          <w:sz w:val="18"/>
          <w:szCs w:val="18"/>
        </w:rPr>
      </w:pPr>
    </w:p>
    <w:p w14:paraId="1635ECFF" w14:textId="77777777" w:rsidR="004E3816" w:rsidRDefault="004E381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E3816" w14:paraId="61681AFA" w14:textId="77777777">
        <w:trPr>
          <w:trHeight w:val="407"/>
        </w:trPr>
        <w:tc>
          <w:tcPr>
            <w:tcW w:w="9852" w:type="dxa"/>
            <w:shd w:val="clear" w:color="auto" w:fill="465F9D"/>
          </w:tcPr>
          <w:p w14:paraId="2DD1B70C" w14:textId="77777777" w:rsidR="004E3816" w:rsidRDefault="004E381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1DFDDEE" w14:textId="77777777" w:rsidR="004E3816" w:rsidRDefault="004E3816">
      <w:pPr>
        <w:tabs>
          <w:tab w:val="left" w:pos="426"/>
        </w:tabs>
        <w:jc w:val="both"/>
        <w:rPr>
          <w:rFonts w:ascii="Marianne" w:hAnsi="Marianne" w:cs="Arial"/>
          <w:spacing w:val="-10"/>
        </w:rPr>
      </w:pPr>
    </w:p>
    <w:p w14:paraId="3451EFFE" w14:textId="77777777" w:rsidR="004E3816" w:rsidRDefault="004E381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70B8EB" w14:textId="77777777" w:rsidR="004E3816" w:rsidRDefault="004E3816">
      <w:pPr>
        <w:tabs>
          <w:tab w:val="left" w:pos="426"/>
        </w:tabs>
        <w:jc w:val="both"/>
        <w:rPr>
          <w:rFonts w:ascii="Marianne" w:hAnsi="Marianne" w:cs="Arial"/>
          <w:spacing w:val="-10"/>
        </w:rPr>
      </w:pPr>
    </w:p>
    <w:p w14:paraId="6D72DA72" w14:textId="77777777" w:rsidR="004E3816" w:rsidRDefault="004E3816">
      <w:pPr>
        <w:tabs>
          <w:tab w:val="left" w:pos="426"/>
        </w:tabs>
        <w:jc w:val="both"/>
        <w:rPr>
          <w:rFonts w:ascii="Marianne" w:hAnsi="Marianne" w:cs="Arial"/>
          <w:spacing w:val="-10"/>
        </w:rPr>
      </w:pPr>
    </w:p>
    <w:p w14:paraId="6A3347C4" w14:textId="77777777" w:rsidR="004E3816" w:rsidRDefault="004E3816">
      <w:pPr>
        <w:tabs>
          <w:tab w:val="left" w:pos="426"/>
        </w:tabs>
        <w:jc w:val="both"/>
        <w:rPr>
          <w:rFonts w:ascii="Marianne" w:hAnsi="Marianne" w:cs="Arial"/>
          <w:spacing w:val="-10"/>
        </w:rPr>
      </w:pPr>
    </w:p>
    <w:p w14:paraId="4C5509E3" w14:textId="77777777" w:rsidR="004E3816" w:rsidRDefault="004E3816">
      <w:pPr>
        <w:tabs>
          <w:tab w:val="left" w:pos="426"/>
        </w:tabs>
        <w:jc w:val="both"/>
        <w:rPr>
          <w:rFonts w:ascii="Marianne" w:hAnsi="Marianne" w:cs="Arial"/>
          <w:spacing w:val="-10"/>
        </w:rPr>
      </w:pPr>
    </w:p>
    <w:p w14:paraId="75692194" w14:textId="77777777" w:rsidR="004E3816" w:rsidRDefault="004E3816">
      <w:pPr>
        <w:tabs>
          <w:tab w:val="left" w:pos="426"/>
        </w:tabs>
        <w:jc w:val="both"/>
        <w:rPr>
          <w:rFonts w:ascii="Marianne" w:hAnsi="Marianne" w:cs="Arial"/>
          <w:spacing w:val="-10"/>
        </w:rPr>
      </w:pPr>
    </w:p>
    <w:p w14:paraId="5D3A1BFB" w14:textId="77777777" w:rsidR="004E3816" w:rsidRDefault="004E3816">
      <w:pPr>
        <w:tabs>
          <w:tab w:val="left" w:pos="426"/>
        </w:tabs>
        <w:jc w:val="both"/>
        <w:rPr>
          <w:rFonts w:ascii="Marianne" w:hAnsi="Marianne" w:cs="Arial"/>
          <w:spacing w:val="-10"/>
        </w:rPr>
      </w:pPr>
    </w:p>
    <w:p w14:paraId="195057B5" w14:textId="77777777" w:rsidR="004E3816" w:rsidRDefault="004E3816">
      <w:pPr>
        <w:tabs>
          <w:tab w:val="left" w:pos="426"/>
        </w:tabs>
        <w:jc w:val="both"/>
        <w:rPr>
          <w:rFonts w:ascii="Marianne" w:hAnsi="Marianne" w:cs="Arial"/>
          <w:spacing w:val="-10"/>
        </w:rPr>
      </w:pPr>
    </w:p>
    <w:p w14:paraId="3A418755" w14:textId="77777777" w:rsidR="004E3816" w:rsidRDefault="004E3816">
      <w:pPr>
        <w:tabs>
          <w:tab w:val="left" w:pos="426"/>
        </w:tabs>
        <w:jc w:val="both"/>
        <w:rPr>
          <w:rFonts w:ascii="Marianne" w:hAnsi="Marianne" w:cs="Arial"/>
          <w:spacing w:val="-10"/>
        </w:rPr>
      </w:pPr>
    </w:p>
    <w:p w14:paraId="7EF193C7" w14:textId="77777777" w:rsidR="004E3816" w:rsidRDefault="004E3816">
      <w:pPr>
        <w:tabs>
          <w:tab w:val="left" w:pos="426"/>
        </w:tabs>
        <w:jc w:val="both"/>
        <w:rPr>
          <w:rFonts w:ascii="Marianne" w:hAnsi="Marianne" w:cs="Arial"/>
          <w:spacing w:val="-10"/>
        </w:rPr>
      </w:pPr>
    </w:p>
    <w:p w14:paraId="14BF3993" w14:textId="77777777" w:rsidR="004E3816" w:rsidRDefault="004E3816">
      <w:pPr>
        <w:tabs>
          <w:tab w:val="left" w:pos="426"/>
        </w:tabs>
        <w:jc w:val="both"/>
        <w:rPr>
          <w:rFonts w:ascii="Marianne" w:hAnsi="Marianne" w:cs="Arial"/>
          <w:spacing w:val="-10"/>
        </w:rPr>
      </w:pPr>
    </w:p>
    <w:p w14:paraId="07106EAF" w14:textId="77777777" w:rsidR="004E3816" w:rsidRDefault="004E381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72DE7B" w14:textId="77777777" w:rsidR="004E3816" w:rsidRDefault="004E3816">
      <w:pPr>
        <w:tabs>
          <w:tab w:val="left" w:pos="426"/>
        </w:tabs>
        <w:jc w:val="both"/>
        <w:rPr>
          <w:rFonts w:ascii="Marianne" w:hAnsi="Marianne" w:cs="Arial"/>
          <w:spacing w:val="-10"/>
          <w:sz w:val="22"/>
          <w:szCs w:val="22"/>
        </w:rPr>
      </w:pPr>
    </w:p>
    <w:p w14:paraId="7DCDE348" w14:textId="77777777" w:rsidR="004E3816" w:rsidRDefault="004E3816">
      <w:pPr>
        <w:tabs>
          <w:tab w:val="left" w:pos="426"/>
        </w:tabs>
        <w:jc w:val="both"/>
        <w:rPr>
          <w:rFonts w:ascii="Marianne" w:hAnsi="Marianne" w:cs="Arial"/>
          <w:spacing w:val="-10"/>
          <w:sz w:val="22"/>
          <w:szCs w:val="22"/>
        </w:rPr>
      </w:pPr>
    </w:p>
    <w:p w14:paraId="5E952FC0" w14:textId="77777777" w:rsidR="004E3816" w:rsidRDefault="004E3816">
      <w:pPr>
        <w:tabs>
          <w:tab w:val="left" w:pos="426"/>
        </w:tabs>
        <w:jc w:val="both"/>
        <w:rPr>
          <w:rFonts w:ascii="Marianne" w:hAnsi="Marianne" w:cs="Arial"/>
          <w:spacing w:val="-10"/>
          <w:sz w:val="22"/>
          <w:szCs w:val="22"/>
        </w:rPr>
      </w:pPr>
    </w:p>
    <w:p w14:paraId="1C55B67D" w14:textId="77777777" w:rsidR="004E3816" w:rsidRDefault="004E3816">
      <w:pPr>
        <w:tabs>
          <w:tab w:val="left" w:pos="426"/>
        </w:tabs>
        <w:jc w:val="both"/>
        <w:rPr>
          <w:rFonts w:ascii="Marianne" w:hAnsi="Marianne" w:cs="Arial"/>
          <w:spacing w:val="-10"/>
          <w:sz w:val="22"/>
          <w:szCs w:val="22"/>
        </w:rPr>
      </w:pPr>
    </w:p>
    <w:p w14:paraId="1F4695CE" w14:textId="77777777" w:rsidR="004E3816" w:rsidRDefault="004E3816">
      <w:pPr>
        <w:tabs>
          <w:tab w:val="left" w:pos="426"/>
        </w:tabs>
        <w:jc w:val="both"/>
        <w:rPr>
          <w:rFonts w:ascii="Marianne" w:hAnsi="Marianne" w:cs="Arial"/>
          <w:spacing w:val="-10"/>
          <w:sz w:val="22"/>
          <w:szCs w:val="22"/>
        </w:rPr>
      </w:pPr>
    </w:p>
    <w:p w14:paraId="71EDC2BF" w14:textId="77777777" w:rsidR="004E3816" w:rsidRDefault="004E3816">
      <w:pPr>
        <w:tabs>
          <w:tab w:val="left" w:pos="426"/>
        </w:tabs>
        <w:jc w:val="both"/>
        <w:rPr>
          <w:rFonts w:ascii="Marianne" w:hAnsi="Marianne" w:cs="Arial"/>
          <w:spacing w:val="-10"/>
          <w:sz w:val="22"/>
          <w:szCs w:val="22"/>
        </w:rPr>
      </w:pPr>
    </w:p>
    <w:p w14:paraId="4954FB18" w14:textId="77777777" w:rsidR="004E3816" w:rsidRDefault="004E3816">
      <w:pPr>
        <w:tabs>
          <w:tab w:val="left" w:pos="426"/>
        </w:tabs>
        <w:jc w:val="both"/>
        <w:rPr>
          <w:rFonts w:ascii="Marianne" w:hAnsi="Marianne" w:cs="Arial"/>
          <w:spacing w:val="-10"/>
          <w:sz w:val="22"/>
          <w:szCs w:val="22"/>
        </w:rPr>
      </w:pPr>
    </w:p>
    <w:p w14:paraId="5C319C29" w14:textId="77777777" w:rsidR="004E3816" w:rsidRDefault="004E3816">
      <w:pPr>
        <w:tabs>
          <w:tab w:val="left" w:pos="426"/>
        </w:tabs>
        <w:jc w:val="both"/>
        <w:rPr>
          <w:rFonts w:ascii="Marianne" w:hAnsi="Marianne" w:cs="Arial"/>
          <w:spacing w:val="-10"/>
          <w:sz w:val="22"/>
          <w:szCs w:val="22"/>
        </w:rPr>
      </w:pPr>
    </w:p>
    <w:p w14:paraId="7640C5EE" w14:textId="77777777" w:rsidR="004E3816" w:rsidRDefault="004E3816">
      <w:pPr>
        <w:tabs>
          <w:tab w:val="left" w:pos="426"/>
        </w:tabs>
        <w:jc w:val="both"/>
        <w:rPr>
          <w:rFonts w:ascii="Marianne" w:hAnsi="Marianne" w:cs="Arial"/>
          <w:spacing w:val="-10"/>
          <w:sz w:val="22"/>
          <w:szCs w:val="22"/>
        </w:rPr>
      </w:pPr>
    </w:p>
    <w:p w14:paraId="2DF63106" w14:textId="77777777" w:rsidR="004E3816" w:rsidRDefault="004E3816">
      <w:pPr>
        <w:tabs>
          <w:tab w:val="left" w:pos="426"/>
        </w:tabs>
        <w:jc w:val="both"/>
        <w:rPr>
          <w:rFonts w:ascii="Marianne" w:hAnsi="Marianne" w:cs="Arial"/>
          <w:spacing w:val="-10"/>
          <w:sz w:val="22"/>
          <w:szCs w:val="22"/>
        </w:rPr>
      </w:pPr>
    </w:p>
    <w:p w14:paraId="58C38CDE" w14:textId="77777777" w:rsidR="004E3816" w:rsidRDefault="004E3816">
      <w:pPr>
        <w:tabs>
          <w:tab w:val="left" w:pos="426"/>
        </w:tabs>
        <w:jc w:val="both"/>
        <w:rPr>
          <w:rFonts w:ascii="Marianne" w:hAnsi="Marianne" w:cs="Arial"/>
          <w:spacing w:val="-10"/>
          <w:sz w:val="22"/>
          <w:szCs w:val="22"/>
        </w:rPr>
      </w:pPr>
    </w:p>
    <w:p w14:paraId="61000ABF" w14:textId="77777777" w:rsidR="004E3816" w:rsidRDefault="004E3816">
      <w:pPr>
        <w:tabs>
          <w:tab w:val="left" w:pos="426"/>
        </w:tabs>
        <w:jc w:val="both"/>
        <w:rPr>
          <w:rFonts w:ascii="Marianne" w:hAnsi="Marianne" w:cs="Arial"/>
          <w:spacing w:val="-10"/>
          <w:sz w:val="22"/>
          <w:szCs w:val="22"/>
        </w:rPr>
      </w:pPr>
    </w:p>
    <w:p w14:paraId="59A92304" w14:textId="77777777" w:rsidR="004E3816" w:rsidRDefault="004E3816">
      <w:pPr>
        <w:tabs>
          <w:tab w:val="left" w:pos="426"/>
        </w:tabs>
        <w:jc w:val="both"/>
        <w:rPr>
          <w:rFonts w:ascii="Marianne" w:hAnsi="Marianne" w:cs="Arial"/>
          <w:spacing w:val="-10"/>
          <w:sz w:val="22"/>
          <w:szCs w:val="22"/>
        </w:rPr>
      </w:pPr>
    </w:p>
    <w:p w14:paraId="48B1444B" w14:textId="77777777" w:rsidR="004E3816" w:rsidRDefault="004E3816">
      <w:pPr>
        <w:tabs>
          <w:tab w:val="left" w:pos="426"/>
        </w:tabs>
        <w:jc w:val="both"/>
        <w:rPr>
          <w:rFonts w:ascii="Marianne" w:hAnsi="Marianne" w:cs="Arial"/>
          <w:spacing w:val="-10"/>
          <w:sz w:val="22"/>
          <w:szCs w:val="22"/>
        </w:rPr>
      </w:pPr>
    </w:p>
    <w:p w14:paraId="5395C40A" w14:textId="77777777" w:rsidR="004E3816" w:rsidRDefault="004E3816">
      <w:pPr>
        <w:tabs>
          <w:tab w:val="left" w:pos="426"/>
        </w:tabs>
        <w:jc w:val="both"/>
        <w:rPr>
          <w:rFonts w:ascii="Marianne" w:hAnsi="Marianne" w:cs="Arial"/>
          <w:spacing w:val="-10"/>
          <w:sz w:val="22"/>
          <w:szCs w:val="22"/>
        </w:rPr>
      </w:pPr>
    </w:p>
    <w:p w14:paraId="338EA8D2" w14:textId="77777777" w:rsidR="004E3816" w:rsidRDefault="004E3816">
      <w:pPr>
        <w:tabs>
          <w:tab w:val="left" w:pos="426"/>
        </w:tabs>
        <w:jc w:val="both"/>
        <w:rPr>
          <w:rFonts w:ascii="Marianne" w:hAnsi="Marianne" w:cs="Arial"/>
          <w:spacing w:val="-10"/>
          <w:sz w:val="22"/>
          <w:szCs w:val="22"/>
        </w:rPr>
      </w:pPr>
    </w:p>
    <w:p w14:paraId="02EF5D6E" w14:textId="77777777" w:rsidR="004E3816" w:rsidRDefault="004E381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4E381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C003" w14:textId="77777777" w:rsidR="004E3816" w:rsidRDefault="004E3816">
      <w:r>
        <w:separator/>
      </w:r>
    </w:p>
  </w:endnote>
  <w:endnote w:type="continuationSeparator" w:id="0">
    <w:p w14:paraId="4F558320" w14:textId="77777777" w:rsidR="004E3816" w:rsidRDefault="004E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E3816" w14:paraId="3990CA92" w14:textId="77777777">
      <w:trPr>
        <w:tblHeader/>
      </w:trPr>
      <w:tc>
        <w:tcPr>
          <w:tcW w:w="3513" w:type="dxa"/>
          <w:shd w:val="clear" w:color="auto" w:fill="66CCFF"/>
        </w:tcPr>
        <w:p w14:paraId="388FCB04" w14:textId="77777777" w:rsidR="004E3816" w:rsidRDefault="004E381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F6C1CA2" w14:textId="07B45577" w:rsidR="004E3816" w:rsidRDefault="00E637B6">
          <w:pPr>
            <w:shd w:val="clear" w:color="auto" w:fill="66CCFF"/>
            <w:snapToGrid w:val="0"/>
            <w:jc w:val="center"/>
            <w:rPr>
              <w:rFonts w:ascii="Marianne" w:hAnsi="Marianne" w:cs="Arial"/>
              <w:b/>
              <w:bCs/>
            </w:rPr>
          </w:pPr>
          <w:r>
            <w:rPr>
              <w:rFonts w:ascii="Marianne" w:hAnsi="Marianne" w:cs="Arial"/>
              <w:b/>
              <w:bCs/>
            </w:rPr>
            <w:t>Marché</w:t>
          </w:r>
          <w:r w:rsidR="00361D4B">
            <w:rPr>
              <w:rFonts w:ascii="Marianne" w:hAnsi="Marianne" w:cs="Arial"/>
              <w:b/>
              <w:bCs/>
            </w:rPr>
            <w:t xml:space="preserve"> n° 250</w:t>
          </w:r>
          <w:r w:rsidR="004F7DF1">
            <w:rPr>
              <w:rFonts w:ascii="Marianne" w:hAnsi="Marianne" w:cs="Arial"/>
              <w:b/>
              <w:bCs/>
            </w:rPr>
            <w:t>1</w:t>
          </w:r>
          <w:r>
            <w:rPr>
              <w:rFonts w:ascii="Marianne" w:hAnsi="Marianne" w:cs="Arial"/>
              <w:b/>
              <w:bCs/>
            </w:rPr>
            <w:t>27_250129</w:t>
          </w:r>
        </w:p>
      </w:tc>
      <w:tc>
        <w:tcPr>
          <w:tcW w:w="900" w:type="dxa"/>
          <w:shd w:val="clear" w:color="auto" w:fill="66CCFF"/>
        </w:tcPr>
        <w:p w14:paraId="71937E4A" w14:textId="77777777" w:rsidR="004E3816" w:rsidRDefault="004E381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260DE6F" w14:textId="77777777" w:rsidR="004E3816" w:rsidRDefault="004E381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942246A" w14:textId="77777777" w:rsidR="004E3816" w:rsidRDefault="004E381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97BB30D" w14:textId="77777777" w:rsidR="004E3816" w:rsidRDefault="004E381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02B81C82" w14:textId="77777777" w:rsidR="004E3816" w:rsidRDefault="004E381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4A62B" w14:textId="77777777" w:rsidR="004E3816" w:rsidRDefault="004E3816">
      <w:r>
        <w:separator/>
      </w:r>
    </w:p>
  </w:footnote>
  <w:footnote w:type="continuationSeparator" w:id="0">
    <w:p w14:paraId="2E951DE0" w14:textId="77777777" w:rsidR="004E3816" w:rsidRDefault="004E3816">
      <w:r>
        <w:continuationSeparator/>
      </w:r>
    </w:p>
  </w:footnote>
  <w:footnote w:id="1">
    <w:p w14:paraId="034B1A10" w14:textId="77777777" w:rsidR="004E3816" w:rsidRDefault="004E381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3338CB6"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BAA051A" w14:textId="77777777" w:rsidR="004E3816" w:rsidRDefault="004E381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4927EE6" w14:textId="77777777" w:rsidR="004E3816" w:rsidRDefault="004E381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D4B"/>
    <w:rsid w:val="00361D4B"/>
    <w:rsid w:val="004451D7"/>
    <w:rsid w:val="004E3816"/>
    <w:rsid w:val="004F7DF1"/>
    <w:rsid w:val="00711E23"/>
    <w:rsid w:val="00E63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7D4B8B"/>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3465</Words>
  <Characters>19063</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22484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KERLEROUX Benjamin</cp:lastModifiedBy>
  <cp:revision>5</cp:revision>
  <cp:lastPrinted>2023-09-26T08:15:00Z</cp:lastPrinted>
  <dcterms:created xsi:type="dcterms:W3CDTF">2025-01-16T15:00:00Z</dcterms:created>
  <dcterms:modified xsi:type="dcterms:W3CDTF">2025-07-01T12:01:00Z</dcterms:modified>
</cp:coreProperties>
</file>