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D2D3418" w14:textId="77777777" w:rsidR="00250516" w:rsidRDefault="00B559E8" w:rsidP="00411199">
      <w:pPr>
        <w:pStyle w:val="Titre2"/>
        <w:numPr>
          <w:ilvl w:val="8"/>
          <w:numId w:val="6"/>
        </w:numPr>
        <w:jc w:val="center"/>
      </w:pPr>
      <w:r>
        <w:rPr>
          <w:noProof/>
          <w:lang w:eastAsia="fr-FR"/>
        </w:rPr>
        <w:drawing>
          <wp:inline distT="0" distB="0" distL="0" distR="0" wp14:anchorId="2A10B166" wp14:editId="5D726926">
            <wp:extent cx="1148080" cy="854710"/>
            <wp:effectExtent l="0" t="0" r="0" b="0"/>
            <wp:docPr id="11" name="Graphique 11"/>
            <wp:cNvGraphicFramePr/>
            <a:graphic xmlns:a="http://schemas.openxmlformats.org/drawingml/2006/main">
              <a:graphicData uri="http://schemas.openxmlformats.org/drawingml/2006/picture">
                <pic:pic xmlns:pic="http://schemas.openxmlformats.org/drawingml/2006/picture">
                  <pic:nvPicPr>
                    <pic:cNvPr id="11" name="Graphique 11"/>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148080" cy="854710"/>
                    </a:xfrm>
                    <a:prstGeom prst="rect">
                      <a:avLst/>
                    </a:prstGeom>
                  </pic:spPr>
                </pic:pic>
              </a:graphicData>
            </a:graphic>
          </wp:inline>
        </w:drawing>
      </w:r>
    </w:p>
    <w:p w14:paraId="6A343E21" w14:textId="77777777" w:rsidR="00250516" w:rsidRDefault="00250516" w:rsidP="00250516">
      <w:pPr>
        <w:rPr>
          <w:sz w:val="20"/>
          <w:szCs w:val="20"/>
        </w:rPr>
      </w:pPr>
    </w:p>
    <w:p w14:paraId="714067C7" w14:textId="77777777" w:rsidR="00FC61F6" w:rsidRDefault="00FC61F6">
      <w:pPr>
        <w:autoSpaceDE w:val="0"/>
        <w:rPr>
          <w:rFonts w:eastAsia="Times New Roman"/>
          <w:sz w:val="20"/>
        </w:rPr>
      </w:pPr>
    </w:p>
    <w:p w14:paraId="4EDA3DCB" w14:textId="0C3B917F" w:rsidR="0052520A" w:rsidRDefault="005C2C2F" w:rsidP="0052520A">
      <w:pPr>
        <w:tabs>
          <w:tab w:val="left" w:pos="720"/>
        </w:tabs>
        <w:autoSpaceDE w:val="0"/>
        <w:ind w:left="360"/>
        <w:jc w:val="center"/>
        <w:rPr>
          <w:rFonts w:eastAsia="Times New Roman"/>
          <w:b/>
          <w:sz w:val="28"/>
        </w:rPr>
      </w:pPr>
      <w:r>
        <w:rPr>
          <w:rFonts w:eastAsia="Times New Roman"/>
          <w:b/>
          <w:sz w:val="28"/>
        </w:rPr>
        <w:t>Cadre de réponse technique</w:t>
      </w:r>
      <w:r w:rsidR="0052520A">
        <w:rPr>
          <w:rFonts w:eastAsia="Times New Roman"/>
          <w:b/>
          <w:sz w:val="28"/>
        </w:rPr>
        <w:t xml:space="preserve"> (annexe n°2)</w:t>
      </w:r>
    </w:p>
    <w:p w14:paraId="2581825E" w14:textId="77777777" w:rsidR="00FC61F6" w:rsidRDefault="00FC61F6">
      <w:pPr>
        <w:autoSpaceDE w:val="0"/>
        <w:jc w:val="both"/>
      </w:pPr>
    </w:p>
    <w:p w14:paraId="74732005" w14:textId="77777777" w:rsidR="00FC61F6" w:rsidRDefault="00FC61F6">
      <w:pPr>
        <w:autoSpaceDE w:val="0"/>
        <w:rPr>
          <w:rFonts w:eastAsia="Times New Roman"/>
          <w:sz w:val="22"/>
        </w:rPr>
      </w:pPr>
    </w:p>
    <w:p w14:paraId="7FA051C7" w14:textId="77777777" w:rsidR="00FC61F6" w:rsidRDefault="00FC61F6">
      <w:pPr>
        <w:autoSpaceDE w:val="0"/>
        <w:rPr>
          <w:rFonts w:eastAsia="Times New Roman"/>
          <w:sz w:val="22"/>
        </w:rPr>
      </w:pPr>
    </w:p>
    <w:p w14:paraId="446E4A23" w14:textId="77777777" w:rsidR="00FC61F6" w:rsidRPr="0052520A" w:rsidRDefault="00FC61F6">
      <w:pPr>
        <w:tabs>
          <w:tab w:val="left" w:pos="720"/>
        </w:tabs>
        <w:autoSpaceDE w:val="0"/>
        <w:ind w:left="360"/>
        <w:rPr>
          <w:rFonts w:eastAsia="Times New Roman"/>
          <w:b/>
        </w:rPr>
      </w:pPr>
      <w:r w:rsidRPr="0052520A">
        <w:rPr>
          <w:rFonts w:eastAsia="Times New Roman"/>
          <w:b/>
        </w:rPr>
        <w:t>Engagement de qualité sur le service rendu par le titulaire</w:t>
      </w:r>
    </w:p>
    <w:p w14:paraId="561EEA85" w14:textId="77777777" w:rsidR="00FC61F6" w:rsidRDefault="00FC61F6">
      <w:pPr>
        <w:tabs>
          <w:tab w:val="left" w:pos="2127"/>
        </w:tabs>
        <w:autoSpaceDE w:val="0"/>
        <w:rPr>
          <w:rFonts w:eastAsia="Times New Roman"/>
          <w:strike/>
          <w:color w:val="000000"/>
          <w:sz w:val="20"/>
        </w:rPr>
      </w:pPr>
    </w:p>
    <w:p w14:paraId="7B17C6EE" w14:textId="77777777" w:rsidR="00FE0B54" w:rsidRDefault="00FC61F6" w:rsidP="00090F58">
      <w:pPr>
        <w:autoSpaceDE w:val="0"/>
        <w:ind w:left="426"/>
        <w:rPr>
          <w:rFonts w:eastAsia="Times New Roman"/>
          <w:color w:val="000000"/>
          <w:sz w:val="22"/>
        </w:rPr>
      </w:pPr>
      <w:r>
        <w:rPr>
          <w:rFonts w:eastAsia="Times New Roman"/>
          <w:color w:val="000000"/>
          <w:sz w:val="22"/>
        </w:rPr>
        <w:t>Le soumissionnaire répondra impérativement au questionnaire ci-</w:t>
      </w:r>
      <w:r>
        <w:rPr>
          <w:rFonts w:eastAsia="Times New Roman"/>
          <w:sz w:val="22"/>
        </w:rPr>
        <w:t>dessous (Annexe</w:t>
      </w:r>
      <w:r w:rsidR="00DD69EB">
        <w:rPr>
          <w:rFonts w:eastAsia="Times New Roman"/>
          <w:sz w:val="22"/>
        </w:rPr>
        <w:t xml:space="preserve"> n° 2 </w:t>
      </w:r>
      <w:r w:rsidR="00FE0B54">
        <w:rPr>
          <w:rFonts w:eastAsia="Times New Roman"/>
          <w:color w:val="000000"/>
          <w:sz w:val="22"/>
        </w:rPr>
        <w:t>à l'</w:t>
      </w:r>
      <w:r w:rsidR="00DD69EB">
        <w:rPr>
          <w:rFonts w:eastAsia="Times New Roman"/>
          <w:color w:val="000000"/>
          <w:sz w:val="22"/>
        </w:rPr>
        <w:t>A</w:t>
      </w:r>
      <w:r w:rsidR="00FE0B54">
        <w:rPr>
          <w:rFonts w:eastAsia="Times New Roman"/>
          <w:color w:val="000000"/>
          <w:sz w:val="22"/>
        </w:rPr>
        <w:t xml:space="preserve">cte d'engagement). Il pourra choisir une autre présentation que </w:t>
      </w:r>
      <w:r w:rsidR="00DD69EB">
        <w:rPr>
          <w:rFonts w:eastAsia="Times New Roman"/>
          <w:color w:val="000000"/>
          <w:sz w:val="22"/>
        </w:rPr>
        <w:t>le tableau ci-dessous, en veillant à reprendre impérativement toutes les questions posées</w:t>
      </w:r>
      <w:r w:rsidR="00FE0B54">
        <w:rPr>
          <w:rFonts w:eastAsia="Times New Roman"/>
          <w:color w:val="000000"/>
          <w:sz w:val="22"/>
        </w:rPr>
        <w:t>.</w:t>
      </w:r>
    </w:p>
    <w:p w14:paraId="5A3797C3" w14:textId="77777777" w:rsidR="00AE19C0" w:rsidRDefault="00AE19C0" w:rsidP="00627A89">
      <w:pPr>
        <w:pStyle w:val="Corpsdetexte"/>
      </w:pPr>
    </w:p>
    <w:p w14:paraId="34268F43" w14:textId="77777777" w:rsidR="006359E5" w:rsidRDefault="006359E5" w:rsidP="00627A89">
      <w:pPr>
        <w:pStyle w:val="Corpsdetexte"/>
      </w:pPr>
    </w:p>
    <w:p w14:paraId="712D8A76" w14:textId="77777777" w:rsidR="005C2C2F" w:rsidRDefault="005C2C2F" w:rsidP="00627A89">
      <w:pPr>
        <w:pStyle w:val="Corpsdetexte"/>
      </w:pPr>
    </w:p>
    <w:p w14:paraId="7203D19D" w14:textId="77777777" w:rsidR="005C2C2F" w:rsidRDefault="005C2C2F" w:rsidP="00627A89">
      <w:pPr>
        <w:pStyle w:val="Corpsdetexte"/>
      </w:pPr>
    </w:p>
    <w:p w14:paraId="4652D6E1" w14:textId="77777777" w:rsidR="006359E5" w:rsidRDefault="006359E5" w:rsidP="00627A89">
      <w:pPr>
        <w:pStyle w:val="Corpsdetexte"/>
      </w:pPr>
    </w:p>
    <w:p w14:paraId="730A51E6" w14:textId="77777777" w:rsidR="00AE19C0" w:rsidRPr="002D048D" w:rsidRDefault="00AE19C0" w:rsidP="00AE19C0">
      <w:pPr>
        <w:contextualSpacing/>
        <w:rPr>
          <w:b/>
          <w:caps/>
        </w:rPr>
      </w:pPr>
      <w:r w:rsidRPr="002D048D">
        <w:rPr>
          <w:b/>
          <w:caps/>
        </w:rPr>
        <w:t xml:space="preserve">I </w:t>
      </w:r>
      <w:r>
        <w:rPr>
          <w:b/>
          <w:caps/>
        </w:rPr>
        <w:t>–</w:t>
      </w:r>
      <w:r w:rsidRPr="002D048D">
        <w:rPr>
          <w:b/>
          <w:caps/>
        </w:rPr>
        <w:t xml:space="preserve"> </w:t>
      </w:r>
      <w:r>
        <w:rPr>
          <w:b/>
          <w:caps/>
        </w:rPr>
        <w:t>ENTREPRISE </w:t>
      </w:r>
      <w:r w:rsidR="00C532EA">
        <w:rPr>
          <w:b/>
          <w:caps/>
        </w:rPr>
        <w:t>: ACTIVITE ET personnel</w:t>
      </w:r>
    </w:p>
    <w:p w14:paraId="6DF4CE6D" w14:textId="77777777" w:rsidR="00AE19C0" w:rsidRDefault="00AE19C0" w:rsidP="00AE19C0">
      <w:pPr>
        <w:pStyle w:val="Corpsdetexte"/>
      </w:pPr>
    </w:p>
    <w:tbl>
      <w:tblPr>
        <w:tblW w:w="14723" w:type="dxa"/>
        <w:tblInd w:w="-11" w:type="dxa"/>
        <w:tblLayout w:type="fixed"/>
        <w:tblCellMar>
          <w:left w:w="0" w:type="dxa"/>
          <w:right w:w="0" w:type="dxa"/>
        </w:tblCellMar>
        <w:tblLook w:val="0000" w:firstRow="0" w:lastRow="0" w:firstColumn="0" w:lastColumn="0" w:noHBand="0" w:noVBand="0"/>
      </w:tblPr>
      <w:tblGrid>
        <w:gridCol w:w="853"/>
        <w:gridCol w:w="3685"/>
        <w:gridCol w:w="6521"/>
        <w:gridCol w:w="3664"/>
      </w:tblGrid>
      <w:tr w:rsidR="00AE19C0" w14:paraId="01D17A10" w14:textId="77777777" w:rsidTr="00AE6651">
        <w:trPr>
          <w:cantSplit/>
        </w:trPr>
        <w:tc>
          <w:tcPr>
            <w:tcW w:w="853"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63A01EC3" w14:textId="77777777" w:rsidR="00AE19C0" w:rsidRPr="00932DE8" w:rsidRDefault="00AE19C0" w:rsidP="00932DE8">
            <w:pPr>
              <w:pStyle w:val="Contenudetableau"/>
              <w:tabs>
                <w:tab w:val="left" w:pos="709"/>
                <w:tab w:val="left" w:pos="7088"/>
                <w:tab w:val="left" w:pos="7230"/>
                <w:tab w:val="left" w:pos="11057"/>
              </w:tabs>
              <w:snapToGrid w:val="0"/>
              <w:jc w:val="center"/>
              <w:rPr>
                <w:rFonts w:eastAsia="Times New Roman"/>
                <w:b/>
                <w:caps/>
                <w:kern w:val="22"/>
                <w:sz w:val="22"/>
                <w:szCs w:val="22"/>
              </w:rPr>
            </w:pPr>
            <w:r w:rsidRPr="00932DE8">
              <w:rPr>
                <w:rFonts w:eastAsia="Times New Roman"/>
                <w:b/>
                <w:caps/>
                <w:kern w:val="22"/>
                <w:sz w:val="22"/>
                <w:szCs w:val="22"/>
              </w:rPr>
              <w:t>N°</w:t>
            </w:r>
          </w:p>
        </w:tc>
        <w:tc>
          <w:tcPr>
            <w:tcW w:w="3685"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0C8FFBA" w14:textId="77777777" w:rsidR="00AE19C0" w:rsidRPr="00A4170E" w:rsidRDefault="00AE19C0" w:rsidP="00AE6651">
            <w:pPr>
              <w:pStyle w:val="Contenudetableau"/>
              <w:tabs>
                <w:tab w:val="left" w:pos="709"/>
                <w:tab w:val="left" w:pos="7088"/>
                <w:tab w:val="left" w:pos="7230"/>
                <w:tab w:val="left" w:pos="11057"/>
              </w:tabs>
              <w:snapToGrid w:val="0"/>
              <w:rPr>
                <w:rFonts w:eastAsia="Times New Roman"/>
                <w:b/>
                <w:bCs/>
                <w:caps/>
                <w:kern w:val="22"/>
                <w:sz w:val="22"/>
                <w:szCs w:val="22"/>
              </w:rPr>
            </w:pPr>
            <w:r w:rsidRPr="00A4170E">
              <w:rPr>
                <w:rFonts w:eastAsia="Times New Roman"/>
                <w:b/>
                <w:bCs/>
                <w:caps/>
                <w:kern w:val="22"/>
                <w:sz w:val="22"/>
                <w:szCs w:val="22"/>
              </w:rPr>
              <w:t>Question</w:t>
            </w:r>
            <w:r w:rsidR="0083550F">
              <w:rPr>
                <w:rFonts w:eastAsia="Times New Roman"/>
                <w:b/>
                <w:bCs/>
                <w:caps/>
                <w:kern w:val="22"/>
                <w:sz w:val="22"/>
                <w:szCs w:val="22"/>
              </w:rPr>
              <w:t>S</w:t>
            </w:r>
          </w:p>
        </w:tc>
        <w:tc>
          <w:tcPr>
            <w:tcW w:w="652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0A0730BB" w14:textId="77777777" w:rsidR="00AE19C0" w:rsidRPr="00A4170E" w:rsidRDefault="0083550F" w:rsidP="00AE6651">
            <w:pPr>
              <w:tabs>
                <w:tab w:val="left" w:pos="709"/>
                <w:tab w:val="left" w:pos="7088"/>
                <w:tab w:val="left" w:pos="7230"/>
                <w:tab w:val="left" w:pos="11057"/>
              </w:tabs>
              <w:autoSpaceDE w:val="0"/>
              <w:snapToGrid w:val="0"/>
              <w:ind w:left="426"/>
              <w:rPr>
                <w:rFonts w:eastAsia="Times New Roman"/>
                <w:b/>
                <w:caps/>
                <w:kern w:val="22"/>
                <w:sz w:val="22"/>
                <w:szCs w:val="22"/>
              </w:rPr>
            </w:pPr>
            <w:r>
              <w:rPr>
                <w:rFonts w:eastAsia="Times New Roman"/>
                <w:b/>
                <w:caps/>
                <w:kern w:val="22"/>
                <w:sz w:val="22"/>
                <w:szCs w:val="22"/>
              </w:rPr>
              <w:t xml:space="preserve">INFORMATIONS INDICATIVES </w:t>
            </w:r>
            <w:r w:rsidR="00AE19C0" w:rsidRPr="00A4170E">
              <w:rPr>
                <w:rFonts w:eastAsia="Times New Roman"/>
                <w:b/>
                <w:caps/>
                <w:kern w:val="22"/>
                <w:sz w:val="22"/>
                <w:szCs w:val="22"/>
              </w:rPr>
              <w:t xml:space="preserve"> concernant la demande</w:t>
            </w:r>
          </w:p>
        </w:tc>
        <w:tc>
          <w:tcPr>
            <w:tcW w:w="3664" w:type="dxa"/>
            <w:tcBorders>
              <w:top w:val="single" w:sz="4" w:space="0" w:color="auto"/>
              <w:left w:val="single" w:sz="2" w:space="0" w:color="000000"/>
              <w:bottom w:val="single" w:sz="2" w:space="0" w:color="000000"/>
              <w:right w:val="single" w:sz="2" w:space="0" w:color="000000"/>
            </w:tcBorders>
          </w:tcPr>
          <w:p w14:paraId="50E52536" w14:textId="77777777" w:rsidR="00AE19C0" w:rsidRPr="00A4170E" w:rsidRDefault="00AE19C0" w:rsidP="0083550F">
            <w:pPr>
              <w:tabs>
                <w:tab w:val="left" w:pos="709"/>
                <w:tab w:val="left" w:pos="7088"/>
                <w:tab w:val="left" w:pos="7230"/>
                <w:tab w:val="left" w:pos="11057"/>
              </w:tabs>
              <w:autoSpaceDE w:val="0"/>
              <w:snapToGrid w:val="0"/>
              <w:ind w:left="426"/>
              <w:rPr>
                <w:rFonts w:eastAsia="Times New Roman"/>
                <w:b/>
                <w:caps/>
                <w:kern w:val="22"/>
                <w:sz w:val="22"/>
                <w:szCs w:val="22"/>
              </w:rPr>
            </w:pPr>
            <w:r w:rsidRPr="00A4170E">
              <w:rPr>
                <w:rFonts w:eastAsia="Times New Roman"/>
                <w:b/>
                <w:caps/>
                <w:kern w:val="22"/>
                <w:sz w:val="22"/>
                <w:szCs w:val="22"/>
              </w:rPr>
              <w:t>Réponse</w:t>
            </w:r>
            <w:r w:rsidR="0083550F">
              <w:rPr>
                <w:rFonts w:eastAsia="Times New Roman"/>
                <w:b/>
                <w:caps/>
                <w:kern w:val="22"/>
                <w:sz w:val="22"/>
                <w:szCs w:val="22"/>
              </w:rPr>
              <w:t>S</w:t>
            </w:r>
            <w:r w:rsidRPr="00A4170E">
              <w:rPr>
                <w:rFonts w:eastAsia="Times New Roman"/>
                <w:b/>
                <w:caps/>
                <w:kern w:val="22"/>
                <w:sz w:val="22"/>
                <w:szCs w:val="22"/>
              </w:rPr>
              <w:t xml:space="preserve"> et observations du </w:t>
            </w:r>
            <w:r w:rsidR="0083550F">
              <w:rPr>
                <w:rFonts w:eastAsia="Times New Roman"/>
                <w:b/>
                <w:caps/>
                <w:kern w:val="22"/>
                <w:sz w:val="22"/>
                <w:szCs w:val="22"/>
              </w:rPr>
              <w:t>CANDIDAT</w:t>
            </w:r>
          </w:p>
        </w:tc>
      </w:tr>
      <w:tr w:rsidR="00AE19C0" w14:paraId="4648D022" w14:textId="77777777" w:rsidTr="00AE6651">
        <w:trPr>
          <w:cantSplit/>
        </w:trPr>
        <w:tc>
          <w:tcPr>
            <w:tcW w:w="853" w:type="dxa"/>
            <w:tcBorders>
              <w:top w:val="single" w:sz="2" w:space="0" w:color="000000"/>
              <w:left w:val="single" w:sz="1" w:space="0" w:color="000000"/>
              <w:bottom w:val="single" w:sz="1" w:space="0" w:color="000000"/>
            </w:tcBorders>
            <w:tcMar>
              <w:top w:w="55" w:type="dxa"/>
              <w:left w:w="55" w:type="dxa"/>
              <w:bottom w:w="55" w:type="dxa"/>
              <w:right w:w="55" w:type="dxa"/>
            </w:tcMar>
          </w:tcPr>
          <w:p w14:paraId="5C446B70" w14:textId="77777777" w:rsidR="00AE19C0" w:rsidRPr="00932DE8" w:rsidRDefault="00932DE8" w:rsidP="00932DE8">
            <w:pPr>
              <w:pStyle w:val="Contenudetableau"/>
              <w:tabs>
                <w:tab w:val="left" w:pos="709"/>
                <w:tab w:val="left" w:pos="7088"/>
                <w:tab w:val="left" w:pos="7230"/>
                <w:tab w:val="left" w:pos="11057"/>
              </w:tabs>
              <w:snapToGrid w:val="0"/>
              <w:jc w:val="center"/>
              <w:rPr>
                <w:rFonts w:eastAsia="Times New Roman"/>
                <w:b/>
                <w:sz w:val="22"/>
                <w:szCs w:val="22"/>
              </w:rPr>
            </w:pPr>
            <w:r w:rsidRPr="00932DE8">
              <w:rPr>
                <w:rFonts w:eastAsia="Times New Roman"/>
                <w:b/>
                <w:sz w:val="22"/>
                <w:szCs w:val="22"/>
              </w:rPr>
              <w:t>1</w:t>
            </w:r>
          </w:p>
        </w:tc>
        <w:tc>
          <w:tcPr>
            <w:tcW w:w="3685" w:type="dxa"/>
            <w:tcBorders>
              <w:top w:val="single" w:sz="2" w:space="0" w:color="000000"/>
              <w:left w:val="single" w:sz="1" w:space="0" w:color="000000"/>
              <w:bottom w:val="single" w:sz="1" w:space="0" w:color="000000"/>
            </w:tcBorders>
            <w:tcMar>
              <w:top w:w="55" w:type="dxa"/>
              <w:left w:w="55" w:type="dxa"/>
              <w:bottom w:w="55" w:type="dxa"/>
              <w:right w:w="55" w:type="dxa"/>
            </w:tcMar>
          </w:tcPr>
          <w:p w14:paraId="47DA874C" w14:textId="77777777" w:rsidR="00AE19C0" w:rsidRDefault="00AE19C0" w:rsidP="00AE6651">
            <w:pPr>
              <w:keepNext/>
              <w:tabs>
                <w:tab w:val="left" w:pos="709"/>
                <w:tab w:val="left" w:pos="7088"/>
                <w:tab w:val="left" w:pos="7230"/>
                <w:tab w:val="left" w:pos="11057"/>
              </w:tabs>
              <w:autoSpaceDE w:val="0"/>
              <w:snapToGrid w:val="0"/>
              <w:spacing w:after="120"/>
              <w:rPr>
                <w:rFonts w:eastAsia="Times New Roman" w:cs="Arial"/>
                <w:b/>
                <w:bCs/>
                <w:sz w:val="22"/>
                <w:szCs w:val="22"/>
              </w:rPr>
            </w:pPr>
            <w:r>
              <w:rPr>
                <w:rFonts w:eastAsia="Times New Roman" w:cs="Arial"/>
                <w:b/>
                <w:bCs/>
                <w:sz w:val="22"/>
                <w:szCs w:val="22"/>
              </w:rPr>
              <w:t>Références</w:t>
            </w:r>
          </w:p>
        </w:tc>
        <w:tc>
          <w:tcPr>
            <w:tcW w:w="6521" w:type="dxa"/>
            <w:tcBorders>
              <w:top w:val="single" w:sz="2" w:space="0" w:color="000000"/>
              <w:left w:val="single" w:sz="1" w:space="0" w:color="000000"/>
              <w:bottom w:val="single" w:sz="1" w:space="0" w:color="000000"/>
            </w:tcBorders>
            <w:tcMar>
              <w:top w:w="55" w:type="dxa"/>
              <w:left w:w="55" w:type="dxa"/>
              <w:bottom w:w="55" w:type="dxa"/>
              <w:right w:w="55" w:type="dxa"/>
            </w:tcMar>
          </w:tcPr>
          <w:p w14:paraId="258556C3" w14:textId="77777777" w:rsidR="00AE19C0" w:rsidRDefault="00AE19C0" w:rsidP="00AE6651">
            <w:pPr>
              <w:tabs>
                <w:tab w:val="left" w:pos="709"/>
                <w:tab w:val="left" w:pos="7088"/>
                <w:tab w:val="left" w:pos="7230"/>
                <w:tab w:val="left" w:pos="11057"/>
              </w:tabs>
              <w:autoSpaceDE w:val="0"/>
              <w:snapToGrid w:val="0"/>
              <w:rPr>
                <w:rFonts w:eastAsia="Times New Roman" w:cs="Arial"/>
                <w:sz w:val="22"/>
                <w:szCs w:val="22"/>
              </w:rPr>
            </w:pPr>
            <w:r>
              <w:rPr>
                <w:rFonts w:eastAsia="Times New Roman" w:cs="Arial"/>
                <w:sz w:val="22"/>
                <w:szCs w:val="22"/>
              </w:rPr>
              <w:t>- Principales références de l’entreprise</w:t>
            </w:r>
          </w:p>
          <w:p w14:paraId="075E3CC0" w14:textId="77777777" w:rsidR="00AE19C0" w:rsidRDefault="00AE19C0" w:rsidP="00AE6651">
            <w:pPr>
              <w:tabs>
                <w:tab w:val="left" w:pos="709"/>
                <w:tab w:val="left" w:pos="7088"/>
                <w:tab w:val="left" w:pos="7230"/>
                <w:tab w:val="left" w:pos="11057"/>
              </w:tabs>
              <w:autoSpaceDE w:val="0"/>
              <w:snapToGrid w:val="0"/>
              <w:rPr>
                <w:rFonts w:eastAsia="Times New Roman" w:cs="Arial"/>
                <w:sz w:val="22"/>
                <w:szCs w:val="22"/>
              </w:rPr>
            </w:pPr>
          </w:p>
          <w:p w14:paraId="454D5749" w14:textId="77777777" w:rsidR="00AE19C0" w:rsidRDefault="00AE19C0" w:rsidP="00AE6651">
            <w:pPr>
              <w:tabs>
                <w:tab w:val="left" w:pos="709"/>
                <w:tab w:val="left" w:pos="7088"/>
                <w:tab w:val="left" w:pos="7230"/>
                <w:tab w:val="left" w:pos="11057"/>
              </w:tabs>
              <w:autoSpaceDE w:val="0"/>
              <w:snapToGrid w:val="0"/>
              <w:rPr>
                <w:rFonts w:eastAsia="Times New Roman" w:cs="Arial"/>
                <w:sz w:val="22"/>
                <w:szCs w:val="22"/>
              </w:rPr>
            </w:pPr>
          </w:p>
          <w:p w14:paraId="431A5493" w14:textId="77777777" w:rsidR="00AE19C0" w:rsidRDefault="00AE19C0" w:rsidP="00AE6651">
            <w:pPr>
              <w:tabs>
                <w:tab w:val="left" w:pos="709"/>
                <w:tab w:val="left" w:pos="7088"/>
                <w:tab w:val="left" w:pos="7230"/>
                <w:tab w:val="left" w:pos="11057"/>
              </w:tabs>
              <w:autoSpaceDE w:val="0"/>
              <w:snapToGrid w:val="0"/>
              <w:rPr>
                <w:rFonts w:eastAsia="Times New Roman" w:cs="Arial"/>
                <w:sz w:val="22"/>
                <w:szCs w:val="22"/>
              </w:rPr>
            </w:pPr>
            <w:r>
              <w:rPr>
                <w:rFonts w:eastAsia="Times New Roman" w:cs="Arial"/>
                <w:sz w:val="22"/>
                <w:szCs w:val="22"/>
              </w:rPr>
              <w:t xml:space="preserve">- </w:t>
            </w:r>
            <w:r w:rsidR="006E78C6">
              <w:rPr>
                <w:rFonts w:eastAsia="Times New Roman" w:cs="Arial"/>
                <w:sz w:val="22"/>
                <w:szCs w:val="22"/>
              </w:rPr>
              <w:t>L’entreprise compte-t-elle parmi ses</w:t>
            </w:r>
            <w:r w:rsidR="0083550F">
              <w:rPr>
                <w:rFonts w:eastAsia="Times New Roman" w:cs="Arial"/>
                <w:sz w:val="22"/>
                <w:szCs w:val="22"/>
              </w:rPr>
              <w:t xml:space="preserve"> </w:t>
            </w:r>
            <w:r w:rsidRPr="00627A89">
              <w:rPr>
                <w:rFonts w:eastAsia="Times New Roman" w:cs="Arial"/>
                <w:sz w:val="22"/>
                <w:szCs w:val="22"/>
              </w:rPr>
              <w:t>clients des établissements spécialisés en art et/ou en arts appliqués ? Si oui lesquels ?</w:t>
            </w:r>
          </w:p>
          <w:p w14:paraId="642B6910" w14:textId="77777777" w:rsidR="00AE19C0" w:rsidRDefault="00AE19C0" w:rsidP="00AE6651">
            <w:pPr>
              <w:tabs>
                <w:tab w:val="left" w:pos="709"/>
                <w:tab w:val="left" w:pos="7088"/>
                <w:tab w:val="left" w:pos="7230"/>
                <w:tab w:val="left" w:pos="11057"/>
              </w:tabs>
              <w:autoSpaceDE w:val="0"/>
              <w:snapToGrid w:val="0"/>
              <w:rPr>
                <w:rFonts w:eastAsia="Times New Roman" w:cs="Arial"/>
                <w:sz w:val="22"/>
                <w:szCs w:val="22"/>
              </w:rPr>
            </w:pPr>
          </w:p>
          <w:p w14:paraId="7759E0F2" w14:textId="77777777" w:rsidR="005C2C2F" w:rsidRDefault="005C2C2F" w:rsidP="00AE6651">
            <w:pPr>
              <w:tabs>
                <w:tab w:val="left" w:pos="709"/>
                <w:tab w:val="left" w:pos="7088"/>
                <w:tab w:val="left" w:pos="7230"/>
                <w:tab w:val="left" w:pos="11057"/>
              </w:tabs>
              <w:autoSpaceDE w:val="0"/>
              <w:snapToGrid w:val="0"/>
              <w:rPr>
                <w:rFonts w:eastAsia="Times New Roman" w:cs="Arial"/>
                <w:sz w:val="22"/>
                <w:szCs w:val="22"/>
              </w:rPr>
            </w:pPr>
          </w:p>
          <w:p w14:paraId="789BCBB3" w14:textId="77777777" w:rsidR="005C2C2F" w:rsidRDefault="005C2C2F" w:rsidP="00AE6651">
            <w:pPr>
              <w:tabs>
                <w:tab w:val="left" w:pos="709"/>
                <w:tab w:val="left" w:pos="7088"/>
                <w:tab w:val="left" w:pos="7230"/>
                <w:tab w:val="left" w:pos="11057"/>
              </w:tabs>
              <w:autoSpaceDE w:val="0"/>
              <w:snapToGrid w:val="0"/>
              <w:rPr>
                <w:rFonts w:eastAsia="Times New Roman" w:cs="Arial"/>
                <w:sz w:val="22"/>
                <w:szCs w:val="22"/>
              </w:rPr>
            </w:pPr>
          </w:p>
          <w:p w14:paraId="706A6699" w14:textId="77777777" w:rsidR="00AE19C0" w:rsidRDefault="00AE19C0" w:rsidP="00AE6651">
            <w:pPr>
              <w:tabs>
                <w:tab w:val="left" w:pos="709"/>
                <w:tab w:val="left" w:pos="7088"/>
                <w:tab w:val="left" w:pos="7230"/>
                <w:tab w:val="left" w:pos="11057"/>
              </w:tabs>
              <w:autoSpaceDE w:val="0"/>
              <w:snapToGrid w:val="0"/>
              <w:rPr>
                <w:rFonts w:eastAsia="Times New Roman" w:cs="Arial"/>
                <w:sz w:val="22"/>
                <w:szCs w:val="22"/>
              </w:rPr>
            </w:pPr>
          </w:p>
          <w:p w14:paraId="3CEEE8FA" w14:textId="77777777" w:rsidR="00AE19C0" w:rsidRDefault="00AE19C0" w:rsidP="00AE6651">
            <w:pPr>
              <w:tabs>
                <w:tab w:val="left" w:pos="709"/>
                <w:tab w:val="left" w:pos="7088"/>
                <w:tab w:val="left" w:pos="7230"/>
                <w:tab w:val="left" w:pos="11057"/>
              </w:tabs>
              <w:autoSpaceDE w:val="0"/>
              <w:snapToGrid w:val="0"/>
              <w:rPr>
                <w:rFonts w:eastAsia="Times New Roman" w:cs="Arial"/>
                <w:sz w:val="22"/>
                <w:szCs w:val="22"/>
              </w:rPr>
            </w:pPr>
          </w:p>
        </w:tc>
        <w:tc>
          <w:tcPr>
            <w:tcW w:w="3664" w:type="dxa"/>
            <w:tcBorders>
              <w:top w:val="single" w:sz="2" w:space="0" w:color="000000"/>
              <w:left w:val="single" w:sz="1" w:space="0" w:color="000000"/>
              <w:bottom w:val="single" w:sz="1" w:space="0" w:color="000000"/>
              <w:right w:val="single" w:sz="1" w:space="0" w:color="000000"/>
            </w:tcBorders>
          </w:tcPr>
          <w:p w14:paraId="346CA027" w14:textId="77777777" w:rsidR="00AE19C0" w:rsidRDefault="00AE19C0" w:rsidP="00AE6651">
            <w:pPr>
              <w:tabs>
                <w:tab w:val="left" w:pos="709"/>
                <w:tab w:val="left" w:pos="7088"/>
                <w:tab w:val="left" w:pos="7230"/>
                <w:tab w:val="left" w:pos="11057"/>
              </w:tabs>
              <w:autoSpaceDE w:val="0"/>
              <w:snapToGrid w:val="0"/>
              <w:ind w:left="426"/>
              <w:rPr>
                <w:rFonts w:eastAsia="Times New Roman"/>
                <w:sz w:val="22"/>
                <w:szCs w:val="22"/>
              </w:rPr>
            </w:pPr>
          </w:p>
        </w:tc>
      </w:tr>
      <w:tr w:rsidR="00AE19C0" w14:paraId="109D7D21" w14:textId="77777777" w:rsidTr="00AE6651">
        <w:trPr>
          <w:cantSplit/>
        </w:trPr>
        <w:tc>
          <w:tcPr>
            <w:tcW w:w="853" w:type="dxa"/>
            <w:tcBorders>
              <w:left w:val="single" w:sz="1" w:space="0" w:color="000000"/>
              <w:bottom w:val="single" w:sz="1" w:space="0" w:color="000000"/>
            </w:tcBorders>
            <w:tcMar>
              <w:top w:w="55" w:type="dxa"/>
              <w:left w:w="55" w:type="dxa"/>
              <w:bottom w:w="55" w:type="dxa"/>
              <w:right w:w="55" w:type="dxa"/>
            </w:tcMar>
          </w:tcPr>
          <w:p w14:paraId="72658BA1" w14:textId="77777777" w:rsidR="00AE19C0" w:rsidRPr="00932DE8" w:rsidRDefault="00932DE8" w:rsidP="00932DE8">
            <w:pPr>
              <w:pStyle w:val="Contenudetableau"/>
              <w:tabs>
                <w:tab w:val="left" w:pos="709"/>
                <w:tab w:val="left" w:pos="7088"/>
                <w:tab w:val="left" w:pos="7230"/>
                <w:tab w:val="left" w:pos="11057"/>
              </w:tabs>
              <w:snapToGrid w:val="0"/>
              <w:jc w:val="center"/>
              <w:rPr>
                <w:rFonts w:eastAsia="Times New Roman"/>
                <w:b/>
                <w:sz w:val="22"/>
                <w:szCs w:val="22"/>
              </w:rPr>
            </w:pPr>
            <w:r w:rsidRPr="00932DE8">
              <w:rPr>
                <w:rFonts w:eastAsia="Times New Roman"/>
                <w:b/>
                <w:sz w:val="22"/>
                <w:szCs w:val="22"/>
              </w:rPr>
              <w:lastRenderedPageBreak/>
              <w:t>2</w:t>
            </w:r>
          </w:p>
        </w:tc>
        <w:tc>
          <w:tcPr>
            <w:tcW w:w="3685" w:type="dxa"/>
            <w:tcBorders>
              <w:left w:val="single" w:sz="1" w:space="0" w:color="000000"/>
              <w:bottom w:val="single" w:sz="1" w:space="0" w:color="000000"/>
            </w:tcBorders>
            <w:tcMar>
              <w:top w:w="55" w:type="dxa"/>
              <w:left w:w="55" w:type="dxa"/>
              <w:bottom w:w="55" w:type="dxa"/>
              <w:right w:w="55" w:type="dxa"/>
            </w:tcMar>
          </w:tcPr>
          <w:p w14:paraId="3CAA932E" w14:textId="77777777" w:rsidR="00AE19C0" w:rsidRDefault="00AE19C0" w:rsidP="00AE6651">
            <w:pPr>
              <w:keepNext/>
              <w:tabs>
                <w:tab w:val="left" w:pos="709"/>
                <w:tab w:val="left" w:pos="7088"/>
                <w:tab w:val="left" w:pos="7230"/>
                <w:tab w:val="left" w:pos="11057"/>
              </w:tabs>
              <w:autoSpaceDE w:val="0"/>
              <w:snapToGrid w:val="0"/>
              <w:spacing w:after="120"/>
              <w:rPr>
                <w:rFonts w:eastAsia="Times New Roman" w:cs="Arial"/>
                <w:b/>
                <w:bCs/>
                <w:sz w:val="22"/>
                <w:szCs w:val="22"/>
              </w:rPr>
            </w:pPr>
            <w:r>
              <w:rPr>
                <w:rFonts w:eastAsia="Times New Roman" w:cs="Arial"/>
                <w:b/>
                <w:bCs/>
                <w:sz w:val="22"/>
                <w:szCs w:val="22"/>
              </w:rPr>
              <w:t>Période d’activité</w:t>
            </w:r>
          </w:p>
        </w:tc>
        <w:tc>
          <w:tcPr>
            <w:tcW w:w="6521" w:type="dxa"/>
            <w:tcBorders>
              <w:left w:val="single" w:sz="1" w:space="0" w:color="000000"/>
              <w:bottom w:val="single" w:sz="1" w:space="0" w:color="000000"/>
            </w:tcBorders>
            <w:tcMar>
              <w:top w:w="55" w:type="dxa"/>
              <w:left w:w="55" w:type="dxa"/>
              <w:bottom w:w="55" w:type="dxa"/>
              <w:right w:w="55" w:type="dxa"/>
            </w:tcMar>
          </w:tcPr>
          <w:p w14:paraId="76DD1091" w14:textId="77777777" w:rsidR="00AE19C0" w:rsidRDefault="00AE19C0" w:rsidP="00AE6651">
            <w:pPr>
              <w:tabs>
                <w:tab w:val="left" w:pos="709"/>
                <w:tab w:val="left" w:pos="7088"/>
                <w:tab w:val="left" w:pos="7230"/>
                <w:tab w:val="left" w:pos="11057"/>
              </w:tabs>
              <w:autoSpaceDE w:val="0"/>
              <w:snapToGrid w:val="0"/>
              <w:rPr>
                <w:rFonts w:eastAsia="Times New Roman" w:cs="Arial"/>
                <w:sz w:val="22"/>
                <w:szCs w:val="22"/>
              </w:rPr>
            </w:pPr>
            <w:r>
              <w:rPr>
                <w:rFonts w:eastAsia="Times New Roman" w:cs="Arial"/>
                <w:sz w:val="22"/>
                <w:szCs w:val="22"/>
              </w:rPr>
              <w:t xml:space="preserve">- </w:t>
            </w:r>
            <w:r w:rsidR="003A0FF0">
              <w:rPr>
                <w:rFonts w:eastAsia="Times New Roman" w:cs="Arial"/>
                <w:sz w:val="22"/>
                <w:szCs w:val="22"/>
              </w:rPr>
              <w:t xml:space="preserve">L’entreprise a-t-elle </w:t>
            </w:r>
            <w:r w:rsidRPr="000920CC">
              <w:rPr>
                <w:rFonts w:eastAsia="Times New Roman" w:cs="Arial"/>
                <w:sz w:val="22"/>
                <w:szCs w:val="22"/>
              </w:rPr>
              <w:t>une période de fermeture ? Si oui, laquelle ?</w:t>
            </w:r>
          </w:p>
          <w:p w14:paraId="19D1881C" w14:textId="77777777" w:rsidR="00AE19C0" w:rsidRDefault="00AE19C0" w:rsidP="00AE6651">
            <w:pPr>
              <w:tabs>
                <w:tab w:val="left" w:pos="709"/>
                <w:tab w:val="left" w:pos="7088"/>
                <w:tab w:val="left" w:pos="7230"/>
                <w:tab w:val="left" w:pos="11057"/>
              </w:tabs>
              <w:autoSpaceDE w:val="0"/>
              <w:snapToGrid w:val="0"/>
              <w:rPr>
                <w:rFonts w:eastAsia="Times New Roman" w:cs="Arial"/>
                <w:sz w:val="22"/>
                <w:szCs w:val="22"/>
              </w:rPr>
            </w:pPr>
          </w:p>
          <w:p w14:paraId="165F5059" w14:textId="77777777" w:rsidR="00AE19C0" w:rsidRDefault="00AE19C0" w:rsidP="00AE6651">
            <w:pPr>
              <w:tabs>
                <w:tab w:val="left" w:pos="709"/>
                <w:tab w:val="left" w:pos="7088"/>
                <w:tab w:val="left" w:pos="7230"/>
                <w:tab w:val="left" w:pos="11057"/>
              </w:tabs>
              <w:autoSpaceDE w:val="0"/>
              <w:snapToGrid w:val="0"/>
              <w:rPr>
                <w:rFonts w:eastAsia="Times New Roman" w:cs="Arial"/>
                <w:sz w:val="22"/>
                <w:szCs w:val="22"/>
              </w:rPr>
            </w:pPr>
          </w:p>
          <w:p w14:paraId="619A2652" w14:textId="77777777" w:rsidR="00AE19C0" w:rsidRDefault="00AE19C0" w:rsidP="00AE6651">
            <w:pPr>
              <w:tabs>
                <w:tab w:val="left" w:pos="709"/>
                <w:tab w:val="left" w:pos="7088"/>
                <w:tab w:val="left" w:pos="7230"/>
                <w:tab w:val="left" w:pos="11057"/>
              </w:tabs>
              <w:autoSpaceDE w:val="0"/>
              <w:snapToGrid w:val="0"/>
              <w:rPr>
                <w:rFonts w:eastAsia="Times New Roman" w:cs="Arial"/>
                <w:sz w:val="22"/>
                <w:szCs w:val="22"/>
              </w:rPr>
            </w:pPr>
          </w:p>
          <w:p w14:paraId="71BCF645" w14:textId="77777777" w:rsidR="00AE19C0" w:rsidRDefault="00AE19C0" w:rsidP="00AE6651">
            <w:pPr>
              <w:tabs>
                <w:tab w:val="left" w:pos="709"/>
                <w:tab w:val="left" w:pos="7088"/>
                <w:tab w:val="left" w:pos="7230"/>
                <w:tab w:val="left" w:pos="11057"/>
              </w:tabs>
              <w:autoSpaceDE w:val="0"/>
              <w:snapToGrid w:val="0"/>
              <w:rPr>
                <w:rFonts w:eastAsia="Times New Roman" w:cs="Arial"/>
                <w:sz w:val="22"/>
                <w:szCs w:val="22"/>
              </w:rPr>
            </w:pPr>
            <w:r>
              <w:rPr>
                <w:rFonts w:eastAsia="Times New Roman" w:cs="Arial"/>
                <w:sz w:val="22"/>
                <w:szCs w:val="22"/>
              </w:rPr>
              <w:t xml:space="preserve">- </w:t>
            </w:r>
            <w:r w:rsidRPr="000920CC">
              <w:rPr>
                <w:rFonts w:eastAsia="Times New Roman" w:cs="Arial"/>
                <w:sz w:val="22"/>
                <w:szCs w:val="22"/>
              </w:rPr>
              <w:t>Jours et heures d’ouverture des services de la société :</w:t>
            </w:r>
          </w:p>
        </w:tc>
        <w:tc>
          <w:tcPr>
            <w:tcW w:w="3664" w:type="dxa"/>
            <w:tcBorders>
              <w:left w:val="single" w:sz="1" w:space="0" w:color="000000"/>
              <w:bottom w:val="single" w:sz="1" w:space="0" w:color="000000"/>
              <w:right w:val="single" w:sz="1" w:space="0" w:color="000000"/>
            </w:tcBorders>
          </w:tcPr>
          <w:p w14:paraId="7940B724" w14:textId="77777777" w:rsidR="00AE19C0" w:rsidRDefault="00AE19C0" w:rsidP="00AE6651">
            <w:pPr>
              <w:tabs>
                <w:tab w:val="left" w:pos="709"/>
                <w:tab w:val="left" w:pos="7088"/>
                <w:tab w:val="left" w:pos="7230"/>
                <w:tab w:val="left" w:pos="11057"/>
              </w:tabs>
              <w:autoSpaceDE w:val="0"/>
              <w:snapToGrid w:val="0"/>
              <w:rPr>
                <w:rFonts w:eastAsia="Times New Roman"/>
                <w:i/>
                <w:sz w:val="22"/>
                <w:szCs w:val="22"/>
              </w:rPr>
            </w:pPr>
          </w:p>
          <w:p w14:paraId="42BEC681" w14:textId="77777777" w:rsidR="00AE19C0" w:rsidRDefault="00AE19C0" w:rsidP="00AE6651">
            <w:pPr>
              <w:tabs>
                <w:tab w:val="left" w:pos="709"/>
                <w:tab w:val="left" w:pos="7088"/>
                <w:tab w:val="left" w:pos="7230"/>
                <w:tab w:val="left" w:pos="11057"/>
              </w:tabs>
              <w:autoSpaceDE w:val="0"/>
              <w:snapToGrid w:val="0"/>
              <w:rPr>
                <w:rFonts w:eastAsia="Times New Roman"/>
                <w:i/>
                <w:sz w:val="22"/>
                <w:szCs w:val="22"/>
              </w:rPr>
            </w:pPr>
          </w:p>
          <w:p w14:paraId="2BD22865" w14:textId="77777777" w:rsidR="00AE19C0" w:rsidRDefault="00AE19C0" w:rsidP="00AE6651">
            <w:pPr>
              <w:tabs>
                <w:tab w:val="left" w:pos="709"/>
                <w:tab w:val="left" w:pos="7088"/>
                <w:tab w:val="left" w:pos="7230"/>
                <w:tab w:val="left" w:pos="11057"/>
              </w:tabs>
              <w:autoSpaceDE w:val="0"/>
              <w:snapToGrid w:val="0"/>
              <w:rPr>
                <w:rFonts w:eastAsia="Times New Roman"/>
                <w:b/>
                <w:sz w:val="22"/>
                <w:szCs w:val="22"/>
              </w:rPr>
            </w:pPr>
          </w:p>
          <w:p w14:paraId="386462E3" w14:textId="77777777" w:rsidR="00AE19C0" w:rsidRDefault="00AE19C0" w:rsidP="00AE6651">
            <w:pPr>
              <w:tabs>
                <w:tab w:val="left" w:pos="709"/>
                <w:tab w:val="left" w:pos="7088"/>
                <w:tab w:val="left" w:pos="7230"/>
                <w:tab w:val="left" w:pos="11057"/>
              </w:tabs>
              <w:autoSpaceDE w:val="0"/>
              <w:snapToGrid w:val="0"/>
              <w:rPr>
                <w:rFonts w:eastAsia="Times New Roman"/>
                <w:b/>
                <w:sz w:val="22"/>
                <w:szCs w:val="22"/>
              </w:rPr>
            </w:pPr>
          </w:p>
          <w:p w14:paraId="7E328124" w14:textId="77777777" w:rsidR="00AE19C0" w:rsidRPr="000920CC" w:rsidRDefault="00AE19C0" w:rsidP="00AE6651">
            <w:pPr>
              <w:tabs>
                <w:tab w:val="left" w:pos="709"/>
                <w:tab w:val="left" w:pos="7088"/>
                <w:tab w:val="left" w:pos="7230"/>
                <w:tab w:val="left" w:pos="11057"/>
              </w:tabs>
              <w:autoSpaceDE w:val="0"/>
              <w:snapToGrid w:val="0"/>
              <w:rPr>
                <w:rFonts w:eastAsia="Times New Roman"/>
                <w:sz w:val="22"/>
                <w:szCs w:val="22"/>
              </w:rPr>
            </w:pPr>
            <w:r w:rsidRPr="000920CC">
              <w:rPr>
                <w:rFonts w:eastAsia="Times New Roman"/>
                <w:b/>
                <w:sz w:val="22"/>
                <w:szCs w:val="22"/>
              </w:rPr>
              <w:t>Jours</w:t>
            </w:r>
            <w:r w:rsidR="0083550F">
              <w:rPr>
                <w:rFonts w:eastAsia="Times New Roman"/>
                <w:b/>
                <w:sz w:val="22"/>
                <w:szCs w:val="22"/>
              </w:rPr>
              <w:t xml:space="preserve"> </w:t>
            </w:r>
            <w:r w:rsidR="0083550F">
              <w:rPr>
                <w:rFonts w:eastAsia="Times New Roman"/>
                <w:sz w:val="22"/>
                <w:szCs w:val="22"/>
              </w:rPr>
              <w:t xml:space="preserve">        </w:t>
            </w:r>
            <w:r w:rsidR="00342CD6">
              <w:rPr>
                <w:rFonts w:eastAsia="Times New Roman"/>
                <w:sz w:val="22"/>
                <w:szCs w:val="22"/>
              </w:rPr>
              <w:t xml:space="preserve">         </w:t>
            </w:r>
            <w:r w:rsidR="0083550F">
              <w:rPr>
                <w:rFonts w:eastAsia="Times New Roman"/>
                <w:sz w:val="22"/>
                <w:szCs w:val="22"/>
              </w:rPr>
              <w:t xml:space="preserve">     </w:t>
            </w:r>
            <w:r w:rsidR="00342CD6">
              <w:rPr>
                <w:rFonts w:eastAsia="Times New Roman"/>
                <w:sz w:val="22"/>
                <w:szCs w:val="22"/>
              </w:rPr>
              <w:t xml:space="preserve">    </w:t>
            </w:r>
            <w:r w:rsidR="0083550F">
              <w:rPr>
                <w:rFonts w:eastAsia="Times New Roman"/>
                <w:sz w:val="22"/>
                <w:szCs w:val="22"/>
              </w:rPr>
              <w:t xml:space="preserve">  </w:t>
            </w:r>
            <w:r w:rsidR="00342CD6">
              <w:rPr>
                <w:rFonts w:eastAsia="Times New Roman"/>
                <w:sz w:val="22"/>
                <w:szCs w:val="22"/>
              </w:rPr>
              <w:t xml:space="preserve"> </w:t>
            </w:r>
            <w:r w:rsidRPr="000920CC">
              <w:rPr>
                <w:rFonts w:eastAsia="Times New Roman"/>
                <w:b/>
                <w:sz w:val="22"/>
                <w:szCs w:val="22"/>
              </w:rPr>
              <w:t>Horaires</w:t>
            </w:r>
          </w:p>
          <w:p w14:paraId="72914ABF" w14:textId="77777777" w:rsidR="00AE19C0" w:rsidRDefault="00AE19C0" w:rsidP="00AE6651">
            <w:pPr>
              <w:tabs>
                <w:tab w:val="left" w:pos="709"/>
                <w:tab w:val="left" w:pos="7088"/>
                <w:tab w:val="left" w:pos="7230"/>
                <w:tab w:val="left" w:pos="11057"/>
              </w:tabs>
              <w:autoSpaceDE w:val="0"/>
              <w:snapToGrid w:val="0"/>
              <w:rPr>
                <w:rFonts w:eastAsia="Times New Roman"/>
                <w:sz w:val="22"/>
                <w:szCs w:val="22"/>
              </w:rPr>
            </w:pPr>
            <w:r>
              <w:rPr>
                <w:rFonts w:eastAsia="Times New Roman"/>
                <w:sz w:val="22"/>
                <w:szCs w:val="22"/>
              </w:rPr>
              <w:t>du</w:t>
            </w:r>
            <w:r w:rsidR="0083550F">
              <w:rPr>
                <w:rFonts w:eastAsia="Times New Roman"/>
                <w:sz w:val="22"/>
                <w:szCs w:val="22"/>
              </w:rPr>
              <w:t xml:space="preserve">      </w:t>
            </w:r>
            <w:r w:rsidR="00342CD6">
              <w:rPr>
                <w:rFonts w:eastAsia="Times New Roman"/>
                <w:sz w:val="22"/>
                <w:szCs w:val="22"/>
              </w:rPr>
              <w:t xml:space="preserve">  </w:t>
            </w:r>
            <w:r w:rsidR="0083550F">
              <w:rPr>
                <w:rFonts w:eastAsia="Times New Roman"/>
                <w:sz w:val="22"/>
                <w:szCs w:val="22"/>
              </w:rPr>
              <w:t xml:space="preserve"> </w:t>
            </w:r>
            <w:r>
              <w:rPr>
                <w:rFonts w:eastAsia="Times New Roman"/>
                <w:sz w:val="22"/>
                <w:szCs w:val="22"/>
              </w:rPr>
              <w:t xml:space="preserve"> </w:t>
            </w:r>
            <w:r w:rsidR="00342CD6">
              <w:rPr>
                <w:rFonts w:eastAsia="Times New Roman"/>
                <w:sz w:val="22"/>
                <w:szCs w:val="22"/>
              </w:rPr>
              <w:t xml:space="preserve">    </w:t>
            </w:r>
            <w:r>
              <w:rPr>
                <w:rFonts w:eastAsia="Times New Roman"/>
                <w:sz w:val="22"/>
                <w:szCs w:val="22"/>
              </w:rPr>
              <w:t>au</w:t>
            </w:r>
            <w:r w:rsidR="0083550F">
              <w:rPr>
                <w:rFonts w:eastAsia="Times New Roman"/>
                <w:sz w:val="22"/>
                <w:szCs w:val="22"/>
              </w:rPr>
              <w:t xml:space="preserve">         </w:t>
            </w:r>
            <w:r w:rsidR="00342CD6">
              <w:rPr>
                <w:rFonts w:eastAsia="Times New Roman"/>
                <w:sz w:val="22"/>
                <w:szCs w:val="22"/>
              </w:rPr>
              <w:t xml:space="preserve">         </w:t>
            </w:r>
            <w:r>
              <w:rPr>
                <w:rFonts w:eastAsia="Times New Roman"/>
                <w:sz w:val="22"/>
                <w:szCs w:val="22"/>
              </w:rPr>
              <w:t xml:space="preserve"> de</w:t>
            </w:r>
            <w:r w:rsidR="0083550F">
              <w:rPr>
                <w:rFonts w:eastAsia="Times New Roman"/>
                <w:sz w:val="22"/>
                <w:szCs w:val="22"/>
              </w:rPr>
              <w:t xml:space="preserve">     </w:t>
            </w:r>
            <w:r>
              <w:rPr>
                <w:rFonts w:eastAsia="Times New Roman"/>
                <w:sz w:val="22"/>
                <w:szCs w:val="22"/>
              </w:rPr>
              <w:t xml:space="preserve"> </w:t>
            </w:r>
            <w:r w:rsidR="00342CD6">
              <w:rPr>
                <w:rFonts w:eastAsia="Times New Roman"/>
                <w:sz w:val="22"/>
                <w:szCs w:val="22"/>
              </w:rPr>
              <w:t xml:space="preserve">   </w:t>
            </w:r>
            <w:r>
              <w:rPr>
                <w:rFonts w:eastAsia="Times New Roman"/>
                <w:sz w:val="22"/>
                <w:szCs w:val="22"/>
              </w:rPr>
              <w:t>à</w:t>
            </w:r>
          </w:p>
          <w:p w14:paraId="4AED6737" w14:textId="77777777" w:rsidR="00AE19C0" w:rsidRDefault="00AE19C0" w:rsidP="00AE6651">
            <w:pPr>
              <w:tabs>
                <w:tab w:val="left" w:pos="709"/>
                <w:tab w:val="left" w:pos="7088"/>
                <w:tab w:val="left" w:pos="7230"/>
                <w:tab w:val="left" w:pos="11057"/>
              </w:tabs>
              <w:autoSpaceDE w:val="0"/>
              <w:snapToGrid w:val="0"/>
              <w:rPr>
                <w:rFonts w:eastAsia="Times New Roman"/>
                <w:sz w:val="22"/>
                <w:szCs w:val="22"/>
              </w:rPr>
            </w:pPr>
            <w:r w:rsidRPr="000920CC">
              <w:rPr>
                <w:rFonts w:eastAsia="Times New Roman"/>
                <w:sz w:val="22"/>
                <w:szCs w:val="22"/>
              </w:rPr>
              <w:tab/>
            </w:r>
            <w:r w:rsidRPr="000920CC">
              <w:rPr>
                <w:rFonts w:eastAsia="Times New Roman"/>
                <w:sz w:val="22"/>
                <w:szCs w:val="22"/>
              </w:rPr>
              <w:tab/>
            </w:r>
            <w:r w:rsidRPr="000920CC">
              <w:rPr>
                <w:rFonts w:eastAsia="Times New Roman"/>
                <w:sz w:val="22"/>
                <w:szCs w:val="22"/>
              </w:rPr>
              <w:tab/>
            </w:r>
            <w:r w:rsidRPr="000920CC">
              <w:rPr>
                <w:rFonts w:eastAsia="Times New Roman"/>
                <w:sz w:val="22"/>
                <w:szCs w:val="22"/>
              </w:rPr>
              <w:tab/>
              <w:t>De</w:t>
            </w:r>
            <w:r w:rsidR="0083550F">
              <w:rPr>
                <w:rFonts w:eastAsia="Times New Roman"/>
                <w:sz w:val="22"/>
                <w:szCs w:val="22"/>
              </w:rPr>
              <w:t xml:space="preserve">                 </w:t>
            </w:r>
            <w:r w:rsidRPr="000920CC">
              <w:rPr>
                <w:rFonts w:eastAsia="Times New Roman"/>
                <w:sz w:val="22"/>
                <w:szCs w:val="22"/>
              </w:rPr>
              <w:t>à</w:t>
            </w:r>
          </w:p>
        </w:tc>
      </w:tr>
      <w:tr w:rsidR="00AE19C0" w14:paraId="62C5D3F6" w14:textId="77777777" w:rsidTr="00AE6651">
        <w:tc>
          <w:tcPr>
            <w:tcW w:w="853" w:type="dxa"/>
            <w:tcBorders>
              <w:top w:val="single" w:sz="1" w:space="0" w:color="000000"/>
              <w:left w:val="single" w:sz="1" w:space="0" w:color="000000"/>
              <w:bottom w:val="single" w:sz="1" w:space="0" w:color="000000"/>
            </w:tcBorders>
          </w:tcPr>
          <w:p w14:paraId="04D60DCB" w14:textId="77777777" w:rsidR="00AE19C0" w:rsidRPr="00932DE8" w:rsidRDefault="00932DE8" w:rsidP="00932DE8">
            <w:pPr>
              <w:pStyle w:val="Contenudetableau"/>
              <w:tabs>
                <w:tab w:val="left" w:pos="709"/>
                <w:tab w:val="left" w:pos="7088"/>
                <w:tab w:val="left" w:pos="7230"/>
                <w:tab w:val="left" w:pos="11057"/>
              </w:tabs>
              <w:snapToGrid w:val="0"/>
              <w:jc w:val="center"/>
              <w:rPr>
                <w:rFonts w:eastAsia="Times New Roman"/>
                <w:b/>
                <w:sz w:val="22"/>
                <w:szCs w:val="22"/>
              </w:rPr>
            </w:pPr>
            <w:r w:rsidRPr="00932DE8">
              <w:rPr>
                <w:rFonts w:eastAsia="Times New Roman"/>
                <w:b/>
                <w:sz w:val="22"/>
                <w:szCs w:val="22"/>
              </w:rPr>
              <w:t>3</w:t>
            </w:r>
          </w:p>
        </w:tc>
        <w:tc>
          <w:tcPr>
            <w:tcW w:w="3685" w:type="dxa"/>
            <w:tcBorders>
              <w:top w:val="single" w:sz="1" w:space="0" w:color="000000"/>
              <w:left w:val="single" w:sz="1" w:space="0" w:color="000000"/>
              <w:bottom w:val="single" w:sz="1" w:space="0" w:color="000000"/>
            </w:tcBorders>
          </w:tcPr>
          <w:p w14:paraId="22DBDE11" w14:textId="77777777" w:rsidR="00AE19C0" w:rsidRDefault="00AE19C0" w:rsidP="00AE6651">
            <w:pPr>
              <w:pStyle w:val="Titre11"/>
              <w:keepNext/>
              <w:tabs>
                <w:tab w:val="left" w:pos="709"/>
                <w:tab w:val="left" w:pos="7088"/>
                <w:tab w:val="left" w:pos="7230"/>
                <w:tab w:val="left" w:pos="11057"/>
              </w:tabs>
              <w:snapToGrid w:val="0"/>
              <w:rPr>
                <w:rFonts w:eastAsia="Times New Roman"/>
                <w:b/>
                <w:bCs/>
                <w:sz w:val="22"/>
                <w:szCs w:val="22"/>
              </w:rPr>
            </w:pPr>
            <w:r>
              <w:rPr>
                <w:rFonts w:eastAsia="Times New Roman"/>
                <w:b/>
                <w:bCs/>
                <w:sz w:val="22"/>
                <w:szCs w:val="22"/>
              </w:rPr>
              <w:t>Personnel</w:t>
            </w:r>
          </w:p>
        </w:tc>
        <w:tc>
          <w:tcPr>
            <w:tcW w:w="6521" w:type="dxa"/>
            <w:tcBorders>
              <w:top w:val="single" w:sz="1" w:space="0" w:color="000000"/>
              <w:left w:val="single" w:sz="1" w:space="0" w:color="000000"/>
              <w:bottom w:val="single" w:sz="1" w:space="0" w:color="000000"/>
            </w:tcBorders>
          </w:tcPr>
          <w:p w14:paraId="67E30A4A" w14:textId="77777777" w:rsidR="00DD69EB" w:rsidRDefault="00DD69EB" w:rsidP="00AE6651">
            <w:pPr>
              <w:tabs>
                <w:tab w:val="left" w:pos="709"/>
                <w:tab w:val="left" w:pos="7088"/>
                <w:tab w:val="left" w:pos="7230"/>
                <w:tab w:val="left" w:pos="11057"/>
              </w:tabs>
              <w:autoSpaceDE w:val="0"/>
              <w:rPr>
                <w:rFonts w:eastAsia="Times New Roman"/>
                <w:sz w:val="22"/>
                <w:szCs w:val="22"/>
              </w:rPr>
            </w:pPr>
          </w:p>
          <w:p w14:paraId="0C0EAA1A" w14:textId="77777777" w:rsidR="00AE19C0" w:rsidRPr="00FE56FA" w:rsidRDefault="00AE19C0" w:rsidP="00AE6651">
            <w:pPr>
              <w:tabs>
                <w:tab w:val="left" w:pos="709"/>
                <w:tab w:val="left" w:pos="7088"/>
                <w:tab w:val="left" w:pos="7230"/>
                <w:tab w:val="left" w:pos="11057"/>
              </w:tabs>
              <w:autoSpaceDE w:val="0"/>
              <w:rPr>
                <w:rFonts w:eastAsia="Times New Roman"/>
                <w:sz w:val="22"/>
                <w:szCs w:val="22"/>
              </w:rPr>
            </w:pPr>
            <w:r w:rsidRPr="00FE56FA">
              <w:rPr>
                <w:rFonts w:eastAsia="Times New Roman"/>
                <w:sz w:val="22"/>
                <w:szCs w:val="22"/>
              </w:rPr>
              <w:t>-</w:t>
            </w:r>
            <w:r w:rsidR="0083550F" w:rsidRPr="00FE56FA">
              <w:rPr>
                <w:rFonts w:eastAsia="Times New Roman"/>
                <w:sz w:val="22"/>
                <w:szCs w:val="22"/>
              </w:rPr>
              <w:t xml:space="preserve"> </w:t>
            </w:r>
            <w:r w:rsidRPr="00FE56FA">
              <w:rPr>
                <w:rFonts w:eastAsia="Times New Roman"/>
                <w:sz w:val="22"/>
                <w:szCs w:val="22"/>
              </w:rPr>
              <w:t>Effectif total de l’entreprise</w:t>
            </w:r>
          </w:p>
          <w:p w14:paraId="29A06C88" w14:textId="77777777" w:rsidR="00AE19C0" w:rsidRDefault="00AE19C0" w:rsidP="00AE6651">
            <w:pPr>
              <w:tabs>
                <w:tab w:val="left" w:pos="709"/>
                <w:tab w:val="left" w:pos="7088"/>
                <w:tab w:val="left" w:pos="7230"/>
                <w:tab w:val="left" w:pos="11057"/>
              </w:tabs>
              <w:autoSpaceDE w:val="0"/>
              <w:rPr>
                <w:rFonts w:eastAsia="Times New Roman"/>
                <w:sz w:val="22"/>
                <w:szCs w:val="22"/>
              </w:rPr>
            </w:pPr>
          </w:p>
          <w:p w14:paraId="0A706305" w14:textId="77777777" w:rsidR="00AE19C0" w:rsidRDefault="00AE19C0" w:rsidP="00AE6651">
            <w:pPr>
              <w:tabs>
                <w:tab w:val="left" w:pos="709"/>
                <w:tab w:val="left" w:pos="7088"/>
                <w:tab w:val="left" w:pos="7230"/>
                <w:tab w:val="left" w:pos="11057"/>
              </w:tabs>
              <w:autoSpaceDE w:val="0"/>
              <w:rPr>
                <w:rFonts w:eastAsia="Times New Roman"/>
                <w:sz w:val="22"/>
                <w:szCs w:val="22"/>
              </w:rPr>
            </w:pPr>
          </w:p>
          <w:p w14:paraId="1493607B" w14:textId="77777777" w:rsidR="0010604E" w:rsidRDefault="00AE19C0" w:rsidP="00AE6651">
            <w:pPr>
              <w:tabs>
                <w:tab w:val="left" w:pos="709"/>
                <w:tab w:val="left" w:pos="7088"/>
                <w:tab w:val="left" w:pos="7230"/>
                <w:tab w:val="left" w:pos="11057"/>
              </w:tabs>
              <w:autoSpaceDE w:val="0"/>
              <w:rPr>
                <w:rFonts w:eastAsia="Times New Roman"/>
                <w:sz w:val="22"/>
                <w:szCs w:val="22"/>
              </w:rPr>
            </w:pPr>
            <w:r>
              <w:rPr>
                <w:rFonts w:eastAsia="Times New Roman"/>
                <w:sz w:val="22"/>
                <w:szCs w:val="22"/>
              </w:rPr>
              <w:t xml:space="preserve">- </w:t>
            </w:r>
            <w:r w:rsidRPr="000920CC">
              <w:rPr>
                <w:rFonts w:eastAsia="Times New Roman"/>
                <w:sz w:val="22"/>
                <w:szCs w:val="22"/>
              </w:rPr>
              <w:t>Données de stabilité du personnel dans l’entreprise</w:t>
            </w:r>
            <w:r w:rsidR="0010604E">
              <w:rPr>
                <w:rFonts w:eastAsia="Times New Roman"/>
                <w:sz w:val="22"/>
                <w:szCs w:val="22"/>
              </w:rPr>
              <w:t xml:space="preserve"> (ancienneté </w:t>
            </w:r>
          </w:p>
          <w:p w14:paraId="74E901DB" w14:textId="77777777" w:rsidR="00AE19C0" w:rsidRDefault="00342CD6" w:rsidP="00AE6651">
            <w:pPr>
              <w:tabs>
                <w:tab w:val="left" w:pos="709"/>
                <w:tab w:val="left" w:pos="7088"/>
                <w:tab w:val="left" w:pos="7230"/>
                <w:tab w:val="left" w:pos="11057"/>
              </w:tabs>
              <w:autoSpaceDE w:val="0"/>
              <w:rPr>
                <w:rFonts w:eastAsia="Times New Roman"/>
                <w:sz w:val="22"/>
                <w:szCs w:val="22"/>
              </w:rPr>
            </w:pPr>
            <w:r>
              <w:rPr>
                <w:rFonts w:eastAsia="Times New Roman"/>
                <w:sz w:val="22"/>
                <w:szCs w:val="22"/>
              </w:rPr>
              <w:t>m</w:t>
            </w:r>
            <w:r w:rsidR="0010604E">
              <w:rPr>
                <w:rFonts w:eastAsia="Times New Roman"/>
                <w:sz w:val="22"/>
                <w:szCs w:val="22"/>
              </w:rPr>
              <w:t>oyenne)</w:t>
            </w:r>
          </w:p>
          <w:p w14:paraId="29F93116" w14:textId="77777777" w:rsidR="00AE19C0" w:rsidRDefault="00AE19C0" w:rsidP="00AE6651">
            <w:pPr>
              <w:tabs>
                <w:tab w:val="left" w:pos="709"/>
                <w:tab w:val="left" w:pos="7088"/>
                <w:tab w:val="left" w:pos="7230"/>
                <w:tab w:val="left" w:pos="11057"/>
              </w:tabs>
              <w:autoSpaceDE w:val="0"/>
              <w:rPr>
                <w:rFonts w:eastAsia="Times New Roman"/>
                <w:sz w:val="22"/>
                <w:szCs w:val="22"/>
              </w:rPr>
            </w:pPr>
          </w:p>
          <w:p w14:paraId="57DCDCA7" w14:textId="77777777" w:rsidR="00AE19C0" w:rsidRDefault="00AE19C0" w:rsidP="00AE6651">
            <w:pPr>
              <w:tabs>
                <w:tab w:val="left" w:pos="709"/>
                <w:tab w:val="left" w:pos="7088"/>
                <w:tab w:val="left" w:pos="7230"/>
                <w:tab w:val="left" w:pos="11057"/>
              </w:tabs>
              <w:autoSpaceDE w:val="0"/>
              <w:rPr>
                <w:rFonts w:eastAsia="Times New Roman"/>
                <w:sz w:val="22"/>
                <w:szCs w:val="22"/>
              </w:rPr>
            </w:pPr>
          </w:p>
          <w:p w14:paraId="4F09CD55" w14:textId="77777777" w:rsidR="00FE56FA" w:rsidRDefault="00FE56FA" w:rsidP="00AE6651">
            <w:pPr>
              <w:tabs>
                <w:tab w:val="left" w:pos="709"/>
                <w:tab w:val="left" w:pos="7088"/>
                <w:tab w:val="left" w:pos="7230"/>
                <w:tab w:val="left" w:pos="11057"/>
              </w:tabs>
              <w:autoSpaceDE w:val="0"/>
              <w:rPr>
                <w:rFonts w:eastAsia="Times New Roman"/>
                <w:sz w:val="22"/>
                <w:szCs w:val="22"/>
              </w:rPr>
            </w:pPr>
          </w:p>
          <w:p w14:paraId="4617077A" w14:textId="77777777" w:rsidR="00AE19C0" w:rsidRDefault="00AE19C0" w:rsidP="00AE6651">
            <w:pPr>
              <w:tabs>
                <w:tab w:val="left" w:pos="709"/>
                <w:tab w:val="left" w:pos="7088"/>
                <w:tab w:val="left" w:pos="7230"/>
                <w:tab w:val="left" w:pos="11057"/>
              </w:tabs>
              <w:autoSpaceDE w:val="0"/>
              <w:rPr>
                <w:rFonts w:eastAsia="Times New Roman"/>
                <w:sz w:val="22"/>
                <w:szCs w:val="22"/>
              </w:rPr>
            </w:pPr>
            <w:r>
              <w:rPr>
                <w:rFonts w:eastAsia="Times New Roman"/>
                <w:sz w:val="22"/>
                <w:szCs w:val="22"/>
              </w:rPr>
              <w:t xml:space="preserve">- </w:t>
            </w:r>
            <w:r w:rsidRPr="000920CC">
              <w:rPr>
                <w:rFonts w:eastAsia="Times New Roman"/>
                <w:sz w:val="22"/>
                <w:szCs w:val="22"/>
              </w:rPr>
              <w:t>Organigramme fonctionnel du service chargé du suivi des abonnements à joindre en annexe</w:t>
            </w:r>
          </w:p>
          <w:p w14:paraId="7C86A5BD" w14:textId="77777777" w:rsidR="00AE19C0" w:rsidRDefault="00AE19C0" w:rsidP="00AE6651">
            <w:pPr>
              <w:tabs>
                <w:tab w:val="left" w:pos="709"/>
                <w:tab w:val="left" w:pos="7088"/>
                <w:tab w:val="left" w:pos="7230"/>
                <w:tab w:val="left" w:pos="11057"/>
              </w:tabs>
              <w:autoSpaceDE w:val="0"/>
              <w:rPr>
                <w:rFonts w:eastAsia="Times New Roman"/>
                <w:sz w:val="22"/>
                <w:szCs w:val="22"/>
              </w:rPr>
            </w:pPr>
          </w:p>
        </w:tc>
        <w:tc>
          <w:tcPr>
            <w:tcW w:w="3664" w:type="dxa"/>
            <w:tcBorders>
              <w:top w:val="single" w:sz="1" w:space="0" w:color="000000"/>
              <w:left w:val="single" w:sz="1" w:space="0" w:color="000000"/>
              <w:bottom w:val="single" w:sz="1" w:space="0" w:color="000000"/>
              <w:right w:val="single" w:sz="1" w:space="0" w:color="000000"/>
            </w:tcBorders>
          </w:tcPr>
          <w:p w14:paraId="54913C5E" w14:textId="77777777" w:rsidR="00AE19C0" w:rsidRDefault="00AE19C0" w:rsidP="00AE6651">
            <w:pPr>
              <w:tabs>
                <w:tab w:val="left" w:pos="349"/>
                <w:tab w:val="left" w:pos="6728"/>
                <w:tab w:val="left" w:pos="6870"/>
                <w:tab w:val="left" w:pos="10697"/>
              </w:tabs>
              <w:autoSpaceDE w:val="0"/>
              <w:snapToGrid w:val="0"/>
              <w:rPr>
                <w:rFonts w:eastAsia="Times New Roman"/>
                <w:sz w:val="22"/>
                <w:szCs w:val="22"/>
              </w:rPr>
            </w:pPr>
          </w:p>
        </w:tc>
      </w:tr>
    </w:tbl>
    <w:p w14:paraId="5A618132" w14:textId="77777777" w:rsidR="00FC61F6" w:rsidRDefault="00627A89" w:rsidP="00627A89">
      <w:pPr>
        <w:pStyle w:val="Corpsdetexte"/>
      </w:pPr>
      <w:r>
        <w:br w:type="page"/>
      </w:r>
    </w:p>
    <w:p w14:paraId="69A64C87" w14:textId="77777777" w:rsidR="00A8018B" w:rsidRDefault="00A8018B">
      <w:pPr>
        <w:autoSpaceDE w:val="0"/>
        <w:rPr>
          <w:rFonts w:eastAsia="Times New Roman"/>
          <w:color w:val="000000"/>
          <w:sz w:val="22"/>
        </w:rPr>
      </w:pPr>
    </w:p>
    <w:tbl>
      <w:tblPr>
        <w:tblW w:w="14723" w:type="dxa"/>
        <w:tblInd w:w="-11" w:type="dxa"/>
        <w:tblLayout w:type="fixed"/>
        <w:tblCellMar>
          <w:left w:w="0" w:type="dxa"/>
          <w:right w:w="0" w:type="dxa"/>
        </w:tblCellMar>
        <w:tblLook w:val="0000" w:firstRow="0" w:lastRow="0" w:firstColumn="0" w:lastColumn="0" w:noHBand="0" w:noVBand="0"/>
      </w:tblPr>
      <w:tblGrid>
        <w:gridCol w:w="853"/>
        <w:gridCol w:w="3685"/>
        <w:gridCol w:w="6521"/>
        <w:gridCol w:w="3664"/>
      </w:tblGrid>
      <w:tr w:rsidR="00A8018B" w14:paraId="489DBD05" w14:textId="77777777" w:rsidTr="00AE6651">
        <w:tc>
          <w:tcPr>
            <w:tcW w:w="853" w:type="dxa"/>
            <w:tcBorders>
              <w:top w:val="single" w:sz="1" w:space="0" w:color="000000"/>
              <w:left w:val="single" w:sz="1" w:space="0" w:color="000000"/>
            </w:tcBorders>
          </w:tcPr>
          <w:p w14:paraId="2BD2D06E" w14:textId="77777777" w:rsidR="00A8018B" w:rsidRPr="00932DE8" w:rsidRDefault="00932DE8" w:rsidP="00932DE8">
            <w:pPr>
              <w:pStyle w:val="Contenudetableau"/>
              <w:tabs>
                <w:tab w:val="left" w:pos="709"/>
                <w:tab w:val="left" w:pos="7088"/>
                <w:tab w:val="left" w:pos="7230"/>
                <w:tab w:val="left" w:pos="11057"/>
              </w:tabs>
              <w:snapToGrid w:val="0"/>
              <w:jc w:val="center"/>
              <w:rPr>
                <w:rFonts w:eastAsia="Times New Roman"/>
                <w:b/>
                <w:sz w:val="22"/>
                <w:szCs w:val="22"/>
              </w:rPr>
            </w:pPr>
            <w:r w:rsidRPr="00932DE8">
              <w:rPr>
                <w:rFonts w:eastAsia="Times New Roman"/>
                <w:b/>
                <w:sz w:val="22"/>
                <w:szCs w:val="22"/>
              </w:rPr>
              <w:t>4</w:t>
            </w:r>
          </w:p>
          <w:p w14:paraId="5192C954" w14:textId="77777777" w:rsidR="00A8018B" w:rsidRPr="00932DE8" w:rsidRDefault="00A8018B" w:rsidP="00932DE8">
            <w:pPr>
              <w:pStyle w:val="Contenudetableau"/>
              <w:tabs>
                <w:tab w:val="left" w:pos="709"/>
                <w:tab w:val="left" w:pos="7088"/>
                <w:tab w:val="left" w:pos="7230"/>
                <w:tab w:val="left" w:pos="11057"/>
              </w:tabs>
              <w:snapToGrid w:val="0"/>
              <w:jc w:val="center"/>
              <w:rPr>
                <w:rFonts w:eastAsia="Times New Roman"/>
                <w:b/>
                <w:sz w:val="22"/>
                <w:szCs w:val="22"/>
              </w:rPr>
            </w:pPr>
          </w:p>
        </w:tc>
        <w:tc>
          <w:tcPr>
            <w:tcW w:w="3685" w:type="dxa"/>
            <w:tcBorders>
              <w:top w:val="single" w:sz="1" w:space="0" w:color="000000"/>
              <w:left w:val="single" w:sz="1" w:space="0" w:color="000000"/>
            </w:tcBorders>
          </w:tcPr>
          <w:p w14:paraId="07426C4B" w14:textId="77777777" w:rsidR="00A8018B" w:rsidRPr="00E61ECF" w:rsidRDefault="00A8018B" w:rsidP="00AE6651">
            <w:pPr>
              <w:rPr>
                <w:b/>
                <w:sz w:val="22"/>
                <w:szCs w:val="22"/>
              </w:rPr>
            </w:pPr>
            <w:r w:rsidRPr="00E61ECF">
              <w:rPr>
                <w:b/>
                <w:sz w:val="22"/>
                <w:szCs w:val="22"/>
              </w:rPr>
              <w:t>Interlocuteurs</w:t>
            </w:r>
          </w:p>
        </w:tc>
        <w:tc>
          <w:tcPr>
            <w:tcW w:w="6521" w:type="dxa"/>
            <w:tcBorders>
              <w:top w:val="single" w:sz="1" w:space="0" w:color="000000"/>
              <w:left w:val="single" w:sz="1" w:space="0" w:color="000000"/>
            </w:tcBorders>
          </w:tcPr>
          <w:p w14:paraId="1A412562" w14:textId="77777777" w:rsidR="00A8018B" w:rsidRDefault="00A8018B" w:rsidP="00AE6651">
            <w:pPr>
              <w:tabs>
                <w:tab w:val="left" w:pos="709"/>
                <w:tab w:val="left" w:pos="7088"/>
                <w:tab w:val="left" w:pos="7230"/>
                <w:tab w:val="left" w:pos="11057"/>
              </w:tabs>
              <w:snapToGrid w:val="0"/>
              <w:rPr>
                <w:rFonts w:eastAsia="Times New Roman"/>
                <w:sz w:val="22"/>
                <w:szCs w:val="22"/>
              </w:rPr>
            </w:pPr>
            <w:r>
              <w:rPr>
                <w:rFonts w:eastAsia="Times New Roman"/>
                <w:sz w:val="22"/>
                <w:szCs w:val="22"/>
              </w:rPr>
              <w:t xml:space="preserve">- </w:t>
            </w:r>
            <w:r w:rsidR="00342CD6">
              <w:rPr>
                <w:rFonts w:eastAsia="Times New Roman"/>
                <w:sz w:val="22"/>
                <w:szCs w:val="22"/>
              </w:rPr>
              <w:t xml:space="preserve">Le candidat s’engage-t-il à mettre </w:t>
            </w:r>
            <w:r w:rsidRPr="00E61ECF">
              <w:rPr>
                <w:rFonts w:eastAsia="Times New Roman"/>
                <w:sz w:val="22"/>
                <w:szCs w:val="22"/>
              </w:rPr>
              <w:t>à disposition du client un interlocuteur unique pour les commandes, réclamations, renouvellements, informatio</w:t>
            </w:r>
            <w:r>
              <w:rPr>
                <w:rFonts w:eastAsia="Times New Roman"/>
                <w:sz w:val="22"/>
                <w:szCs w:val="22"/>
              </w:rPr>
              <w:t>ns bibliographiques, etc.</w:t>
            </w:r>
            <w:r w:rsidRPr="00E61ECF">
              <w:rPr>
                <w:rFonts w:eastAsia="Times New Roman"/>
                <w:sz w:val="22"/>
                <w:szCs w:val="22"/>
              </w:rPr>
              <w:t xml:space="preserve"> ? </w:t>
            </w:r>
          </w:p>
          <w:p w14:paraId="5043D38D" w14:textId="77777777" w:rsidR="00A8018B" w:rsidRDefault="00A8018B" w:rsidP="00AE6651">
            <w:pPr>
              <w:tabs>
                <w:tab w:val="left" w:pos="709"/>
                <w:tab w:val="left" w:pos="7088"/>
                <w:tab w:val="left" w:pos="7230"/>
                <w:tab w:val="left" w:pos="11057"/>
              </w:tabs>
              <w:snapToGrid w:val="0"/>
              <w:rPr>
                <w:rFonts w:eastAsia="Times New Roman"/>
                <w:sz w:val="22"/>
                <w:szCs w:val="22"/>
              </w:rPr>
            </w:pPr>
          </w:p>
          <w:p w14:paraId="5517B5D7" w14:textId="77777777" w:rsidR="00A8018B" w:rsidRDefault="00A8018B" w:rsidP="00AE6651">
            <w:pPr>
              <w:tabs>
                <w:tab w:val="left" w:pos="709"/>
                <w:tab w:val="left" w:pos="7088"/>
                <w:tab w:val="left" w:pos="7230"/>
                <w:tab w:val="left" w:pos="11057"/>
              </w:tabs>
              <w:snapToGrid w:val="0"/>
              <w:rPr>
                <w:rFonts w:eastAsia="Times New Roman"/>
                <w:b/>
                <w:i/>
                <w:sz w:val="22"/>
                <w:szCs w:val="22"/>
              </w:rPr>
            </w:pPr>
            <w:r w:rsidRPr="00A8018B">
              <w:rPr>
                <w:rFonts w:eastAsia="Times New Roman"/>
                <w:b/>
                <w:i/>
                <w:sz w:val="22"/>
                <w:szCs w:val="22"/>
              </w:rPr>
              <w:t>Si oui</w:t>
            </w:r>
          </w:p>
          <w:p w14:paraId="09A7EF59" w14:textId="77777777" w:rsidR="00A8018B" w:rsidRPr="00A8018B" w:rsidRDefault="00A8018B" w:rsidP="00AE6651">
            <w:pPr>
              <w:tabs>
                <w:tab w:val="left" w:pos="709"/>
                <w:tab w:val="left" w:pos="7088"/>
                <w:tab w:val="left" w:pos="7230"/>
                <w:tab w:val="left" w:pos="11057"/>
              </w:tabs>
              <w:snapToGrid w:val="0"/>
              <w:rPr>
                <w:rFonts w:eastAsia="Times New Roman"/>
                <w:b/>
                <w:i/>
                <w:sz w:val="22"/>
                <w:szCs w:val="22"/>
              </w:rPr>
            </w:pPr>
          </w:p>
          <w:p w14:paraId="0A95CE93" w14:textId="77777777" w:rsidR="00A8018B" w:rsidRDefault="00A8018B" w:rsidP="00A8018B">
            <w:pPr>
              <w:tabs>
                <w:tab w:val="left" w:pos="709"/>
                <w:tab w:val="left" w:pos="7088"/>
                <w:tab w:val="left" w:pos="7230"/>
                <w:tab w:val="left" w:pos="11057"/>
              </w:tabs>
              <w:snapToGrid w:val="0"/>
              <w:rPr>
                <w:rFonts w:eastAsia="Times New Roman"/>
                <w:sz w:val="22"/>
                <w:szCs w:val="22"/>
              </w:rPr>
            </w:pPr>
            <w:r>
              <w:rPr>
                <w:rFonts w:eastAsia="Times New Roman"/>
                <w:sz w:val="22"/>
                <w:szCs w:val="22"/>
              </w:rPr>
              <w:t xml:space="preserve">- </w:t>
            </w:r>
            <w:r w:rsidRPr="00A8018B">
              <w:rPr>
                <w:rFonts w:eastAsia="Times New Roman"/>
                <w:sz w:val="22"/>
                <w:szCs w:val="22"/>
              </w:rPr>
              <w:t>Nom de</w:t>
            </w:r>
            <w:r>
              <w:rPr>
                <w:rFonts w:eastAsia="Times New Roman"/>
                <w:sz w:val="22"/>
                <w:szCs w:val="22"/>
              </w:rPr>
              <w:t xml:space="preserve"> l’interlocuteur (si possible) ; n° de tél, fax, courriel </w:t>
            </w:r>
          </w:p>
          <w:p w14:paraId="30229B72" w14:textId="77777777" w:rsidR="001F52C3" w:rsidRDefault="001F52C3" w:rsidP="00A8018B">
            <w:pPr>
              <w:tabs>
                <w:tab w:val="left" w:pos="709"/>
                <w:tab w:val="left" w:pos="7088"/>
                <w:tab w:val="left" w:pos="7230"/>
                <w:tab w:val="left" w:pos="11057"/>
              </w:tabs>
              <w:snapToGrid w:val="0"/>
              <w:rPr>
                <w:rFonts w:eastAsia="Times New Roman"/>
                <w:sz w:val="22"/>
                <w:szCs w:val="22"/>
              </w:rPr>
            </w:pPr>
          </w:p>
          <w:p w14:paraId="3AB2272D" w14:textId="77777777" w:rsidR="00894F09" w:rsidRDefault="00894F09" w:rsidP="00A8018B">
            <w:pPr>
              <w:tabs>
                <w:tab w:val="left" w:pos="709"/>
                <w:tab w:val="left" w:pos="7088"/>
                <w:tab w:val="left" w:pos="7230"/>
                <w:tab w:val="left" w:pos="11057"/>
              </w:tabs>
              <w:snapToGrid w:val="0"/>
              <w:rPr>
                <w:rFonts w:eastAsia="Times New Roman"/>
                <w:sz w:val="22"/>
                <w:szCs w:val="22"/>
              </w:rPr>
            </w:pPr>
          </w:p>
          <w:p w14:paraId="5F95BD1E" w14:textId="77777777" w:rsidR="00A8018B" w:rsidRPr="00E61ECF" w:rsidRDefault="00A8018B" w:rsidP="00AE6651">
            <w:pPr>
              <w:tabs>
                <w:tab w:val="left" w:pos="709"/>
                <w:tab w:val="left" w:pos="7088"/>
                <w:tab w:val="left" w:pos="7230"/>
                <w:tab w:val="left" w:pos="11057"/>
              </w:tabs>
              <w:snapToGrid w:val="0"/>
              <w:rPr>
                <w:rFonts w:eastAsia="Times New Roman"/>
                <w:sz w:val="22"/>
                <w:szCs w:val="22"/>
              </w:rPr>
            </w:pPr>
          </w:p>
          <w:p w14:paraId="0E850497" w14:textId="77777777" w:rsidR="00A8018B" w:rsidRDefault="00A8018B" w:rsidP="00AE6651">
            <w:pPr>
              <w:tabs>
                <w:tab w:val="left" w:pos="709"/>
                <w:tab w:val="left" w:pos="7088"/>
                <w:tab w:val="left" w:pos="7230"/>
                <w:tab w:val="left" w:pos="11057"/>
              </w:tabs>
              <w:snapToGrid w:val="0"/>
              <w:rPr>
                <w:rFonts w:eastAsia="Times New Roman"/>
                <w:sz w:val="22"/>
                <w:szCs w:val="22"/>
              </w:rPr>
            </w:pPr>
            <w:r>
              <w:rPr>
                <w:rFonts w:eastAsia="Times New Roman"/>
                <w:sz w:val="22"/>
                <w:szCs w:val="22"/>
              </w:rPr>
              <w:t>- P</w:t>
            </w:r>
            <w:r w:rsidRPr="00E61ECF">
              <w:rPr>
                <w:rFonts w:eastAsia="Times New Roman"/>
                <w:sz w:val="22"/>
                <w:szCs w:val="22"/>
              </w:rPr>
              <w:t>our quelle durée cet interlocuteur sera-t-il le référent unique du client ?</w:t>
            </w:r>
          </w:p>
          <w:p w14:paraId="200DBC6B" w14:textId="77777777" w:rsidR="00A8018B" w:rsidRDefault="00A8018B" w:rsidP="00AE6651">
            <w:pPr>
              <w:tabs>
                <w:tab w:val="left" w:pos="709"/>
                <w:tab w:val="left" w:pos="7088"/>
                <w:tab w:val="left" w:pos="7230"/>
                <w:tab w:val="left" w:pos="11057"/>
              </w:tabs>
              <w:snapToGrid w:val="0"/>
              <w:rPr>
                <w:rFonts w:eastAsia="Times New Roman"/>
                <w:sz w:val="22"/>
                <w:szCs w:val="22"/>
              </w:rPr>
            </w:pPr>
          </w:p>
          <w:p w14:paraId="4A022B1D" w14:textId="77777777" w:rsidR="00A8018B" w:rsidRDefault="00A8018B" w:rsidP="00AE6651">
            <w:pPr>
              <w:tabs>
                <w:tab w:val="left" w:pos="709"/>
                <w:tab w:val="left" w:pos="7088"/>
                <w:tab w:val="left" w:pos="7230"/>
                <w:tab w:val="left" w:pos="11057"/>
              </w:tabs>
              <w:snapToGrid w:val="0"/>
              <w:rPr>
                <w:rFonts w:eastAsia="Times New Roman"/>
                <w:sz w:val="22"/>
                <w:szCs w:val="22"/>
              </w:rPr>
            </w:pPr>
          </w:p>
        </w:tc>
        <w:tc>
          <w:tcPr>
            <w:tcW w:w="3664" w:type="dxa"/>
            <w:tcBorders>
              <w:top w:val="single" w:sz="1" w:space="0" w:color="000000"/>
              <w:left w:val="single" w:sz="1" w:space="0" w:color="000000"/>
              <w:right w:val="single" w:sz="1" w:space="0" w:color="000000"/>
            </w:tcBorders>
          </w:tcPr>
          <w:p w14:paraId="503CD3FF" w14:textId="77777777" w:rsidR="00A8018B" w:rsidRDefault="00A8018B" w:rsidP="00AE6651">
            <w:pPr>
              <w:tabs>
                <w:tab w:val="left" w:pos="709"/>
                <w:tab w:val="left" w:pos="7088"/>
                <w:tab w:val="left" w:pos="7230"/>
                <w:tab w:val="left" w:pos="11057"/>
              </w:tabs>
              <w:autoSpaceDE w:val="0"/>
              <w:snapToGrid w:val="0"/>
              <w:ind w:left="360"/>
              <w:rPr>
                <w:rFonts w:eastAsia="Times New Roman"/>
                <w:sz w:val="22"/>
                <w:szCs w:val="22"/>
              </w:rPr>
            </w:pPr>
          </w:p>
        </w:tc>
      </w:tr>
      <w:tr w:rsidR="00A8018B" w14:paraId="1E88A660" w14:textId="77777777" w:rsidTr="00AE6651">
        <w:tc>
          <w:tcPr>
            <w:tcW w:w="853" w:type="dxa"/>
            <w:tcBorders>
              <w:left w:val="single" w:sz="1" w:space="0" w:color="000000"/>
            </w:tcBorders>
          </w:tcPr>
          <w:p w14:paraId="66694B6C" w14:textId="77777777" w:rsidR="00A8018B" w:rsidRPr="00932DE8" w:rsidRDefault="00A8018B" w:rsidP="00932DE8">
            <w:pPr>
              <w:pStyle w:val="Contenudetableau"/>
              <w:tabs>
                <w:tab w:val="left" w:pos="709"/>
                <w:tab w:val="left" w:pos="7088"/>
                <w:tab w:val="left" w:pos="7230"/>
                <w:tab w:val="left" w:pos="11057"/>
              </w:tabs>
              <w:snapToGrid w:val="0"/>
              <w:jc w:val="center"/>
              <w:rPr>
                <w:rFonts w:eastAsia="Times New Roman"/>
                <w:b/>
                <w:sz w:val="22"/>
                <w:szCs w:val="22"/>
              </w:rPr>
            </w:pPr>
          </w:p>
        </w:tc>
        <w:tc>
          <w:tcPr>
            <w:tcW w:w="3685" w:type="dxa"/>
            <w:tcBorders>
              <w:left w:val="single" w:sz="1" w:space="0" w:color="000000"/>
            </w:tcBorders>
          </w:tcPr>
          <w:p w14:paraId="707F4992" w14:textId="77777777" w:rsidR="00A8018B" w:rsidRDefault="00A8018B" w:rsidP="00AE6651">
            <w:pPr>
              <w:pStyle w:val="Titre11"/>
              <w:keepNext/>
              <w:tabs>
                <w:tab w:val="left" w:pos="709"/>
                <w:tab w:val="left" w:pos="7088"/>
                <w:tab w:val="left" w:pos="7230"/>
                <w:tab w:val="left" w:pos="11057"/>
              </w:tabs>
              <w:snapToGrid w:val="0"/>
              <w:rPr>
                <w:rFonts w:eastAsia="Times New Roman"/>
                <w:b/>
                <w:bCs/>
                <w:sz w:val="22"/>
                <w:szCs w:val="22"/>
              </w:rPr>
            </w:pPr>
          </w:p>
        </w:tc>
        <w:tc>
          <w:tcPr>
            <w:tcW w:w="6521" w:type="dxa"/>
            <w:tcBorders>
              <w:left w:val="single" w:sz="1" w:space="0" w:color="000000"/>
            </w:tcBorders>
          </w:tcPr>
          <w:p w14:paraId="5E364FFC" w14:textId="77777777" w:rsidR="00A8018B" w:rsidRDefault="00A8018B" w:rsidP="00AE6651">
            <w:pPr>
              <w:tabs>
                <w:tab w:val="left" w:pos="709"/>
                <w:tab w:val="left" w:pos="7088"/>
                <w:tab w:val="left" w:pos="7230"/>
                <w:tab w:val="left" w:pos="11057"/>
              </w:tabs>
              <w:snapToGrid w:val="0"/>
              <w:rPr>
                <w:sz w:val="22"/>
                <w:szCs w:val="22"/>
              </w:rPr>
            </w:pPr>
            <w:r>
              <w:rPr>
                <w:sz w:val="22"/>
                <w:szCs w:val="22"/>
              </w:rPr>
              <w:t xml:space="preserve">- </w:t>
            </w:r>
            <w:r w:rsidRPr="00E61ECF">
              <w:rPr>
                <w:sz w:val="22"/>
                <w:szCs w:val="22"/>
              </w:rPr>
              <w:t>Nombre de dossiers clients gérés par cette personne ?</w:t>
            </w:r>
          </w:p>
          <w:p w14:paraId="64A770C1" w14:textId="77777777" w:rsidR="00992B6B" w:rsidRDefault="00992B6B" w:rsidP="00AE6651">
            <w:pPr>
              <w:tabs>
                <w:tab w:val="left" w:pos="709"/>
                <w:tab w:val="left" w:pos="7088"/>
                <w:tab w:val="left" w:pos="7230"/>
                <w:tab w:val="left" w:pos="11057"/>
              </w:tabs>
              <w:snapToGrid w:val="0"/>
              <w:rPr>
                <w:sz w:val="22"/>
                <w:szCs w:val="22"/>
              </w:rPr>
            </w:pPr>
          </w:p>
          <w:p w14:paraId="069D7FC6" w14:textId="77777777" w:rsidR="00992B6B" w:rsidRDefault="00992B6B" w:rsidP="00AE6651">
            <w:pPr>
              <w:tabs>
                <w:tab w:val="left" w:pos="709"/>
                <w:tab w:val="left" w:pos="7088"/>
                <w:tab w:val="left" w:pos="7230"/>
                <w:tab w:val="left" w:pos="11057"/>
              </w:tabs>
              <w:snapToGrid w:val="0"/>
              <w:rPr>
                <w:sz w:val="22"/>
                <w:szCs w:val="22"/>
              </w:rPr>
            </w:pPr>
          </w:p>
          <w:p w14:paraId="633B725E" w14:textId="77777777" w:rsidR="00992B6B" w:rsidRDefault="00992B6B" w:rsidP="00AE6651">
            <w:pPr>
              <w:tabs>
                <w:tab w:val="left" w:pos="709"/>
                <w:tab w:val="left" w:pos="7088"/>
                <w:tab w:val="left" w:pos="7230"/>
                <w:tab w:val="left" w:pos="11057"/>
              </w:tabs>
              <w:snapToGrid w:val="0"/>
              <w:rPr>
                <w:sz w:val="22"/>
                <w:szCs w:val="22"/>
              </w:rPr>
            </w:pPr>
            <w:r>
              <w:rPr>
                <w:sz w:val="22"/>
                <w:szCs w:val="22"/>
              </w:rPr>
              <w:t>- Maîtrise du français ?</w:t>
            </w:r>
          </w:p>
          <w:p w14:paraId="7A9F7D20" w14:textId="77777777" w:rsidR="00A8018B" w:rsidRDefault="00A8018B" w:rsidP="00AE6651">
            <w:pPr>
              <w:tabs>
                <w:tab w:val="left" w:pos="709"/>
                <w:tab w:val="left" w:pos="7088"/>
                <w:tab w:val="left" w:pos="7230"/>
                <w:tab w:val="left" w:pos="11057"/>
              </w:tabs>
              <w:snapToGrid w:val="0"/>
              <w:rPr>
                <w:sz w:val="22"/>
                <w:szCs w:val="22"/>
              </w:rPr>
            </w:pPr>
          </w:p>
          <w:p w14:paraId="539033ED" w14:textId="77777777" w:rsidR="00A8018B" w:rsidRDefault="00A8018B" w:rsidP="00AE6651">
            <w:pPr>
              <w:tabs>
                <w:tab w:val="left" w:pos="709"/>
                <w:tab w:val="left" w:pos="7088"/>
                <w:tab w:val="left" w:pos="7230"/>
                <w:tab w:val="left" w:pos="11057"/>
              </w:tabs>
              <w:snapToGrid w:val="0"/>
              <w:rPr>
                <w:sz w:val="22"/>
                <w:szCs w:val="22"/>
              </w:rPr>
            </w:pPr>
          </w:p>
          <w:p w14:paraId="5E24FC50" w14:textId="77777777" w:rsidR="00A8018B" w:rsidRDefault="00A8018B" w:rsidP="00AE6651">
            <w:pPr>
              <w:tabs>
                <w:tab w:val="left" w:pos="709"/>
                <w:tab w:val="left" w:pos="7088"/>
                <w:tab w:val="left" w:pos="7230"/>
                <w:tab w:val="left" w:pos="11057"/>
              </w:tabs>
              <w:snapToGrid w:val="0"/>
              <w:rPr>
                <w:sz w:val="22"/>
                <w:szCs w:val="22"/>
              </w:rPr>
            </w:pPr>
            <w:r>
              <w:rPr>
                <w:sz w:val="22"/>
                <w:szCs w:val="22"/>
              </w:rPr>
              <w:t xml:space="preserve">- </w:t>
            </w:r>
            <w:r w:rsidRPr="00E61ECF">
              <w:rPr>
                <w:sz w:val="22"/>
                <w:szCs w:val="22"/>
              </w:rPr>
              <w:t xml:space="preserve">Son expérience ? Sa </w:t>
            </w:r>
            <w:r w:rsidRPr="00992B6B">
              <w:rPr>
                <w:sz w:val="22"/>
                <w:szCs w:val="22"/>
              </w:rPr>
              <w:t xml:space="preserve">formation ? </w:t>
            </w:r>
            <w:r w:rsidR="00792864" w:rsidRPr="00711725">
              <w:rPr>
                <w:sz w:val="22"/>
                <w:szCs w:val="22"/>
              </w:rPr>
              <w:t xml:space="preserve">Son ancienneté dans ses fonctions ? </w:t>
            </w:r>
            <w:r w:rsidRPr="00992B6B">
              <w:rPr>
                <w:sz w:val="22"/>
                <w:szCs w:val="22"/>
              </w:rPr>
              <w:t xml:space="preserve">Sa connaissance des bibliothèques </w:t>
            </w:r>
            <w:r w:rsidRPr="005D79E5">
              <w:rPr>
                <w:sz w:val="22"/>
                <w:szCs w:val="22"/>
              </w:rPr>
              <w:t>?</w:t>
            </w:r>
            <w:r w:rsidR="002B16AD" w:rsidRPr="005D79E5">
              <w:rPr>
                <w:sz w:val="22"/>
                <w:szCs w:val="22"/>
              </w:rPr>
              <w:t xml:space="preserve"> (possibilité de fournir un CV)</w:t>
            </w:r>
          </w:p>
          <w:p w14:paraId="4BF07482" w14:textId="77777777" w:rsidR="00A8018B" w:rsidRDefault="00A8018B" w:rsidP="00AE6651">
            <w:pPr>
              <w:tabs>
                <w:tab w:val="left" w:pos="709"/>
                <w:tab w:val="left" w:pos="7088"/>
                <w:tab w:val="left" w:pos="7230"/>
                <w:tab w:val="left" w:pos="11057"/>
              </w:tabs>
              <w:snapToGrid w:val="0"/>
              <w:rPr>
                <w:sz w:val="22"/>
                <w:szCs w:val="22"/>
              </w:rPr>
            </w:pPr>
          </w:p>
          <w:p w14:paraId="62B28B32" w14:textId="77777777" w:rsidR="00A8018B" w:rsidRDefault="00A8018B" w:rsidP="00AE6651">
            <w:pPr>
              <w:tabs>
                <w:tab w:val="left" w:pos="709"/>
                <w:tab w:val="left" w:pos="7088"/>
                <w:tab w:val="left" w:pos="7230"/>
                <w:tab w:val="left" w:pos="11057"/>
              </w:tabs>
              <w:snapToGrid w:val="0"/>
              <w:rPr>
                <w:sz w:val="22"/>
                <w:szCs w:val="22"/>
              </w:rPr>
            </w:pPr>
          </w:p>
          <w:p w14:paraId="7692F38C" w14:textId="77777777" w:rsidR="00A8018B" w:rsidRDefault="00A8018B" w:rsidP="00AE6651">
            <w:pPr>
              <w:tabs>
                <w:tab w:val="left" w:pos="709"/>
                <w:tab w:val="left" w:pos="7088"/>
                <w:tab w:val="left" w:pos="7230"/>
                <w:tab w:val="left" w:pos="11057"/>
              </w:tabs>
              <w:snapToGrid w:val="0"/>
              <w:rPr>
                <w:sz w:val="22"/>
                <w:szCs w:val="22"/>
              </w:rPr>
            </w:pPr>
            <w:r>
              <w:rPr>
                <w:sz w:val="22"/>
                <w:szCs w:val="22"/>
              </w:rPr>
              <w:t xml:space="preserve">- </w:t>
            </w:r>
            <w:r w:rsidRPr="00E61ECF">
              <w:rPr>
                <w:sz w:val="22"/>
                <w:szCs w:val="22"/>
              </w:rPr>
              <w:t>En cas d’absence (congés, maladie, maternité, formation,…) de cet interlocuteur spécifique, son remplacement par un autre interlocuteur stable et identifié est-il systématiquement assuré ? Pour la gestion de tous les points des dossiers clients (abonnements, renouvellements, réclamations,…) ?</w:t>
            </w:r>
          </w:p>
          <w:p w14:paraId="7E9641C2" w14:textId="77777777" w:rsidR="00E216BB" w:rsidRDefault="00E216BB" w:rsidP="00AE6651">
            <w:pPr>
              <w:tabs>
                <w:tab w:val="left" w:pos="709"/>
                <w:tab w:val="left" w:pos="7088"/>
                <w:tab w:val="left" w:pos="7230"/>
                <w:tab w:val="left" w:pos="11057"/>
              </w:tabs>
              <w:snapToGrid w:val="0"/>
              <w:rPr>
                <w:sz w:val="22"/>
                <w:szCs w:val="22"/>
              </w:rPr>
            </w:pPr>
          </w:p>
          <w:p w14:paraId="6565B213" w14:textId="77777777" w:rsidR="00A8018B" w:rsidRDefault="00A8018B" w:rsidP="00AE6651">
            <w:pPr>
              <w:tabs>
                <w:tab w:val="left" w:pos="709"/>
                <w:tab w:val="left" w:pos="7088"/>
                <w:tab w:val="left" w:pos="7230"/>
                <w:tab w:val="left" w:pos="11057"/>
              </w:tabs>
              <w:snapToGrid w:val="0"/>
              <w:rPr>
                <w:sz w:val="22"/>
                <w:szCs w:val="22"/>
              </w:rPr>
            </w:pPr>
          </w:p>
          <w:p w14:paraId="096D73D3" w14:textId="77777777" w:rsidR="00A8018B" w:rsidRDefault="00A8018B" w:rsidP="00A8018B">
            <w:pPr>
              <w:tabs>
                <w:tab w:val="left" w:pos="709"/>
                <w:tab w:val="left" w:pos="7088"/>
                <w:tab w:val="left" w:pos="7230"/>
                <w:tab w:val="left" w:pos="11057"/>
              </w:tabs>
              <w:snapToGrid w:val="0"/>
              <w:rPr>
                <w:rFonts w:eastAsia="Times New Roman"/>
                <w:b/>
                <w:i/>
                <w:sz w:val="22"/>
                <w:szCs w:val="22"/>
              </w:rPr>
            </w:pPr>
            <w:r w:rsidRPr="00A8018B">
              <w:rPr>
                <w:rFonts w:eastAsia="Times New Roman"/>
                <w:b/>
                <w:i/>
                <w:sz w:val="22"/>
                <w:szCs w:val="22"/>
              </w:rPr>
              <w:t>Si oui</w:t>
            </w:r>
          </w:p>
          <w:p w14:paraId="47010EDD" w14:textId="77777777" w:rsidR="00A8018B" w:rsidRPr="00A8018B" w:rsidRDefault="00A8018B" w:rsidP="00A8018B">
            <w:pPr>
              <w:tabs>
                <w:tab w:val="left" w:pos="709"/>
                <w:tab w:val="left" w:pos="7088"/>
                <w:tab w:val="left" w:pos="7230"/>
                <w:tab w:val="left" w:pos="11057"/>
              </w:tabs>
              <w:snapToGrid w:val="0"/>
              <w:rPr>
                <w:rFonts w:eastAsia="Times New Roman"/>
                <w:b/>
                <w:i/>
                <w:sz w:val="22"/>
                <w:szCs w:val="22"/>
              </w:rPr>
            </w:pPr>
          </w:p>
          <w:p w14:paraId="0EA40A62" w14:textId="77777777" w:rsidR="00A8018B" w:rsidRDefault="00A8018B" w:rsidP="00A8018B">
            <w:pPr>
              <w:tabs>
                <w:tab w:val="left" w:pos="709"/>
                <w:tab w:val="left" w:pos="7088"/>
                <w:tab w:val="left" w:pos="7230"/>
                <w:tab w:val="left" w:pos="11057"/>
              </w:tabs>
              <w:snapToGrid w:val="0"/>
              <w:rPr>
                <w:rFonts w:eastAsia="Times New Roman"/>
                <w:sz w:val="22"/>
                <w:szCs w:val="22"/>
              </w:rPr>
            </w:pPr>
            <w:r>
              <w:rPr>
                <w:rFonts w:eastAsia="Times New Roman"/>
                <w:sz w:val="22"/>
                <w:szCs w:val="22"/>
              </w:rPr>
              <w:t xml:space="preserve">- Nom du remplaçant (si possible) ; n° de tél, fax, courriel </w:t>
            </w:r>
          </w:p>
          <w:p w14:paraId="462EF9C3" w14:textId="77777777" w:rsidR="001F52C3" w:rsidRDefault="001F52C3" w:rsidP="00A8018B">
            <w:pPr>
              <w:tabs>
                <w:tab w:val="left" w:pos="709"/>
                <w:tab w:val="left" w:pos="7088"/>
                <w:tab w:val="left" w:pos="7230"/>
                <w:tab w:val="left" w:pos="11057"/>
              </w:tabs>
              <w:snapToGrid w:val="0"/>
              <w:rPr>
                <w:rFonts w:eastAsia="Times New Roman"/>
                <w:sz w:val="22"/>
                <w:szCs w:val="22"/>
              </w:rPr>
            </w:pPr>
          </w:p>
          <w:p w14:paraId="13309578" w14:textId="77777777" w:rsidR="00A8018B" w:rsidRDefault="00A8018B" w:rsidP="00AE6651">
            <w:pPr>
              <w:tabs>
                <w:tab w:val="left" w:pos="709"/>
                <w:tab w:val="left" w:pos="7088"/>
                <w:tab w:val="left" w:pos="7230"/>
                <w:tab w:val="left" w:pos="11057"/>
              </w:tabs>
              <w:snapToGrid w:val="0"/>
              <w:rPr>
                <w:sz w:val="22"/>
                <w:szCs w:val="22"/>
              </w:rPr>
            </w:pPr>
          </w:p>
        </w:tc>
        <w:tc>
          <w:tcPr>
            <w:tcW w:w="3664" w:type="dxa"/>
            <w:tcBorders>
              <w:left w:val="single" w:sz="1" w:space="0" w:color="000000"/>
              <w:right w:val="single" w:sz="1" w:space="0" w:color="000000"/>
            </w:tcBorders>
          </w:tcPr>
          <w:p w14:paraId="49E2D816" w14:textId="77777777" w:rsidR="00A8018B" w:rsidRDefault="00A8018B" w:rsidP="00AE6651">
            <w:pPr>
              <w:tabs>
                <w:tab w:val="left" w:pos="709"/>
                <w:tab w:val="left" w:pos="7088"/>
                <w:tab w:val="left" w:pos="7230"/>
                <w:tab w:val="left" w:pos="11057"/>
              </w:tabs>
              <w:autoSpaceDE w:val="0"/>
              <w:snapToGrid w:val="0"/>
              <w:ind w:left="360"/>
              <w:rPr>
                <w:rFonts w:eastAsia="Times New Roman"/>
                <w:sz w:val="22"/>
                <w:szCs w:val="22"/>
              </w:rPr>
            </w:pPr>
          </w:p>
        </w:tc>
      </w:tr>
      <w:tr w:rsidR="00A8018B" w14:paraId="7D54B46B" w14:textId="77777777" w:rsidTr="00AE6651">
        <w:tc>
          <w:tcPr>
            <w:tcW w:w="853" w:type="dxa"/>
            <w:tcBorders>
              <w:left w:val="single" w:sz="1" w:space="0" w:color="000000"/>
            </w:tcBorders>
          </w:tcPr>
          <w:p w14:paraId="7B63774E" w14:textId="77777777" w:rsidR="00A8018B" w:rsidRPr="00932DE8" w:rsidRDefault="00A8018B" w:rsidP="00932DE8">
            <w:pPr>
              <w:pStyle w:val="Contenudetableau"/>
              <w:tabs>
                <w:tab w:val="left" w:pos="709"/>
                <w:tab w:val="left" w:pos="7088"/>
                <w:tab w:val="left" w:pos="7230"/>
                <w:tab w:val="left" w:pos="11057"/>
              </w:tabs>
              <w:snapToGrid w:val="0"/>
              <w:jc w:val="center"/>
              <w:rPr>
                <w:rFonts w:eastAsia="Times New Roman"/>
                <w:b/>
                <w:sz w:val="22"/>
                <w:szCs w:val="22"/>
              </w:rPr>
            </w:pPr>
          </w:p>
        </w:tc>
        <w:tc>
          <w:tcPr>
            <w:tcW w:w="3685" w:type="dxa"/>
            <w:tcBorders>
              <w:left w:val="single" w:sz="1" w:space="0" w:color="000000"/>
            </w:tcBorders>
          </w:tcPr>
          <w:p w14:paraId="31E4E1A6" w14:textId="77777777" w:rsidR="00A8018B" w:rsidRDefault="00A8018B" w:rsidP="00AE6651">
            <w:pPr>
              <w:rPr>
                <w:b/>
                <w:bCs/>
                <w:sz w:val="22"/>
                <w:szCs w:val="22"/>
              </w:rPr>
            </w:pPr>
          </w:p>
        </w:tc>
        <w:tc>
          <w:tcPr>
            <w:tcW w:w="6521" w:type="dxa"/>
            <w:tcBorders>
              <w:left w:val="single" w:sz="1" w:space="0" w:color="000000"/>
            </w:tcBorders>
          </w:tcPr>
          <w:p w14:paraId="34B16FF4" w14:textId="77777777" w:rsidR="00A8018B" w:rsidRDefault="00A8018B" w:rsidP="00AE6651">
            <w:pPr>
              <w:tabs>
                <w:tab w:val="left" w:pos="709"/>
                <w:tab w:val="left" w:pos="7088"/>
                <w:tab w:val="left" w:pos="7230"/>
                <w:tab w:val="left" w:pos="11057"/>
              </w:tabs>
              <w:snapToGrid w:val="0"/>
              <w:rPr>
                <w:sz w:val="22"/>
                <w:szCs w:val="22"/>
              </w:rPr>
            </w:pPr>
          </w:p>
        </w:tc>
        <w:tc>
          <w:tcPr>
            <w:tcW w:w="3664" w:type="dxa"/>
            <w:tcBorders>
              <w:left w:val="single" w:sz="1" w:space="0" w:color="000000"/>
              <w:right w:val="single" w:sz="1" w:space="0" w:color="000000"/>
            </w:tcBorders>
          </w:tcPr>
          <w:p w14:paraId="1620A488" w14:textId="77777777" w:rsidR="00A8018B" w:rsidRDefault="00A8018B" w:rsidP="00AE6651">
            <w:pPr>
              <w:tabs>
                <w:tab w:val="left" w:pos="709"/>
                <w:tab w:val="left" w:pos="7088"/>
                <w:tab w:val="left" w:pos="7230"/>
                <w:tab w:val="left" w:pos="11057"/>
              </w:tabs>
              <w:autoSpaceDE w:val="0"/>
              <w:snapToGrid w:val="0"/>
              <w:ind w:left="360"/>
              <w:rPr>
                <w:rFonts w:eastAsia="Times New Roman"/>
                <w:sz w:val="22"/>
                <w:szCs w:val="22"/>
              </w:rPr>
            </w:pPr>
          </w:p>
        </w:tc>
      </w:tr>
      <w:tr w:rsidR="00A8018B" w14:paraId="49E84590" w14:textId="77777777" w:rsidTr="00AE6651">
        <w:tc>
          <w:tcPr>
            <w:tcW w:w="853" w:type="dxa"/>
            <w:tcBorders>
              <w:left w:val="single" w:sz="1" w:space="0" w:color="000000"/>
            </w:tcBorders>
          </w:tcPr>
          <w:p w14:paraId="359A63DC" w14:textId="77777777" w:rsidR="00A8018B" w:rsidRPr="00932DE8" w:rsidRDefault="00A8018B" w:rsidP="00932DE8">
            <w:pPr>
              <w:pStyle w:val="Contenudetableau"/>
              <w:tabs>
                <w:tab w:val="left" w:pos="709"/>
                <w:tab w:val="left" w:pos="7088"/>
                <w:tab w:val="left" w:pos="7230"/>
                <w:tab w:val="left" w:pos="11057"/>
              </w:tabs>
              <w:snapToGrid w:val="0"/>
              <w:jc w:val="center"/>
              <w:rPr>
                <w:rFonts w:eastAsia="Times New Roman"/>
                <w:b/>
                <w:sz w:val="22"/>
                <w:szCs w:val="22"/>
              </w:rPr>
            </w:pPr>
          </w:p>
        </w:tc>
        <w:tc>
          <w:tcPr>
            <w:tcW w:w="3685" w:type="dxa"/>
            <w:tcBorders>
              <w:left w:val="single" w:sz="1" w:space="0" w:color="000000"/>
            </w:tcBorders>
          </w:tcPr>
          <w:p w14:paraId="7EF5B37A" w14:textId="77777777" w:rsidR="00A8018B" w:rsidRDefault="00A8018B" w:rsidP="00AE6651">
            <w:pPr>
              <w:pStyle w:val="Titre11"/>
              <w:keepNext/>
              <w:tabs>
                <w:tab w:val="left" w:pos="709"/>
                <w:tab w:val="left" w:pos="7088"/>
                <w:tab w:val="left" w:pos="7230"/>
                <w:tab w:val="left" w:pos="11057"/>
              </w:tabs>
              <w:snapToGrid w:val="0"/>
              <w:rPr>
                <w:rFonts w:eastAsia="Times New Roman"/>
                <w:b/>
                <w:bCs/>
                <w:sz w:val="22"/>
                <w:szCs w:val="22"/>
              </w:rPr>
            </w:pPr>
          </w:p>
        </w:tc>
        <w:tc>
          <w:tcPr>
            <w:tcW w:w="6521" w:type="dxa"/>
            <w:tcBorders>
              <w:left w:val="single" w:sz="1" w:space="0" w:color="000000"/>
            </w:tcBorders>
          </w:tcPr>
          <w:p w14:paraId="32F3573E" w14:textId="77777777" w:rsidR="00A8018B" w:rsidRDefault="00A8018B" w:rsidP="00AE6651">
            <w:pPr>
              <w:tabs>
                <w:tab w:val="left" w:pos="709"/>
                <w:tab w:val="left" w:pos="7088"/>
                <w:tab w:val="left" w:pos="7230"/>
                <w:tab w:val="left" w:pos="11057"/>
              </w:tabs>
              <w:snapToGrid w:val="0"/>
              <w:rPr>
                <w:sz w:val="22"/>
                <w:szCs w:val="22"/>
              </w:rPr>
            </w:pPr>
          </w:p>
        </w:tc>
        <w:tc>
          <w:tcPr>
            <w:tcW w:w="3664" w:type="dxa"/>
            <w:tcBorders>
              <w:left w:val="single" w:sz="1" w:space="0" w:color="000000"/>
              <w:right w:val="single" w:sz="1" w:space="0" w:color="000000"/>
            </w:tcBorders>
          </w:tcPr>
          <w:p w14:paraId="3C66AC2E" w14:textId="77777777" w:rsidR="00A8018B" w:rsidRDefault="00A8018B" w:rsidP="00AE6651">
            <w:pPr>
              <w:tabs>
                <w:tab w:val="left" w:pos="709"/>
                <w:tab w:val="left" w:pos="7088"/>
                <w:tab w:val="left" w:pos="7230"/>
                <w:tab w:val="left" w:pos="11057"/>
              </w:tabs>
              <w:autoSpaceDE w:val="0"/>
              <w:snapToGrid w:val="0"/>
              <w:ind w:left="360"/>
              <w:rPr>
                <w:rFonts w:eastAsia="Times New Roman"/>
                <w:sz w:val="22"/>
                <w:szCs w:val="22"/>
              </w:rPr>
            </w:pPr>
          </w:p>
        </w:tc>
      </w:tr>
      <w:tr w:rsidR="00A8018B" w14:paraId="7FE820EF" w14:textId="77777777" w:rsidTr="00AE6651">
        <w:tc>
          <w:tcPr>
            <w:tcW w:w="853" w:type="dxa"/>
            <w:tcBorders>
              <w:left w:val="single" w:sz="1" w:space="0" w:color="000000"/>
            </w:tcBorders>
          </w:tcPr>
          <w:p w14:paraId="6EC191E2" w14:textId="77777777" w:rsidR="00A8018B" w:rsidRPr="00932DE8" w:rsidRDefault="00A8018B" w:rsidP="00932DE8">
            <w:pPr>
              <w:pStyle w:val="Contenudetableau"/>
              <w:tabs>
                <w:tab w:val="left" w:pos="709"/>
                <w:tab w:val="left" w:pos="7088"/>
                <w:tab w:val="left" w:pos="7230"/>
                <w:tab w:val="left" w:pos="11057"/>
              </w:tabs>
              <w:snapToGrid w:val="0"/>
              <w:jc w:val="center"/>
              <w:rPr>
                <w:rFonts w:eastAsia="Times New Roman"/>
                <w:b/>
                <w:sz w:val="22"/>
                <w:szCs w:val="22"/>
              </w:rPr>
            </w:pPr>
          </w:p>
        </w:tc>
        <w:tc>
          <w:tcPr>
            <w:tcW w:w="3685" w:type="dxa"/>
            <w:tcBorders>
              <w:left w:val="single" w:sz="1" w:space="0" w:color="000000"/>
            </w:tcBorders>
          </w:tcPr>
          <w:p w14:paraId="13066C83" w14:textId="77777777" w:rsidR="00A8018B" w:rsidRDefault="00A8018B" w:rsidP="00AE6651">
            <w:pPr>
              <w:pStyle w:val="Titre11"/>
              <w:keepNext/>
              <w:tabs>
                <w:tab w:val="left" w:pos="709"/>
                <w:tab w:val="left" w:pos="7088"/>
                <w:tab w:val="left" w:pos="7230"/>
                <w:tab w:val="left" w:pos="11057"/>
              </w:tabs>
              <w:snapToGrid w:val="0"/>
              <w:rPr>
                <w:rFonts w:eastAsia="Times New Roman"/>
                <w:b/>
                <w:bCs/>
                <w:sz w:val="22"/>
                <w:szCs w:val="22"/>
              </w:rPr>
            </w:pPr>
          </w:p>
        </w:tc>
        <w:tc>
          <w:tcPr>
            <w:tcW w:w="6521" w:type="dxa"/>
            <w:tcBorders>
              <w:left w:val="single" w:sz="1" w:space="0" w:color="000000"/>
            </w:tcBorders>
          </w:tcPr>
          <w:p w14:paraId="787D9628" w14:textId="77777777" w:rsidR="00A8018B" w:rsidRDefault="00A8018B" w:rsidP="00AE6651">
            <w:pPr>
              <w:tabs>
                <w:tab w:val="left" w:pos="709"/>
                <w:tab w:val="left" w:pos="7088"/>
                <w:tab w:val="left" w:pos="7230"/>
                <w:tab w:val="left" w:pos="11057"/>
              </w:tabs>
              <w:snapToGrid w:val="0"/>
              <w:rPr>
                <w:sz w:val="22"/>
                <w:szCs w:val="22"/>
              </w:rPr>
            </w:pPr>
          </w:p>
        </w:tc>
        <w:tc>
          <w:tcPr>
            <w:tcW w:w="3664" w:type="dxa"/>
            <w:tcBorders>
              <w:left w:val="single" w:sz="1" w:space="0" w:color="000000"/>
              <w:right w:val="single" w:sz="1" w:space="0" w:color="000000"/>
            </w:tcBorders>
          </w:tcPr>
          <w:p w14:paraId="04F6820F" w14:textId="77777777" w:rsidR="00A8018B" w:rsidRDefault="00A8018B" w:rsidP="00AE6651">
            <w:pPr>
              <w:tabs>
                <w:tab w:val="left" w:pos="709"/>
                <w:tab w:val="left" w:pos="7088"/>
                <w:tab w:val="left" w:pos="7230"/>
                <w:tab w:val="left" w:pos="11057"/>
              </w:tabs>
              <w:autoSpaceDE w:val="0"/>
              <w:snapToGrid w:val="0"/>
              <w:ind w:left="360"/>
              <w:rPr>
                <w:rFonts w:eastAsia="Times New Roman"/>
                <w:sz w:val="22"/>
                <w:szCs w:val="22"/>
              </w:rPr>
            </w:pPr>
          </w:p>
        </w:tc>
      </w:tr>
      <w:tr w:rsidR="00A8018B" w14:paraId="451067CA" w14:textId="77777777" w:rsidTr="00AE6651">
        <w:tc>
          <w:tcPr>
            <w:tcW w:w="853" w:type="dxa"/>
            <w:tcBorders>
              <w:left w:val="single" w:sz="1" w:space="0" w:color="000000"/>
              <w:bottom w:val="single" w:sz="1" w:space="0" w:color="000000"/>
            </w:tcBorders>
          </w:tcPr>
          <w:p w14:paraId="07446677" w14:textId="77777777" w:rsidR="00A8018B" w:rsidRPr="00932DE8" w:rsidRDefault="00A8018B" w:rsidP="00932DE8">
            <w:pPr>
              <w:pStyle w:val="Contenudetableau"/>
              <w:tabs>
                <w:tab w:val="left" w:pos="709"/>
                <w:tab w:val="left" w:pos="7088"/>
                <w:tab w:val="left" w:pos="7230"/>
                <w:tab w:val="left" w:pos="11057"/>
              </w:tabs>
              <w:snapToGrid w:val="0"/>
              <w:jc w:val="center"/>
              <w:rPr>
                <w:rFonts w:eastAsia="Times New Roman"/>
                <w:b/>
                <w:sz w:val="22"/>
                <w:szCs w:val="22"/>
              </w:rPr>
            </w:pPr>
          </w:p>
        </w:tc>
        <w:tc>
          <w:tcPr>
            <w:tcW w:w="3685" w:type="dxa"/>
            <w:tcBorders>
              <w:left w:val="single" w:sz="1" w:space="0" w:color="000000"/>
              <w:bottom w:val="single" w:sz="1" w:space="0" w:color="000000"/>
            </w:tcBorders>
          </w:tcPr>
          <w:p w14:paraId="661B9D99" w14:textId="77777777" w:rsidR="00A8018B" w:rsidRDefault="00A8018B" w:rsidP="00AE6651">
            <w:pPr>
              <w:pStyle w:val="Titre11"/>
              <w:keepNext/>
              <w:tabs>
                <w:tab w:val="left" w:pos="709"/>
                <w:tab w:val="left" w:pos="7088"/>
                <w:tab w:val="left" w:pos="7230"/>
                <w:tab w:val="left" w:pos="11057"/>
              </w:tabs>
              <w:snapToGrid w:val="0"/>
              <w:rPr>
                <w:rFonts w:eastAsia="Times New Roman"/>
                <w:b/>
                <w:bCs/>
                <w:sz w:val="22"/>
                <w:szCs w:val="22"/>
              </w:rPr>
            </w:pPr>
          </w:p>
        </w:tc>
        <w:tc>
          <w:tcPr>
            <w:tcW w:w="6521" w:type="dxa"/>
            <w:tcBorders>
              <w:left w:val="single" w:sz="1" w:space="0" w:color="000000"/>
              <w:bottom w:val="single" w:sz="1" w:space="0" w:color="000000"/>
            </w:tcBorders>
          </w:tcPr>
          <w:p w14:paraId="4C79E387" w14:textId="77777777" w:rsidR="00A8018B" w:rsidRDefault="00A8018B" w:rsidP="00AE6651">
            <w:pPr>
              <w:tabs>
                <w:tab w:val="left" w:pos="709"/>
                <w:tab w:val="left" w:pos="7088"/>
                <w:tab w:val="left" w:pos="7230"/>
                <w:tab w:val="left" w:pos="11057"/>
              </w:tabs>
              <w:snapToGrid w:val="0"/>
              <w:rPr>
                <w:sz w:val="22"/>
                <w:szCs w:val="22"/>
              </w:rPr>
            </w:pPr>
          </w:p>
        </w:tc>
        <w:tc>
          <w:tcPr>
            <w:tcW w:w="3664" w:type="dxa"/>
            <w:tcBorders>
              <w:left w:val="single" w:sz="1" w:space="0" w:color="000000"/>
              <w:bottom w:val="single" w:sz="1" w:space="0" w:color="000000"/>
              <w:right w:val="single" w:sz="1" w:space="0" w:color="000000"/>
            </w:tcBorders>
          </w:tcPr>
          <w:p w14:paraId="7B1A8FED" w14:textId="77777777" w:rsidR="00A8018B" w:rsidRDefault="00A8018B" w:rsidP="00AE6651">
            <w:pPr>
              <w:tabs>
                <w:tab w:val="left" w:pos="709"/>
                <w:tab w:val="left" w:pos="7088"/>
                <w:tab w:val="left" w:pos="7230"/>
                <w:tab w:val="left" w:pos="11057"/>
              </w:tabs>
              <w:autoSpaceDE w:val="0"/>
              <w:snapToGrid w:val="0"/>
              <w:ind w:left="360"/>
              <w:rPr>
                <w:rFonts w:eastAsia="Times New Roman"/>
                <w:sz w:val="22"/>
                <w:szCs w:val="22"/>
              </w:rPr>
            </w:pPr>
          </w:p>
        </w:tc>
      </w:tr>
    </w:tbl>
    <w:p w14:paraId="32F86EBC" w14:textId="77777777" w:rsidR="005C2C2F" w:rsidRDefault="005C2C2F" w:rsidP="00735146">
      <w:pPr>
        <w:contextualSpacing/>
        <w:rPr>
          <w:b/>
          <w:caps/>
        </w:rPr>
      </w:pPr>
    </w:p>
    <w:p w14:paraId="0F4A0617" w14:textId="77777777" w:rsidR="005C2C2F" w:rsidRDefault="005C2C2F" w:rsidP="00735146">
      <w:pPr>
        <w:contextualSpacing/>
        <w:rPr>
          <w:b/>
          <w:caps/>
        </w:rPr>
      </w:pPr>
    </w:p>
    <w:p w14:paraId="216A916B" w14:textId="7FBCF683" w:rsidR="00735146" w:rsidRPr="002D048D" w:rsidRDefault="00735146" w:rsidP="00735146">
      <w:pPr>
        <w:contextualSpacing/>
        <w:rPr>
          <w:b/>
          <w:caps/>
        </w:rPr>
      </w:pPr>
      <w:r w:rsidRPr="002D048D">
        <w:rPr>
          <w:b/>
          <w:caps/>
        </w:rPr>
        <w:t>I</w:t>
      </w:r>
      <w:r w:rsidR="001F52C3">
        <w:rPr>
          <w:b/>
          <w:caps/>
        </w:rPr>
        <w:t xml:space="preserve">I </w:t>
      </w:r>
      <w:r>
        <w:rPr>
          <w:b/>
          <w:caps/>
        </w:rPr>
        <w:t>–</w:t>
      </w:r>
      <w:r w:rsidR="001F52C3">
        <w:rPr>
          <w:b/>
          <w:caps/>
        </w:rPr>
        <w:t xml:space="preserve"> </w:t>
      </w:r>
      <w:r w:rsidR="00C532EA">
        <w:rPr>
          <w:b/>
          <w:caps/>
        </w:rPr>
        <w:t>FONDS</w:t>
      </w:r>
    </w:p>
    <w:p w14:paraId="105971F8" w14:textId="77777777" w:rsidR="00757291" w:rsidRDefault="00757291" w:rsidP="00894F09">
      <w:pPr>
        <w:pStyle w:val="Corpsdetexte"/>
      </w:pPr>
    </w:p>
    <w:tbl>
      <w:tblPr>
        <w:tblW w:w="14723" w:type="dxa"/>
        <w:tblInd w:w="-11" w:type="dxa"/>
        <w:tblLayout w:type="fixed"/>
        <w:tblCellMar>
          <w:left w:w="0" w:type="dxa"/>
          <w:right w:w="0" w:type="dxa"/>
        </w:tblCellMar>
        <w:tblLook w:val="0000" w:firstRow="0" w:lastRow="0" w:firstColumn="0" w:lastColumn="0" w:noHBand="0" w:noVBand="0"/>
      </w:tblPr>
      <w:tblGrid>
        <w:gridCol w:w="853"/>
        <w:gridCol w:w="3685"/>
        <w:gridCol w:w="6521"/>
        <w:gridCol w:w="3664"/>
      </w:tblGrid>
      <w:tr w:rsidR="006063CE" w14:paraId="62EDE6CA" w14:textId="77777777" w:rsidTr="00AE6651">
        <w:trPr>
          <w:trHeight w:val="589"/>
        </w:trPr>
        <w:tc>
          <w:tcPr>
            <w:tcW w:w="853" w:type="dxa"/>
            <w:tcBorders>
              <w:top w:val="single" w:sz="4" w:space="0" w:color="auto"/>
              <w:left w:val="single" w:sz="2" w:space="0" w:color="000000"/>
              <w:bottom w:val="single" w:sz="2" w:space="0" w:color="000000"/>
              <w:right w:val="single" w:sz="2" w:space="0" w:color="000000"/>
            </w:tcBorders>
          </w:tcPr>
          <w:p w14:paraId="5275DE21" w14:textId="77777777" w:rsidR="006063CE" w:rsidRPr="00932DE8" w:rsidRDefault="00932DE8" w:rsidP="00932DE8">
            <w:pPr>
              <w:pStyle w:val="Contenudetableau"/>
              <w:tabs>
                <w:tab w:val="left" w:pos="709"/>
                <w:tab w:val="left" w:pos="7088"/>
                <w:tab w:val="left" w:pos="7230"/>
                <w:tab w:val="left" w:pos="11057"/>
              </w:tabs>
              <w:snapToGrid w:val="0"/>
              <w:jc w:val="center"/>
              <w:rPr>
                <w:rFonts w:eastAsia="Times New Roman"/>
                <w:b/>
                <w:sz w:val="22"/>
                <w:szCs w:val="22"/>
              </w:rPr>
            </w:pPr>
            <w:r w:rsidRPr="00932DE8">
              <w:rPr>
                <w:rFonts w:eastAsia="Times New Roman"/>
                <w:b/>
                <w:sz w:val="22"/>
                <w:szCs w:val="22"/>
              </w:rPr>
              <w:t>5</w:t>
            </w:r>
          </w:p>
        </w:tc>
        <w:tc>
          <w:tcPr>
            <w:tcW w:w="3685" w:type="dxa"/>
            <w:tcBorders>
              <w:top w:val="single" w:sz="4" w:space="0" w:color="auto"/>
              <w:left w:val="single" w:sz="2" w:space="0" w:color="000000"/>
              <w:bottom w:val="single" w:sz="2" w:space="0" w:color="000000"/>
              <w:right w:val="single" w:sz="2" w:space="0" w:color="000000"/>
            </w:tcBorders>
          </w:tcPr>
          <w:p w14:paraId="0ED78A2F" w14:textId="77777777" w:rsidR="006063CE" w:rsidRPr="006063CE" w:rsidRDefault="006063CE" w:rsidP="00AE6651">
            <w:pPr>
              <w:snapToGrid w:val="0"/>
              <w:rPr>
                <w:rFonts w:cs="Arial"/>
                <w:b/>
                <w:bCs/>
                <w:sz w:val="22"/>
                <w:szCs w:val="22"/>
              </w:rPr>
            </w:pPr>
            <w:r w:rsidRPr="006063CE">
              <w:rPr>
                <w:rFonts w:cs="Arial"/>
                <w:b/>
                <w:sz w:val="22"/>
                <w:szCs w:val="22"/>
              </w:rPr>
              <w:t>Reprise des abonnements</w:t>
            </w:r>
          </w:p>
        </w:tc>
        <w:tc>
          <w:tcPr>
            <w:tcW w:w="6521" w:type="dxa"/>
            <w:tcBorders>
              <w:top w:val="single" w:sz="4" w:space="0" w:color="auto"/>
              <w:left w:val="single" w:sz="2" w:space="0" w:color="000000"/>
              <w:bottom w:val="single" w:sz="2" w:space="0" w:color="000000"/>
              <w:right w:val="single" w:sz="2" w:space="0" w:color="000000"/>
            </w:tcBorders>
          </w:tcPr>
          <w:p w14:paraId="7DDCD9A7" w14:textId="77777777" w:rsidR="006063CE" w:rsidRDefault="006063CE" w:rsidP="00C04D56">
            <w:pPr>
              <w:tabs>
                <w:tab w:val="left" w:pos="0"/>
                <w:tab w:val="left" w:pos="360"/>
              </w:tabs>
              <w:snapToGrid w:val="0"/>
              <w:jc w:val="both"/>
              <w:rPr>
                <w:rFonts w:cs="Arial"/>
                <w:sz w:val="22"/>
                <w:szCs w:val="22"/>
              </w:rPr>
            </w:pPr>
            <w:r>
              <w:rPr>
                <w:rFonts w:cs="Arial"/>
                <w:sz w:val="22"/>
                <w:szCs w:val="22"/>
              </w:rPr>
              <w:t>N</w:t>
            </w:r>
            <w:r w:rsidRPr="006063CE">
              <w:rPr>
                <w:rFonts w:cs="Arial"/>
                <w:sz w:val="22"/>
                <w:szCs w:val="22"/>
              </w:rPr>
              <w:t>ombre d’abonnements repris dans la liste fournie</w:t>
            </w:r>
            <w:r>
              <w:rPr>
                <w:rFonts w:cs="Arial"/>
                <w:sz w:val="22"/>
                <w:szCs w:val="22"/>
              </w:rPr>
              <w:t xml:space="preserve"> en annexe financière (annexe n°1)</w:t>
            </w:r>
          </w:p>
        </w:tc>
        <w:tc>
          <w:tcPr>
            <w:tcW w:w="3664" w:type="dxa"/>
            <w:tcBorders>
              <w:top w:val="single" w:sz="4" w:space="0" w:color="auto"/>
              <w:left w:val="single" w:sz="2" w:space="0" w:color="000000"/>
              <w:bottom w:val="single" w:sz="2" w:space="0" w:color="000000"/>
              <w:right w:val="single" w:sz="2" w:space="0" w:color="000000"/>
            </w:tcBorders>
          </w:tcPr>
          <w:p w14:paraId="1C96DECC" w14:textId="77777777" w:rsidR="006063CE" w:rsidRDefault="006063CE" w:rsidP="00AE6651">
            <w:pPr>
              <w:tabs>
                <w:tab w:val="left" w:pos="709"/>
                <w:tab w:val="left" w:pos="7088"/>
                <w:tab w:val="left" w:pos="7230"/>
                <w:tab w:val="left" w:pos="11057"/>
              </w:tabs>
              <w:autoSpaceDE w:val="0"/>
              <w:snapToGrid w:val="0"/>
              <w:jc w:val="both"/>
              <w:rPr>
                <w:rFonts w:eastAsia="Times New Roman"/>
                <w:sz w:val="22"/>
                <w:szCs w:val="22"/>
              </w:rPr>
            </w:pPr>
          </w:p>
        </w:tc>
      </w:tr>
      <w:tr w:rsidR="00757291" w14:paraId="6EE3677A" w14:textId="77777777" w:rsidTr="00AE6651">
        <w:trPr>
          <w:trHeight w:val="589"/>
        </w:trPr>
        <w:tc>
          <w:tcPr>
            <w:tcW w:w="853" w:type="dxa"/>
            <w:tcBorders>
              <w:top w:val="single" w:sz="4" w:space="0" w:color="auto"/>
              <w:left w:val="single" w:sz="2" w:space="0" w:color="000000"/>
              <w:bottom w:val="single" w:sz="2" w:space="0" w:color="000000"/>
              <w:right w:val="single" w:sz="2" w:space="0" w:color="000000"/>
            </w:tcBorders>
          </w:tcPr>
          <w:p w14:paraId="5BBBB371" w14:textId="77777777" w:rsidR="00757291" w:rsidRPr="00932DE8" w:rsidRDefault="00932DE8" w:rsidP="00932DE8">
            <w:pPr>
              <w:pStyle w:val="Contenudetableau"/>
              <w:tabs>
                <w:tab w:val="left" w:pos="709"/>
                <w:tab w:val="left" w:pos="7088"/>
                <w:tab w:val="left" w:pos="7230"/>
                <w:tab w:val="left" w:pos="11057"/>
              </w:tabs>
              <w:snapToGrid w:val="0"/>
              <w:jc w:val="center"/>
              <w:rPr>
                <w:rFonts w:eastAsia="Times New Roman"/>
                <w:b/>
                <w:sz w:val="22"/>
                <w:szCs w:val="22"/>
              </w:rPr>
            </w:pPr>
            <w:r w:rsidRPr="00932DE8">
              <w:rPr>
                <w:rFonts w:eastAsia="Times New Roman"/>
                <w:b/>
                <w:sz w:val="22"/>
                <w:szCs w:val="22"/>
              </w:rPr>
              <w:t>6</w:t>
            </w:r>
          </w:p>
        </w:tc>
        <w:tc>
          <w:tcPr>
            <w:tcW w:w="3685" w:type="dxa"/>
            <w:tcBorders>
              <w:top w:val="single" w:sz="4" w:space="0" w:color="auto"/>
              <w:left w:val="single" w:sz="2" w:space="0" w:color="000000"/>
              <w:bottom w:val="single" w:sz="2" w:space="0" w:color="000000"/>
              <w:right w:val="single" w:sz="2" w:space="0" w:color="000000"/>
            </w:tcBorders>
          </w:tcPr>
          <w:p w14:paraId="4ADFCAA5" w14:textId="77777777" w:rsidR="00757291" w:rsidRDefault="003A0FF0" w:rsidP="00AE6651">
            <w:pPr>
              <w:snapToGrid w:val="0"/>
              <w:rPr>
                <w:rFonts w:cs="Arial"/>
                <w:b/>
                <w:bCs/>
                <w:sz w:val="22"/>
                <w:szCs w:val="22"/>
              </w:rPr>
            </w:pPr>
            <w:r>
              <w:rPr>
                <w:rFonts w:cs="Arial"/>
                <w:b/>
                <w:bCs/>
                <w:sz w:val="22"/>
                <w:szCs w:val="22"/>
              </w:rPr>
              <w:t xml:space="preserve">Le candidat est-il </w:t>
            </w:r>
            <w:r w:rsidR="00757291">
              <w:rPr>
                <w:rFonts w:cs="Arial"/>
                <w:b/>
                <w:bCs/>
                <w:sz w:val="22"/>
                <w:szCs w:val="22"/>
              </w:rPr>
              <w:t>en mesure de fournir tous les types de périodiques ?</w:t>
            </w:r>
          </w:p>
          <w:p w14:paraId="066DF88E" w14:textId="77777777" w:rsidR="00757291" w:rsidRDefault="00757291" w:rsidP="00AE6651">
            <w:pPr>
              <w:tabs>
                <w:tab w:val="left" w:pos="0"/>
                <w:tab w:val="left" w:pos="360"/>
              </w:tabs>
              <w:rPr>
                <w:rFonts w:cs="Arial"/>
                <w:b/>
                <w:bCs/>
                <w:sz w:val="22"/>
                <w:szCs w:val="22"/>
              </w:rPr>
            </w:pPr>
          </w:p>
          <w:p w14:paraId="43E5268B" w14:textId="77777777" w:rsidR="00757291" w:rsidRDefault="00757291" w:rsidP="00AE6651">
            <w:pPr>
              <w:tabs>
                <w:tab w:val="left" w:pos="709"/>
                <w:tab w:val="left" w:pos="7088"/>
                <w:tab w:val="left" w:pos="7230"/>
                <w:tab w:val="left" w:pos="11057"/>
              </w:tabs>
              <w:autoSpaceDE w:val="0"/>
              <w:ind w:left="360"/>
              <w:rPr>
                <w:rFonts w:eastAsia="Times New Roman"/>
                <w:b/>
                <w:bCs/>
                <w:sz w:val="22"/>
                <w:szCs w:val="22"/>
              </w:rPr>
            </w:pPr>
          </w:p>
          <w:p w14:paraId="49047CDC" w14:textId="77777777" w:rsidR="00757291" w:rsidRDefault="00757291" w:rsidP="00AE6651">
            <w:pPr>
              <w:tabs>
                <w:tab w:val="left" w:pos="709"/>
                <w:tab w:val="left" w:pos="7088"/>
                <w:tab w:val="left" w:pos="7230"/>
                <w:tab w:val="left" w:pos="11057"/>
              </w:tabs>
              <w:autoSpaceDE w:val="0"/>
              <w:ind w:left="360"/>
              <w:rPr>
                <w:rFonts w:eastAsia="Times New Roman"/>
                <w:b/>
                <w:bCs/>
                <w:sz w:val="22"/>
                <w:szCs w:val="22"/>
              </w:rPr>
            </w:pPr>
          </w:p>
          <w:p w14:paraId="4C36E002" w14:textId="77777777" w:rsidR="00757291" w:rsidRDefault="00757291" w:rsidP="00AE6651">
            <w:pPr>
              <w:tabs>
                <w:tab w:val="left" w:pos="709"/>
                <w:tab w:val="left" w:pos="7088"/>
                <w:tab w:val="left" w:pos="7230"/>
                <w:tab w:val="left" w:pos="11057"/>
              </w:tabs>
              <w:autoSpaceDE w:val="0"/>
              <w:ind w:left="360"/>
              <w:rPr>
                <w:rFonts w:eastAsia="Times New Roman"/>
                <w:b/>
                <w:bCs/>
                <w:sz w:val="22"/>
                <w:szCs w:val="22"/>
              </w:rPr>
            </w:pPr>
          </w:p>
          <w:p w14:paraId="703C8FA1" w14:textId="77777777" w:rsidR="00757291" w:rsidRDefault="00757291" w:rsidP="00AE6651">
            <w:pPr>
              <w:tabs>
                <w:tab w:val="left" w:pos="709"/>
                <w:tab w:val="left" w:pos="7088"/>
                <w:tab w:val="left" w:pos="7230"/>
                <w:tab w:val="left" w:pos="11057"/>
              </w:tabs>
              <w:autoSpaceDE w:val="0"/>
              <w:ind w:left="360"/>
              <w:rPr>
                <w:rFonts w:eastAsia="Times New Roman"/>
                <w:b/>
                <w:bCs/>
                <w:sz w:val="22"/>
                <w:szCs w:val="22"/>
              </w:rPr>
            </w:pPr>
          </w:p>
        </w:tc>
        <w:tc>
          <w:tcPr>
            <w:tcW w:w="6521" w:type="dxa"/>
            <w:tcBorders>
              <w:top w:val="single" w:sz="4" w:space="0" w:color="auto"/>
              <w:left w:val="single" w:sz="2" w:space="0" w:color="000000"/>
              <w:bottom w:val="single" w:sz="2" w:space="0" w:color="000000"/>
              <w:right w:val="single" w:sz="2" w:space="0" w:color="000000"/>
            </w:tcBorders>
          </w:tcPr>
          <w:p w14:paraId="5E5F0AB3" w14:textId="77777777" w:rsidR="00757291" w:rsidRPr="005D7BF9" w:rsidRDefault="0083550F" w:rsidP="00AE6651">
            <w:pPr>
              <w:tabs>
                <w:tab w:val="left" w:pos="0"/>
                <w:tab w:val="left" w:pos="360"/>
              </w:tabs>
              <w:snapToGrid w:val="0"/>
              <w:jc w:val="both"/>
              <w:rPr>
                <w:rFonts w:cs="Arial"/>
                <w:sz w:val="22"/>
                <w:szCs w:val="22"/>
              </w:rPr>
            </w:pPr>
            <w:r>
              <w:rPr>
                <w:rFonts w:cs="Arial"/>
                <w:sz w:val="22"/>
                <w:szCs w:val="22"/>
              </w:rPr>
              <w:t xml:space="preserve"> </w:t>
            </w:r>
            <w:r w:rsidR="00FE56FA">
              <w:rPr>
                <w:rFonts w:cs="Arial"/>
                <w:sz w:val="22"/>
                <w:szCs w:val="22"/>
              </w:rPr>
              <w:t xml:space="preserve">* </w:t>
            </w:r>
            <w:r w:rsidR="005D7BF9">
              <w:rPr>
                <w:rFonts w:cs="Arial"/>
                <w:sz w:val="22"/>
                <w:szCs w:val="22"/>
              </w:rPr>
              <w:t>Y</w:t>
            </w:r>
            <w:r w:rsidR="00757291" w:rsidRPr="005D7BF9">
              <w:rPr>
                <w:rFonts w:cs="Arial"/>
                <w:sz w:val="22"/>
                <w:szCs w:val="22"/>
              </w:rPr>
              <w:t xml:space="preserve"> compris ceux :</w:t>
            </w:r>
          </w:p>
          <w:p w14:paraId="7F2A4E90" w14:textId="77777777" w:rsidR="00757291" w:rsidRDefault="00757291" w:rsidP="00AE6651">
            <w:pPr>
              <w:tabs>
                <w:tab w:val="left" w:pos="0"/>
                <w:tab w:val="left" w:pos="360"/>
              </w:tabs>
              <w:snapToGrid w:val="0"/>
              <w:jc w:val="both"/>
              <w:rPr>
                <w:rFonts w:cs="Arial"/>
                <w:sz w:val="22"/>
                <w:szCs w:val="22"/>
              </w:rPr>
            </w:pPr>
          </w:p>
          <w:p w14:paraId="1514ECD7" w14:textId="77777777" w:rsidR="00757291" w:rsidRDefault="00E91B49" w:rsidP="00757291">
            <w:pPr>
              <w:tabs>
                <w:tab w:val="left" w:pos="0"/>
                <w:tab w:val="left" w:pos="360"/>
              </w:tabs>
              <w:jc w:val="both"/>
              <w:rPr>
                <w:rFonts w:eastAsia="Times New Roman"/>
                <w:sz w:val="22"/>
                <w:szCs w:val="22"/>
              </w:rPr>
            </w:pPr>
            <w:r>
              <w:rPr>
                <w:rFonts w:eastAsia="Times New Roman"/>
                <w:sz w:val="22"/>
                <w:szCs w:val="22"/>
              </w:rPr>
              <w:t xml:space="preserve">- </w:t>
            </w:r>
            <w:r w:rsidR="00757291">
              <w:rPr>
                <w:rFonts w:eastAsia="Times New Roman"/>
                <w:sz w:val="22"/>
                <w:szCs w:val="22"/>
              </w:rPr>
              <w:t>di</w:t>
            </w:r>
            <w:r w:rsidR="00757291" w:rsidRPr="00757291">
              <w:rPr>
                <w:rFonts w:eastAsia="Times New Roman"/>
                <w:sz w:val="22"/>
                <w:szCs w:val="22"/>
              </w:rPr>
              <w:t xml:space="preserve">ffusés par </w:t>
            </w:r>
            <w:r w:rsidR="00757291">
              <w:rPr>
                <w:rFonts w:eastAsia="Times New Roman"/>
                <w:sz w:val="22"/>
                <w:szCs w:val="22"/>
              </w:rPr>
              <w:t>d</w:t>
            </w:r>
            <w:r w:rsidR="00757291" w:rsidRPr="00757291">
              <w:rPr>
                <w:rFonts w:eastAsia="Times New Roman"/>
                <w:sz w:val="22"/>
                <w:szCs w:val="22"/>
              </w:rPr>
              <w:t>es Universités, Ecoles et autres établissements d’enseignement supérieur ?</w:t>
            </w:r>
          </w:p>
          <w:p w14:paraId="5ECEB7C4" w14:textId="77777777" w:rsidR="00757291" w:rsidRPr="00757291" w:rsidRDefault="00757291" w:rsidP="00757291">
            <w:pPr>
              <w:tabs>
                <w:tab w:val="left" w:pos="0"/>
                <w:tab w:val="left" w:pos="360"/>
              </w:tabs>
              <w:jc w:val="both"/>
              <w:rPr>
                <w:rFonts w:eastAsia="Times New Roman"/>
                <w:sz w:val="22"/>
                <w:szCs w:val="22"/>
              </w:rPr>
            </w:pPr>
          </w:p>
          <w:p w14:paraId="3B6CB4DE" w14:textId="77777777" w:rsidR="00757291" w:rsidRDefault="00757291" w:rsidP="00757291">
            <w:pPr>
              <w:tabs>
                <w:tab w:val="left" w:pos="0"/>
                <w:tab w:val="left" w:pos="360"/>
              </w:tabs>
              <w:jc w:val="both"/>
              <w:rPr>
                <w:rFonts w:eastAsia="Times New Roman"/>
                <w:sz w:val="22"/>
                <w:szCs w:val="22"/>
              </w:rPr>
            </w:pPr>
            <w:r>
              <w:rPr>
                <w:rFonts w:eastAsia="Times New Roman"/>
                <w:sz w:val="22"/>
                <w:szCs w:val="22"/>
              </w:rPr>
              <w:t>- diffusés par des associations ?</w:t>
            </w:r>
          </w:p>
          <w:p w14:paraId="54637A3F" w14:textId="77777777" w:rsidR="00757291" w:rsidRPr="00757291" w:rsidRDefault="00757291" w:rsidP="00757291">
            <w:pPr>
              <w:tabs>
                <w:tab w:val="left" w:pos="0"/>
                <w:tab w:val="left" w:pos="360"/>
              </w:tabs>
              <w:jc w:val="both"/>
              <w:rPr>
                <w:rFonts w:eastAsia="Times New Roman"/>
                <w:sz w:val="22"/>
                <w:szCs w:val="22"/>
              </w:rPr>
            </w:pPr>
          </w:p>
          <w:p w14:paraId="07559550" w14:textId="77777777" w:rsidR="00757291" w:rsidRDefault="00757291" w:rsidP="00757291">
            <w:pPr>
              <w:tabs>
                <w:tab w:val="left" w:pos="0"/>
                <w:tab w:val="left" w:pos="360"/>
              </w:tabs>
              <w:jc w:val="both"/>
              <w:rPr>
                <w:rFonts w:eastAsia="Times New Roman"/>
                <w:sz w:val="22"/>
                <w:szCs w:val="22"/>
              </w:rPr>
            </w:pPr>
            <w:r>
              <w:rPr>
                <w:rFonts w:eastAsia="Times New Roman"/>
                <w:sz w:val="22"/>
                <w:szCs w:val="22"/>
              </w:rPr>
              <w:t>- n</w:t>
            </w:r>
            <w:r w:rsidRPr="00757291">
              <w:rPr>
                <w:rFonts w:eastAsia="Times New Roman"/>
                <w:sz w:val="22"/>
                <w:szCs w:val="22"/>
              </w:rPr>
              <w:t>écessitant une adhésion à une association ?</w:t>
            </w:r>
          </w:p>
          <w:p w14:paraId="794DCA0B" w14:textId="77777777" w:rsidR="00757291" w:rsidRPr="00757291" w:rsidRDefault="00757291" w:rsidP="00757291">
            <w:pPr>
              <w:tabs>
                <w:tab w:val="left" w:pos="0"/>
                <w:tab w:val="left" w:pos="360"/>
              </w:tabs>
              <w:jc w:val="both"/>
              <w:rPr>
                <w:rFonts w:eastAsia="Times New Roman"/>
                <w:sz w:val="22"/>
                <w:szCs w:val="22"/>
              </w:rPr>
            </w:pPr>
          </w:p>
          <w:p w14:paraId="384CF9BD" w14:textId="77777777" w:rsidR="00757291" w:rsidRDefault="00757291" w:rsidP="00757291">
            <w:pPr>
              <w:tabs>
                <w:tab w:val="left" w:pos="0"/>
                <w:tab w:val="left" w:pos="360"/>
              </w:tabs>
              <w:jc w:val="both"/>
              <w:rPr>
                <w:rFonts w:eastAsia="Times New Roman"/>
                <w:sz w:val="22"/>
                <w:szCs w:val="22"/>
              </w:rPr>
            </w:pPr>
            <w:r>
              <w:rPr>
                <w:rFonts w:eastAsia="Times New Roman"/>
                <w:sz w:val="22"/>
                <w:szCs w:val="22"/>
              </w:rPr>
              <w:t>- d</w:t>
            </w:r>
            <w:r w:rsidRPr="00757291">
              <w:rPr>
                <w:rFonts w:eastAsia="Times New Roman"/>
                <w:sz w:val="22"/>
                <w:szCs w:val="22"/>
              </w:rPr>
              <w:t>iffusés irrégulièrement par des éditeurs étrangers (y compris hors Union européenne) ?</w:t>
            </w:r>
          </w:p>
          <w:p w14:paraId="7C15974E" w14:textId="77777777" w:rsidR="00757291" w:rsidRDefault="00757291" w:rsidP="00757291">
            <w:pPr>
              <w:tabs>
                <w:tab w:val="left" w:pos="0"/>
                <w:tab w:val="left" w:pos="360"/>
              </w:tabs>
              <w:jc w:val="both"/>
              <w:rPr>
                <w:rFonts w:eastAsia="Times New Roman"/>
                <w:sz w:val="22"/>
                <w:szCs w:val="22"/>
              </w:rPr>
            </w:pPr>
          </w:p>
          <w:p w14:paraId="635A8EC2" w14:textId="77777777" w:rsidR="00757291" w:rsidRDefault="00757291" w:rsidP="00757291">
            <w:pPr>
              <w:tabs>
                <w:tab w:val="left" w:pos="0"/>
                <w:tab w:val="left" w:pos="360"/>
              </w:tabs>
              <w:jc w:val="both"/>
              <w:rPr>
                <w:rFonts w:eastAsia="Times New Roman"/>
                <w:sz w:val="22"/>
                <w:szCs w:val="22"/>
              </w:rPr>
            </w:pPr>
          </w:p>
          <w:p w14:paraId="24239965" w14:textId="77777777" w:rsidR="00757291" w:rsidRDefault="00FE56FA" w:rsidP="00757291">
            <w:pPr>
              <w:tabs>
                <w:tab w:val="left" w:pos="0"/>
                <w:tab w:val="left" w:pos="360"/>
              </w:tabs>
              <w:jc w:val="both"/>
              <w:rPr>
                <w:rFonts w:eastAsia="Times New Roman"/>
                <w:sz w:val="22"/>
                <w:szCs w:val="22"/>
              </w:rPr>
            </w:pPr>
            <w:r>
              <w:rPr>
                <w:rFonts w:eastAsia="Times New Roman"/>
                <w:sz w:val="22"/>
                <w:szCs w:val="22"/>
              </w:rPr>
              <w:t xml:space="preserve"> * </w:t>
            </w:r>
            <w:r w:rsidR="003A0FF0">
              <w:rPr>
                <w:rFonts w:eastAsia="Times New Roman"/>
                <w:sz w:val="22"/>
                <w:szCs w:val="22"/>
              </w:rPr>
              <w:t>Y a-t-il des éditeurs que le candidat ne diffuse</w:t>
            </w:r>
            <w:r w:rsidR="00757291" w:rsidRPr="00757291">
              <w:rPr>
                <w:rFonts w:eastAsia="Times New Roman"/>
                <w:sz w:val="22"/>
                <w:szCs w:val="22"/>
              </w:rPr>
              <w:t xml:space="preserve"> pas ?</w:t>
            </w:r>
          </w:p>
          <w:p w14:paraId="04C08745" w14:textId="77777777" w:rsidR="002B16AD" w:rsidRDefault="002B16AD" w:rsidP="00757291">
            <w:pPr>
              <w:tabs>
                <w:tab w:val="left" w:pos="0"/>
                <w:tab w:val="left" w:pos="360"/>
              </w:tabs>
              <w:jc w:val="both"/>
              <w:rPr>
                <w:rFonts w:eastAsia="Times New Roman"/>
                <w:sz w:val="22"/>
                <w:szCs w:val="22"/>
              </w:rPr>
            </w:pPr>
          </w:p>
          <w:p w14:paraId="691211CB" w14:textId="77777777" w:rsidR="00757291" w:rsidRDefault="00757291" w:rsidP="00757291">
            <w:pPr>
              <w:tabs>
                <w:tab w:val="left" w:pos="0"/>
                <w:tab w:val="left" w:pos="360"/>
              </w:tabs>
              <w:jc w:val="both"/>
              <w:rPr>
                <w:rFonts w:eastAsia="Times New Roman"/>
                <w:sz w:val="22"/>
                <w:szCs w:val="22"/>
              </w:rPr>
            </w:pPr>
          </w:p>
        </w:tc>
        <w:tc>
          <w:tcPr>
            <w:tcW w:w="3664" w:type="dxa"/>
            <w:tcBorders>
              <w:top w:val="single" w:sz="4" w:space="0" w:color="auto"/>
              <w:left w:val="single" w:sz="2" w:space="0" w:color="000000"/>
              <w:bottom w:val="single" w:sz="2" w:space="0" w:color="000000"/>
              <w:right w:val="single" w:sz="2" w:space="0" w:color="000000"/>
            </w:tcBorders>
          </w:tcPr>
          <w:p w14:paraId="75418DA2" w14:textId="77777777" w:rsidR="00757291" w:rsidRDefault="00757291" w:rsidP="00AE6651">
            <w:pPr>
              <w:tabs>
                <w:tab w:val="left" w:pos="709"/>
                <w:tab w:val="left" w:pos="7088"/>
                <w:tab w:val="left" w:pos="7230"/>
                <w:tab w:val="left" w:pos="11057"/>
              </w:tabs>
              <w:autoSpaceDE w:val="0"/>
              <w:snapToGrid w:val="0"/>
              <w:jc w:val="both"/>
              <w:rPr>
                <w:rFonts w:eastAsia="Times New Roman"/>
                <w:sz w:val="22"/>
                <w:szCs w:val="22"/>
              </w:rPr>
            </w:pPr>
          </w:p>
        </w:tc>
      </w:tr>
      <w:tr w:rsidR="00757291" w14:paraId="5A8B130A" w14:textId="77777777" w:rsidTr="00AE6651">
        <w:trPr>
          <w:cantSplit/>
        </w:trPr>
        <w:tc>
          <w:tcPr>
            <w:tcW w:w="853" w:type="dxa"/>
            <w:tcBorders>
              <w:top w:val="single" w:sz="2" w:space="0" w:color="000000"/>
              <w:left w:val="single" w:sz="2" w:space="0" w:color="000000"/>
              <w:bottom w:val="single" w:sz="2" w:space="0" w:color="000000"/>
              <w:right w:val="single" w:sz="2" w:space="0" w:color="000000"/>
            </w:tcBorders>
          </w:tcPr>
          <w:p w14:paraId="25059541" w14:textId="77777777" w:rsidR="00757291" w:rsidRPr="00932DE8" w:rsidRDefault="00932DE8" w:rsidP="00932DE8">
            <w:pPr>
              <w:pStyle w:val="Contenudetableau"/>
              <w:tabs>
                <w:tab w:val="left" w:pos="709"/>
                <w:tab w:val="left" w:pos="7088"/>
                <w:tab w:val="left" w:pos="7230"/>
                <w:tab w:val="left" w:pos="11057"/>
              </w:tabs>
              <w:snapToGrid w:val="0"/>
              <w:jc w:val="center"/>
              <w:rPr>
                <w:rFonts w:eastAsia="Times New Roman"/>
                <w:b/>
                <w:sz w:val="22"/>
                <w:szCs w:val="22"/>
              </w:rPr>
            </w:pPr>
            <w:r w:rsidRPr="00932DE8">
              <w:rPr>
                <w:rFonts w:eastAsia="Times New Roman"/>
                <w:b/>
                <w:sz w:val="22"/>
                <w:szCs w:val="22"/>
              </w:rPr>
              <w:t>7</w:t>
            </w:r>
          </w:p>
        </w:tc>
        <w:tc>
          <w:tcPr>
            <w:tcW w:w="3685" w:type="dxa"/>
            <w:tcBorders>
              <w:top w:val="single" w:sz="2" w:space="0" w:color="000000"/>
              <w:left w:val="single" w:sz="2" w:space="0" w:color="000000"/>
              <w:bottom w:val="single" w:sz="2" w:space="0" w:color="000000"/>
              <w:right w:val="single" w:sz="2" w:space="0" w:color="000000"/>
            </w:tcBorders>
          </w:tcPr>
          <w:p w14:paraId="42FA8E74" w14:textId="77777777" w:rsidR="00757291" w:rsidRDefault="003A0FF0" w:rsidP="00AE6651">
            <w:pPr>
              <w:pStyle w:val="Corpsdetexte"/>
              <w:keepNext/>
              <w:tabs>
                <w:tab w:val="left" w:pos="709"/>
                <w:tab w:val="left" w:pos="7088"/>
                <w:tab w:val="left" w:pos="7230"/>
                <w:tab w:val="left" w:pos="11057"/>
              </w:tabs>
              <w:snapToGrid w:val="0"/>
              <w:rPr>
                <w:rFonts w:cs="Arial"/>
                <w:b/>
                <w:bCs/>
                <w:sz w:val="22"/>
                <w:szCs w:val="22"/>
              </w:rPr>
            </w:pPr>
            <w:r>
              <w:rPr>
                <w:rFonts w:cs="Arial"/>
                <w:b/>
                <w:bCs/>
                <w:sz w:val="22"/>
                <w:szCs w:val="22"/>
              </w:rPr>
              <w:t xml:space="preserve">Le candidat informe-t-il ses </w:t>
            </w:r>
            <w:r w:rsidR="003C7FE7" w:rsidRPr="003C7FE7">
              <w:rPr>
                <w:rFonts w:cs="Arial"/>
                <w:b/>
                <w:bCs/>
                <w:sz w:val="22"/>
                <w:szCs w:val="22"/>
              </w:rPr>
              <w:t>clients sur les nouvelles parutions ? les changements de titres ? les cessations de parutions ?</w:t>
            </w:r>
          </w:p>
          <w:p w14:paraId="623BA1AC" w14:textId="2DFED050" w:rsidR="00720CC5" w:rsidRDefault="00720CC5" w:rsidP="00AE6651">
            <w:pPr>
              <w:pStyle w:val="Corpsdetexte"/>
              <w:keepNext/>
              <w:tabs>
                <w:tab w:val="left" w:pos="709"/>
                <w:tab w:val="left" w:pos="7088"/>
                <w:tab w:val="left" w:pos="7230"/>
                <w:tab w:val="left" w:pos="11057"/>
              </w:tabs>
              <w:snapToGrid w:val="0"/>
              <w:rPr>
                <w:rFonts w:cs="Arial"/>
                <w:b/>
                <w:bCs/>
                <w:sz w:val="22"/>
                <w:szCs w:val="22"/>
              </w:rPr>
            </w:pPr>
            <w:r>
              <w:rPr>
                <w:rFonts w:cs="Arial"/>
                <w:b/>
                <w:bCs/>
                <w:sz w:val="22"/>
                <w:szCs w:val="22"/>
              </w:rPr>
              <w:t>Le cas échéant, par un calendrier prévisionnel mis à disposition de l’acheteur</w:t>
            </w:r>
          </w:p>
        </w:tc>
        <w:tc>
          <w:tcPr>
            <w:tcW w:w="6521" w:type="dxa"/>
            <w:tcBorders>
              <w:top w:val="single" w:sz="2" w:space="0" w:color="000000"/>
              <w:left w:val="single" w:sz="2" w:space="0" w:color="000000"/>
              <w:bottom w:val="single" w:sz="2" w:space="0" w:color="000000"/>
              <w:right w:val="single" w:sz="2" w:space="0" w:color="000000"/>
            </w:tcBorders>
          </w:tcPr>
          <w:p w14:paraId="24B63321" w14:textId="77777777" w:rsidR="00757291" w:rsidRDefault="00757291" w:rsidP="00AE6651">
            <w:pPr>
              <w:tabs>
                <w:tab w:val="left" w:pos="709"/>
                <w:tab w:val="left" w:pos="7088"/>
                <w:tab w:val="left" w:pos="7230"/>
                <w:tab w:val="left" w:pos="11057"/>
              </w:tabs>
              <w:autoSpaceDE w:val="0"/>
              <w:ind w:left="426"/>
              <w:rPr>
                <w:rFonts w:eastAsia="Times New Roman"/>
                <w:sz w:val="22"/>
                <w:szCs w:val="22"/>
              </w:rPr>
            </w:pPr>
          </w:p>
          <w:p w14:paraId="7CD44530" w14:textId="77777777" w:rsidR="003C7FE7" w:rsidRDefault="003C7FE7" w:rsidP="00AE6651">
            <w:pPr>
              <w:tabs>
                <w:tab w:val="left" w:pos="709"/>
                <w:tab w:val="left" w:pos="7088"/>
                <w:tab w:val="left" w:pos="7230"/>
                <w:tab w:val="left" w:pos="11057"/>
              </w:tabs>
              <w:autoSpaceDE w:val="0"/>
              <w:ind w:left="426"/>
              <w:rPr>
                <w:rFonts w:eastAsia="Times New Roman"/>
                <w:sz w:val="22"/>
                <w:szCs w:val="22"/>
              </w:rPr>
            </w:pPr>
          </w:p>
          <w:p w14:paraId="766F3839" w14:textId="77777777" w:rsidR="003C7FE7" w:rsidRDefault="003C7FE7" w:rsidP="00AE6651">
            <w:pPr>
              <w:tabs>
                <w:tab w:val="left" w:pos="709"/>
                <w:tab w:val="left" w:pos="7088"/>
                <w:tab w:val="left" w:pos="7230"/>
                <w:tab w:val="left" w:pos="11057"/>
              </w:tabs>
              <w:autoSpaceDE w:val="0"/>
              <w:ind w:left="426"/>
              <w:rPr>
                <w:rFonts w:eastAsia="Times New Roman"/>
                <w:sz w:val="22"/>
                <w:szCs w:val="22"/>
              </w:rPr>
            </w:pPr>
          </w:p>
          <w:p w14:paraId="23CCD13A" w14:textId="77777777" w:rsidR="003C7FE7" w:rsidRDefault="003C7FE7" w:rsidP="00AE6651">
            <w:pPr>
              <w:tabs>
                <w:tab w:val="left" w:pos="709"/>
                <w:tab w:val="left" w:pos="7088"/>
                <w:tab w:val="left" w:pos="7230"/>
                <w:tab w:val="left" w:pos="11057"/>
              </w:tabs>
              <w:autoSpaceDE w:val="0"/>
              <w:ind w:left="426"/>
              <w:rPr>
                <w:rFonts w:eastAsia="Times New Roman"/>
                <w:sz w:val="22"/>
                <w:szCs w:val="22"/>
              </w:rPr>
            </w:pPr>
          </w:p>
          <w:p w14:paraId="038374EB" w14:textId="77777777" w:rsidR="003C7FE7" w:rsidRDefault="003C7FE7" w:rsidP="003C7FE7">
            <w:pPr>
              <w:tabs>
                <w:tab w:val="left" w:pos="709"/>
                <w:tab w:val="left" w:pos="7088"/>
                <w:tab w:val="left" w:pos="7230"/>
                <w:tab w:val="left" w:pos="11057"/>
              </w:tabs>
              <w:autoSpaceDE w:val="0"/>
              <w:rPr>
                <w:rFonts w:eastAsia="Times New Roman"/>
                <w:sz w:val="22"/>
                <w:szCs w:val="22"/>
              </w:rPr>
            </w:pPr>
          </w:p>
          <w:p w14:paraId="6528FC7D" w14:textId="77777777" w:rsidR="003C7FE7" w:rsidRDefault="003C7FE7" w:rsidP="00AE6651">
            <w:pPr>
              <w:tabs>
                <w:tab w:val="left" w:pos="709"/>
                <w:tab w:val="left" w:pos="7088"/>
                <w:tab w:val="left" w:pos="7230"/>
                <w:tab w:val="left" w:pos="11057"/>
              </w:tabs>
              <w:autoSpaceDE w:val="0"/>
              <w:ind w:left="426"/>
              <w:rPr>
                <w:rFonts w:eastAsia="Times New Roman"/>
                <w:sz w:val="22"/>
                <w:szCs w:val="22"/>
              </w:rPr>
            </w:pPr>
          </w:p>
        </w:tc>
        <w:tc>
          <w:tcPr>
            <w:tcW w:w="3664" w:type="dxa"/>
            <w:tcBorders>
              <w:top w:val="single" w:sz="2" w:space="0" w:color="000000"/>
              <w:left w:val="single" w:sz="2" w:space="0" w:color="000000"/>
              <w:bottom w:val="single" w:sz="2" w:space="0" w:color="000000"/>
              <w:right w:val="single" w:sz="2" w:space="0" w:color="000000"/>
            </w:tcBorders>
          </w:tcPr>
          <w:p w14:paraId="706B2C30" w14:textId="77777777" w:rsidR="00757291" w:rsidRDefault="00757291" w:rsidP="00AE6651">
            <w:pPr>
              <w:tabs>
                <w:tab w:val="left" w:pos="709"/>
                <w:tab w:val="left" w:pos="7088"/>
                <w:tab w:val="left" w:pos="7230"/>
                <w:tab w:val="left" w:pos="11057"/>
              </w:tabs>
              <w:autoSpaceDE w:val="0"/>
              <w:snapToGrid w:val="0"/>
              <w:ind w:left="426"/>
              <w:rPr>
                <w:rFonts w:eastAsia="Times New Roman"/>
                <w:sz w:val="22"/>
                <w:szCs w:val="22"/>
              </w:rPr>
            </w:pPr>
          </w:p>
        </w:tc>
      </w:tr>
      <w:tr w:rsidR="003C7FE7" w14:paraId="6C269FCE" w14:textId="77777777" w:rsidTr="00AE6651">
        <w:trPr>
          <w:cantSplit/>
        </w:trPr>
        <w:tc>
          <w:tcPr>
            <w:tcW w:w="853" w:type="dxa"/>
            <w:tcBorders>
              <w:top w:val="single" w:sz="2" w:space="0" w:color="000000"/>
              <w:left w:val="single" w:sz="2" w:space="0" w:color="000000"/>
              <w:bottom w:val="single" w:sz="2" w:space="0" w:color="000000"/>
              <w:right w:val="single" w:sz="2" w:space="0" w:color="000000"/>
            </w:tcBorders>
          </w:tcPr>
          <w:p w14:paraId="24664C2A" w14:textId="77777777" w:rsidR="003C7FE7" w:rsidRPr="00932DE8" w:rsidRDefault="00932DE8" w:rsidP="00932DE8">
            <w:pPr>
              <w:pStyle w:val="Contenudetableau"/>
              <w:tabs>
                <w:tab w:val="left" w:pos="709"/>
                <w:tab w:val="left" w:pos="7088"/>
                <w:tab w:val="left" w:pos="7230"/>
                <w:tab w:val="left" w:pos="11057"/>
              </w:tabs>
              <w:snapToGrid w:val="0"/>
              <w:jc w:val="center"/>
              <w:rPr>
                <w:rFonts w:eastAsia="Times New Roman"/>
                <w:b/>
                <w:sz w:val="22"/>
                <w:szCs w:val="22"/>
              </w:rPr>
            </w:pPr>
            <w:r w:rsidRPr="00932DE8">
              <w:rPr>
                <w:rFonts w:eastAsia="Times New Roman"/>
                <w:b/>
                <w:sz w:val="22"/>
                <w:szCs w:val="22"/>
              </w:rPr>
              <w:t>8</w:t>
            </w:r>
          </w:p>
        </w:tc>
        <w:tc>
          <w:tcPr>
            <w:tcW w:w="3685" w:type="dxa"/>
            <w:tcBorders>
              <w:top w:val="single" w:sz="2" w:space="0" w:color="000000"/>
              <w:left w:val="single" w:sz="2" w:space="0" w:color="000000"/>
              <w:bottom w:val="single" w:sz="2" w:space="0" w:color="000000"/>
              <w:right w:val="single" w:sz="2" w:space="0" w:color="000000"/>
            </w:tcBorders>
          </w:tcPr>
          <w:p w14:paraId="03849F75" w14:textId="77777777" w:rsidR="003C7FE7" w:rsidRPr="003C7FE7" w:rsidRDefault="003C7FE7" w:rsidP="00AE6651">
            <w:pPr>
              <w:pStyle w:val="Corpsdetexte"/>
              <w:keepNext/>
              <w:tabs>
                <w:tab w:val="left" w:pos="709"/>
                <w:tab w:val="left" w:pos="7088"/>
                <w:tab w:val="left" w:pos="7230"/>
                <w:tab w:val="left" w:pos="11057"/>
              </w:tabs>
              <w:snapToGrid w:val="0"/>
              <w:rPr>
                <w:rFonts w:cs="Arial"/>
                <w:b/>
                <w:bCs/>
                <w:sz w:val="22"/>
                <w:szCs w:val="22"/>
              </w:rPr>
            </w:pPr>
            <w:r>
              <w:rPr>
                <w:rFonts w:cs="Arial"/>
                <w:b/>
                <w:bCs/>
                <w:sz w:val="22"/>
                <w:szCs w:val="22"/>
              </w:rPr>
              <w:t>Fascicules épuisés</w:t>
            </w:r>
          </w:p>
        </w:tc>
        <w:tc>
          <w:tcPr>
            <w:tcW w:w="6521" w:type="dxa"/>
            <w:tcBorders>
              <w:top w:val="single" w:sz="2" w:space="0" w:color="000000"/>
              <w:left w:val="single" w:sz="2" w:space="0" w:color="000000"/>
              <w:bottom w:val="single" w:sz="2" w:space="0" w:color="000000"/>
              <w:right w:val="single" w:sz="2" w:space="0" w:color="000000"/>
            </w:tcBorders>
          </w:tcPr>
          <w:p w14:paraId="11E607D3" w14:textId="77777777" w:rsidR="003C7FE7" w:rsidRDefault="003C7FE7" w:rsidP="003C7FE7">
            <w:pPr>
              <w:tabs>
                <w:tab w:val="left" w:pos="709"/>
                <w:tab w:val="left" w:pos="7088"/>
                <w:tab w:val="left" w:pos="7230"/>
                <w:tab w:val="left" w:pos="11057"/>
              </w:tabs>
              <w:autoSpaceDE w:val="0"/>
              <w:rPr>
                <w:rFonts w:eastAsia="Times New Roman"/>
                <w:sz w:val="22"/>
                <w:szCs w:val="22"/>
              </w:rPr>
            </w:pPr>
            <w:r>
              <w:rPr>
                <w:rFonts w:eastAsia="Times New Roman"/>
                <w:sz w:val="22"/>
                <w:szCs w:val="22"/>
              </w:rPr>
              <w:t xml:space="preserve">- </w:t>
            </w:r>
            <w:r w:rsidR="003A0FF0">
              <w:rPr>
                <w:rFonts w:eastAsia="Times New Roman"/>
                <w:sz w:val="22"/>
                <w:szCs w:val="22"/>
              </w:rPr>
              <w:t xml:space="preserve">Le candidat peut-il </w:t>
            </w:r>
            <w:r w:rsidRPr="003C7FE7">
              <w:rPr>
                <w:rFonts w:eastAsia="Times New Roman"/>
                <w:sz w:val="22"/>
                <w:szCs w:val="22"/>
              </w:rPr>
              <w:t>sat</w:t>
            </w:r>
            <w:r>
              <w:rPr>
                <w:rFonts w:eastAsia="Times New Roman"/>
                <w:sz w:val="22"/>
                <w:szCs w:val="22"/>
              </w:rPr>
              <w:t>isfaire une demande de fascicules</w:t>
            </w:r>
            <w:r w:rsidRPr="003C7FE7">
              <w:rPr>
                <w:rFonts w:eastAsia="Times New Roman"/>
                <w:sz w:val="22"/>
                <w:szCs w:val="22"/>
              </w:rPr>
              <w:t xml:space="preserve"> épuisés ?</w:t>
            </w:r>
          </w:p>
          <w:p w14:paraId="40C6E598" w14:textId="77777777" w:rsidR="003C7FE7" w:rsidRPr="003C7FE7" w:rsidRDefault="003C7FE7" w:rsidP="003C7FE7">
            <w:pPr>
              <w:tabs>
                <w:tab w:val="left" w:pos="709"/>
                <w:tab w:val="left" w:pos="7088"/>
                <w:tab w:val="left" w:pos="7230"/>
                <w:tab w:val="left" w:pos="11057"/>
              </w:tabs>
              <w:autoSpaceDE w:val="0"/>
              <w:rPr>
                <w:rFonts w:eastAsia="Times New Roman"/>
                <w:sz w:val="22"/>
                <w:szCs w:val="22"/>
              </w:rPr>
            </w:pPr>
          </w:p>
          <w:p w14:paraId="2962DE0C" w14:textId="77777777" w:rsidR="003C7FE7" w:rsidRPr="003C7FE7" w:rsidRDefault="003C7FE7" w:rsidP="003C7FE7">
            <w:pPr>
              <w:tabs>
                <w:tab w:val="left" w:pos="709"/>
                <w:tab w:val="left" w:pos="7088"/>
                <w:tab w:val="left" w:pos="7230"/>
                <w:tab w:val="left" w:pos="11057"/>
              </w:tabs>
              <w:autoSpaceDE w:val="0"/>
              <w:rPr>
                <w:rFonts w:eastAsia="Times New Roman"/>
                <w:b/>
                <w:i/>
                <w:sz w:val="22"/>
                <w:szCs w:val="22"/>
              </w:rPr>
            </w:pPr>
            <w:r w:rsidRPr="003C7FE7">
              <w:rPr>
                <w:rFonts w:eastAsia="Times New Roman"/>
                <w:b/>
                <w:i/>
                <w:sz w:val="22"/>
                <w:szCs w:val="22"/>
              </w:rPr>
              <w:t>Si oui :</w:t>
            </w:r>
          </w:p>
          <w:p w14:paraId="50ED466E" w14:textId="77777777" w:rsidR="003C7FE7" w:rsidRDefault="003C7FE7" w:rsidP="003C7FE7">
            <w:pPr>
              <w:tabs>
                <w:tab w:val="left" w:pos="709"/>
                <w:tab w:val="left" w:pos="7088"/>
                <w:tab w:val="left" w:pos="7230"/>
                <w:tab w:val="left" w:pos="11057"/>
              </w:tabs>
              <w:autoSpaceDE w:val="0"/>
              <w:rPr>
                <w:rFonts w:eastAsia="Times New Roman"/>
                <w:sz w:val="22"/>
                <w:szCs w:val="22"/>
              </w:rPr>
            </w:pPr>
          </w:p>
          <w:p w14:paraId="39B3BC28" w14:textId="77777777" w:rsidR="003C7FE7" w:rsidRPr="003C7FE7" w:rsidRDefault="003C7FE7" w:rsidP="003C7FE7">
            <w:pPr>
              <w:tabs>
                <w:tab w:val="left" w:pos="709"/>
                <w:tab w:val="left" w:pos="7088"/>
                <w:tab w:val="left" w:pos="7230"/>
                <w:tab w:val="left" w:pos="11057"/>
              </w:tabs>
              <w:autoSpaceDE w:val="0"/>
              <w:rPr>
                <w:rFonts w:eastAsia="Times New Roman"/>
                <w:sz w:val="22"/>
                <w:szCs w:val="22"/>
              </w:rPr>
            </w:pPr>
            <w:r>
              <w:rPr>
                <w:rFonts w:eastAsia="Times New Roman"/>
                <w:sz w:val="22"/>
                <w:szCs w:val="22"/>
              </w:rPr>
              <w:t>- Dans quels délais ?</w:t>
            </w:r>
            <w:r w:rsidRPr="003C7FE7">
              <w:rPr>
                <w:rFonts w:eastAsia="Times New Roman"/>
                <w:sz w:val="22"/>
                <w:szCs w:val="22"/>
              </w:rPr>
              <w:tab/>
            </w:r>
          </w:p>
          <w:p w14:paraId="3F462E56" w14:textId="77777777" w:rsidR="003C7FE7" w:rsidRPr="003C7FE7" w:rsidRDefault="003C7FE7" w:rsidP="003C7FE7">
            <w:pPr>
              <w:tabs>
                <w:tab w:val="left" w:pos="709"/>
                <w:tab w:val="left" w:pos="7088"/>
                <w:tab w:val="left" w:pos="7230"/>
                <w:tab w:val="left" w:pos="11057"/>
              </w:tabs>
              <w:autoSpaceDE w:val="0"/>
              <w:rPr>
                <w:rFonts w:eastAsia="Times New Roman"/>
                <w:sz w:val="22"/>
                <w:szCs w:val="22"/>
              </w:rPr>
            </w:pPr>
            <w:r w:rsidRPr="003C7FE7">
              <w:rPr>
                <w:rFonts w:eastAsia="Times New Roman"/>
                <w:sz w:val="22"/>
                <w:szCs w:val="22"/>
              </w:rPr>
              <w:tab/>
            </w:r>
          </w:p>
          <w:p w14:paraId="026C70FD" w14:textId="77777777" w:rsidR="003C7FE7" w:rsidRDefault="003C7FE7" w:rsidP="003C7FE7">
            <w:pPr>
              <w:tabs>
                <w:tab w:val="left" w:pos="709"/>
                <w:tab w:val="left" w:pos="7088"/>
                <w:tab w:val="left" w:pos="7230"/>
                <w:tab w:val="left" w:pos="11057"/>
              </w:tabs>
              <w:autoSpaceDE w:val="0"/>
              <w:rPr>
                <w:rFonts w:eastAsia="Times New Roman"/>
                <w:sz w:val="22"/>
                <w:szCs w:val="22"/>
              </w:rPr>
            </w:pPr>
            <w:r>
              <w:rPr>
                <w:rFonts w:eastAsia="Times New Roman"/>
                <w:sz w:val="22"/>
                <w:szCs w:val="22"/>
              </w:rPr>
              <w:t>- Avec des frais supplémentaires ?</w:t>
            </w:r>
          </w:p>
          <w:p w14:paraId="153741ED" w14:textId="77777777" w:rsidR="003C7FE7" w:rsidRDefault="003C7FE7" w:rsidP="003C7FE7">
            <w:pPr>
              <w:tabs>
                <w:tab w:val="left" w:pos="709"/>
                <w:tab w:val="left" w:pos="7088"/>
                <w:tab w:val="left" w:pos="7230"/>
                <w:tab w:val="left" w:pos="11057"/>
              </w:tabs>
              <w:autoSpaceDE w:val="0"/>
              <w:rPr>
                <w:rFonts w:eastAsia="Times New Roman"/>
                <w:sz w:val="22"/>
                <w:szCs w:val="22"/>
              </w:rPr>
            </w:pPr>
          </w:p>
          <w:p w14:paraId="03E8D46E" w14:textId="77777777" w:rsidR="003C7FE7" w:rsidRPr="003C7FE7" w:rsidRDefault="003C7FE7" w:rsidP="003C7FE7">
            <w:pPr>
              <w:tabs>
                <w:tab w:val="left" w:pos="709"/>
                <w:tab w:val="left" w:pos="7088"/>
                <w:tab w:val="left" w:pos="7230"/>
                <w:tab w:val="left" w:pos="11057"/>
              </w:tabs>
              <w:autoSpaceDE w:val="0"/>
              <w:rPr>
                <w:rFonts w:eastAsia="Times New Roman"/>
                <w:sz w:val="22"/>
                <w:szCs w:val="22"/>
              </w:rPr>
            </w:pPr>
          </w:p>
        </w:tc>
        <w:tc>
          <w:tcPr>
            <w:tcW w:w="3664" w:type="dxa"/>
            <w:tcBorders>
              <w:top w:val="single" w:sz="2" w:space="0" w:color="000000"/>
              <w:left w:val="single" w:sz="2" w:space="0" w:color="000000"/>
              <w:bottom w:val="single" w:sz="2" w:space="0" w:color="000000"/>
              <w:right w:val="single" w:sz="2" w:space="0" w:color="000000"/>
            </w:tcBorders>
          </w:tcPr>
          <w:p w14:paraId="162A3457" w14:textId="77777777" w:rsidR="003C7FE7" w:rsidRDefault="003C7FE7" w:rsidP="00AE6651">
            <w:pPr>
              <w:tabs>
                <w:tab w:val="left" w:pos="709"/>
                <w:tab w:val="left" w:pos="7088"/>
                <w:tab w:val="left" w:pos="7230"/>
                <w:tab w:val="left" w:pos="11057"/>
              </w:tabs>
              <w:autoSpaceDE w:val="0"/>
              <w:snapToGrid w:val="0"/>
              <w:ind w:left="426"/>
              <w:rPr>
                <w:rFonts w:eastAsia="Times New Roman"/>
                <w:sz w:val="22"/>
                <w:szCs w:val="22"/>
              </w:rPr>
            </w:pPr>
          </w:p>
        </w:tc>
      </w:tr>
      <w:tr w:rsidR="00656D8E" w14:paraId="58ACA657" w14:textId="77777777" w:rsidTr="00AE6651">
        <w:trPr>
          <w:cantSplit/>
        </w:trPr>
        <w:tc>
          <w:tcPr>
            <w:tcW w:w="853" w:type="dxa"/>
            <w:tcBorders>
              <w:top w:val="single" w:sz="2" w:space="0" w:color="000000"/>
              <w:left w:val="single" w:sz="2" w:space="0" w:color="000000"/>
              <w:bottom w:val="single" w:sz="2" w:space="0" w:color="000000"/>
              <w:right w:val="single" w:sz="2" w:space="0" w:color="000000"/>
            </w:tcBorders>
          </w:tcPr>
          <w:p w14:paraId="20CD9680" w14:textId="77777777" w:rsidR="00656D8E" w:rsidRPr="00932DE8" w:rsidRDefault="00932DE8" w:rsidP="00932DE8">
            <w:pPr>
              <w:pStyle w:val="Contenudetableau"/>
              <w:tabs>
                <w:tab w:val="left" w:pos="709"/>
                <w:tab w:val="left" w:pos="7088"/>
                <w:tab w:val="left" w:pos="7230"/>
                <w:tab w:val="left" w:pos="11057"/>
              </w:tabs>
              <w:snapToGrid w:val="0"/>
              <w:jc w:val="center"/>
              <w:rPr>
                <w:rFonts w:eastAsia="Times New Roman"/>
                <w:b/>
                <w:sz w:val="22"/>
                <w:szCs w:val="22"/>
              </w:rPr>
            </w:pPr>
            <w:r w:rsidRPr="00932DE8">
              <w:rPr>
                <w:rFonts w:eastAsia="Times New Roman"/>
                <w:b/>
                <w:sz w:val="22"/>
                <w:szCs w:val="22"/>
              </w:rPr>
              <w:lastRenderedPageBreak/>
              <w:t>9</w:t>
            </w:r>
          </w:p>
        </w:tc>
        <w:tc>
          <w:tcPr>
            <w:tcW w:w="3685" w:type="dxa"/>
            <w:tcBorders>
              <w:top w:val="single" w:sz="2" w:space="0" w:color="000000"/>
              <w:left w:val="single" w:sz="2" w:space="0" w:color="000000"/>
              <w:bottom w:val="single" w:sz="2" w:space="0" w:color="000000"/>
              <w:right w:val="single" w:sz="2" w:space="0" w:color="000000"/>
            </w:tcBorders>
          </w:tcPr>
          <w:p w14:paraId="0A137F4D" w14:textId="77777777" w:rsidR="002B16AD" w:rsidRDefault="00656D8E" w:rsidP="002B16AD">
            <w:pPr>
              <w:pStyle w:val="Corpsdetexte"/>
              <w:keepNext/>
              <w:tabs>
                <w:tab w:val="left" w:pos="709"/>
                <w:tab w:val="left" w:pos="7088"/>
                <w:tab w:val="left" w:pos="7230"/>
                <w:tab w:val="left" w:pos="11057"/>
              </w:tabs>
              <w:snapToGrid w:val="0"/>
              <w:rPr>
                <w:rFonts w:cs="Arial"/>
                <w:b/>
                <w:bCs/>
                <w:sz w:val="22"/>
                <w:szCs w:val="22"/>
              </w:rPr>
            </w:pPr>
            <w:r w:rsidRPr="00656D8E">
              <w:rPr>
                <w:rFonts w:cs="Arial"/>
                <w:b/>
                <w:bCs/>
                <w:sz w:val="22"/>
                <w:szCs w:val="22"/>
              </w:rPr>
              <w:t>Pour l</w:t>
            </w:r>
            <w:r w:rsidR="002B16AD">
              <w:rPr>
                <w:rFonts w:cs="Arial"/>
                <w:b/>
                <w:bCs/>
                <w:sz w:val="22"/>
                <w:szCs w:val="22"/>
              </w:rPr>
              <w:t>es titres disponibles en ligne</w:t>
            </w:r>
          </w:p>
        </w:tc>
        <w:tc>
          <w:tcPr>
            <w:tcW w:w="6521" w:type="dxa"/>
            <w:tcBorders>
              <w:top w:val="single" w:sz="2" w:space="0" w:color="000000"/>
              <w:left w:val="single" w:sz="2" w:space="0" w:color="000000"/>
              <w:bottom w:val="single" w:sz="2" w:space="0" w:color="000000"/>
              <w:right w:val="single" w:sz="2" w:space="0" w:color="000000"/>
            </w:tcBorders>
          </w:tcPr>
          <w:p w14:paraId="29075570" w14:textId="77777777" w:rsidR="00656D8E" w:rsidRPr="005D79E5" w:rsidRDefault="002B16AD" w:rsidP="002B16AD">
            <w:pPr>
              <w:tabs>
                <w:tab w:val="left" w:pos="709"/>
                <w:tab w:val="left" w:pos="7088"/>
                <w:tab w:val="left" w:pos="7230"/>
                <w:tab w:val="left" w:pos="11057"/>
              </w:tabs>
              <w:autoSpaceDE w:val="0"/>
              <w:rPr>
                <w:rFonts w:eastAsia="Times New Roman"/>
                <w:sz w:val="22"/>
                <w:szCs w:val="22"/>
              </w:rPr>
            </w:pPr>
            <w:r w:rsidRPr="005D79E5">
              <w:rPr>
                <w:rFonts w:eastAsia="Times New Roman"/>
                <w:sz w:val="22"/>
                <w:szCs w:val="22"/>
              </w:rPr>
              <w:t>* Le candidat fournit-il les adresses url et assure-t-il leur mise à jour ? Sous quelle forme et à quelle périodicité ?</w:t>
            </w:r>
          </w:p>
          <w:p w14:paraId="19656076" w14:textId="77777777" w:rsidR="002B16AD" w:rsidRPr="005D79E5" w:rsidRDefault="002B16AD" w:rsidP="002B16AD">
            <w:pPr>
              <w:tabs>
                <w:tab w:val="left" w:pos="709"/>
                <w:tab w:val="left" w:pos="7088"/>
                <w:tab w:val="left" w:pos="7230"/>
                <w:tab w:val="left" w:pos="11057"/>
              </w:tabs>
              <w:autoSpaceDE w:val="0"/>
              <w:rPr>
                <w:rFonts w:eastAsia="Times New Roman"/>
                <w:sz w:val="22"/>
                <w:szCs w:val="22"/>
              </w:rPr>
            </w:pPr>
          </w:p>
          <w:p w14:paraId="6132603D" w14:textId="77777777" w:rsidR="002B16AD" w:rsidRPr="005D79E5" w:rsidRDefault="002B16AD" w:rsidP="002B16AD">
            <w:pPr>
              <w:tabs>
                <w:tab w:val="left" w:pos="709"/>
                <w:tab w:val="left" w:pos="7088"/>
                <w:tab w:val="left" w:pos="7230"/>
                <w:tab w:val="left" w:pos="11057"/>
              </w:tabs>
              <w:autoSpaceDE w:val="0"/>
              <w:rPr>
                <w:rFonts w:eastAsia="Times New Roman"/>
                <w:sz w:val="22"/>
                <w:szCs w:val="22"/>
              </w:rPr>
            </w:pPr>
            <w:r w:rsidRPr="005D79E5">
              <w:rPr>
                <w:rFonts w:eastAsia="Times New Roman"/>
                <w:sz w:val="22"/>
                <w:szCs w:val="22"/>
              </w:rPr>
              <w:t>* A quel moment et sous quelle forme le candidat précise-t-il les modalités d’accès (au moment du devis par exemple) ?</w:t>
            </w:r>
          </w:p>
        </w:tc>
        <w:tc>
          <w:tcPr>
            <w:tcW w:w="3664" w:type="dxa"/>
            <w:tcBorders>
              <w:top w:val="single" w:sz="2" w:space="0" w:color="000000"/>
              <w:left w:val="single" w:sz="2" w:space="0" w:color="000000"/>
              <w:bottom w:val="single" w:sz="2" w:space="0" w:color="000000"/>
              <w:right w:val="single" w:sz="2" w:space="0" w:color="000000"/>
            </w:tcBorders>
          </w:tcPr>
          <w:p w14:paraId="64A2E80A" w14:textId="77777777" w:rsidR="00656D8E" w:rsidRDefault="00656D8E" w:rsidP="00AE6651">
            <w:pPr>
              <w:tabs>
                <w:tab w:val="left" w:pos="709"/>
                <w:tab w:val="left" w:pos="7088"/>
                <w:tab w:val="left" w:pos="7230"/>
                <w:tab w:val="left" w:pos="11057"/>
              </w:tabs>
              <w:autoSpaceDE w:val="0"/>
              <w:snapToGrid w:val="0"/>
              <w:ind w:left="426"/>
              <w:rPr>
                <w:rFonts w:eastAsia="Times New Roman"/>
                <w:sz w:val="22"/>
                <w:szCs w:val="22"/>
              </w:rPr>
            </w:pPr>
          </w:p>
        </w:tc>
      </w:tr>
    </w:tbl>
    <w:p w14:paraId="72764838" w14:textId="77777777" w:rsidR="00AE19C0" w:rsidRDefault="00AE19C0"/>
    <w:p w14:paraId="3EBD8CC5" w14:textId="77777777" w:rsidR="007F563B" w:rsidRDefault="007F563B"/>
    <w:p w14:paraId="08CE484C" w14:textId="77777777" w:rsidR="001F52C3" w:rsidRDefault="001F52C3" w:rsidP="001F52C3">
      <w:pPr>
        <w:contextualSpacing/>
        <w:rPr>
          <w:b/>
          <w:caps/>
        </w:rPr>
      </w:pPr>
      <w:r w:rsidRPr="002D048D">
        <w:rPr>
          <w:b/>
          <w:caps/>
        </w:rPr>
        <w:t>I</w:t>
      </w:r>
      <w:r>
        <w:rPr>
          <w:b/>
          <w:caps/>
        </w:rPr>
        <w:t>II - G</w:t>
      </w:r>
      <w:r w:rsidR="00C532EA">
        <w:rPr>
          <w:b/>
          <w:caps/>
        </w:rPr>
        <w:t>ESTION ET SUIVI DES ABONNEMENTS</w:t>
      </w:r>
    </w:p>
    <w:p w14:paraId="6CB84035" w14:textId="77777777" w:rsidR="001F52C3" w:rsidRDefault="001F52C3" w:rsidP="001F52C3">
      <w:pPr>
        <w:contextualSpacing/>
        <w:rPr>
          <w:b/>
          <w:caps/>
        </w:rPr>
      </w:pPr>
    </w:p>
    <w:tbl>
      <w:tblPr>
        <w:tblW w:w="14723" w:type="dxa"/>
        <w:tblInd w:w="41" w:type="dxa"/>
        <w:tblLayout w:type="fixed"/>
        <w:tblCellMar>
          <w:left w:w="0" w:type="dxa"/>
          <w:right w:w="0" w:type="dxa"/>
        </w:tblCellMar>
        <w:tblLook w:val="0000" w:firstRow="0" w:lastRow="0" w:firstColumn="0" w:lastColumn="0" w:noHBand="0" w:noVBand="0"/>
      </w:tblPr>
      <w:tblGrid>
        <w:gridCol w:w="853"/>
        <w:gridCol w:w="3685"/>
        <w:gridCol w:w="6521"/>
        <w:gridCol w:w="3664"/>
      </w:tblGrid>
      <w:tr w:rsidR="00A64B7C" w14:paraId="78C72A0F" w14:textId="77777777" w:rsidTr="00346C11">
        <w:trPr>
          <w:cantSplit/>
        </w:trPr>
        <w:tc>
          <w:tcPr>
            <w:tcW w:w="853" w:type="dxa"/>
            <w:tcBorders>
              <w:top w:val="single" w:sz="2" w:space="0" w:color="000000"/>
              <w:left w:val="single" w:sz="1" w:space="0" w:color="000000"/>
              <w:bottom w:val="single" w:sz="1" w:space="0" w:color="000000"/>
            </w:tcBorders>
            <w:tcMar>
              <w:top w:w="55" w:type="dxa"/>
              <w:left w:w="55" w:type="dxa"/>
              <w:bottom w:w="55" w:type="dxa"/>
              <w:right w:w="55" w:type="dxa"/>
            </w:tcMar>
          </w:tcPr>
          <w:p w14:paraId="73841EB9" w14:textId="77777777" w:rsidR="00A64B7C" w:rsidRPr="00932DE8" w:rsidRDefault="00932DE8" w:rsidP="00932DE8">
            <w:pPr>
              <w:pStyle w:val="Contenudetableau"/>
              <w:tabs>
                <w:tab w:val="left" w:pos="709"/>
                <w:tab w:val="left" w:pos="7088"/>
                <w:tab w:val="left" w:pos="7230"/>
                <w:tab w:val="left" w:pos="11057"/>
              </w:tabs>
              <w:snapToGrid w:val="0"/>
              <w:jc w:val="center"/>
              <w:rPr>
                <w:rFonts w:eastAsia="Times New Roman"/>
                <w:b/>
                <w:sz w:val="22"/>
                <w:szCs w:val="22"/>
              </w:rPr>
            </w:pPr>
            <w:r w:rsidRPr="00932DE8">
              <w:rPr>
                <w:rFonts w:eastAsia="Times New Roman"/>
                <w:b/>
                <w:sz w:val="22"/>
                <w:szCs w:val="22"/>
              </w:rPr>
              <w:t>10</w:t>
            </w:r>
          </w:p>
        </w:tc>
        <w:tc>
          <w:tcPr>
            <w:tcW w:w="3685" w:type="dxa"/>
            <w:tcBorders>
              <w:top w:val="single" w:sz="2" w:space="0" w:color="000000"/>
              <w:left w:val="single" w:sz="1" w:space="0" w:color="000000"/>
              <w:bottom w:val="single" w:sz="1" w:space="0" w:color="000000"/>
            </w:tcBorders>
            <w:tcMar>
              <w:top w:w="55" w:type="dxa"/>
              <w:left w:w="55" w:type="dxa"/>
              <w:bottom w:w="55" w:type="dxa"/>
              <w:right w:w="55" w:type="dxa"/>
            </w:tcMar>
          </w:tcPr>
          <w:p w14:paraId="2E9B8795" w14:textId="77777777" w:rsidR="00A64B7C" w:rsidRDefault="003A0FF0" w:rsidP="00261C7F">
            <w:pPr>
              <w:keepNext/>
              <w:tabs>
                <w:tab w:val="left" w:pos="709"/>
                <w:tab w:val="left" w:pos="7088"/>
                <w:tab w:val="left" w:pos="7230"/>
                <w:tab w:val="left" w:pos="11057"/>
              </w:tabs>
              <w:autoSpaceDE w:val="0"/>
              <w:snapToGrid w:val="0"/>
              <w:spacing w:after="120"/>
              <w:rPr>
                <w:rFonts w:eastAsia="Times New Roman" w:cs="Arial"/>
                <w:b/>
                <w:bCs/>
                <w:sz w:val="22"/>
                <w:szCs w:val="22"/>
              </w:rPr>
            </w:pPr>
            <w:r w:rsidRPr="003A0FF0">
              <w:rPr>
                <w:rFonts w:eastAsia="Times New Roman" w:cs="Arial"/>
                <w:b/>
                <w:bCs/>
                <w:sz w:val="22"/>
                <w:szCs w:val="22"/>
              </w:rPr>
              <w:t xml:space="preserve">Le candidat est-il </w:t>
            </w:r>
            <w:r w:rsidR="00261C7F">
              <w:rPr>
                <w:rFonts w:eastAsia="Times New Roman" w:cs="Arial"/>
                <w:b/>
                <w:bCs/>
                <w:sz w:val="22"/>
                <w:szCs w:val="22"/>
              </w:rPr>
              <w:t xml:space="preserve">en mesure </w:t>
            </w:r>
            <w:r w:rsidR="00A64B7C" w:rsidRPr="00A64B7C">
              <w:rPr>
                <w:rFonts w:eastAsia="Times New Roman" w:cs="Arial"/>
                <w:b/>
                <w:bCs/>
                <w:sz w:val="22"/>
                <w:szCs w:val="22"/>
              </w:rPr>
              <w:t xml:space="preserve">de signaler systématiquement des </w:t>
            </w:r>
            <w:r w:rsidR="00A64B7C">
              <w:rPr>
                <w:rFonts w:eastAsia="Times New Roman" w:cs="Arial"/>
                <w:b/>
                <w:bCs/>
                <w:sz w:val="22"/>
                <w:szCs w:val="22"/>
              </w:rPr>
              <w:t xml:space="preserve">anomalies </w:t>
            </w:r>
            <w:r w:rsidR="00A64B7C" w:rsidRPr="00A64B7C">
              <w:rPr>
                <w:rFonts w:eastAsia="Times New Roman" w:cs="Arial"/>
                <w:b/>
                <w:bCs/>
                <w:sz w:val="22"/>
                <w:szCs w:val="22"/>
              </w:rPr>
              <w:t>qui n’a</w:t>
            </w:r>
            <w:r>
              <w:rPr>
                <w:rFonts w:eastAsia="Times New Roman" w:cs="Arial"/>
                <w:b/>
                <w:bCs/>
                <w:sz w:val="22"/>
                <w:szCs w:val="22"/>
              </w:rPr>
              <w:t>uraient pas été relevées par le client</w:t>
            </w:r>
            <w:r w:rsidR="00A64B7C" w:rsidRPr="00A64B7C">
              <w:rPr>
                <w:rFonts w:eastAsia="Times New Roman" w:cs="Arial"/>
                <w:b/>
                <w:bCs/>
                <w:sz w:val="22"/>
                <w:szCs w:val="22"/>
              </w:rPr>
              <w:t xml:space="preserve"> au moment de la transmission de la liste des titres à commander ?</w:t>
            </w:r>
          </w:p>
        </w:tc>
        <w:tc>
          <w:tcPr>
            <w:tcW w:w="6521" w:type="dxa"/>
            <w:tcBorders>
              <w:top w:val="single" w:sz="2" w:space="0" w:color="000000"/>
              <w:left w:val="single" w:sz="1" w:space="0" w:color="000000"/>
              <w:bottom w:val="single" w:sz="1" w:space="0" w:color="000000"/>
            </w:tcBorders>
            <w:tcMar>
              <w:top w:w="55" w:type="dxa"/>
              <w:left w:w="55" w:type="dxa"/>
              <w:bottom w:w="55" w:type="dxa"/>
              <w:right w:w="55" w:type="dxa"/>
            </w:tcMar>
          </w:tcPr>
          <w:p w14:paraId="1FAD3A05" w14:textId="77777777" w:rsidR="00A64B7C" w:rsidRPr="00A64B7C" w:rsidRDefault="00A64B7C" w:rsidP="00491A51">
            <w:pPr>
              <w:tabs>
                <w:tab w:val="left" w:pos="709"/>
                <w:tab w:val="left" w:pos="7088"/>
                <w:tab w:val="left" w:pos="7230"/>
                <w:tab w:val="left" w:pos="11057"/>
              </w:tabs>
              <w:autoSpaceDE w:val="0"/>
              <w:snapToGrid w:val="0"/>
              <w:rPr>
                <w:rFonts w:eastAsia="Times New Roman" w:cs="Arial"/>
                <w:sz w:val="22"/>
                <w:szCs w:val="22"/>
              </w:rPr>
            </w:pPr>
            <w:r w:rsidRPr="00491A51">
              <w:rPr>
                <w:rFonts w:eastAsia="Times New Roman" w:cs="Arial"/>
                <w:bCs/>
                <w:sz w:val="22"/>
                <w:szCs w:val="22"/>
              </w:rPr>
              <w:t>Par exemple :</w:t>
            </w:r>
            <w:r w:rsidR="00491A51" w:rsidRPr="00491A51">
              <w:rPr>
                <w:rFonts w:eastAsia="Times New Roman" w:cs="Arial"/>
                <w:bCs/>
                <w:sz w:val="22"/>
                <w:szCs w:val="22"/>
              </w:rPr>
              <w:t xml:space="preserve"> </w:t>
            </w:r>
            <w:r w:rsidRPr="00491A51">
              <w:rPr>
                <w:rFonts w:eastAsia="Times New Roman" w:cs="Arial"/>
                <w:bCs/>
                <w:sz w:val="22"/>
                <w:szCs w:val="22"/>
              </w:rPr>
              <w:t>doublons</w:t>
            </w:r>
            <w:r w:rsidRPr="00A64B7C">
              <w:rPr>
                <w:rFonts w:eastAsia="Times New Roman" w:cs="Arial"/>
                <w:bCs/>
                <w:sz w:val="22"/>
                <w:szCs w:val="22"/>
              </w:rPr>
              <w:t xml:space="preserve"> de commandes, titres ayant cessé de pa</w:t>
            </w:r>
            <w:r>
              <w:rPr>
                <w:rFonts w:eastAsia="Times New Roman" w:cs="Arial"/>
                <w:bCs/>
                <w:sz w:val="22"/>
                <w:szCs w:val="22"/>
              </w:rPr>
              <w:t>raître, changements de titres,…</w:t>
            </w:r>
          </w:p>
        </w:tc>
        <w:tc>
          <w:tcPr>
            <w:tcW w:w="3664" w:type="dxa"/>
            <w:tcBorders>
              <w:top w:val="single" w:sz="2" w:space="0" w:color="000000"/>
              <w:left w:val="single" w:sz="1" w:space="0" w:color="000000"/>
              <w:bottom w:val="single" w:sz="1" w:space="0" w:color="000000"/>
              <w:right w:val="single" w:sz="1" w:space="0" w:color="000000"/>
            </w:tcBorders>
          </w:tcPr>
          <w:p w14:paraId="539791F4" w14:textId="77777777" w:rsidR="00A64B7C" w:rsidRDefault="00A64B7C" w:rsidP="00AE6651">
            <w:pPr>
              <w:tabs>
                <w:tab w:val="left" w:pos="709"/>
                <w:tab w:val="left" w:pos="7088"/>
                <w:tab w:val="left" w:pos="7230"/>
                <w:tab w:val="left" w:pos="11057"/>
              </w:tabs>
              <w:autoSpaceDE w:val="0"/>
              <w:snapToGrid w:val="0"/>
              <w:ind w:left="426"/>
              <w:rPr>
                <w:rFonts w:eastAsia="Times New Roman"/>
                <w:sz w:val="22"/>
                <w:szCs w:val="22"/>
              </w:rPr>
            </w:pPr>
          </w:p>
        </w:tc>
      </w:tr>
      <w:tr w:rsidR="00A64B7C" w14:paraId="3D2E7714" w14:textId="77777777" w:rsidTr="00346C11">
        <w:trPr>
          <w:cantSplit/>
        </w:trPr>
        <w:tc>
          <w:tcPr>
            <w:tcW w:w="853" w:type="dxa"/>
            <w:tcBorders>
              <w:top w:val="single" w:sz="2" w:space="0" w:color="000000"/>
              <w:left w:val="single" w:sz="1" w:space="0" w:color="000000"/>
              <w:bottom w:val="single" w:sz="1" w:space="0" w:color="000000"/>
            </w:tcBorders>
            <w:tcMar>
              <w:top w:w="55" w:type="dxa"/>
              <w:left w:w="55" w:type="dxa"/>
              <w:bottom w:w="55" w:type="dxa"/>
              <w:right w:w="55" w:type="dxa"/>
            </w:tcMar>
          </w:tcPr>
          <w:p w14:paraId="0BA57B49" w14:textId="77777777" w:rsidR="00A64B7C" w:rsidRPr="00932DE8" w:rsidRDefault="00932DE8" w:rsidP="00932DE8">
            <w:pPr>
              <w:pStyle w:val="Contenudetableau"/>
              <w:tabs>
                <w:tab w:val="left" w:pos="709"/>
                <w:tab w:val="left" w:pos="7088"/>
                <w:tab w:val="left" w:pos="7230"/>
                <w:tab w:val="left" w:pos="11057"/>
              </w:tabs>
              <w:snapToGrid w:val="0"/>
              <w:jc w:val="center"/>
              <w:rPr>
                <w:rFonts w:eastAsia="Times New Roman"/>
                <w:b/>
                <w:sz w:val="22"/>
                <w:szCs w:val="22"/>
              </w:rPr>
            </w:pPr>
            <w:r w:rsidRPr="00932DE8">
              <w:rPr>
                <w:rFonts w:eastAsia="Times New Roman"/>
                <w:b/>
                <w:sz w:val="22"/>
                <w:szCs w:val="22"/>
              </w:rPr>
              <w:t>11</w:t>
            </w:r>
          </w:p>
        </w:tc>
        <w:tc>
          <w:tcPr>
            <w:tcW w:w="3685" w:type="dxa"/>
            <w:tcBorders>
              <w:top w:val="single" w:sz="2" w:space="0" w:color="000000"/>
              <w:left w:val="single" w:sz="1" w:space="0" w:color="000000"/>
              <w:bottom w:val="single" w:sz="1" w:space="0" w:color="000000"/>
            </w:tcBorders>
            <w:tcMar>
              <w:top w:w="55" w:type="dxa"/>
              <w:left w:w="55" w:type="dxa"/>
              <w:bottom w:w="55" w:type="dxa"/>
              <w:right w:w="55" w:type="dxa"/>
            </w:tcMar>
          </w:tcPr>
          <w:p w14:paraId="6677607B" w14:textId="77777777" w:rsidR="00A64B7C" w:rsidRPr="00A64B7C" w:rsidRDefault="003A0FF0" w:rsidP="00A64B7C">
            <w:pPr>
              <w:keepNext/>
              <w:tabs>
                <w:tab w:val="left" w:pos="709"/>
                <w:tab w:val="left" w:pos="7088"/>
                <w:tab w:val="left" w:pos="7230"/>
                <w:tab w:val="left" w:pos="11057"/>
              </w:tabs>
              <w:autoSpaceDE w:val="0"/>
              <w:snapToGrid w:val="0"/>
              <w:spacing w:after="120"/>
              <w:rPr>
                <w:rFonts w:eastAsia="Times New Roman" w:cs="Arial"/>
                <w:b/>
                <w:bCs/>
                <w:sz w:val="22"/>
                <w:szCs w:val="22"/>
              </w:rPr>
            </w:pPr>
            <w:r>
              <w:rPr>
                <w:b/>
                <w:sz w:val="22"/>
                <w:szCs w:val="22"/>
              </w:rPr>
              <w:t xml:space="preserve">Le candidat peut-il </w:t>
            </w:r>
            <w:r w:rsidR="00C561AC">
              <w:rPr>
                <w:rFonts w:eastAsia="Times New Roman" w:cs="Arial"/>
                <w:b/>
                <w:bCs/>
                <w:sz w:val="22"/>
                <w:szCs w:val="22"/>
              </w:rPr>
              <w:t>confirmer systématiquement au client</w:t>
            </w:r>
            <w:r w:rsidR="00A64B7C" w:rsidRPr="00A64B7C">
              <w:rPr>
                <w:rFonts w:eastAsia="Times New Roman" w:cs="Arial"/>
                <w:b/>
                <w:bCs/>
                <w:sz w:val="22"/>
                <w:szCs w:val="22"/>
              </w:rPr>
              <w:t xml:space="preserve"> l’enregistrement effectif des abonnements par les éditeurs ?</w:t>
            </w:r>
          </w:p>
        </w:tc>
        <w:tc>
          <w:tcPr>
            <w:tcW w:w="6521" w:type="dxa"/>
            <w:tcBorders>
              <w:top w:val="single" w:sz="2" w:space="0" w:color="000000"/>
              <w:left w:val="single" w:sz="1" w:space="0" w:color="000000"/>
              <w:bottom w:val="single" w:sz="1" w:space="0" w:color="000000"/>
            </w:tcBorders>
            <w:tcMar>
              <w:top w:w="55" w:type="dxa"/>
              <w:left w:w="55" w:type="dxa"/>
              <w:bottom w:w="55" w:type="dxa"/>
              <w:right w:w="55" w:type="dxa"/>
            </w:tcMar>
          </w:tcPr>
          <w:p w14:paraId="0CBD3B09" w14:textId="77777777" w:rsidR="00A64B7C" w:rsidRPr="00A64B7C" w:rsidRDefault="00A64B7C" w:rsidP="00AE6651">
            <w:pPr>
              <w:tabs>
                <w:tab w:val="left" w:pos="709"/>
                <w:tab w:val="left" w:pos="7088"/>
                <w:tab w:val="left" w:pos="7230"/>
                <w:tab w:val="left" w:pos="11057"/>
              </w:tabs>
              <w:autoSpaceDE w:val="0"/>
              <w:snapToGrid w:val="0"/>
              <w:rPr>
                <w:rFonts w:eastAsia="Times New Roman" w:cs="Arial"/>
                <w:b/>
                <w:bCs/>
                <w:i/>
                <w:sz w:val="22"/>
                <w:szCs w:val="22"/>
              </w:rPr>
            </w:pPr>
          </w:p>
        </w:tc>
        <w:tc>
          <w:tcPr>
            <w:tcW w:w="3664" w:type="dxa"/>
            <w:tcBorders>
              <w:top w:val="single" w:sz="2" w:space="0" w:color="000000"/>
              <w:left w:val="single" w:sz="1" w:space="0" w:color="000000"/>
              <w:bottom w:val="single" w:sz="1" w:space="0" w:color="000000"/>
              <w:right w:val="single" w:sz="1" w:space="0" w:color="000000"/>
            </w:tcBorders>
          </w:tcPr>
          <w:p w14:paraId="528E6E68" w14:textId="77777777" w:rsidR="00A64B7C" w:rsidRDefault="00A64B7C" w:rsidP="00AE6651">
            <w:pPr>
              <w:tabs>
                <w:tab w:val="left" w:pos="709"/>
                <w:tab w:val="left" w:pos="7088"/>
                <w:tab w:val="left" w:pos="7230"/>
                <w:tab w:val="left" w:pos="11057"/>
              </w:tabs>
              <w:autoSpaceDE w:val="0"/>
              <w:snapToGrid w:val="0"/>
              <w:ind w:left="426"/>
              <w:rPr>
                <w:rFonts w:eastAsia="Times New Roman"/>
                <w:sz w:val="22"/>
                <w:szCs w:val="22"/>
              </w:rPr>
            </w:pPr>
          </w:p>
        </w:tc>
      </w:tr>
      <w:tr w:rsidR="00261C7F" w14:paraId="30BC1055" w14:textId="77777777" w:rsidTr="00346C11">
        <w:trPr>
          <w:cantSplit/>
        </w:trPr>
        <w:tc>
          <w:tcPr>
            <w:tcW w:w="853" w:type="dxa"/>
            <w:tcBorders>
              <w:top w:val="single" w:sz="2" w:space="0" w:color="000000"/>
              <w:left w:val="single" w:sz="1" w:space="0" w:color="000000"/>
              <w:bottom w:val="single" w:sz="1" w:space="0" w:color="000000"/>
            </w:tcBorders>
            <w:tcMar>
              <w:top w:w="55" w:type="dxa"/>
              <w:left w:w="55" w:type="dxa"/>
              <w:bottom w:w="55" w:type="dxa"/>
              <w:right w:w="55" w:type="dxa"/>
            </w:tcMar>
          </w:tcPr>
          <w:p w14:paraId="3A9B184D" w14:textId="77777777" w:rsidR="00261C7F" w:rsidRPr="00932DE8" w:rsidRDefault="00932DE8" w:rsidP="00932DE8">
            <w:pPr>
              <w:pStyle w:val="Contenudetableau"/>
              <w:tabs>
                <w:tab w:val="left" w:pos="709"/>
                <w:tab w:val="left" w:pos="7088"/>
                <w:tab w:val="left" w:pos="7230"/>
                <w:tab w:val="left" w:pos="11057"/>
              </w:tabs>
              <w:snapToGrid w:val="0"/>
              <w:jc w:val="center"/>
              <w:rPr>
                <w:rFonts w:eastAsia="Times New Roman"/>
                <w:b/>
                <w:sz w:val="22"/>
                <w:szCs w:val="22"/>
              </w:rPr>
            </w:pPr>
            <w:r w:rsidRPr="00932DE8">
              <w:rPr>
                <w:rFonts w:eastAsia="Times New Roman"/>
                <w:b/>
                <w:sz w:val="22"/>
                <w:szCs w:val="22"/>
              </w:rPr>
              <w:t>12</w:t>
            </w:r>
          </w:p>
        </w:tc>
        <w:tc>
          <w:tcPr>
            <w:tcW w:w="3685" w:type="dxa"/>
            <w:tcBorders>
              <w:top w:val="single" w:sz="2" w:space="0" w:color="000000"/>
              <w:left w:val="single" w:sz="1" w:space="0" w:color="000000"/>
              <w:bottom w:val="single" w:sz="1" w:space="0" w:color="000000"/>
            </w:tcBorders>
            <w:tcMar>
              <w:top w:w="55" w:type="dxa"/>
              <w:left w:w="55" w:type="dxa"/>
              <w:bottom w:w="55" w:type="dxa"/>
              <w:right w:w="55" w:type="dxa"/>
            </w:tcMar>
          </w:tcPr>
          <w:p w14:paraId="6B001A3C" w14:textId="77777777" w:rsidR="00261C7F" w:rsidRDefault="00491A51" w:rsidP="00261C7F">
            <w:pPr>
              <w:keepNext/>
              <w:tabs>
                <w:tab w:val="left" w:pos="709"/>
                <w:tab w:val="left" w:pos="7088"/>
                <w:tab w:val="left" w:pos="7230"/>
                <w:tab w:val="left" w:pos="11057"/>
              </w:tabs>
              <w:autoSpaceDE w:val="0"/>
              <w:snapToGrid w:val="0"/>
              <w:spacing w:after="120"/>
              <w:rPr>
                <w:rFonts w:eastAsia="Times New Roman" w:cs="Arial"/>
                <w:b/>
                <w:bCs/>
                <w:sz w:val="22"/>
                <w:szCs w:val="22"/>
              </w:rPr>
            </w:pPr>
            <w:r>
              <w:rPr>
                <w:rFonts w:eastAsia="Times New Roman" w:cs="Arial"/>
                <w:b/>
                <w:bCs/>
                <w:sz w:val="22"/>
                <w:szCs w:val="22"/>
              </w:rPr>
              <w:t>Outil de gestion en ligne</w:t>
            </w:r>
          </w:p>
          <w:p w14:paraId="7DFB6EF2" w14:textId="77777777" w:rsidR="00491A51" w:rsidRPr="00491A51" w:rsidRDefault="00491A51" w:rsidP="00261C7F">
            <w:pPr>
              <w:keepNext/>
              <w:tabs>
                <w:tab w:val="left" w:pos="709"/>
                <w:tab w:val="left" w:pos="7088"/>
                <w:tab w:val="left" w:pos="7230"/>
                <w:tab w:val="left" w:pos="11057"/>
              </w:tabs>
              <w:autoSpaceDE w:val="0"/>
              <w:snapToGrid w:val="0"/>
              <w:spacing w:after="120"/>
              <w:rPr>
                <w:rFonts w:eastAsia="Times New Roman" w:cs="Arial"/>
                <w:b/>
                <w:bCs/>
                <w:i/>
                <w:sz w:val="22"/>
                <w:szCs w:val="22"/>
              </w:rPr>
            </w:pPr>
            <w:r w:rsidRPr="00491A51">
              <w:rPr>
                <w:rFonts w:eastAsia="Times New Roman" w:cs="Arial"/>
                <w:i/>
                <w:sz w:val="22"/>
                <w:szCs w:val="22"/>
              </w:rPr>
              <w:t xml:space="preserve">Un </w:t>
            </w:r>
            <w:r w:rsidR="007A3E8F">
              <w:rPr>
                <w:rFonts w:eastAsia="Times New Roman" w:cs="Arial"/>
                <w:i/>
                <w:sz w:val="22"/>
                <w:szCs w:val="22"/>
              </w:rPr>
              <w:t>RDV</w:t>
            </w:r>
            <w:r w:rsidRPr="00491A51">
              <w:rPr>
                <w:rFonts w:eastAsia="Times New Roman" w:cs="Arial"/>
                <w:i/>
                <w:sz w:val="22"/>
                <w:szCs w:val="22"/>
              </w:rPr>
              <w:t xml:space="preserve"> sera demandé pour démonstration.</w:t>
            </w:r>
          </w:p>
        </w:tc>
        <w:tc>
          <w:tcPr>
            <w:tcW w:w="6521" w:type="dxa"/>
            <w:tcBorders>
              <w:top w:val="single" w:sz="2" w:space="0" w:color="000000"/>
              <w:left w:val="single" w:sz="1" w:space="0" w:color="000000"/>
              <w:bottom w:val="single" w:sz="1" w:space="0" w:color="000000"/>
            </w:tcBorders>
            <w:tcMar>
              <w:top w:w="55" w:type="dxa"/>
              <w:left w:w="55" w:type="dxa"/>
              <w:bottom w:w="55" w:type="dxa"/>
              <w:right w:w="55" w:type="dxa"/>
            </w:tcMar>
          </w:tcPr>
          <w:p w14:paraId="31DC438F" w14:textId="77777777" w:rsidR="00491A51" w:rsidRDefault="00491A51" w:rsidP="00491A51">
            <w:pPr>
              <w:tabs>
                <w:tab w:val="left" w:pos="709"/>
                <w:tab w:val="left" w:pos="7088"/>
                <w:tab w:val="left" w:pos="7230"/>
                <w:tab w:val="left" w:pos="11057"/>
              </w:tabs>
              <w:autoSpaceDE w:val="0"/>
              <w:snapToGrid w:val="0"/>
              <w:rPr>
                <w:rFonts w:eastAsia="Times New Roman" w:cs="Arial"/>
                <w:sz w:val="22"/>
                <w:szCs w:val="22"/>
              </w:rPr>
            </w:pPr>
            <w:r w:rsidRPr="00491A51">
              <w:rPr>
                <w:rFonts w:eastAsia="Times New Roman" w:cs="Arial"/>
                <w:sz w:val="22"/>
                <w:szCs w:val="22"/>
              </w:rPr>
              <w:t>Description fonctionnelle de l’outil de gestion des abonnements, et en particulier du processus d</w:t>
            </w:r>
            <w:r w:rsidR="00C561AC">
              <w:rPr>
                <w:rFonts w:eastAsia="Times New Roman" w:cs="Arial"/>
                <w:sz w:val="22"/>
                <w:szCs w:val="22"/>
              </w:rPr>
              <w:t>e suivi</w:t>
            </w:r>
            <w:r w:rsidRPr="00491A51">
              <w:rPr>
                <w:rFonts w:eastAsia="Times New Roman" w:cs="Arial"/>
                <w:sz w:val="22"/>
                <w:szCs w:val="22"/>
              </w:rPr>
              <w:t xml:space="preserve"> </w:t>
            </w:r>
            <w:r>
              <w:rPr>
                <w:rFonts w:eastAsia="Times New Roman" w:cs="Arial"/>
                <w:sz w:val="22"/>
                <w:szCs w:val="22"/>
              </w:rPr>
              <w:t xml:space="preserve">des commandes et </w:t>
            </w:r>
            <w:r w:rsidRPr="00491A51">
              <w:rPr>
                <w:rFonts w:eastAsia="Times New Roman" w:cs="Arial"/>
                <w:sz w:val="22"/>
                <w:szCs w:val="22"/>
              </w:rPr>
              <w:t>des réclamations</w:t>
            </w:r>
            <w:r>
              <w:rPr>
                <w:rFonts w:eastAsia="Times New Roman" w:cs="Arial"/>
                <w:sz w:val="22"/>
                <w:szCs w:val="22"/>
              </w:rPr>
              <w:t>.</w:t>
            </w:r>
          </w:p>
          <w:p w14:paraId="6A189259" w14:textId="77777777" w:rsidR="00784F9C" w:rsidRDefault="00784F9C" w:rsidP="00784F9C">
            <w:pPr>
              <w:tabs>
                <w:tab w:val="left" w:pos="709"/>
                <w:tab w:val="left" w:pos="7088"/>
                <w:tab w:val="left" w:pos="7230"/>
                <w:tab w:val="left" w:pos="11057"/>
              </w:tabs>
              <w:autoSpaceDE w:val="0"/>
              <w:rPr>
                <w:rFonts w:eastAsia="Times New Roman"/>
                <w:sz w:val="22"/>
                <w:szCs w:val="22"/>
              </w:rPr>
            </w:pPr>
            <w:r>
              <w:rPr>
                <w:rFonts w:eastAsia="Times New Roman"/>
                <w:sz w:val="22"/>
                <w:szCs w:val="22"/>
              </w:rPr>
              <w:t>Préciser notamment si l’outil conserve un titre à l'état « réclamé » même si l'éditeur considère que le délai de réclamation est dépassé et qu'une nouvell</w:t>
            </w:r>
            <w:r w:rsidR="00FE56FA">
              <w:rPr>
                <w:rFonts w:eastAsia="Times New Roman"/>
                <w:sz w:val="22"/>
                <w:szCs w:val="22"/>
              </w:rPr>
              <w:t>e commande devrait être passée.</w:t>
            </w:r>
          </w:p>
          <w:p w14:paraId="4BB35286" w14:textId="77777777" w:rsidR="00784F9C" w:rsidRDefault="00784F9C" w:rsidP="00491A51">
            <w:pPr>
              <w:tabs>
                <w:tab w:val="left" w:pos="709"/>
                <w:tab w:val="left" w:pos="7088"/>
                <w:tab w:val="left" w:pos="7230"/>
                <w:tab w:val="left" w:pos="11057"/>
              </w:tabs>
              <w:autoSpaceDE w:val="0"/>
              <w:snapToGrid w:val="0"/>
              <w:rPr>
                <w:rFonts w:eastAsia="Times New Roman" w:cs="Arial"/>
                <w:sz w:val="22"/>
                <w:szCs w:val="22"/>
              </w:rPr>
            </w:pPr>
          </w:p>
          <w:p w14:paraId="3971B1A0" w14:textId="77777777" w:rsidR="00C561AC" w:rsidRDefault="00C561AC" w:rsidP="00491A51">
            <w:pPr>
              <w:tabs>
                <w:tab w:val="left" w:pos="709"/>
                <w:tab w:val="left" w:pos="7088"/>
                <w:tab w:val="left" w:pos="7230"/>
                <w:tab w:val="left" w:pos="11057"/>
              </w:tabs>
              <w:autoSpaceDE w:val="0"/>
              <w:snapToGrid w:val="0"/>
              <w:rPr>
                <w:rFonts w:eastAsia="Times New Roman" w:cs="Arial"/>
                <w:sz w:val="22"/>
                <w:szCs w:val="22"/>
              </w:rPr>
            </w:pPr>
          </w:p>
          <w:p w14:paraId="59B823E3" w14:textId="77777777" w:rsidR="00C561AC" w:rsidRPr="00491A51" w:rsidRDefault="00C561AC" w:rsidP="00491A51">
            <w:pPr>
              <w:tabs>
                <w:tab w:val="left" w:pos="709"/>
                <w:tab w:val="left" w:pos="7088"/>
                <w:tab w:val="left" w:pos="7230"/>
                <w:tab w:val="left" w:pos="11057"/>
              </w:tabs>
              <w:autoSpaceDE w:val="0"/>
              <w:snapToGrid w:val="0"/>
              <w:rPr>
                <w:rFonts w:eastAsia="Times New Roman" w:cs="Arial"/>
                <w:sz w:val="22"/>
                <w:szCs w:val="22"/>
              </w:rPr>
            </w:pPr>
          </w:p>
          <w:p w14:paraId="0845905D" w14:textId="77777777" w:rsidR="00261C7F" w:rsidRDefault="00261C7F" w:rsidP="00491A51">
            <w:pPr>
              <w:tabs>
                <w:tab w:val="left" w:pos="709"/>
                <w:tab w:val="left" w:pos="7088"/>
                <w:tab w:val="left" w:pos="7230"/>
                <w:tab w:val="left" w:pos="11057"/>
              </w:tabs>
              <w:autoSpaceDE w:val="0"/>
              <w:snapToGrid w:val="0"/>
              <w:rPr>
                <w:rFonts w:eastAsia="Times New Roman" w:cs="Arial"/>
                <w:sz w:val="22"/>
                <w:szCs w:val="22"/>
              </w:rPr>
            </w:pPr>
          </w:p>
        </w:tc>
        <w:tc>
          <w:tcPr>
            <w:tcW w:w="3664" w:type="dxa"/>
            <w:tcBorders>
              <w:top w:val="single" w:sz="2" w:space="0" w:color="000000"/>
              <w:left w:val="single" w:sz="1" w:space="0" w:color="000000"/>
              <w:bottom w:val="single" w:sz="1" w:space="0" w:color="000000"/>
              <w:right w:val="single" w:sz="1" w:space="0" w:color="000000"/>
            </w:tcBorders>
          </w:tcPr>
          <w:p w14:paraId="6FBFEB8A" w14:textId="77777777" w:rsidR="00261C7F" w:rsidRDefault="00261C7F" w:rsidP="00AE6651">
            <w:pPr>
              <w:tabs>
                <w:tab w:val="left" w:pos="709"/>
                <w:tab w:val="left" w:pos="7088"/>
                <w:tab w:val="left" w:pos="7230"/>
                <w:tab w:val="left" w:pos="11057"/>
              </w:tabs>
              <w:autoSpaceDE w:val="0"/>
              <w:snapToGrid w:val="0"/>
              <w:ind w:left="426"/>
              <w:rPr>
                <w:rFonts w:eastAsia="Times New Roman"/>
                <w:sz w:val="22"/>
                <w:szCs w:val="22"/>
              </w:rPr>
            </w:pPr>
          </w:p>
        </w:tc>
      </w:tr>
      <w:tr w:rsidR="004B1699" w14:paraId="524EC13F" w14:textId="77777777" w:rsidTr="005D79E5">
        <w:trPr>
          <w:cantSplit/>
        </w:trPr>
        <w:tc>
          <w:tcPr>
            <w:tcW w:w="853" w:type="dxa"/>
            <w:tcBorders>
              <w:top w:val="single" w:sz="2" w:space="0" w:color="000000"/>
              <w:left w:val="single" w:sz="1" w:space="0" w:color="000000"/>
              <w:bottom w:val="single" w:sz="1" w:space="0" w:color="000000"/>
            </w:tcBorders>
            <w:shd w:val="clear" w:color="auto" w:fill="auto"/>
            <w:tcMar>
              <w:top w:w="55" w:type="dxa"/>
              <w:left w:w="55" w:type="dxa"/>
              <w:bottom w:w="55" w:type="dxa"/>
              <w:right w:w="55" w:type="dxa"/>
            </w:tcMar>
          </w:tcPr>
          <w:p w14:paraId="39CB68D1" w14:textId="77777777" w:rsidR="004B1699" w:rsidRPr="005D79E5" w:rsidRDefault="004B1699" w:rsidP="00932DE8">
            <w:pPr>
              <w:pStyle w:val="Contenudetableau"/>
              <w:tabs>
                <w:tab w:val="left" w:pos="709"/>
                <w:tab w:val="left" w:pos="7088"/>
                <w:tab w:val="left" w:pos="7230"/>
                <w:tab w:val="left" w:pos="11057"/>
              </w:tabs>
              <w:snapToGrid w:val="0"/>
              <w:jc w:val="center"/>
              <w:rPr>
                <w:rFonts w:eastAsia="Times New Roman"/>
                <w:b/>
                <w:sz w:val="22"/>
                <w:szCs w:val="22"/>
              </w:rPr>
            </w:pPr>
            <w:r w:rsidRPr="005D79E5">
              <w:rPr>
                <w:rFonts w:eastAsia="Times New Roman"/>
                <w:b/>
                <w:sz w:val="22"/>
                <w:szCs w:val="22"/>
              </w:rPr>
              <w:t>12bis</w:t>
            </w:r>
          </w:p>
        </w:tc>
        <w:tc>
          <w:tcPr>
            <w:tcW w:w="3685" w:type="dxa"/>
            <w:tcBorders>
              <w:top w:val="single" w:sz="2" w:space="0" w:color="000000"/>
              <w:left w:val="single" w:sz="1" w:space="0" w:color="000000"/>
              <w:bottom w:val="single" w:sz="1" w:space="0" w:color="000000"/>
            </w:tcBorders>
            <w:shd w:val="clear" w:color="auto" w:fill="auto"/>
            <w:tcMar>
              <w:top w:w="55" w:type="dxa"/>
              <w:left w:w="55" w:type="dxa"/>
              <w:bottom w:w="55" w:type="dxa"/>
              <w:right w:w="55" w:type="dxa"/>
            </w:tcMar>
          </w:tcPr>
          <w:p w14:paraId="4B80EEE5" w14:textId="77777777" w:rsidR="004B1699" w:rsidRPr="005D79E5" w:rsidRDefault="004B1699" w:rsidP="00261C7F">
            <w:pPr>
              <w:keepNext/>
              <w:tabs>
                <w:tab w:val="left" w:pos="709"/>
                <w:tab w:val="left" w:pos="7088"/>
                <w:tab w:val="left" w:pos="7230"/>
                <w:tab w:val="left" w:pos="11057"/>
              </w:tabs>
              <w:autoSpaceDE w:val="0"/>
              <w:snapToGrid w:val="0"/>
              <w:spacing w:after="120"/>
              <w:rPr>
                <w:rFonts w:eastAsia="Times New Roman" w:cs="Arial"/>
                <w:b/>
                <w:bCs/>
                <w:sz w:val="22"/>
                <w:szCs w:val="22"/>
              </w:rPr>
            </w:pPr>
            <w:r w:rsidRPr="005D79E5">
              <w:rPr>
                <w:rFonts w:eastAsia="Times New Roman" w:cs="Arial"/>
                <w:b/>
                <w:bCs/>
                <w:sz w:val="22"/>
                <w:szCs w:val="22"/>
              </w:rPr>
              <w:t>Calendrier de parution</w:t>
            </w:r>
          </w:p>
        </w:tc>
        <w:tc>
          <w:tcPr>
            <w:tcW w:w="6521" w:type="dxa"/>
            <w:tcBorders>
              <w:top w:val="single" w:sz="2" w:space="0" w:color="000000"/>
              <w:left w:val="single" w:sz="1" w:space="0" w:color="000000"/>
              <w:bottom w:val="single" w:sz="1" w:space="0" w:color="000000"/>
            </w:tcBorders>
            <w:shd w:val="clear" w:color="auto" w:fill="auto"/>
            <w:tcMar>
              <w:top w:w="55" w:type="dxa"/>
              <w:left w:w="55" w:type="dxa"/>
              <w:bottom w:w="55" w:type="dxa"/>
              <w:right w:w="55" w:type="dxa"/>
            </w:tcMar>
          </w:tcPr>
          <w:p w14:paraId="2C59A048" w14:textId="77777777" w:rsidR="004B1699" w:rsidRPr="005D79E5" w:rsidRDefault="004B1699" w:rsidP="00491A51">
            <w:pPr>
              <w:tabs>
                <w:tab w:val="left" w:pos="709"/>
                <w:tab w:val="left" w:pos="7088"/>
                <w:tab w:val="left" w:pos="7230"/>
                <w:tab w:val="left" w:pos="11057"/>
              </w:tabs>
              <w:autoSpaceDE w:val="0"/>
              <w:snapToGrid w:val="0"/>
              <w:rPr>
                <w:rFonts w:eastAsia="Times New Roman" w:cs="Arial"/>
                <w:sz w:val="22"/>
                <w:szCs w:val="22"/>
              </w:rPr>
            </w:pPr>
            <w:r w:rsidRPr="005D79E5">
              <w:rPr>
                <w:rFonts w:eastAsia="Times New Roman" w:cs="Arial"/>
                <w:sz w:val="22"/>
                <w:szCs w:val="22"/>
              </w:rPr>
              <w:t xml:space="preserve">Le candidat est-il en mesure de fournir un calendrier de parution pour l’ensemble des abonnements ou une partie ? Sous quelle forme ? </w:t>
            </w:r>
          </w:p>
        </w:tc>
        <w:tc>
          <w:tcPr>
            <w:tcW w:w="3664" w:type="dxa"/>
            <w:tcBorders>
              <w:top w:val="single" w:sz="2" w:space="0" w:color="000000"/>
              <w:left w:val="single" w:sz="1" w:space="0" w:color="000000"/>
              <w:bottom w:val="single" w:sz="1" w:space="0" w:color="000000"/>
              <w:right w:val="single" w:sz="1" w:space="0" w:color="000000"/>
            </w:tcBorders>
          </w:tcPr>
          <w:p w14:paraId="0566C2E0" w14:textId="77777777" w:rsidR="004B1699" w:rsidRPr="004B1699" w:rsidRDefault="004B1699" w:rsidP="00AE6651">
            <w:pPr>
              <w:tabs>
                <w:tab w:val="left" w:pos="709"/>
                <w:tab w:val="left" w:pos="7088"/>
                <w:tab w:val="left" w:pos="7230"/>
                <w:tab w:val="left" w:pos="11057"/>
              </w:tabs>
              <w:autoSpaceDE w:val="0"/>
              <w:snapToGrid w:val="0"/>
              <w:ind w:left="426"/>
              <w:rPr>
                <w:rFonts w:eastAsia="Times New Roman"/>
                <w:sz w:val="22"/>
                <w:szCs w:val="22"/>
                <w:highlight w:val="yellow"/>
              </w:rPr>
            </w:pPr>
          </w:p>
        </w:tc>
      </w:tr>
      <w:tr w:rsidR="005D4508" w14:paraId="035F19D6" w14:textId="77777777" w:rsidTr="005D79E5">
        <w:trPr>
          <w:cantSplit/>
        </w:trPr>
        <w:tc>
          <w:tcPr>
            <w:tcW w:w="853" w:type="dxa"/>
            <w:tcBorders>
              <w:top w:val="single" w:sz="2" w:space="0" w:color="000000"/>
              <w:left w:val="single" w:sz="1" w:space="0" w:color="000000"/>
              <w:bottom w:val="single" w:sz="1" w:space="0" w:color="000000"/>
            </w:tcBorders>
            <w:shd w:val="clear" w:color="auto" w:fill="auto"/>
            <w:tcMar>
              <w:top w:w="55" w:type="dxa"/>
              <w:left w:w="55" w:type="dxa"/>
              <w:bottom w:w="55" w:type="dxa"/>
              <w:right w:w="55" w:type="dxa"/>
            </w:tcMar>
          </w:tcPr>
          <w:p w14:paraId="32587EBB" w14:textId="77777777" w:rsidR="005D4508" w:rsidRPr="00932DE8" w:rsidRDefault="00932DE8" w:rsidP="00932DE8">
            <w:pPr>
              <w:pStyle w:val="Contenudetableau"/>
              <w:tabs>
                <w:tab w:val="left" w:pos="709"/>
                <w:tab w:val="left" w:pos="7088"/>
                <w:tab w:val="left" w:pos="7230"/>
                <w:tab w:val="left" w:pos="11057"/>
              </w:tabs>
              <w:snapToGrid w:val="0"/>
              <w:jc w:val="center"/>
              <w:rPr>
                <w:rFonts w:eastAsia="Times New Roman"/>
                <w:b/>
                <w:sz w:val="22"/>
                <w:szCs w:val="22"/>
              </w:rPr>
            </w:pPr>
            <w:r w:rsidRPr="00932DE8">
              <w:rPr>
                <w:rFonts w:eastAsia="Times New Roman"/>
                <w:b/>
                <w:sz w:val="22"/>
                <w:szCs w:val="22"/>
              </w:rPr>
              <w:t>13</w:t>
            </w:r>
          </w:p>
        </w:tc>
        <w:tc>
          <w:tcPr>
            <w:tcW w:w="3685" w:type="dxa"/>
            <w:tcBorders>
              <w:top w:val="single" w:sz="2" w:space="0" w:color="000000"/>
              <w:left w:val="single" w:sz="1" w:space="0" w:color="000000"/>
              <w:bottom w:val="single" w:sz="1" w:space="0" w:color="000000"/>
            </w:tcBorders>
            <w:shd w:val="clear" w:color="auto" w:fill="auto"/>
            <w:tcMar>
              <w:top w:w="55" w:type="dxa"/>
              <w:left w:w="55" w:type="dxa"/>
              <w:bottom w:w="55" w:type="dxa"/>
              <w:right w:w="55" w:type="dxa"/>
            </w:tcMar>
          </w:tcPr>
          <w:p w14:paraId="0802948B" w14:textId="77777777" w:rsidR="005D4508" w:rsidRDefault="005D4508" w:rsidP="00AE6651">
            <w:pPr>
              <w:keepNext/>
              <w:tabs>
                <w:tab w:val="left" w:pos="709"/>
                <w:tab w:val="left" w:pos="7088"/>
                <w:tab w:val="left" w:pos="7230"/>
                <w:tab w:val="left" w:pos="11057"/>
              </w:tabs>
              <w:autoSpaceDE w:val="0"/>
              <w:snapToGrid w:val="0"/>
              <w:spacing w:after="120"/>
              <w:rPr>
                <w:rFonts w:eastAsia="Times New Roman" w:cs="Arial"/>
                <w:b/>
                <w:bCs/>
                <w:sz w:val="22"/>
                <w:szCs w:val="22"/>
              </w:rPr>
            </w:pPr>
            <w:r>
              <w:rPr>
                <w:rFonts w:eastAsia="Times New Roman" w:cs="Arial"/>
                <w:b/>
                <w:bCs/>
                <w:sz w:val="22"/>
                <w:szCs w:val="22"/>
              </w:rPr>
              <w:t>Retards de publications</w:t>
            </w:r>
          </w:p>
        </w:tc>
        <w:tc>
          <w:tcPr>
            <w:tcW w:w="6521" w:type="dxa"/>
            <w:tcBorders>
              <w:top w:val="single" w:sz="2" w:space="0" w:color="000000"/>
              <w:left w:val="single" w:sz="1" w:space="0" w:color="000000"/>
              <w:bottom w:val="single" w:sz="1" w:space="0" w:color="000000"/>
            </w:tcBorders>
            <w:shd w:val="clear" w:color="auto" w:fill="auto"/>
            <w:tcMar>
              <w:top w:w="55" w:type="dxa"/>
              <w:left w:w="55" w:type="dxa"/>
              <w:bottom w:w="55" w:type="dxa"/>
              <w:right w:w="55" w:type="dxa"/>
            </w:tcMar>
          </w:tcPr>
          <w:p w14:paraId="66094C58" w14:textId="77777777" w:rsidR="005D4508" w:rsidRDefault="005D4508" w:rsidP="00AE6651">
            <w:pPr>
              <w:tabs>
                <w:tab w:val="left" w:pos="709"/>
                <w:tab w:val="left" w:pos="7088"/>
                <w:tab w:val="left" w:pos="7230"/>
                <w:tab w:val="left" w:pos="11057"/>
              </w:tabs>
              <w:autoSpaceDE w:val="0"/>
              <w:snapToGrid w:val="0"/>
              <w:rPr>
                <w:rFonts w:eastAsia="Times New Roman" w:cs="Arial"/>
                <w:sz w:val="22"/>
                <w:szCs w:val="22"/>
              </w:rPr>
            </w:pPr>
            <w:r>
              <w:rPr>
                <w:rFonts w:eastAsia="Times New Roman" w:cs="Arial"/>
                <w:sz w:val="22"/>
                <w:szCs w:val="22"/>
              </w:rPr>
              <w:t>Le candidat informe-t-il le client lorsque qu'un périodique a une parution décalée dans le temps?</w:t>
            </w:r>
          </w:p>
        </w:tc>
        <w:tc>
          <w:tcPr>
            <w:tcW w:w="3664" w:type="dxa"/>
            <w:tcBorders>
              <w:top w:val="single" w:sz="2" w:space="0" w:color="000000"/>
              <w:left w:val="single" w:sz="1" w:space="0" w:color="000000"/>
              <w:bottom w:val="single" w:sz="1" w:space="0" w:color="000000"/>
              <w:right w:val="single" w:sz="1" w:space="0" w:color="000000"/>
            </w:tcBorders>
          </w:tcPr>
          <w:p w14:paraId="0DC2C07C" w14:textId="77777777" w:rsidR="005D4508" w:rsidRDefault="005D4508" w:rsidP="00AE6651">
            <w:pPr>
              <w:tabs>
                <w:tab w:val="left" w:pos="709"/>
                <w:tab w:val="left" w:pos="7088"/>
                <w:tab w:val="left" w:pos="7230"/>
                <w:tab w:val="left" w:pos="11057"/>
              </w:tabs>
              <w:autoSpaceDE w:val="0"/>
              <w:snapToGrid w:val="0"/>
              <w:ind w:left="426"/>
              <w:rPr>
                <w:rFonts w:eastAsia="Times New Roman"/>
                <w:sz w:val="22"/>
                <w:szCs w:val="22"/>
              </w:rPr>
            </w:pPr>
          </w:p>
        </w:tc>
      </w:tr>
      <w:tr w:rsidR="00346C11" w14:paraId="6BF3A098" w14:textId="77777777" w:rsidTr="00346C11">
        <w:trPr>
          <w:cantSplit/>
        </w:trPr>
        <w:tc>
          <w:tcPr>
            <w:tcW w:w="853" w:type="dxa"/>
            <w:tcBorders>
              <w:top w:val="single" w:sz="2" w:space="0" w:color="000000"/>
              <w:left w:val="single" w:sz="1" w:space="0" w:color="000000"/>
              <w:bottom w:val="single" w:sz="1" w:space="0" w:color="000000"/>
            </w:tcBorders>
            <w:tcMar>
              <w:top w:w="55" w:type="dxa"/>
              <w:left w:w="55" w:type="dxa"/>
              <w:bottom w:w="55" w:type="dxa"/>
              <w:right w:w="55" w:type="dxa"/>
            </w:tcMar>
          </w:tcPr>
          <w:p w14:paraId="726ED079" w14:textId="77777777" w:rsidR="00346C11" w:rsidRPr="00932DE8" w:rsidRDefault="00932DE8" w:rsidP="00932DE8">
            <w:pPr>
              <w:pStyle w:val="Contenudetableau"/>
              <w:tabs>
                <w:tab w:val="left" w:pos="709"/>
                <w:tab w:val="left" w:pos="7088"/>
                <w:tab w:val="left" w:pos="7230"/>
                <w:tab w:val="left" w:pos="11057"/>
              </w:tabs>
              <w:snapToGrid w:val="0"/>
              <w:jc w:val="center"/>
              <w:rPr>
                <w:rFonts w:eastAsia="Times New Roman"/>
                <w:b/>
                <w:sz w:val="22"/>
                <w:szCs w:val="22"/>
              </w:rPr>
            </w:pPr>
            <w:r w:rsidRPr="00932DE8">
              <w:rPr>
                <w:rFonts w:eastAsia="Times New Roman"/>
                <w:b/>
                <w:sz w:val="22"/>
                <w:szCs w:val="22"/>
              </w:rPr>
              <w:t>14</w:t>
            </w:r>
          </w:p>
        </w:tc>
        <w:tc>
          <w:tcPr>
            <w:tcW w:w="3685" w:type="dxa"/>
            <w:tcBorders>
              <w:top w:val="single" w:sz="2" w:space="0" w:color="000000"/>
              <w:left w:val="single" w:sz="1" w:space="0" w:color="000000"/>
              <w:bottom w:val="single" w:sz="1" w:space="0" w:color="000000"/>
            </w:tcBorders>
            <w:tcMar>
              <w:top w:w="55" w:type="dxa"/>
              <w:left w:w="55" w:type="dxa"/>
              <w:bottom w:w="55" w:type="dxa"/>
              <w:right w:w="55" w:type="dxa"/>
            </w:tcMar>
          </w:tcPr>
          <w:p w14:paraId="2040B8D5" w14:textId="77777777" w:rsidR="00346C11" w:rsidRDefault="00346C11" w:rsidP="00AE6651">
            <w:pPr>
              <w:keepNext/>
              <w:tabs>
                <w:tab w:val="left" w:pos="709"/>
                <w:tab w:val="left" w:pos="7088"/>
                <w:tab w:val="left" w:pos="7230"/>
                <w:tab w:val="left" w:pos="11057"/>
              </w:tabs>
              <w:autoSpaceDE w:val="0"/>
              <w:snapToGrid w:val="0"/>
              <w:spacing w:after="120"/>
              <w:rPr>
                <w:rFonts w:eastAsia="Times New Roman" w:cs="Arial"/>
                <w:b/>
                <w:bCs/>
                <w:sz w:val="22"/>
                <w:szCs w:val="22"/>
              </w:rPr>
            </w:pPr>
            <w:r>
              <w:rPr>
                <w:rFonts w:eastAsia="Times New Roman" w:cs="Arial"/>
                <w:b/>
                <w:bCs/>
                <w:sz w:val="22"/>
                <w:szCs w:val="22"/>
              </w:rPr>
              <w:t>Périodiques avec accès électronique</w:t>
            </w:r>
          </w:p>
        </w:tc>
        <w:tc>
          <w:tcPr>
            <w:tcW w:w="6521" w:type="dxa"/>
            <w:tcBorders>
              <w:top w:val="single" w:sz="2" w:space="0" w:color="000000"/>
              <w:left w:val="single" w:sz="1" w:space="0" w:color="000000"/>
              <w:bottom w:val="single" w:sz="1" w:space="0" w:color="000000"/>
            </w:tcBorders>
            <w:tcMar>
              <w:top w:w="55" w:type="dxa"/>
              <w:left w:w="55" w:type="dxa"/>
              <w:bottom w:w="55" w:type="dxa"/>
              <w:right w:w="55" w:type="dxa"/>
            </w:tcMar>
          </w:tcPr>
          <w:p w14:paraId="6DFF750E" w14:textId="77777777" w:rsidR="00346C11" w:rsidRDefault="00346C11" w:rsidP="00FE56FA">
            <w:pPr>
              <w:tabs>
                <w:tab w:val="left" w:pos="709"/>
                <w:tab w:val="left" w:pos="7088"/>
                <w:tab w:val="left" w:pos="7230"/>
                <w:tab w:val="left" w:pos="11057"/>
              </w:tabs>
              <w:autoSpaceDE w:val="0"/>
              <w:snapToGrid w:val="0"/>
              <w:rPr>
                <w:rFonts w:eastAsia="Times New Roman" w:cs="Arial"/>
                <w:sz w:val="22"/>
                <w:szCs w:val="22"/>
              </w:rPr>
            </w:pPr>
            <w:r>
              <w:rPr>
                <w:rFonts w:eastAsia="Times New Roman" w:cs="Arial"/>
                <w:sz w:val="22"/>
                <w:szCs w:val="22"/>
              </w:rPr>
              <w:t xml:space="preserve">Le candidat fournit-il </w:t>
            </w:r>
            <w:r w:rsidRPr="00346C11">
              <w:rPr>
                <w:rFonts w:eastAsia="Times New Roman" w:cs="Arial"/>
                <w:sz w:val="22"/>
                <w:szCs w:val="22"/>
              </w:rPr>
              <w:t xml:space="preserve">la procédure </w:t>
            </w:r>
            <w:r w:rsidR="00FE56FA">
              <w:rPr>
                <w:rFonts w:eastAsia="Times New Roman" w:cs="Arial"/>
                <w:sz w:val="22"/>
                <w:szCs w:val="22"/>
              </w:rPr>
              <w:t xml:space="preserve">de connexion </w:t>
            </w:r>
            <w:r w:rsidRPr="00346C11">
              <w:rPr>
                <w:rFonts w:eastAsia="Times New Roman" w:cs="Arial"/>
                <w:sz w:val="22"/>
                <w:szCs w:val="22"/>
              </w:rPr>
              <w:t xml:space="preserve">et </w:t>
            </w:r>
            <w:r>
              <w:rPr>
                <w:rFonts w:eastAsia="Times New Roman" w:cs="Arial"/>
                <w:sz w:val="22"/>
                <w:szCs w:val="22"/>
              </w:rPr>
              <w:t xml:space="preserve">assure-t-il </w:t>
            </w:r>
            <w:r w:rsidR="00893914">
              <w:rPr>
                <w:rFonts w:eastAsia="Times New Roman" w:cs="Arial"/>
                <w:sz w:val="22"/>
                <w:szCs w:val="22"/>
              </w:rPr>
              <w:t>l</w:t>
            </w:r>
            <w:r>
              <w:rPr>
                <w:rFonts w:eastAsia="Times New Roman" w:cs="Arial"/>
                <w:sz w:val="22"/>
                <w:szCs w:val="22"/>
              </w:rPr>
              <w:t>’accompagnement du client ?</w:t>
            </w:r>
          </w:p>
        </w:tc>
        <w:tc>
          <w:tcPr>
            <w:tcW w:w="3664" w:type="dxa"/>
            <w:tcBorders>
              <w:top w:val="single" w:sz="2" w:space="0" w:color="000000"/>
              <w:left w:val="single" w:sz="1" w:space="0" w:color="000000"/>
              <w:bottom w:val="single" w:sz="1" w:space="0" w:color="000000"/>
              <w:right w:val="single" w:sz="1" w:space="0" w:color="000000"/>
            </w:tcBorders>
          </w:tcPr>
          <w:p w14:paraId="7C3A8455" w14:textId="77777777" w:rsidR="00346C11" w:rsidRDefault="00346C11" w:rsidP="00AE6651">
            <w:pPr>
              <w:tabs>
                <w:tab w:val="left" w:pos="709"/>
                <w:tab w:val="left" w:pos="7088"/>
                <w:tab w:val="left" w:pos="7230"/>
                <w:tab w:val="left" w:pos="11057"/>
              </w:tabs>
              <w:autoSpaceDE w:val="0"/>
              <w:snapToGrid w:val="0"/>
              <w:ind w:left="426"/>
              <w:rPr>
                <w:rFonts w:eastAsia="Times New Roman"/>
                <w:sz w:val="22"/>
                <w:szCs w:val="22"/>
              </w:rPr>
            </w:pPr>
          </w:p>
        </w:tc>
      </w:tr>
    </w:tbl>
    <w:p w14:paraId="7C64E0D3" w14:textId="77777777" w:rsidR="002452F6" w:rsidRDefault="002452F6">
      <w:r>
        <w:br w:type="page"/>
      </w:r>
    </w:p>
    <w:p w14:paraId="4511F75D" w14:textId="77777777" w:rsidR="002452F6" w:rsidRDefault="002452F6"/>
    <w:tbl>
      <w:tblPr>
        <w:tblW w:w="14723" w:type="dxa"/>
        <w:tblInd w:w="41" w:type="dxa"/>
        <w:tblLayout w:type="fixed"/>
        <w:tblCellMar>
          <w:left w:w="0" w:type="dxa"/>
          <w:right w:w="0" w:type="dxa"/>
        </w:tblCellMar>
        <w:tblLook w:val="0000" w:firstRow="0" w:lastRow="0" w:firstColumn="0" w:lastColumn="0" w:noHBand="0" w:noVBand="0"/>
      </w:tblPr>
      <w:tblGrid>
        <w:gridCol w:w="853"/>
        <w:gridCol w:w="3685"/>
        <w:gridCol w:w="6521"/>
        <w:gridCol w:w="3664"/>
      </w:tblGrid>
      <w:tr w:rsidR="005D4508" w14:paraId="6194272F" w14:textId="77777777" w:rsidTr="00346C11">
        <w:trPr>
          <w:cantSplit/>
        </w:trPr>
        <w:tc>
          <w:tcPr>
            <w:tcW w:w="853" w:type="dxa"/>
            <w:tcBorders>
              <w:top w:val="single" w:sz="2" w:space="0" w:color="000000"/>
              <w:left w:val="single" w:sz="1" w:space="0" w:color="000000"/>
              <w:bottom w:val="single" w:sz="1" w:space="0" w:color="000000"/>
            </w:tcBorders>
            <w:tcMar>
              <w:top w:w="55" w:type="dxa"/>
              <w:left w:w="55" w:type="dxa"/>
              <w:bottom w:w="55" w:type="dxa"/>
              <w:right w:w="55" w:type="dxa"/>
            </w:tcMar>
          </w:tcPr>
          <w:p w14:paraId="5D4B763D" w14:textId="77777777" w:rsidR="007F563B" w:rsidRPr="00932DE8" w:rsidRDefault="00932DE8" w:rsidP="00932DE8">
            <w:pPr>
              <w:pStyle w:val="Contenudetableau"/>
              <w:tabs>
                <w:tab w:val="left" w:pos="709"/>
                <w:tab w:val="left" w:pos="7088"/>
                <w:tab w:val="left" w:pos="7230"/>
                <w:tab w:val="left" w:pos="11057"/>
              </w:tabs>
              <w:snapToGrid w:val="0"/>
              <w:jc w:val="center"/>
              <w:rPr>
                <w:rFonts w:eastAsia="Times New Roman"/>
                <w:b/>
                <w:sz w:val="22"/>
                <w:szCs w:val="22"/>
              </w:rPr>
            </w:pPr>
            <w:r w:rsidRPr="00932DE8">
              <w:rPr>
                <w:rFonts w:eastAsia="Times New Roman"/>
                <w:b/>
                <w:sz w:val="22"/>
                <w:szCs w:val="22"/>
              </w:rPr>
              <w:t>15</w:t>
            </w:r>
          </w:p>
        </w:tc>
        <w:tc>
          <w:tcPr>
            <w:tcW w:w="3685" w:type="dxa"/>
            <w:tcBorders>
              <w:top w:val="single" w:sz="2" w:space="0" w:color="000000"/>
              <w:left w:val="single" w:sz="1" w:space="0" w:color="000000"/>
              <w:bottom w:val="single" w:sz="1" w:space="0" w:color="000000"/>
            </w:tcBorders>
            <w:tcMar>
              <w:top w:w="55" w:type="dxa"/>
              <w:left w:w="55" w:type="dxa"/>
              <w:bottom w:w="55" w:type="dxa"/>
              <w:right w:w="55" w:type="dxa"/>
            </w:tcMar>
          </w:tcPr>
          <w:p w14:paraId="3303D8A1" w14:textId="77777777" w:rsidR="005D4508" w:rsidRDefault="005D4508" w:rsidP="00346C11">
            <w:pPr>
              <w:keepNext/>
              <w:tabs>
                <w:tab w:val="left" w:pos="709"/>
                <w:tab w:val="left" w:pos="7088"/>
                <w:tab w:val="left" w:pos="7230"/>
                <w:tab w:val="left" w:pos="11057"/>
              </w:tabs>
              <w:autoSpaceDE w:val="0"/>
              <w:snapToGrid w:val="0"/>
              <w:spacing w:after="120"/>
              <w:rPr>
                <w:rFonts w:eastAsia="Times New Roman" w:cs="Arial"/>
                <w:b/>
                <w:bCs/>
                <w:sz w:val="22"/>
                <w:szCs w:val="22"/>
              </w:rPr>
            </w:pPr>
            <w:r>
              <w:rPr>
                <w:rFonts w:eastAsia="Times New Roman" w:cs="Arial"/>
                <w:b/>
                <w:bCs/>
                <w:sz w:val="22"/>
                <w:szCs w:val="22"/>
              </w:rPr>
              <w:t xml:space="preserve">Modalités de </w:t>
            </w:r>
            <w:r w:rsidR="00346C11">
              <w:rPr>
                <w:rFonts w:eastAsia="Times New Roman" w:cs="Arial"/>
                <w:b/>
                <w:bCs/>
                <w:sz w:val="22"/>
                <w:szCs w:val="22"/>
              </w:rPr>
              <w:t>communication</w:t>
            </w:r>
          </w:p>
        </w:tc>
        <w:tc>
          <w:tcPr>
            <w:tcW w:w="6521" w:type="dxa"/>
            <w:tcBorders>
              <w:top w:val="single" w:sz="2" w:space="0" w:color="000000"/>
              <w:left w:val="single" w:sz="1" w:space="0" w:color="000000"/>
              <w:bottom w:val="single" w:sz="1" w:space="0" w:color="000000"/>
            </w:tcBorders>
            <w:tcMar>
              <w:top w:w="55" w:type="dxa"/>
              <w:left w:w="55" w:type="dxa"/>
              <w:bottom w:w="55" w:type="dxa"/>
              <w:right w:w="55" w:type="dxa"/>
            </w:tcMar>
          </w:tcPr>
          <w:p w14:paraId="359A637E" w14:textId="77777777" w:rsidR="00893914" w:rsidRDefault="00893914" w:rsidP="00893914">
            <w:pPr>
              <w:tabs>
                <w:tab w:val="left" w:pos="709"/>
                <w:tab w:val="left" w:pos="7088"/>
                <w:tab w:val="left" w:pos="7230"/>
                <w:tab w:val="left" w:pos="11057"/>
              </w:tabs>
              <w:autoSpaceDE w:val="0"/>
              <w:snapToGrid w:val="0"/>
              <w:rPr>
                <w:rFonts w:eastAsia="Times New Roman" w:cs="Arial"/>
                <w:sz w:val="22"/>
                <w:szCs w:val="22"/>
              </w:rPr>
            </w:pPr>
            <w:r>
              <w:rPr>
                <w:rFonts w:eastAsia="Times New Roman" w:cs="Arial"/>
                <w:sz w:val="22"/>
                <w:szCs w:val="22"/>
              </w:rPr>
              <w:t>Le candidat s'adresse-t-il au client par des courriels à intitulés différenciés par sujet (exemples de sujets : changement de titre, changement d'éditeur, réponse à relance, licence, etc.), ou utilise-t-il un intitulé unique ?</w:t>
            </w:r>
          </w:p>
          <w:p w14:paraId="7EE7ABCA" w14:textId="77777777" w:rsidR="00893914" w:rsidRDefault="00893914" w:rsidP="00893914">
            <w:pPr>
              <w:tabs>
                <w:tab w:val="left" w:pos="709"/>
                <w:tab w:val="left" w:pos="7088"/>
                <w:tab w:val="left" w:pos="7230"/>
                <w:tab w:val="left" w:pos="11057"/>
              </w:tabs>
              <w:autoSpaceDE w:val="0"/>
              <w:snapToGrid w:val="0"/>
              <w:rPr>
                <w:rFonts w:eastAsia="Times New Roman" w:cs="Arial"/>
                <w:sz w:val="22"/>
                <w:szCs w:val="22"/>
              </w:rPr>
            </w:pPr>
            <w:r>
              <w:rPr>
                <w:rFonts w:eastAsia="Times New Roman" w:cs="Arial"/>
                <w:sz w:val="22"/>
                <w:szCs w:val="22"/>
              </w:rPr>
              <w:t>- Pour ce qui concerne les relances ou la mise en place des</w:t>
            </w:r>
          </w:p>
          <w:p w14:paraId="18B66E7A" w14:textId="77777777" w:rsidR="005D4508" w:rsidRDefault="00893914" w:rsidP="005D4508">
            <w:pPr>
              <w:tabs>
                <w:tab w:val="left" w:pos="709"/>
                <w:tab w:val="left" w:pos="7088"/>
                <w:tab w:val="left" w:pos="7230"/>
                <w:tab w:val="left" w:pos="11057"/>
              </w:tabs>
              <w:autoSpaceDE w:val="0"/>
              <w:snapToGrid w:val="0"/>
              <w:rPr>
                <w:rFonts w:eastAsia="Times New Roman" w:cs="Arial"/>
                <w:sz w:val="22"/>
                <w:szCs w:val="22"/>
              </w:rPr>
            </w:pPr>
            <w:r>
              <w:rPr>
                <w:rFonts w:eastAsia="Times New Roman" w:cs="Arial"/>
                <w:sz w:val="22"/>
                <w:szCs w:val="22"/>
              </w:rPr>
              <w:t>accès électroniques, l</w:t>
            </w:r>
            <w:r w:rsidR="005D4508">
              <w:rPr>
                <w:rFonts w:eastAsia="Times New Roman" w:cs="Arial"/>
                <w:sz w:val="22"/>
                <w:szCs w:val="22"/>
              </w:rPr>
              <w:t>e candidat s'adresse-t-il au client exclusivement au travers de sa</w:t>
            </w:r>
            <w:r w:rsidR="0083550F">
              <w:rPr>
                <w:rFonts w:eastAsia="Times New Roman" w:cs="Arial"/>
                <w:sz w:val="22"/>
                <w:szCs w:val="22"/>
              </w:rPr>
              <w:t xml:space="preserve"> </w:t>
            </w:r>
            <w:r w:rsidR="005D4508">
              <w:rPr>
                <w:rFonts w:eastAsia="Times New Roman" w:cs="Arial"/>
                <w:sz w:val="22"/>
                <w:szCs w:val="22"/>
              </w:rPr>
              <w:t>base de</w:t>
            </w:r>
            <w:r>
              <w:rPr>
                <w:rFonts w:eastAsia="Times New Roman" w:cs="Arial"/>
                <w:sz w:val="22"/>
                <w:szCs w:val="22"/>
              </w:rPr>
              <w:t xml:space="preserve"> données ?</w:t>
            </w:r>
          </w:p>
          <w:p w14:paraId="29B90F2B" w14:textId="77777777" w:rsidR="005D4508" w:rsidRDefault="005D4508" w:rsidP="005D4508">
            <w:pPr>
              <w:tabs>
                <w:tab w:val="left" w:pos="709"/>
                <w:tab w:val="left" w:pos="7088"/>
                <w:tab w:val="left" w:pos="7230"/>
                <w:tab w:val="left" w:pos="11057"/>
              </w:tabs>
              <w:autoSpaceDE w:val="0"/>
              <w:snapToGrid w:val="0"/>
              <w:rPr>
                <w:rFonts w:eastAsia="Times New Roman" w:cs="Arial"/>
                <w:sz w:val="22"/>
                <w:szCs w:val="22"/>
              </w:rPr>
            </w:pPr>
          </w:p>
        </w:tc>
        <w:tc>
          <w:tcPr>
            <w:tcW w:w="3664" w:type="dxa"/>
            <w:tcBorders>
              <w:top w:val="single" w:sz="2" w:space="0" w:color="000000"/>
              <w:left w:val="single" w:sz="1" w:space="0" w:color="000000"/>
              <w:bottom w:val="single" w:sz="1" w:space="0" w:color="000000"/>
              <w:right w:val="single" w:sz="1" w:space="0" w:color="000000"/>
            </w:tcBorders>
          </w:tcPr>
          <w:p w14:paraId="3B87BE16" w14:textId="77777777" w:rsidR="005D4508" w:rsidRDefault="005D4508" w:rsidP="00AE6651">
            <w:pPr>
              <w:tabs>
                <w:tab w:val="left" w:pos="709"/>
                <w:tab w:val="left" w:pos="7088"/>
                <w:tab w:val="left" w:pos="7230"/>
                <w:tab w:val="left" w:pos="11057"/>
              </w:tabs>
              <w:autoSpaceDE w:val="0"/>
              <w:snapToGrid w:val="0"/>
              <w:ind w:left="426"/>
              <w:rPr>
                <w:rFonts w:eastAsia="Times New Roman"/>
                <w:sz w:val="22"/>
                <w:szCs w:val="22"/>
              </w:rPr>
            </w:pPr>
          </w:p>
        </w:tc>
      </w:tr>
      <w:tr w:rsidR="008F2BB1" w14:paraId="353F4811" w14:textId="77777777" w:rsidTr="00346C11">
        <w:tc>
          <w:tcPr>
            <w:tcW w:w="853" w:type="dxa"/>
            <w:tcBorders>
              <w:top w:val="single" w:sz="1" w:space="0" w:color="000000"/>
              <w:left w:val="single" w:sz="1" w:space="0" w:color="000000"/>
              <w:bottom w:val="single" w:sz="1" w:space="0" w:color="000000"/>
            </w:tcBorders>
          </w:tcPr>
          <w:p w14:paraId="0BB02413" w14:textId="77777777" w:rsidR="008F2BB1" w:rsidRPr="00932DE8" w:rsidRDefault="00932DE8" w:rsidP="00932DE8">
            <w:pPr>
              <w:pStyle w:val="Contenudetableau"/>
              <w:tabs>
                <w:tab w:val="left" w:pos="709"/>
                <w:tab w:val="left" w:pos="7088"/>
                <w:tab w:val="left" w:pos="7230"/>
                <w:tab w:val="left" w:pos="11057"/>
              </w:tabs>
              <w:snapToGrid w:val="0"/>
              <w:jc w:val="center"/>
              <w:rPr>
                <w:rFonts w:eastAsia="Times New Roman"/>
                <w:b/>
                <w:sz w:val="22"/>
                <w:szCs w:val="22"/>
              </w:rPr>
            </w:pPr>
            <w:r w:rsidRPr="00932DE8">
              <w:rPr>
                <w:rFonts w:eastAsia="Times New Roman"/>
                <w:b/>
                <w:sz w:val="22"/>
                <w:szCs w:val="22"/>
              </w:rPr>
              <w:t>16</w:t>
            </w:r>
          </w:p>
        </w:tc>
        <w:tc>
          <w:tcPr>
            <w:tcW w:w="3685" w:type="dxa"/>
            <w:tcBorders>
              <w:top w:val="single" w:sz="1" w:space="0" w:color="000000"/>
              <w:left w:val="single" w:sz="1" w:space="0" w:color="000000"/>
              <w:bottom w:val="single" w:sz="1" w:space="0" w:color="000000"/>
            </w:tcBorders>
          </w:tcPr>
          <w:p w14:paraId="7F6492E3" w14:textId="77777777" w:rsidR="008F2BB1" w:rsidRDefault="008F2BB1" w:rsidP="00AE6651">
            <w:pPr>
              <w:pStyle w:val="Titre11"/>
              <w:keepNext/>
              <w:tabs>
                <w:tab w:val="left" w:pos="709"/>
                <w:tab w:val="left" w:pos="7088"/>
                <w:tab w:val="left" w:pos="7230"/>
                <w:tab w:val="left" w:pos="11057"/>
              </w:tabs>
              <w:snapToGrid w:val="0"/>
              <w:rPr>
                <w:rFonts w:eastAsia="Times New Roman"/>
                <w:b/>
                <w:bCs/>
                <w:sz w:val="22"/>
                <w:szCs w:val="22"/>
              </w:rPr>
            </w:pPr>
            <w:r>
              <w:rPr>
                <w:rFonts w:eastAsia="Times New Roman"/>
                <w:b/>
                <w:bCs/>
                <w:sz w:val="22"/>
                <w:szCs w:val="22"/>
              </w:rPr>
              <w:t>Remplacement des numéros défectueux</w:t>
            </w:r>
          </w:p>
        </w:tc>
        <w:tc>
          <w:tcPr>
            <w:tcW w:w="6521" w:type="dxa"/>
            <w:tcBorders>
              <w:top w:val="single" w:sz="1" w:space="0" w:color="000000"/>
              <w:left w:val="single" w:sz="1" w:space="0" w:color="000000"/>
              <w:bottom w:val="single" w:sz="1" w:space="0" w:color="000000"/>
            </w:tcBorders>
          </w:tcPr>
          <w:p w14:paraId="50641230" w14:textId="77777777" w:rsidR="008F2BB1" w:rsidRDefault="002E3E9C" w:rsidP="00AE6651">
            <w:pPr>
              <w:tabs>
                <w:tab w:val="left" w:pos="709"/>
                <w:tab w:val="left" w:pos="7088"/>
                <w:tab w:val="left" w:pos="7230"/>
                <w:tab w:val="left" w:pos="11057"/>
              </w:tabs>
              <w:autoSpaceDE w:val="0"/>
              <w:snapToGrid w:val="0"/>
              <w:rPr>
                <w:rFonts w:eastAsia="Times New Roman"/>
                <w:sz w:val="22"/>
                <w:szCs w:val="22"/>
              </w:rPr>
            </w:pPr>
            <w:r>
              <w:rPr>
                <w:rFonts w:eastAsia="Times New Roman"/>
                <w:sz w:val="22"/>
                <w:szCs w:val="22"/>
              </w:rPr>
              <w:t xml:space="preserve">- </w:t>
            </w:r>
            <w:r w:rsidR="008F2BB1">
              <w:rPr>
                <w:rFonts w:eastAsia="Times New Roman"/>
                <w:sz w:val="22"/>
                <w:szCs w:val="22"/>
              </w:rPr>
              <w:t>Tout numéro défectueux sera-t-il rem</w:t>
            </w:r>
            <w:r w:rsidR="003A0FF0">
              <w:rPr>
                <w:rFonts w:eastAsia="Times New Roman"/>
                <w:sz w:val="22"/>
                <w:szCs w:val="22"/>
              </w:rPr>
              <w:t>placé, aux frais du candidat</w:t>
            </w:r>
            <w:r w:rsidR="006E78C6">
              <w:rPr>
                <w:rFonts w:eastAsia="Times New Roman"/>
                <w:sz w:val="22"/>
                <w:szCs w:val="22"/>
              </w:rPr>
              <w:t>, avec</w:t>
            </w:r>
            <w:r w:rsidR="008F2BB1">
              <w:rPr>
                <w:rFonts w:eastAsia="Times New Roman"/>
                <w:sz w:val="22"/>
                <w:szCs w:val="22"/>
              </w:rPr>
              <w:t xml:space="preserve"> r</w:t>
            </w:r>
            <w:r w:rsidR="006E78C6">
              <w:rPr>
                <w:rFonts w:eastAsia="Times New Roman"/>
                <w:sz w:val="22"/>
                <w:szCs w:val="22"/>
              </w:rPr>
              <w:t xml:space="preserve">emboursement des frais d’envoi et </w:t>
            </w:r>
            <w:r w:rsidR="008F2BB1">
              <w:rPr>
                <w:rFonts w:eastAsia="Times New Roman"/>
                <w:sz w:val="22"/>
                <w:szCs w:val="22"/>
              </w:rPr>
              <w:t>dans les meilleurs délais</w:t>
            </w:r>
            <w:r>
              <w:rPr>
                <w:rFonts w:eastAsia="Times New Roman"/>
                <w:sz w:val="22"/>
                <w:szCs w:val="22"/>
              </w:rPr>
              <w:t xml:space="preserve"> </w:t>
            </w:r>
            <w:r w:rsidR="008F2BB1">
              <w:rPr>
                <w:rFonts w:eastAsia="Times New Roman"/>
                <w:sz w:val="22"/>
                <w:szCs w:val="22"/>
              </w:rPr>
              <w:t>?</w:t>
            </w:r>
          </w:p>
          <w:p w14:paraId="2A1AA1DE" w14:textId="77777777" w:rsidR="008F2BB1" w:rsidRDefault="008F2BB1" w:rsidP="00AE6651">
            <w:pPr>
              <w:keepNext/>
              <w:tabs>
                <w:tab w:val="left" w:pos="709"/>
                <w:tab w:val="left" w:pos="7088"/>
                <w:tab w:val="left" w:pos="7230"/>
                <w:tab w:val="left" w:pos="11057"/>
              </w:tabs>
              <w:autoSpaceDE w:val="0"/>
              <w:rPr>
                <w:rFonts w:eastAsia="Times New Roman"/>
                <w:sz w:val="22"/>
                <w:szCs w:val="22"/>
              </w:rPr>
            </w:pPr>
          </w:p>
          <w:p w14:paraId="5AC080BD" w14:textId="77777777" w:rsidR="008F2BB1" w:rsidRDefault="002E3E9C" w:rsidP="00AE6651">
            <w:pPr>
              <w:keepNext/>
              <w:tabs>
                <w:tab w:val="left" w:pos="709"/>
                <w:tab w:val="left" w:pos="7088"/>
                <w:tab w:val="left" w:pos="7230"/>
                <w:tab w:val="left" w:pos="11057"/>
              </w:tabs>
              <w:autoSpaceDE w:val="0"/>
              <w:rPr>
                <w:rFonts w:eastAsia="Times New Roman"/>
                <w:sz w:val="22"/>
                <w:szCs w:val="22"/>
              </w:rPr>
            </w:pPr>
            <w:r>
              <w:rPr>
                <w:rFonts w:eastAsia="Times New Roman"/>
                <w:sz w:val="22"/>
                <w:szCs w:val="22"/>
              </w:rPr>
              <w:t xml:space="preserve">- </w:t>
            </w:r>
            <w:r w:rsidR="008F2BB1">
              <w:rPr>
                <w:rFonts w:eastAsia="Times New Roman"/>
                <w:sz w:val="22"/>
                <w:szCs w:val="22"/>
              </w:rPr>
              <w:t xml:space="preserve">Quelle solution est adoptée en cas </w:t>
            </w:r>
            <w:r w:rsidR="003A0FF0">
              <w:rPr>
                <w:rFonts w:eastAsia="Times New Roman"/>
                <w:sz w:val="22"/>
                <w:szCs w:val="22"/>
              </w:rPr>
              <w:t>d’impossibilité de remplacement ?</w:t>
            </w:r>
          </w:p>
          <w:p w14:paraId="2617AA41" w14:textId="77777777" w:rsidR="003A0FF0" w:rsidRDefault="003A0FF0" w:rsidP="00AE6651">
            <w:pPr>
              <w:keepNext/>
              <w:tabs>
                <w:tab w:val="left" w:pos="709"/>
                <w:tab w:val="left" w:pos="7088"/>
                <w:tab w:val="left" w:pos="7230"/>
                <w:tab w:val="left" w:pos="11057"/>
              </w:tabs>
              <w:autoSpaceDE w:val="0"/>
              <w:rPr>
                <w:rFonts w:eastAsia="Times New Roman"/>
                <w:sz w:val="22"/>
                <w:szCs w:val="22"/>
              </w:rPr>
            </w:pPr>
          </w:p>
          <w:p w14:paraId="74EB400C" w14:textId="77777777" w:rsidR="008F2BB1" w:rsidRDefault="008F2BB1" w:rsidP="00AE6651">
            <w:pPr>
              <w:tabs>
                <w:tab w:val="left" w:pos="709"/>
                <w:tab w:val="left" w:pos="7088"/>
                <w:tab w:val="left" w:pos="7230"/>
                <w:tab w:val="left" w:pos="11057"/>
              </w:tabs>
              <w:autoSpaceDE w:val="0"/>
              <w:rPr>
                <w:rFonts w:eastAsia="Times New Roman"/>
                <w:sz w:val="22"/>
                <w:szCs w:val="22"/>
              </w:rPr>
            </w:pPr>
          </w:p>
          <w:p w14:paraId="000514A8" w14:textId="0E8883C8" w:rsidR="008F2BB1" w:rsidRDefault="002E3E9C" w:rsidP="00AE6651">
            <w:pPr>
              <w:tabs>
                <w:tab w:val="left" w:pos="709"/>
                <w:tab w:val="left" w:pos="7088"/>
                <w:tab w:val="left" w:pos="7230"/>
                <w:tab w:val="left" w:pos="11057"/>
              </w:tabs>
              <w:autoSpaceDE w:val="0"/>
              <w:rPr>
                <w:rFonts w:eastAsia="Times New Roman"/>
                <w:sz w:val="22"/>
                <w:szCs w:val="22"/>
              </w:rPr>
            </w:pPr>
            <w:r>
              <w:rPr>
                <w:rFonts w:eastAsia="Times New Roman"/>
                <w:sz w:val="22"/>
                <w:szCs w:val="22"/>
              </w:rPr>
              <w:t xml:space="preserve">- </w:t>
            </w:r>
            <w:r w:rsidR="008F2BB1">
              <w:rPr>
                <w:rFonts w:eastAsia="Times New Roman"/>
                <w:sz w:val="22"/>
                <w:szCs w:val="22"/>
              </w:rPr>
              <w:t>Le</w:t>
            </w:r>
            <w:r w:rsidR="003A0FF0">
              <w:rPr>
                <w:rFonts w:eastAsia="Times New Roman"/>
                <w:sz w:val="22"/>
                <w:szCs w:val="22"/>
              </w:rPr>
              <w:t xml:space="preserve"> candidat</w:t>
            </w:r>
            <w:r w:rsidR="0083550F">
              <w:rPr>
                <w:rFonts w:eastAsia="Times New Roman"/>
                <w:sz w:val="22"/>
                <w:szCs w:val="22"/>
              </w:rPr>
              <w:t xml:space="preserve"> </w:t>
            </w:r>
            <w:r w:rsidR="008F2BB1">
              <w:rPr>
                <w:rFonts w:eastAsia="Times New Roman"/>
                <w:sz w:val="22"/>
                <w:szCs w:val="22"/>
              </w:rPr>
              <w:t xml:space="preserve">s'engage-t-il à remplacer un numéro dont le caractère défectueux serait constaté </w:t>
            </w:r>
            <w:r w:rsidR="00346C11">
              <w:rPr>
                <w:rFonts w:eastAsia="Times New Roman"/>
                <w:sz w:val="22"/>
                <w:szCs w:val="22"/>
              </w:rPr>
              <w:t>dans un délai de</w:t>
            </w:r>
            <w:r w:rsidR="003A0FF0">
              <w:rPr>
                <w:rFonts w:eastAsia="Times New Roman"/>
                <w:sz w:val="22"/>
                <w:szCs w:val="22"/>
              </w:rPr>
              <w:t xml:space="preserve"> 15 jours </w:t>
            </w:r>
            <w:r w:rsidR="00346C11">
              <w:rPr>
                <w:rFonts w:eastAsia="Times New Roman"/>
                <w:sz w:val="22"/>
                <w:szCs w:val="22"/>
              </w:rPr>
              <w:t xml:space="preserve">maximum </w:t>
            </w:r>
            <w:r w:rsidR="00893914">
              <w:rPr>
                <w:rFonts w:eastAsia="Times New Roman"/>
                <w:sz w:val="22"/>
                <w:szCs w:val="22"/>
              </w:rPr>
              <w:t>par la B</w:t>
            </w:r>
            <w:r w:rsidR="008F2BB1">
              <w:rPr>
                <w:rFonts w:eastAsia="Times New Roman"/>
                <w:sz w:val="22"/>
                <w:szCs w:val="22"/>
              </w:rPr>
              <w:t>ibliothèque</w:t>
            </w:r>
            <w:r w:rsidR="005D79E5">
              <w:rPr>
                <w:rFonts w:eastAsia="Times New Roman"/>
                <w:sz w:val="22"/>
                <w:szCs w:val="22"/>
              </w:rPr>
              <w:t xml:space="preserve"> </w:t>
            </w:r>
            <w:r w:rsidR="006E78C6">
              <w:rPr>
                <w:rFonts w:eastAsia="Times New Roman"/>
                <w:sz w:val="22"/>
                <w:szCs w:val="22"/>
              </w:rPr>
              <w:t>?</w:t>
            </w:r>
          </w:p>
          <w:p w14:paraId="5DF63417" w14:textId="77777777" w:rsidR="008F2BB1" w:rsidRDefault="008F2BB1" w:rsidP="00AE6651">
            <w:pPr>
              <w:tabs>
                <w:tab w:val="left" w:pos="709"/>
                <w:tab w:val="left" w:pos="7088"/>
                <w:tab w:val="left" w:pos="7230"/>
                <w:tab w:val="left" w:pos="11057"/>
              </w:tabs>
              <w:autoSpaceDE w:val="0"/>
              <w:rPr>
                <w:rFonts w:eastAsia="Times New Roman"/>
                <w:sz w:val="22"/>
                <w:szCs w:val="22"/>
              </w:rPr>
            </w:pPr>
          </w:p>
        </w:tc>
        <w:tc>
          <w:tcPr>
            <w:tcW w:w="3664" w:type="dxa"/>
            <w:tcBorders>
              <w:top w:val="single" w:sz="1" w:space="0" w:color="000000"/>
              <w:left w:val="single" w:sz="1" w:space="0" w:color="000000"/>
              <w:bottom w:val="single" w:sz="1" w:space="0" w:color="000000"/>
              <w:right w:val="single" w:sz="1" w:space="0" w:color="000000"/>
            </w:tcBorders>
          </w:tcPr>
          <w:p w14:paraId="49394600" w14:textId="77777777" w:rsidR="008F2BB1" w:rsidRDefault="008F2BB1" w:rsidP="00AE6651">
            <w:pPr>
              <w:tabs>
                <w:tab w:val="left" w:pos="349"/>
                <w:tab w:val="left" w:pos="6728"/>
                <w:tab w:val="left" w:pos="6870"/>
                <w:tab w:val="left" w:pos="10697"/>
              </w:tabs>
              <w:autoSpaceDE w:val="0"/>
              <w:snapToGrid w:val="0"/>
              <w:rPr>
                <w:rFonts w:eastAsia="Times New Roman"/>
                <w:sz w:val="22"/>
                <w:szCs w:val="22"/>
              </w:rPr>
            </w:pPr>
          </w:p>
        </w:tc>
      </w:tr>
      <w:tr w:rsidR="003C0F15" w14:paraId="21EAE367" w14:textId="77777777" w:rsidTr="00346C11">
        <w:tc>
          <w:tcPr>
            <w:tcW w:w="853" w:type="dxa"/>
            <w:tcBorders>
              <w:top w:val="single" w:sz="1" w:space="0" w:color="000000"/>
              <w:left w:val="single" w:sz="1" w:space="0" w:color="000000"/>
              <w:bottom w:val="single" w:sz="2" w:space="0" w:color="000000"/>
            </w:tcBorders>
          </w:tcPr>
          <w:p w14:paraId="57BC7463" w14:textId="77777777" w:rsidR="003C0F15" w:rsidRPr="00932DE8" w:rsidRDefault="003C0F15" w:rsidP="00932DE8">
            <w:pPr>
              <w:pStyle w:val="Contenudetableau"/>
              <w:tabs>
                <w:tab w:val="left" w:pos="709"/>
                <w:tab w:val="left" w:pos="7088"/>
                <w:tab w:val="left" w:pos="7230"/>
                <w:tab w:val="left" w:pos="11057"/>
              </w:tabs>
              <w:snapToGrid w:val="0"/>
              <w:jc w:val="center"/>
              <w:rPr>
                <w:rFonts w:eastAsia="Times New Roman"/>
                <w:b/>
                <w:sz w:val="22"/>
                <w:szCs w:val="22"/>
              </w:rPr>
            </w:pPr>
            <w:r w:rsidRPr="00932DE8">
              <w:rPr>
                <w:rFonts w:eastAsia="Times New Roman"/>
                <w:b/>
                <w:sz w:val="22"/>
                <w:szCs w:val="22"/>
              </w:rPr>
              <w:t>1</w:t>
            </w:r>
            <w:r w:rsidR="00932DE8" w:rsidRPr="00932DE8">
              <w:rPr>
                <w:rFonts w:eastAsia="Times New Roman"/>
                <w:b/>
                <w:sz w:val="22"/>
                <w:szCs w:val="22"/>
              </w:rPr>
              <w:t>7</w:t>
            </w:r>
          </w:p>
        </w:tc>
        <w:tc>
          <w:tcPr>
            <w:tcW w:w="3685" w:type="dxa"/>
            <w:tcBorders>
              <w:top w:val="single" w:sz="1" w:space="0" w:color="000000"/>
              <w:left w:val="single" w:sz="1" w:space="0" w:color="000000"/>
              <w:bottom w:val="single" w:sz="2" w:space="0" w:color="000000"/>
            </w:tcBorders>
          </w:tcPr>
          <w:p w14:paraId="73C9ED5A" w14:textId="77777777" w:rsidR="003C0F15" w:rsidRDefault="003C0F15" w:rsidP="00AE6651">
            <w:pPr>
              <w:pStyle w:val="Titre11"/>
              <w:keepNext/>
              <w:tabs>
                <w:tab w:val="left" w:pos="709"/>
                <w:tab w:val="left" w:pos="7088"/>
                <w:tab w:val="left" w:pos="7230"/>
                <w:tab w:val="left" w:pos="11057"/>
              </w:tabs>
              <w:snapToGrid w:val="0"/>
              <w:rPr>
                <w:rFonts w:eastAsia="Times New Roman"/>
                <w:b/>
                <w:bCs/>
                <w:sz w:val="22"/>
                <w:szCs w:val="22"/>
              </w:rPr>
            </w:pPr>
            <w:r>
              <w:rPr>
                <w:rFonts w:eastAsia="Times New Roman"/>
                <w:b/>
                <w:bCs/>
                <w:sz w:val="22"/>
                <w:szCs w:val="22"/>
              </w:rPr>
              <w:t>Retours</w:t>
            </w:r>
          </w:p>
        </w:tc>
        <w:tc>
          <w:tcPr>
            <w:tcW w:w="6521" w:type="dxa"/>
            <w:tcBorders>
              <w:top w:val="single" w:sz="1" w:space="0" w:color="000000"/>
              <w:left w:val="single" w:sz="1" w:space="0" w:color="000000"/>
              <w:bottom w:val="single" w:sz="2" w:space="0" w:color="000000"/>
            </w:tcBorders>
          </w:tcPr>
          <w:p w14:paraId="24A38B69" w14:textId="77777777" w:rsidR="003C0F15" w:rsidRDefault="003C0F15" w:rsidP="00AE6651">
            <w:pPr>
              <w:tabs>
                <w:tab w:val="left" w:pos="709"/>
                <w:tab w:val="left" w:pos="7088"/>
                <w:tab w:val="left" w:pos="7230"/>
                <w:tab w:val="left" w:pos="11057"/>
              </w:tabs>
              <w:snapToGrid w:val="0"/>
              <w:rPr>
                <w:rFonts w:eastAsia="Times New Roman"/>
                <w:sz w:val="22"/>
                <w:szCs w:val="22"/>
              </w:rPr>
            </w:pPr>
            <w:r>
              <w:rPr>
                <w:sz w:val="22"/>
                <w:szCs w:val="22"/>
              </w:rPr>
              <w:t>Lister les cas où les retours seront acceptés, ceux</w:t>
            </w:r>
            <w:r w:rsidR="0083550F">
              <w:rPr>
                <w:sz w:val="22"/>
                <w:szCs w:val="22"/>
              </w:rPr>
              <w:t xml:space="preserve"> </w:t>
            </w:r>
            <w:r>
              <w:rPr>
                <w:rFonts w:eastAsia="Times New Roman"/>
                <w:sz w:val="22"/>
                <w:szCs w:val="22"/>
              </w:rPr>
              <w:t>où ils ne le seront pas.</w:t>
            </w:r>
          </w:p>
          <w:p w14:paraId="3127FC69" w14:textId="77777777" w:rsidR="002E3E9C" w:rsidRDefault="002E3E9C" w:rsidP="00AE6651">
            <w:pPr>
              <w:tabs>
                <w:tab w:val="left" w:pos="709"/>
                <w:tab w:val="left" w:pos="7088"/>
                <w:tab w:val="left" w:pos="7230"/>
                <w:tab w:val="left" w:pos="11057"/>
              </w:tabs>
              <w:snapToGrid w:val="0"/>
              <w:rPr>
                <w:rFonts w:eastAsia="Times New Roman"/>
                <w:sz w:val="22"/>
                <w:szCs w:val="22"/>
              </w:rPr>
            </w:pPr>
          </w:p>
          <w:p w14:paraId="660B03A3" w14:textId="77777777" w:rsidR="002E3E9C" w:rsidRDefault="002E3E9C" w:rsidP="00AE6651">
            <w:pPr>
              <w:tabs>
                <w:tab w:val="left" w:pos="709"/>
                <w:tab w:val="left" w:pos="7088"/>
                <w:tab w:val="left" w:pos="7230"/>
                <w:tab w:val="left" w:pos="11057"/>
              </w:tabs>
              <w:snapToGrid w:val="0"/>
              <w:rPr>
                <w:rFonts w:eastAsia="Times New Roman"/>
                <w:sz w:val="22"/>
                <w:szCs w:val="22"/>
              </w:rPr>
            </w:pPr>
          </w:p>
          <w:p w14:paraId="4F976698" w14:textId="77777777" w:rsidR="003C0F15" w:rsidRDefault="003C0F15" w:rsidP="00AE6651">
            <w:pPr>
              <w:tabs>
                <w:tab w:val="left" w:pos="709"/>
                <w:tab w:val="left" w:pos="7088"/>
                <w:tab w:val="left" w:pos="7230"/>
                <w:tab w:val="left" w:pos="11057"/>
              </w:tabs>
              <w:snapToGrid w:val="0"/>
              <w:rPr>
                <w:rFonts w:eastAsia="Times New Roman"/>
                <w:sz w:val="22"/>
                <w:szCs w:val="22"/>
              </w:rPr>
            </w:pPr>
          </w:p>
        </w:tc>
        <w:tc>
          <w:tcPr>
            <w:tcW w:w="3664" w:type="dxa"/>
            <w:tcBorders>
              <w:top w:val="single" w:sz="1" w:space="0" w:color="000000"/>
              <w:left w:val="single" w:sz="1" w:space="0" w:color="000000"/>
              <w:bottom w:val="single" w:sz="2" w:space="0" w:color="000000"/>
              <w:right w:val="single" w:sz="1" w:space="0" w:color="000000"/>
            </w:tcBorders>
          </w:tcPr>
          <w:p w14:paraId="7E47C203" w14:textId="77777777" w:rsidR="003C0F15" w:rsidRDefault="003C0F15" w:rsidP="00AE6651">
            <w:pPr>
              <w:tabs>
                <w:tab w:val="left" w:pos="709"/>
                <w:tab w:val="left" w:pos="7088"/>
                <w:tab w:val="left" w:pos="7230"/>
                <w:tab w:val="left" w:pos="11057"/>
              </w:tabs>
              <w:autoSpaceDE w:val="0"/>
              <w:snapToGrid w:val="0"/>
              <w:ind w:left="360"/>
              <w:rPr>
                <w:rFonts w:eastAsia="Times New Roman"/>
                <w:sz w:val="22"/>
                <w:szCs w:val="22"/>
              </w:rPr>
            </w:pPr>
          </w:p>
        </w:tc>
      </w:tr>
      <w:tr w:rsidR="003C0F15" w14:paraId="1754C859" w14:textId="77777777" w:rsidTr="00346C11">
        <w:tc>
          <w:tcPr>
            <w:tcW w:w="853" w:type="dxa"/>
            <w:tcBorders>
              <w:top w:val="single" w:sz="2" w:space="0" w:color="000000"/>
              <w:left w:val="single" w:sz="2" w:space="0" w:color="000000"/>
              <w:bottom w:val="single" w:sz="4" w:space="0" w:color="auto"/>
              <w:right w:val="single" w:sz="2" w:space="0" w:color="000000"/>
            </w:tcBorders>
          </w:tcPr>
          <w:p w14:paraId="4B22B910" w14:textId="77777777" w:rsidR="003C0F15" w:rsidRPr="00932DE8" w:rsidRDefault="003C0F15" w:rsidP="00932DE8">
            <w:pPr>
              <w:pStyle w:val="Contenudetableau"/>
              <w:tabs>
                <w:tab w:val="left" w:pos="709"/>
                <w:tab w:val="left" w:pos="7088"/>
                <w:tab w:val="left" w:pos="7230"/>
                <w:tab w:val="left" w:pos="11057"/>
              </w:tabs>
              <w:snapToGrid w:val="0"/>
              <w:jc w:val="center"/>
              <w:rPr>
                <w:rFonts w:eastAsia="Times New Roman"/>
                <w:b/>
                <w:sz w:val="22"/>
                <w:szCs w:val="22"/>
              </w:rPr>
            </w:pPr>
            <w:r w:rsidRPr="00932DE8">
              <w:rPr>
                <w:rFonts w:eastAsia="Times New Roman"/>
                <w:b/>
                <w:sz w:val="22"/>
                <w:szCs w:val="22"/>
              </w:rPr>
              <w:t>1</w:t>
            </w:r>
            <w:r w:rsidR="00932DE8" w:rsidRPr="00932DE8">
              <w:rPr>
                <w:rFonts w:eastAsia="Times New Roman"/>
                <w:b/>
                <w:sz w:val="22"/>
                <w:szCs w:val="22"/>
              </w:rPr>
              <w:t>8</w:t>
            </w:r>
          </w:p>
        </w:tc>
        <w:tc>
          <w:tcPr>
            <w:tcW w:w="3685" w:type="dxa"/>
            <w:tcBorders>
              <w:top w:val="single" w:sz="2" w:space="0" w:color="000000"/>
              <w:left w:val="single" w:sz="2" w:space="0" w:color="000000"/>
              <w:bottom w:val="single" w:sz="4" w:space="0" w:color="auto"/>
              <w:right w:val="single" w:sz="2" w:space="0" w:color="000000"/>
            </w:tcBorders>
          </w:tcPr>
          <w:p w14:paraId="0E228211" w14:textId="77777777" w:rsidR="003C0F15" w:rsidRDefault="003C0F15" w:rsidP="00AE6651">
            <w:pPr>
              <w:pStyle w:val="Titre11"/>
              <w:keepNext/>
              <w:tabs>
                <w:tab w:val="left" w:pos="709"/>
                <w:tab w:val="left" w:pos="7088"/>
                <w:tab w:val="left" w:pos="7230"/>
                <w:tab w:val="left" w:pos="11057"/>
              </w:tabs>
              <w:snapToGrid w:val="0"/>
              <w:rPr>
                <w:rFonts w:eastAsia="Times New Roman"/>
                <w:b/>
                <w:bCs/>
                <w:sz w:val="22"/>
                <w:szCs w:val="22"/>
              </w:rPr>
            </w:pPr>
            <w:r>
              <w:rPr>
                <w:rFonts w:eastAsia="Times New Roman"/>
                <w:b/>
                <w:bCs/>
                <w:sz w:val="22"/>
                <w:szCs w:val="22"/>
              </w:rPr>
              <w:t>Réclamations</w:t>
            </w:r>
          </w:p>
          <w:p w14:paraId="5CE48530" w14:textId="77777777" w:rsidR="002E3E9C" w:rsidRDefault="002E3E9C" w:rsidP="002E3E9C"/>
          <w:p w14:paraId="45D6796C" w14:textId="77777777" w:rsidR="002E3E9C" w:rsidRDefault="002E3E9C" w:rsidP="002E3E9C"/>
          <w:p w14:paraId="4FFD0F28" w14:textId="77777777" w:rsidR="002E3E9C" w:rsidRPr="002E3E9C" w:rsidRDefault="002E3E9C" w:rsidP="002E3E9C">
            <w:pPr>
              <w:tabs>
                <w:tab w:val="left" w:pos="709"/>
                <w:tab w:val="left" w:pos="7088"/>
                <w:tab w:val="left" w:pos="7230"/>
                <w:tab w:val="left" w:pos="11057"/>
              </w:tabs>
              <w:autoSpaceDE w:val="0"/>
              <w:rPr>
                <w:rFonts w:eastAsia="Times New Roman"/>
                <w:i/>
                <w:sz w:val="22"/>
                <w:szCs w:val="22"/>
              </w:rPr>
            </w:pPr>
            <w:r w:rsidRPr="002E3E9C">
              <w:rPr>
                <w:rFonts w:eastAsia="Times New Roman" w:cs="Arial"/>
                <w:i/>
                <w:sz w:val="22"/>
                <w:szCs w:val="22"/>
              </w:rPr>
              <w:t>NB</w:t>
            </w:r>
            <w:r w:rsidRPr="002E3E9C">
              <w:rPr>
                <w:rFonts w:eastAsia="Times New Roman"/>
                <w:i/>
                <w:sz w:val="22"/>
                <w:szCs w:val="22"/>
              </w:rPr>
              <w:t>. Il s’agit aussi bien des réclamations transmises au Titulaire par la Bibliothèque de l’EnsAD que des réclamations spontanément déclenchées par le Titulaire auprès des éditeurs, au vu des délais de livraison à respecter.</w:t>
            </w:r>
          </w:p>
          <w:p w14:paraId="3A3B5317" w14:textId="77777777" w:rsidR="002E3E9C" w:rsidRPr="002E3E9C" w:rsidRDefault="002E3E9C" w:rsidP="002E3E9C"/>
        </w:tc>
        <w:tc>
          <w:tcPr>
            <w:tcW w:w="6521" w:type="dxa"/>
            <w:tcBorders>
              <w:top w:val="single" w:sz="2" w:space="0" w:color="000000"/>
              <w:left w:val="single" w:sz="2" w:space="0" w:color="000000"/>
              <w:bottom w:val="single" w:sz="4" w:space="0" w:color="auto"/>
              <w:right w:val="single" w:sz="2" w:space="0" w:color="000000"/>
            </w:tcBorders>
          </w:tcPr>
          <w:p w14:paraId="10EF5FDE" w14:textId="77777777" w:rsidR="003C0F15" w:rsidRDefault="003C0F15" w:rsidP="003C0F15">
            <w:pPr>
              <w:tabs>
                <w:tab w:val="left" w:pos="709"/>
                <w:tab w:val="left" w:pos="7088"/>
                <w:tab w:val="left" w:pos="7230"/>
                <w:tab w:val="left" w:pos="11057"/>
              </w:tabs>
              <w:snapToGrid w:val="0"/>
              <w:rPr>
                <w:rFonts w:eastAsia="Times New Roman"/>
                <w:sz w:val="22"/>
                <w:szCs w:val="22"/>
              </w:rPr>
            </w:pPr>
            <w:r>
              <w:rPr>
                <w:rFonts w:eastAsia="Times New Roman"/>
                <w:sz w:val="22"/>
                <w:szCs w:val="22"/>
              </w:rPr>
              <w:t>- Le candidat relance-t-il t</w:t>
            </w:r>
            <w:r w:rsidRPr="003C0F15">
              <w:rPr>
                <w:rFonts w:eastAsia="Times New Roman"/>
                <w:sz w:val="22"/>
                <w:szCs w:val="22"/>
              </w:rPr>
              <w:t>ous les éditeurs défaillants pour tous types de périodiques manquants ?</w:t>
            </w:r>
          </w:p>
          <w:p w14:paraId="4A3D7834" w14:textId="77777777" w:rsidR="003C0F15" w:rsidRDefault="003C0F15" w:rsidP="00AE6651">
            <w:pPr>
              <w:tabs>
                <w:tab w:val="left" w:pos="709"/>
                <w:tab w:val="left" w:pos="7088"/>
                <w:tab w:val="left" w:pos="7230"/>
                <w:tab w:val="left" w:pos="11057"/>
              </w:tabs>
              <w:snapToGrid w:val="0"/>
              <w:rPr>
                <w:rFonts w:eastAsia="Times New Roman"/>
                <w:sz w:val="22"/>
                <w:szCs w:val="22"/>
              </w:rPr>
            </w:pPr>
          </w:p>
          <w:p w14:paraId="33393157" w14:textId="77777777" w:rsidR="00400964" w:rsidRPr="00400964" w:rsidRDefault="00400964" w:rsidP="00400964">
            <w:pPr>
              <w:widowControl/>
              <w:tabs>
                <w:tab w:val="left" w:pos="360"/>
              </w:tabs>
              <w:jc w:val="both"/>
              <w:rPr>
                <w:sz w:val="22"/>
                <w:szCs w:val="22"/>
              </w:rPr>
            </w:pPr>
            <w:r>
              <w:rPr>
                <w:rFonts w:eastAsia="Times New Roman"/>
                <w:sz w:val="22"/>
                <w:szCs w:val="22"/>
              </w:rPr>
              <w:t xml:space="preserve">- </w:t>
            </w:r>
            <w:r w:rsidR="003C0F15">
              <w:rPr>
                <w:rFonts w:eastAsia="Times New Roman"/>
                <w:sz w:val="22"/>
                <w:szCs w:val="22"/>
              </w:rPr>
              <w:t>Décrire le déroulement de la procédure de réclamation</w:t>
            </w:r>
            <w:r w:rsidR="00DB46A2">
              <w:rPr>
                <w:rFonts w:eastAsia="Times New Roman"/>
                <w:sz w:val="22"/>
                <w:szCs w:val="22"/>
              </w:rPr>
              <w:t>, en précisant notamment</w:t>
            </w:r>
            <w:r w:rsidR="00743DEB">
              <w:rPr>
                <w:rFonts w:eastAsia="Times New Roman"/>
                <w:sz w:val="22"/>
                <w:szCs w:val="22"/>
              </w:rPr>
              <w:t xml:space="preserve"> </w:t>
            </w:r>
            <w:r w:rsidR="006F58E1">
              <w:rPr>
                <w:rFonts w:eastAsia="Times New Roman"/>
                <w:sz w:val="22"/>
                <w:szCs w:val="22"/>
              </w:rPr>
              <w:t>si le candidat est</w:t>
            </w:r>
            <w:r w:rsidR="006F58E1">
              <w:rPr>
                <w:rFonts w:eastAsia="Times New Roman" w:cs="Arial"/>
                <w:sz w:val="22"/>
                <w:szCs w:val="22"/>
              </w:rPr>
              <w:t xml:space="preserve"> en mesure d'accuser systématiquement réception des réclamations</w:t>
            </w:r>
            <w:r w:rsidR="002E3E9C">
              <w:rPr>
                <w:rFonts w:eastAsia="Times New Roman" w:cs="Arial"/>
                <w:sz w:val="22"/>
                <w:szCs w:val="22"/>
              </w:rPr>
              <w:t xml:space="preserve">, </w:t>
            </w:r>
            <w:r w:rsidR="00743DEB">
              <w:rPr>
                <w:rFonts w:eastAsia="Times New Roman"/>
                <w:sz w:val="22"/>
                <w:szCs w:val="22"/>
              </w:rPr>
              <w:t>s’il informe</w:t>
            </w:r>
            <w:r w:rsidR="0083550F">
              <w:rPr>
                <w:rFonts w:eastAsia="Times New Roman"/>
                <w:sz w:val="22"/>
                <w:szCs w:val="22"/>
              </w:rPr>
              <w:t xml:space="preserve"> </w:t>
            </w:r>
            <w:r w:rsidR="002E3E9C">
              <w:rPr>
                <w:rFonts w:eastAsia="Times New Roman"/>
                <w:sz w:val="22"/>
                <w:szCs w:val="22"/>
              </w:rPr>
              <w:t xml:space="preserve">régulièrement </w:t>
            </w:r>
            <w:r w:rsidR="00784F9C">
              <w:rPr>
                <w:rFonts w:eastAsia="Times New Roman"/>
                <w:sz w:val="22"/>
                <w:szCs w:val="22"/>
              </w:rPr>
              <w:t xml:space="preserve">le client </w:t>
            </w:r>
            <w:r w:rsidR="002E3E9C">
              <w:rPr>
                <w:rFonts w:eastAsia="Times New Roman"/>
                <w:sz w:val="22"/>
                <w:szCs w:val="22"/>
              </w:rPr>
              <w:t>de ses</w:t>
            </w:r>
            <w:r w:rsidR="00743DEB">
              <w:rPr>
                <w:rFonts w:eastAsia="Times New Roman"/>
                <w:sz w:val="22"/>
                <w:szCs w:val="22"/>
              </w:rPr>
              <w:t xml:space="preserve"> démarches</w:t>
            </w:r>
            <w:r w:rsidR="0052768D">
              <w:rPr>
                <w:rFonts w:eastAsia="Times New Roman"/>
                <w:sz w:val="22"/>
                <w:szCs w:val="22"/>
              </w:rPr>
              <w:t>,</w:t>
            </w:r>
            <w:r w:rsidR="00743DEB">
              <w:rPr>
                <w:rFonts w:eastAsia="Times New Roman"/>
                <w:sz w:val="22"/>
                <w:szCs w:val="22"/>
              </w:rPr>
              <w:t xml:space="preserve"> et c</w:t>
            </w:r>
            <w:r w:rsidR="002E3E9C" w:rsidRPr="003C0F15">
              <w:rPr>
                <w:rFonts w:eastAsia="Times New Roman"/>
                <w:sz w:val="22"/>
                <w:szCs w:val="22"/>
              </w:rPr>
              <w:t xml:space="preserve">omment </w:t>
            </w:r>
            <w:r w:rsidR="00743DEB">
              <w:rPr>
                <w:rFonts w:eastAsia="Times New Roman"/>
                <w:sz w:val="22"/>
                <w:szCs w:val="22"/>
              </w:rPr>
              <w:t>(</w:t>
            </w:r>
            <w:r w:rsidR="006F58E1">
              <w:rPr>
                <w:rFonts w:eastAsia="Times New Roman" w:cs="Arial"/>
                <w:sz w:val="22"/>
                <w:szCs w:val="22"/>
              </w:rPr>
              <w:t xml:space="preserve">en plus </w:t>
            </w:r>
            <w:r w:rsidR="006F58E1">
              <w:rPr>
                <w:rFonts w:eastAsia="Times New Roman"/>
                <w:sz w:val="22"/>
                <w:szCs w:val="22"/>
              </w:rPr>
              <w:t>des mentions</w:t>
            </w:r>
            <w:r w:rsidR="00743DEB">
              <w:rPr>
                <w:rFonts w:eastAsia="Times New Roman"/>
                <w:sz w:val="22"/>
                <w:szCs w:val="22"/>
              </w:rPr>
              <w:t xml:space="preserve"> </w:t>
            </w:r>
            <w:r w:rsidR="006F58E1">
              <w:rPr>
                <w:rFonts w:eastAsia="Times New Roman"/>
                <w:sz w:val="22"/>
                <w:szCs w:val="22"/>
              </w:rPr>
              <w:t>« épuisé »,</w:t>
            </w:r>
            <w:r w:rsidR="002E3E9C">
              <w:rPr>
                <w:rFonts w:eastAsia="Times New Roman"/>
                <w:sz w:val="22"/>
                <w:szCs w:val="22"/>
              </w:rPr>
              <w:t xml:space="preserve"> </w:t>
            </w:r>
            <w:r w:rsidR="006F58E1">
              <w:rPr>
                <w:rFonts w:eastAsia="Times New Roman"/>
                <w:sz w:val="22"/>
                <w:szCs w:val="22"/>
              </w:rPr>
              <w:t>« manquant »</w:t>
            </w:r>
            <w:r w:rsidR="00743DEB">
              <w:rPr>
                <w:rFonts w:eastAsia="Times New Roman"/>
                <w:sz w:val="22"/>
                <w:szCs w:val="22"/>
              </w:rPr>
              <w:t xml:space="preserve">, etc. </w:t>
            </w:r>
            <w:r w:rsidR="00FE56FA">
              <w:rPr>
                <w:rFonts w:eastAsia="Times New Roman"/>
                <w:sz w:val="22"/>
                <w:szCs w:val="22"/>
              </w:rPr>
              <w:t>portées sur les factures</w:t>
            </w:r>
            <w:r w:rsidR="00743DEB">
              <w:rPr>
                <w:rFonts w:eastAsia="Times New Roman"/>
                <w:sz w:val="22"/>
                <w:szCs w:val="22"/>
              </w:rPr>
              <w:t>)</w:t>
            </w:r>
            <w:r>
              <w:rPr>
                <w:rFonts w:eastAsia="Times New Roman"/>
                <w:sz w:val="22"/>
                <w:szCs w:val="22"/>
              </w:rPr>
              <w:t xml:space="preserve">, </w:t>
            </w:r>
            <w:r w:rsidRPr="00400964">
              <w:rPr>
                <w:rFonts w:eastAsia="Times New Roman"/>
                <w:sz w:val="22"/>
                <w:szCs w:val="22"/>
              </w:rPr>
              <w:t>s’</w:t>
            </w:r>
            <w:r w:rsidRPr="00400964">
              <w:rPr>
                <w:sz w:val="22"/>
                <w:szCs w:val="22"/>
              </w:rPr>
              <w:t xml:space="preserve">il </w:t>
            </w:r>
            <w:r w:rsidR="007F563B">
              <w:rPr>
                <w:sz w:val="22"/>
                <w:szCs w:val="22"/>
              </w:rPr>
              <w:t xml:space="preserve">est </w:t>
            </w:r>
            <w:r w:rsidRPr="00400964">
              <w:rPr>
                <w:sz w:val="22"/>
                <w:szCs w:val="22"/>
              </w:rPr>
              <w:t xml:space="preserve">possible pour </w:t>
            </w:r>
            <w:r>
              <w:rPr>
                <w:sz w:val="22"/>
                <w:szCs w:val="22"/>
              </w:rPr>
              <w:t xml:space="preserve">le client </w:t>
            </w:r>
            <w:r w:rsidRPr="00400964">
              <w:rPr>
                <w:sz w:val="22"/>
                <w:szCs w:val="22"/>
              </w:rPr>
              <w:t xml:space="preserve">de suivre en ligne l’état d’avancement de </w:t>
            </w:r>
            <w:r>
              <w:rPr>
                <w:sz w:val="22"/>
                <w:szCs w:val="22"/>
              </w:rPr>
              <w:t>ses réclamations.</w:t>
            </w:r>
          </w:p>
          <w:p w14:paraId="3426B744" w14:textId="77777777" w:rsidR="006F58E1" w:rsidRPr="00400964" w:rsidRDefault="006F58E1" w:rsidP="006F58E1">
            <w:pPr>
              <w:tabs>
                <w:tab w:val="left" w:pos="709"/>
                <w:tab w:val="left" w:pos="7088"/>
                <w:tab w:val="left" w:pos="7230"/>
                <w:tab w:val="left" w:pos="11057"/>
              </w:tabs>
              <w:snapToGrid w:val="0"/>
              <w:rPr>
                <w:rFonts w:eastAsia="Times New Roman"/>
                <w:sz w:val="22"/>
                <w:szCs w:val="22"/>
              </w:rPr>
            </w:pPr>
          </w:p>
          <w:p w14:paraId="4C516B51" w14:textId="77777777" w:rsidR="00400964" w:rsidRDefault="00400964" w:rsidP="003C0F15">
            <w:pPr>
              <w:tabs>
                <w:tab w:val="left" w:pos="709"/>
                <w:tab w:val="left" w:pos="7088"/>
                <w:tab w:val="left" w:pos="7230"/>
                <w:tab w:val="left" w:pos="11057"/>
              </w:tabs>
              <w:snapToGrid w:val="0"/>
              <w:rPr>
                <w:rFonts w:eastAsia="Times New Roman"/>
                <w:sz w:val="22"/>
                <w:szCs w:val="22"/>
              </w:rPr>
            </w:pPr>
          </w:p>
          <w:p w14:paraId="6A8EE46E" w14:textId="77777777" w:rsidR="002E3E9C" w:rsidRPr="007F563B" w:rsidRDefault="00DB46A2" w:rsidP="00784F9C">
            <w:pPr>
              <w:tabs>
                <w:tab w:val="left" w:pos="709"/>
                <w:tab w:val="left" w:pos="7088"/>
                <w:tab w:val="left" w:pos="7230"/>
                <w:tab w:val="left" w:pos="11057"/>
              </w:tabs>
              <w:autoSpaceDE w:val="0"/>
              <w:rPr>
                <w:rFonts w:eastAsia="Times New Roman" w:cs="Arial"/>
                <w:sz w:val="22"/>
                <w:szCs w:val="22"/>
              </w:rPr>
            </w:pPr>
            <w:r>
              <w:rPr>
                <w:rFonts w:eastAsia="Times New Roman"/>
                <w:sz w:val="22"/>
                <w:szCs w:val="22"/>
              </w:rPr>
              <w:t xml:space="preserve">- Si la commande a bien été passée, le candidat peut-il s'engager à fournir les numéros manquants, même annuels, sans exiger de commandes ponctuelles ultérieures au numéro ? </w:t>
            </w:r>
          </w:p>
        </w:tc>
        <w:tc>
          <w:tcPr>
            <w:tcW w:w="3664" w:type="dxa"/>
            <w:tcBorders>
              <w:top w:val="single" w:sz="2" w:space="0" w:color="000000"/>
              <w:left w:val="single" w:sz="2" w:space="0" w:color="000000"/>
              <w:bottom w:val="single" w:sz="4" w:space="0" w:color="auto"/>
              <w:right w:val="single" w:sz="2" w:space="0" w:color="000000"/>
            </w:tcBorders>
          </w:tcPr>
          <w:p w14:paraId="06DE4048" w14:textId="77777777" w:rsidR="003C0F15" w:rsidRDefault="003C0F15" w:rsidP="00AE6651">
            <w:pPr>
              <w:tabs>
                <w:tab w:val="left" w:pos="709"/>
                <w:tab w:val="left" w:pos="7088"/>
                <w:tab w:val="left" w:pos="7230"/>
                <w:tab w:val="left" w:pos="11057"/>
              </w:tabs>
              <w:autoSpaceDE w:val="0"/>
              <w:snapToGrid w:val="0"/>
              <w:ind w:left="360"/>
              <w:rPr>
                <w:rFonts w:eastAsia="Times New Roman"/>
                <w:sz w:val="22"/>
                <w:szCs w:val="22"/>
              </w:rPr>
            </w:pPr>
          </w:p>
        </w:tc>
      </w:tr>
    </w:tbl>
    <w:p w14:paraId="3FA10E46" w14:textId="77777777" w:rsidR="005D79E5" w:rsidRDefault="005D79E5" w:rsidP="00893914">
      <w:pPr>
        <w:pStyle w:val="Corpsdetexte"/>
        <w:rPr>
          <w:b/>
        </w:rPr>
      </w:pPr>
    </w:p>
    <w:p w14:paraId="34E488AB" w14:textId="77777777" w:rsidR="005D79E5" w:rsidRDefault="005D79E5" w:rsidP="00893914">
      <w:pPr>
        <w:pStyle w:val="Corpsdetexte"/>
        <w:rPr>
          <w:b/>
        </w:rPr>
      </w:pPr>
    </w:p>
    <w:p w14:paraId="23D21F0C" w14:textId="77777777" w:rsidR="005D79E5" w:rsidRDefault="005D79E5" w:rsidP="00893914">
      <w:pPr>
        <w:pStyle w:val="Corpsdetexte"/>
        <w:rPr>
          <w:b/>
        </w:rPr>
      </w:pPr>
    </w:p>
    <w:p w14:paraId="2A96CF08" w14:textId="0CE40CF7" w:rsidR="00FC61F6" w:rsidRDefault="00EA4879" w:rsidP="00893914">
      <w:pPr>
        <w:pStyle w:val="Corpsdetexte"/>
        <w:rPr>
          <w:b/>
        </w:rPr>
      </w:pPr>
      <w:r w:rsidRPr="00893914">
        <w:rPr>
          <w:b/>
        </w:rPr>
        <w:t xml:space="preserve">IV - </w:t>
      </w:r>
      <w:r w:rsidR="00FC61F6" w:rsidRPr="00893914">
        <w:rPr>
          <w:b/>
        </w:rPr>
        <w:t>DELAI</w:t>
      </w:r>
      <w:r w:rsidR="0056756B">
        <w:rPr>
          <w:b/>
        </w:rPr>
        <w:t>S DE LIVRAISON OU D’EXECUTION</w:t>
      </w:r>
    </w:p>
    <w:p w14:paraId="6212F8EA" w14:textId="77777777" w:rsidR="005D79E5" w:rsidRPr="00893914" w:rsidRDefault="005D79E5" w:rsidP="00893914">
      <w:pPr>
        <w:pStyle w:val="Corpsdetexte"/>
        <w:rPr>
          <w:b/>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40"/>
        <w:gridCol w:w="4120"/>
        <w:gridCol w:w="4280"/>
        <w:gridCol w:w="5344"/>
      </w:tblGrid>
      <w:tr w:rsidR="00D74D42" w14:paraId="1934ED0C" w14:textId="77777777">
        <w:tc>
          <w:tcPr>
            <w:tcW w:w="840" w:type="dxa"/>
            <w:tcBorders>
              <w:top w:val="single" w:sz="1" w:space="0" w:color="000000"/>
              <w:left w:val="single" w:sz="1" w:space="0" w:color="000000"/>
              <w:bottom w:val="single" w:sz="1" w:space="0" w:color="000000"/>
            </w:tcBorders>
          </w:tcPr>
          <w:p w14:paraId="7691316E" w14:textId="77777777" w:rsidR="00D74D42" w:rsidRPr="00932DE8" w:rsidRDefault="00932DE8" w:rsidP="00932DE8">
            <w:pPr>
              <w:pStyle w:val="Contenudetableau"/>
              <w:snapToGrid w:val="0"/>
              <w:jc w:val="center"/>
              <w:rPr>
                <w:b/>
              </w:rPr>
            </w:pPr>
            <w:r w:rsidRPr="00932DE8">
              <w:rPr>
                <w:b/>
              </w:rPr>
              <w:t>19</w:t>
            </w:r>
          </w:p>
        </w:tc>
        <w:tc>
          <w:tcPr>
            <w:tcW w:w="4120" w:type="dxa"/>
            <w:tcBorders>
              <w:top w:val="single" w:sz="1" w:space="0" w:color="000000"/>
              <w:left w:val="single" w:sz="1" w:space="0" w:color="000000"/>
              <w:bottom w:val="single" w:sz="1" w:space="0" w:color="000000"/>
            </w:tcBorders>
          </w:tcPr>
          <w:p w14:paraId="3B224CC3" w14:textId="77777777" w:rsidR="00D74D42" w:rsidRDefault="00D74D42" w:rsidP="00AE6651">
            <w:pPr>
              <w:tabs>
                <w:tab w:val="left" w:pos="709"/>
                <w:tab w:val="left" w:pos="7088"/>
                <w:tab w:val="left" w:pos="7230"/>
                <w:tab w:val="left" w:pos="11057"/>
              </w:tabs>
              <w:snapToGrid w:val="0"/>
              <w:jc w:val="both"/>
              <w:rPr>
                <w:rFonts w:eastAsia="Times New Roman" w:cs="Arial"/>
                <w:b/>
                <w:sz w:val="22"/>
                <w:szCs w:val="22"/>
              </w:rPr>
            </w:pPr>
            <w:r>
              <w:rPr>
                <w:rFonts w:eastAsia="Times New Roman" w:cs="Arial"/>
                <w:b/>
                <w:sz w:val="22"/>
                <w:szCs w:val="22"/>
              </w:rPr>
              <w:t xml:space="preserve">Réponse aux demandes de devis </w:t>
            </w:r>
          </w:p>
        </w:tc>
        <w:tc>
          <w:tcPr>
            <w:tcW w:w="4280" w:type="dxa"/>
            <w:tcBorders>
              <w:top w:val="single" w:sz="1" w:space="0" w:color="000000"/>
              <w:left w:val="single" w:sz="1" w:space="0" w:color="000000"/>
              <w:bottom w:val="single" w:sz="1" w:space="0" w:color="000000"/>
            </w:tcBorders>
          </w:tcPr>
          <w:p w14:paraId="2DE79BCC" w14:textId="77777777" w:rsidR="00D74D42" w:rsidRDefault="00D74D42" w:rsidP="00AE6651">
            <w:pPr>
              <w:pStyle w:val="Contenudetableau"/>
              <w:snapToGrid w:val="0"/>
              <w:rPr>
                <w:sz w:val="22"/>
                <w:szCs w:val="22"/>
              </w:rPr>
            </w:pPr>
            <w:r>
              <w:rPr>
                <w:sz w:val="22"/>
                <w:szCs w:val="22"/>
              </w:rPr>
              <w:t>Quels sont les délais de réponse (incluant des informations sur l'existence d''une version électronique) ?</w:t>
            </w:r>
          </w:p>
        </w:tc>
        <w:tc>
          <w:tcPr>
            <w:tcW w:w="5344" w:type="dxa"/>
            <w:tcBorders>
              <w:top w:val="single" w:sz="1" w:space="0" w:color="000000"/>
              <w:left w:val="single" w:sz="1" w:space="0" w:color="000000"/>
              <w:bottom w:val="single" w:sz="1" w:space="0" w:color="000000"/>
              <w:right w:val="single" w:sz="1" w:space="0" w:color="000000"/>
            </w:tcBorders>
          </w:tcPr>
          <w:p w14:paraId="2950BB79" w14:textId="77777777" w:rsidR="00D74D42" w:rsidRDefault="00D74D42">
            <w:pPr>
              <w:pStyle w:val="Contenudetableau"/>
              <w:snapToGrid w:val="0"/>
            </w:pPr>
          </w:p>
        </w:tc>
      </w:tr>
      <w:tr w:rsidR="00D74D42" w14:paraId="1E405C87" w14:textId="77777777">
        <w:tc>
          <w:tcPr>
            <w:tcW w:w="840" w:type="dxa"/>
            <w:tcBorders>
              <w:top w:val="single" w:sz="1" w:space="0" w:color="000000"/>
              <w:left w:val="single" w:sz="1" w:space="0" w:color="000000"/>
              <w:bottom w:val="single" w:sz="1" w:space="0" w:color="000000"/>
            </w:tcBorders>
          </w:tcPr>
          <w:p w14:paraId="1E76A1E7" w14:textId="77777777" w:rsidR="00D74D42" w:rsidRPr="00932DE8" w:rsidRDefault="00932DE8" w:rsidP="00932DE8">
            <w:pPr>
              <w:pStyle w:val="Contenudetableau"/>
              <w:snapToGrid w:val="0"/>
              <w:jc w:val="center"/>
              <w:rPr>
                <w:b/>
              </w:rPr>
            </w:pPr>
            <w:r w:rsidRPr="00932DE8">
              <w:rPr>
                <w:b/>
              </w:rPr>
              <w:t>20</w:t>
            </w:r>
          </w:p>
        </w:tc>
        <w:tc>
          <w:tcPr>
            <w:tcW w:w="4120" w:type="dxa"/>
            <w:tcBorders>
              <w:top w:val="single" w:sz="1" w:space="0" w:color="000000"/>
              <w:left w:val="single" w:sz="1" w:space="0" w:color="000000"/>
              <w:bottom w:val="single" w:sz="1" w:space="0" w:color="000000"/>
            </w:tcBorders>
          </w:tcPr>
          <w:p w14:paraId="482DEBC4" w14:textId="77777777" w:rsidR="00D74D42" w:rsidRPr="00D74D42" w:rsidRDefault="00D74D42" w:rsidP="00AE6651">
            <w:pPr>
              <w:jc w:val="both"/>
              <w:rPr>
                <w:rFonts w:eastAsia="Times New Roman" w:cs="Arial"/>
                <w:b/>
                <w:sz w:val="22"/>
                <w:szCs w:val="22"/>
              </w:rPr>
            </w:pPr>
            <w:r w:rsidRPr="00D74D42">
              <w:rPr>
                <w:rFonts w:eastAsia="Times New Roman" w:cs="Arial"/>
                <w:b/>
                <w:sz w:val="22"/>
                <w:szCs w:val="22"/>
              </w:rPr>
              <w:t>Quels sont les délais de traitement et de transmission des commandes ?</w:t>
            </w:r>
          </w:p>
        </w:tc>
        <w:tc>
          <w:tcPr>
            <w:tcW w:w="4280" w:type="dxa"/>
            <w:tcBorders>
              <w:top w:val="single" w:sz="1" w:space="0" w:color="000000"/>
              <w:left w:val="single" w:sz="1" w:space="0" w:color="000000"/>
              <w:bottom w:val="single" w:sz="1" w:space="0" w:color="000000"/>
            </w:tcBorders>
          </w:tcPr>
          <w:p w14:paraId="24BA97AB" w14:textId="77777777" w:rsidR="00D74D42" w:rsidRDefault="00D74D42" w:rsidP="001459DA">
            <w:pPr>
              <w:tabs>
                <w:tab w:val="left" w:pos="284"/>
                <w:tab w:val="left" w:pos="7088"/>
                <w:tab w:val="left" w:pos="7230"/>
                <w:tab w:val="left" w:pos="11057"/>
              </w:tabs>
              <w:autoSpaceDE w:val="0"/>
              <w:rPr>
                <w:rFonts w:eastAsia="Times New Roman"/>
                <w:sz w:val="22"/>
                <w:szCs w:val="22"/>
              </w:rPr>
            </w:pPr>
          </w:p>
          <w:p w14:paraId="25595051" w14:textId="77777777" w:rsidR="00D74D42" w:rsidRDefault="00D74D42" w:rsidP="001459DA">
            <w:pPr>
              <w:tabs>
                <w:tab w:val="left" w:pos="284"/>
                <w:tab w:val="left" w:pos="7088"/>
                <w:tab w:val="left" w:pos="7230"/>
                <w:tab w:val="left" w:pos="11057"/>
              </w:tabs>
              <w:autoSpaceDE w:val="0"/>
              <w:rPr>
                <w:rFonts w:eastAsia="Times New Roman"/>
                <w:sz w:val="22"/>
                <w:szCs w:val="22"/>
              </w:rPr>
            </w:pPr>
          </w:p>
          <w:p w14:paraId="6E6AFB0E" w14:textId="77777777" w:rsidR="00D74D42" w:rsidRDefault="00D74D42" w:rsidP="001459DA">
            <w:pPr>
              <w:tabs>
                <w:tab w:val="left" w:pos="284"/>
                <w:tab w:val="left" w:pos="7088"/>
                <w:tab w:val="left" w:pos="7230"/>
                <w:tab w:val="left" w:pos="11057"/>
              </w:tabs>
              <w:autoSpaceDE w:val="0"/>
              <w:rPr>
                <w:rFonts w:eastAsia="Times New Roman"/>
                <w:sz w:val="22"/>
                <w:szCs w:val="22"/>
              </w:rPr>
            </w:pPr>
          </w:p>
          <w:p w14:paraId="192E3ACE" w14:textId="77777777" w:rsidR="00D74D42" w:rsidRDefault="00D74D42" w:rsidP="001459DA">
            <w:pPr>
              <w:tabs>
                <w:tab w:val="left" w:pos="284"/>
                <w:tab w:val="left" w:pos="7088"/>
                <w:tab w:val="left" w:pos="7230"/>
                <w:tab w:val="left" w:pos="11057"/>
              </w:tabs>
              <w:autoSpaceDE w:val="0"/>
              <w:rPr>
                <w:rFonts w:eastAsia="Times New Roman"/>
                <w:sz w:val="22"/>
                <w:szCs w:val="22"/>
              </w:rPr>
            </w:pPr>
          </w:p>
        </w:tc>
        <w:tc>
          <w:tcPr>
            <w:tcW w:w="5344" w:type="dxa"/>
            <w:tcBorders>
              <w:top w:val="single" w:sz="1" w:space="0" w:color="000000"/>
              <w:left w:val="single" w:sz="1" w:space="0" w:color="000000"/>
              <w:bottom w:val="single" w:sz="1" w:space="0" w:color="000000"/>
              <w:right w:val="single" w:sz="1" w:space="0" w:color="000000"/>
            </w:tcBorders>
          </w:tcPr>
          <w:p w14:paraId="1D92A7E9" w14:textId="77777777" w:rsidR="00D74D42" w:rsidRDefault="00D74D42">
            <w:pPr>
              <w:pStyle w:val="Contenudetableau"/>
              <w:snapToGrid w:val="0"/>
            </w:pPr>
          </w:p>
        </w:tc>
      </w:tr>
      <w:tr w:rsidR="00D74D42" w14:paraId="3DFA4DDA" w14:textId="77777777" w:rsidTr="00E845A0">
        <w:trPr>
          <w:trHeight w:val="1439"/>
        </w:trPr>
        <w:tc>
          <w:tcPr>
            <w:tcW w:w="840" w:type="dxa"/>
            <w:tcBorders>
              <w:left w:val="single" w:sz="1" w:space="0" w:color="000000"/>
              <w:bottom w:val="single" w:sz="1" w:space="0" w:color="000000"/>
            </w:tcBorders>
          </w:tcPr>
          <w:p w14:paraId="262A7A71" w14:textId="77777777" w:rsidR="00D74D42" w:rsidRPr="00932DE8" w:rsidRDefault="00932DE8" w:rsidP="00932DE8">
            <w:pPr>
              <w:pStyle w:val="Contenudetableau"/>
              <w:snapToGrid w:val="0"/>
              <w:jc w:val="center"/>
              <w:rPr>
                <w:b/>
              </w:rPr>
            </w:pPr>
            <w:r w:rsidRPr="00932DE8">
              <w:rPr>
                <w:b/>
              </w:rPr>
              <w:t>21</w:t>
            </w:r>
          </w:p>
        </w:tc>
        <w:tc>
          <w:tcPr>
            <w:tcW w:w="4120" w:type="dxa"/>
            <w:tcBorders>
              <w:left w:val="single" w:sz="1" w:space="0" w:color="000000"/>
              <w:bottom w:val="single" w:sz="1" w:space="0" w:color="000000"/>
            </w:tcBorders>
          </w:tcPr>
          <w:p w14:paraId="46A7FAE5" w14:textId="77777777" w:rsidR="00D74D42" w:rsidRDefault="00D74D42" w:rsidP="00AE6651">
            <w:pPr>
              <w:tabs>
                <w:tab w:val="left" w:pos="-76"/>
                <w:tab w:val="left" w:pos="6728"/>
                <w:tab w:val="left" w:pos="6870"/>
              </w:tabs>
              <w:autoSpaceDE w:val="0"/>
              <w:snapToGrid w:val="0"/>
              <w:rPr>
                <w:rFonts w:eastAsia="Times New Roman"/>
                <w:b/>
                <w:bCs/>
                <w:sz w:val="22"/>
                <w:szCs w:val="22"/>
              </w:rPr>
            </w:pPr>
            <w:r>
              <w:rPr>
                <w:rFonts w:eastAsia="Times New Roman"/>
                <w:b/>
                <w:bCs/>
                <w:sz w:val="22"/>
                <w:szCs w:val="22"/>
              </w:rPr>
              <w:t>Livraisons : conditions et délais</w:t>
            </w:r>
          </w:p>
          <w:p w14:paraId="355105B9" w14:textId="77777777" w:rsidR="00D74D42" w:rsidRDefault="00D74D42" w:rsidP="00AE6651">
            <w:pPr>
              <w:tabs>
                <w:tab w:val="left" w:pos="-76"/>
                <w:tab w:val="left" w:pos="6728"/>
                <w:tab w:val="left" w:pos="6870"/>
              </w:tabs>
              <w:autoSpaceDE w:val="0"/>
              <w:snapToGrid w:val="0"/>
              <w:rPr>
                <w:rFonts w:eastAsia="Times New Roman"/>
                <w:b/>
                <w:bCs/>
                <w:sz w:val="22"/>
                <w:szCs w:val="22"/>
              </w:rPr>
            </w:pPr>
          </w:p>
          <w:p w14:paraId="00555E95" w14:textId="77777777" w:rsidR="00D74D42" w:rsidRDefault="00D74D42" w:rsidP="00AE6651">
            <w:pPr>
              <w:tabs>
                <w:tab w:val="left" w:pos="-76"/>
                <w:tab w:val="left" w:pos="6728"/>
                <w:tab w:val="left" w:pos="6870"/>
              </w:tabs>
              <w:autoSpaceDE w:val="0"/>
              <w:snapToGrid w:val="0"/>
              <w:rPr>
                <w:rFonts w:eastAsia="Times New Roman"/>
                <w:b/>
                <w:bCs/>
                <w:sz w:val="22"/>
                <w:szCs w:val="22"/>
              </w:rPr>
            </w:pPr>
          </w:p>
          <w:p w14:paraId="661A1B78" w14:textId="77777777" w:rsidR="00D74D42" w:rsidRPr="00743DEB" w:rsidRDefault="00D74D42" w:rsidP="00AE6651">
            <w:pPr>
              <w:tabs>
                <w:tab w:val="left" w:pos="-76"/>
                <w:tab w:val="left" w:pos="6728"/>
                <w:tab w:val="left" w:pos="6870"/>
              </w:tabs>
              <w:autoSpaceDE w:val="0"/>
              <w:snapToGrid w:val="0"/>
              <w:rPr>
                <w:rFonts w:eastAsia="Times New Roman"/>
                <w:b/>
                <w:bCs/>
                <w:i/>
                <w:sz w:val="22"/>
                <w:szCs w:val="22"/>
              </w:rPr>
            </w:pPr>
            <w:r w:rsidRPr="00743DEB">
              <w:rPr>
                <w:rFonts w:eastAsia="Times New Roman"/>
                <w:i/>
                <w:sz w:val="22"/>
                <w:szCs w:val="22"/>
              </w:rPr>
              <w:t xml:space="preserve">Voir les délais de livraison prévus à l’article </w:t>
            </w:r>
            <w:r w:rsidR="00E91B49">
              <w:rPr>
                <w:rFonts w:eastAsia="Times New Roman"/>
                <w:i/>
                <w:sz w:val="22"/>
                <w:szCs w:val="22"/>
              </w:rPr>
              <w:t>10.3</w:t>
            </w:r>
            <w:r w:rsidRPr="00743DEB">
              <w:rPr>
                <w:rFonts w:eastAsia="Times New Roman"/>
                <w:i/>
                <w:sz w:val="22"/>
                <w:szCs w:val="22"/>
              </w:rPr>
              <w:t xml:space="preserve"> du CCP et les pénalités applicables en cas de non-respect de ces délais par le Titulaire</w:t>
            </w:r>
          </w:p>
        </w:tc>
        <w:tc>
          <w:tcPr>
            <w:tcW w:w="4280" w:type="dxa"/>
            <w:tcBorders>
              <w:left w:val="single" w:sz="1" w:space="0" w:color="000000"/>
              <w:bottom w:val="single" w:sz="1" w:space="0" w:color="000000"/>
            </w:tcBorders>
          </w:tcPr>
          <w:p w14:paraId="129CC448" w14:textId="77777777" w:rsidR="00D74D42" w:rsidRDefault="00D74D42" w:rsidP="00AE6651">
            <w:pPr>
              <w:tabs>
                <w:tab w:val="left" w:pos="284"/>
                <w:tab w:val="left" w:pos="7088"/>
                <w:tab w:val="left" w:pos="7230"/>
                <w:tab w:val="left" w:pos="11057"/>
              </w:tabs>
              <w:autoSpaceDE w:val="0"/>
              <w:rPr>
                <w:rFonts w:eastAsia="Times New Roman"/>
                <w:sz w:val="22"/>
                <w:szCs w:val="22"/>
              </w:rPr>
            </w:pPr>
            <w:r>
              <w:rPr>
                <w:rFonts w:eastAsia="Times New Roman"/>
                <w:sz w:val="22"/>
                <w:szCs w:val="22"/>
              </w:rPr>
              <w:t>Le candidat exposera notamment les moyens humains et techniques mis en œuvre pour garantir le respect de ces délais, (sachant que l’EnsAD souhaite avoir un interlocuteur unique désigné pour le suivi des commandes, CF point 4)</w:t>
            </w:r>
          </w:p>
          <w:p w14:paraId="2322BF6C" w14:textId="77777777" w:rsidR="00D74D42" w:rsidRDefault="00D74D42" w:rsidP="00AE6651">
            <w:pPr>
              <w:tabs>
                <w:tab w:val="left" w:pos="284"/>
                <w:tab w:val="left" w:pos="7088"/>
                <w:tab w:val="left" w:pos="7230"/>
                <w:tab w:val="left" w:pos="11057"/>
              </w:tabs>
              <w:autoSpaceDE w:val="0"/>
              <w:rPr>
                <w:rFonts w:eastAsia="Times New Roman"/>
                <w:sz w:val="22"/>
                <w:szCs w:val="22"/>
              </w:rPr>
            </w:pPr>
          </w:p>
          <w:p w14:paraId="07164DBB" w14:textId="77777777" w:rsidR="00D74D42" w:rsidRDefault="00D74D42" w:rsidP="00AE6651">
            <w:pPr>
              <w:tabs>
                <w:tab w:val="left" w:pos="284"/>
                <w:tab w:val="left" w:pos="7088"/>
                <w:tab w:val="left" w:pos="7230"/>
                <w:tab w:val="left" w:pos="11057"/>
              </w:tabs>
              <w:autoSpaceDE w:val="0"/>
              <w:rPr>
                <w:rFonts w:eastAsia="Times New Roman"/>
                <w:sz w:val="22"/>
                <w:szCs w:val="22"/>
              </w:rPr>
            </w:pPr>
          </w:p>
          <w:p w14:paraId="7DB0BAF3" w14:textId="77777777" w:rsidR="00D74D42" w:rsidRDefault="00D74D42" w:rsidP="00AE6651">
            <w:pPr>
              <w:tabs>
                <w:tab w:val="left" w:pos="284"/>
                <w:tab w:val="left" w:pos="7088"/>
                <w:tab w:val="left" w:pos="7230"/>
                <w:tab w:val="left" w:pos="11057"/>
              </w:tabs>
              <w:autoSpaceDE w:val="0"/>
              <w:rPr>
                <w:rFonts w:eastAsia="Times New Roman"/>
                <w:sz w:val="22"/>
                <w:szCs w:val="22"/>
              </w:rPr>
            </w:pPr>
          </w:p>
        </w:tc>
        <w:tc>
          <w:tcPr>
            <w:tcW w:w="5344" w:type="dxa"/>
            <w:tcBorders>
              <w:left w:val="single" w:sz="1" w:space="0" w:color="000000"/>
              <w:bottom w:val="single" w:sz="1" w:space="0" w:color="000000"/>
              <w:right w:val="single" w:sz="1" w:space="0" w:color="000000"/>
            </w:tcBorders>
          </w:tcPr>
          <w:p w14:paraId="0000E914" w14:textId="77777777" w:rsidR="00D74D42" w:rsidRDefault="00D74D42">
            <w:pPr>
              <w:pStyle w:val="Contenudetableau"/>
              <w:snapToGrid w:val="0"/>
            </w:pPr>
          </w:p>
        </w:tc>
      </w:tr>
      <w:tr w:rsidR="00D74D42" w14:paraId="6B2DB174" w14:textId="77777777" w:rsidTr="00E845A0">
        <w:trPr>
          <w:trHeight w:val="1439"/>
        </w:trPr>
        <w:tc>
          <w:tcPr>
            <w:tcW w:w="840" w:type="dxa"/>
            <w:tcBorders>
              <w:left w:val="single" w:sz="1" w:space="0" w:color="000000"/>
              <w:bottom w:val="single" w:sz="1" w:space="0" w:color="000000"/>
            </w:tcBorders>
          </w:tcPr>
          <w:p w14:paraId="468976C5" w14:textId="77777777" w:rsidR="00D74D42" w:rsidRPr="00932DE8" w:rsidRDefault="00D74D42" w:rsidP="00932DE8">
            <w:pPr>
              <w:pStyle w:val="Contenudetableau"/>
              <w:snapToGrid w:val="0"/>
              <w:jc w:val="center"/>
              <w:rPr>
                <w:b/>
              </w:rPr>
            </w:pPr>
            <w:r w:rsidRPr="00932DE8">
              <w:rPr>
                <w:b/>
              </w:rPr>
              <w:t>2</w:t>
            </w:r>
            <w:r w:rsidR="00932DE8" w:rsidRPr="00932DE8">
              <w:rPr>
                <w:b/>
              </w:rPr>
              <w:t>2</w:t>
            </w:r>
          </w:p>
        </w:tc>
        <w:tc>
          <w:tcPr>
            <w:tcW w:w="4120" w:type="dxa"/>
            <w:tcBorders>
              <w:left w:val="single" w:sz="1" w:space="0" w:color="000000"/>
              <w:bottom w:val="single" w:sz="1" w:space="0" w:color="000000"/>
            </w:tcBorders>
          </w:tcPr>
          <w:p w14:paraId="229E2B46" w14:textId="77777777" w:rsidR="00D74D42" w:rsidRDefault="00D74D42">
            <w:pPr>
              <w:tabs>
                <w:tab w:val="left" w:pos="709"/>
                <w:tab w:val="left" w:pos="7088"/>
                <w:tab w:val="left" w:pos="7230"/>
                <w:tab w:val="left" w:pos="11057"/>
              </w:tabs>
              <w:snapToGrid w:val="0"/>
              <w:jc w:val="both"/>
              <w:rPr>
                <w:rFonts w:eastAsia="Times New Roman" w:cs="Arial"/>
                <w:b/>
                <w:sz w:val="22"/>
                <w:szCs w:val="22"/>
              </w:rPr>
            </w:pPr>
            <w:r>
              <w:rPr>
                <w:rFonts w:eastAsia="Times New Roman" w:cs="Arial"/>
                <w:b/>
                <w:sz w:val="22"/>
                <w:szCs w:val="22"/>
              </w:rPr>
              <w:t>Réponses aux réclamations</w:t>
            </w:r>
          </w:p>
        </w:tc>
        <w:tc>
          <w:tcPr>
            <w:tcW w:w="4280" w:type="dxa"/>
            <w:tcBorders>
              <w:left w:val="single" w:sz="1" w:space="0" w:color="000000"/>
              <w:bottom w:val="single" w:sz="1" w:space="0" w:color="000000"/>
            </w:tcBorders>
          </w:tcPr>
          <w:p w14:paraId="28EEEFC0" w14:textId="77777777" w:rsidR="00D74D42" w:rsidRDefault="00D74D42" w:rsidP="006F0B8B">
            <w:pPr>
              <w:pStyle w:val="Contenudetableau"/>
              <w:snapToGrid w:val="0"/>
              <w:rPr>
                <w:sz w:val="22"/>
                <w:szCs w:val="22"/>
              </w:rPr>
            </w:pPr>
            <w:r>
              <w:rPr>
                <w:sz w:val="22"/>
                <w:szCs w:val="22"/>
              </w:rPr>
              <w:t>Délai de prise en charge d’une réclamation ?</w:t>
            </w:r>
          </w:p>
          <w:p w14:paraId="717071FD" w14:textId="77777777" w:rsidR="00D74D42" w:rsidRDefault="00D74D42" w:rsidP="009C1580">
            <w:pPr>
              <w:pStyle w:val="Contenudetableau"/>
              <w:snapToGrid w:val="0"/>
              <w:rPr>
                <w:sz w:val="22"/>
                <w:szCs w:val="22"/>
              </w:rPr>
            </w:pPr>
            <w:r>
              <w:rPr>
                <w:rFonts w:eastAsia="Times New Roman" w:cs="Arial"/>
                <w:sz w:val="22"/>
                <w:szCs w:val="22"/>
              </w:rPr>
              <w:t>Quelle différence de délai de traitement entre des relances faites par téléphone ou courriel et des relances saisies par le client dans la base de données du fournisseur?</w:t>
            </w:r>
          </w:p>
        </w:tc>
        <w:tc>
          <w:tcPr>
            <w:tcW w:w="5344" w:type="dxa"/>
            <w:tcBorders>
              <w:left w:val="single" w:sz="1" w:space="0" w:color="000000"/>
              <w:bottom w:val="single" w:sz="1" w:space="0" w:color="000000"/>
              <w:right w:val="single" w:sz="1" w:space="0" w:color="000000"/>
            </w:tcBorders>
          </w:tcPr>
          <w:p w14:paraId="01D1DD91" w14:textId="77777777" w:rsidR="00D74D42" w:rsidRDefault="00D74D42">
            <w:pPr>
              <w:pStyle w:val="Contenudetableau"/>
              <w:snapToGrid w:val="0"/>
            </w:pPr>
          </w:p>
        </w:tc>
      </w:tr>
      <w:tr w:rsidR="00D74D42" w14:paraId="2A92232B" w14:textId="77777777" w:rsidTr="00D74D42">
        <w:trPr>
          <w:trHeight w:val="1439"/>
        </w:trPr>
        <w:tc>
          <w:tcPr>
            <w:tcW w:w="840" w:type="dxa"/>
            <w:tcBorders>
              <w:left w:val="single" w:sz="1" w:space="0" w:color="000000"/>
              <w:bottom w:val="single" w:sz="1" w:space="0" w:color="000000"/>
            </w:tcBorders>
          </w:tcPr>
          <w:p w14:paraId="52FDAEAC" w14:textId="77777777" w:rsidR="00D74D42" w:rsidRPr="00932DE8" w:rsidRDefault="00932DE8" w:rsidP="00932DE8">
            <w:pPr>
              <w:pStyle w:val="Contenudetableau"/>
              <w:snapToGrid w:val="0"/>
              <w:jc w:val="center"/>
              <w:rPr>
                <w:b/>
              </w:rPr>
            </w:pPr>
            <w:r w:rsidRPr="00932DE8">
              <w:rPr>
                <w:b/>
              </w:rPr>
              <w:t>23</w:t>
            </w:r>
          </w:p>
        </w:tc>
        <w:tc>
          <w:tcPr>
            <w:tcW w:w="4120" w:type="dxa"/>
            <w:tcBorders>
              <w:left w:val="single" w:sz="1" w:space="0" w:color="000000"/>
              <w:bottom w:val="single" w:sz="1" w:space="0" w:color="000000"/>
            </w:tcBorders>
          </w:tcPr>
          <w:p w14:paraId="6922CCE1" w14:textId="77777777" w:rsidR="00D74D42" w:rsidRPr="00D74D42" w:rsidRDefault="00D74D42" w:rsidP="00D74D42">
            <w:pPr>
              <w:jc w:val="both"/>
              <w:rPr>
                <w:rFonts w:eastAsia="Times New Roman" w:cs="Arial"/>
                <w:b/>
                <w:sz w:val="22"/>
                <w:szCs w:val="22"/>
              </w:rPr>
            </w:pPr>
            <w:r w:rsidRPr="00D74D42">
              <w:rPr>
                <w:rFonts w:eastAsia="Times New Roman" w:cs="Arial"/>
                <w:b/>
                <w:sz w:val="22"/>
                <w:szCs w:val="22"/>
              </w:rPr>
              <w:t>Le candidat est-il en mesure d’honorer des commandes urgentes ?</w:t>
            </w:r>
          </w:p>
        </w:tc>
        <w:tc>
          <w:tcPr>
            <w:tcW w:w="4280" w:type="dxa"/>
            <w:tcBorders>
              <w:left w:val="single" w:sz="1" w:space="0" w:color="000000"/>
              <w:bottom w:val="single" w:sz="1" w:space="0" w:color="000000"/>
            </w:tcBorders>
          </w:tcPr>
          <w:p w14:paraId="771AD01E" w14:textId="77777777" w:rsidR="00D74D42" w:rsidRPr="00D74D42" w:rsidRDefault="00D74D42" w:rsidP="00D74D42">
            <w:pPr>
              <w:pStyle w:val="Contenudetableau"/>
              <w:rPr>
                <w:b/>
                <w:i/>
                <w:sz w:val="22"/>
                <w:szCs w:val="22"/>
              </w:rPr>
            </w:pPr>
            <w:r w:rsidRPr="00D74D42">
              <w:rPr>
                <w:b/>
                <w:i/>
                <w:sz w:val="22"/>
                <w:szCs w:val="22"/>
              </w:rPr>
              <w:t>Si oui :</w:t>
            </w:r>
          </w:p>
          <w:p w14:paraId="5AAEFCD1" w14:textId="77777777" w:rsidR="00D74D42" w:rsidRPr="00D74D42" w:rsidRDefault="00D74D42" w:rsidP="00D74D42">
            <w:pPr>
              <w:pStyle w:val="Contenudetableau"/>
              <w:rPr>
                <w:sz w:val="22"/>
                <w:szCs w:val="22"/>
              </w:rPr>
            </w:pPr>
            <w:r w:rsidRPr="00D74D42">
              <w:rPr>
                <w:sz w:val="22"/>
                <w:szCs w:val="22"/>
              </w:rPr>
              <w:t>Dans quels délais ? A quelles conditions tarifaires ?</w:t>
            </w:r>
          </w:p>
          <w:p w14:paraId="0625C9C0" w14:textId="77777777" w:rsidR="00D74D42" w:rsidRPr="00D74D42" w:rsidRDefault="00D74D42" w:rsidP="00D74D42">
            <w:pPr>
              <w:pStyle w:val="Contenudetableau"/>
              <w:rPr>
                <w:sz w:val="22"/>
                <w:szCs w:val="22"/>
              </w:rPr>
            </w:pPr>
          </w:p>
          <w:p w14:paraId="72B98CD6" w14:textId="77777777" w:rsidR="00D74D42" w:rsidRPr="00D74D42" w:rsidRDefault="00D74D42" w:rsidP="00D74D42">
            <w:pPr>
              <w:pStyle w:val="Contenudetableau"/>
              <w:rPr>
                <w:sz w:val="22"/>
                <w:szCs w:val="22"/>
              </w:rPr>
            </w:pPr>
          </w:p>
        </w:tc>
        <w:tc>
          <w:tcPr>
            <w:tcW w:w="5344" w:type="dxa"/>
            <w:tcBorders>
              <w:left w:val="single" w:sz="1" w:space="0" w:color="000000"/>
              <w:bottom w:val="single" w:sz="1" w:space="0" w:color="000000"/>
              <w:right w:val="single" w:sz="1" w:space="0" w:color="000000"/>
            </w:tcBorders>
          </w:tcPr>
          <w:p w14:paraId="535CCF86" w14:textId="77777777" w:rsidR="00D74D42" w:rsidRPr="00D74D42" w:rsidRDefault="00D74D42" w:rsidP="00D74D42">
            <w:pPr>
              <w:pStyle w:val="Contenudetableau"/>
            </w:pPr>
          </w:p>
        </w:tc>
      </w:tr>
    </w:tbl>
    <w:p w14:paraId="435BFA25" w14:textId="77777777" w:rsidR="00FC61F6" w:rsidRDefault="00FC61F6"/>
    <w:p w14:paraId="3A9828E5" w14:textId="77777777" w:rsidR="00FC61F6" w:rsidRDefault="00932DE8">
      <w:pPr>
        <w:rPr>
          <w:sz w:val="22"/>
          <w:szCs w:val="22"/>
        </w:rPr>
      </w:pPr>
      <w:r>
        <w:rPr>
          <w:sz w:val="22"/>
          <w:szCs w:val="22"/>
        </w:rPr>
        <w:t>D</w:t>
      </w:r>
      <w:r w:rsidR="00FC61F6">
        <w:rPr>
          <w:sz w:val="22"/>
          <w:szCs w:val="22"/>
        </w:rPr>
        <w:t xml:space="preserve">ate </w:t>
      </w:r>
      <w:r w:rsidR="00FC61F6">
        <w:rPr>
          <w:sz w:val="22"/>
          <w:szCs w:val="22"/>
        </w:rPr>
        <w:tab/>
      </w:r>
      <w:r w:rsidR="00FC61F6">
        <w:rPr>
          <w:sz w:val="22"/>
          <w:szCs w:val="22"/>
        </w:rPr>
        <w:tab/>
      </w:r>
      <w:r w:rsidR="00FC61F6">
        <w:rPr>
          <w:sz w:val="22"/>
          <w:szCs w:val="22"/>
        </w:rPr>
        <w:tab/>
      </w:r>
      <w:r w:rsidR="00FC61F6">
        <w:rPr>
          <w:sz w:val="22"/>
          <w:szCs w:val="22"/>
        </w:rPr>
        <w:tab/>
      </w:r>
      <w:r w:rsidR="00FC61F6">
        <w:rPr>
          <w:sz w:val="22"/>
          <w:szCs w:val="22"/>
        </w:rPr>
        <w:tab/>
      </w:r>
      <w:r w:rsidR="00FC61F6">
        <w:rPr>
          <w:sz w:val="22"/>
          <w:szCs w:val="22"/>
        </w:rPr>
        <w:tab/>
      </w:r>
      <w:r w:rsidR="00FC61F6">
        <w:rPr>
          <w:sz w:val="22"/>
          <w:szCs w:val="22"/>
        </w:rPr>
        <w:tab/>
      </w:r>
      <w:r w:rsidR="00FC61F6">
        <w:rPr>
          <w:sz w:val="22"/>
          <w:szCs w:val="22"/>
        </w:rPr>
        <w:tab/>
      </w:r>
      <w:r w:rsidR="00FC61F6">
        <w:rPr>
          <w:sz w:val="22"/>
          <w:szCs w:val="22"/>
        </w:rPr>
        <w:tab/>
      </w:r>
      <w:r w:rsidR="00FC61F6">
        <w:rPr>
          <w:sz w:val="22"/>
          <w:szCs w:val="22"/>
        </w:rPr>
        <w:tab/>
      </w:r>
      <w:r w:rsidR="00FC61F6">
        <w:rPr>
          <w:sz w:val="22"/>
          <w:szCs w:val="22"/>
        </w:rPr>
        <w:tab/>
      </w:r>
      <w:r w:rsidR="00FC61F6">
        <w:rPr>
          <w:sz w:val="22"/>
          <w:szCs w:val="22"/>
        </w:rPr>
        <w:tab/>
        <w:t>Signature et cachet de l’entreprise</w:t>
      </w:r>
    </w:p>
    <w:p w14:paraId="7A65AFA8" w14:textId="77777777" w:rsidR="00FC61F6" w:rsidRDefault="00932DE8">
      <w:pPr>
        <w:rPr>
          <w:sz w:val="22"/>
          <w:szCs w:val="22"/>
        </w:rPr>
      </w:pPr>
      <w:r>
        <w:rPr>
          <w:sz w:val="22"/>
          <w:szCs w:val="22"/>
        </w:rPr>
        <w:t>NOM :</w:t>
      </w:r>
    </w:p>
    <w:sectPr w:rsidR="00FC61F6" w:rsidSect="00932DE8">
      <w:footerReference w:type="default" r:id="rId10"/>
      <w:footnotePr>
        <w:pos w:val="beneathText"/>
      </w:footnotePr>
      <w:pgSz w:w="16837" w:h="11905" w:orient="landscape"/>
      <w:pgMar w:top="0" w:right="1134" w:bottom="0" w:left="113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9777B6" w14:textId="77777777" w:rsidR="00AE6651" w:rsidRDefault="00AE6651">
      <w:r>
        <w:separator/>
      </w:r>
    </w:p>
  </w:endnote>
  <w:endnote w:type="continuationSeparator" w:id="0">
    <w:p w14:paraId="526091A3" w14:textId="77777777" w:rsidR="00AE6651" w:rsidRDefault="00AE6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tarSymbol">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dobe Heiti Std R">
    <w:panose1 w:val="00000000000000000000"/>
    <w:charset w:val="80"/>
    <w:family w:val="swiss"/>
    <w:notTrueType/>
    <w:pitch w:val="variable"/>
    <w:sig w:usb0="00000207" w:usb1="0A0F1810" w:usb2="00000016" w:usb3="00000000" w:csb0="00060007"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4C042" w14:textId="77777777" w:rsidR="00AE6651" w:rsidRDefault="00AE6651">
    <w:pPr>
      <w:pStyle w:val="Pieddepage"/>
      <w:jc w:val="right"/>
      <w:rPr>
        <w:color w:val="595959"/>
        <w:sz w:val="18"/>
        <w:szCs w:val="18"/>
      </w:rPr>
    </w:pPr>
    <w:r>
      <w:fldChar w:fldCharType="begin"/>
    </w:r>
    <w:r>
      <w:instrText xml:space="preserve"> PAGE </w:instrText>
    </w:r>
    <w:r>
      <w:fldChar w:fldCharType="separate"/>
    </w:r>
    <w:r w:rsidR="001E34DA">
      <w:rPr>
        <w:noProof/>
      </w:rPr>
      <w:t>8</w:t>
    </w:r>
    <w:r>
      <w:fldChar w:fldCharType="end"/>
    </w:r>
  </w:p>
  <w:p w14:paraId="33F064CA" w14:textId="6F3B1BCC" w:rsidR="00AE6651" w:rsidRPr="005C2C2F" w:rsidRDefault="005C2C2F" w:rsidP="00411199">
    <w:pPr>
      <w:pStyle w:val="Titre3"/>
      <w:rPr>
        <w:rFonts w:ascii="Times New Roman" w:eastAsia="Adobe Heiti Std R" w:hAnsi="Times New Roman" w:cs="Times New Roman"/>
        <w:color w:val="auto"/>
        <w:sz w:val="16"/>
        <w:szCs w:val="16"/>
      </w:rPr>
    </w:pPr>
    <w:r w:rsidRPr="005C2C2F">
      <w:rPr>
        <w:rFonts w:ascii="Times New Roman" w:eastAsia="Adobe Heiti Std R" w:hAnsi="Times New Roman" w:cs="Times New Roman"/>
        <w:color w:val="auto"/>
        <w:sz w:val="16"/>
        <w:szCs w:val="16"/>
      </w:rPr>
      <w:t>2025AC000002 - ABONNEMENTS</w:t>
    </w:r>
    <w:r w:rsidR="00411199" w:rsidRPr="005C2C2F">
      <w:rPr>
        <w:rFonts w:ascii="Times New Roman" w:eastAsia="Adobe Heiti Std R" w:hAnsi="Times New Roman" w:cs="Times New Roman"/>
        <w:color w:val="auto"/>
        <w:sz w:val="16"/>
        <w:szCs w:val="16"/>
      </w:rPr>
      <w:t xml:space="preserve"> P</w:t>
    </w:r>
    <w:r w:rsidR="00411199" w:rsidRPr="005C2C2F">
      <w:rPr>
        <w:rFonts w:ascii="Times New Roman" w:eastAsia="MS Gothic" w:hAnsi="Times New Roman" w:cs="Times New Roman"/>
        <w:color w:val="auto"/>
        <w:sz w:val="16"/>
        <w:szCs w:val="16"/>
      </w:rPr>
      <w:t>É</w:t>
    </w:r>
    <w:r w:rsidR="00411199" w:rsidRPr="005C2C2F">
      <w:rPr>
        <w:rFonts w:ascii="Times New Roman" w:eastAsia="Adobe Heiti Std R" w:hAnsi="Times New Roman" w:cs="Times New Roman"/>
        <w:color w:val="auto"/>
        <w:sz w:val="16"/>
        <w:szCs w:val="16"/>
      </w:rPr>
      <w:t xml:space="preserve">RIODIQUES – </w:t>
    </w:r>
    <w:r w:rsidRPr="005C2C2F">
      <w:rPr>
        <w:rFonts w:ascii="Times New Roman" w:eastAsia="Adobe Heiti Std R" w:hAnsi="Times New Roman" w:cs="Times New Roman"/>
        <w:color w:val="auto"/>
        <w:sz w:val="16"/>
        <w:szCs w:val="16"/>
      </w:rPr>
      <w:t xml:space="preserve">CADRE DE REPONSE TECHNIQUE - </w:t>
    </w:r>
    <w:r w:rsidR="0098087E" w:rsidRPr="005C2C2F">
      <w:rPr>
        <w:rFonts w:ascii="Times New Roman" w:eastAsia="Adobe Heiti Std R" w:hAnsi="Times New Roman" w:cs="Times New Roman"/>
        <w:color w:val="auto"/>
        <w:sz w:val="16"/>
        <w:szCs w:val="16"/>
      </w:rPr>
      <w:t>Annexe n</w:t>
    </w:r>
    <w:r w:rsidR="00411199" w:rsidRPr="005C2C2F">
      <w:rPr>
        <w:rFonts w:ascii="Times New Roman" w:eastAsia="Adobe Heiti Std R" w:hAnsi="Times New Roman" w:cs="Times New Roman"/>
        <w:color w:val="auto"/>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643E83" w14:textId="77777777" w:rsidR="00AE6651" w:rsidRDefault="00AE6651">
      <w:r>
        <w:separator/>
      </w:r>
    </w:p>
  </w:footnote>
  <w:footnote w:type="continuationSeparator" w:id="0">
    <w:p w14:paraId="085B1473" w14:textId="77777777" w:rsidR="00AE6651" w:rsidRDefault="00AE66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none"/>
      <w:suff w:val="nothing"/>
      <w:lvlText w:val="·"/>
      <w:lvlJc w:val="left"/>
      <w:pPr>
        <w:tabs>
          <w:tab w:val="num" w:pos="720"/>
        </w:tabs>
        <w:ind w:left="720" w:hanging="360"/>
      </w:pPr>
      <w:rPr>
        <w:rFonts w:ascii="Times New Roman" w:hAnsi="Times New Roman"/>
      </w:rPr>
    </w:lvl>
  </w:abstractNum>
  <w:abstractNum w:abstractNumId="1" w15:restartNumberingAfterBreak="0">
    <w:nsid w:val="00000002"/>
    <w:multiLevelType w:val="singleLevel"/>
    <w:tmpl w:val="00000002"/>
    <w:name w:val="WW8Num2"/>
    <w:lvl w:ilvl="0">
      <w:numFmt w:val="bullet"/>
      <w:suff w:val="nothing"/>
      <w:lvlText w:val="-"/>
      <w:lvlJc w:val="left"/>
      <w:pPr>
        <w:tabs>
          <w:tab w:val="num" w:pos="0"/>
        </w:tabs>
        <w:ind w:left="0" w:firstLine="0"/>
      </w:pPr>
      <w:rPr>
        <w:rFonts w:ascii="StarSymbol" w:hAnsi="StarSymbol"/>
      </w:rPr>
    </w:lvl>
  </w:abstractNum>
  <w:abstractNum w:abstractNumId="2" w15:restartNumberingAfterBreak="0">
    <w:nsid w:val="00000003"/>
    <w:multiLevelType w:val="singleLevel"/>
    <w:tmpl w:val="00000003"/>
    <w:name w:val="WW8Num3"/>
    <w:lvl w:ilvl="0">
      <w:numFmt w:val="bullet"/>
      <w:suff w:val="nothing"/>
      <w:lvlText w:val="-"/>
      <w:lvlJc w:val="left"/>
      <w:pPr>
        <w:tabs>
          <w:tab w:val="num" w:pos="0"/>
        </w:tabs>
        <w:ind w:left="0" w:firstLine="0"/>
      </w:pPr>
      <w:rPr>
        <w:rFonts w:ascii="Times New Roman" w:hAnsi="Times New Roman"/>
      </w:rPr>
    </w:lvl>
  </w:abstractNum>
  <w:abstractNum w:abstractNumId="3"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5"/>
    <w:multiLevelType w:val="multilevel"/>
    <w:tmpl w:val="00000005"/>
    <w:lvl w:ilvl="0">
      <w:start w:val="1"/>
      <w:numFmt w:val="bullet"/>
      <w:lvlText w:val=""/>
      <w:lvlJc w:val="left"/>
      <w:pPr>
        <w:tabs>
          <w:tab w:val="num" w:pos="360"/>
        </w:tabs>
        <w:ind w:left="360" w:hanging="360"/>
      </w:pPr>
      <w:rPr>
        <w:rFonts w:ascii="Symbol" w:hAnsi="Symbol" w:cs="Tahoma"/>
        <w:sz w:val="18"/>
        <w:szCs w:val="18"/>
      </w:rPr>
    </w:lvl>
    <w:lvl w:ilvl="1">
      <w:start w:val="1"/>
      <w:numFmt w:val="bullet"/>
      <w:lvlText w:val=""/>
      <w:lvlJc w:val="left"/>
      <w:pPr>
        <w:tabs>
          <w:tab w:val="num" w:pos="720"/>
        </w:tabs>
        <w:ind w:left="720" w:hanging="360"/>
      </w:pPr>
      <w:rPr>
        <w:rFonts w:ascii="Symbol" w:hAnsi="Symbol" w:cs="Tahoma"/>
        <w:sz w:val="18"/>
        <w:szCs w:val="18"/>
      </w:rPr>
    </w:lvl>
    <w:lvl w:ilvl="2">
      <w:start w:val="1"/>
      <w:numFmt w:val="bullet"/>
      <w:lvlText w:val=""/>
      <w:lvlJc w:val="left"/>
      <w:pPr>
        <w:tabs>
          <w:tab w:val="num" w:pos="1080"/>
        </w:tabs>
        <w:ind w:left="1080" w:hanging="360"/>
      </w:pPr>
      <w:rPr>
        <w:rFonts w:ascii="Symbol" w:hAnsi="Symbol" w:cs="Tahoma"/>
        <w:sz w:val="18"/>
        <w:szCs w:val="18"/>
      </w:rPr>
    </w:lvl>
    <w:lvl w:ilvl="3">
      <w:start w:val="1"/>
      <w:numFmt w:val="bullet"/>
      <w:lvlText w:val=""/>
      <w:lvlJc w:val="left"/>
      <w:pPr>
        <w:tabs>
          <w:tab w:val="num" w:pos="1440"/>
        </w:tabs>
        <w:ind w:left="1440" w:hanging="360"/>
      </w:pPr>
      <w:rPr>
        <w:rFonts w:ascii="Symbol" w:hAnsi="Symbol" w:cs="Tahoma"/>
        <w:sz w:val="18"/>
        <w:szCs w:val="18"/>
      </w:rPr>
    </w:lvl>
    <w:lvl w:ilvl="4">
      <w:start w:val="1"/>
      <w:numFmt w:val="bullet"/>
      <w:lvlText w:val=""/>
      <w:lvlJc w:val="left"/>
      <w:pPr>
        <w:tabs>
          <w:tab w:val="num" w:pos="1800"/>
        </w:tabs>
        <w:ind w:left="1800" w:hanging="360"/>
      </w:pPr>
      <w:rPr>
        <w:rFonts w:ascii="Symbol" w:hAnsi="Symbol" w:cs="Tahoma"/>
        <w:sz w:val="18"/>
        <w:szCs w:val="18"/>
      </w:rPr>
    </w:lvl>
    <w:lvl w:ilvl="5">
      <w:start w:val="1"/>
      <w:numFmt w:val="bullet"/>
      <w:lvlText w:val=""/>
      <w:lvlJc w:val="left"/>
      <w:pPr>
        <w:tabs>
          <w:tab w:val="num" w:pos="2160"/>
        </w:tabs>
        <w:ind w:left="2160" w:hanging="360"/>
      </w:pPr>
      <w:rPr>
        <w:rFonts w:ascii="Symbol" w:hAnsi="Symbol" w:cs="Tahoma"/>
        <w:sz w:val="18"/>
        <w:szCs w:val="18"/>
      </w:rPr>
    </w:lvl>
    <w:lvl w:ilvl="6">
      <w:start w:val="1"/>
      <w:numFmt w:val="bullet"/>
      <w:lvlText w:val=""/>
      <w:lvlJc w:val="left"/>
      <w:pPr>
        <w:tabs>
          <w:tab w:val="num" w:pos="2520"/>
        </w:tabs>
        <w:ind w:left="2520" w:hanging="360"/>
      </w:pPr>
      <w:rPr>
        <w:rFonts w:ascii="Symbol" w:hAnsi="Symbol" w:cs="Tahoma"/>
        <w:sz w:val="18"/>
        <w:szCs w:val="18"/>
      </w:rPr>
    </w:lvl>
    <w:lvl w:ilvl="7">
      <w:start w:val="1"/>
      <w:numFmt w:val="bullet"/>
      <w:lvlText w:val=""/>
      <w:lvlJc w:val="left"/>
      <w:pPr>
        <w:tabs>
          <w:tab w:val="num" w:pos="2880"/>
        </w:tabs>
        <w:ind w:left="2880" w:hanging="360"/>
      </w:pPr>
      <w:rPr>
        <w:rFonts w:ascii="Symbol" w:hAnsi="Symbol" w:cs="Tahoma"/>
        <w:sz w:val="18"/>
        <w:szCs w:val="18"/>
      </w:rPr>
    </w:lvl>
    <w:lvl w:ilvl="8">
      <w:start w:val="1"/>
      <w:numFmt w:val="bullet"/>
      <w:lvlText w:val=""/>
      <w:lvlJc w:val="left"/>
      <w:pPr>
        <w:tabs>
          <w:tab w:val="num" w:pos="3240"/>
        </w:tabs>
        <w:ind w:left="3240" w:hanging="360"/>
      </w:pPr>
      <w:rPr>
        <w:rFonts w:ascii="Symbol" w:hAnsi="Symbol" w:cs="Tahoma"/>
        <w:sz w:val="18"/>
        <w:szCs w:val="18"/>
      </w:rPr>
    </w:lvl>
  </w:abstractNum>
  <w:abstractNum w:abstractNumId="5" w15:restartNumberingAfterBreak="0">
    <w:nsid w:val="00000006"/>
    <w:multiLevelType w:val="multilevel"/>
    <w:tmpl w:val="00000006"/>
    <w:lvl w:ilvl="0">
      <w:start w:val="1"/>
      <w:numFmt w:val="none"/>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0000000B"/>
    <w:multiLevelType w:val="singleLevel"/>
    <w:tmpl w:val="0000000B"/>
    <w:name w:val="WW8Num11"/>
    <w:lvl w:ilvl="0">
      <w:start w:val="1"/>
      <w:numFmt w:val="bullet"/>
      <w:lvlText w:val=""/>
      <w:lvlJc w:val="left"/>
      <w:pPr>
        <w:tabs>
          <w:tab w:val="num" w:pos="1287"/>
        </w:tabs>
        <w:ind w:left="1287" w:hanging="360"/>
      </w:pPr>
      <w:rPr>
        <w:rFonts w:ascii="Symbol" w:hAnsi="Symbol"/>
        <w:sz w:val="20"/>
      </w:rPr>
    </w:lvl>
  </w:abstractNum>
  <w:abstractNum w:abstractNumId="7" w15:restartNumberingAfterBreak="0">
    <w:nsid w:val="0B2838F1"/>
    <w:multiLevelType w:val="hybridMultilevel"/>
    <w:tmpl w:val="EC4CAF60"/>
    <w:lvl w:ilvl="0" w:tplc="C548D46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B3D5C9A"/>
    <w:multiLevelType w:val="hybridMultilevel"/>
    <w:tmpl w:val="8E70EC7E"/>
    <w:lvl w:ilvl="0" w:tplc="FC500D24">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CA25CA1"/>
    <w:multiLevelType w:val="hybridMultilevel"/>
    <w:tmpl w:val="97ECAFDE"/>
    <w:lvl w:ilvl="0" w:tplc="4B14AF10">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59683D"/>
    <w:multiLevelType w:val="hybridMultilevel"/>
    <w:tmpl w:val="E398DC4A"/>
    <w:lvl w:ilvl="0" w:tplc="956252C0">
      <w:start w:val="4"/>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C7B0A04"/>
    <w:multiLevelType w:val="hybridMultilevel"/>
    <w:tmpl w:val="B9742C1A"/>
    <w:name w:val="WW8Num82"/>
    <w:lvl w:ilvl="0" w:tplc="A16E8F50">
      <w:numFmt w:val="bullet"/>
      <w:lvlText w:val="-"/>
      <w:lvlJc w:val="left"/>
      <w:pPr>
        <w:tabs>
          <w:tab w:val="num" w:pos="170"/>
        </w:tabs>
        <w:ind w:left="170" w:hanging="170"/>
      </w:pPr>
      <w:rPr>
        <w:rFonts w:ascii="StarSymbol" w:eastAsia="StarSymbol" w:hAnsi="StarSymbol" w:hint="eastAsia"/>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C943349"/>
    <w:multiLevelType w:val="hybridMultilevel"/>
    <w:tmpl w:val="04767EEE"/>
    <w:lvl w:ilvl="0" w:tplc="619E5B9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0C557D9"/>
    <w:multiLevelType w:val="hybridMultilevel"/>
    <w:tmpl w:val="30BA94E6"/>
    <w:lvl w:ilvl="0" w:tplc="7CC636A2">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C23323"/>
    <w:multiLevelType w:val="hybridMultilevel"/>
    <w:tmpl w:val="E56C15A8"/>
    <w:lvl w:ilvl="0" w:tplc="81C630F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70F686F"/>
    <w:multiLevelType w:val="hybridMultilevel"/>
    <w:tmpl w:val="98B4B98C"/>
    <w:lvl w:ilvl="0" w:tplc="4D5A0EEA">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0AB14A5"/>
    <w:multiLevelType w:val="hybridMultilevel"/>
    <w:tmpl w:val="DD384EBA"/>
    <w:lvl w:ilvl="0" w:tplc="EE3E3E14">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3E01894"/>
    <w:multiLevelType w:val="hybridMultilevel"/>
    <w:tmpl w:val="229C2E3C"/>
    <w:lvl w:ilvl="0" w:tplc="0B202C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74997609">
    <w:abstractNumId w:val="0"/>
  </w:num>
  <w:num w:numId="2" w16cid:durableId="1848590110">
    <w:abstractNumId w:val="1"/>
  </w:num>
  <w:num w:numId="3" w16cid:durableId="530608712">
    <w:abstractNumId w:val="2"/>
  </w:num>
  <w:num w:numId="4" w16cid:durableId="27533191">
    <w:abstractNumId w:val="3"/>
  </w:num>
  <w:num w:numId="5" w16cid:durableId="829636690">
    <w:abstractNumId w:val="4"/>
  </w:num>
  <w:num w:numId="6" w16cid:durableId="1735473053">
    <w:abstractNumId w:val="5"/>
  </w:num>
  <w:num w:numId="7" w16cid:durableId="2049791486">
    <w:abstractNumId w:val="6"/>
  </w:num>
  <w:num w:numId="8" w16cid:durableId="343828410">
    <w:abstractNumId w:val="17"/>
  </w:num>
  <w:num w:numId="9" w16cid:durableId="679816742">
    <w:abstractNumId w:val="12"/>
  </w:num>
  <w:num w:numId="10" w16cid:durableId="575552048">
    <w:abstractNumId w:val="10"/>
  </w:num>
  <w:num w:numId="11" w16cid:durableId="1461267613">
    <w:abstractNumId w:val="7"/>
  </w:num>
  <w:num w:numId="12" w16cid:durableId="1980453981">
    <w:abstractNumId w:val="13"/>
  </w:num>
  <w:num w:numId="13" w16cid:durableId="1685282326">
    <w:abstractNumId w:val="9"/>
  </w:num>
  <w:num w:numId="14" w16cid:durableId="353502359">
    <w:abstractNumId w:val="15"/>
  </w:num>
  <w:num w:numId="15" w16cid:durableId="416026739">
    <w:abstractNumId w:val="8"/>
  </w:num>
  <w:num w:numId="16" w16cid:durableId="7411155">
    <w:abstractNumId w:val="14"/>
  </w:num>
  <w:num w:numId="17" w16cid:durableId="1274216750">
    <w:abstractNumId w:val="16"/>
  </w:num>
  <w:num w:numId="18" w16cid:durableId="15087850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7D96"/>
    <w:rsid w:val="00052BF8"/>
    <w:rsid w:val="000665C3"/>
    <w:rsid w:val="00090F58"/>
    <w:rsid w:val="000920CC"/>
    <w:rsid w:val="000B22CE"/>
    <w:rsid w:val="000E195C"/>
    <w:rsid w:val="0010604E"/>
    <w:rsid w:val="00117C86"/>
    <w:rsid w:val="001459DA"/>
    <w:rsid w:val="00163611"/>
    <w:rsid w:val="00177BBB"/>
    <w:rsid w:val="00192B93"/>
    <w:rsid w:val="001C1CEF"/>
    <w:rsid w:val="001C422E"/>
    <w:rsid w:val="001D2837"/>
    <w:rsid w:val="001E34DA"/>
    <w:rsid w:val="001F52C3"/>
    <w:rsid w:val="00234546"/>
    <w:rsid w:val="002375F9"/>
    <w:rsid w:val="0023784F"/>
    <w:rsid w:val="002403DE"/>
    <w:rsid w:val="002452F6"/>
    <w:rsid w:val="00250516"/>
    <w:rsid w:val="00261C7F"/>
    <w:rsid w:val="00271B6F"/>
    <w:rsid w:val="00291CE8"/>
    <w:rsid w:val="002B16AD"/>
    <w:rsid w:val="002B1AAA"/>
    <w:rsid w:val="002D4689"/>
    <w:rsid w:val="002E3E9C"/>
    <w:rsid w:val="00314564"/>
    <w:rsid w:val="00321803"/>
    <w:rsid w:val="003316BC"/>
    <w:rsid w:val="0033327D"/>
    <w:rsid w:val="00342CD6"/>
    <w:rsid w:val="00346C11"/>
    <w:rsid w:val="003A0FF0"/>
    <w:rsid w:val="003C0F15"/>
    <w:rsid w:val="003C7FE7"/>
    <w:rsid w:val="003D3F1C"/>
    <w:rsid w:val="003E118A"/>
    <w:rsid w:val="00400964"/>
    <w:rsid w:val="00411199"/>
    <w:rsid w:val="00421A06"/>
    <w:rsid w:val="00421FB0"/>
    <w:rsid w:val="00477468"/>
    <w:rsid w:val="00491A51"/>
    <w:rsid w:val="004B1699"/>
    <w:rsid w:val="004C1294"/>
    <w:rsid w:val="0052520A"/>
    <w:rsid w:val="0052768D"/>
    <w:rsid w:val="00537D96"/>
    <w:rsid w:val="0056705F"/>
    <w:rsid w:val="0056756B"/>
    <w:rsid w:val="005C2C2F"/>
    <w:rsid w:val="005D4508"/>
    <w:rsid w:val="005D79E5"/>
    <w:rsid w:val="005D7BF9"/>
    <w:rsid w:val="006063CE"/>
    <w:rsid w:val="006204ED"/>
    <w:rsid w:val="00627A89"/>
    <w:rsid w:val="006359E5"/>
    <w:rsid w:val="00656D8E"/>
    <w:rsid w:val="006662CE"/>
    <w:rsid w:val="00674665"/>
    <w:rsid w:val="006C1D3D"/>
    <w:rsid w:val="006E78C6"/>
    <w:rsid w:val="006F0B8B"/>
    <w:rsid w:val="006F199F"/>
    <w:rsid w:val="006F27CC"/>
    <w:rsid w:val="006F58E1"/>
    <w:rsid w:val="00711725"/>
    <w:rsid w:val="0071308B"/>
    <w:rsid w:val="00720CC5"/>
    <w:rsid w:val="00722D12"/>
    <w:rsid w:val="007276F2"/>
    <w:rsid w:val="00735146"/>
    <w:rsid w:val="00743DEB"/>
    <w:rsid w:val="00757291"/>
    <w:rsid w:val="00783689"/>
    <w:rsid w:val="00784F9C"/>
    <w:rsid w:val="00792864"/>
    <w:rsid w:val="007A3E8F"/>
    <w:rsid w:val="007B18E2"/>
    <w:rsid w:val="007F563B"/>
    <w:rsid w:val="008034C6"/>
    <w:rsid w:val="0083550F"/>
    <w:rsid w:val="00860CE4"/>
    <w:rsid w:val="00875F90"/>
    <w:rsid w:val="00887DAA"/>
    <w:rsid w:val="00893914"/>
    <w:rsid w:val="00894F09"/>
    <w:rsid w:val="008C238B"/>
    <w:rsid w:val="008D58CE"/>
    <w:rsid w:val="008E71F0"/>
    <w:rsid w:val="008F2BB1"/>
    <w:rsid w:val="00906293"/>
    <w:rsid w:val="00911082"/>
    <w:rsid w:val="0092407B"/>
    <w:rsid w:val="00932DE8"/>
    <w:rsid w:val="009657EE"/>
    <w:rsid w:val="0098087E"/>
    <w:rsid w:val="00992B6B"/>
    <w:rsid w:val="009C1580"/>
    <w:rsid w:val="009C6A25"/>
    <w:rsid w:val="00A26DBC"/>
    <w:rsid w:val="00A4170E"/>
    <w:rsid w:val="00A638EC"/>
    <w:rsid w:val="00A64B7C"/>
    <w:rsid w:val="00A67D45"/>
    <w:rsid w:val="00A8018B"/>
    <w:rsid w:val="00AE19C0"/>
    <w:rsid w:val="00AE6651"/>
    <w:rsid w:val="00B55474"/>
    <w:rsid w:val="00B559E8"/>
    <w:rsid w:val="00B82B48"/>
    <w:rsid w:val="00C04D56"/>
    <w:rsid w:val="00C37F67"/>
    <w:rsid w:val="00C532EA"/>
    <w:rsid w:val="00C552DC"/>
    <w:rsid w:val="00C561AC"/>
    <w:rsid w:val="00CB2B39"/>
    <w:rsid w:val="00CF4C83"/>
    <w:rsid w:val="00D74D42"/>
    <w:rsid w:val="00DA0FDC"/>
    <w:rsid w:val="00DB46A2"/>
    <w:rsid w:val="00DC181E"/>
    <w:rsid w:val="00DD69EB"/>
    <w:rsid w:val="00E01120"/>
    <w:rsid w:val="00E216BB"/>
    <w:rsid w:val="00E61ECF"/>
    <w:rsid w:val="00E70656"/>
    <w:rsid w:val="00E71089"/>
    <w:rsid w:val="00E7416E"/>
    <w:rsid w:val="00E845A0"/>
    <w:rsid w:val="00E91B49"/>
    <w:rsid w:val="00EA4879"/>
    <w:rsid w:val="00EA7840"/>
    <w:rsid w:val="00EB3046"/>
    <w:rsid w:val="00EB69D8"/>
    <w:rsid w:val="00ED2687"/>
    <w:rsid w:val="00EF5918"/>
    <w:rsid w:val="00F65A80"/>
    <w:rsid w:val="00FC61F6"/>
    <w:rsid w:val="00FE0B54"/>
    <w:rsid w:val="00FE56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9DBE2"/>
  <w15:docId w15:val="{602EEF90-88B7-44A4-8033-0FDE5F5D9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Arial Unicode MS"/>
      <w:kern w:val="1"/>
      <w:sz w:val="24"/>
      <w:szCs w:val="24"/>
      <w:lang w:eastAsia="ar-SA"/>
    </w:rPr>
  </w:style>
  <w:style w:type="paragraph" w:styleId="Titre2">
    <w:name w:val="heading 2"/>
    <w:basedOn w:val="Titre"/>
    <w:next w:val="Corpsdetexte"/>
    <w:qFormat/>
    <w:pPr>
      <w:numPr>
        <w:ilvl w:val="1"/>
        <w:numId w:val="6"/>
      </w:numPr>
      <w:outlineLvl w:val="1"/>
    </w:pPr>
    <w:rPr>
      <w:b/>
      <w:bCs/>
      <w:i/>
      <w:iCs/>
    </w:rPr>
  </w:style>
  <w:style w:type="paragraph" w:styleId="Titre3">
    <w:name w:val="heading 3"/>
    <w:basedOn w:val="Normal"/>
    <w:next w:val="Normal"/>
    <w:link w:val="Titre3Car"/>
    <w:uiPriority w:val="9"/>
    <w:unhideWhenUsed/>
    <w:qFormat/>
    <w:rsid w:val="00411199"/>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Times New Roman" w:hAnsi="Times New Roman"/>
    </w:rPr>
  </w:style>
  <w:style w:type="character" w:customStyle="1" w:styleId="WW8Num2z0">
    <w:name w:val="WW8Num2z0"/>
    <w:rPr>
      <w:rFonts w:ascii="Symbol" w:hAnsi="Symbol"/>
    </w:rPr>
  </w:style>
  <w:style w:type="character" w:customStyle="1" w:styleId="WW8Num3z0">
    <w:name w:val="WW8Num3z0"/>
    <w:rPr>
      <w:rFonts w:ascii="StarSymbol" w:hAnsi="StarSymbol"/>
    </w:rPr>
  </w:style>
  <w:style w:type="character" w:customStyle="1" w:styleId="WW8Num4z0">
    <w:name w:val="WW8Num4z0"/>
    <w:rPr>
      <w:rFonts w:ascii="Symbol" w:hAnsi="Symbol"/>
    </w:rPr>
  </w:style>
  <w:style w:type="character" w:customStyle="1" w:styleId="Absatz-Standardschriftart">
    <w:name w:val="Absatz-Standardschriftart"/>
  </w:style>
  <w:style w:type="character" w:customStyle="1" w:styleId="WW8Num5z0">
    <w:name w:val="WW8Num5z0"/>
    <w:rPr>
      <w:rFonts w:ascii="Symbol" w:hAnsi="Symbol"/>
    </w:rPr>
  </w:style>
  <w:style w:type="character" w:customStyle="1" w:styleId="WW-Absatz-Standardschriftart">
    <w:name w:val="WW-Absatz-Standardschriftart"/>
  </w:style>
  <w:style w:type="character" w:customStyle="1" w:styleId="WW8Num6z0">
    <w:name w:val="WW8Num6z0"/>
    <w:rPr>
      <w:rFonts w:ascii="Symbol" w:hAnsi="Symbol"/>
    </w:rPr>
  </w:style>
  <w:style w:type="character" w:customStyle="1" w:styleId="WW-Absatz-Standardschriftart1">
    <w:name w:val="WW-Absatz-Standardschriftart1"/>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9z0">
    <w:name w:val="WW8Num9z0"/>
    <w:rPr>
      <w:rFonts w:ascii="Symbol" w:hAnsi="Symbol"/>
    </w:rPr>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Policepardfaut1">
    <w:name w:val="Police par défaut1"/>
  </w:style>
  <w:style w:type="character" w:customStyle="1" w:styleId="WW-Absatz-Standardschriftart1111111">
    <w:name w:val="WW-Absatz-Standardschriftart1111111"/>
  </w:style>
  <w:style w:type="character" w:customStyle="1" w:styleId="RTFNum21">
    <w:name w:val="RTF_Num 2 1"/>
    <w:rPr>
      <w:rFonts w:ascii="Times New Roman" w:hAnsi="Times New Roman"/>
    </w:rPr>
  </w:style>
  <w:style w:type="character" w:customStyle="1" w:styleId="RTFNum31">
    <w:name w:val="RTF_Num 3 1"/>
    <w:rPr>
      <w:rFonts w:ascii="Symbol" w:hAnsi="Symbol"/>
    </w:rPr>
  </w:style>
  <w:style w:type="character" w:customStyle="1" w:styleId="Caractresdenumrotation">
    <w:name w:val="Caractères de numérotation"/>
  </w:style>
  <w:style w:type="character" w:customStyle="1" w:styleId="Puces">
    <w:name w:val="Puces"/>
    <w:rPr>
      <w:rFonts w:ascii="StarSymbol" w:eastAsia="StarSymbol" w:hAnsi="StarSymbol" w:cs="Tahoma"/>
      <w:sz w:val="18"/>
      <w:szCs w:val="18"/>
    </w:rPr>
  </w:style>
  <w:style w:type="character" w:customStyle="1" w:styleId="En-tteCar">
    <w:name w:val="En-tête Car"/>
    <w:rPr>
      <w:rFonts w:eastAsia="Arial Unicode MS"/>
      <w:kern w:val="1"/>
      <w:sz w:val="24"/>
      <w:szCs w:val="24"/>
    </w:rPr>
  </w:style>
  <w:style w:type="character" w:customStyle="1" w:styleId="PieddepageCar">
    <w:name w:val="Pied de page Car"/>
    <w:rPr>
      <w:rFonts w:eastAsia="Arial Unicode MS"/>
      <w:kern w:val="1"/>
      <w:sz w:val="24"/>
      <w:szCs w:val="24"/>
    </w:rPr>
  </w:style>
  <w:style w:type="character" w:customStyle="1" w:styleId="WW8Num11z0">
    <w:name w:val="WW8Num11z0"/>
    <w:rPr>
      <w:rFonts w:ascii="Symbol" w:hAnsi="Symbol"/>
    </w:rPr>
  </w:style>
  <w:style w:type="character" w:customStyle="1" w:styleId="WW8Num15z0">
    <w:name w:val="WW8Num15z0"/>
    <w:rPr>
      <w:rFonts w:ascii="Wingdings" w:hAnsi="Wingdings"/>
    </w:rPr>
  </w:style>
  <w:style w:type="character" w:customStyle="1" w:styleId="WW8Num14z0">
    <w:name w:val="WW8Num14z0"/>
    <w:rPr>
      <w:rFonts w:ascii="Symbol" w:hAnsi="Symbol"/>
    </w:rPr>
  </w:style>
  <w:style w:type="character" w:customStyle="1" w:styleId="WW8Num12z0">
    <w:name w:val="WW8Num12z0"/>
    <w:rPr>
      <w:rFonts w:ascii="Symbol" w:hAnsi="Symbol"/>
    </w:rPr>
  </w:style>
  <w:style w:type="character" w:customStyle="1" w:styleId="WW8Num10z0">
    <w:name w:val="WW8Num10z0"/>
    <w:rPr>
      <w:rFonts w:ascii="Times New Roman" w:hAnsi="Times New Roman" w:cs="Times New Roman"/>
    </w:rPr>
  </w:style>
  <w:style w:type="paragraph" w:customStyle="1" w:styleId="Titre1">
    <w:name w:val="Titre1"/>
    <w:basedOn w:val="Normal"/>
    <w:next w:val="Corpsdetexte"/>
    <w:pPr>
      <w:keepNext/>
      <w:spacing w:before="240" w:after="120"/>
    </w:pPr>
    <w:rPr>
      <w:rFonts w:ascii="Arial" w:hAnsi="Arial" w:cs="Tahoma"/>
      <w:sz w:val="28"/>
      <w:szCs w:val="28"/>
    </w:rPr>
  </w:style>
  <w:style w:type="paragraph" w:styleId="Corpsdetexte">
    <w:name w:val="Body Text"/>
    <w:basedOn w:val="Normal"/>
    <w:semiHidden/>
    <w:pPr>
      <w:spacing w:after="120"/>
    </w:pPr>
  </w:style>
  <w:style w:type="paragraph" w:styleId="Liste">
    <w:name w:val="List"/>
    <w:basedOn w:val="Corpsdetexte"/>
    <w:semiHidden/>
    <w:rPr>
      <w:rFonts w:cs="Tahoma"/>
    </w:rPr>
  </w:style>
  <w:style w:type="paragraph" w:customStyle="1" w:styleId="Lgende1">
    <w:name w:val="Légende1"/>
    <w:basedOn w:val="Normal"/>
    <w:pPr>
      <w:suppressLineNumbers/>
      <w:spacing w:before="120" w:after="120"/>
    </w:pPr>
    <w:rPr>
      <w:rFonts w:cs="Tahoma"/>
      <w:i/>
      <w:iCs/>
    </w:rPr>
  </w:style>
  <w:style w:type="paragraph" w:customStyle="1" w:styleId="Rpertoire">
    <w:name w:val="Répertoire"/>
    <w:basedOn w:val="Normal"/>
    <w:pPr>
      <w:suppressLineNumbers/>
    </w:pPr>
    <w:rPr>
      <w:rFonts w:cs="Tahoma"/>
    </w:rPr>
  </w:style>
  <w:style w:type="paragraph" w:styleId="Titre">
    <w:name w:val="Title"/>
    <w:basedOn w:val="Normal"/>
    <w:next w:val="Corpsdetexte"/>
    <w:qFormat/>
    <w:pPr>
      <w:keepNext/>
      <w:spacing w:before="240" w:after="120"/>
    </w:pPr>
    <w:rPr>
      <w:rFonts w:ascii="Arial" w:eastAsia="MS Mincho" w:hAnsi="Arial" w:cs="StarSymbol"/>
      <w:sz w:val="28"/>
      <w:szCs w:val="28"/>
    </w:rPr>
  </w:style>
  <w:style w:type="paragraph" w:styleId="Sous-titre">
    <w:name w:val="Subtitle"/>
    <w:basedOn w:val="Titre1"/>
    <w:next w:val="Corpsdetexte"/>
    <w:qFormat/>
    <w:pPr>
      <w:jc w:val="center"/>
    </w:pPr>
    <w:rPr>
      <w:i/>
      <w:iCs/>
    </w:rPr>
  </w:style>
  <w:style w:type="paragraph" w:customStyle="1" w:styleId="Titre11">
    <w:name w:val="Titre 11"/>
    <w:next w:val="Normal"/>
    <w:pPr>
      <w:widowControl w:val="0"/>
      <w:suppressAutoHyphens/>
      <w:autoSpaceDE w:val="0"/>
    </w:pPr>
    <w:rPr>
      <w:rFonts w:eastAsia="Arial Unicode MS"/>
      <w:kern w:val="1"/>
      <w:sz w:val="24"/>
      <w:szCs w:val="24"/>
      <w:lang w:eastAsia="ar-SA"/>
    </w:rPr>
  </w:style>
  <w:style w:type="paragraph" w:customStyle="1" w:styleId="Titre21">
    <w:name w:val="Titre 21"/>
    <w:next w:val="Normal"/>
    <w:pPr>
      <w:widowControl w:val="0"/>
      <w:suppressAutoHyphens/>
      <w:autoSpaceDE w:val="0"/>
    </w:pPr>
    <w:rPr>
      <w:rFonts w:eastAsia="Arial Unicode MS"/>
      <w:kern w:val="1"/>
      <w:sz w:val="24"/>
      <w:szCs w:val="24"/>
      <w:lang w:eastAsia="ar-SA"/>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Explorateurdedocuments1">
    <w:name w:val="Explorateur de documents1"/>
    <w:basedOn w:val="Normal"/>
    <w:pPr>
      <w:shd w:val="clear" w:color="auto" w:fill="000080"/>
    </w:pPr>
    <w:rPr>
      <w:rFonts w:ascii="Tahoma" w:hAnsi="Tahoma"/>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customStyle="1" w:styleId="Contenuducadre">
    <w:name w:val="Contenu du cadre"/>
    <w:basedOn w:val="Corpsdetexte"/>
  </w:style>
  <w:style w:type="paragraph" w:customStyle="1" w:styleId="Corpsdetexte21">
    <w:name w:val="Corps de texte 21"/>
    <w:basedOn w:val="Normal"/>
    <w:pPr>
      <w:jc w:val="both"/>
    </w:pPr>
    <w:rPr>
      <w:color w:val="FF6600"/>
      <w:sz w:val="22"/>
    </w:rPr>
  </w:style>
  <w:style w:type="paragraph" w:styleId="Corpsdetexte2">
    <w:name w:val="Body Text 2"/>
    <w:basedOn w:val="Normal"/>
    <w:link w:val="Corpsdetexte2Car"/>
    <w:uiPriority w:val="99"/>
    <w:semiHidden/>
    <w:unhideWhenUsed/>
    <w:rsid w:val="00250516"/>
    <w:pPr>
      <w:spacing w:after="120" w:line="480" w:lineRule="auto"/>
    </w:pPr>
  </w:style>
  <w:style w:type="character" w:customStyle="1" w:styleId="Corpsdetexte2Car">
    <w:name w:val="Corps de texte 2 Car"/>
    <w:link w:val="Corpsdetexte2"/>
    <w:uiPriority w:val="99"/>
    <w:semiHidden/>
    <w:rsid w:val="00250516"/>
    <w:rPr>
      <w:rFonts w:eastAsia="Arial Unicode MS"/>
      <w:kern w:val="1"/>
      <w:sz w:val="24"/>
      <w:szCs w:val="24"/>
      <w:lang w:eastAsia="ar-SA"/>
    </w:rPr>
  </w:style>
  <w:style w:type="table" w:customStyle="1" w:styleId="Ombrageclair1">
    <w:name w:val="Ombrage clair1"/>
    <w:basedOn w:val="TableauNormal"/>
    <w:uiPriority w:val="60"/>
    <w:rsid w:val="0090629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Textedebulles">
    <w:name w:val="Balloon Text"/>
    <w:basedOn w:val="Normal"/>
    <w:link w:val="TextedebullesCar"/>
    <w:uiPriority w:val="99"/>
    <w:semiHidden/>
    <w:unhideWhenUsed/>
    <w:rsid w:val="002D4689"/>
    <w:rPr>
      <w:rFonts w:ascii="Tahoma" w:hAnsi="Tahoma" w:cs="Tahoma"/>
      <w:sz w:val="16"/>
      <w:szCs w:val="16"/>
    </w:rPr>
  </w:style>
  <w:style w:type="character" w:customStyle="1" w:styleId="TextedebullesCar">
    <w:name w:val="Texte de bulles Car"/>
    <w:basedOn w:val="Policepardfaut"/>
    <w:link w:val="Textedebulles"/>
    <w:uiPriority w:val="99"/>
    <w:semiHidden/>
    <w:rsid w:val="002D4689"/>
    <w:rPr>
      <w:rFonts w:ascii="Tahoma" w:eastAsia="Arial Unicode MS" w:hAnsi="Tahoma" w:cs="Tahoma"/>
      <w:kern w:val="1"/>
      <w:sz w:val="16"/>
      <w:szCs w:val="16"/>
      <w:lang w:eastAsia="ar-SA"/>
    </w:rPr>
  </w:style>
  <w:style w:type="character" w:customStyle="1" w:styleId="Titre3Car">
    <w:name w:val="Titre 3 Car"/>
    <w:basedOn w:val="Policepardfaut"/>
    <w:link w:val="Titre3"/>
    <w:uiPriority w:val="9"/>
    <w:rsid w:val="00411199"/>
    <w:rPr>
      <w:rFonts w:asciiTheme="majorHAnsi" w:eastAsiaTheme="majorEastAsia" w:hAnsiTheme="majorHAnsi" w:cstheme="majorBidi"/>
      <w:b/>
      <w:bCs/>
      <w:color w:val="4F81BD" w:themeColor="accent1"/>
      <w:kern w:val="1"/>
      <w:sz w:val="24"/>
      <w:szCs w:val="24"/>
      <w:lang w:eastAsia="ar-SA"/>
    </w:rPr>
  </w:style>
  <w:style w:type="paragraph" w:styleId="Paragraphedeliste">
    <w:name w:val="List Paragraph"/>
    <w:basedOn w:val="Normal"/>
    <w:uiPriority w:val="34"/>
    <w:qFormat/>
    <w:rsid w:val="00992B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sv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42A32-788F-4B6C-96E1-4BADDB15B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1172</Words>
  <Characters>6452</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Ecole normale supérieure</vt:lpstr>
    </vt:vector>
  </TitlesOfParts>
  <Company>ENS</Company>
  <LinksUpToDate>false</LinksUpToDate>
  <CharactersWithSpaces>7609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Ecole normale supérieure</dc:title>
  <dc:creator>ENS</dc:creator>
  <cp:lastModifiedBy>Nicolas DUQUESNE</cp:lastModifiedBy>
  <cp:revision>8</cp:revision>
  <cp:lastPrinted>2025-04-30T12:19:00Z</cp:lastPrinted>
  <dcterms:created xsi:type="dcterms:W3CDTF">2025-04-22T12:11:00Z</dcterms:created>
  <dcterms:modified xsi:type="dcterms:W3CDTF">2025-04-30T13:27:00Z</dcterms:modified>
</cp:coreProperties>
</file>