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2615C2" w14:textId="77777777" w:rsidR="0042449E" w:rsidRDefault="0042449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7EC90FB9" wp14:editId="026D3554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42449E" w14:paraId="7A85FE29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C1DB0D6" w14:textId="77777777" w:rsidR="0042449E" w:rsidRDefault="004244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A15B0DF" w14:textId="77777777" w:rsidR="0042449E" w:rsidRDefault="004244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5D2F3E84" w14:textId="77777777" w:rsidR="0042449E" w:rsidRDefault="004244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787E302E" w14:textId="77777777" w:rsidR="0042449E" w:rsidRDefault="004244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1C0B59F0" w14:textId="77777777" w:rsidR="0042449E" w:rsidRDefault="0042449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01747105" w14:textId="77777777" w:rsidR="0042449E" w:rsidRDefault="0042449E" w:rsidP="00844DAA">
      <w:pPr>
        <w:tabs>
          <w:tab w:val="left" w:pos="851"/>
        </w:tabs>
        <w:sectPr w:rsidR="0042449E" w:rsidSect="0042449E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2449E" w14:paraId="030C8FC1" w14:textId="77777777">
        <w:tc>
          <w:tcPr>
            <w:tcW w:w="9002" w:type="dxa"/>
            <w:shd w:val="clear" w:color="auto" w:fill="66CCFF"/>
          </w:tcPr>
          <w:p w14:paraId="6B2085AF" w14:textId="77777777" w:rsidR="0042449E" w:rsidRDefault="0042449E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59B5859B" w14:textId="77777777" w:rsidR="0042449E" w:rsidRDefault="0042449E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3D37A6E" w14:textId="77777777" w:rsidR="0042449E" w:rsidRDefault="0042449E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13F37EA9" w14:textId="46AFC961" w:rsidR="0042449E" w:rsidRDefault="0042449E" w:rsidP="006C4338">
      <w:pPr>
        <w:tabs>
          <w:tab w:val="left" w:pos="851"/>
        </w:tabs>
        <w:rPr>
          <w:sz w:val="16"/>
          <w:szCs w:val="16"/>
        </w:rPr>
      </w:pPr>
    </w:p>
    <w:p w14:paraId="6E2B8AE4" w14:textId="77777777" w:rsidR="008358B7" w:rsidRPr="001D337E" w:rsidRDefault="008358B7" w:rsidP="008358B7">
      <w:pPr>
        <w:pStyle w:val="Corpsdetexte31"/>
        <w:tabs>
          <w:tab w:val="left" w:pos="851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1D337E">
        <w:rPr>
          <w:rFonts w:asciiTheme="majorHAnsi" w:hAnsiTheme="majorHAnsi" w:cstheme="majorHAnsi"/>
          <w:sz w:val="22"/>
          <w:szCs w:val="22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60CD6BF9" w14:textId="77777777" w:rsidR="008358B7" w:rsidRPr="00972CC5" w:rsidRDefault="008358B7" w:rsidP="006C4338">
      <w:pPr>
        <w:tabs>
          <w:tab w:val="left" w:pos="851"/>
        </w:tabs>
        <w:rPr>
          <w:sz w:val="16"/>
          <w:szCs w:val="16"/>
        </w:rPr>
      </w:pPr>
    </w:p>
    <w:p w14:paraId="7F4EDEED" w14:textId="77777777" w:rsidR="0042449E" w:rsidRPr="00972CC5" w:rsidRDefault="004244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01113311" w14:textId="77777777">
        <w:tc>
          <w:tcPr>
            <w:tcW w:w="10277" w:type="dxa"/>
            <w:shd w:val="clear" w:color="auto" w:fill="66CCFF"/>
          </w:tcPr>
          <w:p w14:paraId="0FCB3086" w14:textId="77777777" w:rsidR="0042449E" w:rsidRDefault="0042449E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0BE0B100" w14:textId="77777777" w:rsidR="0042449E" w:rsidRDefault="0042449E" w:rsidP="006C4338">
      <w:pPr>
        <w:tabs>
          <w:tab w:val="left" w:pos="426"/>
          <w:tab w:val="left" w:pos="851"/>
        </w:tabs>
        <w:jc w:val="both"/>
      </w:pPr>
    </w:p>
    <w:p w14:paraId="18155219" w14:textId="77777777" w:rsidR="0042449E" w:rsidRDefault="0042449E" w:rsidP="005846FB">
      <w:pPr>
        <w:tabs>
          <w:tab w:val="left" w:pos="426"/>
          <w:tab w:val="left" w:pos="851"/>
        </w:tabs>
        <w:jc w:val="both"/>
        <w:rPr>
          <w:rFonts w:ascii="Wingdings" w:eastAsia="Wingdings" w:hAnsi="Wingdings" w:cs="Wingdings"/>
          <w:b/>
          <w:color w:val="66CCFF"/>
          <w:spacing w:val="-10"/>
        </w:rPr>
      </w:pPr>
    </w:p>
    <w:p w14:paraId="2A845E67" w14:textId="77777777" w:rsidR="005A64E8" w:rsidRDefault="004244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noProof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du marché ou de l’accord-cadre</w:t>
      </w:r>
      <w:r w:rsidRPr="00D66D15">
        <w:rPr>
          <w:rFonts w:ascii="Arial" w:hAnsi="Arial" w:cs="Arial"/>
          <w:b/>
          <w:noProof/>
          <w:sz w:val="24"/>
          <w:szCs w:val="24"/>
        </w:rPr>
        <w:t>:</w:t>
      </w:r>
    </w:p>
    <w:p w14:paraId="04FB4661" w14:textId="522ABD18" w:rsidR="009D0487" w:rsidRDefault="0042449E" w:rsidP="005A64E8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  <w:r w:rsidRPr="00D66D15">
        <w:rPr>
          <w:rFonts w:ascii="Arial" w:hAnsi="Arial" w:cs="Arial"/>
          <w:b/>
          <w:noProof/>
          <w:sz w:val="24"/>
          <w:szCs w:val="24"/>
        </w:rPr>
        <w:t>MARCHE</w:t>
      </w:r>
      <w:r>
        <w:rPr>
          <w:rFonts w:ascii="Arial" w:hAnsi="Arial" w:cs="Arial"/>
        </w:rPr>
        <w:t xml:space="preserve"> </w:t>
      </w:r>
      <w:r w:rsidR="008358B7">
        <w:rPr>
          <w:rFonts w:ascii="Arial" w:hAnsi="Arial" w:cs="Arial"/>
          <w:b/>
          <w:noProof/>
          <w:sz w:val="24"/>
          <w:szCs w:val="24"/>
        </w:rPr>
        <w:t>2025</w:t>
      </w:r>
      <w:r w:rsidR="005A64E8">
        <w:rPr>
          <w:rFonts w:ascii="Arial" w:hAnsi="Arial" w:cs="Arial"/>
          <w:b/>
          <w:noProof/>
          <w:sz w:val="24"/>
          <w:szCs w:val="24"/>
        </w:rPr>
        <w:t>A</w:t>
      </w:r>
      <w:r w:rsidR="008358B7">
        <w:rPr>
          <w:rFonts w:ascii="Arial" w:hAnsi="Arial" w:cs="Arial"/>
          <w:b/>
          <w:noProof/>
          <w:sz w:val="24"/>
          <w:szCs w:val="24"/>
        </w:rPr>
        <w:t>20</w:t>
      </w:r>
      <w:r w:rsidR="00024D35">
        <w:rPr>
          <w:rFonts w:ascii="Arial" w:hAnsi="Arial" w:cs="Arial"/>
          <w:b/>
          <w:noProof/>
          <w:sz w:val="24"/>
          <w:szCs w:val="24"/>
        </w:rPr>
        <w:t>3</w:t>
      </w:r>
      <w:r w:rsidR="008358B7">
        <w:rPr>
          <w:rFonts w:ascii="Arial" w:hAnsi="Arial" w:cs="Arial"/>
          <w:b/>
          <w:noProof/>
          <w:sz w:val="24"/>
          <w:szCs w:val="24"/>
        </w:rPr>
        <w:t>T</w:t>
      </w:r>
    </w:p>
    <w:p w14:paraId="36C79AAE" w14:textId="1A23B897" w:rsidR="0042449E" w:rsidRDefault="00024D35" w:rsidP="005A64E8">
      <w:pPr>
        <w:tabs>
          <w:tab w:val="left" w:pos="426"/>
          <w:tab w:val="left" w:pos="3686"/>
        </w:tabs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Mise en accessibilité de 7 bâtiments secteur M&amp;N</w:t>
      </w:r>
    </w:p>
    <w:p w14:paraId="2285DBD5" w14:textId="04F64D45" w:rsidR="004670CC" w:rsidRDefault="004670CC" w:rsidP="005A64E8">
      <w:pPr>
        <w:tabs>
          <w:tab w:val="left" w:pos="426"/>
          <w:tab w:val="left" w:pos="3686"/>
        </w:tabs>
        <w:jc w:val="center"/>
        <w:rPr>
          <w:rFonts w:ascii="Arial" w:hAnsi="Arial" w:cs="Arial"/>
          <w:b/>
          <w:sz w:val="24"/>
          <w:szCs w:val="24"/>
        </w:rPr>
      </w:pPr>
      <w:r w:rsidRPr="009D0487">
        <w:rPr>
          <w:rFonts w:ascii="Arial" w:hAnsi="Arial" w:cs="Arial"/>
          <w:b/>
        </w:rPr>
        <w:t xml:space="preserve">Lot </w:t>
      </w:r>
      <w:r w:rsidR="00024D35">
        <w:rPr>
          <w:rFonts w:ascii="Arial" w:hAnsi="Arial" w:cs="Arial"/>
          <w:b/>
        </w:rPr>
        <w:t>Unique</w:t>
      </w:r>
      <w:r w:rsidR="00CC2B00">
        <w:rPr>
          <w:rFonts w:ascii="Arial" w:hAnsi="Arial" w:cs="Arial"/>
          <w:b/>
        </w:rPr>
        <w:t xml:space="preserve"> VRD</w:t>
      </w:r>
    </w:p>
    <w:p w14:paraId="044F2CF6" w14:textId="77777777" w:rsidR="0042449E" w:rsidRPr="008B6CF6" w:rsidRDefault="0042449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0082B9D8" w14:textId="77777777" w:rsidR="00024D35" w:rsidRPr="00452BB4" w:rsidRDefault="0042449E" w:rsidP="00024D35">
      <w:pPr>
        <w:tabs>
          <w:tab w:val="left" w:pos="284"/>
        </w:tabs>
        <w:jc w:val="both"/>
        <w:rPr>
          <w:rFonts w:ascii="Calibri Light" w:hAnsi="Calibri Light" w:cs="Arial"/>
          <w:b/>
          <w:noProof/>
          <w:szCs w:val="22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="00024D35" w:rsidRPr="003468C7">
        <w:rPr>
          <w:rFonts w:ascii="Calibri Light" w:hAnsi="Calibri Light" w:cs="Arial"/>
          <w:b/>
          <w:noProof/>
          <w:szCs w:val="22"/>
        </w:rPr>
        <w:t>45233140 Travaux routiers</w:t>
      </w:r>
    </w:p>
    <w:p w14:paraId="7EF24622" w14:textId="32204838" w:rsidR="0042449E" w:rsidRPr="008B6CF6" w:rsidRDefault="0042449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283191C0" w14:textId="77777777" w:rsidR="00024D35" w:rsidRDefault="0042449E" w:rsidP="008358B7">
      <w:pPr>
        <w:tabs>
          <w:tab w:val="left" w:pos="426"/>
          <w:tab w:val="left" w:pos="851"/>
        </w:tabs>
        <w:jc w:val="both"/>
        <w:rPr>
          <w:rFonts w:ascii="Arial" w:hAnsi="Arial" w:cs="Arial"/>
          <w:noProof/>
          <w:lang w:eastAsia="fr-FR"/>
        </w:rPr>
      </w:pPr>
      <w:r w:rsidRPr="00024D3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024D35">
        <w:rPr>
          <w:rFonts w:ascii="Arial" w:hAnsi="Arial" w:cs="Arial"/>
          <w:b/>
          <w:bCs/>
          <w:spacing w:val="-10"/>
          <w:position w:val="-2"/>
          <w:lang w:eastAsia="fr-FR"/>
        </w:rPr>
        <w:t xml:space="preserve"> </w:t>
      </w:r>
      <w:r w:rsidRPr="00024D35">
        <w:rPr>
          <w:rFonts w:ascii="Arial" w:hAnsi="Arial" w:cs="Arial"/>
          <w:b/>
          <w:bCs/>
          <w:color w:val="FF0000"/>
          <w:spacing w:val="-10"/>
          <w:position w:val="-2"/>
          <w:lang w:eastAsia="fr-FR"/>
        </w:rPr>
        <w:t xml:space="preserve"> </w:t>
      </w:r>
      <w:r w:rsidRPr="00024D35">
        <w:rPr>
          <w:rFonts w:ascii="Arial" w:hAnsi="Arial" w:cs="Arial"/>
          <w:b/>
          <w:bCs/>
          <w:noProof/>
          <w:lang w:eastAsia="fr-FR"/>
        </w:rPr>
        <w:t>Lieu(x) d’exécution</w:t>
      </w:r>
      <w:r w:rsidRPr="00DE6DF5">
        <w:rPr>
          <w:rFonts w:ascii="Arial" w:hAnsi="Arial" w:cs="Arial"/>
          <w:noProof/>
          <w:lang w:eastAsia="fr-FR"/>
        </w:rPr>
        <w:t> :</w:t>
      </w:r>
    </w:p>
    <w:p w14:paraId="2E05670B" w14:textId="5314BEF4" w:rsidR="00024D35" w:rsidRDefault="00024D35" w:rsidP="00024D35">
      <w:pPr>
        <w:pStyle w:val="Paragraphedeliste"/>
        <w:numPr>
          <w:ilvl w:val="0"/>
          <w:numId w:val="6"/>
        </w:num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noProof/>
          <w:sz w:val="22"/>
          <w:szCs w:val="22"/>
          <w:lang w:eastAsia="fr-FR"/>
        </w:rPr>
      </w:pPr>
      <w:r w:rsidRPr="00024D35">
        <w:rPr>
          <w:rFonts w:asciiTheme="majorHAnsi" w:hAnsiTheme="majorHAnsi" w:cstheme="majorHAnsi"/>
          <w:noProof/>
          <w:sz w:val="22"/>
          <w:szCs w:val="22"/>
          <w:lang w:eastAsia="fr-FR"/>
        </w:rPr>
        <w:t>M1 Gymnase – Faculté des Sciences du Sport La Croix du Milieu 16400 LA COURONNE</w:t>
      </w:r>
    </w:p>
    <w:p w14:paraId="5DEE732D" w14:textId="63D1CD4D" w:rsidR="00024D35" w:rsidRPr="00024D35" w:rsidRDefault="00024D35" w:rsidP="00024D35">
      <w:pPr>
        <w:pStyle w:val="Paragraphedeliste"/>
        <w:numPr>
          <w:ilvl w:val="0"/>
          <w:numId w:val="6"/>
        </w:numPr>
        <w:tabs>
          <w:tab w:val="left" w:pos="426"/>
          <w:tab w:val="left" w:pos="851"/>
        </w:tabs>
        <w:jc w:val="both"/>
        <w:rPr>
          <w:rFonts w:asciiTheme="majorHAnsi" w:hAnsiTheme="majorHAnsi" w:cstheme="majorHAnsi"/>
          <w:noProof/>
          <w:sz w:val="22"/>
          <w:szCs w:val="22"/>
          <w:lang w:eastAsia="fr-FR"/>
        </w:rPr>
      </w:pPr>
      <w:r w:rsidRPr="008B5B02">
        <w:rPr>
          <w:rFonts w:asciiTheme="majorHAnsi" w:hAnsiTheme="majorHAnsi" w:cstheme="majorHAnsi"/>
          <w:noProof/>
          <w:sz w:val="22"/>
          <w:szCs w:val="22"/>
          <w:lang w:eastAsia="fr-FR"/>
        </w:rPr>
        <w:t>Bâtiment N1 à N6 – IUT 16  4 avenue de Varsovie 16000 ANGOULEME</w:t>
      </w:r>
    </w:p>
    <w:p w14:paraId="2F797685" w14:textId="1EAA902F" w:rsidR="0042449E" w:rsidRDefault="0042449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</w:p>
    <w:p w14:paraId="61C4A302" w14:textId="77777777" w:rsidR="0042449E" w:rsidRPr="008B6CF6" w:rsidRDefault="0042449E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4FAE63A2" w14:textId="77777777" w:rsidR="0042449E" w:rsidRDefault="0042449E" w:rsidP="00381F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Pr="00582804">
        <w:rPr>
          <w:rFonts w:ascii="Arial" w:hAnsi="Arial" w:cs="Arial"/>
          <w:b/>
        </w:rPr>
        <w:t>Cet</w:t>
      </w:r>
      <w:proofErr w:type="gramEnd"/>
      <w:r w:rsidRPr="00582804">
        <w:rPr>
          <w:rFonts w:ascii="Arial" w:hAnsi="Arial" w:cs="Arial"/>
          <w:b/>
        </w:rPr>
        <w:t xml:space="preserve"> acte d'engagement correspond :</w:t>
      </w:r>
    </w:p>
    <w:p w14:paraId="70312ADF" w14:textId="77777777" w:rsidR="0042449E" w:rsidRDefault="0042449E" w:rsidP="00912F7D">
      <w:pPr>
        <w:tabs>
          <w:tab w:val="left" w:pos="426"/>
          <w:tab w:val="left" w:pos="851"/>
        </w:tabs>
        <w:spacing w:before="120"/>
        <w:ind w:left="782"/>
        <w:jc w:val="both"/>
        <w:rPr>
          <w:rFonts w:ascii="Arial" w:hAnsi="Arial" w:cs="Arial"/>
        </w:rPr>
      </w:pPr>
    </w:p>
    <w:p w14:paraId="294691DE" w14:textId="77777777" w:rsidR="0042449E" w:rsidRDefault="004670CC" w:rsidP="008B6CF6">
      <w:pPr>
        <w:tabs>
          <w:tab w:val="left" w:pos="426"/>
          <w:tab w:val="left" w:pos="851"/>
        </w:tabs>
        <w:ind w:left="851" w:hanging="709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="0042449E">
        <w:tab/>
      </w:r>
      <w:proofErr w:type="gramStart"/>
      <w:r w:rsidR="0042449E">
        <w:t>à</w:t>
      </w:r>
      <w:proofErr w:type="gramEnd"/>
      <w:r w:rsidR="0042449E">
        <w:t xml:space="preserve"> l’ensemble du marché ou de l’accord-cadre </w:t>
      </w:r>
      <w:r w:rsidR="0042449E">
        <w:rPr>
          <w:i/>
          <w:iCs/>
          <w:sz w:val="18"/>
          <w:szCs w:val="18"/>
        </w:rPr>
        <w:t>(en cas de non allotissement) </w:t>
      </w:r>
      <w:r w:rsidR="0042449E">
        <w:rPr>
          <w:iCs/>
        </w:rPr>
        <w:t>;</w:t>
      </w:r>
    </w:p>
    <w:p w14:paraId="1356B802" w14:textId="77777777" w:rsidR="0042449E" w:rsidRPr="008B6CF6" w:rsidRDefault="0042449E" w:rsidP="008B6CF6">
      <w:pPr>
        <w:tabs>
          <w:tab w:val="left" w:pos="426"/>
          <w:tab w:val="left" w:pos="851"/>
        </w:tabs>
        <w:ind w:hanging="709"/>
        <w:jc w:val="both"/>
        <w:rPr>
          <w:rFonts w:ascii="Arial" w:hAnsi="Arial" w:cs="Arial"/>
          <w:sz w:val="16"/>
          <w:szCs w:val="16"/>
        </w:rPr>
      </w:pPr>
    </w:p>
    <w:p w14:paraId="00DDEDB6" w14:textId="77777777" w:rsidR="0042449E" w:rsidRDefault="004670CC" w:rsidP="008B6CF6">
      <w:pPr>
        <w:pStyle w:val="fcasegauche"/>
        <w:tabs>
          <w:tab w:val="left" w:pos="851"/>
        </w:tabs>
        <w:spacing w:after="0"/>
        <w:ind w:left="851" w:hanging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</w:t>
      </w:r>
      <w:r w:rsidRPr="009D0487">
        <w:rPr>
          <w:rFonts w:ascii="Arial" w:hAnsi="Arial" w:cs="Arial"/>
          <w:b/>
        </w:rPr>
        <w:t xml:space="preserve"> n°</w:t>
      </w:r>
      <w:r>
        <w:rPr>
          <w:rFonts w:ascii="Arial" w:hAnsi="Arial" w:cs="Arial"/>
          <w:b/>
        </w:rPr>
        <w:t>……..</w:t>
      </w:r>
      <w:r w:rsidR="0042449E">
        <w:rPr>
          <w:rFonts w:ascii="Arial" w:hAnsi="Arial" w:cs="Arial"/>
        </w:rPr>
        <w:t xml:space="preserve">ou aux lots n°…………… du marché ou de l’accord-cadre </w:t>
      </w:r>
      <w:r w:rsidR="0042449E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42449E">
        <w:rPr>
          <w:rFonts w:ascii="Arial" w:hAnsi="Arial" w:cs="Arial"/>
        </w:rPr>
        <w:t> ;</w:t>
      </w:r>
      <w:r w:rsidR="009D0487">
        <w:rPr>
          <w:rFonts w:ascii="Arial" w:hAnsi="Arial" w:cs="Arial"/>
        </w:rPr>
        <w:t xml:space="preserve"> </w:t>
      </w:r>
    </w:p>
    <w:p w14:paraId="5CF50F72" w14:textId="77777777" w:rsidR="0042449E" w:rsidRPr="00972CC5" w:rsidRDefault="0042449E" w:rsidP="008B6CF6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14:paraId="405E6853" w14:textId="77777777" w:rsidR="0042449E" w:rsidRDefault="0042449E" w:rsidP="00912F7D">
      <w:pPr>
        <w:pStyle w:val="fcasegauche"/>
        <w:tabs>
          <w:tab w:val="left" w:pos="851"/>
        </w:tabs>
        <w:spacing w:before="120" w:after="0"/>
        <w:ind w:left="782" w:firstLine="0"/>
        <w:rPr>
          <w:rFonts w:ascii="Arial" w:hAnsi="Arial" w:cs="Arial"/>
          <w:iCs/>
        </w:rPr>
      </w:pPr>
    </w:p>
    <w:p w14:paraId="00D50A47" w14:textId="77777777" w:rsidR="0042449E" w:rsidRDefault="009D0487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="0042449E">
        <w:rPr>
          <w:rFonts w:ascii="Arial" w:hAnsi="Arial" w:cs="Arial"/>
        </w:rPr>
        <w:tab/>
      </w:r>
      <w:proofErr w:type="gramStart"/>
      <w:r w:rsidR="0042449E">
        <w:rPr>
          <w:rFonts w:ascii="Arial" w:hAnsi="Arial" w:cs="Arial"/>
        </w:rPr>
        <w:t>à</w:t>
      </w:r>
      <w:proofErr w:type="gramEnd"/>
      <w:r w:rsidR="0042449E">
        <w:rPr>
          <w:rFonts w:ascii="Arial" w:hAnsi="Arial" w:cs="Arial"/>
        </w:rPr>
        <w:t xml:space="preserve"> l’offre de base.</w:t>
      </w:r>
    </w:p>
    <w:p w14:paraId="07F7FC45" w14:textId="77777777" w:rsidR="0042449E" w:rsidRPr="008B6CF6" w:rsidRDefault="0042449E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4F959891" w14:textId="77777777" w:rsidR="0042449E" w:rsidRDefault="0042449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390ACC2E" w14:textId="77777777" w:rsidR="0042449E" w:rsidRDefault="0042449E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6E47C63E" w14:textId="77777777" w:rsidR="0042449E" w:rsidRDefault="0042449E" w:rsidP="00912F7D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avec</w:t>
      </w:r>
      <w:proofErr w:type="gramEnd"/>
      <w:r>
        <w:rPr>
          <w:rFonts w:ascii="Arial" w:hAnsi="Arial" w:cs="Arial"/>
        </w:rPr>
        <w:t xml:space="preserve"> les prestations supplémentaires suivantes :</w:t>
      </w:r>
    </w:p>
    <w:p w14:paraId="528D27F1" w14:textId="77777777" w:rsidR="0042449E" w:rsidRDefault="0042449E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60C3A146" w14:textId="77777777">
        <w:tc>
          <w:tcPr>
            <w:tcW w:w="10277" w:type="dxa"/>
            <w:shd w:val="clear" w:color="auto" w:fill="66CCFF"/>
          </w:tcPr>
          <w:p w14:paraId="0C42264A" w14:textId="77777777" w:rsidR="0042449E" w:rsidRDefault="0042449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4C0EE3B4" w14:textId="77777777" w:rsidR="0042449E" w:rsidRDefault="0042449E" w:rsidP="006C4338">
      <w:pPr>
        <w:tabs>
          <w:tab w:val="left" w:pos="851"/>
        </w:tabs>
      </w:pPr>
    </w:p>
    <w:p w14:paraId="72425218" w14:textId="77777777" w:rsidR="0042449E" w:rsidRDefault="0042449E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75545D86" w14:textId="77777777" w:rsidR="0042449E" w:rsidRPr="00972CC5" w:rsidRDefault="0042449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4094D2CB" w14:textId="77777777" w:rsidR="0042449E" w:rsidRDefault="0042449E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28678BFE" w14:textId="787A87F3" w:rsidR="0042449E" w:rsidRPr="00CD185D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n°</w:t>
      </w:r>
      <w:r w:rsidR="008358B7">
        <w:rPr>
          <w:rFonts w:ascii="Arial" w:hAnsi="Arial" w:cs="Arial"/>
          <w:b/>
          <w:noProof/>
          <w:lang w:val="en-GB"/>
        </w:rPr>
        <w:t>2025</w:t>
      </w:r>
      <w:r w:rsidR="005A64E8">
        <w:rPr>
          <w:rFonts w:ascii="Arial" w:hAnsi="Arial" w:cs="Arial"/>
          <w:b/>
          <w:noProof/>
          <w:lang w:val="en-GB"/>
        </w:rPr>
        <w:t>A</w:t>
      </w:r>
      <w:r w:rsidR="008358B7">
        <w:rPr>
          <w:rFonts w:ascii="Arial" w:hAnsi="Arial" w:cs="Arial"/>
          <w:b/>
          <w:noProof/>
          <w:lang w:val="en-GB"/>
        </w:rPr>
        <w:t>20</w:t>
      </w:r>
      <w:r w:rsidR="00024D35">
        <w:rPr>
          <w:rFonts w:ascii="Arial" w:hAnsi="Arial" w:cs="Arial"/>
          <w:b/>
          <w:noProof/>
          <w:lang w:val="en-GB"/>
        </w:rPr>
        <w:t>3</w:t>
      </w:r>
      <w:r w:rsidR="008358B7">
        <w:rPr>
          <w:rFonts w:ascii="Arial" w:hAnsi="Arial" w:cs="Arial"/>
          <w:b/>
          <w:noProof/>
          <w:lang w:val="en-GB"/>
        </w:rPr>
        <w:t>T</w:t>
      </w:r>
    </w:p>
    <w:p w14:paraId="27724560" w14:textId="77777777" w:rsidR="0042449E" w:rsidRPr="00B424AF" w:rsidRDefault="0042449E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marchés </w:t>
      </w:r>
      <w:r w:rsidRPr="009D0487">
        <w:rPr>
          <w:rFonts w:ascii="Arial" w:hAnsi="Arial" w:cs="Arial"/>
          <w:b/>
          <w:lang w:eastAsia="fr-FR"/>
        </w:rPr>
        <w:t xml:space="preserve">publics de Travaux </w:t>
      </w:r>
      <w:r w:rsidRPr="009D0487">
        <w:rPr>
          <w:rFonts w:ascii="Arial" w:hAnsi="Arial" w:cs="Arial"/>
          <w:lang w:eastAsia="fr-FR"/>
        </w:rPr>
        <w:t>par l’arrêté du 8 septembre 2009.</w:t>
      </w:r>
    </w:p>
    <w:p w14:paraId="65DC2CE5" w14:textId="17ED2A06" w:rsidR="0042449E" w:rsidRPr="00972CC5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bookmarkStart w:id="0" w:name="_Hlk188620836"/>
      <w:r w:rsidR="008358B7">
        <w:rPr>
          <w:rFonts w:ascii="Arial" w:hAnsi="Arial" w:cs="Arial"/>
          <w:b/>
          <w:noProof/>
        </w:rPr>
        <w:t>2025</w:t>
      </w:r>
      <w:r w:rsidR="005A64E8">
        <w:rPr>
          <w:rFonts w:ascii="Arial" w:hAnsi="Arial" w:cs="Arial"/>
          <w:b/>
          <w:noProof/>
        </w:rPr>
        <w:t>A</w:t>
      </w:r>
      <w:r w:rsidR="008358B7">
        <w:rPr>
          <w:rFonts w:ascii="Arial" w:hAnsi="Arial" w:cs="Arial"/>
          <w:b/>
          <w:noProof/>
        </w:rPr>
        <w:t>20</w:t>
      </w:r>
      <w:r w:rsidR="00024D35">
        <w:rPr>
          <w:rFonts w:ascii="Arial" w:hAnsi="Arial" w:cs="Arial"/>
          <w:b/>
          <w:noProof/>
        </w:rPr>
        <w:t>3</w:t>
      </w:r>
      <w:r w:rsidR="008358B7">
        <w:rPr>
          <w:rFonts w:ascii="Arial" w:hAnsi="Arial" w:cs="Arial"/>
          <w:b/>
          <w:noProof/>
        </w:rPr>
        <w:t>T</w:t>
      </w:r>
      <w:bookmarkEnd w:id="0"/>
    </w:p>
    <w:p w14:paraId="4AB32FCC" w14:textId="2C15A16B" w:rsidR="0042449E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="008358B7">
        <w:rPr>
          <w:rFonts w:ascii="Arial" w:hAnsi="Arial" w:cs="Arial"/>
          <w:b/>
          <w:noProof/>
        </w:rPr>
        <w:t>2025</w:t>
      </w:r>
      <w:r w:rsidR="005A64E8">
        <w:rPr>
          <w:rFonts w:ascii="Arial" w:hAnsi="Arial" w:cs="Arial"/>
          <w:b/>
          <w:noProof/>
        </w:rPr>
        <w:t>A</w:t>
      </w:r>
      <w:r w:rsidR="008358B7">
        <w:rPr>
          <w:rFonts w:ascii="Arial" w:hAnsi="Arial" w:cs="Arial"/>
          <w:b/>
          <w:noProof/>
        </w:rPr>
        <w:t>20</w:t>
      </w:r>
      <w:r w:rsidR="00024D35">
        <w:rPr>
          <w:rFonts w:ascii="Arial" w:hAnsi="Arial" w:cs="Arial"/>
          <w:b/>
          <w:noProof/>
        </w:rPr>
        <w:t>3</w:t>
      </w:r>
      <w:r w:rsidR="008358B7">
        <w:rPr>
          <w:rFonts w:ascii="Arial" w:hAnsi="Arial" w:cs="Arial"/>
          <w:b/>
          <w:noProof/>
        </w:rPr>
        <w:t>T</w:t>
      </w:r>
    </w:p>
    <w:p w14:paraId="573D8072" w14:textId="70CB94A5" w:rsidR="0042449E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Plans</w:t>
      </w:r>
      <w:r w:rsidRPr="0012054A">
        <w:rPr>
          <w:rFonts w:ascii="Arial" w:hAnsi="Arial" w:cs="Arial"/>
        </w:rPr>
        <w:t xml:space="preserve"> n° </w:t>
      </w:r>
      <w:r w:rsidR="008358B7">
        <w:rPr>
          <w:rFonts w:ascii="Arial" w:hAnsi="Arial" w:cs="Arial"/>
          <w:b/>
          <w:noProof/>
        </w:rPr>
        <w:t>2025</w:t>
      </w:r>
      <w:r w:rsidR="005A64E8">
        <w:rPr>
          <w:rFonts w:ascii="Arial" w:hAnsi="Arial" w:cs="Arial"/>
          <w:b/>
          <w:noProof/>
        </w:rPr>
        <w:t>A</w:t>
      </w:r>
      <w:r w:rsidR="008358B7">
        <w:rPr>
          <w:rFonts w:ascii="Arial" w:hAnsi="Arial" w:cs="Arial"/>
          <w:b/>
          <w:noProof/>
        </w:rPr>
        <w:t>20</w:t>
      </w:r>
      <w:r w:rsidR="00024D35">
        <w:rPr>
          <w:rFonts w:ascii="Arial" w:hAnsi="Arial" w:cs="Arial"/>
          <w:b/>
          <w:noProof/>
        </w:rPr>
        <w:t>3</w:t>
      </w:r>
      <w:r w:rsidR="008358B7">
        <w:rPr>
          <w:rFonts w:ascii="Arial" w:hAnsi="Arial" w:cs="Arial"/>
          <w:b/>
          <w:noProof/>
        </w:rPr>
        <w:t>T</w:t>
      </w:r>
    </w:p>
    <w:p w14:paraId="6D757F5C" w14:textId="557071F3" w:rsidR="0042449E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PGC </w:t>
      </w:r>
      <w:r w:rsidRPr="0012054A">
        <w:rPr>
          <w:rFonts w:ascii="Arial" w:hAnsi="Arial" w:cs="Arial"/>
        </w:rPr>
        <w:t xml:space="preserve">n° </w:t>
      </w:r>
      <w:r w:rsidR="008358B7">
        <w:rPr>
          <w:rFonts w:ascii="Arial" w:hAnsi="Arial" w:cs="Arial"/>
          <w:b/>
          <w:noProof/>
        </w:rPr>
        <w:t>2025</w:t>
      </w:r>
      <w:r w:rsidR="005A64E8">
        <w:rPr>
          <w:rFonts w:ascii="Arial" w:hAnsi="Arial" w:cs="Arial"/>
          <w:b/>
          <w:noProof/>
        </w:rPr>
        <w:t>A</w:t>
      </w:r>
      <w:r w:rsidR="008358B7">
        <w:rPr>
          <w:rFonts w:ascii="Arial" w:hAnsi="Arial" w:cs="Arial"/>
          <w:b/>
          <w:noProof/>
        </w:rPr>
        <w:t>20</w:t>
      </w:r>
      <w:r w:rsidR="00024D35">
        <w:rPr>
          <w:rFonts w:ascii="Arial" w:hAnsi="Arial" w:cs="Arial"/>
          <w:b/>
          <w:noProof/>
        </w:rPr>
        <w:t>3</w:t>
      </w:r>
      <w:r w:rsidR="008358B7">
        <w:rPr>
          <w:rFonts w:ascii="Arial" w:hAnsi="Arial" w:cs="Arial"/>
          <w:b/>
          <w:noProof/>
        </w:rPr>
        <w:t>T</w:t>
      </w:r>
    </w:p>
    <w:p w14:paraId="4FA3E67B" w14:textId="348554E8" w:rsidR="0042449E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Planning </w:t>
      </w:r>
      <w:r w:rsidRPr="0012054A">
        <w:rPr>
          <w:rFonts w:ascii="Arial" w:hAnsi="Arial" w:cs="Arial"/>
        </w:rPr>
        <w:t xml:space="preserve">n° </w:t>
      </w:r>
      <w:r w:rsidR="008358B7">
        <w:rPr>
          <w:rFonts w:ascii="Arial" w:hAnsi="Arial" w:cs="Arial"/>
          <w:b/>
          <w:noProof/>
        </w:rPr>
        <w:t>2025</w:t>
      </w:r>
      <w:r w:rsidR="005A64E8">
        <w:rPr>
          <w:rFonts w:ascii="Arial" w:hAnsi="Arial" w:cs="Arial"/>
          <w:b/>
          <w:noProof/>
        </w:rPr>
        <w:t>A</w:t>
      </w:r>
      <w:r w:rsidR="008358B7">
        <w:rPr>
          <w:rFonts w:ascii="Arial" w:hAnsi="Arial" w:cs="Arial"/>
          <w:b/>
          <w:noProof/>
        </w:rPr>
        <w:t>20</w:t>
      </w:r>
      <w:r w:rsidR="00024D35">
        <w:rPr>
          <w:rFonts w:ascii="Arial" w:hAnsi="Arial" w:cs="Arial"/>
          <w:b/>
          <w:noProof/>
        </w:rPr>
        <w:t>3</w:t>
      </w:r>
      <w:r w:rsidR="008358B7">
        <w:rPr>
          <w:rFonts w:ascii="Arial" w:hAnsi="Arial" w:cs="Arial"/>
          <w:b/>
          <w:noProof/>
        </w:rPr>
        <w:t>T</w:t>
      </w:r>
    </w:p>
    <w:p w14:paraId="5DCDD27A" w14:textId="77777777" w:rsidR="0042449E" w:rsidRDefault="0042449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3C106B56" w14:textId="77777777" w:rsidR="0042449E" w:rsidRDefault="0042449E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CF293FD" w14:textId="77777777" w:rsidR="0042449E" w:rsidRDefault="0042449E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61243144" w14:textId="77777777" w:rsidR="0042449E" w:rsidRPr="00972CC5" w:rsidRDefault="0042449E" w:rsidP="00E47798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4482EE2C" w14:textId="77777777" w:rsidR="0042449E" w:rsidRDefault="0042449E" w:rsidP="0083205E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>près</w:t>
      </w:r>
      <w:proofErr w:type="gramEnd"/>
      <w:r w:rsidRPr="0012054A">
        <w:rPr>
          <w:rFonts w:ascii="Arial" w:hAnsi="Arial" w:cs="Arial"/>
        </w:rPr>
        <w:t xml:space="preserve"> voir produit les documents </w:t>
      </w:r>
      <w:r w:rsidRPr="00F36A3B">
        <w:rPr>
          <w:rFonts w:ascii="Arial" w:hAnsi="Arial" w:cs="Arial"/>
        </w:rPr>
        <w:t>des articles R2143-3 et R2143-6 à R2143-10 du Code de la commande publique.</w:t>
      </w:r>
    </w:p>
    <w:p w14:paraId="6DF7DA1C" w14:textId="77777777" w:rsidR="0042449E" w:rsidRDefault="0042449E" w:rsidP="0083205E">
      <w:pPr>
        <w:tabs>
          <w:tab w:val="left" w:pos="851"/>
        </w:tabs>
        <w:ind w:left="851"/>
        <w:jc w:val="both"/>
      </w:pPr>
    </w:p>
    <w:p w14:paraId="587752FD" w14:textId="77777777" w:rsidR="0042449E" w:rsidRDefault="0042449E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74B7A69F" w14:textId="77777777" w:rsidR="0042449E" w:rsidRDefault="0042449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480257C" w14:textId="77777777" w:rsidR="0042449E" w:rsidRDefault="0042449E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 w14:paraId="032AEC7A" w14:textId="77777777" w:rsidR="0042449E" w:rsidRPr="00381FB9" w:rsidRDefault="0042449E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42449E" w:rsidRPr="00CF2EF3" w14:paraId="3B1AAC1A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20BEC36A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15B6ABD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3FFC9D9D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09493A50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94ED2DF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651E0DCD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5937596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B6D2480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45C7F9F6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4D04605E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BF1C965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4A43DEC7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23CD3D2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3AF61B3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1A11DEEE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28C64E76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ABCDA5C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5AD02810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3AA20C5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5BFD15F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E9DE612" w14:textId="77777777" w:rsidR="0042449E" w:rsidRDefault="0042449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A902ED6" w14:textId="77777777" w:rsidR="0042449E" w:rsidRDefault="0042449E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 w14:paraId="5861899A" w14:textId="77777777" w:rsidR="0042449E" w:rsidRPr="00381FB9" w:rsidRDefault="0042449E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42449E" w:rsidRPr="00CF2EF3" w14:paraId="60BC8AA0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30E8CC30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DEE0ED9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751DAE5E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3C1EF64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ADA55E3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49221A4C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0EB7423D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774DBD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2A5E73F5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3C57BDFC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D20475D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700A8A51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04934830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145062C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3F9D2866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5F693870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2A719FF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42449E" w:rsidRPr="00CF2EF3" w14:paraId="75B47EE3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0B23A5F4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1A22D65" w14:textId="77777777" w:rsidR="0042449E" w:rsidRPr="00CF2EF3" w:rsidRDefault="0042449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2874CCC4" w14:textId="77777777" w:rsidR="0042449E" w:rsidRDefault="0042449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3E05040" w14:textId="77777777" w:rsidR="0042449E" w:rsidRDefault="0042449E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6F7360F1" w14:textId="77777777" w:rsidR="0042449E" w:rsidRPr="00381FB9" w:rsidRDefault="004244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42449E" w:rsidRPr="00CF2EF3" w14:paraId="10CB289A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385AF882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4FC6FEA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35E31EF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FAE7411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2A78CA4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42449E" w:rsidRPr="00CF2EF3" w14:paraId="4E6A600B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5CE15830" w14:textId="77777777" w:rsidR="0042449E" w:rsidRPr="00984FB7" w:rsidRDefault="0042449E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C0104C6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E2109E0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484D06F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63D080A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4254FC15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61F35BDD" w14:textId="77777777" w:rsidR="0042449E" w:rsidRPr="00984FB7" w:rsidRDefault="0042449E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0180D45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5C1DDB1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962B009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A080FDB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2EB41977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51577BF5" w14:textId="77777777" w:rsidR="0042449E" w:rsidRPr="00984FB7" w:rsidRDefault="0042449E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43B470A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12106BA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B0BDAF9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0DC4E49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7A0BE304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4E41C6FE" w14:textId="77777777" w:rsidR="0042449E" w:rsidRPr="00984FB7" w:rsidRDefault="0042449E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C7BD32B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560EABE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21A57DC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7A96EC9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171A571C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35111407" w14:textId="77777777" w:rsidR="0042449E" w:rsidRPr="00984FB7" w:rsidRDefault="0042449E" w:rsidP="00FE031E">
            <w:r w:rsidRPr="00984FB7">
              <w:lastRenderedPageBreak/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B3A28E2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13F45DC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367E827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421B34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432D5E49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688C9001" w14:textId="77777777" w:rsidR="0042449E" w:rsidRPr="00984FB7" w:rsidRDefault="0042449E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37D7776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F5CE8CC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A5BA890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95E569B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66DE86FA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3E86F887" w14:textId="77777777" w:rsidR="0042449E" w:rsidRDefault="0042449E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AF91CFF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1DA4731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DE9F37F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32F4108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2449E" w:rsidRPr="00CF2EF3" w14:paraId="1CD2EA8E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1ED1212" w14:textId="77777777" w:rsidR="0042449E" w:rsidRPr="00984FB7" w:rsidRDefault="0042449E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EDAE991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F3F6640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E42787F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7157268" w14:textId="77777777" w:rsidR="0042449E" w:rsidRPr="00CF2EF3" w:rsidRDefault="0042449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627D1D34" w14:textId="77777777" w:rsidR="0042449E" w:rsidRPr="00972CC5" w:rsidRDefault="004244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p w14:paraId="74D64900" w14:textId="77777777" w:rsidR="0042449E" w:rsidRDefault="004244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5BBB8188" w14:textId="77777777" w:rsidR="0042449E" w:rsidRDefault="004244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4365140D" w14:textId="77777777" w:rsidR="0042449E" w:rsidRPr="0071771F" w:rsidRDefault="0042449E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proofErr w:type="gramStart"/>
      <w:r w:rsidRPr="0071771F">
        <w:rPr>
          <w:rFonts w:ascii="Arial" w:hAnsi="Arial" w:cs="Arial"/>
          <w:b/>
          <w:sz w:val="22"/>
          <w:szCs w:val="22"/>
          <w:u w:val="single"/>
        </w:rPr>
        <w:t>à</w:t>
      </w:r>
      <w:proofErr w:type="gramEnd"/>
      <w:r w:rsidRPr="0071771F">
        <w:rPr>
          <w:rFonts w:ascii="Arial" w:hAnsi="Arial" w:cs="Arial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14:paraId="17BF01CE" w14:textId="77777777" w:rsidR="0042449E" w:rsidRDefault="0042449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15B4EF77" w14:textId="77777777" w:rsidR="0042449E" w:rsidRDefault="0042449E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 xml:space="preserve"> Taux de la TVA : </w:t>
      </w:r>
    </w:p>
    <w:p w14:paraId="59536179" w14:textId="77777777" w:rsidR="0042449E" w:rsidRDefault="0042449E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2"/>
      </w:r>
      <w:r>
        <w:rPr>
          <w:rStyle w:val="Caractresdenotedebasdepage"/>
        </w:rPr>
        <w:t> </w:t>
      </w:r>
      <w:r>
        <w:t>:</w:t>
      </w:r>
    </w:p>
    <w:p w14:paraId="6ECF5677" w14:textId="77777777" w:rsidR="0042449E" w:rsidRDefault="0042449E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23350892" w14:textId="77777777" w:rsidR="0042449E" w:rsidRDefault="0042449E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4968DE6" w14:textId="77777777" w:rsidR="0042449E" w:rsidRDefault="0042449E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3"/>
        <w:t>4 </w:t>
      </w:r>
      <w:r>
        <w:t>:</w:t>
      </w:r>
    </w:p>
    <w:p w14:paraId="5ECE879F" w14:textId="77777777" w:rsidR="0042449E" w:rsidRDefault="0042449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3435BB26" w14:textId="77777777" w:rsidR="0042449E" w:rsidRDefault="0042449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0C597939" w14:textId="77777777" w:rsidR="0042449E" w:rsidRDefault="0042449E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5F8C4012" w14:textId="77777777" w:rsidR="0042449E" w:rsidRDefault="0042449E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2282CD81" w14:textId="77777777" w:rsidR="0042449E" w:rsidRDefault="0042449E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0F1294F9" w14:textId="77777777" w:rsidR="0042449E" w:rsidRPr="00B424AF" w:rsidRDefault="0042449E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56E9D665" w14:textId="77777777" w:rsidR="0042449E" w:rsidRPr="00B424AF" w:rsidRDefault="0042449E" w:rsidP="00B424AF">
      <w:pPr>
        <w:tabs>
          <w:tab w:val="left" w:pos="426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A94ABC">
        <w:rPr>
          <w:lang w:eastAsia="fr-FR"/>
        </w:rPr>
      </w:r>
      <w:r w:rsidR="00A94ABC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hors </w:t>
      </w:r>
      <w:proofErr w:type="gramStart"/>
      <w:r w:rsidRPr="00B424AF">
        <w:rPr>
          <w:lang w:eastAsia="fr-FR"/>
        </w:rPr>
        <w:t>taxes:</w:t>
      </w:r>
      <w:proofErr w:type="gramEnd"/>
    </w:p>
    <w:p w14:paraId="63D2B489" w14:textId="77777777" w:rsidR="0042449E" w:rsidRPr="00B424AF" w:rsidRDefault="0042449E" w:rsidP="00B424AF">
      <w:pPr>
        <w:tabs>
          <w:tab w:val="left" w:pos="426"/>
        </w:tabs>
        <w:suppressAutoHyphens w:val="0"/>
        <w:spacing w:before="120"/>
        <w:jc w:val="both"/>
        <w:rPr>
          <w:lang w:eastAsia="fr-FR"/>
        </w:rPr>
      </w:pPr>
      <w:r w:rsidRPr="00B424AF">
        <w:rPr>
          <w:lang w:eastAsia="fr-FR"/>
        </w:rPr>
        <w:t xml:space="preserve">Montant </w:t>
      </w:r>
      <w:r w:rsidRPr="00B424AF">
        <w:rPr>
          <w:rFonts w:ascii="Arial" w:hAnsi="Arial" w:cs="Arial"/>
          <w:lang w:eastAsia="fr-FR"/>
        </w:rPr>
        <w:t xml:space="preserve">hors taxes arrêté en chiffres à : </w:t>
      </w:r>
    </w:p>
    <w:p w14:paraId="2564CF6D" w14:textId="77777777" w:rsidR="0042449E" w:rsidRPr="00B424AF" w:rsidRDefault="004244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hors taxes arrêté en lettres à : </w:t>
      </w:r>
    </w:p>
    <w:p w14:paraId="27765267" w14:textId="77777777" w:rsidR="0042449E" w:rsidRPr="00B424AF" w:rsidRDefault="0042449E" w:rsidP="00B424AF">
      <w:pPr>
        <w:tabs>
          <w:tab w:val="left" w:pos="426"/>
          <w:tab w:val="left" w:pos="709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A94ABC">
        <w:rPr>
          <w:lang w:eastAsia="fr-FR"/>
        </w:rPr>
      </w:r>
      <w:r w:rsidR="00A94ABC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</w:t>
      </w:r>
      <w:proofErr w:type="gramStart"/>
      <w:r w:rsidRPr="00B424AF">
        <w:rPr>
          <w:lang w:eastAsia="fr-FR"/>
        </w:rPr>
        <w:t>TTC:</w:t>
      </w:r>
      <w:proofErr w:type="gramEnd"/>
    </w:p>
    <w:p w14:paraId="0144100A" w14:textId="77777777" w:rsidR="0042449E" w:rsidRPr="00B424AF" w:rsidRDefault="004244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chiffres à : </w:t>
      </w:r>
    </w:p>
    <w:p w14:paraId="2B280236" w14:textId="77777777" w:rsidR="0042449E" w:rsidRDefault="004244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lettres à : </w:t>
      </w:r>
    </w:p>
    <w:p w14:paraId="38E99C66" w14:textId="77777777" w:rsidR="0042449E" w:rsidRDefault="0042449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7521BEAB" w14:textId="77777777" w:rsidR="0042449E" w:rsidRDefault="0042449E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A9CA4E7" w14:textId="77777777" w:rsidR="0042449E" w:rsidRDefault="0042449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566EF248" w14:textId="77777777" w:rsidR="0042449E" w:rsidRDefault="0042449E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79518F1E" w14:textId="77777777" w:rsidR="0042449E" w:rsidRDefault="0042449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48EC5F5E" w14:textId="77777777" w:rsidR="0042449E" w:rsidRDefault="0042449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F138186" w14:textId="77777777" w:rsidR="0042449E" w:rsidRDefault="0042449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A5CCC7F" w14:textId="77777777" w:rsidR="0042449E" w:rsidRDefault="0042449E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751DDD4E" w14:textId="2A1BF07D" w:rsidR="0042449E" w:rsidRDefault="0042449E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0CE5B392" w14:textId="63269871" w:rsidR="00A94ABC" w:rsidRDefault="00A94ABC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5AB30DED" w14:textId="222A2600" w:rsidR="00A94ABC" w:rsidRDefault="00A94ABC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6008CDD" w14:textId="1E28E356" w:rsidR="00A94ABC" w:rsidRDefault="00A94ABC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21A6270C" w14:textId="7E34B1CD" w:rsidR="00A94ABC" w:rsidRDefault="00A94ABC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695F963" w14:textId="77777777" w:rsidR="00A94ABC" w:rsidRDefault="00A94ABC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42449E" w14:paraId="23041A77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FE9E2" w14:textId="77777777" w:rsidR="0042449E" w:rsidRDefault="0042449E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Désignation des membres </w:t>
            </w:r>
          </w:p>
          <w:p w14:paraId="7E7C2FFB" w14:textId="77777777" w:rsidR="0042449E" w:rsidRDefault="0042449E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A8D1" w14:textId="77777777" w:rsidR="0042449E" w:rsidRDefault="0042449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DDE44DA" w14:textId="77777777" w:rsidR="0042449E" w:rsidRDefault="0042449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42449E" w14:paraId="7A940658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7814B4" w14:textId="77777777" w:rsidR="0042449E" w:rsidRDefault="0042449E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BF368C" w14:textId="77777777" w:rsidR="0042449E" w:rsidRDefault="004244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C8E1E" w14:textId="77777777" w:rsidR="0042449E" w:rsidRDefault="004244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57051F71" w14:textId="77777777" w:rsidR="0042449E" w:rsidRDefault="0042449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42449E" w14:paraId="27FC7E89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BC44513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39A9AFB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38680C" w14:textId="77777777" w:rsidR="0042449E" w:rsidRDefault="004244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449E" w14:paraId="25E481FB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C8F1015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3768C5F4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7EF0B1" w14:textId="77777777" w:rsidR="0042449E" w:rsidRDefault="004244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449E" w14:paraId="17AD775A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A5B3F31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9941FCE" w14:textId="77777777" w:rsidR="0042449E" w:rsidRDefault="0042449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294F5FB" w14:textId="77777777" w:rsidR="0042449E" w:rsidRDefault="0042449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4C87103" w14:textId="77777777" w:rsidR="009D0487" w:rsidRDefault="009D0487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8A47E92" w14:textId="77777777" w:rsidR="0042449E" w:rsidRDefault="0042449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699871E4" w14:textId="77777777" w:rsidR="0042449E" w:rsidRDefault="004244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42449E" w:rsidRPr="00CF2EF3" w14:paraId="7D1D4F53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18562347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B942067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3CABDF71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28A7CB98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483A3C04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42449E" w:rsidRPr="00CF2EF3" w14:paraId="306AC7A0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6879163D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0857225E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11CE1B76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2B0030E5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41608F6B" w14:textId="77777777" w:rsidR="0042449E" w:rsidRPr="00CF2EF3" w:rsidRDefault="0042449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B79111B" w14:textId="77777777" w:rsidR="0042449E" w:rsidRDefault="0042449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E91F354" w14:textId="77777777" w:rsidR="0042449E" w:rsidRDefault="0042449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030B20A" w14:textId="77777777" w:rsidR="0042449E" w:rsidRDefault="0042449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r w:rsidRPr="00143C2F">
        <w:rPr>
          <w:rFonts w:ascii="Arial" w:hAnsi="Arial" w:cs="Arial"/>
          <w:i/>
          <w:sz w:val="18"/>
          <w:szCs w:val="18"/>
        </w:rPr>
        <w:t>article</w:t>
      </w:r>
      <w:r>
        <w:rPr>
          <w:rFonts w:ascii="Arial" w:hAnsi="Arial" w:cs="Arial"/>
          <w:i/>
          <w:sz w:val="18"/>
          <w:szCs w:val="18"/>
        </w:rPr>
        <w:t>s</w:t>
      </w:r>
      <w:r w:rsidRPr="00143C2F">
        <w:rPr>
          <w:rFonts w:ascii="Arial" w:hAnsi="Arial" w:cs="Arial"/>
          <w:i/>
          <w:sz w:val="18"/>
          <w:szCs w:val="18"/>
        </w:rPr>
        <w:t xml:space="preserve"> R. 2191</w:t>
      </w:r>
      <w:r w:rsidRPr="00143C2F">
        <w:rPr>
          <w:rFonts w:ascii="Cambria Math" w:hAnsi="Cambria Math" w:cs="Cambria Math"/>
          <w:i/>
          <w:sz w:val="18"/>
          <w:szCs w:val="18"/>
        </w:rPr>
        <w:t>‐</w:t>
      </w:r>
      <w:r>
        <w:rPr>
          <w:rFonts w:ascii="Arial" w:hAnsi="Arial" w:cs="Arial"/>
          <w:i/>
          <w:sz w:val="18"/>
          <w:szCs w:val="18"/>
        </w:rPr>
        <w:t>3,</w:t>
      </w:r>
      <w:r w:rsidRPr="004B454C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r w:rsidRPr="007E3C6E">
        <w:rPr>
          <w:rFonts w:ascii="Arial" w:hAnsi="Arial" w:cs="Arial"/>
          <w:bCs/>
          <w:i/>
          <w:sz w:val="18"/>
          <w:szCs w:val="18"/>
        </w:rPr>
        <w:t>R2191-</w:t>
      </w:r>
      <w:r>
        <w:rPr>
          <w:rFonts w:ascii="Arial" w:hAnsi="Arial" w:cs="Arial"/>
          <w:bCs/>
          <w:i/>
          <w:sz w:val="18"/>
          <w:szCs w:val="18"/>
        </w:rPr>
        <w:t xml:space="preserve">7, 2191-11 et 2191- 12 </w:t>
      </w:r>
      <w:r w:rsidRPr="007E3C6E">
        <w:rPr>
          <w:rFonts w:ascii="Arial" w:hAnsi="Arial" w:cs="Arial"/>
          <w:bCs/>
          <w:i/>
          <w:sz w:val="18"/>
          <w:szCs w:val="18"/>
        </w:rPr>
        <w:t>du code de la commande publique</w:t>
      </w:r>
      <w:r w:rsidRPr="007E3C6E">
        <w:rPr>
          <w:rFonts w:ascii="Arial" w:hAnsi="Arial" w:cs="Arial"/>
          <w:i/>
          <w:sz w:val="18"/>
          <w:szCs w:val="18"/>
        </w:rPr>
        <w:t>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672AD8E9" w14:textId="77777777" w:rsidR="0042449E" w:rsidRDefault="0042449E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1D05416" w14:textId="77777777" w:rsidR="0042449E" w:rsidRDefault="0042449E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  <w:t>OUI</w:t>
      </w:r>
    </w:p>
    <w:p w14:paraId="6036B85E" w14:textId="77777777" w:rsidR="0042449E" w:rsidRDefault="0042449E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2E4BC90A" w14:textId="77777777" w:rsidR="0042449E" w:rsidRDefault="004244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C6C44C6" w14:textId="77777777" w:rsidR="0042449E" w:rsidRDefault="004244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09725FD" w14:textId="77777777" w:rsidR="0042449E" w:rsidRDefault="0042449E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51992E61" w14:textId="77777777" w:rsidR="0042449E" w:rsidRDefault="0042449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7C952669" w14:textId="3C028291" w:rsidR="0042449E" w:rsidRDefault="0042449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ou de l’accord cadre est </w:t>
      </w:r>
      <w:r w:rsidRPr="003468C7">
        <w:rPr>
          <w:rFonts w:ascii="Arial" w:hAnsi="Arial" w:cs="Arial"/>
        </w:rPr>
        <w:t xml:space="preserve">de </w:t>
      </w:r>
      <w:r w:rsidR="00024D35" w:rsidRPr="003468C7">
        <w:rPr>
          <w:rFonts w:ascii="Arial" w:hAnsi="Arial" w:cs="Arial"/>
        </w:rPr>
        <w:t>9</w:t>
      </w:r>
      <w:r w:rsidRPr="003468C7">
        <w:rPr>
          <w:rFonts w:ascii="Arial" w:hAnsi="Arial" w:cs="Arial"/>
          <w:b/>
          <w:noProof/>
        </w:rPr>
        <w:t xml:space="preserve"> mois</w:t>
      </w:r>
      <w:r w:rsidRPr="003468C7">
        <w:rPr>
          <w:rFonts w:ascii="Arial" w:hAnsi="Arial" w:cs="Arial"/>
        </w:rPr>
        <w:t xml:space="preserve"> à compter</w:t>
      </w:r>
      <w:r>
        <w:rPr>
          <w:rFonts w:ascii="Arial" w:hAnsi="Arial" w:cs="Arial"/>
        </w:rPr>
        <w:t xml:space="preserve"> de :</w:t>
      </w:r>
    </w:p>
    <w:p w14:paraId="00EF8EEC" w14:textId="77777777" w:rsidR="0042449E" w:rsidRDefault="0042449E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ou de l’accord-cadre ;</w:t>
      </w:r>
    </w:p>
    <w:p w14:paraId="014AA21F" w14:textId="77777777" w:rsidR="0042449E" w:rsidRDefault="0042449E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273A1D16" w14:textId="77777777" w:rsidR="0042449E" w:rsidRDefault="0042449E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7B7A9F34" w14:textId="77777777" w:rsidR="0042449E" w:rsidRDefault="004244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A3A8704" w14:textId="77777777" w:rsidR="0042449E" w:rsidRDefault="0042449E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  <w:t>OUI</w:t>
      </w:r>
    </w:p>
    <w:p w14:paraId="225A5CBA" w14:textId="77777777" w:rsidR="0042449E" w:rsidRDefault="0042449E" w:rsidP="009B45B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7FA40EDA" w14:textId="77777777" w:rsidR="0042449E" w:rsidRDefault="004244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3DAC5BE" w14:textId="77777777" w:rsidR="0042449E" w:rsidRDefault="0042449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0AE0F04E" w14:textId="77777777" w:rsidR="0042449E" w:rsidRDefault="0042449E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726F917C" w14:textId="77777777" w:rsidR="0042449E" w:rsidRDefault="0042449E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D2D483E" w14:textId="77777777" w:rsidR="0042449E" w:rsidRDefault="0042449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3958A7" w14:textId="77777777" w:rsidR="0042449E" w:rsidRDefault="0042449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2449E" w14:paraId="74B100F6" w14:textId="77777777">
        <w:tc>
          <w:tcPr>
            <w:tcW w:w="10419" w:type="dxa"/>
            <w:shd w:val="clear" w:color="auto" w:fill="66CCFF"/>
          </w:tcPr>
          <w:p w14:paraId="6C0AC83F" w14:textId="77777777" w:rsidR="0042449E" w:rsidRDefault="0042449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457EC2BF" w14:textId="77777777" w:rsidR="0042449E" w:rsidRDefault="0042449E" w:rsidP="006C4338">
      <w:pPr>
        <w:tabs>
          <w:tab w:val="left" w:pos="851"/>
        </w:tabs>
        <w:jc w:val="both"/>
      </w:pPr>
    </w:p>
    <w:p w14:paraId="2B01EA16" w14:textId="77777777" w:rsidR="0042449E" w:rsidRDefault="004244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037E1986" w14:textId="77777777" w:rsidR="0042449E" w:rsidRDefault="004244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2449E" w14:paraId="61E156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5E0C1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1AC12FF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19408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D71E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42449E" w14:paraId="0C47B0E1" w14:textId="77777777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AF9E8C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622892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BB1600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5596807" w14:textId="77777777" w:rsidR="0042449E" w:rsidRDefault="0042449E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1F8A88A" w14:textId="4757DB54" w:rsidR="0042449E" w:rsidRDefault="004244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1085F983" w14:textId="7EC1E1D0" w:rsidR="00024D35" w:rsidRDefault="00024D35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F00F6D9" w14:textId="130AE0A4" w:rsidR="00024D35" w:rsidRDefault="00024D35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358A628" w14:textId="1AEB1750" w:rsidR="00024D35" w:rsidRDefault="00024D35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7EA162E" w14:textId="77777777" w:rsidR="00024D35" w:rsidRDefault="00024D35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B66815C" w14:textId="77777777" w:rsidR="0042449E" w:rsidRDefault="004244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67D8E59" w14:textId="77777777" w:rsidR="0042449E" w:rsidRDefault="0042449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39CAC3C6" w14:textId="77777777" w:rsidR="0042449E" w:rsidRDefault="0042449E" w:rsidP="006C4338">
      <w:pPr>
        <w:tabs>
          <w:tab w:val="left" w:pos="851"/>
        </w:tabs>
        <w:jc w:val="both"/>
      </w:pPr>
    </w:p>
    <w:p w14:paraId="32C55BCC" w14:textId="77777777" w:rsidR="0042449E" w:rsidRPr="009B45B9" w:rsidRDefault="0042449E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F36A3B">
        <w:rPr>
          <w:rFonts w:ascii="Arial" w:hAnsi="Arial" w:cs="Arial"/>
        </w:rPr>
        <w:t xml:space="preserve">mandataire suivant </w:t>
      </w:r>
      <w:r w:rsidRPr="00F36A3B">
        <w:rPr>
          <w:rFonts w:ascii="Arial" w:hAnsi="Arial" w:cs="Arial"/>
          <w:i/>
          <w:sz w:val="18"/>
          <w:szCs w:val="18"/>
        </w:rPr>
        <w:t>(articles R2142-19 à R2142-27)</w:t>
      </w:r>
      <w:proofErr w:type="gramStart"/>
      <w:r w:rsidRPr="00F36A3B">
        <w:rPr>
          <w:rFonts w:ascii="Arial" w:hAnsi="Arial" w:cs="Arial"/>
          <w:i/>
          <w:sz w:val="18"/>
          <w:szCs w:val="18"/>
        </w:rPr>
        <w:t> </w:t>
      </w:r>
      <w:r w:rsidRPr="00F36A3B">
        <w:rPr>
          <w:rFonts w:ascii="Arial" w:hAnsi="Arial" w:cs="Arial"/>
          <w:sz w:val="18"/>
          <w:szCs w:val="18"/>
        </w:rPr>
        <w:t>:</w:t>
      </w:r>
      <w:r w:rsidRPr="00F36A3B">
        <w:rPr>
          <w:rFonts w:ascii="Arial" w:hAnsi="Arial" w:cs="Arial"/>
          <w:i/>
          <w:sz w:val="18"/>
          <w:szCs w:val="18"/>
        </w:rPr>
        <w:t>[</w:t>
      </w:r>
      <w:proofErr w:type="gramEnd"/>
      <w:r w:rsidRPr="00F36A3B">
        <w:rPr>
          <w:rFonts w:ascii="Arial" w:hAnsi="Arial" w:cs="Arial"/>
          <w:i/>
          <w:sz w:val="18"/>
          <w:szCs w:val="18"/>
        </w:rPr>
        <w:t>Indiquer le nom commercial et la dénomination sociale du mandataire]</w:t>
      </w:r>
    </w:p>
    <w:p w14:paraId="585F64EB" w14:textId="77777777" w:rsidR="0042449E" w:rsidRDefault="0042449E" w:rsidP="005846FB">
      <w:pPr>
        <w:tabs>
          <w:tab w:val="left" w:pos="851"/>
        </w:tabs>
        <w:rPr>
          <w:rFonts w:ascii="Arial" w:hAnsi="Arial" w:cs="Arial"/>
        </w:rPr>
      </w:pPr>
    </w:p>
    <w:p w14:paraId="5EAF73F8" w14:textId="77777777" w:rsidR="0042449E" w:rsidRDefault="0042449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0C00E0D1" w14:textId="77777777" w:rsidR="0042449E" w:rsidRDefault="0042449E" w:rsidP="00710FD6">
      <w:pPr>
        <w:tabs>
          <w:tab w:val="left" w:pos="851"/>
        </w:tabs>
        <w:rPr>
          <w:rFonts w:ascii="Arial" w:hAnsi="Arial" w:cs="Arial"/>
        </w:rPr>
      </w:pPr>
    </w:p>
    <w:p w14:paraId="18BD5EBC" w14:textId="77777777" w:rsidR="0042449E" w:rsidRDefault="0042449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3E81D9A" w14:textId="77777777" w:rsidR="0042449E" w:rsidRDefault="0042449E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C46579" w14:textId="77777777" w:rsidR="0042449E" w:rsidRDefault="0042449E" w:rsidP="00CD46CC">
      <w:pPr>
        <w:tabs>
          <w:tab w:val="left" w:pos="851"/>
        </w:tabs>
        <w:rPr>
          <w:rFonts w:ascii="Arial" w:hAnsi="Arial" w:cs="Arial"/>
        </w:rPr>
      </w:pPr>
    </w:p>
    <w:p w14:paraId="0B75CC92" w14:textId="77777777" w:rsidR="0042449E" w:rsidRDefault="0042449E" w:rsidP="00CD46CC">
      <w:pPr>
        <w:tabs>
          <w:tab w:val="left" w:pos="851"/>
        </w:tabs>
        <w:rPr>
          <w:rFonts w:ascii="Arial" w:hAnsi="Arial" w:cs="Arial"/>
        </w:rPr>
      </w:pPr>
    </w:p>
    <w:p w14:paraId="4135A906" w14:textId="77777777" w:rsidR="0042449E" w:rsidRDefault="0042449E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42A2168F" w14:textId="77777777" w:rsidR="0042449E" w:rsidRDefault="0042449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5F483B72" w14:textId="77777777" w:rsidR="0042449E" w:rsidRPr="00877D4A" w:rsidRDefault="0042449E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711D79E6" w14:textId="77777777" w:rsidR="0042449E" w:rsidRDefault="0042449E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2DA6591" w14:textId="77777777" w:rsidR="0042449E" w:rsidRDefault="0042449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5F772CA3" w14:textId="77777777" w:rsidR="0042449E" w:rsidRDefault="0042449E" w:rsidP="001C733C">
      <w:pPr>
        <w:tabs>
          <w:tab w:val="left" w:pos="851"/>
        </w:tabs>
        <w:rPr>
          <w:rFonts w:ascii="Arial" w:hAnsi="Arial" w:cs="Arial"/>
        </w:rPr>
      </w:pPr>
    </w:p>
    <w:p w14:paraId="79F8558F" w14:textId="77777777" w:rsidR="0042449E" w:rsidRDefault="0042449E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46F741D0" w14:textId="77777777" w:rsidR="0042449E" w:rsidRDefault="0042449E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16A4B3F0" w14:textId="77777777" w:rsidR="0042449E" w:rsidRDefault="0042449E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4797BCD4" w14:textId="77777777" w:rsidR="0042449E" w:rsidRDefault="0042449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2333E52A" w14:textId="77777777" w:rsidR="0042449E" w:rsidRDefault="0042449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8EB2F10" w14:textId="77777777" w:rsidR="0042449E" w:rsidRDefault="0042449E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1793223" w14:textId="77777777" w:rsidR="0042449E" w:rsidRPr="00877D4A" w:rsidRDefault="0042449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71851A77" w14:textId="77777777" w:rsidR="0042449E" w:rsidRDefault="0042449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1A553873" w14:textId="77777777" w:rsidR="0042449E" w:rsidRDefault="0042449E" w:rsidP="009B45B9">
      <w:pPr>
        <w:tabs>
          <w:tab w:val="left" w:pos="851"/>
        </w:tabs>
        <w:ind w:left="1701" w:hanging="850"/>
        <w:jc w:val="both"/>
      </w:pPr>
    </w:p>
    <w:p w14:paraId="526358EF" w14:textId="77777777" w:rsidR="0042449E" w:rsidRDefault="0042449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14:paraId="4857BBC4" w14:textId="77777777" w:rsidR="0042449E" w:rsidRDefault="0042449E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8CB1A1A" w14:textId="77777777" w:rsidR="0042449E" w:rsidRDefault="0042449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94ABC"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52B557B9" w14:textId="77777777" w:rsidR="0042449E" w:rsidRDefault="0042449E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11F32CDA" w14:textId="77777777" w:rsidR="0042449E" w:rsidRDefault="0042449E" w:rsidP="005846FB">
      <w:pPr>
        <w:tabs>
          <w:tab w:val="left" w:pos="851"/>
        </w:tabs>
        <w:rPr>
          <w:rFonts w:ascii="Arial" w:hAnsi="Arial" w:cs="Arial"/>
        </w:rPr>
      </w:pPr>
    </w:p>
    <w:p w14:paraId="390C561A" w14:textId="77777777" w:rsidR="0042449E" w:rsidRDefault="0042449E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2449E" w14:paraId="4CEF24D1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FF20C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B057E96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64498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237AF" w14:textId="77777777" w:rsidR="0042449E" w:rsidRDefault="0042449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42449E" w14:paraId="4E674491" w14:textId="77777777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644384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A7ECD68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D9B004C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449E" w14:paraId="51E6AAA3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BE4A29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212FFEC8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4E0A1C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449E" w14:paraId="2D45B89E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92D2096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47C726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3AFE089" w14:textId="77777777" w:rsidR="0042449E" w:rsidRDefault="0042449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6C85EDC" w14:textId="77777777" w:rsidR="0042449E" w:rsidRDefault="0042449E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FEC197B" w14:textId="1AA1EEFF" w:rsidR="0042449E" w:rsidRDefault="0042449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15A7B29" w14:textId="1733BB86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6ADBF2C" w14:textId="428BDD5E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AB82596" w14:textId="55869514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711F2D7" w14:textId="769DDC06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10EBBAE" w14:textId="4D42D275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790C0F3" w14:textId="2746FA14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8F495E6" w14:textId="0A278115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8FC504" w14:textId="2E8601BF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5FDC750" w14:textId="53D43A7A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FD4422D" w14:textId="5CFB6262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2FA1F9F" w14:textId="409BDE52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6ACB52C" w14:textId="1AAF3A78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F62CD22" w14:textId="1C646C64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39F0667" w14:textId="16C5819A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2099ECD" w14:textId="77777777" w:rsidR="005A64E8" w:rsidRDefault="005A64E8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2D482EC7" w14:textId="77777777">
        <w:tc>
          <w:tcPr>
            <w:tcW w:w="10277" w:type="dxa"/>
            <w:shd w:val="clear" w:color="auto" w:fill="66CCFF"/>
          </w:tcPr>
          <w:p w14:paraId="0F9A4B51" w14:textId="77777777" w:rsidR="0042449E" w:rsidRDefault="0042449E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453765A7" w14:textId="77777777" w:rsidR="0042449E" w:rsidRDefault="0042449E" w:rsidP="006C4338">
      <w:pPr>
        <w:tabs>
          <w:tab w:val="left" w:pos="851"/>
        </w:tabs>
      </w:pPr>
    </w:p>
    <w:p w14:paraId="79439DF1" w14:textId="77777777" w:rsidR="0042449E" w:rsidRDefault="0042449E" w:rsidP="006C4338">
      <w:pPr>
        <w:tabs>
          <w:tab w:val="left" w:pos="851"/>
        </w:tabs>
      </w:pPr>
    </w:p>
    <w:p w14:paraId="0243892F" w14:textId="77777777" w:rsidR="005A64E8" w:rsidRDefault="005A64E8" w:rsidP="005A64E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tbl>
      <w:tblPr>
        <w:tblW w:w="10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936"/>
        <w:gridCol w:w="312"/>
      </w:tblGrid>
      <w:tr w:rsidR="005A64E8" w14:paraId="71215F96" w14:textId="77777777" w:rsidTr="005A64E8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F2729D" w14:textId="77777777" w:rsidR="005A64E8" w:rsidRDefault="005A64E8" w:rsidP="005A64E8">
            <w:pPr>
              <w:keepNext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>
              <w:rPr>
                <w:rFonts w:asciiTheme="majorHAnsi" w:hAnsiTheme="majorHAnsi" w:cstheme="majorHAnsi"/>
                <w:b/>
                <w:spacing w:val="-10"/>
                <w:position w:val="-2"/>
                <w:sz w:val="22"/>
                <w:szCs w:val="22"/>
              </w:rPr>
              <w:t xml:space="preserve">  </w:t>
            </w:r>
            <w:r>
              <w:rPr>
                <w:rFonts w:asciiTheme="majorHAnsi" w:hAnsiTheme="majorHAnsi" w:cstheme="majorHAnsi"/>
                <w:bCs/>
                <w:color w:val="0070C0"/>
                <w:sz w:val="22"/>
                <w:szCs w:val="22"/>
              </w:rPr>
              <w:t>Désignation de l’acheteur</w:t>
            </w:r>
          </w:p>
          <w:p w14:paraId="3723E720" w14:textId="77777777" w:rsidR="005A64E8" w:rsidRDefault="005A64E8">
            <w:pPr>
              <w:keepNext/>
              <w:jc w:val="both"/>
              <w:outlineLvl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7668B5E" w14:textId="77777777" w:rsidR="005A64E8" w:rsidRDefault="005A64E8">
            <w:pPr>
              <w:keepNext/>
              <w:jc w:val="both"/>
              <w:outlineLvl w:val="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33FD7FB3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Université de Poitiers</w:t>
            </w:r>
          </w:p>
          <w:p w14:paraId="1F18B4E5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15 rue de l’hôtel Dieu - TSA 71117</w:t>
            </w:r>
          </w:p>
          <w:p w14:paraId="11E077E1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14:paraId="6B63BF8A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SIRET : 198 608 564 003 75</w:t>
            </w:r>
          </w:p>
          <w:p w14:paraId="6CB7F1F0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67C97819" w14:textId="77777777" w:rsidR="005A64E8" w:rsidRDefault="005A64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115749" w14:textId="77777777" w:rsidR="005A64E8" w:rsidRDefault="005A64E8">
            <w:pPr>
              <w:tabs>
                <w:tab w:val="left" w:pos="426"/>
                <w:tab w:val="left" w:pos="5103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 </w:t>
            </w:r>
            <w:r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Nom, prénom, qualité du signataire du marché public ou de l’accord-cadre :</w:t>
            </w:r>
          </w:p>
          <w:p w14:paraId="2F4E5D31" w14:textId="77777777" w:rsidR="005A64E8" w:rsidRDefault="005A64E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C59FA30" w14:textId="77777777" w:rsidR="005A64E8" w:rsidRDefault="005A64E8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Mme VIRGINIE LAVAL </w:t>
            </w:r>
          </w:p>
          <w:p w14:paraId="52DFF806" w14:textId="77777777" w:rsidR="005A64E8" w:rsidRDefault="005A64E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Présidente de l’Université de Poitiers</w:t>
            </w:r>
          </w:p>
          <w:p w14:paraId="753AF04B" w14:textId="77777777" w:rsidR="005A64E8" w:rsidRDefault="005A64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64E8" w14:paraId="1271A207" w14:textId="77777777" w:rsidTr="005A64E8">
        <w:trPr>
          <w:trHeight w:val="1160"/>
        </w:trPr>
        <w:tc>
          <w:tcPr>
            <w:tcW w:w="50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DE87" w14:textId="77777777" w:rsidR="005A64E8" w:rsidRDefault="005A64E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DD19D37" w14:textId="77777777" w:rsidR="005A64E8" w:rsidRDefault="005A64E8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>
              <w:rPr>
                <w:rFonts w:asciiTheme="majorHAnsi" w:hAnsiTheme="majorHAnsi" w:cstheme="majorHAnsi"/>
                <w:spacing w:val="-10"/>
                <w:position w:val="-2"/>
                <w:sz w:val="22"/>
                <w:szCs w:val="22"/>
              </w:rPr>
              <w:t xml:space="preserve">  </w:t>
            </w:r>
            <w:r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Personne habilitée à donner les renseignements prévus aux articles R2191-59 à R2191-62 du code de la commande publique (nantissements ou cessions de créances)</w:t>
            </w:r>
            <w:r>
              <w:rPr>
                <w:rFonts w:asciiTheme="majorHAnsi" w:hAnsiTheme="majorHAnsi" w:cstheme="majorHAnsi"/>
                <w:i/>
                <w:color w:val="0070C0"/>
                <w:sz w:val="22"/>
                <w:szCs w:val="22"/>
              </w:rPr>
              <w:t> </w:t>
            </w:r>
          </w:p>
          <w:p w14:paraId="3D88F4FD" w14:textId="77777777" w:rsidR="005A64E8" w:rsidRDefault="005A64E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A2B559E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Direction de la logistique et du patrimoine immobilier</w:t>
            </w:r>
          </w:p>
          <w:p w14:paraId="7B8061B7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Cellule marchés de travaux</w:t>
            </w:r>
          </w:p>
          <w:p w14:paraId="0731A916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 allée Jean Monnet – Bât. C1</w:t>
            </w:r>
          </w:p>
          <w:p w14:paraId="1730715C" w14:textId="77777777" w:rsidR="005A64E8" w:rsidRDefault="005A64E8">
            <w:pPr>
              <w:tabs>
                <w:tab w:val="center" w:pos="4536"/>
                <w:tab w:val="right" w:pos="9072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TSA 11111</w:t>
            </w:r>
          </w:p>
          <w:p w14:paraId="38798B06" w14:textId="77777777" w:rsidR="005A64E8" w:rsidRDefault="005A64E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86073 POITIERS Cedex 9</w:t>
            </w:r>
          </w:p>
          <w:p w14:paraId="29D72C4A" w14:textId="77777777" w:rsidR="005A64E8" w:rsidRDefault="005A64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CAD4D2" w14:textId="77777777" w:rsidR="005A64E8" w:rsidRDefault="005A64E8">
            <w:pPr>
              <w:tabs>
                <w:tab w:val="left" w:pos="426"/>
                <w:tab w:val="left" w:pos="851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6535023" w14:textId="77777777" w:rsidR="005A64E8" w:rsidRDefault="005A64E8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sym w:font="Wingdings" w:char="F06E"/>
            </w:r>
            <w:r>
              <w:rPr>
                <w:rFonts w:asciiTheme="majorHAnsi" w:hAnsiTheme="majorHAnsi" w:cstheme="majorHAnsi"/>
                <w:b/>
                <w:bCs/>
                <w:color w:val="00B0F0"/>
                <w:spacing w:val="-10"/>
                <w:position w:val="-2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pacing w:val="-10"/>
                <w:position w:val="-2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color w:val="0070C0"/>
                <w:sz w:val="22"/>
                <w:szCs w:val="22"/>
              </w:rPr>
              <w:t>Désignation, adresse, numéro de téléphone du comptable assignataire :</w:t>
            </w:r>
          </w:p>
          <w:p w14:paraId="45360C02" w14:textId="77777777" w:rsidR="005A64E8" w:rsidRDefault="005A64E8">
            <w:pPr>
              <w:tabs>
                <w:tab w:val="left" w:pos="720"/>
              </w:tabs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45777288" w14:textId="77777777" w:rsidR="005A64E8" w:rsidRDefault="005A64E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64E8" w14:paraId="6483C2C8" w14:textId="77777777" w:rsidTr="005A64E8">
        <w:trPr>
          <w:trHeight w:val="1741"/>
        </w:trPr>
        <w:tc>
          <w:tcPr>
            <w:tcW w:w="50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1991F" w14:textId="77777777" w:rsidR="005A64E8" w:rsidRDefault="005A64E8">
            <w:pPr>
              <w:suppressAutoHyphens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73C050B" w14:textId="77777777" w:rsidR="005A64E8" w:rsidRDefault="005A64E8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M. David MARTIN</w:t>
            </w:r>
          </w:p>
          <w:p w14:paraId="149A351D" w14:textId="77777777" w:rsidR="005A64E8" w:rsidRDefault="005A64E8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Agence Comptable de l'Université de Poitiers</w:t>
            </w:r>
          </w:p>
          <w:p w14:paraId="7AF46343" w14:textId="77777777" w:rsidR="005A64E8" w:rsidRDefault="005A64E8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14:paraId="0C90F75B" w14:textId="77777777" w:rsidR="005A64E8" w:rsidRDefault="005A64E8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15 rue de l’hôtel Dieu - TSA 71117</w:t>
            </w:r>
          </w:p>
          <w:p w14:paraId="306E14D5" w14:textId="77777777" w:rsidR="005A64E8" w:rsidRDefault="005A64E8">
            <w:pPr>
              <w:pStyle w:val="fcase2metab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86073 POITIERS Cedex 9</w:t>
            </w:r>
          </w:p>
          <w:p w14:paraId="0A2200C1" w14:textId="77777777" w:rsidR="005A64E8" w:rsidRDefault="005A64E8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fr-FR"/>
              </w:rPr>
              <w:t>Tél : 05 49 45 30 10</w:t>
            </w:r>
          </w:p>
          <w:p w14:paraId="5583A9A1" w14:textId="77777777" w:rsidR="005A64E8" w:rsidRDefault="005A64E8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F6433" w14:textId="77777777" w:rsidR="005A64E8" w:rsidRDefault="005A64E8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2DD44CB9" w14:textId="77777777" w:rsidR="005A64E8" w:rsidRDefault="005A64E8" w:rsidP="005A64E8">
      <w:pPr>
        <w:tabs>
          <w:tab w:val="left" w:pos="851"/>
        </w:tabs>
        <w:rPr>
          <w:rFonts w:asciiTheme="majorHAnsi" w:hAnsiTheme="majorHAnsi" w:cstheme="majorHAnsi"/>
          <w:sz w:val="22"/>
          <w:szCs w:val="22"/>
        </w:rPr>
      </w:pPr>
    </w:p>
    <w:p w14:paraId="320F246E" w14:textId="1266F80E" w:rsidR="0042449E" w:rsidRPr="00381FB9" w:rsidRDefault="0042449E" w:rsidP="008358B7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Arial" w:hAnsi="Arial" w:cs="Arial"/>
        </w:rPr>
      </w:pPr>
    </w:p>
    <w:p w14:paraId="232C9E1E" w14:textId="77777777" w:rsidR="0042449E" w:rsidRDefault="0042449E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72E6B955" w14:textId="77777777" w:rsidTr="00CF2EF3">
        <w:tc>
          <w:tcPr>
            <w:tcW w:w="10277" w:type="dxa"/>
            <w:shd w:val="clear" w:color="auto" w:fill="66CCFF"/>
          </w:tcPr>
          <w:p w14:paraId="01BAB60D" w14:textId="77777777" w:rsidR="0042449E" w:rsidRDefault="0042449E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– Décision du pouvoir adjudicateur.</w:t>
            </w:r>
          </w:p>
        </w:tc>
      </w:tr>
    </w:tbl>
    <w:p w14:paraId="1860DCF5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57095CC6" w14:textId="77777777" w:rsidR="0042449E" w:rsidRPr="00B424AF" w:rsidRDefault="0042449E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1D38F37F" w14:textId="77777777" w:rsidR="0042449E" w:rsidRPr="00972CC5" w:rsidRDefault="0042449E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2CE20144" w14:textId="77777777" w:rsidR="0042449E" w:rsidRPr="00B424AF" w:rsidRDefault="0042449E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</w:r>
      <w:proofErr w:type="gramStart"/>
      <w:r w:rsidRPr="00B424AF">
        <w:rPr>
          <w:rFonts w:ascii="Arial" w:hAnsi="Arial" w:cs="Arial"/>
        </w:rPr>
        <w:t>en</w:t>
      </w:r>
      <w:proofErr w:type="gramEnd"/>
      <w:r w:rsidRPr="00B424AF">
        <w:rPr>
          <w:rFonts w:ascii="Arial" w:hAnsi="Arial" w:cs="Arial"/>
        </w:rPr>
        <w:t xml:space="preserve"> ce qui concerne la totalité du marché global ou, en cas de marché alloti, la totalité des lots</w:t>
      </w:r>
    </w:p>
    <w:p w14:paraId="75575508" w14:textId="77777777" w:rsidR="0042449E" w:rsidRPr="00B424AF" w:rsidRDefault="0042449E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</w:r>
      <w:proofErr w:type="gramStart"/>
      <w:r w:rsidRPr="00B424AF">
        <w:rPr>
          <w:rFonts w:ascii="Arial" w:hAnsi="Arial" w:cs="Arial"/>
        </w:rPr>
        <w:t>en</w:t>
      </w:r>
      <w:proofErr w:type="gramEnd"/>
      <w:r w:rsidRPr="00B424AF">
        <w:rPr>
          <w:rFonts w:ascii="Arial" w:hAnsi="Arial" w:cs="Arial"/>
        </w:rPr>
        <w:t xml:space="preserve"> ce qui concerne le lot ci-après seulement : lot n° ……………………………………………..</w:t>
      </w:r>
    </w:p>
    <w:p w14:paraId="3266111D" w14:textId="77777777" w:rsidR="0042449E" w:rsidRPr="00B424AF" w:rsidRDefault="0042449E" w:rsidP="00B424AF">
      <w:pPr>
        <w:pStyle w:val="fcase2metab"/>
        <w:rPr>
          <w:rFonts w:ascii="Arial" w:hAnsi="Arial" w:cs="Arial"/>
          <w:i/>
        </w:rPr>
      </w:pPr>
      <w:r w:rsidRPr="00B424AF">
        <w:rPr>
          <w:rFonts w:ascii="Arial" w:hAnsi="Arial" w:cs="Arial"/>
          <w:i/>
        </w:rPr>
        <w:tab/>
        <w:t>(</w:t>
      </w:r>
      <w:proofErr w:type="gramStart"/>
      <w:r w:rsidRPr="00B424AF">
        <w:rPr>
          <w:rFonts w:ascii="Arial" w:hAnsi="Arial" w:cs="Arial"/>
          <w:i/>
        </w:rPr>
        <w:t>indiquer</w:t>
      </w:r>
      <w:proofErr w:type="gramEnd"/>
      <w:r w:rsidRPr="00B424AF">
        <w:rPr>
          <w:rFonts w:ascii="Arial" w:hAnsi="Arial" w:cs="Arial"/>
          <w:i/>
        </w:rPr>
        <w:t xml:space="preserve"> les lots pour lesquels le candidat est retenu)</w:t>
      </w:r>
    </w:p>
    <w:p w14:paraId="10AB4D18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</w:p>
    <w:p w14:paraId="16B9571B" w14:textId="77777777" w:rsidR="0042449E" w:rsidRPr="00B424AF" w:rsidRDefault="0042449E" w:rsidP="00B424AF">
      <w:pPr>
        <w:pStyle w:val="fcase2metab"/>
        <w:rPr>
          <w:rFonts w:ascii="Arial" w:hAnsi="Arial" w:cs="Arial"/>
          <w:lang w:val="x-none"/>
        </w:rPr>
      </w:pPr>
      <w:r w:rsidRPr="00B424AF">
        <w:rPr>
          <w:rFonts w:ascii="Arial" w:hAnsi="Arial" w:cs="Arial"/>
          <w:lang w:val="x-none"/>
        </w:rPr>
        <w:t>pour un montant total de : …</w:t>
      </w:r>
      <w:r>
        <w:rPr>
          <w:rFonts w:ascii="Arial" w:hAnsi="Arial" w:cs="Arial"/>
        </w:rPr>
        <w:t>……</w:t>
      </w:r>
      <w:r w:rsidRPr="00B424AF">
        <w:rPr>
          <w:rFonts w:ascii="Arial" w:hAnsi="Arial" w:cs="Arial"/>
          <w:lang w:val="x-none"/>
        </w:rPr>
        <w:t>………………………….. (HT)</w:t>
      </w:r>
    </w:p>
    <w:p w14:paraId="5F4F61ED" w14:textId="77777777" w:rsidR="0042449E" w:rsidRPr="00B424AF" w:rsidRDefault="0042449E" w:rsidP="00B424AF">
      <w:pPr>
        <w:pStyle w:val="fcase2metab"/>
        <w:rPr>
          <w:rFonts w:ascii="Arial" w:hAnsi="Arial" w:cs="Arial"/>
          <w:b/>
          <w:bCs/>
        </w:rPr>
      </w:pPr>
    </w:p>
    <w:p w14:paraId="036CA701" w14:textId="77777777" w:rsidR="0042449E" w:rsidRPr="00B424AF" w:rsidRDefault="0042449E" w:rsidP="00B424AF">
      <w:pPr>
        <w:pStyle w:val="fcase2metab"/>
        <w:rPr>
          <w:rFonts w:ascii="Arial" w:hAnsi="Arial" w:cs="Arial"/>
          <w:b/>
          <w:bCs/>
        </w:rPr>
      </w:pPr>
    </w:p>
    <w:p w14:paraId="7A4F8609" w14:textId="77777777" w:rsidR="0042449E" w:rsidRDefault="0042449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57D5FBB5" w14:textId="77777777" w:rsidR="0042449E" w:rsidRPr="00B424AF" w:rsidRDefault="0042449E" w:rsidP="00B424AF">
      <w:pPr>
        <w:pStyle w:val="fcase2metab"/>
        <w:rPr>
          <w:rFonts w:ascii="Arial" w:hAnsi="Arial" w:cs="Arial"/>
          <w:i/>
          <w:iCs/>
        </w:rPr>
      </w:pPr>
    </w:p>
    <w:p w14:paraId="47263315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1F828ECA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6EAC8CE8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6CA6A2F4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4FC66273" w14:textId="77777777" w:rsidR="0042449E" w:rsidRPr="00B424AF" w:rsidRDefault="0042449E" w:rsidP="00B424AF">
      <w:pPr>
        <w:pStyle w:val="fcase2metab"/>
        <w:rPr>
          <w:rFonts w:ascii="Arial" w:hAnsi="Arial" w:cs="Arial"/>
          <w:b/>
          <w:bCs/>
        </w:rPr>
      </w:pPr>
    </w:p>
    <w:p w14:paraId="08BBC0B4" w14:textId="77777777" w:rsidR="0042449E" w:rsidRPr="00B424AF" w:rsidRDefault="0042449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25DC7496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</w:p>
    <w:p w14:paraId="15716501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</w:t>
      </w:r>
      <w:proofErr w:type="gramStart"/>
      <w:r w:rsidRPr="00B424AF">
        <w:rPr>
          <w:rFonts w:ascii="Arial" w:hAnsi="Arial" w:cs="Arial"/>
        </w:rPr>
        <w:t>… ,</w:t>
      </w:r>
      <w:proofErr w:type="gramEnd"/>
      <w:r w:rsidRPr="00B424AF">
        <w:rPr>
          <w:rFonts w:ascii="Arial" w:hAnsi="Arial" w:cs="Arial"/>
        </w:rPr>
        <w:t xml:space="preserve"> le …………………</w:t>
      </w:r>
    </w:p>
    <w:p w14:paraId="3A3C87EB" w14:textId="77777777" w:rsidR="0042449E" w:rsidRDefault="0042449E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3F3710D2" w14:textId="77777777" w:rsidR="0042449E" w:rsidRDefault="004244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14:paraId="3E8D28F2" w14:textId="77777777" w:rsidR="0042449E" w:rsidRDefault="004244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868B1E4" w14:textId="77777777" w:rsidR="0042449E" w:rsidRDefault="004244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737D59D5" w14:textId="77777777" w:rsidR="0042449E" w:rsidRDefault="004244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AEC30B3" w14:textId="72E05508" w:rsidR="0042449E" w:rsidRDefault="0042449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C6F115D" w14:textId="77777777" w:rsidR="005A64E8" w:rsidRDefault="005A64E8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4215014B" w14:textId="77777777" w:rsidR="0042449E" w:rsidRDefault="0042449E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2921E56B" w14:textId="77777777" w:rsidTr="00CF2EF3">
        <w:tc>
          <w:tcPr>
            <w:tcW w:w="10277" w:type="dxa"/>
            <w:shd w:val="clear" w:color="auto" w:fill="66CCFF"/>
          </w:tcPr>
          <w:p w14:paraId="3ADF71EA" w14:textId="77777777" w:rsidR="0042449E" w:rsidRDefault="0042449E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– Notification du marché au titulaire.</w:t>
            </w:r>
          </w:p>
        </w:tc>
      </w:tr>
    </w:tbl>
    <w:p w14:paraId="146AF152" w14:textId="77777777" w:rsidR="0042449E" w:rsidRDefault="0042449E" w:rsidP="00B424AF">
      <w:pPr>
        <w:pStyle w:val="fcase2metab"/>
        <w:rPr>
          <w:rFonts w:ascii="Arial" w:hAnsi="Arial" w:cs="Arial"/>
        </w:rPr>
      </w:pPr>
    </w:p>
    <w:p w14:paraId="65B89A26" w14:textId="77777777" w:rsidR="0042449E" w:rsidRPr="00DF12F5" w:rsidRDefault="0042449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75FE88F4" w14:textId="77777777" w:rsidR="0042449E" w:rsidRDefault="0042449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40D90116" w14:textId="77777777" w:rsidR="0042449E" w:rsidRDefault="0042449E" w:rsidP="00B424AF">
      <w:pPr>
        <w:pStyle w:val="fcase2metab"/>
        <w:rPr>
          <w:rFonts w:ascii="Arial" w:hAnsi="Arial" w:cs="Arial"/>
        </w:rPr>
      </w:pPr>
    </w:p>
    <w:p w14:paraId="600B79FD" w14:textId="77777777" w:rsidR="0042449E" w:rsidRDefault="0042449E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3353C650" w14:textId="77777777" w:rsidR="0042449E" w:rsidRDefault="0042449E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2FEBB804" w14:textId="77777777" w:rsidR="0042449E" w:rsidRPr="00DF0ADA" w:rsidRDefault="0042449E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00FF39D7" w14:textId="77777777" w:rsidR="0042449E" w:rsidRPr="00DF0ADA" w:rsidRDefault="0042449E" w:rsidP="00F87A2B">
      <w:pPr>
        <w:pStyle w:val="fcase2metab"/>
        <w:rPr>
          <w:rFonts w:ascii="Arial" w:hAnsi="Arial" w:cs="Arial"/>
        </w:rPr>
      </w:pPr>
    </w:p>
    <w:p w14:paraId="5A5A8C0D" w14:textId="77777777" w:rsidR="0042449E" w:rsidRPr="00DF0ADA" w:rsidRDefault="0042449E" w:rsidP="00F87A2B">
      <w:pPr>
        <w:pStyle w:val="fcase2metab"/>
        <w:rPr>
          <w:rFonts w:ascii="Arial" w:hAnsi="Arial" w:cs="Arial"/>
        </w:rPr>
      </w:pPr>
    </w:p>
    <w:p w14:paraId="5EBBA93C" w14:textId="77777777" w:rsidR="0042449E" w:rsidRPr="00DF0ADA" w:rsidRDefault="0042449E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60585848" w14:textId="77777777" w:rsidR="0042449E" w:rsidRPr="00DF0ADA" w:rsidRDefault="0042449E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383FBB2B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</w:p>
    <w:p w14:paraId="7FFC2181" w14:textId="77777777" w:rsidR="0042449E" w:rsidRDefault="0042449E" w:rsidP="00B424AF">
      <w:pPr>
        <w:pStyle w:val="fcase2metab"/>
        <w:rPr>
          <w:rFonts w:ascii="Arial" w:hAnsi="Arial" w:cs="Arial"/>
        </w:rPr>
      </w:pPr>
    </w:p>
    <w:p w14:paraId="069E5D9C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</w:p>
    <w:p w14:paraId="0479D403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39A94" wp14:editId="444CFCC6">
                <wp:simplePos x="0" y="0"/>
                <wp:positionH relativeFrom="column">
                  <wp:posOffset>-83185</wp:posOffset>
                </wp:positionH>
                <wp:positionV relativeFrom="paragraph">
                  <wp:posOffset>98425</wp:posOffset>
                </wp:positionV>
                <wp:extent cx="6663690" cy="638175"/>
                <wp:effectExtent l="0" t="0" r="2286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CDE98" w14:textId="77777777" w:rsidR="0042449E" w:rsidRDefault="0042449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406458BE" w14:textId="77777777" w:rsidR="0042449E" w:rsidRDefault="0042449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39A94" id="Rectangle 2" o:spid="_x0000_s1026" style="position:absolute;left:0;text-align:left;margin-left:-6.55pt;margin-top:7.75pt;width:524.7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">
                <v:textbox>
                  <w:txbxContent>
                    <w:p w14:paraId="5C2CDE98" w14:textId="77777777" w:rsidR="0042449E" w:rsidRDefault="0042449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406458BE" w14:textId="77777777" w:rsidR="0042449E" w:rsidRDefault="0042449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50C71C41" w14:textId="77777777" w:rsidR="0042449E" w:rsidRPr="00B424AF" w:rsidRDefault="0042449E" w:rsidP="00B424AF">
      <w:pPr>
        <w:pStyle w:val="fcase2metab"/>
        <w:rPr>
          <w:rFonts w:ascii="Arial" w:hAnsi="Arial" w:cs="Arial"/>
        </w:rPr>
      </w:pPr>
    </w:p>
    <w:p w14:paraId="0193C70E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118D5807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7676C773" w14:textId="77777777" w:rsidR="0042449E" w:rsidRDefault="0042449E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49E" w14:paraId="204AEF47" w14:textId="77777777" w:rsidTr="00CF2EF3">
        <w:tc>
          <w:tcPr>
            <w:tcW w:w="10277" w:type="dxa"/>
            <w:shd w:val="clear" w:color="auto" w:fill="66CCFF"/>
          </w:tcPr>
          <w:p w14:paraId="45CE8ED9" w14:textId="77777777" w:rsidR="0042449E" w:rsidRDefault="0042449E" w:rsidP="00F355D7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G – Nantissement ou cession de créances.</w:t>
            </w:r>
          </w:p>
        </w:tc>
      </w:tr>
    </w:tbl>
    <w:p w14:paraId="75CA4577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6BD7DBCA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Pr="00F355D7">
        <w:rPr>
          <w:rFonts w:ascii="Arial" w:hAnsi="Arial" w:cs="Arial"/>
          <w:b/>
          <w:bCs/>
          <w:lang w:eastAsia="fr-FR"/>
        </w:rPr>
        <w:t xml:space="preserve">Copie délivrée en unique exemplaire </w:t>
      </w:r>
      <w:r w:rsidRPr="00F355D7">
        <w:rPr>
          <w:rFonts w:ascii="Arial" w:hAnsi="Arial" w:cs="Arial"/>
          <w:lang w:eastAsia="fr-FR"/>
        </w:rPr>
        <w:t>pour être remise à l'établissement de crédit en cas de cession ou de</w:t>
      </w:r>
    </w:p>
    <w:p w14:paraId="5317D46F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  <w:proofErr w:type="gramStart"/>
      <w:r w:rsidRPr="00F355D7">
        <w:rPr>
          <w:rFonts w:ascii="Arial" w:hAnsi="Arial" w:cs="Arial"/>
          <w:lang w:eastAsia="fr-FR"/>
        </w:rPr>
        <w:t>nantissement</w:t>
      </w:r>
      <w:proofErr w:type="gramEnd"/>
      <w:r w:rsidRPr="00F355D7">
        <w:rPr>
          <w:rFonts w:ascii="Arial" w:hAnsi="Arial" w:cs="Arial"/>
          <w:lang w:eastAsia="fr-FR"/>
        </w:rPr>
        <w:t xml:space="preserve"> de créance de :</w:t>
      </w:r>
    </w:p>
    <w:p w14:paraId="543D907F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fr-FR"/>
        </w:rPr>
      </w:pPr>
    </w:p>
    <w:p w14:paraId="58DD40BC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 xml:space="preserve">1 </w:t>
      </w: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355D7">
        <w:rPr>
          <w:rFonts w:ascii="Arial" w:hAnsi="Arial" w:cs="Arial"/>
        </w:rPr>
        <w:t>La totalité du marché dont le montant est de : (indiquer le montant en chiffres et en lettres)</w:t>
      </w:r>
    </w:p>
    <w:p w14:paraId="3B095C04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</w:t>
      </w:r>
    </w:p>
    <w:p w14:paraId="711BD89F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523D6D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F355D7">
        <w:rPr>
          <w:rFonts w:ascii="Arial" w:hAnsi="Arial" w:cs="Arial"/>
        </w:rPr>
        <w:t xml:space="preserve"> La totalité du bon de commande n° ...... afférent au marché (indiquer le montant en chiffres et en lettres)</w:t>
      </w:r>
    </w:p>
    <w:p w14:paraId="720B6D90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>:.........................................................................................................................................................................</w:t>
      </w:r>
    </w:p>
    <w:p w14:paraId="3B772DE4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62851FA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 xml:space="preserve">3 </w:t>
      </w: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355D7">
        <w:rPr>
          <w:rFonts w:ascii="Arial" w:hAnsi="Arial" w:cs="Arial"/>
        </w:rPr>
        <w:t>La partie des prestations que le titulaire n’envisage pas de confier à des sous-traitants bénéficiant du</w:t>
      </w:r>
    </w:p>
    <w:p w14:paraId="33DDCEF8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F355D7">
        <w:rPr>
          <w:rFonts w:ascii="Arial" w:hAnsi="Arial" w:cs="Arial"/>
        </w:rPr>
        <w:t>paiement</w:t>
      </w:r>
      <w:proofErr w:type="gramEnd"/>
      <w:r w:rsidRPr="00F355D7">
        <w:rPr>
          <w:rFonts w:ascii="Arial" w:hAnsi="Arial" w:cs="Arial"/>
        </w:rPr>
        <w:t xml:space="preserve"> direct, est évaluée à (indiquer le montant en chiffres et en lettres) :</w:t>
      </w:r>
    </w:p>
    <w:p w14:paraId="5F59D031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</w:p>
    <w:p w14:paraId="1394C850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D556BD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 xml:space="preserve">4 </w:t>
      </w: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355D7">
        <w:rPr>
          <w:rFonts w:ascii="Arial" w:hAnsi="Arial" w:cs="Arial"/>
        </w:rPr>
        <w:t>La partie des prestations évaluée à (indiquer le montant en chiffres et en lettres) :</w:t>
      </w:r>
    </w:p>
    <w:p w14:paraId="0C6D7AE9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55D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</w:p>
    <w:p w14:paraId="5F1105D9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B1A416E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94CEC82" w14:textId="77777777" w:rsidR="0042449E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F355D7">
        <w:rPr>
          <w:rFonts w:ascii="Arial" w:hAnsi="Arial" w:cs="Arial"/>
        </w:rPr>
        <w:t>et</w:t>
      </w:r>
      <w:proofErr w:type="gramEnd"/>
      <w:r w:rsidRPr="00F355D7">
        <w:rPr>
          <w:rFonts w:ascii="Arial" w:hAnsi="Arial" w:cs="Arial"/>
        </w:rPr>
        <w:t xml:space="preserve"> devant être exécutée par .........................................................................................en qualité de :</w:t>
      </w:r>
    </w:p>
    <w:p w14:paraId="0719FF03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58CA05" w14:textId="77777777" w:rsidR="0042449E" w:rsidRDefault="0042449E" w:rsidP="00F355D7">
      <w:pPr>
        <w:suppressAutoHyphens w:val="0"/>
        <w:autoSpaceDE w:val="0"/>
        <w:autoSpaceDN w:val="0"/>
        <w:adjustRightInd w:val="0"/>
        <w:ind w:left="1843"/>
        <w:jc w:val="both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proofErr w:type="gramStart"/>
      <w:r w:rsidRPr="00F355D7">
        <w:rPr>
          <w:rFonts w:ascii="Arial" w:hAnsi="Arial" w:cs="Arial"/>
        </w:rPr>
        <w:t>membre</w:t>
      </w:r>
      <w:proofErr w:type="gramEnd"/>
      <w:r w:rsidRPr="00F355D7">
        <w:rPr>
          <w:rFonts w:ascii="Arial" w:hAnsi="Arial" w:cs="Arial"/>
        </w:rPr>
        <w:t xml:space="preserve"> d’un groupement d’entreprise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A94ABC">
        <w:rPr>
          <w:rFonts w:ascii="Arial" w:hAnsi="Arial" w:cs="Arial"/>
        </w:rPr>
      </w:r>
      <w:r w:rsidR="00A94ABC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355D7">
        <w:rPr>
          <w:rFonts w:ascii="Arial" w:hAnsi="Arial" w:cs="Arial"/>
        </w:rPr>
        <w:t>sous-traitant</w:t>
      </w:r>
    </w:p>
    <w:p w14:paraId="684AD092" w14:textId="77777777" w:rsidR="0042449E" w:rsidRDefault="0042449E" w:rsidP="00F355D7">
      <w:pPr>
        <w:suppressAutoHyphens w:val="0"/>
        <w:autoSpaceDE w:val="0"/>
        <w:autoSpaceDN w:val="0"/>
        <w:adjustRightInd w:val="0"/>
        <w:ind w:left="1843"/>
        <w:jc w:val="both"/>
        <w:rPr>
          <w:rFonts w:ascii="Arial" w:hAnsi="Arial" w:cs="Arial"/>
        </w:rPr>
      </w:pPr>
    </w:p>
    <w:p w14:paraId="19305811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ind w:left="1843"/>
        <w:jc w:val="both"/>
        <w:rPr>
          <w:rFonts w:ascii="Arial" w:hAnsi="Arial" w:cs="Arial"/>
        </w:rPr>
      </w:pPr>
    </w:p>
    <w:p w14:paraId="6EAF54A5" w14:textId="77777777" w:rsidR="0042449E" w:rsidRDefault="0042449E" w:rsidP="00F355D7">
      <w:pPr>
        <w:tabs>
          <w:tab w:val="left" w:pos="2268"/>
          <w:tab w:val="left" w:pos="567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Pr="00F355D7">
        <w:rPr>
          <w:rFonts w:ascii="Arial" w:hAnsi="Arial" w:cs="Arial"/>
        </w:rPr>
        <w:t>A ,</w:t>
      </w:r>
      <w:proofErr w:type="gramEnd"/>
      <w:r>
        <w:rPr>
          <w:rFonts w:ascii="Arial" w:hAnsi="Arial" w:cs="Arial"/>
        </w:rPr>
        <w:tab/>
        <w:t>,</w:t>
      </w:r>
      <w:r w:rsidRPr="00F355D7">
        <w:rPr>
          <w:rFonts w:ascii="Arial" w:hAnsi="Arial" w:cs="Arial"/>
        </w:rPr>
        <w:t xml:space="preserve">le </w:t>
      </w:r>
    </w:p>
    <w:p w14:paraId="574F414A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ind w:left="1134" w:firstLine="567"/>
        <w:jc w:val="both"/>
        <w:rPr>
          <w:rFonts w:ascii="Arial" w:hAnsi="Arial" w:cs="Arial"/>
        </w:rPr>
      </w:pPr>
    </w:p>
    <w:p w14:paraId="16889DC2" w14:textId="77777777" w:rsidR="0042449E" w:rsidRPr="00F355D7" w:rsidRDefault="0042449E" w:rsidP="00F355D7">
      <w:pPr>
        <w:pStyle w:val="fcase2metab"/>
        <w:tabs>
          <w:tab w:val="left" w:pos="567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55D7">
        <w:rPr>
          <w:rFonts w:ascii="Arial" w:hAnsi="Arial" w:cs="Arial"/>
        </w:rPr>
        <w:t>Signature</w:t>
      </w:r>
    </w:p>
    <w:p w14:paraId="1218E835" w14:textId="77777777" w:rsidR="0042449E" w:rsidRDefault="0042449E" w:rsidP="00F355D7">
      <w:pPr>
        <w:pStyle w:val="fcase2metab"/>
        <w:rPr>
          <w:rFonts w:ascii="Arial" w:hAnsi="Arial" w:cs="Arial"/>
        </w:rPr>
      </w:pPr>
    </w:p>
    <w:p w14:paraId="6090ECBA" w14:textId="77777777" w:rsidR="0042449E" w:rsidRDefault="0042449E" w:rsidP="00F355D7">
      <w:pPr>
        <w:pStyle w:val="fcase2metab"/>
        <w:rPr>
          <w:rFonts w:ascii="Arial" w:hAnsi="Arial" w:cs="Arial"/>
        </w:rPr>
      </w:pPr>
    </w:p>
    <w:p w14:paraId="32D6939B" w14:textId="028D24CF" w:rsidR="0042449E" w:rsidRDefault="0042449E" w:rsidP="00F355D7">
      <w:pPr>
        <w:pStyle w:val="fcase2metab"/>
        <w:rPr>
          <w:rFonts w:ascii="Arial" w:hAnsi="Arial" w:cs="Arial"/>
        </w:rPr>
      </w:pPr>
    </w:p>
    <w:p w14:paraId="7BC9C481" w14:textId="0684889F" w:rsidR="00A94ABC" w:rsidRDefault="00A94ABC" w:rsidP="00F355D7">
      <w:pPr>
        <w:pStyle w:val="fcase2metab"/>
        <w:rPr>
          <w:rFonts w:ascii="Arial" w:hAnsi="Arial" w:cs="Arial"/>
        </w:rPr>
      </w:pPr>
    </w:p>
    <w:p w14:paraId="2579FAA1" w14:textId="5390B52C" w:rsidR="00A94ABC" w:rsidRDefault="00A94ABC" w:rsidP="00F355D7">
      <w:pPr>
        <w:pStyle w:val="fcase2metab"/>
        <w:rPr>
          <w:rFonts w:ascii="Arial" w:hAnsi="Arial" w:cs="Arial"/>
        </w:rPr>
      </w:pPr>
    </w:p>
    <w:p w14:paraId="71834C25" w14:textId="550D2E9C" w:rsidR="00A94ABC" w:rsidRDefault="00A94ABC" w:rsidP="00F355D7">
      <w:pPr>
        <w:pStyle w:val="fcase2metab"/>
        <w:rPr>
          <w:rFonts w:ascii="Arial" w:hAnsi="Arial" w:cs="Arial"/>
        </w:rPr>
      </w:pPr>
    </w:p>
    <w:p w14:paraId="75C20A95" w14:textId="301CF642" w:rsidR="00A94ABC" w:rsidRDefault="00A94ABC" w:rsidP="00F355D7">
      <w:pPr>
        <w:pStyle w:val="fcase2metab"/>
        <w:rPr>
          <w:rFonts w:ascii="Arial" w:hAnsi="Arial" w:cs="Arial"/>
        </w:rPr>
      </w:pPr>
    </w:p>
    <w:p w14:paraId="62200CD4" w14:textId="02990C78" w:rsidR="00A94ABC" w:rsidRDefault="00A94ABC" w:rsidP="00F355D7">
      <w:pPr>
        <w:pStyle w:val="fcase2metab"/>
        <w:rPr>
          <w:rFonts w:ascii="Arial" w:hAnsi="Arial" w:cs="Arial"/>
        </w:rPr>
      </w:pPr>
    </w:p>
    <w:p w14:paraId="447FF6D7" w14:textId="7C2D6621" w:rsidR="00A94ABC" w:rsidRDefault="00A94ABC" w:rsidP="00F355D7">
      <w:pPr>
        <w:pStyle w:val="fcase2metab"/>
        <w:rPr>
          <w:rFonts w:ascii="Arial" w:hAnsi="Arial" w:cs="Arial"/>
        </w:rPr>
      </w:pPr>
    </w:p>
    <w:p w14:paraId="74B3F087" w14:textId="361F64A7" w:rsidR="00A94ABC" w:rsidRDefault="00A94ABC" w:rsidP="00F355D7">
      <w:pPr>
        <w:pStyle w:val="fcase2metab"/>
        <w:rPr>
          <w:rFonts w:ascii="Arial" w:hAnsi="Arial" w:cs="Arial"/>
        </w:rPr>
      </w:pPr>
    </w:p>
    <w:p w14:paraId="6D652D03" w14:textId="5D7CBDD4" w:rsidR="00A94ABC" w:rsidRDefault="00A94ABC" w:rsidP="00F355D7">
      <w:pPr>
        <w:pStyle w:val="fcase2metab"/>
        <w:rPr>
          <w:rFonts w:ascii="Arial" w:hAnsi="Arial" w:cs="Arial"/>
        </w:rPr>
      </w:pPr>
    </w:p>
    <w:p w14:paraId="158B6408" w14:textId="1F893D9B" w:rsidR="00A94ABC" w:rsidRDefault="00A94ABC" w:rsidP="00F355D7">
      <w:pPr>
        <w:pStyle w:val="fcase2metab"/>
        <w:rPr>
          <w:rFonts w:ascii="Arial" w:hAnsi="Arial" w:cs="Arial"/>
        </w:rPr>
      </w:pPr>
    </w:p>
    <w:p w14:paraId="6F0D2DB6" w14:textId="679F871E" w:rsidR="00A94ABC" w:rsidRDefault="00A94ABC" w:rsidP="00F355D7">
      <w:pPr>
        <w:pStyle w:val="fcase2metab"/>
        <w:rPr>
          <w:rFonts w:ascii="Arial" w:hAnsi="Arial" w:cs="Arial"/>
        </w:rPr>
      </w:pPr>
    </w:p>
    <w:p w14:paraId="6E0F683B" w14:textId="601E9392" w:rsidR="00A94ABC" w:rsidRDefault="00A94ABC" w:rsidP="00F355D7">
      <w:pPr>
        <w:pStyle w:val="fcase2metab"/>
        <w:rPr>
          <w:rFonts w:ascii="Arial" w:hAnsi="Arial" w:cs="Arial"/>
        </w:rPr>
      </w:pPr>
    </w:p>
    <w:p w14:paraId="101036DC" w14:textId="77777777" w:rsidR="00A94ABC" w:rsidRDefault="00A94ABC" w:rsidP="00F355D7">
      <w:pPr>
        <w:pStyle w:val="fcase2metab"/>
        <w:rPr>
          <w:rFonts w:ascii="Arial" w:hAnsi="Arial" w:cs="Arial"/>
        </w:rPr>
      </w:pPr>
    </w:p>
    <w:p w14:paraId="6CE97AB2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5414F340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42C4D05E" w14:textId="77777777" w:rsidR="0042449E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lang w:eastAsia="fr-FR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Pr="00F355D7">
        <w:rPr>
          <w:rFonts w:ascii="Arial" w:hAnsi="Arial" w:cs="Arial"/>
          <w:b/>
          <w:bCs/>
          <w:lang w:eastAsia="fr-FR"/>
        </w:rPr>
        <w:t xml:space="preserve">Modification(s) ultérieure(s) au contrat de sous-traitance </w:t>
      </w:r>
      <w:r w:rsidRPr="00F355D7">
        <w:rPr>
          <w:rFonts w:ascii="Arial" w:hAnsi="Arial" w:cs="Arial"/>
          <w:lang w:eastAsia="fr-FR"/>
        </w:rPr>
        <w:t>(</w:t>
      </w:r>
      <w:r w:rsidRPr="00F355D7">
        <w:rPr>
          <w:rFonts w:ascii="Arial" w:hAnsi="Arial" w:cs="Arial"/>
          <w:i/>
          <w:iCs/>
          <w:lang w:eastAsia="fr-FR"/>
        </w:rPr>
        <w:t>A renseigner autant de fois que nécessaire)</w:t>
      </w:r>
    </w:p>
    <w:p w14:paraId="137A7221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lang w:eastAsia="fr-FR"/>
        </w:rPr>
      </w:pPr>
    </w:p>
    <w:p w14:paraId="5B791682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F355D7">
        <w:rPr>
          <w:rFonts w:ascii="Arial" w:hAnsi="Arial" w:cs="Arial"/>
          <w:lang w:eastAsia="fr-FR"/>
        </w:rPr>
        <w:t>La part de prestations que le titulaire n'envisage pas de confier à des sous-traitants bénéficiant du paiement direct est</w:t>
      </w:r>
      <w:r>
        <w:rPr>
          <w:rFonts w:ascii="Arial" w:hAnsi="Arial" w:cs="Arial"/>
          <w:lang w:eastAsia="fr-FR"/>
        </w:rPr>
        <w:t xml:space="preserve"> </w:t>
      </w:r>
      <w:r w:rsidRPr="00F355D7">
        <w:rPr>
          <w:rFonts w:ascii="Arial" w:hAnsi="Arial" w:cs="Arial"/>
          <w:lang w:eastAsia="fr-FR"/>
        </w:rPr>
        <w:t xml:space="preserve">ramenée </w:t>
      </w:r>
      <w:r w:rsidRPr="00F355D7">
        <w:rPr>
          <w:rFonts w:ascii="Arial" w:hAnsi="Arial" w:cs="Arial"/>
          <w:i/>
          <w:iCs/>
          <w:lang w:eastAsia="fr-FR"/>
        </w:rPr>
        <w:t xml:space="preserve">(indiquer l’unité monétaire d’exécution du marché et le montant en lettres) </w:t>
      </w:r>
      <w:r w:rsidRPr="00F355D7">
        <w:rPr>
          <w:rFonts w:ascii="Arial" w:hAnsi="Arial" w:cs="Arial"/>
          <w:lang w:eastAsia="fr-FR"/>
        </w:rPr>
        <w:t>à :</w:t>
      </w:r>
    </w:p>
    <w:p w14:paraId="4F614DBF" w14:textId="77777777" w:rsidR="0042449E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lang w:eastAsia="fr-FR"/>
        </w:rPr>
      </w:pPr>
      <w:r w:rsidRPr="00F355D7">
        <w:rPr>
          <w:rFonts w:ascii="Arial" w:hAnsi="Arial" w:cs="Arial"/>
          <w:i/>
          <w:iCs/>
          <w:lang w:eastAsia="fr-FR"/>
        </w:rPr>
        <w:t>.......................................................................................................................................................................................</w:t>
      </w:r>
    </w:p>
    <w:p w14:paraId="62F06E07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lang w:eastAsia="fr-FR"/>
        </w:rPr>
      </w:pPr>
    </w:p>
    <w:p w14:paraId="3CB9F3FC" w14:textId="77777777" w:rsidR="0042449E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F355D7">
        <w:rPr>
          <w:rFonts w:ascii="Arial" w:hAnsi="Arial" w:cs="Arial"/>
          <w:lang w:eastAsia="fr-FR"/>
        </w:rPr>
        <w:t>Montant initial :</w:t>
      </w:r>
    </w:p>
    <w:p w14:paraId="44D1E489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43393B61" w14:textId="77777777" w:rsidR="0042449E" w:rsidRPr="00F355D7" w:rsidRDefault="0042449E" w:rsidP="00F355D7">
      <w:pPr>
        <w:tabs>
          <w:tab w:val="left" w:pos="1134"/>
        </w:tabs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lang w:eastAsia="fr-FR"/>
        </w:rPr>
      </w:pPr>
      <w:r w:rsidRPr="00F355D7">
        <w:rPr>
          <w:rFonts w:ascii="Arial" w:hAnsi="Arial" w:cs="Arial"/>
          <w:lang w:eastAsia="fr-FR"/>
        </w:rPr>
        <w:t>- Ramené à :</w:t>
      </w:r>
    </w:p>
    <w:p w14:paraId="05A7C964" w14:textId="77777777" w:rsidR="0042449E" w:rsidRPr="00F355D7" w:rsidRDefault="0042449E" w:rsidP="00F355D7">
      <w:pPr>
        <w:pStyle w:val="fcase2metab"/>
        <w:tabs>
          <w:tab w:val="clear" w:pos="426"/>
          <w:tab w:val="clear" w:pos="851"/>
          <w:tab w:val="left" w:pos="567"/>
        </w:tabs>
        <w:ind w:left="0" w:firstLine="0"/>
        <w:rPr>
          <w:rFonts w:ascii="Arial" w:hAnsi="Arial" w:cs="Arial"/>
        </w:rPr>
      </w:pPr>
      <w:r w:rsidRPr="00F355D7">
        <w:rPr>
          <w:rFonts w:ascii="Arial" w:hAnsi="Arial" w:cs="Arial"/>
          <w:lang w:eastAsia="fr-FR"/>
        </w:rPr>
        <w:t xml:space="preserve">Ou </w:t>
      </w:r>
      <w:r>
        <w:rPr>
          <w:rFonts w:ascii="Arial" w:hAnsi="Arial" w:cs="Arial"/>
          <w:lang w:eastAsia="fr-FR"/>
        </w:rPr>
        <w:tab/>
      </w:r>
      <w:r w:rsidRPr="00F355D7">
        <w:rPr>
          <w:rFonts w:ascii="Arial" w:hAnsi="Arial" w:cs="Arial"/>
          <w:lang w:eastAsia="fr-FR"/>
        </w:rPr>
        <w:t>- Porté à :</w:t>
      </w:r>
    </w:p>
    <w:p w14:paraId="10E5A9F1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55B54742" w14:textId="77777777" w:rsidR="0042449E" w:rsidRDefault="0042449E" w:rsidP="00F355D7">
      <w:pPr>
        <w:tabs>
          <w:tab w:val="left" w:pos="2268"/>
          <w:tab w:val="left" w:pos="5670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Pr="00F355D7">
        <w:rPr>
          <w:rFonts w:ascii="Arial" w:hAnsi="Arial" w:cs="Arial"/>
        </w:rPr>
        <w:t>A ,</w:t>
      </w:r>
      <w:proofErr w:type="gramEnd"/>
      <w:r>
        <w:rPr>
          <w:rFonts w:ascii="Arial" w:hAnsi="Arial" w:cs="Arial"/>
        </w:rPr>
        <w:tab/>
        <w:t>,</w:t>
      </w:r>
      <w:r w:rsidRPr="00F355D7">
        <w:rPr>
          <w:rFonts w:ascii="Arial" w:hAnsi="Arial" w:cs="Arial"/>
        </w:rPr>
        <w:t xml:space="preserve">le </w:t>
      </w:r>
    </w:p>
    <w:p w14:paraId="267B9E79" w14:textId="77777777" w:rsidR="0042449E" w:rsidRPr="00F355D7" w:rsidRDefault="0042449E" w:rsidP="00F355D7">
      <w:pPr>
        <w:suppressAutoHyphens w:val="0"/>
        <w:autoSpaceDE w:val="0"/>
        <w:autoSpaceDN w:val="0"/>
        <w:adjustRightInd w:val="0"/>
        <w:ind w:left="1134" w:firstLine="567"/>
        <w:jc w:val="both"/>
        <w:rPr>
          <w:rFonts w:ascii="Arial" w:hAnsi="Arial" w:cs="Arial"/>
        </w:rPr>
      </w:pPr>
    </w:p>
    <w:p w14:paraId="6F7B4638" w14:textId="77777777" w:rsidR="0042449E" w:rsidRPr="00F355D7" w:rsidRDefault="0042449E" w:rsidP="00F355D7">
      <w:pPr>
        <w:pStyle w:val="fcase2metab"/>
        <w:tabs>
          <w:tab w:val="left" w:pos="567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355D7">
        <w:rPr>
          <w:rFonts w:ascii="Arial" w:hAnsi="Arial" w:cs="Arial"/>
        </w:rPr>
        <w:t>Signature</w:t>
      </w:r>
    </w:p>
    <w:p w14:paraId="6741D05F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62E3BA6E" w14:textId="77777777" w:rsidR="0042449E" w:rsidRPr="00B424AF" w:rsidRDefault="0042449E" w:rsidP="00EC23F0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5573F9B5" w14:textId="77777777" w:rsidR="0042449E" w:rsidRPr="00B424AF" w:rsidRDefault="0042449E" w:rsidP="00EC23F0">
      <w:pPr>
        <w:pStyle w:val="fcase2metab"/>
        <w:rPr>
          <w:rFonts w:ascii="Arial" w:hAnsi="Arial" w:cs="Arial"/>
        </w:rPr>
      </w:pPr>
    </w:p>
    <w:p w14:paraId="5D3F763C" w14:textId="77777777" w:rsidR="0042449E" w:rsidRPr="00B424AF" w:rsidRDefault="0042449E" w:rsidP="00EC23F0">
      <w:pPr>
        <w:pStyle w:val="fcase2metab"/>
        <w:rPr>
          <w:rFonts w:ascii="Arial" w:hAnsi="Arial" w:cs="Arial"/>
        </w:rPr>
      </w:pPr>
    </w:p>
    <w:p w14:paraId="66A7C1B3" w14:textId="77777777" w:rsidR="0042449E" w:rsidRPr="00B424AF" w:rsidRDefault="0042449E" w:rsidP="00EC23F0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</w:t>
      </w:r>
      <w:proofErr w:type="gramStart"/>
      <w:r w:rsidRPr="00B424AF">
        <w:rPr>
          <w:rFonts w:ascii="Arial" w:hAnsi="Arial" w:cs="Arial"/>
        </w:rPr>
        <w:t>… ,</w:t>
      </w:r>
      <w:proofErr w:type="gramEnd"/>
      <w:r w:rsidRPr="00B424AF">
        <w:rPr>
          <w:rFonts w:ascii="Arial" w:hAnsi="Arial" w:cs="Arial"/>
        </w:rPr>
        <w:t xml:space="preserve"> le …………………</w:t>
      </w:r>
    </w:p>
    <w:p w14:paraId="4CBECB11" w14:textId="77777777" w:rsidR="0042449E" w:rsidRPr="00B424AF" w:rsidRDefault="0042449E" w:rsidP="00EC23F0">
      <w:pPr>
        <w:pStyle w:val="fcase2metab"/>
        <w:rPr>
          <w:rFonts w:ascii="Arial" w:hAnsi="Arial" w:cs="Arial"/>
        </w:rPr>
      </w:pPr>
    </w:p>
    <w:p w14:paraId="4E811940" w14:textId="77777777" w:rsidR="0042449E" w:rsidRPr="00B424AF" w:rsidRDefault="0042449E" w:rsidP="00EC23F0">
      <w:pPr>
        <w:pStyle w:val="fcase2metab"/>
        <w:rPr>
          <w:rFonts w:ascii="Arial" w:hAnsi="Arial" w:cs="Arial"/>
        </w:rPr>
      </w:pPr>
    </w:p>
    <w:p w14:paraId="49B2906E" w14:textId="77777777" w:rsidR="0042449E" w:rsidRDefault="0042449E" w:rsidP="00EC23F0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625BA02E" w14:textId="77777777" w:rsidR="0042449E" w:rsidRDefault="0042449E" w:rsidP="00EC23F0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14:paraId="701CE4D7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1F840E09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281B218C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33E2CD21" w14:textId="77777777" w:rsidR="0042449E" w:rsidRDefault="0042449E" w:rsidP="009B45B9">
      <w:pPr>
        <w:pStyle w:val="fcase2metab"/>
        <w:rPr>
          <w:rFonts w:ascii="Arial" w:hAnsi="Arial" w:cs="Arial"/>
        </w:rPr>
      </w:pPr>
    </w:p>
    <w:p w14:paraId="1EE43997" w14:textId="77777777" w:rsidR="0042449E" w:rsidRDefault="0042449E" w:rsidP="009B45B9">
      <w:pPr>
        <w:pStyle w:val="fcase2metab"/>
        <w:rPr>
          <w:rFonts w:ascii="Arial" w:hAnsi="Arial" w:cs="Arial"/>
        </w:rPr>
        <w:sectPr w:rsidR="0042449E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34821E16" w14:textId="77777777" w:rsidR="0042449E" w:rsidRDefault="0042449E" w:rsidP="009B45B9">
      <w:pPr>
        <w:pStyle w:val="fcase2metab"/>
        <w:rPr>
          <w:rFonts w:ascii="Arial" w:hAnsi="Arial" w:cs="Arial"/>
        </w:rPr>
      </w:pPr>
    </w:p>
    <w:sectPr w:rsidR="0042449E" w:rsidSect="0042449E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E6176" w14:textId="77777777" w:rsidR="0042449E" w:rsidRDefault="0042449E">
      <w:r>
        <w:separator/>
      </w:r>
    </w:p>
  </w:endnote>
  <w:endnote w:type="continuationSeparator" w:id="0">
    <w:p w14:paraId="3DD6A389" w14:textId="77777777" w:rsidR="0042449E" w:rsidRDefault="0042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2449E" w14:paraId="2831BC03" w14:textId="77777777" w:rsidTr="0083205E">
      <w:trPr>
        <w:tblHeader/>
      </w:trPr>
      <w:tc>
        <w:tcPr>
          <w:tcW w:w="2906" w:type="dxa"/>
          <w:shd w:val="clear" w:color="auto" w:fill="66CCFF"/>
        </w:tcPr>
        <w:p w14:paraId="089C0BF9" w14:textId="77777777" w:rsidR="0042449E" w:rsidRDefault="0042449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583FFEF" w14:textId="20858EE7" w:rsidR="0042449E" w:rsidRDefault="0042449E" w:rsidP="003A64F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="008358B7">
            <w:rPr>
              <w:rFonts w:ascii="Arial" w:hAnsi="Arial" w:cs="Arial"/>
              <w:b/>
              <w:i/>
              <w:noProof/>
            </w:rPr>
            <w:t>2025A20</w:t>
          </w:r>
          <w:r w:rsidR="00024D35">
            <w:rPr>
              <w:rFonts w:ascii="Arial" w:hAnsi="Arial" w:cs="Arial"/>
              <w:b/>
              <w:i/>
              <w:noProof/>
            </w:rPr>
            <w:t>3</w:t>
          </w:r>
          <w:r w:rsidR="008358B7">
            <w:rPr>
              <w:rFonts w:ascii="Arial" w:hAnsi="Arial" w:cs="Arial"/>
              <w:b/>
              <w:i/>
              <w:noProof/>
            </w:rPr>
            <w:t>T</w:t>
          </w:r>
        </w:p>
      </w:tc>
      <w:tc>
        <w:tcPr>
          <w:tcW w:w="896" w:type="dxa"/>
          <w:shd w:val="clear" w:color="auto" w:fill="66CCFF"/>
        </w:tcPr>
        <w:p w14:paraId="13FE61AC" w14:textId="77777777" w:rsidR="0042449E" w:rsidRDefault="0042449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20F5C1E7" w14:textId="77777777" w:rsidR="0042449E" w:rsidRDefault="0042449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57015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0F1C7A29" w14:textId="77777777" w:rsidR="0042449E" w:rsidRDefault="0042449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287360F" w14:textId="77777777" w:rsidR="0042449E" w:rsidRDefault="0042449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657015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17067B69" w14:textId="77777777" w:rsidR="0042449E" w:rsidRPr="00381FB9" w:rsidRDefault="0042449E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5491" w14:textId="77777777" w:rsidR="0042449E" w:rsidRDefault="0042449E">
      <w:r>
        <w:separator/>
      </w:r>
    </w:p>
  </w:footnote>
  <w:footnote w:type="continuationSeparator" w:id="0">
    <w:p w14:paraId="14A4F341" w14:textId="77777777" w:rsidR="0042449E" w:rsidRDefault="0042449E">
      <w:r>
        <w:continuationSeparator/>
      </w:r>
    </w:p>
  </w:footnote>
  <w:footnote w:id="1">
    <w:p w14:paraId="117EB870" w14:textId="77777777" w:rsidR="0042449E" w:rsidRDefault="0042449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4576537D" w14:textId="77777777" w:rsidR="0042449E" w:rsidRDefault="0042449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676DC217" w14:textId="77777777" w:rsidR="0042449E" w:rsidRDefault="0042449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0">
    <w:nsid w:val="4F426407"/>
    <w:multiLevelType w:val="hybridMultilevel"/>
    <w:tmpl w:val="4C748710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203"/>
    <w:rsid w:val="00024D35"/>
    <w:rsid w:val="00036500"/>
    <w:rsid w:val="0004582D"/>
    <w:rsid w:val="00074D68"/>
    <w:rsid w:val="000A2E05"/>
    <w:rsid w:val="000B59C3"/>
    <w:rsid w:val="000D0E7B"/>
    <w:rsid w:val="000E0020"/>
    <w:rsid w:val="00107516"/>
    <w:rsid w:val="001254D5"/>
    <w:rsid w:val="0013243B"/>
    <w:rsid w:val="00166B56"/>
    <w:rsid w:val="001B6AFA"/>
    <w:rsid w:val="001C40C0"/>
    <w:rsid w:val="001C733C"/>
    <w:rsid w:val="00211F48"/>
    <w:rsid w:val="0021527A"/>
    <w:rsid w:val="0021797C"/>
    <w:rsid w:val="00217F53"/>
    <w:rsid w:val="00225A1A"/>
    <w:rsid w:val="0028105D"/>
    <w:rsid w:val="002904AF"/>
    <w:rsid w:val="002B7B0D"/>
    <w:rsid w:val="002C2CA3"/>
    <w:rsid w:val="002C4B3E"/>
    <w:rsid w:val="002C79D6"/>
    <w:rsid w:val="00332B12"/>
    <w:rsid w:val="003436A8"/>
    <w:rsid w:val="003468C7"/>
    <w:rsid w:val="003510C5"/>
    <w:rsid w:val="00354C04"/>
    <w:rsid w:val="00381FB9"/>
    <w:rsid w:val="00385E76"/>
    <w:rsid w:val="003954A9"/>
    <w:rsid w:val="003A64F5"/>
    <w:rsid w:val="003C1CA2"/>
    <w:rsid w:val="00403AEC"/>
    <w:rsid w:val="00410C35"/>
    <w:rsid w:val="00412411"/>
    <w:rsid w:val="0042449E"/>
    <w:rsid w:val="00425B48"/>
    <w:rsid w:val="0043706E"/>
    <w:rsid w:val="0044597F"/>
    <w:rsid w:val="004670CC"/>
    <w:rsid w:val="004948C5"/>
    <w:rsid w:val="004A7169"/>
    <w:rsid w:val="004B5C38"/>
    <w:rsid w:val="004C2C70"/>
    <w:rsid w:val="004D1DF1"/>
    <w:rsid w:val="004E75A6"/>
    <w:rsid w:val="00514DAF"/>
    <w:rsid w:val="00532EC7"/>
    <w:rsid w:val="00541CA3"/>
    <w:rsid w:val="005546A9"/>
    <w:rsid w:val="00582804"/>
    <w:rsid w:val="005846FB"/>
    <w:rsid w:val="005A4A3B"/>
    <w:rsid w:val="005A4CB5"/>
    <w:rsid w:val="005A64E8"/>
    <w:rsid w:val="005B65B9"/>
    <w:rsid w:val="005C0575"/>
    <w:rsid w:val="0061068C"/>
    <w:rsid w:val="00642634"/>
    <w:rsid w:val="0064560F"/>
    <w:rsid w:val="00647935"/>
    <w:rsid w:val="00657015"/>
    <w:rsid w:val="00660727"/>
    <w:rsid w:val="00674588"/>
    <w:rsid w:val="006749BD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57151"/>
    <w:rsid w:val="0077664D"/>
    <w:rsid w:val="007909E0"/>
    <w:rsid w:val="0079785C"/>
    <w:rsid w:val="007D7A65"/>
    <w:rsid w:val="007E2EA1"/>
    <w:rsid w:val="007F68A6"/>
    <w:rsid w:val="0083205E"/>
    <w:rsid w:val="008358B7"/>
    <w:rsid w:val="00844DAA"/>
    <w:rsid w:val="008672B8"/>
    <w:rsid w:val="00877D4A"/>
    <w:rsid w:val="008B6CF6"/>
    <w:rsid w:val="00912F7D"/>
    <w:rsid w:val="00934503"/>
    <w:rsid w:val="00972CC5"/>
    <w:rsid w:val="00977BCB"/>
    <w:rsid w:val="00983FF3"/>
    <w:rsid w:val="009B1CD0"/>
    <w:rsid w:val="009B45B9"/>
    <w:rsid w:val="009D0487"/>
    <w:rsid w:val="009F5D47"/>
    <w:rsid w:val="00A241A1"/>
    <w:rsid w:val="00A462A6"/>
    <w:rsid w:val="00A94ABC"/>
    <w:rsid w:val="00AA356B"/>
    <w:rsid w:val="00AC366C"/>
    <w:rsid w:val="00AE7831"/>
    <w:rsid w:val="00B054DA"/>
    <w:rsid w:val="00B424AF"/>
    <w:rsid w:val="00B6015A"/>
    <w:rsid w:val="00B87564"/>
    <w:rsid w:val="00BA44E5"/>
    <w:rsid w:val="00BE6078"/>
    <w:rsid w:val="00C07231"/>
    <w:rsid w:val="00C1676E"/>
    <w:rsid w:val="00C91060"/>
    <w:rsid w:val="00C911FE"/>
    <w:rsid w:val="00CB637A"/>
    <w:rsid w:val="00CC2B00"/>
    <w:rsid w:val="00CC513D"/>
    <w:rsid w:val="00CD185D"/>
    <w:rsid w:val="00CD46CC"/>
    <w:rsid w:val="00CF2EF3"/>
    <w:rsid w:val="00D46BC7"/>
    <w:rsid w:val="00D66D15"/>
    <w:rsid w:val="00D75CB4"/>
    <w:rsid w:val="00D97623"/>
    <w:rsid w:val="00DD39BA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F02853"/>
    <w:rsid w:val="00F20296"/>
    <w:rsid w:val="00F355D7"/>
    <w:rsid w:val="00F36A3B"/>
    <w:rsid w:val="00F55A08"/>
    <w:rsid w:val="00F87A2B"/>
    <w:rsid w:val="00FD45DA"/>
    <w:rsid w:val="00FD4E60"/>
    <w:rsid w:val="00FE031E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86FE606"/>
  <w15:chartTrackingRefBased/>
  <w15:docId w15:val="{D40505E3-1A7E-413B-85EB-EAB7527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8358B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024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2786-FFB7-4AD0-BBFA-25964207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</TotalTime>
  <Pages>8</Pages>
  <Words>2013</Words>
  <Characters>11077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13064</CharactersWithSpaces>
  <SharedDoc>false</SharedDoc>
  <HLinks>
    <vt:vector size="6" baseType="variant">
      <vt:variant>
        <vt:i4>3932249</vt:i4>
      </vt:variant>
      <vt:variant>
        <vt:i4>125</vt:i4>
      </vt:variant>
      <vt:variant>
        <vt:i4>0</vt:i4>
      </vt:variant>
      <vt:variant>
        <vt:i4>5</vt:i4>
      </vt:variant>
      <vt:variant>
        <vt:lpwstr>mailto:marches@univ-poitiers.fr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Warneys Julie</cp:lastModifiedBy>
  <cp:revision>7</cp:revision>
  <cp:lastPrinted>2016-04-13T10:45:00Z</cp:lastPrinted>
  <dcterms:created xsi:type="dcterms:W3CDTF">2025-01-24T13:29:00Z</dcterms:created>
  <dcterms:modified xsi:type="dcterms:W3CDTF">2025-06-04T09:53:00Z</dcterms:modified>
</cp:coreProperties>
</file>