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Pr="00193C05" w:rsidRDefault="00D367E8" w:rsidP="00D367E8">
      <w:pPr>
        <w:shd w:val="clear" w:color="auto" w:fill="F2DBDB"/>
        <w:tabs>
          <w:tab w:val="left" w:pos="851"/>
        </w:tabs>
        <w:jc w:val="both"/>
        <w:rPr>
          <w:sz w:val="18"/>
          <w:szCs w:val="18"/>
        </w:rPr>
      </w:pPr>
      <w:r w:rsidRPr="00193C05">
        <w:rPr>
          <w:sz w:val="18"/>
          <w:szCs w:val="18"/>
        </w:rPr>
        <w:t>1) Lors du dépôt de l’offre :</w:t>
      </w:r>
    </w:p>
    <w:p w:rsidR="00D367E8" w:rsidRPr="00193C05" w:rsidRDefault="00D367E8" w:rsidP="00D367E8">
      <w:pPr>
        <w:shd w:val="clear" w:color="auto" w:fill="F2DBDB"/>
        <w:tabs>
          <w:tab w:val="left" w:pos="851"/>
        </w:tabs>
        <w:jc w:val="both"/>
        <w:rPr>
          <w:sz w:val="18"/>
          <w:szCs w:val="18"/>
        </w:rPr>
      </w:pPr>
      <w:r w:rsidRPr="00193C05">
        <w:rPr>
          <w:sz w:val="18"/>
          <w:szCs w:val="18"/>
        </w:rPr>
        <w:t xml:space="preserve">- Il est souhaité </w:t>
      </w:r>
      <w:r w:rsidRPr="00193C05">
        <w:rPr>
          <w:b/>
          <w:sz w:val="18"/>
          <w:szCs w:val="18"/>
        </w:rPr>
        <w:t>un acte d’engagement par lot</w:t>
      </w:r>
      <w:r w:rsidRPr="00193C05">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193C05" w:rsidRDefault="00D367E8" w:rsidP="00D367E8">
      <w:pPr>
        <w:shd w:val="clear" w:color="auto" w:fill="F2DBDB"/>
        <w:tabs>
          <w:tab w:val="left" w:pos="851"/>
        </w:tabs>
        <w:jc w:val="both"/>
        <w:rPr>
          <w:sz w:val="18"/>
          <w:szCs w:val="18"/>
        </w:rPr>
      </w:pPr>
      <w:r w:rsidRPr="00193C05">
        <w:rPr>
          <w:sz w:val="18"/>
          <w:szCs w:val="18"/>
        </w:rPr>
        <w:t xml:space="preserve">- Il est également demandé </w:t>
      </w:r>
      <w:r w:rsidRPr="00193C05">
        <w:rPr>
          <w:b/>
          <w:sz w:val="18"/>
          <w:szCs w:val="18"/>
        </w:rPr>
        <w:t>la version word par lot dûment complétée de l’acte d’engagement</w:t>
      </w:r>
    </w:p>
    <w:p w:rsidR="009B1CD0" w:rsidRPr="00193C05" w:rsidRDefault="00D367E8" w:rsidP="00E06251">
      <w:pPr>
        <w:pStyle w:val="Corpsdetexte31"/>
        <w:shd w:val="clear" w:color="auto" w:fill="F2DBDB"/>
        <w:tabs>
          <w:tab w:val="left" w:pos="851"/>
        </w:tabs>
        <w:jc w:val="both"/>
        <w:rPr>
          <w:sz w:val="18"/>
          <w:szCs w:val="18"/>
        </w:rPr>
      </w:pPr>
      <w:r w:rsidRPr="00193C05">
        <w:rPr>
          <w:sz w:val="18"/>
          <w:szCs w:val="18"/>
        </w:rPr>
        <w:t>NB : En cas de signature, le candidat doit impérativement remettre un rapport de signature valide associé au fichier signé.</w:t>
      </w:r>
    </w:p>
    <w:p w:rsidR="00D367E8" w:rsidRPr="00193C05" w:rsidRDefault="00D367E8" w:rsidP="00E06251">
      <w:pPr>
        <w:pStyle w:val="Corpsdetexte31"/>
        <w:shd w:val="clear" w:color="auto" w:fill="F2DBDB"/>
        <w:tabs>
          <w:tab w:val="left" w:pos="851"/>
        </w:tabs>
        <w:jc w:val="both"/>
        <w:rPr>
          <w:sz w:val="18"/>
          <w:szCs w:val="18"/>
        </w:rPr>
      </w:pPr>
    </w:p>
    <w:p w:rsidR="00D367E8" w:rsidRPr="00193C05" w:rsidRDefault="00D367E8" w:rsidP="00E06251">
      <w:pPr>
        <w:pStyle w:val="Corpsdetexte31"/>
        <w:shd w:val="clear" w:color="auto" w:fill="F2DBDB"/>
        <w:tabs>
          <w:tab w:val="left" w:pos="851"/>
        </w:tabs>
        <w:jc w:val="both"/>
        <w:rPr>
          <w:i w:val="0"/>
          <w:sz w:val="18"/>
          <w:szCs w:val="18"/>
        </w:rPr>
      </w:pPr>
      <w:r w:rsidRPr="00193C05">
        <w:rPr>
          <w:i w:val="0"/>
          <w:sz w:val="18"/>
          <w:szCs w:val="18"/>
        </w:rPr>
        <w:t>2) En cas d’attribution </w:t>
      </w:r>
      <w:r w:rsidR="00C70945" w:rsidRPr="00193C05">
        <w:rPr>
          <w:i w:val="0"/>
          <w:sz w:val="18"/>
          <w:szCs w:val="18"/>
        </w:rPr>
        <w:t>du</w:t>
      </w:r>
      <w:r w:rsidRPr="00193C05">
        <w:rPr>
          <w:i w:val="0"/>
          <w:sz w:val="18"/>
          <w:szCs w:val="18"/>
        </w:rPr>
        <w:t xml:space="preserve"> (des) lot(s):</w:t>
      </w:r>
    </w:p>
    <w:p w:rsidR="00D367E8" w:rsidRPr="00193C05" w:rsidRDefault="00D367E8" w:rsidP="00E06251">
      <w:pPr>
        <w:pStyle w:val="Corpsdetexte31"/>
        <w:shd w:val="clear" w:color="auto" w:fill="F2DBDB"/>
        <w:tabs>
          <w:tab w:val="left" w:pos="851"/>
        </w:tabs>
        <w:jc w:val="both"/>
        <w:rPr>
          <w:i w:val="0"/>
          <w:sz w:val="18"/>
          <w:szCs w:val="18"/>
        </w:rPr>
      </w:pPr>
      <w:r w:rsidRPr="00193C05">
        <w:rPr>
          <w:i w:val="0"/>
          <w:sz w:val="18"/>
          <w:szCs w:val="18"/>
        </w:rPr>
        <w:t>- Si l’acte d’engagement remis a été dûment signé</w:t>
      </w:r>
      <w:r w:rsidR="001B791E" w:rsidRPr="00193C05">
        <w:rPr>
          <w:i w:val="0"/>
          <w:sz w:val="18"/>
          <w:szCs w:val="18"/>
        </w:rPr>
        <w:t xml:space="preserve"> et complété</w:t>
      </w:r>
      <w:r w:rsidRPr="00193C05">
        <w:rPr>
          <w:i w:val="0"/>
          <w:sz w:val="18"/>
          <w:szCs w:val="18"/>
        </w:rPr>
        <w:t xml:space="preserve"> : ledit acte </w:t>
      </w:r>
      <w:r w:rsidR="00224368" w:rsidRPr="00193C05">
        <w:rPr>
          <w:i w:val="0"/>
          <w:sz w:val="18"/>
          <w:szCs w:val="18"/>
        </w:rPr>
        <w:t>d’</w:t>
      </w:r>
      <w:r w:rsidRPr="00193C05">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sidRPr="00193C05">
        <w:rPr>
          <w:i w:val="0"/>
          <w:sz w:val="18"/>
          <w:szCs w:val="18"/>
        </w:rPr>
        <w:t>- Si</w:t>
      </w:r>
      <w:r w:rsidR="001B791E" w:rsidRPr="00193C05">
        <w:rPr>
          <w:i w:val="0"/>
          <w:sz w:val="18"/>
          <w:szCs w:val="18"/>
        </w:rPr>
        <w:t>non</w:t>
      </w:r>
      <w:r w:rsidRPr="00193C05">
        <w:rPr>
          <w:i w:val="0"/>
          <w:sz w:val="18"/>
          <w:szCs w:val="18"/>
        </w:rPr>
        <w:t xml:space="preserve"> </w:t>
      </w:r>
      <w:r w:rsidR="00224368" w:rsidRPr="00193C05">
        <w:rPr>
          <w:i w:val="0"/>
          <w:sz w:val="18"/>
          <w:szCs w:val="18"/>
        </w:rPr>
        <w:t xml:space="preserve">un acte d’engagement signé </w:t>
      </w:r>
      <w:r w:rsidR="001B791E" w:rsidRPr="00193C05">
        <w:rPr>
          <w:i w:val="0"/>
          <w:sz w:val="18"/>
          <w:szCs w:val="18"/>
        </w:rPr>
        <w:t xml:space="preserve">et complété </w:t>
      </w:r>
      <w:r w:rsidR="00224368" w:rsidRPr="00193C05">
        <w:rPr>
          <w:i w:val="0"/>
          <w:sz w:val="18"/>
          <w:szCs w:val="18"/>
        </w:rPr>
        <w:t>en bonne et due forme sera redemandé sur la base de la version word remise lors du dépôt de l’offre</w:t>
      </w:r>
      <w:r w:rsidR="001B791E" w:rsidRPr="00193C05">
        <w:rPr>
          <w:i w:val="0"/>
          <w:sz w:val="18"/>
          <w:szCs w:val="18"/>
        </w:rPr>
        <w:t xml:space="preserve"> (avec </w:t>
      </w:r>
      <w:r w:rsidR="001B791E" w:rsidRPr="00193C05">
        <w:rPr>
          <w:sz w:val="18"/>
          <w:szCs w:val="18"/>
        </w:rPr>
        <w:t>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193C05"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193C05">
        <w:rPr>
          <w:rFonts w:ascii="Arial" w:hAnsi="Arial" w:cs="Arial"/>
        </w:rPr>
        <w:t xml:space="preserve">Objet </w:t>
      </w:r>
      <w:r w:rsidR="00CD185D" w:rsidRPr="00193C05">
        <w:rPr>
          <w:rFonts w:ascii="Arial" w:hAnsi="Arial" w:cs="Arial"/>
          <w:bCs/>
        </w:rPr>
        <w:t xml:space="preserve">du marché </w:t>
      </w:r>
      <w:r w:rsidR="00FE48C9" w:rsidRPr="00193C05">
        <w:rPr>
          <w:rFonts w:ascii="Arial" w:hAnsi="Arial" w:cs="Arial"/>
          <w:bCs/>
        </w:rPr>
        <w:t>public</w:t>
      </w:r>
    </w:p>
    <w:p w:rsidR="00876A73" w:rsidRPr="00193C05" w:rsidRDefault="00876A73" w:rsidP="005846FB">
      <w:pPr>
        <w:tabs>
          <w:tab w:val="left" w:pos="426"/>
          <w:tab w:val="left" w:pos="851"/>
        </w:tabs>
        <w:jc w:val="both"/>
        <w:rPr>
          <w:rFonts w:ascii="Arial" w:hAnsi="Arial" w:cs="Arial"/>
        </w:rPr>
      </w:pPr>
    </w:p>
    <w:p w:rsidR="006175B9" w:rsidRPr="00083328" w:rsidRDefault="006175B9" w:rsidP="006175B9">
      <w:pPr>
        <w:rPr>
          <w:rFonts w:ascii="Arial" w:hAnsi="Arial" w:cs="Arial"/>
          <w:b/>
          <w:bCs/>
          <w:sz w:val="22"/>
        </w:rPr>
      </w:pPr>
      <w:r w:rsidRPr="00083328">
        <w:rPr>
          <w:rFonts w:asciiTheme="minorHAnsi" w:hAnsiTheme="minorHAnsi" w:cs="Arial"/>
          <w:b/>
          <w:sz w:val="22"/>
        </w:rPr>
        <w:t>Maintenance à l'attachement pour les équipements bloc opératoire du GHT 44</w:t>
      </w:r>
    </w:p>
    <w:p w:rsidR="009B1CD0" w:rsidRPr="00193C05" w:rsidRDefault="009B1CD0" w:rsidP="005846FB">
      <w:pPr>
        <w:tabs>
          <w:tab w:val="left" w:pos="426"/>
          <w:tab w:val="left" w:pos="851"/>
        </w:tabs>
        <w:jc w:val="both"/>
        <w:rPr>
          <w:rFonts w:ascii="Arial" w:hAnsi="Arial" w:cs="Arial"/>
        </w:rPr>
      </w:pPr>
    </w:p>
    <w:p w:rsidR="009B1CD0" w:rsidRPr="00193C05" w:rsidRDefault="009B1CD0" w:rsidP="0083205E">
      <w:pPr>
        <w:tabs>
          <w:tab w:val="left" w:pos="426"/>
          <w:tab w:val="left" w:pos="851"/>
        </w:tabs>
        <w:jc w:val="both"/>
        <w:rPr>
          <w:rFonts w:ascii="Arial" w:hAnsi="Arial" w:cs="Arial"/>
          <w:i/>
          <w:sz w:val="18"/>
          <w:szCs w:val="18"/>
        </w:rPr>
      </w:pPr>
      <w:r w:rsidRPr="00193C05">
        <w:rPr>
          <w:rFonts w:ascii="Wingdings" w:eastAsia="Wingdings" w:hAnsi="Wingdings" w:cs="Wingdings"/>
          <w:b/>
          <w:color w:val="66CCFF"/>
          <w:spacing w:val="-10"/>
        </w:rPr>
        <w:t></w:t>
      </w:r>
      <w:r w:rsidRPr="00193C05">
        <w:rPr>
          <w:rFonts w:ascii="Arial" w:eastAsia="Arial" w:hAnsi="Arial" w:cs="Arial"/>
          <w:spacing w:val="-10"/>
        </w:rPr>
        <w:t xml:space="preserve">  </w:t>
      </w:r>
      <w:r w:rsidRPr="00193C05">
        <w:rPr>
          <w:rFonts w:ascii="Arial" w:hAnsi="Arial" w:cs="Arial"/>
        </w:rPr>
        <w:t>Cet acte d'engagement correspond :</w:t>
      </w:r>
    </w:p>
    <w:p w:rsidR="009B1CD0" w:rsidRPr="00193C05" w:rsidRDefault="009B1CD0" w:rsidP="00934503">
      <w:pPr>
        <w:tabs>
          <w:tab w:val="left" w:pos="426"/>
          <w:tab w:val="left" w:pos="851"/>
        </w:tabs>
        <w:jc w:val="both"/>
        <w:rPr>
          <w:rFonts w:ascii="Arial" w:hAnsi="Arial" w:cs="Arial"/>
        </w:rPr>
      </w:pPr>
    </w:p>
    <w:p w:rsidR="009B1CD0" w:rsidRPr="00193C05" w:rsidRDefault="006175B9"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00E34F3D">
            <w:rPr>
              <w:rFonts w:ascii="MS Gothic" w:eastAsia="MS Gothic" w:hAnsi="MS Gothic" w:hint="eastAsia"/>
            </w:rPr>
            <w:t>☐</w:t>
          </w:r>
        </w:sdtContent>
      </w:sdt>
      <w:r w:rsidR="009B1CD0" w:rsidRPr="00193C05">
        <w:tab/>
        <w:t xml:space="preserve">à l’ensemble du marché </w:t>
      </w:r>
      <w:r w:rsidR="00FE48C9" w:rsidRPr="00193C05">
        <w:t xml:space="preserve">public </w:t>
      </w:r>
      <w:r w:rsidR="009B1CD0" w:rsidRPr="00193C05">
        <w:rPr>
          <w:i/>
          <w:iCs/>
          <w:sz w:val="18"/>
          <w:szCs w:val="18"/>
        </w:rPr>
        <w:t>(en cas de non allotissement)</w:t>
      </w:r>
      <w:r w:rsidR="00B87564" w:rsidRPr="00193C05">
        <w:rPr>
          <w:i/>
          <w:iCs/>
          <w:sz w:val="18"/>
          <w:szCs w:val="18"/>
        </w:rPr>
        <w:t> </w:t>
      </w:r>
      <w:r w:rsidR="00B87564" w:rsidRPr="00193C05">
        <w:rPr>
          <w:iCs/>
        </w:rPr>
        <w:t>;</w:t>
      </w:r>
    </w:p>
    <w:p w:rsidR="009B1CD0" w:rsidRPr="00193C05" w:rsidRDefault="009B1CD0" w:rsidP="009B45B9">
      <w:pPr>
        <w:tabs>
          <w:tab w:val="left" w:pos="426"/>
          <w:tab w:val="left" w:pos="851"/>
        </w:tabs>
        <w:jc w:val="both"/>
        <w:rPr>
          <w:rFonts w:ascii="Arial" w:hAnsi="Arial" w:cs="Arial"/>
        </w:rPr>
      </w:pPr>
    </w:p>
    <w:p w:rsidR="009B1CD0" w:rsidRPr="00193C05" w:rsidRDefault="006175B9"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E34F3D">
            <w:rPr>
              <w:rFonts w:ascii="MS Gothic" w:eastAsia="MS Gothic" w:hAnsi="MS Gothic" w:hint="eastAsia"/>
            </w:rPr>
            <w:t>☒</w:t>
          </w:r>
        </w:sdtContent>
      </w:sdt>
      <w:r w:rsidR="009B1CD0" w:rsidRPr="00193C05">
        <w:rPr>
          <w:rFonts w:ascii="Arial" w:hAnsi="Arial" w:cs="Arial"/>
        </w:rPr>
        <w:tab/>
      </w:r>
      <w:r w:rsidR="00B87564" w:rsidRPr="00E34F3D">
        <w:rPr>
          <w:rFonts w:ascii="Arial" w:hAnsi="Arial" w:cs="Arial"/>
          <w:highlight w:val="yellow"/>
        </w:rPr>
        <w:t xml:space="preserve">au lot n°……. </w:t>
      </w:r>
      <w:r w:rsidR="008216D7" w:rsidRPr="00E34F3D">
        <w:rPr>
          <w:rFonts w:ascii="Arial" w:hAnsi="Arial" w:cs="Arial"/>
          <w:highlight w:val="yellow"/>
        </w:rPr>
        <w:t xml:space="preserve"> </w:t>
      </w:r>
      <w:r w:rsidR="009B1CD0" w:rsidRPr="00E34F3D">
        <w:rPr>
          <w:rFonts w:ascii="Arial" w:hAnsi="Arial" w:cs="Arial"/>
          <w:i/>
          <w:iCs/>
          <w:sz w:val="18"/>
          <w:szCs w:val="18"/>
          <w:highlight w:val="yellow"/>
        </w:rPr>
        <w:t xml:space="preserve">(Indiquer l’intitulé du </w:t>
      </w:r>
      <w:r w:rsidR="00B87564" w:rsidRPr="00E34F3D">
        <w:rPr>
          <w:rFonts w:ascii="Arial" w:hAnsi="Arial" w:cs="Arial"/>
          <w:i/>
          <w:iCs/>
          <w:sz w:val="18"/>
          <w:szCs w:val="18"/>
          <w:highlight w:val="yellow"/>
        </w:rPr>
        <w:t xml:space="preserve">ou des </w:t>
      </w:r>
      <w:r w:rsidR="009B1CD0" w:rsidRPr="00E34F3D">
        <w:rPr>
          <w:rFonts w:ascii="Arial" w:hAnsi="Arial" w:cs="Arial"/>
          <w:i/>
          <w:iCs/>
          <w:sz w:val="18"/>
          <w:szCs w:val="18"/>
          <w:highlight w:val="yellow"/>
        </w:rPr>
        <w:t>lot</w:t>
      </w:r>
      <w:r w:rsidR="00B87564" w:rsidRPr="00E34F3D">
        <w:rPr>
          <w:rFonts w:ascii="Arial" w:hAnsi="Arial" w:cs="Arial"/>
          <w:i/>
          <w:iCs/>
          <w:sz w:val="18"/>
          <w:szCs w:val="18"/>
          <w:highlight w:val="yellow"/>
        </w:rPr>
        <w:t>s</w:t>
      </w:r>
      <w:r w:rsidR="009B1CD0" w:rsidRPr="00E34F3D">
        <w:rPr>
          <w:rFonts w:ascii="Arial" w:hAnsi="Arial" w:cs="Arial"/>
          <w:i/>
          <w:iCs/>
          <w:sz w:val="18"/>
          <w:szCs w:val="18"/>
          <w:highlight w:val="yellow"/>
        </w:rPr>
        <w:t xml:space="preserve"> tel qu’il figure dans l’avis d'appel à la concurrence</w:t>
      </w:r>
      <w:r w:rsidR="009B1CD0" w:rsidRPr="00E34F3D">
        <w:rPr>
          <w:rFonts w:ascii="Arial" w:hAnsi="Arial" w:cs="Arial"/>
          <w:bCs/>
          <w:i/>
          <w:iCs/>
          <w:sz w:val="18"/>
          <w:szCs w:val="18"/>
          <w:highlight w:val="yellow"/>
        </w:rPr>
        <w:t xml:space="preserve"> ou </w:t>
      </w:r>
      <w:r w:rsidR="001C40C0" w:rsidRPr="00E34F3D">
        <w:rPr>
          <w:rFonts w:ascii="Arial" w:hAnsi="Arial" w:cs="Arial"/>
          <w:bCs/>
          <w:i/>
          <w:iCs/>
          <w:sz w:val="18"/>
          <w:szCs w:val="18"/>
          <w:highlight w:val="yellow"/>
        </w:rPr>
        <w:t>l’invitation à confirmer l’intérêt</w:t>
      </w:r>
      <w:r w:rsidR="009B1CD0" w:rsidRPr="00E34F3D">
        <w:rPr>
          <w:rFonts w:ascii="Arial" w:hAnsi="Arial" w:cs="Arial"/>
          <w:bCs/>
          <w:i/>
          <w:iCs/>
          <w:sz w:val="18"/>
          <w:szCs w:val="18"/>
          <w:highlight w:val="yellow"/>
        </w:rPr>
        <w:t>.</w:t>
      </w:r>
      <w:r w:rsidR="009B1CD0" w:rsidRPr="00E34F3D">
        <w:rPr>
          <w:rFonts w:ascii="Arial" w:hAnsi="Arial" w:cs="Arial"/>
          <w:i/>
          <w:iCs/>
          <w:sz w:val="18"/>
          <w:szCs w:val="18"/>
          <w:highlight w:val="yellow"/>
        </w:rPr>
        <w:t>)</w:t>
      </w:r>
    </w:p>
    <w:p w:rsidR="009B1CD0" w:rsidRPr="00193C05" w:rsidRDefault="009B1CD0" w:rsidP="009B45B9">
      <w:pPr>
        <w:pStyle w:val="fcasegauche"/>
        <w:tabs>
          <w:tab w:val="left" w:pos="851"/>
        </w:tabs>
        <w:spacing w:after="0"/>
        <w:rPr>
          <w:rFonts w:ascii="Arial" w:hAnsi="Arial" w:cs="Arial"/>
        </w:rPr>
      </w:pPr>
    </w:p>
    <w:p w:rsidR="009B1CD0" w:rsidRPr="00193C05" w:rsidRDefault="009B1CD0" w:rsidP="006B5057">
      <w:pPr>
        <w:pStyle w:val="fcasegauche"/>
        <w:tabs>
          <w:tab w:val="left" w:pos="851"/>
        </w:tabs>
        <w:spacing w:before="120" w:after="0"/>
        <w:ind w:left="426" w:firstLine="0"/>
        <w:rPr>
          <w:rFonts w:ascii="Arial" w:hAnsi="Arial" w:cs="Arial"/>
          <w:iCs/>
        </w:rPr>
      </w:pPr>
    </w:p>
    <w:p w:rsidR="009B1CD0" w:rsidRPr="00193C05" w:rsidRDefault="006175B9"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193C05" w:rsidRPr="00193C05">
            <w:rPr>
              <w:rFonts w:ascii="MS Gothic" w:eastAsia="MS Gothic" w:hAnsi="MS Gothic" w:cs="Arial" w:hint="eastAsia"/>
            </w:rPr>
            <w:t>☒</w:t>
          </w:r>
        </w:sdtContent>
      </w:sdt>
      <w:r w:rsidR="009B1CD0" w:rsidRPr="00193C05">
        <w:rPr>
          <w:rFonts w:ascii="Arial" w:hAnsi="Arial" w:cs="Arial"/>
        </w:rPr>
        <w:tab/>
        <w:t>à l’offre de base</w:t>
      </w:r>
      <w:r w:rsidR="004C5755" w:rsidRPr="00193C05">
        <w:rPr>
          <w:rFonts w:ascii="Arial" w:hAnsi="Arial" w:cs="Arial"/>
        </w:rPr>
        <w:t> ;</w:t>
      </w:r>
    </w:p>
    <w:p w:rsidR="009B1CD0" w:rsidRPr="00193C05" w:rsidRDefault="009B1CD0" w:rsidP="005846FB">
      <w:pPr>
        <w:pStyle w:val="fcasegauche"/>
        <w:tabs>
          <w:tab w:val="left" w:pos="851"/>
        </w:tabs>
        <w:spacing w:after="0"/>
        <w:rPr>
          <w:rFonts w:ascii="Arial" w:hAnsi="Arial" w:cs="Arial"/>
        </w:rPr>
      </w:pPr>
    </w:p>
    <w:p w:rsidR="009B1CD0" w:rsidRDefault="006175B9"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193C05">
            <w:rPr>
              <w:rFonts w:ascii="MS Gothic" w:eastAsia="MS Gothic" w:hAnsi="MS Gothic" w:cs="Arial" w:hint="eastAsia"/>
            </w:rPr>
            <w:t>☐</w:t>
          </w:r>
        </w:sdtContent>
      </w:sdt>
      <w:r w:rsidR="009B1CD0" w:rsidRPr="00193C05">
        <w:rPr>
          <w:rFonts w:ascii="Arial" w:hAnsi="Arial" w:cs="Arial"/>
        </w:rPr>
        <w:tab/>
        <w:t>à la variante suivante :</w:t>
      </w:r>
      <w:r w:rsidR="009B1CD0">
        <w:rPr>
          <w:rFonts w:ascii="Arial" w:hAnsi="Arial" w:cs="Arial"/>
        </w:rPr>
        <w:t xml:space="preserve">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6175B9"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0"/>
            <w14:checkedState w14:val="2612" w14:font="MS Gothic"/>
            <w14:uncheckedState w14:val="2610" w14:font="MS Gothic"/>
          </w14:checkbox>
        </w:sdtPr>
        <w:sdtEndPr/>
        <w:sdtContent>
          <w:r w:rsidR="00E34F3D">
            <w:rPr>
              <w:rFonts w:ascii="MS Gothic" w:eastAsia="MS Gothic" w:hAnsi="MS Gothic" w:cs="Arial" w:hint="eastAsia"/>
            </w:rPr>
            <w:t>☐</w:t>
          </w:r>
        </w:sdtContent>
      </w:sdt>
      <w:r w:rsidR="006B5057">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193C05" w:rsidRDefault="006175B9"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193C05" w:rsidRPr="00193C05">
            <w:rPr>
              <w:rFonts w:ascii="MS Gothic" w:eastAsia="MS Gothic" w:hAnsi="MS Gothic" w:cs="Arial" w:hint="eastAsia"/>
            </w:rPr>
            <w:t>☒</w:t>
          </w:r>
        </w:sdtContent>
      </w:sdt>
      <w:r w:rsidR="00080677" w:rsidRPr="00193C05">
        <w:rPr>
          <w:rFonts w:ascii="Arial" w:hAnsi="Arial" w:cs="Arial"/>
        </w:rPr>
        <w:t>CCA</w:t>
      </w:r>
      <w:r w:rsidR="00193C05" w:rsidRPr="00193C05">
        <w:rPr>
          <w:rFonts w:ascii="Arial" w:hAnsi="Arial" w:cs="Arial"/>
        </w:rPr>
        <w:t>T</w:t>
      </w:r>
      <w:r w:rsidR="00080677" w:rsidRPr="00193C05">
        <w:rPr>
          <w:rFonts w:ascii="Arial" w:hAnsi="Arial" w:cs="Arial"/>
        </w:rPr>
        <w:t>P n°</w:t>
      </w:r>
      <w:r w:rsidR="00E34F3D">
        <w:rPr>
          <w:rFonts w:ascii="Arial" w:hAnsi="Arial" w:cs="Arial"/>
        </w:rPr>
        <w:t>AOO-</w:t>
      </w:r>
      <w:r>
        <w:rPr>
          <w:rFonts w:ascii="Arial" w:hAnsi="Arial" w:cs="Arial"/>
        </w:rPr>
        <w:t xml:space="preserve">25016 </w:t>
      </w:r>
      <w:r w:rsidR="00193C05">
        <w:rPr>
          <w:rFonts w:ascii="Arial" w:hAnsi="Arial" w:cs="Arial"/>
        </w:rPr>
        <w:t>et ses annexes</w:t>
      </w:r>
    </w:p>
    <w:p w:rsidR="00080677" w:rsidRDefault="006175B9"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193C05" w:rsidRPr="00193C05">
            <w:rPr>
              <w:rFonts w:ascii="MS Gothic" w:eastAsia="MS Gothic" w:hAnsi="MS Gothic" w:cs="Arial" w:hint="eastAsia"/>
            </w:rPr>
            <w:t>☒</w:t>
          </w:r>
        </w:sdtContent>
      </w:sdt>
      <w:r w:rsidR="00080677" w:rsidRPr="00193C05">
        <w:rPr>
          <w:rFonts w:ascii="Arial" w:hAnsi="Arial" w:cs="Arial"/>
        </w:rPr>
        <w:t>CCAG-FCS (</w:t>
      </w:r>
      <w:r w:rsidR="00990CEC" w:rsidRPr="00193C05">
        <w:rPr>
          <w:b/>
          <w:bCs/>
        </w:rPr>
        <w:t>Arrêté du 30 mars 2021 portant approbation du cahier des clauses administratives générales des marchés publics de fournitures courantes et de services</w:t>
      </w:r>
      <w:r w:rsidR="00080677" w:rsidRPr="00193C05">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6175B9"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6175B9"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175B9"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6175B9"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6175B9"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175B9"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193C05" w:rsidRDefault="009B1CD0" w:rsidP="004F1AE0">
      <w:pPr>
        <w:tabs>
          <w:tab w:val="left" w:pos="576"/>
          <w:tab w:val="left" w:pos="851"/>
        </w:tabs>
        <w:jc w:val="both"/>
        <w:rPr>
          <w:rFonts w:ascii="Arial" w:hAnsi="Arial" w:cs="Arial"/>
          <w:b/>
        </w:rPr>
      </w:pPr>
      <w:r w:rsidRPr="00193C05">
        <w:rPr>
          <w:rFonts w:ascii="Arial" w:hAnsi="Arial" w:cs="Arial"/>
        </w:rPr>
        <w:t xml:space="preserve">La durée d’exécution du marché </w:t>
      </w:r>
      <w:r w:rsidR="00FE48C9" w:rsidRPr="00193C05">
        <w:rPr>
          <w:rFonts w:ascii="Arial" w:hAnsi="Arial" w:cs="Arial"/>
        </w:rPr>
        <w:t>public</w:t>
      </w:r>
      <w:r w:rsidRPr="00193C05">
        <w:rPr>
          <w:rFonts w:ascii="Arial" w:hAnsi="Arial" w:cs="Arial"/>
        </w:rPr>
        <w:t xml:space="preserve"> est de</w:t>
      </w:r>
      <w:r w:rsidR="004F1AE0" w:rsidRPr="00193C05">
        <w:rPr>
          <w:rFonts w:ascii="Arial" w:hAnsi="Arial" w:cs="Arial"/>
        </w:rPr>
        <w:t xml:space="preserve"> : cf. Article </w:t>
      </w:r>
      <w:r w:rsidR="00193C05" w:rsidRPr="00193C05">
        <w:rPr>
          <w:rFonts w:ascii="Arial" w:hAnsi="Arial" w:cs="Arial"/>
        </w:rPr>
        <w:t>1.2</w:t>
      </w:r>
      <w:r w:rsidR="004F1AE0" w:rsidRPr="00193C05">
        <w:rPr>
          <w:rFonts w:ascii="Arial" w:hAnsi="Arial" w:cs="Arial"/>
        </w:rPr>
        <w:t xml:space="preserve"> du CCA</w:t>
      </w:r>
      <w:r w:rsidR="00193C05" w:rsidRPr="00193C05">
        <w:rPr>
          <w:rFonts w:ascii="Arial" w:hAnsi="Arial" w:cs="Arial"/>
        </w:rPr>
        <w:t xml:space="preserve">TP  n° </w:t>
      </w:r>
      <w:r w:rsidR="00E34F3D">
        <w:rPr>
          <w:rFonts w:ascii="Arial" w:hAnsi="Arial" w:cs="Arial"/>
        </w:rPr>
        <w:t>AOO-</w:t>
      </w:r>
      <w:r w:rsidR="006175B9">
        <w:rPr>
          <w:rFonts w:ascii="Arial" w:hAnsi="Arial" w:cs="Arial"/>
        </w:rPr>
        <w:t>25016</w:t>
      </w:r>
      <w:bookmarkStart w:id="0" w:name="_GoBack"/>
      <w:bookmarkEnd w:id="0"/>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6175B9"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6175B9"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6175B9"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6175B9"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6175B9"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6175B9"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Centre Hospitalier Universitaire de Nantes</w:t>
      </w: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(Etablissement support du GHT44)</w:t>
      </w: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5 allée de l’île Gloriette</w:t>
      </w: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44093 Nantes cedex</w:t>
      </w:r>
    </w:p>
    <w:p w:rsidR="009B1CD0" w:rsidRPr="00193C05" w:rsidRDefault="009B1CD0" w:rsidP="005846FB">
      <w:pPr>
        <w:pStyle w:val="En-tte"/>
        <w:tabs>
          <w:tab w:val="clear" w:pos="4536"/>
          <w:tab w:val="clear" w:pos="9072"/>
          <w:tab w:val="left" w:pos="851"/>
        </w:tabs>
        <w:jc w:val="both"/>
        <w:rPr>
          <w:rFonts w:ascii="Arial" w:hAnsi="Arial" w:cs="Arial"/>
        </w:rPr>
      </w:pPr>
    </w:p>
    <w:p w:rsidR="009B1CD0" w:rsidRPr="00193C05" w:rsidRDefault="009B1CD0" w:rsidP="00710FD6">
      <w:pPr>
        <w:tabs>
          <w:tab w:val="left" w:pos="426"/>
          <w:tab w:val="left" w:pos="851"/>
          <w:tab w:val="left" w:pos="5103"/>
        </w:tabs>
        <w:jc w:val="both"/>
        <w:rPr>
          <w:rFonts w:ascii="Arial" w:hAnsi="Arial" w:cs="Arial"/>
          <w:i/>
          <w:sz w:val="18"/>
          <w:szCs w:val="18"/>
        </w:rPr>
      </w:pPr>
      <w:r w:rsidRPr="00193C05">
        <w:rPr>
          <w:rFonts w:ascii="Wingdings" w:eastAsia="Wingdings" w:hAnsi="Wingdings" w:cs="Wingdings"/>
          <w:b/>
          <w:color w:val="66CCFF"/>
          <w:spacing w:val="-10"/>
        </w:rPr>
        <w:t></w:t>
      </w:r>
      <w:r w:rsidRPr="00193C05">
        <w:rPr>
          <w:rFonts w:ascii="Arial" w:eastAsia="Arial" w:hAnsi="Arial" w:cs="Arial"/>
          <w:b/>
          <w:spacing w:val="-10"/>
        </w:rPr>
        <w:t xml:space="preserve">  </w:t>
      </w:r>
      <w:r w:rsidRPr="00193C05">
        <w:rPr>
          <w:rFonts w:ascii="Arial" w:hAnsi="Arial" w:cs="Arial"/>
        </w:rPr>
        <w:t xml:space="preserve">Nom, prénom, qualité du signataire du marché </w:t>
      </w:r>
      <w:r w:rsidR="003A7270" w:rsidRPr="00193C05">
        <w:rPr>
          <w:rFonts w:ascii="Arial" w:hAnsi="Arial" w:cs="Arial"/>
        </w:rPr>
        <w:t>public</w:t>
      </w:r>
    </w:p>
    <w:p w:rsidR="009B1CD0" w:rsidRPr="00193C05" w:rsidRDefault="009B1CD0" w:rsidP="0083205E">
      <w:pPr>
        <w:tabs>
          <w:tab w:val="left" w:pos="851"/>
        </w:tabs>
        <w:jc w:val="both"/>
        <w:rPr>
          <w:rFonts w:ascii="Arial" w:hAnsi="Arial" w:cs="Arial"/>
        </w:rPr>
      </w:pPr>
    </w:p>
    <w:p w:rsidR="009B1CD0" w:rsidRPr="00193C05" w:rsidRDefault="00CD5E59" w:rsidP="00934503">
      <w:pPr>
        <w:tabs>
          <w:tab w:val="left" w:pos="851"/>
        </w:tabs>
        <w:jc w:val="both"/>
        <w:rPr>
          <w:rFonts w:ascii="Arial" w:hAnsi="Arial" w:cs="Arial"/>
        </w:rPr>
      </w:pPr>
      <w:r w:rsidRPr="00193C05">
        <w:rPr>
          <w:rFonts w:ascii="Arial" w:hAnsi="Arial" w:cs="Arial"/>
        </w:rPr>
        <w:t>Le Directeur Général du CHU de Nantes ou son représentant dûment habilité</w:t>
      </w:r>
    </w:p>
    <w:p w:rsidR="00CD5E59" w:rsidRPr="00193C05" w:rsidRDefault="00CD5E59" w:rsidP="00934503">
      <w:pPr>
        <w:tabs>
          <w:tab w:val="left" w:pos="851"/>
        </w:tabs>
        <w:jc w:val="both"/>
        <w:rPr>
          <w:rFonts w:ascii="Arial" w:hAnsi="Arial" w:cs="Arial"/>
        </w:rPr>
      </w:pPr>
    </w:p>
    <w:p w:rsidR="009B1CD0" w:rsidRPr="00193C05" w:rsidRDefault="009B1CD0" w:rsidP="009B45B9">
      <w:pPr>
        <w:tabs>
          <w:tab w:val="left" w:pos="851"/>
        </w:tabs>
        <w:jc w:val="both"/>
        <w:rPr>
          <w:rFonts w:ascii="Arial" w:hAnsi="Arial" w:cs="Arial"/>
          <w:i/>
          <w:sz w:val="18"/>
          <w:szCs w:val="18"/>
        </w:rPr>
      </w:pPr>
      <w:r w:rsidRPr="00193C05">
        <w:rPr>
          <w:rFonts w:ascii="Wingdings" w:eastAsia="Wingdings" w:hAnsi="Wingdings" w:cs="Wingdings"/>
          <w:b/>
          <w:color w:val="66CCFF"/>
          <w:spacing w:val="-10"/>
        </w:rPr>
        <w:t></w:t>
      </w:r>
      <w:r w:rsidRPr="00193C05">
        <w:rPr>
          <w:rFonts w:ascii="Arial" w:eastAsia="Arial" w:hAnsi="Arial" w:cs="Arial"/>
          <w:spacing w:val="-10"/>
        </w:rPr>
        <w:t xml:space="preserve"> </w:t>
      </w:r>
      <w:r w:rsidRPr="00193C05">
        <w:rPr>
          <w:rFonts w:ascii="Arial" w:hAnsi="Arial" w:cs="Arial"/>
        </w:rPr>
        <w:t xml:space="preserve">Personne habilitée à donner les renseignements </w:t>
      </w:r>
      <w:r w:rsidR="009D661E" w:rsidRPr="00193C05">
        <w:rPr>
          <w:rFonts w:ascii="Arial" w:hAnsi="Arial" w:cs="Arial"/>
        </w:rPr>
        <w:t>prévus à l’</w:t>
      </w:r>
      <w:hyperlink r:id="rId13" w:history="1">
        <w:r w:rsidR="009D661E" w:rsidRPr="00193C05">
          <w:rPr>
            <w:rStyle w:val="Lienhypertexte"/>
            <w:rFonts w:ascii="Arial" w:hAnsi="Arial" w:cs="Arial"/>
          </w:rPr>
          <w:t>article R. 2191-59</w:t>
        </w:r>
      </w:hyperlink>
      <w:r w:rsidR="009D661E" w:rsidRPr="00193C05">
        <w:rPr>
          <w:rFonts w:ascii="Arial" w:hAnsi="Arial" w:cs="Arial"/>
        </w:rPr>
        <w:t xml:space="preserve"> du code de la commande publique, auquel renvoie l’</w:t>
      </w:r>
      <w:hyperlink r:id="rId14" w:history="1">
        <w:r w:rsidR="009D661E" w:rsidRPr="00193C05">
          <w:rPr>
            <w:rStyle w:val="Lienhypertexte"/>
            <w:rFonts w:ascii="Arial" w:hAnsi="Arial" w:cs="Arial"/>
          </w:rPr>
          <w:t>article R. 2391-28</w:t>
        </w:r>
      </w:hyperlink>
      <w:r w:rsidR="009D661E" w:rsidRPr="00193C05">
        <w:rPr>
          <w:rFonts w:ascii="Arial" w:hAnsi="Arial" w:cs="Arial"/>
        </w:rPr>
        <w:t xml:space="preserve"> du même code</w:t>
      </w:r>
      <w:r w:rsidR="003A7270" w:rsidRPr="00193C05" w:rsidDel="003A7270">
        <w:rPr>
          <w:rFonts w:ascii="Arial" w:hAnsi="Arial" w:cs="Arial"/>
        </w:rPr>
        <w:t xml:space="preserve"> </w:t>
      </w:r>
      <w:r w:rsidRPr="00193C05">
        <w:rPr>
          <w:rFonts w:ascii="Arial" w:hAnsi="Arial" w:cs="Arial"/>
        </w:rPr>
        <w:t>(nantissements ou cessions de créances)</w:t>
      </w:r>
    </w:p>
    <w:p w:rsidR="006A022C" w:rsidRPr="00193C05" w:rsidRDefault="006A022C" w:rsidP="000E253A">
      <w:pPr>
        <w:keepNext/>
        <w:jc w:val="both"/>
        <w:outlineLvl w:val="0"/>
        <w:rPr>
          <w:rFonts w:ascii="Arial" w:hAnsi="Arial" w:cs="Arial"/>
        </w:rPr>
      </w:pPr>
    </w:p>
    <w:p w:rsidR="00E34F3D" w:rsidRDefault="00E34F3D" w:rsidP="00E34F3D">
      <w:pPr>
        <w:pStyle w:val="fcase2metab"/>
        <w:rPr>
          <w:rFonts w:ascii="Arial" w:hAnsi="Arial" w:cs="Arial"/>
        </w:rPr>
      </w:pPr>
      <w:r w:rsidRPr="00FA1DA5">
        <w:rPr>
          <w:rFonts w:ascii="Arial" w:hAnsi="Arial" w:cs="Arial"/>
        </w:rPr>
        <w:t xml:space="preserve">Se référer à l’annexe </w:t>
      </w:r>
      <w:r>
        <w:rPr>
          <w:rFonts w:ascii="Arial" w:hAnsi="Arial" w:cs="Arial"/>
        </w:rPr>
        <w:t xml:space="preserve">2 « Information de facturation » </w:t>
      </w:r>
    </w:p>
    <w:p w:rsidR="009B1CD0" w:rsidRPr="00193C05" w:rsidRDefault="009B1CD0" w:rsidP="009B45B9">
      <w:pPr>
        <w:tabs>
          <w:tab w:val="left" w:pos="851"/>
        </w:tabs>
        <w:jc w:val="both"/>
        <w:rPr>
          <w:rFonts w:ascii="Arial" w:hAnsi="Arial" w:cs="Arial"/>
        </w:rPr>
      </w:pPr>
    </w:p>
    <w:p w:rsidR="009B1CD0" w:rsidRPr="00193C05" w:rsidRDefault="009B1CD0" w:rsidP="009B45B9">
      <w:pPr>
        <w:pStyle w:val="fcase2metab"/>
        <w:ind w:left="0" w:firstLine="0"/>
        <w:rPr>
          <w:rFonts w:ascii="Arial" w:hAnsi="Arial" w:cs="Arial"/>
        </w:rPr>
      </w:pPr>
    </w:p>
    <w:p w:rsidR="009B1CD0" w:rsidRPr="00193C05" w:rsidRDefault="009B1CD0" w:rsidP="009B45B9">
      <w:pPr>
        <w:tabs>
          <w:tab w:val="left" w:pos="720"/>
          <w:tab w:val="left" w:pos="851"/>
        </w:tabs>
        <w:jc w:val="both"/>
        <w:rPr>
          <w:rFonts w:ascii="Arial" w:hAnsi="Arial" w:cs="Arial"/>
          <w:i/>
          <w:iCs/>
          <w:sz w:val="18"/>
          <w:szCs w:val="18"/>
        </w:rPr>
      </w:pPr>
      <w:r w:rsidRPr="00193C05">
        <w:rPr>
          <w:rFonts w:ascii="Wingdings" w:eastAsia="Wingdings" w:hAnsi="Wingdings" w:cs="Wingdings"/>
          <w:b/>
          <w:color w:val="66CCFF"/>
          <w:spacing w:val="-10"/>
        </w:rPr>
        <w:t></w:t>
      </w:r>
      <w:r w:rsidRPr="00193C05">
        <w:rPr>
          <w:rFonts w:ascii="Arial" w:eastAsia="Arial" w:hAnsi="Arial" w:cs="Arial"/>
          <w:b/>
          <w:spacing w:val="-10"/>
        </w:rPr>
        <w:t xml:space="preserve">  </w:t>
      </w:r>
      <w:r w:rsidRPr="00193C05">
        <w:rPr>
          <w:rFonts w:ascii="Arial" w:hAnsi="Arial" w:cs="Arial"/>
        </w:rPr>
        <w:t>Désignation, adresse, numéro de téléphone du comptable assignataire</w:t>
      </w:r>
    </w:p>
    <w:p w:rsidR="00803244" w:rsidRPr="00193C05" w:rsidRDefault="00803244" w:rsidP="00803244">
      <w:pPr>
        <w:pStyle w:val="fcase2metab"/>
        <w:rPr>
          <w:rFonts w:ascii="Arial" w:hAnsi="Arial" w:cs="Arial"/>
        </w:rPr>
      </w:pPr>
    </w:p>
    <w:p w:rsidR="00E34F3D" w:rsidRPr="00FA1DA5" w:rsidRDefault="00E34F3D" w:rsidP="00E34F3D">
      <w:pPr>
        <w:pStyle w:val="fcase2metab"/>
        <w:rPr>
          <w:rFonts w:ascii="Arial" w:hAnsi="Arial" w:cs="Arial"/>
        </w:rPr>
      </w:pPr>
    </w:p>
    <w:p w:rsidR="00E34F3D" w:rsidRDefault="00E34F3D" w:rsidP="00E34F3D">
      <w:pPr>
        <w:pStyle w:val="fcase2metab"/>
        <w:rPr>
          <w:rFonts w:ascii="Arial" w:hAnsi="Arial" w:cs="Arial"/>
        </w:rPr>
      </w:pPr>
      <w:r w:rsidRPr="00FA1DA5">
        <w:rPr>
          <w:rFonts w:ascii="Arial" w:hAnsi="Arial" w:cs="Arial"/>
        </w:rPr>
        <w:t xml:space="preserve">Se référer à l’annexe </w:t>
      </w:r>
      <w:r>
        <w:rPr>
          <w:rFonts w:ascii="Arial" w:hAnsi="Arial" w:cs="Arial"/>
        </w:rPr>
        <w:t xml:space="preserve">2 « Information de facturation » </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175B9">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175B9">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93C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175B9"/>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34F3D"/>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7E836B7A"/>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9F69-62A2-4CC8-A989-5BCC8950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168</TotalTime>
  <Pages>4</Pages>
  <Words>1388</Words>
  <Characters>7640</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9010</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21</cp:revision>
  <cp:lastPrinted>2016-11-04T12:53:00Z</cp:lastPrinted>
  <dcterms:created xsi:type="dcterms:W3CDTF">2020-02-19T13:20:00Z</dcterms:created>
  <dcterms:modified xsi:type="dcterms:W3CDTF">2025-05-16T06:55:00Z</dcterms:modified>
</cp:coreProperties>
</file>