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tblLayout w:type="fixed"/>
        <w:tblCellMar>
          <w:left w:w="71" w:type="dxa"/>
          <w:right w:w="71" w:type="dxa"/>
        </w:tblCellMar>
        <w:tblLook w:val="0000" w:firstRow="0" w:lastRow="0" w:firstColumn="0" w:lastColumn="0" w:noHBand="0" w:noVBand="0"/>
      </w:tblPr>
      <w:tblGrid>
        <w:gridCol w:w="2056"/>
        <w:gridCol w:w="6946"/>
        <w:gridCol w:w="1276"/>
      </w:tblGrid>
      <w:tr w:rsidR="00363604" w:rsidRPr="002C24FA">
        <w:tc>
          <w:tcPr>
            <w:tcW w:w="2056" w:type="dxa"/>
            <w:shd w:val="clear" w:color="auto" w:fill="66CCFF"/>
          </w:tcPr>
          <w:p w:rsidR="00363604" w:rsidRPr="002C24FA" w:rsidRDefault="00D320E8">
            <w:pPr>
              <w:spacing w:before="120" w:after="120"/>
              <w:rPr>
                <w:rFonts w:ascii="Arial" w:hAnsi="Arial" w:cs="Arial"/>
                <w:b/>
                <w:bCs/>
                <w:caps/>
                <w:sz w:val="24"/>
                <w:szCs w:val="24"/>
              </w:rPr>
            </w:pPr>
            <w:r w:rsidRPr="002C24FA">
              <w:rPr>
                <w:rFonts w:ascii="Arial" w:hAnsi="Arial" w:cs="Arial"/>
                <w:b/>
                <w:noProof/>
                <w:szCs w:val="24"/>
              </w:rPr>
              <w:drawing>
                <wp:inline distT="0" distB="0" distL="0" distR="0">
                  <wp:extent cx="1153160" cy="112903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20" t="-20" r="-20" b="-20"/>
                          <a:stretch>
                            <a:fillRect/>
                          </a:stretch>
                        </pic:blipFill>
                        <pic:spPr bwMode="auto">
                          <a:xfrm>
                            <a:off x="0" y="0"/>
                            <a:ext cx="1153160" cy="1129030"/>
                          </a:xfrm>
                          <a:prstGeom prst="rect">
                            <a:avLst/>
                          </a:prstGeom>
                          <a:solidFill>
                            <a:srgbClr val="FFFFFF"/>
                          </a:solidFill>
                          <a:ln>
                            <a:noFill/>
                          </a:ln>
                        </pic:spPr>
                      </pic:pic>
                    </a:graphicData>
                  </a:graphic>
                </wp:inline>
              </w:drawing>
            </w:r>
          </w:p>
        </w:tc>
        <w:tc>
          <w:tcPr>
            <w:tcW w:w="6946" w:type="dxa"/>
            <w:shd w:val="clear" w:color="auto" w:fill="66CCFF"/>
          </w:tcPr>
          <w:p w:rsidR="00363604" w:rsidRPr="002C24FA" w:rsidRDefault="00363604">
            <w:pPr>
              <w:snapToGrid w:val="0"/>
              <w:spacing w:before="120" w:after="120"/>
              <w:jc w:val="center"/>
              <w:rPr>
                <w:rFonts w:ascii="Arial" w:hAnsi="Arial" w:cs="Arial"/>
                <w:b/>
                <w:bCs/>
                <w:caps/>
                <w:sz w:val="24"/>
                <w:szCs w:val="24"/>
              </w:rPr>
            </w:pPr>
          </w:p>
          <w:p w:rsidR="00363604" w:rsidRPr="002C24FA" w:rsidRDefault="00363604">
            <w:pPr>
              <w:spacing w:before="120" w:after="120"/>
              <w:jc w:val="center"/>
              <w:rPr>
                <w:rFonts w:ascii="Arial" w:hAnsi="Arial" w:cs="Arial"/>
              </w:rPr>
            </w:pPr>
            <w:r w:rsidRPr="002C24FA">
              <w:rPr>
                <w:rFonts w:ascii="Arial" w:hAnsi="Arial" w:cs="Arial"/>
                <w:sz w:val="24"/>
                <w:szCs w:val="24"/>
              </w:rPr>
              <w:t>MARCH</w:t>
            </w:r>
            <w:r w:rsidRPr="002C24FA">
              <w:rPr>
                <w:rFonts w:ascii="Arial" w:hAnsi="Arial" w:cs="Arial"/>
                <w:caps/>
                <w:sz w:val="24"/>
                <w:szCs w:val="24"/>
              </w:rPr>
              <w:t>é</w:t>
            </w:r>
            <w:r w:rsidRPr="002C24FA">
              <w:rPr>
                <w:rFonts w:ascii="Arial" w:hAnsi="Arial" w:cs="Arial"/>
                <w:sz w:val="24"/>
                <w:szCs w:val="24"/>
              </w:rPr>
              <w:t>S PUBLICS ET ACCORDS-CADRES</w:t>
            </w:r>
          </w:p>
          <w:p w:rsidR="00363604" w:rsidRPr="002C24FA" w:rsidRDefault="00363604">
            <w:pPr>
              <w:spacing w:before="120" w:after="120"/>
              <w:jc w:val="center"/>
              <w:rPr>
                <w:rFonts w:ascii="Arial" w:hAnsi="Arial" w:cs="Arial"/>
              </w:rPr>
            </w:pPr>
            <w:r w:rsidRPr="002C24FA">
              <w:rPr>
                <w:rFonts w:ascii="Arial" w:hAnsi="Arial" w:cs="Arial"/>
                <w:b/>
                <w:bCs/>
                <w:caps/>
                <w:sz w:val="28"/>
                <w:szCs w:val="28"/>
              </w:rPr>
              <w:t>ACTE</w:t>
            </w:r>
            <w:r w:rsidRPr="002C24FA">
              <w:rPr>
                <w:rFonts w:ascii="Arial" w:hAnsi="Arial" w:cs="Arial"/>
                <w:b/>
                <w:bCs/>
                <w:sz w:val="28"/>
                <w:szCs w:val="28"/>
              </w:rPr>
              <w:t xml:space="preserve"> D’ENGAGEMENT</w:t>
            </w:r>
          </w:p>
        </w:tc>
        <w:tc>
          <w:tcPr>
            <w:tcW w:w="1276" w:type="dxa"/>
            <w:shd w:val="clear" w:color="auto" w:fill="66CCFF"/>
          </w:tcPr>
          <w:p w:rsidR="00363604" w:rsidRPr="002C24FA" w:rsidRDefault="00363604">
            <w:pPr>
              <w:snapToGrid w:val="0"/>
              <w:rPr>
                <w:rFonts w:ascii="Arial" w:hAnsi="Arial" w:cs="Arial"/>
                <w:b/>
                <w:bCs/>
                <w:caps/>
                <w:sz w:val="28"/>
                <w:szCs w:val="28"/>
              </w:rPr>
            </w:pPr>
          </w:p>
          <w:p w:rsidR="00363604" w:rsidRPr="002C24FA" w:rsidRDefault="00363604">
            <w:pPr>
              <w:pStyle w:val="Titre8"/>
              <w:tabs>
                <w:tab w:val="left" w:pos="851"/>
                <w:tab w:val="right" w:pos="9639"/>
              </w:tabs>
              <w:spacing w:before="120" w:after="120"/>
            </w:pPr>
            <w:r w:rsidRPr="002C24FA">
              <w:rPr>
                <w:caps/>
                <w:sz w:val="28"/>
                <w:szCs w:val="28"/>
              </w:rPr>
              <w:t>ATTRI1</w:t>
            </w:r>
          </w:p>
          <w:p w:rsidR="00363604" w:rsidRPr="002C24FA" w:rsidRDefault="00363604">
            <w:pPr>
              <w:rPr>
                <w:rFonts w:ascii="Arial" w:hAnsi="Arial" w:cs="Arial"/>
                <w:b/>
                <w:caps/>
                <w:sz w:val="28"/>
                <w:szCs w:val="28"/>
              </w:rPr>
            </w:pPr>
          </w:p>
          <w:p w:rsidR="00363604" w:rsidRPr="002C24FA" w:rsidRDefault="00363604">
            <w:pPr>
              <w:jc w:val="center"/>
              <w:rPr>
                <w:rFonts w:ascii="Arial" w:hAnsi="Arial" w:cs="Arial"/>
              </w:rPr>
            </w:pPr>
            <w:r w:rsidRPr="002C24FA">
              <w:rPr>
                <w:rFonts w:ascii="Arial" w:hAnsi="Arial" w:cs="Arial"/>
                <w:b/>
                <w:color w:val="000000"/>
              </w:rPr>
              <w:t>M202</w:t>
            </w:r>
            <w:r w:rsidR="00B52B10" w:rsidRPr="002C24FA">
              <w:rPr>
                <w:rFonts w:ascii="Arial" w:hAnsi="Arial" w:cs="Arial"/>
                <w:b/>
                <w:color w:val="000000"/>
              </w:rPr>
              <w:t>5-0</w:t>
            </w:r>
            <w:r w:rsidR="00B06A74">
              <w:rPr>
                <w:rFonts w:ascii="Arial" w:hAnsi="Arial" w:cs="Arial"/>
                <w:b/>
                <w:color w:val="000000"/>
              </w:rPr>
              <w:t>6</w:t>
            </w:r>
          </w:p>
          <w:p w:rsidR="00363604" w:rsidRPr="002C24FA" w:rsidRDefault="00363604">
            <w:pPr>
              <w:jc w:val="center"/>
              <w:rPr>
                <w:rFonts w:ascii="Arial" w:hAnsi="Arial" w:cs="Arial"/>
              </w:rPr>
            </w:pPr>
          </w:p>
        </w:tc>
      </w:tr>
    </w:tbl>
    <w:p w:rsidR="00363604" w:rsidRPr="002C24FA" w:rsidRDefault="00363604">
      <w:pPr>
        <w:tabs>
          <w:tab w:val="left" w:pos="426"/>
          <w:tab w:val="left" w:pos="851"/>
        </w:tabs>
        <w:jc w:val="both"/>
        <w:rPr>
          <w:rFonts w:ascii="Arial" w:hAnsi="Arial" w:cs="Arial"/>
        </w:rPr>
      </w:pPr>
    </w:p>
    <w:p w:rsidR="00363604" w:rsidRPr="002C24FA" w:rsidRDefault="00363604">
      <w:pPr>
        <w:pStyle w:val="Corpsdetexte31"/>
        <w:tabs>
          <w:tab w:val="left" w:pos="851"/>
        </w:tabs>
        <w:jc w:val="both"/>
      </w:pPr>
      <w:r w:rsidRPr="002C24FA">
        <w:rPr>
          <w:sz w:val="18"/>
          <w:szCs w:val="18"/>
        </w:rPr>
        <w:t xml:space="preserve">Alors qu’un acte d’engagement était autrefois requis de l’opérateur économique soumissionnaire lors du dépôt de son offre, sa signature n’est plus aujourd’hui requise qu’au stade de l’attribution du marché. </w:t>
      </w:r>
    </w:p>
    <w:p w:rsidR="00363604" w:rsidRPr="002C24FA" w:rsidRDefault="00363604">
      <w:pPr>
        <w:pStyle w:val="Corpsdetexte31"/>
        <w:tabs>
          <w:tab w:val="left" w:pos="851"/>
        </w:tabs>
        <w:jc w:val="both"/>
      </w:pPr>
      <w:r w:rsidRPr="002C24FA">
        <w:rPr>
          <w:sz w:val="18"/>
          <w:szCs w:val="18"/>
        </w:rPr>
        <w:t xml:space="preserve">Le formulaire ATTRI1 est un modèle d’acte d’engagement qui peut être utilisé par l’acheteur, s’il le souhaite, pour conclure un marché ou un accord-cadre avec le candidat déclaré attributaire. </w:t>
      </w:r>
    </w:p>
    <w:p w:rsidR="00363604" w:rsidRPr="002C24FA" w:rsidRDefault="00363604">
      <w:pPr>
        <w:pStyle w:val="Corpsdetexte31"/>
        <w:tabs>
          <w:tab w:val="left" w:pos="851"/>
        </w:tabs>
        <w:jc w:val="both"/>
      </w:pPr>
      <w:r w:rsidRPr="002C24FA">
        <w:rPr>
          <w:sz w:val="18"/>
          <w:szCs w:val="18"/>
        </w:rPr>
        <w:t>Il est conseillé aux acheteurs de renseigner les différentes rubriques de ce formulaire avant de l’adresser à l’attributaire. Ce dernier retourne l’acte d’engagement signé, permettant à l’acheteur de le signer à son tour.</w:t>
      </w:r>
    </w:p>
    <w:p w:rsidR="00363604" w:rsidRPr="002C24FA" w:rsidRDefault="00363604">
      <w:pPr>
        <w:pStyle w:val="Corpsdetexte31"/>
        <w:tabs>
          <w:tab w:val="left" w:pos="851"/>
        </w:tabs>
        <w:jc w:val="both"/>
      </w:pPr>
      <w:r w:rsidRPr="002C24FA">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63604" w:rsidRPr="002C24FA" w:rsidRDefault="00363604">
      <w:pPr>
        <w:pStyle w:val="Corpsdetexte31"/>
        <w:tabs>
          <w:tab w:val="left" w:pos="851"/>
        </w:tabs>
        <w:jc w:val="both"/>
      </w:pPr>
      <w:r w:rsidRPr="002C24FA">
        <w:rPr>
          <w:sz w:val="18"/>
          <w:szCs w:val="18"/>
        </w:rPr>
        <w:t>En cas de candidature groupée, un acte d’engagement unique est rempli pour le groupement d’entreprises.</w:t>
      </w:r>
    </w:p>
    <w:p w:rsidR="00363604" w:rsidRPr="002C24FA" w:rsidRDefault="00363604">
      <w:pPr>
        <w:pStyle w:val="Corpsdetexte31"/>
        <w:tabs>
          <w:tab w:val="left" w:pos="851"/>
        </w:tabs>
        <w:jc w:val="both"/>
        <w:rPr>
          <w:sz w:val="18"/>
          <w:szCs w:val="18"/>
        </w:rPr>
      </w:pPr>
    </w:p>
    <w:p w:rsidR="00363604" w:rsidRPr="002C24FA" w:rsidRDefault="00363604">
      <w:pPr>
        <w:tabs>
          <w:tab w:val="left" w:pos="426"/>
          <w:tab w:val="left" w:pos="851"/>
        </w:tabs>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63604" w:rsidRPr="002C24FA">
        <w:tc>
          <w:tcPr>
            <w:tcW w:w="10277" w:type="dxa"/>
            <w:shd w:val="clear" w:color="auto" w:fill="66CCFF"/>
          </w:tcPr>
          <w:p w:rsidR="00363604" w:rsidRPr="002C24FA" w:rsidRDefault="00363604">
            <w:pPr>
              <w:tabs>
                <w:tab w:val="left" w:pos="-142"/>
                <w:tab w:val="left" w:pos="851"/>
                <w:tab w:val="left" w:pos="4111"/>
              </w:tabs>
              <w:jc w:val="both"/>
              <w:rPr>
                <w:rFonts w:ascii="Arial" w:hAnsi="Arial" w:cs="Arial"/>
              </w:rPr>
            </w:pPr>
            <w:r w:rsidRPr="002C24FA">
              <w:rPr>
                <w:rFonts w:ascii="Arial" w:hAnsi="Arial" w:cs="Arial"/>
                <w:b/>
                <w:sz w:val="22"/>
                <w:szCs w:val="22"/>
              </w:rPr>
              <w:t xml:space="preserve">A - Objet </w:t>
            </w:r>
            <w:r w:rsidRPr="002C24FA">
              <w:rPr>
                <w:rFonts w:ascii="Arial" w:hAnsi="Arial" w:cs="Arial"/>
                <w:b/>
                <w:bCs/>
                <w:sz w:val="22"/>
                <w:szCs w:val="22"/>
              </w:rPr>
              <w:t>de l’acte d’engagement</w:t>
            </w:r>
            <w:r w:rsidRPr="002C24FA">
              <w:rPr>
                <w:rFonts w:ascii="Arial" w:hAnsi="Arial" w:cs="Arial"/>
                <w:b/>
                <w:sz w:val="22"/>
                <w:szCs w:val="22"/>
              </w:rPr>
              <w:t>.</w:t>
            </w:r>
          </w:p>
        </w:tc>
      </w:tr>
    </w:tbl>
    <w:p w:rsidR="00363604" w:rsidRPr="002C24FA" w:rsidRDefault="00363604">
      <w:pPr>
        <w:tabs>
          <w:tab w:val="left" w:pos="426"/>
          <w:tab w:val="left" w:pos="851"/>
        </w:tabs>
        <w:jc w:val="both"/>
        <w:rPr>
          <w:rFonts w:ascii="Arial" w:hAnsi="Arial" w:cs="Arial"/>
        </w:rPr>
      </w:pPr>
    </w:p>
    <w:p w:rsidR="00363604" w:rsidRPr="002C24FA" w:rsidRDefault="00363604">
      <w:pPr>
        <w:tabs>
          <w:tab w:val="left" w:pos="426"/>
          <w:tab w:val="left" w:pos="851"/>
        </w:tabs>
        <w:jc w:val="both"/>
        <w:rPr>
          <w:rFonts w:ascii="Arial" w:hAnsi="Arial" w:cs="Arial"/>
        </w:rPr>
      </w:pPr>
      <w:proofErr w:type="gramStart"/>
      <w:r w:rsidRPr="002C24FA">
        <w:rPr>
          <w:rFonts w:ascii="Arial" w:eastAsia="Wingdings" w:hAnsi="Arial" w:cs="Arial"/>
          <w:b/>
          <w:color w:val="66CCFF"/>
          <w:spacing w:val="-10"/>
        </w:rPr>
        <w:t></w:t>
      </w:r>
      <w:r w:rsidRPr="002C24FA">
        <w:rPr>
          <w:rFonts w:ascii="Arial" w:eastAsia="Arial" w:hAnsi="Arial" w:cs="Arial"/>
          <w:spacing w:val="-10"/>
        </w:rPr>
        <w:t xml:space="preserve">  </w:t>
      </w:r>
      <w:r w:rsidRPr="002C24FA">
        <w:rPr>
          <w:rFonts w:ascii="Arial" w:hAnsi="Arial" w:cs="Arial"/>
        </w:rPr>
        <w:t>Objet</w:t>
      </w:r>
      <w:proofErr w:type="gramEnd"/>
      <w:r w:rsidRPr="002C24FA">
        <w:rPr>
          <w:rFonts w:ascii="Arial" w:hAnsi="Arial" w:cs="Arial"/>
        </w:rPr>
        <w:t xml:space="preserve"> </w:t>
      </w:r>
      <w:r w:rsidRPr="002C24FA">
        <w:rPr>
          <w:rFonts w:ascii="Arial" w:hAnsi="Arial" w:cs="Arial"/>
          <w:bCs/>
        </w:rPr>
        <w:t xml:space="preserve">du marché ou de l’accord-cadre </w:t>
      </w:r>
      <w:r w:rsidRPr="002C24FA">
        <w:rPr>
          <w:rFonts w:ascii="Arial" w:hAnsi="Arial" w:cs="Arial"/>
        </w:rPr>
        <w:t>:</w:t>
      </w:r>
    </w:p>
    <w:p w:rsidR="00CD6411" w:rsidRPr="00286F35" w:rsidRDefault="00CD6411">
      <w:pPr>
        <w:tabs>
          <w:tab w:val="left" w:pos="426"/>
          <w:tab w:val="left" w:pos="851"/>
        </w:tabs>
        <w:jc w:val="both"/>
        <w:rPr>
          <w:rFonts w:ascii="Arial" w:hAnsi="Arial" w:cs="Arial"/>
          <w:highlight w:val="yellow"/>
        </w:rPr>
      </w:pPr>
    </w:p>
    <w:p w:rsidR="00CD6411" w:rsidRPr="00286F35" w:rsidRDefault="00CD6411" w:rsidP="00CD6411">
      <w:pPr>
        <w:suppressAutoHyphens w:val="0"/>
        <w:rPr>
          <w:rFonts w:ascii="Arial" w:hAnsi="Arial" w:cs="Arial"/>
          <w:sz w:val="24"/>
          <w:highlight w:val="yellow"/>
          <w:lang w:eastAsia="fr-FR"/>
        </w:rPr>
      </w:pPr>
    </w:p>
    <w:tbl>
      <w:tblPr>
        <w:tblW w:w="0" w:type="auto"/>
        <w:tblLook w:val="04A0" w:firstRow="1" w:lastRow="0" w:firstColumn="1" w:lastColumn="0" w:noHBand="0" w:noVBand="1"/>
      </w:tblPr>
      <w:tblGrid>
        <w:gridCol w:w="10204"/>
      </w:tblGrid>
      <w:tr w:rsidR="001B3F2E" w:rsidRPr="00B06A74" w:rsidTr="001B3F2E">
        <w:trPr>
          <w:trHeight w:val="363"/>
        </w:trPr>
        <w:tc>
          <w:tcPr>
            <w:tcW w:w="10314" w:type="dxa"/>
            <w:shd w:val="clear" w:color="auto" w:fill="auto"/>
            <w:vAlign w:val="center"/>
          </w:tcPr>
          <w:p w:rsidR="00CD6411" w:rsidRPr="00B06A74" w:rsidRDefault="00B06A74" w:rsidP="001B3F2E">
            <w:pPr>
              <w:suppressAutoHyphens w:val="0"/>
              <w:spacing w:after="120"/>
              <w:jc w:val="center"/>
              <w:rPr>
                <w:rFonts w:ascii="Arial" w:eastAsia="Calibri" w:hAnsi="Arial" w:cs="Arial"/>
                <w:b/>
                <w:color w:val="2E74B5"/>
                <w:sz w:val="32"/>
                <w:szCs w:val="32"/>
              </w:rPr>
            </w:pPr>
            <w:r w:rsidRPr="00B06A74">
              <w:rPr>
                <w:rFonts w:ascii="Arial" w:eastAsia="Calibri" w:hAnsi="Arial" w:cs="Arial"/>
                <w:b/>
                <w:color w:val="2E74B5"/>
                <w:sz w:val="32"/>
                <w:szCs w:val="32"/>
              </w:rPr>
              <w:t>Maintenance des infrastructures serveurs et stockage HP de l’Univ</w:t>
            </w:r>
            <w:r w:rsidR="002C24FA" w:rsidRPr="00B06A74">
              <w:rPr>
                <w:rFonts w:ascii="Arial" w:eastAsia="Calibri" w:hAnsi="Arial" w:cs="Arial"/>
                <w:b/>
                <w:color w:val="2E74B5"/>
                <w:sz w:val="32"/>
                <w:szCs w:val="32"/>
              </w:rPr>
              <w:t>ersité Rennes 2</w:t>
            </w:r>
          </w:p>
          <w:p w:rsidR="002C24FA" w:rsidRPr="00B06A74" w:rsidRDefault="002C24FA" w:rsidP="001B3F2E">
            <w:pPr>
              <w:suppressAutoHyphens w:val="0"/>
              <w:spacing w:after="120"/>
              <w:jc w:val="center"/>
              <w:rPr>
                <w:rFonts w:ascii="Arial" w:eastAsia="Calibri" w:hAnsi="Arial" w:cs="Arial"/>
                <w:color w:val="2E74B5"/>
                <w:sz w:val="24"/>
                <w:szCs w:val="22"/>
                <w:lang w:eastAsia="fr-FR"/>
              </w:rPr>
            </w:pPr>
          </w:p>
        </w:tc>
      </w:tr>
    </w:tbl>
    <w:p w:rsidR="00CD6411" w:rsidRPr="00B06A74" w:rsidRDefault="00CD6411" w:rsidP="00CD6411">
      <w:pPr>
        <w:suppressAutoHyphens w:val="0"/>
        <w:rPr>
          <w:rFonts w:ascii="Arial" w:hAnsi="Arial" w:cs="Arial"/>
          <w:sz w:val="24"/>
          <w:lang w:eastAsia="fr-FR"/>
        </w:rPr>
      </w:pPr>
    </w:p>
    <w:p w:rsidR="00363604" w:rsidRPr="00B06A74" w:rsidRDefault="00363604">
      <w:pPr>
        <w:tabs>
          <w:tab w:val="left" w:pos="426"/>
          <w:tab w:val="left" w:pos="851"/>
        </w:tabs>
        <w:jc w:val="both"/>
        <w:rPr>
          <w:rFonts w:ascii="Arial" w:hAnsi="Arial" w:cs="Arial"/>
        </w:rPr>
      </w:pPr>
      <w:proofErr w:type="gramStart"/>
      <w:r w:rsidRPr="00B06A74">
        <w:rPr>
          <w:rFonts w:ascii="Arial" w:eastAsia="Wingdings" w:hAnsi="Arial" w:cs="Arial"/>
          <w:b/>
          <w:color w:val="66CCFF"/>
          <w:spacing w:val="-10"/>
        </w:rPr>
        <w:t></w:t>
      </w:r>
      <w:r w:rsidRPr="00B06A74">
        <w:rPr>
          <w:rFonts w:ascii="Arial" w:eastAsia="Arial" w:hAnsi="Arial" w:cs="Arial"/>
          <w:spacing w:val="-10"/>
        </w:rPr>
        <w:t xml:space="preserve">  </w:t>
      </w:r>
      <w:r w:rsidRPr="00B06A74">
        <w:rPr>
          <w:rFonts w:ascii="Arial" w:hAnsi="Arial" w:cs="Arial"/>
        </w:rPr>
        <w:t>Cet</w:t>
      </w:r>
      <w:proofErr w:type="gramEnd"/>
      <w:r w:rsidRPr="00B06A74">
        <w:rPr>
          <w:rFonts w:ascii="Arial" w:hAnsi="Arial" w:cs="Arial"/>
        </w:rPr>
        <w:t xml:space="preserve"> acte d'engagement correspond :</w:t>
      </w:r>
    </w:p>
    <w:p w:rsidR="00363604" w:rsidRPr="00B06A74" w:rsidRDefault="00363604">
      <w:pPr>
        <w:tabs>
          <w:tab w:val="left" w:pos="851"/>
        </w:tabs>
        <w:rPr>
          <w:rFonts w:ascii="Arial" w:hAnsi="Arial" w:cs="Arial"/>
        </w:rPr>
      </w:pPr>
      <w:r w:rsidRPr="00B06A74">
        <w:rPr>
          <w:rFonts w:ascii="Arial" w:hAnsi="Arial" w:cs="Arial"/>
          <w:i/>
          <w:sz w:val="18"/>
          <w:szCs w:val="18"/>
        </w:rPr>
        <w:t>(Cocher les cases correspondantes.)</w:t>
      </w:r>
    </w:p>
    <w:p w:rsidR="00363604" w:rsidRPr="00B06A74" w:rsidRDefault="00363604">
      <w:pPr>
        <w:tabs>
          <w:tab w:val="left" w:pos="426"/>
          <w:tab w:val="left" w:pos="851"/>
        </w:tabs>
        <w:jc w:val="both"/>
        <w:rPr>
          <w:rFonts w:ascii="Arial" w:hAnsi="Arial" w:cs="Arial"/>
        </w:rPr>
      </w:pPr>
    </w:p>
    <w:p w:rsidR="00363604" w:rsidRPr="00B06A74" w:rsidRDefault="00363604">
      <w:pPr>
        <w:numPr>
          <w:ilvl w:val="0"/>
          <w:numId w:val="3"/>
        </w:numPr>
        <w:tabs>
          <w:tab w:val="left" w:pos="426"/>
          <w:tab w:val="left" w:pos="851"/>
        </w:tabs>
        <w:spacing w:before="120"/>
        <w:ind w:left="782" w:hanging="357"/>
        <w:jc w:val="both"/>
        <w:rPr>
          <w:rFonts w:ascii="Arial" w:hAnsi="Arial" w:cs="Arial"/>
        </w:rPr>
      </w:pPr>
    </w:p>
    <w:p w:rsidR="00363604" w:rsidRPr="0020203E" w:rsidRDefault="0054053E">
      <w:pPr>
        <w:tabs>
          <w:tab w:val="left" w:pos="426"/>
          <w:tab w:val="left" w:pos="851"/>
        </w:tabs>
        <w:ind w:left="851"/>
        <w:jc w:val="both"/>
        <w:rPr>
          <w:rFonts w:ascii="Arial" w:hAnsi="Arial" w:cs="Arial"/>
        </w:rPr>
      </w:pPr>
      <w:r w:rsidRPr="0020203E">
        <w:rPr>
          <w:rFonts w:ascii="Arial" w:hAnsi="Arial" w:cs="Arial"/>
        </w:rPr>
        <w:fldChar w:fldCharType="begin">
          <w:ffData>
            <w:name w:val=""/>
            <w:enabled/>
            <w:calcOnExit w:val="0"/>
            <w:checkBox>
              <w:sizeAuto/>
              <w:default w:val="0"/>
              <w:checked/>
            </w:checkBox>
          </w:ffData>
        </w:fldChar>
      </w:r>
      <w:r w:rsidRPr="0020203E">
        <w:rPr>
          <w:rFonts w:ascii="Arial" w:hAnsi="Arial" w:cs="Arial"/>
        </w:rPr>
        <w:instrText xml:space="preserve"> FORMCHECKBOX </w:instrText>
      </w:r>
      <w:r w:rsidR="00626089">
        <w:rPr>
          <w:rFonts w:ascii="Arial" w:hAnsi="Arial" w:cs="Arial"/>
        </w:rPr>
      </w:r>
      <w:r w:rsidR="00626089">
        <w:rPr>
          <w:rFonts w:ascii="Arial" w:hAnsi="Arial" w:cs="Arial"/>
        </w:rPr>
        <w:fldChar w:fldCharType="separate"/>
      </w:r>
      <w:r w:rsidRPr="0020203E">
        <w:rPr>
          <w:rFonts w:ascii="Arial" w:hAnsi="Arial" w:cs="Arial"/>
        </w:rPr>
        <w:fldChar w:fldCharType="end"/>
      </w:r>
      <w:r w:rsidRPr="0020203E">
        <w:rPr>
          <w:rFonts w:ascii="Arial" w:hAnsi="Arial" w:cs="Arial"/>
        </w:rPr>
        <w:tab/>
      </w:r>
      <w:r w:rsidR="00363604" w:rsidRPr="0020203E">
        <w:rPr>
          <w:rFonts w:ascii="Arial" w:hAnsi="Arial" w:cs="Arial"/>
          <w:sz w:val="28"/>
          <w:szCs w:val="28"/>
        </w:rPr>
        <w:tab/>
      </w:r>
      <w:proofErr w:type="gramStart"/>
      <w:r w:rsidR="00363604" w:rsidRPr="0020203E">
        <w:rPr>
          <w:rFonts w:ascii="Arial" w:hAnsi="Arial" w:cs="Arial"/>
        </w:rPr>
        <w:t>à</w:t>
      </w:r>
      <w:proofErr w:type="gramEnd"/>
      <w:r w:rsidR="00363604" w:rsidRPr="0020203E">
        <w:rPr>
          <w:rFonts w:ascii="Arial" w:hAnsi="Arial" w:cs="Arial"/>
        </w:rPr>
        <w:t xml:space="preserve"> l’ensemble du marché ou de l’accord-cadre </w:t>
      </w:r>
      <w:r w:rsidR="00363604" w:rsidRPr="0020203E">
        <w:rPr>
          <w:rFonts w:ascii="Arial" w:hAnsi="Arial" w:cs="Arial"/>
          <w:i/>
          <w:iCs/>
          <w:sz w:val="18"/>
          <w:szCs w:val="18"/>
        </w:rPr>
        <w:t>(en cas de non allotissement) </w:t>
      </w:r>
      <w:r w:rsidR="00363604" w:rsidRPr="0020203E">
        <w:rPr>
          <w:rFonts w:ascii="Arial" w:hAnsi="Arial" w:cs="Arial"/>
          <w:iCs/>
        </w:rPr>
        <w:t>;</w:t>
      </w:r>
    </w:p>
    <w:p w:rsidR="00363604" w:rsidRPr="0020203E" w:rsidRDefault="00363604">
      <w:pPr>
        <w:tabs>
          <w:tab w:val="left" w:pos="426"/>
          <w:tab w:val="left" w:pos="851"/>
        </w:tabs>
        <w:jc w:val="both"/>
        <w:rPr>
          <w:rFonts w:ascii="Arial" w:hAnsi="Arial" w:cs="Arial"/>
        </w:rPr>
      </w:pPr>
    </w:p>
    <w:p w:rsidR="002C24FA" w:rsidRPr="0020203E" w:rsidRDefault="00626089" w:rsidP="002C24FA">
      <w:pPr>
        <w:pStyle w:val="fcasegauche"/>
        <w:spacing w:after="0"/>
        <w:ind w:left="851" w:firstLine="0"/>
        <w:rPr>
          <w:rFonts w:ascii="Arial" w:hAnsi="Arial" w:cs="Arial"/>
        </w:rPr>
      </w:pPr>
      <w:sdt>
        <w:sdtPr>
          <w:rPr>
            <w:rFonts w:ascii="Arial" w:hAnsi="Arial" w:cs="Arial"/>
          </w:rPr>
          <w:id w:val="604006120"/>
          <w14:checkbox>
            <w14:checked w14:val="0"/>
            <w14:checkedState w14:val="2612" w14:font="MS Gothic"/>
            <w14:uncheckedState w14:val="2610" w14:font="MS Gothic"/>
          </w14:checkbox>
        </w:sdtPr>
        <w:sdtEndPr/>
        <w:sdtContent>
          <w:r w:rsidR="00B06A74" w:rsidRPr="0020203E">
            <w:rPr>
              <w:rFonts w:ascii="MS Gothic" w:eastAsia="MS Gothic" w:hAnsi="MS Gothic" w:cs="Arial" w:hint="eastAsia"/>
            </w:rPr>
            <w:t>☐</w:t>
          </w:r>
        </w:sdtContent>
      </w:sdt>
      <w:r w:rsidR="002C24FA" w:rsidRPr="0020203E">
        <w:rPr>
          <w:rFonts w:ascii="Arial" w:hAnsi="Arial" w:cs="Arial"/>
        </w:rPr>
        <w:tab/>
      </w:r>
      <w:r w:rsidR="002C24FA" w:rsidRPr="0020203E">
        <w:rPr>
          <w:rFonts w:ascii="Arial" w:hAnsi="Arial" w:cs="Arial"/>
        </w:rPr>
        <w:tab/>
      </w:r>
      <w:proofErr w:type="gramStart"/>
      <w:r w:rsidR="002C24FA" w:rsidRPr="0020203E">
        <w:rPr>
          <w:rFonts w:ascii="Arial" w:hAnsi="Arial" w:cs="Arial"/>
        </w:rPr>
        <w:t>au</w:t>
      </w:r>
      <w:proofErr w:type="gramEnd"/>
      <w:r w:rsidR="002C24FA" w:rsidRPr="0020203E">
        <w:rPr>
          <w:rFonts w:ascii="Arial" w:hAnsi="Arial" w:cs="Arial"/>
        </w:rPr>
        <w:t xml:space="preserve"> lot  suivant : </w:t>
      </w:r>
    </w:p>
    <w:p w:rsidR="002C24FA" w:rsidRPr="0020203E" w:rsidRDefault="002C24FA" w:rsidP="002C24FA">
      <w:pPr>
        <w:pStyle w:val="fcasegauche"/>
        <w:spacing w:after="0"/>
        <w:ind w:left="851" w:firstLine="0"/>
        <w:rPr>
          <w:rFonts w:ascii="Arial" w:hAnsi="Arial" w:cs="Arial"/>
        </w:rPr>
      </w:pPr>
    </w:p>
    <w:p w:rsidR="002C24FA" w:rsidRPr="0020203E" w:rsidRDefault="002C24FA" w:rsidP="002C24FA">
      <w:pPr>
        <w:pStyle w:val="fcasegauche"/>
        <w:spacing w:after="0"/>
        <w:ind w:left="851" w:firstLine="0"/>
        <w:rPr>
          <w:rFonts w:ascii="Arial" w:hAnsi="Arial" w:cs="Arial"/>
        </w:rPr>
      </w:pPr>
    </w:p>
    <w:p w:rsidR="002C24FA" w:rsidRPr="0020203E" w:rsidRDefault="002C24FA" w:rsidP="002C24FA">
      <w:pPr>
        <w:pStyle w:val="fcasegauche"/>
        <w:spacing w:after="0"/>
        <w:ind w:left="851" w:firstLine="0"/>
        <w:rPr>
          <w:rFonts w:ascii="Arial" w:hAnsi="Arial" w:cs="Arial"/>
        </w:rPr>
      </w:pPr>
      <w:proofErr w:type="gramStart"/>
      <w:r w:rsidRPr="0020203E">
        <w:rPr>
          <w:rFonts w:ascii="Arial" w:hAnsi="Arial" w:cs="Arial"/>
        </w:rPr>
        <w:t>de</w:t>
      </w:r>
      <w:proofErr w:type="gramEnd"/>
      <w:r w:rsidRPr="0020203E">
        <w:rPr>
          <w:rFonts w:ascii="Arial" w:hAnsi="Arial" w:cs="Arial"/>
        </w:rPr>
        <w:t xml:space="preserve"> la procédure de passation du marché public </w:t>
      </w:r>
    </w:p>
    <w:p w:rsidR="002C24FA" w:rsidRPr="0020203E" w:rsidRDefault="002C24FA" w:rsidP="002C24FA">
      <w:pPr>
        <w:pStyle w:val="fcasegauche"/>
        <w:spacing w:after="0"/>
        <w:ind w:left="0" w:firstLine="0"/>
        <w:rPr>
          <w:rFonts w:ascii="Arial" w:hAnsi="Arial" w:cs="Arial"/>
        </w:rPr>
      </w:pPr>
    </w:p>
    <w:p w:rsidR="00363604" w:rsidRPr="0020203E" w:rsidRDefault="00363604">
      <w:pPr>
        <w:pStyle w:val="fcasegauche"/>
        <w:spacing w:after="0"/>
        <w:ind w:left="0" w:firstLine="0"/>
        <w:rPr>
          <w:rFonts w:ascii="Arial" w:hAnsi="Arial" w:cs="Arial"/>
        </w:rPr>
      </w:pPr>
    </w:p>
    <w:p w:rsidR="00363604" w:rsidRPr="0020203E" w:rsidRDefault="00363604">
      <w:pPr>
        <w:pStyle w:val="fcasegauche"/>
        <w:numPr>
          <w:ilvl w:val="0"/>
          <w:numId w:val="3"/>
        </w:numPr>
        <w:tabs>
          <w:tab w:val="left" w:pos="851"/>
        </w:tabs>
        <w:spacing w:before="120" w:after="0"/>
        <w:ind w:left="782" w:hanging="357"/>
        <w:rPr>
          <w:rFonts w:ascii="Arial" w:hAnsi="Arial" w:cs="Arial"/>
          <w:iCs/>
        </w:rPr>
      </w:pPr>
    </w:p>
    <w:bookmarkStart w:id="0" w:name="__Fieldmark__310_2182377349"/>
    <w:p w:rsidR="00845308" w:rsidRPr="0020203E" w:rsidRDefault="00363604">
      <w:pPr>
        <w:pStyle w:val="fcasegauche"/>
        <w:tabs>
          <w:tab w:val="left" w:pos="851"/>
        </w:tabs>
        <w:spacing w:after="0"/>
        <w:ind w:left="851" w:firstLine="0"/>
        <w:rPr>
          <w:rFonts w:ascii="Arial" w:hAnsi="Arial" w:cs="Arial"/>
        </w:rPr>
      </w:pPr>
      <w:r w:rsidRPr="0020203E">
        <w:rPr>
          <w:rFonts w:ascii="Arial" w:hAnsi="Arial" w:cs="Arial"/>
        </w:rPr>
        <w:fldChar w:fldCharType="begin">
          <w:ffData>
            <w:name w:val=""/>
            <w:enabled/>
            <w:calcOnExit w:val="0"/>
            <w:checkBox>
              <w:sizeAuto/>
              <w:default w:val="0"/>
              <w:checked/>
            </w:checkBox>
          </w:ffData>
        </w:fldChar>
      </w:r>
      <w:r w:rsidRPr="0020203E">
        <w:rPr>
          <w:rFonts w:ascii="Arial" w:hAnsi="Arial" w:cs="Arial"/>
        </w:rPr>
        <w:instrText xml:space="preserve"> FORMCHECKBOX </w:instrText>
      </w:r>
      <w:r w:rsidR="00626089">
        <w:rPr>
          <w:rFonts w:ascii="Arial" w:hAnsi="Arial" w:cs="Arial"/>
        </w:rPr>
      </w:r>
      <w:r w:rsidR="00626089">
        <w:rPr>
          <w:rFonts w:ascii="Arial" w:hAnsi="Arial" w:cs="Arial"/>
        </w:rPr>
        <w:fldChar w:fldCharType="separate"/>
      </w:r>
      <w:r w:rsidRPr="0020203E">
        <w:rPr>
          <w:rFonts w:ascii="Arial" w:hAnsi="Arial" w:cs="Arial"/>
        </w:rPr>
        <w:fldChar w:fldCharType="end"/>
      </w:r>
      <w:bookmarkEnd w:id="0"/>
      <w:r w:rsidRPr="0020203E">
        <w:rPr>
          <w:rFonts w:ascii="Arial" w:hAnsi="Arial" w:cs="Arial"/>
        </w:rPr>
        <w:tab/>
        <w:t xml:space="preserve"> </w:t>
      </w:r>
      <w:proofErr w:type="gramStart"/>
      <w:r w:rsidRPr="0020203E">
        <w:rPr>
          <w:rFonts w:ascii="Arial" w:hAnsi="Arial" w:cs="Arial"/>
        </w:rPr>
        <w:t>à</w:t>
      </w:r>
      <w:proofErr w:type="gramEnd"/>
      <w:r w:rsidRPr="0020203E">
        <w:rPr>
          <w:rFonts w:ascii="Arial" w:hAnsi="Arial" w:cs="Arial"/>
        </w:rPr>
        <w:t xml:space="preserve"> l’offre de base</w:t>
      </w:r>
    </w:p>
    <w:p w:rsidR="00845308" w:rsidRPr="0020203E" w:rsidRDefault="00845308">
      <w:pPr>
        <w:pStyle w:val="fcasegauche"/>
        <w:tabs>
          <w:tab w:val="left" w:pos="851"/>
        </w:tabs>
        <w:spacing w:after="0"/>
        <w:ind w:left="851" w:firstLine="0"/>
        <w:rPr>
          <w:rFonts w:ascii="Arial" w:hAnsi="Arial" w:cs="Arial"/>
        </w:rPr>
      </w:pPr>
    </w:p>
    <w:p w:rsidR="00363604" w:rsidRPr="0020203E" w:rsidRDefault="00363604">
      <w:pPr>
        <w:pStyle w:val="fcasegauche"/>
        <w:tabs>
          <w:tab w:val="left" w:pos="851"/>
        </w:tabs>
        <w:spacing w:after="0"/>
        <w:rPr>
          <w:rFonts w:ascii="Arial" w:hAnsi="Arial" w:cs="Arial"/>
        </w:rPr>
      </w:pPr>
    </w:p>
    <w:p w:rsidR="00363604" w:rsidRPr="0020203E" w:rsidRDefault="00363604">
      <w:pPr>
        <w:pStyle w:val="fcasegauche"/>
        <w:tabs>
          <w:tab w:val="left" w:pos="851"/>
        </w:tabs>
        <w:spacing w:after="0"/>
        <w:rPr>
          <w:rFonts w:ascii="Arial" w:hAnsi="Arial" w:cs="Arial"/>
        </w:rPr>
      </w:pPr>
    </w:p>
    <w:p w:rsidR="0062124D" w:rsidRPr="0020203E" w:rsidRDefault="0062124D" w:rsidP="0062124D">
      <w:pPr>
        <w:pStyle w:val="fcasegauche"/>
        <w:numPr>
          <w:ilvl w:val="0"/>
          <w:numId w:val="3"/>
        </w:numPr>
        <w:tabs>
          <w:tab w:val="clear" w:pos="786"/>
          <w:tab w:val="num" w:pos="502"/>
          <w:tab w:val="left" w:pos="851"/>
        </w:tabs>
        <w:spacing w:before="120" w:after="0"/>
        <w:ind w:left="782" w:hanging="357"/>
        <w:rPr>
          <w:rFonts w:ascii="Arial" w:hAnsi="Arial" w:cs="Arial"/>
          <w:b/>
          <w:iCs/>
        </w:rPr>
      </w:pPr>
      <w:r w:rsidRPr="0020203E">
        <w:rPr>
          <w:rFonts w:ascii="Arial" w:hAnsi="Arial" w:cs="Arial"/>
          <w:iCs/>
        </w:rPr>
        <w:t>L’offre de base est établie sur la base des conditions économiques en vigueur au mois « m0 »</w:t>
      </w:r>
      <w:bookmarkStart w:id="1" w:name="_Hlk85113867"/>
    </w:p>
    <w:bookmarkEnd w:id="1"/>
    <w:p w:rsidR="00363604" w:rsidRPr="0020203E" w:rsidRDefault="00363604">
      <w:pPr>
        <w:pStyle w:val="fcasegauche"/>
        <w:tabs>
          <w:tab w:val="left" w:pos="851"/>
        </w:tabs>
        <w:spacing w:after="0"/>
        <w:ind w:left="0" w:firstLine="0"/>
        <w:rPr>
          <w:rFonts w:ascii="Arial" w:hAnsi="Arial" w:cs="Arial"/>
          <w:color w:val="FF0000"/>
        </w:rPr>
      </w:pPr>
    </w:p>
    <w:p w:rsidR="00363604" w:rsidRPr="0020203E" w:rsidRDefault="00363604">
      <w:pPr>
        <w:tabs>
          <w:tab w:val="left" w:pos="851"/>
        </w:tabs>
        <w:rPr>
          <w:rFonts w:ascii="Arial" w:hAnsi="Arial" w:cs="Arial"/>
          <w:color w:val="FF0000"/>
        </w:rPr>
      </w:pPr>
    </w:p>
    <w:p w:rsidR="00363604" w:rsidRPr="0020203E" w:rsidRDefault="00363604">
      <w:pPr>
        <w:pageBreakBefore/>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63604" w:rsidRPr="0020203E">
        <w:tc>
          <w:tcPr>
            <w:tcW w:w="10277" w:type="dxa"/>
            <w:shd w:val="clear" w:color="auto" w:fill="66CCFF"/>
          </w:tcPr>
          <w:p w:rsidR="00363604" w:rsidRPr="0020203E" w:rsidRDefault="00363604">
            <w:pPr>
              <w:tabs>
                <w:tab w:val="left" w:pos="-142"/>
                <w:tab w:val="left" w:pos="851"/>
                <w:tab w:val="left" w:pos="4111"/>
              </w:tabs>
              <w:jc w:val="both"/>
              <w:rPr>
                <w:rFonts w:ascii="Arial" w:hAnsi="Arial" w:cs="Arial"/>
              </w:rPr>
            </w:pPr>
            <w:r w:rsidRPr="0020203E">
              <w:rPr>
                <w:rFonts w:ascii="Arial" w:hAnsi="Arial" w:cs="Arial"/>
                <w:b/>
                <w:sz w:val="22"/>
                <w:szCs w:val="22"/>
              </w:rPr>
              <w:t>B - Engagement du titulaire ou du groupement titulaire.</w:t>
            </w:r>
          </w:p>
        </w:tc>
      </w:tr>
    </w:tbl>
    <w:p w:rsidR="00363604" w:rsidRPr="0020203E" w:rsidRDefault="00363604">
      <w:pPr>
        <w:tabs>
          <w:tab w:val="left" w:pos="851"/>
        </w:tabs>
        <w:rPr>
          <w:rFonts w:ascii="Arial" w:hAnsi="Arial" w:cs="Arial"/>
        </w:rPr>
      </w:pPr>
    </w:p>
    <w:p w:rsidR="00363604" w:rsidRPr="0020203E" w:rsidRDefault="00363604">
      <w:pPr>
        <w:pStyle w:val="Titre2"/>
        <w:tabs>
          <w:tab w:val="left" w:pos="851"/>
          <w:tab w:val="left" w:pos="2268"/>
        </w:tabs>
        <w:rPr>
          <w:rFonts w:ascii="Arial" w:hAnsi="Arial" w:cs="Arial"/>
        </w:rPr>
      </w:pPr>
      <w:r w:rsidRPr="0020203E">
        <w:rPr>
          <w:rFonts w:ascii="Arial" w:hAnsi="Arial" w:cs="Arial"/>
          <w:sz w:val="22"/>
          <w:szCs w:val="22"/>
        </w:rPr>
        <w:t>B1 - Identification et engagement du titulaire ou du groupement titulaire :</w:t>
      </w:r>
    </w:p>
    <w:p w:rsidR="00363604" w:rsidRPr="0020203E" w:rsidRDefault="00363604">
      <w:pPr>
        <w:pStyle w:val="fcase1ertab"/>
        <w:tabs>
          <w:tab w:val="left" w:pos="851"/>
        </w:tabs>
        <w:rPr>
          <w:rFonts w:ascii="Arial" w:hAnsi="Arial" w:cs="Arial"/>
        </w:rPr>
      </w:pPr>
      <w:r w:rsidRPr="0020203E">
        <w:rPr>
          <w:rFonts w:ascii="Arial" w:hAnsi="Arial" w:cs="Arial"/>
          <w:i/>
          <w:iCs/>
          <w:sz w:val="18"/>
          <w:szCs w:val="18"/>
        </w:rPr>
        <w:t>(Cocher les cases correspondantes.)</w:t>
      </w:r>
    </w:p>
    <w:p w:rsidR="00363604" w:rsidRPr="0020203E" w:rsidRDefault="00363604">
      <w:pPr>
        <w:tabs>
          <w:tab w:val="left" w:pos="851"/>
        </w:tabs>
        <w:rPr>
          <w:rFonts w:ascii="Arial" w:hAnsi="Arial" w:cs="Arial"/>
        </w:rPr>
      </w:pPr>
    </w:p>
    <w:p w:rsidR="00363604" w:rsidRPr="0020203E" w:rsidRDefault="00363604">
      <w:pPr>
        <w:tabs>
          <w:tab w:val="left" w:pos="851"/>
        </w:tabs>
        <w:jc w:val="both"/>
        <w:rPr>
          <w:rFonts w:ascii="Arial" w:hAnsi="Arial" w:cs="Arial"/>
        </w:rPr>
      </w:pPr>
      <w:r w:rsidRPr="0020203E">
        <w:rPr>
          <w:rFonts w:ascii="Arial" w:hAnsi="Arial" w:cs="Arial"/>
        </w:rPr>
        <w:t>Après avoir pris connaissance des pièces constitutives du marché ou de l’accord-cadre suivantes,</w:t>
      </w:r>
    </w:p>
    <w:bookmarkStart w:id="2" w:name="__Fieldmark__189_2182377349"/>
    <w:bookmarkStart w:id="3" w:name="__Fieldmark__312_2182377349"/>
    <w:p w:rsidR="00363604" w:rsidRPr="0020203E" w:rsidRDefault="00363604">
      <w:pPr>
        <w:spacing w:before="120"/>
        <w:ind w:left="1135" w:hanging="284"/>
        <w:jc w:val="both"/>
        <w:rPr>
          <w:rFonts w:ascii="Arial" w:hAnsi="Arial" w:cs="Arial"/>
        </w:rPr>
      </w:pPr>
      <w:r w:rsidRPr="0020203E">
        <w:rPr>
          <w:rFonts w:ascii="Arial" w:hAnsi="Arial" w:cs="Arial"/>
        </w:rPr>
        <w:fldChar w:fldCharType="begin">
          <w:ffData>
            <w:name w:val=""/>
            <w:enabled/>
            <w:calcOnExit w:val="0"/>
            <w:checkBox>
              <w:sizeAuto/>
              <w:default w:val="0"/>
              <w:checked/>
            </w:checkBox>
          </w:ffData>
        </w:fldChar>
      </w:r>
      <w:r w:rsidRPr="0020203E">
        <w:rPr>
          <w:rFonts w:ascii="Arial" w:hAnsi="Arial" w:cs="Arial"/>
        </w:rPr>
        <w:instrText xml:space="preserve"> FORMCHECKBOX </w:instrText>
      </w:r>
      <w:r w:rsidR="00626089">
        <w:rPr>
          <w:rFonts w:ascii="Arial" w:hAnsi="Arial" w:cs="Arial"/>
        </w:rPr>
      </w:r>
      <w:r w:rsidR="00626089">
        <w:rPr>
          <w:rFonts w:ascii="Arial" w:hAnsi="Arial" w:cs="Arial"/>
        </w:rPr>
        <w:fldChar w:fldCharType="separate"/>
      </w:r>
      <w:r w:rsidRPr="0020203E">
        <w:rPr>
          <w:rFonts w:ascii="Arial" w:hAnsi="Arial" w:cs="Arial"/>
        </w:rPr>
        <w:fldChar w:fldCharType="end"/>
      </w:r>
      <w:bookmarkEnd w:id="2"/>
      <w:bookmarkEnd w:id="3"/>
      <w:r w:rsidRPr="0020203E">
        <w:rPr>
          <w:rFonts w:ascii="Arial" w:eastAsia="Arial" w:hAnsi="Arial" w:cs="Arial"/>
          <w:color w:val="000000"/>
        </w:rPr>
        <w:t xml:space="preserve"> </w:t>
      </w:r>
      <w:r w:rsidR="00B45577" w:rsidRPr="0020203E">
        <w:rPr>
          <w:rFonts w:ascii="Arial" w:hAnsi="Arial" w:cs="Arial"/>
          <w:color w:val="000000"/>
        </w:rPr>
        <w:t>CCAP n°20</w:t>
      </w:r>
      <w:r w:rsidR="00845308" w:rsidRPr="0020203E">
        <w:rPr>
          <w:rFonts w:ascii="Arial" w:hAnsi="Arial" w:cs="Arial"/>
          <w:color w:val="000000"/>
        </w:rPr>
        <w:t>25-0</w:t>
      </w:r>
      <w:r w:rsidR="0020203E" w:rsidRPr="0020203E">
        <w:rPr>
          <w:rFonts w:ascii="Arial" w:hAnsi="Arial" w:cs="Arial"/>
          <w:color w:val="000000"/>
        </w:rPr>
        <w:t>6</w:t>
      </w:r>
      <w:r w:rsidRPr="0020203E">
        <w:rPr>
          <w:rFonts w:ascii="Arial" w:hAnsi="Arial" w:cs="Arial"/>
          <w:color w:val="000000"/>
        </w:rPr>
        <w:t>,</w:t>
      </w:r>
    </w:p>
    <w:bookmarkStart w:id="4" w:name="__Fieldmark__313_2182377349"/>
    <w:p w:rsidR="00363604" w:rsidRPr="0020203E" w:rsidRDefault="00363604">
      <w:pPr>
        <w:spacing w:before="120"/>
        <w:ind w:left="1135" w:hanging="284"/>
        <w:jc w:val="both"/>
        <w:rPr>
          <w:rFonts w:ascii="Arial" w:hAnsi="Arial" w:cs="Arial"/>
        </w:rPr>
      </w:pPr>
      <w:r w:rsidRPr="0020203E">
        <w:rPr>
          <w:rFonts w:ascii="Arial" w:hAnsi="Arial" w:cs="Arial"/>
        </w:rPr>
        <w:fldChar w:fldCharType="begin">
          <w:ffData>
            <w:name w:val=""/>
            <w:enabled/>
            <w:calcOnExit w:val="0"/>
            <w:checkBox>
              <w:sizeAuto/>
              <w:default w:val="0"/>
              <w:checked/>
            </w:checkBox>
          </w:ffData>
        </w:fldChar>
      </w:r>
      <w:r w:rsidRPr="0020203E">
        <w:rPr>
          <w:rFonts w:ascii="Arial" w:hAnsi="Arial" w:cs="Arial"/>
        </w:rPr>
        <w:instrText xml:space="preserve"> FORMCHECKBOX </w:instrText>
      </w:r>
      <w:r w:rsidR="00626089">
        <w:rPr>
          <w:rFonts w:ascii="Arial" w:hAnsi="Arial" w:cs="Arial"/>
        </w:rPr>
      </w:r>
      <w:r w:rsidR="00626089">
        <w:rPr>
          <w:rFonts w:ascii="Arial" w:hAnsi="Arial" w:cs="Arial"/>
        </w:rPr>
        <w:fldChar w:fldCharType="separate"/>
      </w:r>
      <w:r w:rsidRPr="0020203E">
        <w:rPr>
          <w:rFonts w:ascii="Arial" w:hAnsi="Arial" w:cs="Arial"/>
        </w:rPr>
        <w:fldChar w:fldCharType="end"/>
      </w:r>
      <w:bookmarkEnd w:id="4"/>
      <w:r w:rsidRPr="0020203E">
        <w:rPr>
          <w:rFonts w:ascii="Arial" w:eastAsia="Arial" w:hAnsi="Arial" w:cs="Arial"/>
          <w:sz w:val="28"/>
          <w:szCs w:val="28"/>
        </w:rPr>
        <w:t xml:space="preserve"> </w:t>
      </w:r>
      <w:r w:rsidRPr="0020203E">
        <w:rPr>
          <w:rFonts w:ascii="Arial" w:hAnsi="Arial" w:cs="Arial"/>
        </w:rPr>
        <w:t xml:space="preserve">CCAG applicable aux marchés </w:t>
      </w:r>
      <w:r w:rsidR="00BB2454" w:rsidRPr="0020203E">
        <w:rPr>
          <w:rFonts w:ascii="Arial" w:hAnsi="Arial" w:cs="Arial"/>
        </w:rPr>
        <w:t>de</w:t>
      </w:r>
      <w:r w:rsidR="001B3F2E" w:rsidRPr="0020203E">
        <w:rPr>
          <w:rFonts w:ascii="Arial" w:hAnsi="Arial" w:cs="Arial"/>
        </w:rPr>
        <w:t xml:space="preserve"> fournitures et services</w:t>
      </w:r>
      <w:r w:rsidRPr="0020203E">
        <w:rPr>
          <w:rFonts w:ascii="Arial" w:hAnsi="Arial" w:cs="Arial"/>
        </w:rPr>
        <w:t>, approuvé par l’arrêté du 30 mars 2021,</w:t>
      </w:r>
    </w:p>
    <w:p w:rsidR="00845308" w:rsidRPr="0020203E" w:rsidRDefault="00845308" w:rsidP="00845308">
      <w:pPr>
        <w:spacing w:before="120"/>
        <w:ind w:left="1135" w:hanging="284"/>
        <w:jc w:val="both"/>
        <w:rPr>
          <w:rFonts w:ascii="Arial" w:hAnsi="Arial" w:cs="Arial"/>
        </w:rPr>
      </w:pPr>
      <w:r w:rsidRPr="0020203E">
        <w:rPr>
          <w:rFonts w:ascii="Arial" w:hAnsi="Arial" w:cs="Arial"/>
        </w:rPr>
        <w:fldChar w:fldCharType="begin">
          <w:ffData>
            <w:name w:val=""/>
            <w:enabled/>
            <w:calcOnExit w:val="0"/>
            <w:checkBox>
              <w:sizeAuto/>
              <w:default w:val="0"/>
              <w:checked/>
            </w:checkBox>
          </w:ffData>
        </w:fldChar>
      </w:r>
      <w:r w:rsidRPr="0020203E">
        <w:rPr>
          <w:rFonts w:ascii="Arial" w:hAnsi="Arial" w:cs="Arial"/>
        </w:rPr>
        <w:instrText xml:space="preserve"> FORMCHECKBOX </w:instrText>
      </w:r>
      <w:r w:rsidR="00626089">
        <w:rPr>
          <w:rFonts w:ascii="Arial" w:hAnsi="Arial" w:cs="Arial"/>
        </w:rPr>
      </w:r>
      <w:r w:rsidR="00626089">
        <w:rPr>
          <w:rFonts w:ascii="Arial" w:hAnsi="Arial" w:cs="Arial"/>
        </w:rPr>
        <w:fldChar w:fldCharType="separate"/>
      </w:r>
      <w:r w:rsidRPr="0020203E">
        <w:rPr>
          <w:rFonts w:ascii="Arial" w:hAnsi="Arial" w:cs="Arial"/>
        </w:rPr>
        <w:fldChar w:fldCharType="end"/>
      </w:r>
      <w:r w:rsidRPr="0020203E">
        <w:rPr>
          <w:rFonts w:ascii="Arial" w:eastAsia="Arial" w:hAnsi="Arial" w:cs="Arial"/>
          <w:color w:val="000000"/>
        </w:rPr>
        <w:t xml:space="preserve"> </w:t>
      </w:r>
      <w:r w:rsidRPr="0020203E">
        <w:rPr>
          <w:rFonts w:ascii="Arial" w:hAnsi="Arial" w:cs="Arial"/>
          <w:color w:val="000000"/>
        </w:rPr>
        <w:t>CCTP n°2025-0</w:t>
      </w:r>
      <w:r w:rsidR="0020203E" w:rsidRPr="0020203E">
        <w:rPr>
          <w:rFonts w:ascii="Arial" w:hAnsi="Arial" w:cs="Arial"/>
          <w:color w:val="000000"/>
        </w:rPr>
        <w:t>6</w:t>
      </w:r>
      <w:r w:rsidRPr="0020203E">
        <w:rPr>
          <w:rFonts w:ascii="Arial" w:hAnsi="Arial" w:cs="Arial"/>
          <w:color w:val="000000"/>
        </w:rPr>
        <w:t>,</w:t>
      </w:r>
    </w:p>
    <w:bookmarkStart w:id="5" w:name="__Fieldmark__315_2182377349"/>
    <w:p w:rsidR="00363604" w:rsidRPr="0020203E" w:rsidRDefault="00363604">
      <w:pPr>
        <w:spacing w:before="120"/>
        <w:ind w:left="1135" w:hanging="284"/>
        <w:jc w:val="both"/>
        <w:rPr>
          <w:rFonts w:ascii="Arial" w:hAnsi="Arial" w:cs="Arial"/>
        </w:rPr>
      </w:pPr>
      <w:r w:rsidRPr="0020203E">
        <w:rPr>
          <w:rFonts w:ascii="Arial" w:hAnsi="Arial" w:cs="Arial"/>
        </w:rPr>
        <w:fldChar w:fldCharType="begin">
          <w:ffData>
            <w:name w:val=""/>
            <w:enabled/>
            <w:calcOnExit w:val="0"/>
            <w:checkBox>
              <w:sizeAuto/>
              <w:default w:val="0"/>
              <w:checked/>
            </w:checkBox>
          </w:ffData>
        </w:fldChar>
      </w:r>
      <w:r w:rsidRPr="0020203E">
        <w:rPr>
          <w:rFonts w:ascii="Arial" w:hAnsi="Arial" w:cs="Arial"/>
        </w:rPr>
        <w:instrText xml:space="preserve"> FORMCHECKBOX </w:instrText>
      </w:r>
      <w:r w:rsidR="00626089">
        <w:rPr>
          <w:rFonts w:ascii="Arial" w:hAnsi="Arial" w:cs="Arial"/>
        </w:rPr>
      </w:r>
      <w:r w:rsidR="00626089">
        <w:rPr>
          <w:rFonts w:ascii="Arial" w:hAnsi="Arial" w:cs="Arial"/>
        </w:rPr>
        <w:fldChar w:fldCharType="separate"/>
      </w:r>
      <w:r w:rsidRPr="0020203E">
        <w:rPr>
          <w:rFonts w:ascii="Arial" w:hAnsi="Arial" w:cs="Arial"/>
        </w:rPr>
        <w:fldChar w:fldCharType="end"/>
      </w:r>
      <w:bookmarkEnd w:id="5"/>
      <w:r w:rsidRPr="0020203E">
        <w:rPr>
          <w:rFonts w:ascii="Arial" w:eastAsia="Arial" w:hAnsi="Arial" w:cs="Arial"/>
        </w:rPr>
        <w:t xml:space="preserve"> </w:t>
      </w:r>
      <w:r w:rsidRPr="0020203E">
        <w:rPr>
          <w:rFonts w:ascii="Arial" w:hAnsi="Arial" w:cs="Arial"/>
        </w:rPr>
        <w:t xml:space="preserve">Autres : pièces mentionnées à l’article </w:t>
      </w:r>
      <w:r w:rsidR="0020203E" w:rsidRPr="0020203E">
        <w:rPr>
          <w:rFonts w:ascii="Arial" w:hAnsi="Arial" w:cs="Arial"/>
        </w:rPr>
        <w:t>2.1.4</w:t>
      </w:r>
      <w:r w:rsidRPr="0020203E">
        <w:rPr>
          <w:rFonts w:ascii="Arial" w:hAnsi="Arial" w:cs="Arial"/>
        </w:rPr>
        <w:t xml:space="preserve"> du CCAP.</w:t>
      </w:r>
    </w:p>
    <w:p w:rsidR="00363604" w:rsidRPr="0020203E" w:rsidRDefault="00363604">
      <w:pPr>
        <w:jc w:val="both"/>
        <w:rPr>
          <w:rFonts w:ascii="Arial" w:hAnsi="Arial" w:cs="Arial"/>
        </w:rPr>
      </w:pPr>
    </w:p>
    <w:p w:rsidR="00363604" w:rsidRPr="0020203E" w:rsidRDefault="00363604">
      <w:pPr>
        <w:jc w:val="both"/>
        <w:rPr>
          <w:rFonts w:ascii="Arial" w:hAnsi="Arial" w:cs="Arial"/>
        </w:rPr>
      </w:pPr>
      <w:proofErr w:type="gramStart"/>
      <w:r w:rsidRPr="0020203E">
        <w:rPr>
          <w:rFonts w:ascii="Arial" w:hAnsi="Arial" w:cs="Arial"/>
        </w:rPr>
        <w:t>et</w:t>
      </w:r>
      <w:proofErr w:type="gramEnd"/>
      <w:r w:rsidRPr="0020203E">
        <w:rPr>
          <w:rFonts w:ascii="Arial" w:hAnsi="Arial" w:cs="Arial"/>
        </w:rPr>
        <w:t xml:space="preserve"> conformément à leurs clauses et stipulations,</w:t>
      </w:r>
    </w:p>
    <w:p w:rsidR="00363604" w:rsidRPr="0020203E" w:rsidRDefault="00363604">
      <w:pPr>
        <w:jc w:val="both"/>
        <w:rPr>
          <w:rFonts w:ascii="Arial" w:hAnsi="Arial" w:cs="Arial"/>
        </w:rPr>
      </w:pPr>
    </w:p>
    <w:bookmarkStart w:id="6" w:name="__Fieldmark__316_2182377349"/>
    <w:p w:rsidR="00363604" w:rsidRPr="0020203E" w:rsidRDefault="00363604">
      <w:pPr>
        <w:ind w:left="567"/>
        <w:jc w:val="both"/>
        <w:rPr>
          <w:rFonts w:ascii="Arial" w:hAnsi="Arial" w:cs="Arial"/>
        </w:rPr>
      </w:pPr>
      <w:r w:rsidRPr="0020203E">
        <w:rPr>
          <w:rFonts w:ascii="Arial" w:hAnsi="Arial" w:cs="Arial"/>
        </w:rPr>
        <w:fldChar w:fldCharType="begin">
          <w:ffData>
            <w:name w:val=""/>
            <w:enabled/>
            <w:calcOnExit w:val="0"/>
            <w:checkBox>
              <w:sizeAuto/>
              <w:default w:val="0"/>
              <w:checked/>
            </w:checkBox>
          </w:ffData>
        </w:fldChar>
      </w:r>
      <w:r w:rsidRPr="0020203E">
        <w:rPr>
          <w:rFonts w:ascii="Arial" w:hAnsi="Arial" w:cs="Arial"/>
        </w:rPr>
        <w:instrText xml:space="preserve"> FORMCHECKBOX </w:instrText>
      </w:r>
      <w:r w:rsidR="00626089">
        <w:rPr>
          <w:rFonts w:ascii="Arial" w:hAnsi="Arial" w:cs="Arial"/>
        </w:rPr>
      </w:r>
      <w:r w:rsidR="00626089">
        <w:rPr>
          <w:rFonts w:ascii="Arial" w:hAnsi="Arial" w:cs="Arial"/>
        </w:rPr>
        <w:fldChar w:fldCharType="separate"/>
      </w:r>
      <w:r w:rsidRPr="0020203E">
        <w:rPr>
          <w:rFonts w:ascii="Arial" w:hAnsi="Arial" w:cs="Arial"/>
        </w:rPr>
        <w:fldChar w:fldCharType="end"/>
      </w:r>
      <w:bookmarkEnd w:id="6"/>
      <w:r w:rsidRPr="0020203E">
        <w:rPr>
          <w:rFonts w:ascii="Arial" w:hAnsi="Arial" w:cs="Arial"/>
          <w:sz w:val="28"/>
          <w:szCs w:val="28"/>
        </w:rPr>
        <w:t xml:space="preserve"> </w:t>
      </w:r>
      <w:r w:rsidRPr="0020203E">
        <w:rPr>
          <w:rFonts w:ascii="Arial" w:hAnsi="Arial" w:cs="Arial"/>
        </w:rPr>
        <w:t xml:space="preserve">Le signataire </w:t>
      </w:r>
      <w:proofErr w:type="spellStart"/>
      <w:r w:rsidRPr="0020203E">
        <w:rPr>
          <w:rFonts w:ascii="Arial" w:hAnsi="Arial" w:cs="Arial"/>
          <w:color w:val="2E74B5"/>
        </w:rPr>
        <w:t>xxxx</w:t>
      </w:r>
      <w:proofErr w:type="spellEnd"/>
      <w:r w:rsidRPr="0020203E">
        <w:rPr>
          <w:rFonts w:ascii="Arial" w:hAnsi="Arial" w:cs="Arial"/>
        </w:rPr>
        <w:t>,</w:t>
      </w:r>
    </w:p>
    <w:p w:rsidR="00363604" w:rsidRPr="0020203E" w:rsidRDefault="00363604">
      <w:pPr>
        <w:ind w:left="851"/>
        <w:jc w:val="both"/>
        <w:rPr>
          <w:rFonts w:ascii="Arial" w:hAnsi="Arial" w:cs="Arial"/>
        </w:rPr>
      </w:pPr>
    </w:p>
    <w:p w:rsidR="00766E62" w:rsidRPr="0020203E" w:rsidRDefault="00626089" w:rsidP="00766E62">
      <w:pPr>
        <w:pStyle w:val="fcase1ertab"/>
        <w:tabs>
          <w:tab w:val="left" w:pos="851"/>
        </w:tabs>
        <w:ind w:left="851" w:firstLine="0"/>
        <w:rPr>
          <w:rFonts w:ascii="Arial" w:hAnsi="Arial" w:cs="Arial"/>
        </w:rPr>
      </w:pPr>
      <w:sdt>
        <w:sdtPr>
          <w:rPr>
            <w:rFonts w:ascii="Arial" w:hAnsi="Arial" w:cs="Arial"/>
          </w:rPr>
          <w:id w:val="929162261"/>
          <w14:checkbox>
            <w14:checked w14:val="0"/>
            <w14:checkedState w14:val="2612" w14:font="MS Gothic"/>
            <w14:uncheckedState w14:val="2610" w14:font="MS Gothic"/>
          </w14:checkbox>
        </w:sdtPr>
        <w:sdtEndPr/>
        <w:sdtContent>
          <w:r w:rsidR="00C6750C" w:rsidRPr="0020203E">
            <w:rPr>
              <w:rFonts w:ascii="MS Gothic" w:eastAsia="MS Gothic" w:hAnsi="MS Gothic" w:cs="Arial" w:hint="eastAsia"/>
            </w:rPr>
            <w:t>☐</w:t>
          </w:r>
        </w:sdtContent>
      </w:sdt>
      <w:r w:rsidR="00C6750C" w:rsidRPr="0020203E">
        <w:rPr>
          <w:rFonts w:ascii="Arial" w:hAnsi="Arial" w:cs="Arial"/>
        </w:rPr>
        <w:t xml:space="preserve"> </w:t>
      </w:r>
      <w:proofErr w:type="gramStart"/>
      <w:r w:rsidR="00363604" w:rsidRPr="0020203E">
        <w:rPr>
          <w:rFonts w:ascii="Arial" w:hAnsi="Arial" w:cs="Arial"/>
        </w:rPr>
        <w:t>s’engage</w:t>
      </w:r>
      <w:proofErr w:type="gramEnd"/>
      <w:r w:rsidR="00363604" w:rsidRPr="0020203E">
        <w:rPr>
          <w:rFonts w:ascii="Arial" w:hAnsi="Arial" w:cs="Arial"/>
        </w:rPr>
        <w:t xml:space="preserve">, </w:t>
      </w:r>
      <w:r w:rsidR="00363604" w:rsidRPr="0020203E">
        <w:rPr>
          <w:rFonts w:ascii="Arial" w:hAnsi="Arial" w:cs="Arial"/>
          <w:b/>
        </w:rPr>
        <w:t>pour son propre compte</w:t>
      </w:r>
      <w:r w:rsidR="00363604" w:rsidRPr="0020203E">
        <w:rPr>
          <w:rFonts w:ascii="Arial" w:hAnsi="Arial" w:cs="Arial"/>
        </w:rPr>
        <w:t xml:space="preserve"> sur la base de son offre</w:t>
      </w:r>
      <w:r w:rsidR="00821565" w:rsidRPr="0020203E">
        <w:rPr>
          <w:rFonts w:ascii="Arial" w:hAnsi="Arial" w:cs="Arial"/>
        </w:rPr>
        <w:t xml:space="preserve">, à exécuter les prestations demandées : </w:t>
      </w:r>
      <w:r w:rsidR="00766E62" w:rsidRPr="0020203E">
        <w:rPr>
          <w:rFonts w:ascii="Arial" w:hAnsi="Arial" w:cs="Arial"/>
        </w:rPr>
        <w:t xml:space="preserve">aux prix indiqués </w:t>
      </w:r>
      <w:r w:rsidR="0020203E" w:rsidRPr="0020203E">
        <w:rPr>
          <w:rFonts w:ascii="Arial" w:hAnsi="Arial" w:cs="Arial"/>
        </w:rPr>
        <w:t xml:space="preserve">en </w:t>
      </w:r>
      <w:r w:rsidR="0042416D" w:rsidRPr="0020203E">
        <w:rPr>
          <w:rFonts w:ascii="Arial" w:hAnsi="Arial" w:cs="Arial"/>
        </w:rPr>
        <w:t xml:space="preserve">Annexe </w:t>
      </w:r>
      <w:r w:rsidR="0020203E" w:rsidRPr="0020203E">
        <w:rPr>
          <w:rFonts w:ascii="Arial" w:hAnsi="Arial" w:cs="Arial"/>
        </w:rPr>
        <w:t>1</w:t>
      </w:r>
      <w:r w:rsidR="0042416D" w:rsidRPr="0020203E">
        <w:rPr>
          <w:rFonts w:ascii="Arial" w:hAnsi="Arial" w:cs="Arial"/>
        </w:rPr>
        <w:t xml:space="preserve"> </w:t>
      </w:r>
      <w:r w:rsidR="0020203E" w:rsidRPr="0020203E">
        <w:rPr>
          <w:rFonts w:ascii="Arial" w:hAnsi="Arial" w:cs="Arial"/>
        </w:rPr>
        <w:t>–</w:t>
      </w:r>
      <w:r w:rsidR="0042416D" w:rsidRPr="0020203E">
        <w:rPr>
          <w:rFonts w:ascii="Arial" w:hAnsi="Arial" w:cs="Arial"/>
        </w:rPr>
        <w:t xml:space="preserve"> </w:t>
      </w:r>
      <w:r w:rsidR="0020203E" w:rsidRPr="0020203E">
        <w:rPr>
          <w:rFonts w:ascii="Arial" w:hAnsi="Arial" w:cs="Arial"/>
        </w:rPr>
        <w:t>Liste des matériels</w:t>
      </w:r>
    </w:p>
    <w:p w:rsidR="00363604" w:rsidRPr="0020203E" w:rsidRDefault="00363604">
      <w:pPr>
        <w:ind w:left="851"/>
        <w:jc w:val="both"/>
        <w:rPr>
          <w:rFonts w:ascii="Arial" w:hAnsi="Arial" w:cs="Arial"/>
        </w:rPr>
      </w:pPr>
    </w:p>
    <w:tbl>
      <w:tblPr>
        <w:tblW w:w="10221" w:type="dxa"/>
        <w:tblInd w:w="28" w:type="dxa"/>
        <w:tblLayout w:type="fixed"/>
        <w:tblCellMar>
          <w:left w:w="28" w:type="dxa"/>
          <w:right w:w="28" w:type="dxa"/>
        </w:tblCellMar>
        <w:tblLook w:val="0000" w:firstRow="0" w:lastRow="0" w:firstColumn="0" w:lastColumn="0" w:noHBand="0" w:noVBand="0"/>
      </w:tblPr>
      <w:tblGrid>
        <w:gridCol w:w="2977"/>
        <w:gridCol w:w="7244"/>
      </w:tblGrid>
      <w:tr w:rsidR="00363604" w:rsidRPr="0020203E" w:rsidTr="00C6750C">
        <w:tc>
          <w:tcPr>
            <w:tcW w:w="2977" w:type="dxa"/>
            <w:tcBorders>
              <w:top w:val="single" w:sz="6" w:space="0" w:color="000000"/>
              <w:left w:val="single" w:sz="6" w:space="0" w:color="000000"/>
            </w:tcBorders>
            <w:shd w:val="clear" w:color="auto" w:fill="auto"/>
          </w:tcPr>
          <w:p w:rsidR="00363604" w:rsidRPr="0020203E" w:rsidRDefault="00363604">
            <w:pPr>
              <w:spacing w:after="60"/>
              <w:rPr>
                <w:rFonts w:ascii="Arial" w:hAnsi="Arial" w:cs="Arial"/>
              </w:rPr>
            </w:pPr>
            <w:r w:rsidRPr="0020203E">
              <w:rPr>
                <w:rFonts w:ascii="Arial" w:hAnsi="Arial" w:cs="Arial"/>
              </w:rPr>
              <w:t>Nom, Prénom :</w:t>
            </w:r>
          </w:p>
        </w:tc>
        <w:tc>
          <w:tcPr>
            <w:tcW w:w="7244" w:type="dxa"/>
            <w:tcBorders>
              <w:top w:val="single" w:sz="6" w:space="0" w:color="000000"/>
              <w:right w:val="single" w:sz="6" w:space="0" w:color="000000"/>
            </w:tcBorders>
            <w:shd w:val="clear" w:color="auto" w:fill="F2F2F2"/>
          </w:tcPr>
          <w:p w:rsidR="00363604" w:rsidRPr="0020203E" w:rsidRDefault="00363604">
            <w:pPr>
              <w:pStyle w:val="Titre9"/>
              <w:snapToGrid w:val="0"/>
              <w:spacing w:after="60"/>
              <w:rPr>
                <w:i w:val="0"/>
                <w:sz w:val="20"/>
              </w:rPr>
            </w:pPr>
          </w:p>
        </w:tc>
      </w:tr>
      <w:tr w:rsidR="00363604" w:rsidRPr="0020203E" w:rsidTr="00C6750C">
        <w:tc>
          <w:tcPr>
            <w:tcW w:w="2977" w:type="dxa"/>
            <w:tcBorders>
              <w:left w:val="single" w:sz="6" w:space="0" w:color="000000"/>
            </w:tcBorders>
            <w:shd w:val="clear" w:color="auto" w:fill="auto"/>
          </w:tcPr>
          <w:p w:rsidR="00363604" w:rsidRPr="0020203E" w:rsidRDefault="00363604">
            <w:pPr>
              <w:spacing w:after="60"/>
              <w:rPr>
                <w:rFonts w:ascii="Arial" w:hAnsi="Arial" w:cs="Arial"/>
              </w:rPr>
            </w:pPr>
            <w:r w:rsidRPr="0020203E">
              <w:rPr>
                <w:rFonts w:ascii="Arial" w:hAnsi="Arial" w:cs="Arial"/>
              </w:rPr>
              <w:t>Adresse : </w:t>
            </w:r>
          </w:p>
        </w:tc>
        <w:tc>
          <w:tcPr>
            <w:tcW w:w="7244" w:type="dxa"/>
            <w:tcBorders>
              <w:right w:val="single" w:sz="6" w:space="0" w:color="000000"/>
            </w:tcBorders>
            <w:shd w:val="clear" w:color="auto" w:fill="F2F2F2"/>
          </w:tcPr>
          <w:p w:rsidR="00363604" w:rsidRPr="0020203E" w:rsidRDefault="00363604">
            <w:pPr>
              <w:pStyle w:val="Titre9"/>
              <w:snapToGrid w:val="0"/>
              <w:spacing w:after="60"/>
              <w:rPr>
                <w:i w:val="0"/>
                <w:sz w:val="20"/>
              </w:rPr>
            </w:pPr>
          </w:p>
        </w:tc>
      </w:tr>
      <w:tr w:rsidR="00363604" w:rsidRPr="0020203E" w:rsidTr="00C6750C">
        <w:tc>
          <w:tcPr>
            <w:tcW w:w="2977" w:type="dxa"/>
            <w:tcBorders>
              <w:left w:val="single" w:sz="6" w:space="0" w:color="000000"/>
            </w:tcBorders>
            <w:shd w:val="clear" w:color="auto" w:fill="auto"/>
          </w:tcPr>
          <w:p w:rsidR="00363604" w:rsidRPr="0020203E" w:rsidRDefault="00363604">
            <w:pPr>
              <w:spacing w:after="60"/>
              <w:rPr>
                <w:rFonts w:ascii="Arial" w:hAnsi="Arial" w:cs="Arial"/>
              </w:rPr>
            </w:pPr>
            <w:r w:rsidRPr="0020203E">
              <w:rPr>
                <w:rFonts w:ascii="Arial" w:hAnsi="Arial" w:cs="Arial"/>
              </w:rPr>
              <w:t>N° SIRET de Facturation :</w:t>
            </w:r>
          </w:p>
        </w:tc>
        <w:tc>
          <w:tcPr>
            <w:tcW w:w="7244" w:type="dxa"/>
            <w:tcBorders>
              <w:right w:val="single" w:sz="6" w:space="0" w:color="000000"/>
            </w:tcBorders>
            <w:shd w:val="clear" w:color="auto" w:fill="F2F2F2"/>
          </w:tcPr>
          <w:p w:rsidR="00363604" w:rsidRPr="0020203E" w:rsidRDefault="00363604">
            <w:pPr>
              <w:snapToGrid w:val="0"/>
              <w:spacing w:after="60"/>
              <w:jc w:val="both"/>
              <w:rPr>
                <w:rFonts w:ascii="Arial" w:hAnsi="Arial" w:cs="Arial"/>
                <w:b/>
                <w:bCs/>
              </w:rPr>
            </w:pPr>
          </w:p>
        </w:tc>
      </w:tr>
      <w:tr w:rsidR="00363604" w:rsidRPr="0020203E" w:rsidTr="00C6750C">
        <w:tc>
          <w:tcPr>
            <w:tcW w:w="2977" w:type="dxa"/>
            <w:tcBorders>
              <w:left w:val="single" w:sz="6" w:space="0" w:color="000000"/>
            </w:tcBorders>
            <w:shd w:val="clear" w:color="auto" w:fill="auto"/>
          </w:tcPr>
          <w:p w:rsidR="00363604" w:rsidRPr="0020203E" w:rsidRDefault="00363604">
            <w:pPr>
              <w:spacing w:after="60"/>
              <w:rPr>
                <w:rFonts w:ascii="Arial" w:hAnsi="Arial" w:cs="Arial"/>
              </w:rPr>
            </w:pPr>
            <w:r w:rsidRPr="0020203E">
              <w:rPr>
                <w:rFonts w:ascii="Arial" w:hAnsi="Arial" w:cs="Arial"/>
              </w:rPr>
              <w:t>Téléphone :</w:t>
            </w:r>
          </w:p>
        </w:tc>
        <w:tc>
          <w:tcPr>
            <w:tcW w:w="7244" w:type="dxa"/>
            <w:tcBorders>
              <w:right w:val="single" w:sz="6" w:space="0" w:color="000000"/>
            </w:tcBorders>
            <w:shd w:val="clear" w:color="auto" w:fill="F2F2F2"/>
          </w:tcPr>
          <w:p w:rsidR="00363604" w:rsidRPr="0020203E" w:rsidRDefault="00363604">
            <w:pPr>
              <w:snapToGrid w:val="0"/>
              <w:spacing w:after="60"/>
              <w:jc w:val="both"/>
              <w:rPr>
                <w:rFonts w:ascii="Arial" w:hAnsi="Arial" w:cs="Arial"/>
                <w:b/>
                <w:bCs/>
              </w:rPr>
            </w:pPr>
          </w:p>
        </w:tc>
      </w:tr>
      <w:tr w:rsidR="00363604" w:rsidRPr="0020203E" w:rsidTr="00C6750C">
        <w:tc>
          <w:tcPr>
            <w:tcW w:w="2977" w:type="dxa"/>
            <w:tcBorders>
              <w:left w:val="single" w:sz="6" w:space="0" w:color="000000"/>
              <w:bottom w:val="single" w:sz="6" w:space="0" w:color="000000"/>
            </w:tcBorders>
            <w:shd w:val="clear" w:color="auto" w:fill="auto"/>
          </w:tcPr>
          <w:p w:rsidR="00363604" w:rsidRPr="0020203E" w:rsidRDefault="00363604">
            <w:pPr>
              <w:spacing w:after="60"/>
              <w:rPr>
                <w:rFonts w:ascii="Arial" w:hAnsi="Arial" w:cs="Arial"/>
              </w:rPr>
            </w:pPr>
            <w:r w:rsidRPr="0020203E">
              <w:rPr>
                <w:rFonts w:ascii="Arial" w:hAnsi="Arial" w:cs="Arial"/>
              </w:rPr>
              <w:t>Adresse mail :</w:t>
            </w:r>
          </w:p>
        </w:tc>
        <w:tc>
          <w:tcPr>
            <w:tcW w:w="7244" w:type="dxa"/>
            <w:tcBorders>
              <w:bottom w:val="single" w:sz="6" w:space="0" w:color="000000"/>
              <w:right w:val="single" w:sz="6" w:space="0" w:color="000000"/>
            </w:tcBorders>
            <w:shd w:val="clear" w:color="auto" w:fill="F2F2F2"/>
          </w:tcPr>
          <w:p w:rsidR="00363604" w:rsidRPr="0020203E" w:rsidRDefault="00363604">
            <w:pPr>
              <w:snapToGrid w:val="0"/>
              <w:spacing w:after="60"/>
              <w:jc w:val="both"/>
              <w:rPr>
                <w:rFonts w:ascii="Arial" w:hAnsi="Arial" w:cs="Arial"/>
                <w:b/>
                <w:bCs/>
              </w:rPr>
            </w:pPr>
          </w:p>
        </w:tc>
      </w:tr>
    </w:tbl>
    <w:p w:rsidR="00363604" w:rsidRPr="0020203E" w:rsidRDefault="00363604">
      <w:pPr>
        <w:tabs>
          <w:tab w:val="left" w:pos="851"/>
        </w:tabs>
        <w:jc w:val="both"/>
        <w:rPr>
          <w:rFonts w:ascii="Arial" w:hAnsi="Arial" w:cs="Arial"/>
        </w:rPr>
      </w:pPr>
    </w:p>
    <w:p w:rsidR="00821565" w:rsidRPr="0020203E" w:rsidRDefault="00821565" w:rsidP="00821565">
      <w:pPr>
        <w:pStyle w:val="fcasegauche"/>
        <w:tabs>
          <w:tab w:val="left" w:pos="426"/>
          <w:tab w:val="left" w:pos="851"/>
        </w:tabs>
        <w:spacing w:after="0"/>
        <w:ind w:left="0" w:firstLine="0"/>
        <w:jc w:val="left"/>
        <w:rPr>
          <w:rFonts w:ascii="Arial" w:hAnsi="Arial" w:cs="Arial"/>
        </w:rPr>
      </w:pPr>
      <w:r w:rsidRPr="0020203E">
        <w:rPr>
          <w:rFonts w:ascii="Arial" w:hAnsi="Arial" w:cs="Arial"/>
          <w:b/>
          <w:sz w:val="22"/>
          <w:szCs w:val="22"/>
        </w:rPr>
        <w:t>Avance</w:t>
      </w:r>
      <w:r w:rsidRPr="0020203E">
        <w:rPr>
          <w:rFonts w:ascii="Arial" w:hAnsi="Arial" w:cs="Arial"/>
          <w:b/>
        </w:rPr>
        <w:t> </w:t>
      </w:r>
      <w:r w:rsidRPr="0020203E">
        <w:rPr>
          <w:rFonts w:ascii="Arial" w:hAnsi="Arial" w:cs="Arial"/>
          <w:i/>
          <w:sz w:val="18"/>
          <w:szCs w:val="18"/>
        </w:rPr>
        <w:t>(</w:t>
      </w:r>
      <w:hyperlink r:id="rId8" w:history="1">
        <w:r w:rsidRPr="0020203E">
          <w:rPr>
            <w:rStyle w:val="Lienhypertexte"/>
            <w:rFonts w:ascii="Arial" w:hAnsi="Arial" w:cs="Arial"/>
            <w:i/>
            <w:sz w:val="18"/>
            <w:szCs w:val="18"/>
          </w:rPr>
          <w:t>article R. 2191-3</w:t>
        </w:r>
      </w:hyperlink>
      <w:r w:rsidRPr="0020203E">
        <w:rPr>
          <w:rFonts w:ascii="Arial" w:hAnsi="Arial" w:cs="Arial"/>
          <w:i/>
          <w:sz w:val="18"/>
          <w:szCs w:val="18"/>
        </w:rPr>
        <w:t xml:space="preserve"> ou </w:t>
      </w:r>
      <w:hyperlink r:id="rId9" w:history="1">
        <w:r w:rsidRPr="0020203E">
          <w:rPr>
            <w:rStyle w:val="Lienhypertexte"/>
            <w:rFonts w:ascii="Arial" w:hAnsi="Arial" w:cs="Arial"/>
            <w:i/>
            <w:sz w:val="18"/>
            <w:szCs w:val="18"/>
          </w:rPr>
          <w:t>article R. 2</w:t>
        </w:r>
        <w:r w:rsidR="00A7381A" w:rsidRPr="0020203E">
          <w:rPr>
            <w:rStyle w:val="Lienhypertexte"/>
            <w:rFonts w:ascii="Arial" w:hAnsi="Arial" w:cs="Arial"/>
            <w:i/>
            <w:sz w:val="18"/>
            <w:szCs w:val="18"/>
          </w:rPr>
          <w:t>191-4</w:t>
        </w:r>
      </w:hyperlink>
      <w:r w:rsidRPr="0020203E">
        <w:rPr>
          <w:rFonts w:ascii="Arial" w:hAnsi="Arial" w:cs="Arial"/>
          <w:i/>
          <w:sz w:val="18"/>
          <w:szCs w:val="18"/>
        </w:rPr>
        <w:t xml:space="preserve"> du code de la commande publique)</w:t>
      </w:r>
      <w:r w:rsidR="0020203E">
        <w:rPr>
          <w:rFonts w:ascii="Arial" w:hAnsi="Arial" w:cs="Arial"/>
          <w:i/>
          <w:sz w:val="18"/>
          <w:szCs w:val="18"/>
        </w:rPr>
        <w:t xml:space="preserve"> </w:t>
      </w:r>
      <w:r w:rsidRPr="0020203E">
        <w:rPr>
          <w:rFonts w:ascii="Arial" w:hAnsi="Arial" w:cs="Arial"/>
          <w:b/>
          <w:sz w:val="22"/>
          <w:szCs w:val="22"/>
        </w:rPr>
        <w:t>:</w:t>
      </w:r>
      <w:r w:rsidR="0020203E">
        <w:rPr>
          <w:rFonts w:ascii="Arial" w:hAnsi="Arial" w:cs="Arial"/>
          <w:b/>
          <w:sz w:val="22"/>
          <w:szCs w:val="22"/>
        </w:rPr>
        <w:t xml:space="preserve"> </w:t>
      </w:r>
      <w:r w:rsidR="0020203E" w:rsidRPr="0020203E">
        <w:rPr>
          <w:rFonts w:ascii="Arial" w:hAnsi="Arial" w:cs="Arial"/>
          <w:szCs w:val="22"/>
        </w:rPr>
        <w:t>Sans objet</w:t>
      </w:r>
    </w:p>
    <w:p w:rsidR="00821565" w:rsidRPr="00B06A74" w:rsidRDefault="00821565" w:rsidP="00821565">
      <w:pPr>
        <w:tabs>
          <w:tab w:val="left" w:pos="426"/>
          <w:tab w:val="left" w:pos="851"/>
        </w:tabs>
        <w:rPr>
          <w:rFonts w:ascii="Arial" w:hAnsi="Arial" w:cs="Arial"/>
          <w:b/>
          <w:highlight w:val="yellow"/>
        </w:rPr>
      </w:pPr>
    </w:p>
    <w:p w:rsidR="00CC42FA" w:rsidRPr="00B06A74" w:rsidRDefault="00CC42FA">
      <w:pPr>
        <w:tabs>
          <w:tab w:val="left" w:pos="851"/>
        </w:tabs>
        <w:jc w:val="both"/>
        <w:rPr>
          <w:rFonts w:ascii="Arial" w:hAnsi="Arial" w:cs="Arial"/>
          <w:highlight w:val="yellow"/>
        </w:rPr>
      </w:pPr>
    </w:p>
    <w:p w:rsidR="00C6750C" w:rsidRPr="0020203E" w:rsidRDefault="00C6750C" w:rsidP="00C6750C">
      <w:pPr>
        <w:pStyle w:val="fcase1ertab"/>
        <w:tabs>
          <w:tab w:val="left" w:pos="851"/>
        </w:tabs>
        <w:ind w:left="0" w:firstLine="0"/>
        <w:rPr>
          <w:rFonts w:ascii="Arial" w:hAnsi="Arial" w:cs="Arial"/>
        </w:rPr>
      </w:pPr>
      <w:r w:rsidRPr="0020203E">
        <w:rPr>
          <w:rFonts w:ascii="Arial" w:hAnsi="Arial" w:cs="Arial"/>
          <w:b/>
          <w:sz w:val="22"/>
          <w:szCs w:val="22"/>
        </w:rPr>
        <w:t>Compte (s) à créditer :</w:t>
      </w:r>
    </w:p>
    <w:p w:rsidR="00C6750C" w:rsidRPr="0020203E" w:rsidRDefault="00C6750C" w:rsidP="00C6750C">
      <w:pPr>
        <w:pStyle w:val="fcase1ertab"/>
        <w:tabs>
          <w:tab w:val="left" w:pos="851"/>
        </w:tabs>
        <w:spacing w:before="120"/>
        <w:ind w:left="0" w:firstLine="0"/>
        <w:rPr>
          <w:rFonts w:ascii="Arial" w:hAnsi="Arial" w:cs="Arial"/>
        </w:rPr>
      </w:pPr>
      <w:r w:rsidRPr="0020203E">
        <w:rPr>
          <w:rFonts w:ascii="Arial" w:hAnsi="Arial" w:cs="Arial"/>
          <w:i/>
          <w:sz w:val="18"/>
          <w:szCs w:val="18"/>
        </w:rPr>
        <w:t>(Joindre un ou des relevé(s) d’identité bancaire ou postal.)</w:t>
      </w:r>
    </w:p>
    <w:p w:rsidR="00C6750C" w:rsidRPr="0020203E" w:rsidRDefault="00C6750C" w:rsidP="00C6750C">
      <w:pPr>
        <w:pStyle w:val="fcasegauche"/>
        <w:tabs>
          <w:tab w:val="left" w:pos="426"/>
          <w:tab w:val="left" w:pos="851"/>
        </w:tabs>
        <w:spacing w:after="0"/>
        <w:ind w:left="0" w:firstLine="0"/>
        <w:jc w:val="left"/>
        <w:rPr>
          <w:rFonts w:ascii="Arial" w:hAnsi="Arial" w:cs="Arial"/>
          <w:b/>
        </w:rPr>
      </w:pPr>
    </w:p>
    <w:p w:rsidR="00C6750C" w:rsidRPr="0020203E" w:rsidRDefault="00C6750C" w:rsidP="00F66731">
      <w:pPr>
        <w:pStyle w:val="fcasegauche"/>
        <w:numPr>
          <w:ilvl w:val="0"/>
          <w:numId w:val="14"/>
        </w:numPr>
        <w:tabs>
          <w:tab w:val="left" w:pos="426"/>
          <w:tab w:val="left" w:pos="851"/>
        </w:tabs>
        <w:spacing w:after="0"/>
        <w:jc w:val="left"/>
        <w:rPr>
          <w:rFonts w:ascii="Arial" w:hAnsi="Arial" w:cs="Arial"/>
        </w:rPr>
      </w:pPr>
      <w:r w:rsidRPr="0020203E">
        <w:rPr>
          <w:rFonts w:ascii="Arial" w:hAnsi="Arial" w:cs="Arial"/>
        </w:rPr>
        <w:t xml:space="preserve">Nom de l’établissement bancaire : </w:t>
      </w:r>
      <w:r w:rsidRPr="0020203E">
        <w:rPr>
          <w:rFonts w:ascii="Arial" w:hAnsi="Arial" w:cs="Arial"/>
          <w:color w:val="2E74B5"/>
        </w:rPr>
        <w:t>xx</w:t>
      </w:r>
    </w:p>
    <w:p w:rsidR="00C6750C" w:rsidRPr="0020203E" w:rsidRDefault="00C6750C" w:rsidP="00F66731">
      <w:pPr>
        <w:pStyle w:val="fcasegauche"/>
        <w:numPr>
          <w:ilvl w:val="0"/>
          <w:numId w:val="14"/>
        </w:numPr>
        <w:tabs>
          <w:tab w:val="left" w:pos="426"/>
          <w:tab w:val="left" w:pos="851"/>
        </w:tabs>
        <w:spacing w:after="0"/>
        <w:jc w:val="left"/>
        <w:rPr>
          <w:rFonts w:ascii="Arial" w:hAnsi="Arial" w:cs="Arial"/>
        </w:rPr>
      </w:pPr>
      <w:r w:rsidRPr="0020203E">
        <w:rPr>
          <w:rFonts w:ascii="Arial" w:hAnsi="Arial" w:cs="Arial"/>
        </w:rPr>
        <w:t xml:space="preserve">Nom du titulaire du compte à créditer : </w:t>
      </w:r>
      <w:r w:rsidRPr="0020203E">
        <w:rPr>
          <w:rFonts w:ascii="Arial" w:hAnsi="Arial" w:cs="Arial"/>
          <w:color w:val="2E74B5"/>
        </w:rPr>
        <w:t>xx</w:t>
      </w:r>
    </w:p>
    <w:p w:rsidR="00C6750C" w:rsidRPr="0020203E" w:rsidRDefault="00C6750C" w:rsidP="00F66731">
      <w:pPr>
        <w:pStyle w:val="fcasegauche"/>
        <w:numPr>
          <w:ilvl w:val="0"/>
          <w:numId w:val="14"/>
        </w:numPr>
        <w:tabs>
          <w:tab w:val="left" w:pos="426"/>
          <w:tab w:val="left" w:pos="851"/>
        </w:tabs>
        <w:spacing w:after="0"/>
        <w:jc w:val="left"/>
        <w:rPr>
          <w:rFonts w:ascii="Arial" w:hAnsi="Arial" w:cs="Arial"/>
        </w:rPr>
      </w:pPr>
      <w:r w:rsidRPr="0020203E">
        <w:rPr>
          <w:rFonts w:ascii="Arial" w:eastAsia="Arial" w:hAnsi="Arial" w:cs="Arial"/>
          <w:spacing w:val="-10"/>
        </w:rPr>
        <w:t>IBAN</w:t>
      </w:r>
      <w:r w:rsidRPr="0020203E">
        <w:rPr>
          <w:rFonts w:ascii="Arial" w:hAnsi="Arial" w:cs="Arial"/>
        </w:rPr>
        <w:t xml:space="preserve"> : </w:t>
      </w:r>
      <w:r w:rsidRPr="0020203E">
        <w:rPr>
          <w:rFonts w:ascii="Arial" w:hAnsi="Arial" w:cs="Arial"/>
          <w:color w:val="2E74B5"/>
        </w:rPr>
        <w:t>xx</w:t>
      </w:r>
    </w:p>
    <w:p w:rsidR="00CC42FA" w:rsidRDefault="00CC42FA">
      <w:pPr>
        <w:tabs>
          <w:tab w:val="left" w:pos="851"/>
        </w:tabs>
        <w:jc w:val="both"/>
        <w:rPr>
          <w:rFonts w:ascii="Arial" w:hAnsi="Arial" w:cs="Arial"/>
        </w:rPr>
      </w:pPr>
    </w:p>
    <w:p w:rsidR="00E96FDC" w:rsidRPr="0020203E" w:rsidRDefault="00E96FDC" w:rsidP="00E96FDC">
      <w:pPr>
        <w:pStyle w:val="fcase1ertab"/>
        <w:tabs>
          <w:tab w:val="left" w:pos="851"/>
        </w:tabs>
        <w:ind w:left="851" w:firstLine="0"/>
        <w:rPr>
          <w:rFonts w:ascii="Arial" w:hAnsi="Arial" w:cs="Arial"/>
        </w:rPr>
      </w:pPr>
      <w:sdt>
        <w:sdtPr>
          <w:rPr>
            <w:rFonts w:ascii="Arial" w:hAnsi="Arial" w:cs="Arial"/>
          </w:rPr>
          <w:id w:val="496469230"/>
          <w14:checkbox>
            <w14:checked w14:val="0"/>
            <w14:checkedState w14:val="2612" w14:font="MS Gothic"/>
            <w14:uncheckedState w14:val="2610" w14:font="MS Gothic"/>
          </w14:checkbox>
        </w:sdtPr>
        <w:sdtContent>
          <w:r w:rsidRPr="0020203E">
            <w:rPr>
              <w:rFonts w:ascii="MS Gothic" w:eastAsia="MS Gothic" w:hAnsi="MS Gothic" w:cs="Arial" w:hint="eastAsia"/>
            </w:rPr>
            <w:t>☐</w:t>
          </w:r>
        </w:sdtContent>
      </w:sdt>
      <w:r w:rsidRPr="0020203E">
        <w:rPr>
          <w:rFonts w:ascii="Arial" w:hAnsi="Arial" w:cs="Arial"/>
        </w:rPr>
        <w:t xml:space="preserve"> </w:t>
      </w:r>
      <w:proofErr w:type="gramStart"/>
      <w:r w:rsidRPr="0020203E">
        <w:rPr>
          <w:rFonts w:ascii="Arial" w:hAnsi="Arial" w:cs="Arial"/>
        </w:rPr>
        <w:t>engage</w:t>
      </w:r>
      <w:proofErr w:type="gramEnd"/>
      <w:r w:rsidRPr="0020203E">
        <w:rPr>
          <w:rFonts w:ascii="Arial" w:hAnsi="Arial" w:cs="Arial"/>
        </w:rPr>
        <w:t xml:space="preserve">, </w:t>
      </w:r>
      <w:r>
        <w:rPr>
          <w:rFonts w:ascii="Arial" w:hAnsi="Arial" w:cs="Arial"/>
          <w:b/>
        </w:rPr>
        <w:t xml:space="preserve">la société </w:t>
      </w:r>
      <w:r w:rsidRPr="00E96FDC">
        <w:rPr>
          <w:rFonts w:ascii="Arial" w:hAnsi="Arial" w:cs="Arial"/>
          <w:b/>
          <w:color w:val="2E74B5" w:themeColor="accent5" w:themeShade="BF"/>
        </w:rPr>
        <w:t xml:space="preserve">XXX </w:t>
      </w:r>
      <w:r w:rsidRPr="0020203E">
        <w:rPr>
          <w:rFonts w:ascii="Arial" w:hAnsi="Arial" w:cs="Arial"/>
        </w:rPr>
        <w:t>sur la base de son offre, à exécuter les prestations demandées : aux prix indiqués en Annexe 1 – Liste des matériels</w:t>
      </w:r>
    </w:p>
    <w:p w:rsidR="00E96FDC" w:rsidRPr="0020203E" w:rsidRDefault="00E96FDC" w:rsidP="00E96FDC">
      <w:pPr>
        <w:ind w:left="851"/>
        <w:jc w:val="both"/>
        <w:rPr>
          <w:rFonts w:ascii="Arial" w:hAnsi="Arial" w:cs="Arial"/>
        </w:rPr>
      </w:pPr>
    </w:p>
    <w:tbl>
      <w:tblPr>
        <w:tblW w:w="10221" w:type="dxa"/>
        <w:tblInd w:w="28" w:type="dxa"/>
        <w:tblLayout w:type="fixed"/>
        <w:tblCellMar>
          <w:left w:w="28" w:type="dxa"/>
          <w:right w:w="28" w:type="dxa"/>
        </w:tblCellMar>
        <w:tblLook w:val="0000" w:firstRow="0" w:lastRow="0" w:firstColumn="0" w:lastColumn="0" w:noHBand="0" w:noVBand="0"/>
      </w:tblPr>
      <w:tblGrid>
        <w:gridCol w:w="2977"/>
        <w:gridCol w:w="7244"/>
      </w:tblGrid>
      <w:tr w:rsidR="00E96FDC" w:rsidRPr="0020203E" w:rsidTr="00CE1260">
        <w:tc>
          <w:tcPr>
            <w:tcW w:w="2977" w:type="dxa"/>
            <w:tcBorders>
              <w:top w:val="single" w:sz="6" w:space="0" w:color="000000"/>
              <w:left w:val="single" w:sz="6" w:space="0" w:color="000000"/>
            </w:tcBorders>
            <w:shd w:val="clear" w:color="auto" w:fill="auto"/>
          </w:tcPr>
          <w:p w:rsidR="00E96FDC" w:rsidRPr="0020203E" w:rsidRDefault="00E96FDC" w:rsidP="00CE1260">
            <w:pPr>
              <w:spacing w:after="60"/>
              <w:rPr>
                <w:rFonts w:ascii="Arial" w:hAnsi="Arial" w:cs="Arial"/>
              </w:rPr>
            </w:pPr>
            <w:r w:rsidRPr="0020203E">
              <w:rPr>
                <w:rFonts w:ascii="Arial" w:hAnsi="Arial" w:cs="Arial"/>
              </w:rPr>
              <w:t>Nom, Prénom :</w:t>
            </w:r>
          </w:p>
        </w:tc>
        <w:tc>
          <w:tcPr>
            <w:tcW w:w="7244" w:type="dxa"/>
            <w:tcBorders>
              <w:top w:val="single" w:sz="6" w:space="0" w:color="000000"/>
              <w:right w:val="single" w:sz="6" w:space="0" w:color="000000"/>
            </w:tcBorders>
            <w:shd w:val="clear" w:color="auto" w:fill="F2F2F2"/>
          </w:tcPr>
          <w:p w:rsidR="00E96FDC" w:rsidRPr="0020203E" w:rsidRDefault="00E96FDC" w:rsidP="00CE1260">
            <w:pPr>
              <w:pStyle w:val="Titre9"/>
              <w:snapToGrid w:val="0"/>
              <w:spacing w:after="60"/>
              <w:rPr>
                <w:i w:val="0"/>
                <w:sz w:val="20"/>
              </w:rPr>
            </w:pPr>
          </w:p>
        </w:tc>
      </w:tr>
      <w:tr w:rsidR="00E96FDC" w:rsidRPr="0020203E" w:rsidTr="00CE1260">
        <w:tc>
          <w:tcPr>
            <w:tcW w:w="2977" w:type="dxa"/>
            <w:tcBorders>
              <w:left w:val="single" w:sz="6" w:space="0" w:color="000000"/>
            </w:tcBorders>
            <w:shd w:val="clear" w:color="auto" w:fill="auto"/>
          </w:tcPr>
          <w:p w:rsidR="00E96FDC" w:rsidRPr="0020203E" w:rsidRDefault="00E96FDC" w:rsidP="00CE1260">
            <w:pPr>
              <w:spacing w:after="60"/>
              <w:rPr>
                <w:rFonts w:ascii="Arial" w:hAnsi="Arial" w:cs="Arial"/>
              </w:rPr>
            </w:pPr>
            <w:r w:rsidRPr="0020203E">
              <w:rPr>
                <w:rFonts w:ascii="Arial" w:hAnsi="Arial" w:cs="Arial"/>
              </w:rPr>
              <w:t>Adresse : </w:t>
            </w:r>
          </w:p>
        </w:tc>
        <w:tc>
          <w:tcPr>
            <w:tcW w:w="7244" w:type="dxa"/>
            <w:tcBorders>
              <w:right w:val="single" w:sz="6" w:space="0" w:color="000000"/>
            </w:tcBorders>
            <w:shd w:val="clear" w:color="auto" w:fill="F2F2F2"/>
          </w:tcPr>
          <w:p w:rsidR="00E96FDC" w:rsidRPr="0020203E" w:rsidRDefault="00E96FDC" w:rsidP="00CE1260">
            <w:pPr>
              <w:pStyle w:val="Titre9"/>
              <w:snapToGrid w:val="0"/>
              <w:spacing w:after="60"/>
              <w:rPr>
                <w:i w:val="0"/>
                <w:sz w:val="20"/>
              </w:rPr>
            </w:pPr>
          </w:p>
        </w:tc>
      </w:tr>
      <w:tr w:rsidR="00E96FDC" w:rsidRPr="0020203E" w:rsidTr="00CE1260">
        <w:tc>
          <w:tcPr>
            <w:tcW w:w="2977" w:type="dxa"/>
            <w:tcBorders>
              <w:left w:val="single" w:sz="6" w:space="0" w:color="000000"/>
            </w:tcBorders>
            <w:shd w:val="clear" w:color="auto" w:fill="auto"/>
          </w:tcPr>
          <w:p w:rsidR="00E96FDC" w:rsidRPr="0020203E" w:rsidRDefault="00E96FDC" w:rsidP="00CE1260">
            <w:pPr>
              <w:spacing w:after="60"/>
              <w:rPr>
                <w:rFonts w:ascii="Arial" w:hAnsi="Arial" w:cs="Arial"/>
              </w:rPr>
            </w:pPr>
            <w:r w:rsidRPr="0020203E">
              <w:rPr>
                <w:rFonts w:ascii="Arial" w:hAnsi="Arial" w:cs="Arial"/>
              </w:rPr>
              <w:t>N° SIRET de Facturation :</w:t>
            </w:r>
          </w:p>
        </w:tc>
        <w:tc>
          <w:tcPr>
            <w:tcW w:w="7244" w:type="dxa"/>
            <w:tcBorders>
              <w:right w:val="single" w:sz="6" w:space="0" w:color="000000"/>
            </w:tcBorders>
            <w:shd w:val="clear" w:color="auto" w:fill="F2F2F2"/>
          </w:tcPr>
          <w:p w:rsidR="00E96FDC" w:rsidRPr="0020203E" w:rsidRDefault="00E96FDC" w:rsidP="00CE1260">
            <w:pPr>
              <w:snapToGrid w:val="0"/>
              <w:spacing w:after="60"/>
              <w:jc w:val="both"/>
              <w:rPr>
                <w:rFonts w:ascii="Arial" w:hAnsi="Arial" w:cs="Arial"/>
                <w:b/>
                <w:bCs/>
              </w:rPr>
            </w:pPr>
          </w:p>
        </w:tc>
      </w:tr>
      <w:tr w:rsidR="00E96FDC" w:rsidRPr="0020203E" w:rsidTr="00CE1260">
        <w:tc>
          <w:tcPr>
            <w:tcW w:w="2977" w:type="dxa"/>
            <w:tcBorders>
              <w:left w:val="single" w:sz="6" w:space="0" w:color="000000"/>
            </w:tcBorders>
            <w:shd w:val="clear" w:color="auto" w:fill="auto"/>
          </w:tcPr>
          <w:p w:rsidR="00E96FDC" w:rsidRPr="0020203E" w:rsidRDefault="00E96FDC" w:rsidP="00CE1260">
            <w:pPr>
              <w:spacing w:after="60"/>
              <w:rPr>
                <w:rFonts w:ascii="Arial" w:hAnsi="Arial" w:cs="Arial"/>
              </w:rPr>
            </w:pPr>
            <w:r w:rsidRPr="0020203E">
              <w:rPr>
                <w:rFonts w:ascii="Arial" w:hAnsi="Arial" w:cs="Arial"/>
              </w:rPr>
              <w:t>Téléphone :</w:t>
            </w:r>
          </w:p>
        </w:tc>
        <w:tc>
          <w:tcPr>
            <w:tcW w:w="7244" w:type="dxa"/>
            <w:tcBorders>
              <w:right w:val="single" w:sz="6" w:space="0" w:color="000000"/>
            </w:tcBorders>
            <w:shd w:val="clear" w:color="auto" w:fill="F2F2F2"/>
          </w:tcPr>
          <w:p w:rsidR="00E96FDC" w:rsidRPr="0020203E" w:rsidRDefault="00E96FDC" w:rsidP="00CE1260">
            <w:pPr>
              <w:snapToGrid w:val="0"/>
              <w:spacing w:after="60"/>
              <w:jc w:val="both"/>
              <w:rPr>
                <w:rFonts w:ascii="Arial" w:hAnsi="Arial" w:cs="Arial"/>
                <w:b/>
                <w:bCs/>
              </w:rPr>
            </w:pPr>
          </w:p>
        </w:tc>
      </w:tr>
      <w:tr w:rsidR="00E96FDC" w:rsidRPr="0020203E" w:rsidTr="00CE1260">
        <w:tc>
          <w:tcPr>
            <w:tcW w:w="2977" w:type="dxa"/>
            <w:tcBorders>
              <w:left w:val="single" w:sz="6" w:space="0" w:color="000000"/>
              <w:bottom w:val="single" w:sz="6" w:space="0" w:color="000000"/>
            </w:tcBorders>
            <w:shd w:val="clear" w:color="auto" w:fill="auto"/>
          </w:tcPr>
          <w:p w:rsidR="00E96FDC" w:rsidRPr="0020203E" w:rsidRDefault="00E96FDC" w:rsidP="00CE1260">
            <w:pPr>
              <w:spacing w:after="60"/>
              <w:rPr>
                <w:rFonts w:ascii="Arial" w:hAnsi="Arial" w:cs="Arial"/>
              </w:rPr>
            </w:pPr>
            <w:r w:rsidRPr="0020203E">
              <w:rPr>
                <w:rFonts w:ascii="Arial" w:hAnsi="Arial" w:cs="Arial"/>
              </w:rPr>
              <w:t>Adresse mail :</w:t>
            </w:r>
          </w:p>
        </w:tc>
        <w:tc>
          <w:tcPr>
            <w:tcW w:w="7244" w:type="dxa"/>
            <w:tcBorders>
              <w:bottom w:val="single" w:sz="6" w:space="0" w:color="000000"/>
              <w:right w:val="single" w:sz="6" w:space="0" w:color="000000"/>
            </w:tcBorders>
            <w:shd w:val="clear" w:color="auto" w:fill="F2F2F2"/>
          </w:tcPr>
          <w:p w:rsidR="00E96FDC" w:rsidRPr="0020203E" w:rsidRDefault="00E96FDC" w:rsidP="00CE1260">
            <w:pPr>
              <w:snapToGrid w:val="0"/>
              <w:spacing w:after="60"/>
              <w:jc w:val="both"/>
              <w:rPr>
                <w:rFonts w:ascii="Arial" w:hAnsi="Arial" w:cs="Arial"/>
                <w:b/>
                <w:bCs/>
              </w:rPr>
            </w:pPr>
          </w:p>
        </w:tc>
      </w:tr>
    </w:tbl>
    <w:p w:rsidR="00E96FDC" w:rsidRPr="0020203E" w:rsidRDefault="00E96FDC" w:rsidP="00E96FDC">
      <w:pPr>
        <w:tabs>
          <w:tab w:val="left" w:pos="851"/>
        </w:tabs>
        <w:jc w:val="both"/>
        <w:rPr>
          <w:rFonts w:ascii="Arial" w:hAnsi="Arial" w:cs="Arial"/>
        </w:rPr>
      </w:pPr>
    </w:p>
    <w:p w:rsidR="00E96FDC" w:rsidRPr="0020203E" w:rsidRDefault="00E96FDC" w:rsidP="00E96FDC">
      <w:pPr>
        <w:pStyle w:val="fcase1ertab"/>
        <w:tabs>
          <w:tab w:val="clear" w:pos="426"/>
          <w:tab w:val="left" w:pos="851"/>
        </w:tabs>
        <w:spacing w:before="120"/>
        <w:ind w:left="706" w:hanging="706"/>
        <w:contextualSpacing/>
        <w:rPr>
          <w:rFonts w:ascii="Arial" w:hAnsi="Arial" w:cs="Arial"/>
        </w:rPr>
      </w:pPr>
      <w:r w:rsidRPr="0020203E">
        <w:rPr>
          <w:rFonts w:ascii="Arial" w:hAnsi="Arial" w:cs="Arial"/>
        </w:rPr>
        <w:t>La société est-elle une PME :</w:t>
      </w:r>
      <w:r w:rsidRPr="0020203E">
        <w:rPr>
          <w:rFonts w:ascii="Arial" w:hAnsi="Arial" w:cs="Arial"/>
        </w:rPr>
        <w:tab/>
        <w:t xml:space="preserve"> </w:t>
      </w:r>
      <w:r w:rsidRPr="0020203E">
        <w:rPr>
          <w:rFonts w:ascii="Arial" w:hAnsi="Arial" w:cs="Arial"/>
        </w:rPr>
        <w:tab/>
      </w:r>
      <w:r w:rsidRPr="0020203E">
        <w:rPr>
          <w:rFonts w:ascii="Arial" w:hAnsi="Arial" w:cs="Arial"/>
        </w:rPr>
        <w:fldChar w:fldCharType="begin">
          <w:ffData>
            <w:name w:val=""/>
            <w:enabled/>
            <w:calcOnExit w:val="0"/>
            <w:checkBox>
              <w:sizeAuto/>
              <w:default w:val="0"/>
              <w:checked w:val="0"/>
            </w:checkBox>
          </w:ffData>
        </w:fldChar>
      </w:r>
      <w:r w:rsidRPr="0020203E">
        <w:rPr>
          <w:rFonts w:ascii="Arial" w:hAnsi="Arial" w:cs="Arial"/>
        </w:rPr>
        <w:instrText xml:space="preserve"> FORMCHECKBOX </w:instrText>
      </w:r>
      <w:r>
        <w:rPr>
          <w:rFonts w:ascii="Arial" w:hAnsi="Arial" w:cs="Arial"/>
        </w:rPr>
      </w:r>
      <w:r>
        <w:rPr>
          <w:rFonts w:ascii="Arial" w:hAnsi="Arial" w:cs="Arial"/>
        </w:rPr>
        <w:fldChar w:fldCharType="separate"/>
      </w:r>
      <w:r w:rsidRPr="0020203E">
        <w:rPr>
          <w:rFonts w:ascii="Arial" w:hAnsi="Arial" w:cs="Arial"/>
        </w:rPr>
        <w:fldChar w:fldCharType="end"/>
      </w:r>
      <w:r w:rsidRPr="0020203E">
        <w:rPr>
          <w:rFonts w:ascii="Arial" w:hAnsi="Arial" w:cs="Arial"/>
          <w:i/>
          <w:iCs/>
        </w:rPr>
        <w:t xml:space="preserve"> </w:t>
      </w:r>
      <w:r w:rsidRPr="0020203E">
        <w:rPr>
          <w:rFonts w:ascii="Arial" w:hAnsi="Arial" w:cs="Arial"/>
        </w:rPr>
        <w:t>oui</w:t>
      </w:r>
      <w:r w:rsidRPr="0020203E">
        <w:rPr>
          <w:rFonts w:ascii="Arial" w:hAnsi="Arial" w:cs="Arial"/>
        </w:rPr>
        <w:tab/>
      </w:r>
      <w:r w:rsidRPr="0020203E">
        <w:rPr>
          <w:rFonts w:ascii="Arial" w:hAnsi="Arial" w:cs="Arial"/>
        </w:rPr>
        <w:tab/>
      </w:r>
      <w:r w:rsidRPr="0020203E">
        <w:rPr>
          <w:rFonts w:ascii="Arial" w:hAnsi="Arial" w:cs="Arial"/>
        </w:rPr>
        <w:tab/>
      </w:r>
      <w:r w:rsidRPr="0020203E">
        <w:rPr>
          <w:rFonts w:ascii="Arial" w:hAnsi="Arial" w:cs="Arial"/>
        </w:rPr>
        <w:tab/>
      </w:r>
      <w:r w:rsidRPr="0020203E">
        <w:rPr>
          <w:rFonts w:ascii="Arial" w:hAnsi="Arial" w:cs="Arial"/>
        </w:rPr>
        <w:fldChar w:fldCharType="begin">
          <w:ffData>
            <w:name w:val=""/>
            <w:enabled/>
            <w:calcOnExit w:val="0"/>
            <w:checkBox>
              <w:sizeAuto/>
              <w:default w:val="0"/>
              <w:checked w:val="0"/>
            </w:checkBox>
          </w:ffData>
        </w:fldChar>
      </w:r>
      <w:r w:rsidRPr="0020203E">
        <w:rPr>
          <w:rFonts w:ascii="Arial" w:hAnsi="Arial" w:cs="Arial"/>
        </w:rPr>
        <w:instrText xml:space="preserve"> FORMCHECKBOX </w:instrText>
      </w:r>
      <w:r>
        <w:rPr>
          <w:rFonts w:ascii="Arial" w:hAnsi="Arial" w:cs="Arial"/>
        </w:rPr>
      </w:r>
      <w:r>
        <w:rPr>
          <w:rFonts w:ascii="Arial" w:hAnsi="Arial" w:cs="Arial"/>
        </w:rPr>
        <w:fldChar w:fldCharType="separate"/>
      </w:r>
      <w:r w:rsidRPr="0020203E">
        <w:rPr>
          <w:rFonts w:ascii="Arial" w:hAnsi="Arial" w:cs="Arial"/>
        </w:rPr>
        <w:fldChar w:fldCharType="end"/>
      </w:r>
      <w:r w:rsidRPr="0020203E">
        <w:rPr>
          <w:rFonts w:ascii="Arial" w:hAnsi="Arial" w:cs="Arial"/>
          <w:iCs/>
        </w:rPr>
        <w:t xml:space="preserve"> </w:t>
      </w:r>
      <w:r w:rsidRPr="0020203E">
        <w:rPr>
          <w:rFonts w:ascii="Arial" w:hAnsi="Arial" w:cs="Arial"/>
        </w:rPr>
        <w:t>non</w:t>
      </w:r>
    </w:p>
    <w:p w:rsidR="00E96FDC" w:rsidRPr="0020203E" w:rsidRDefault="00E96FDC" w:rsidP="00E96FDC">
      <w:pPr>
        <w:pStyle w:val="fcase1ertab"/>
        <w:tabs>
          <w:tab w:val="clear" w:pos="426"/>
          <w:tab w:val="left" w:pos="851"/>
        </w:tabs>
        <w:spacing w:before="120"/>
        <w:ind w:left="706" w:hanging="706"/>
        <w:contextualSpacing/>
        <w:rPr>
          <w:rFonts w:ascii="Arial" w:hAnsi="Arial" w:cs="Arial"/>
        </w:rPr>
      </w:pPr>
      <w:r w:rsidRPr="0020203E">
        <w:rPr>
          <w:rFonts w:ascii="Arial" w:hAnsi="Arial" w:cs="Arial"/>
        </w:rPr>
        <w:t>La société est-elle une ETI :</w:t>
      </w:r>
      <w:r w:rsidRPr="0020203E">
        <w:rPr>
          <w:rFonts w:ascii="Arial" w:hAnsi="Arial" w:cs="Arial"/>
        </w:rPr>
        <w:tab/>
      </w:r>
      <w:r w:rsidRPr="0020203E">
        <w:rPr>
          <w:rFonts w:ascii="Arial" w:hAnsi="Arial" w:cs="Arial"/>
        </w:rPr>
        <w:tab/>
      </w:r>
      <w:r w:rsidRPr="0020203E">
        <w:rPr>
          <w:rFonts w:ascii="Arial" w:hAnsi="Arial" w:cs="Arial"/>
        </w:rPr>
        <w:fldChar w:fldCharType="begin">
          <w:ffData>
            <w:name w:val=""/>
            <w:enabled/>
            <w:calcOnExit w:val="0"/>
            <w:checkBox>
              <w:sizeAuto/>
              <w:default w:val="0"/>
              <w:checked w:val="0"/>
            </w:checkBox>
          </w:ffData>
        </w:fldChar>
      </w:r>
      <w:r w:rsidRPr="0020203E">
        <w:rPr>
          <w:rFonts w:ascii="Arial" w:hAnsi="Arial" w:cs="Arial"/>
        </w:rPr>
        <w:instrText xml:space="preserve"> FORMCHECKBOX </w:instrText>
      </w:r>
      <w:r>
        <w:rPr>
          <w:rFonts w:ascii="Arial" w:hAnsi="Arial" w:cs="Arial"/>
        </w:rPr>
      </w:r>
      <w:r>
        <w:rPr>
          <w:rFonts w:ascii="Arial" w:hAnsi="Arial" w:cs="Arial"/>
        </w:rPr>
        <w:fldChar w:fldCharType="separate"/>
      </w:r>
      <w:r w:rsidRPr="0020203E">
        <w:rPr>
          <w:rFonts w:ascii="Arial" w:hAnsi="Arial" w:cs="Arial"/>
        </w:rPr>
        <w:fldChar w:fldCharType="end"/>
      </w:r>
      <w:r w:rsidRPr="0020203E">
        <w:rPr>
          <w:rFonts w:ascii="Arial" w:hAnsi="Arial" w:cs="Arial"/>
          <w:i/>
          <w:iCs/>
        </w:rPr>
        <w:t xml:space="preserve"> </w:t>
      </w:r>
      <w:r w:rsidRPr="0020203E">
        <w:rPr>
          <w:rFonts w:ascii="Arial" w:hAnsi="Arial" w:cs="Arial"/>
        </w:rPr>
        <w:t>oui</w:t>
      </w:r>
      <w:r w:rsidRPr="0020203E">
        <w:rPr>
          <w:rFonts w:ascii="Arial" w:hAnsi="Arial" w:cs="Arial"/>
        </w:rPr>
        <w:tab/>
      </w:r>
      <w:r w:rsidRPr="0020203E">
        <w:rPr>
          <w:rFonts w:ascii="Arial" w:hAnsi="Arial" w:cs="Arial"/>
        </w:rPr>
        <w:tab/>
      </w:r>
      <w:r w:rsidRPr="0020203E">
        <w:rPr>
          <w:rFonts w:ascii="Arial" w:hAnsi="Arial" w:cs="Arial"/>
        </w:rPr>
        <w:tab/>
      </w:r>
      <w:r w:rsidRPr="0020203E">
        <w:rPr>
          <w:rFonts w:ascii="Arial" w:hAnsi="Arial" w:cs="Arial"/>
        </w:rPr>
        <w:tab/>
      </w:r>
      <w:r w:rsidRPr="0020203E">
        <w:rPr>
          <w:rFonts w:ascii="Arial" w:hAnsi="Arial" w:cs="Arial"/>
        </w:rPr>
        <w:fldChar w:fldCharType="begin">
          <w:ffData>
            <w:name w:val=""/>
            <w:enabled/>
            <w:calcOnExit w:val="0"/>
            <w:checkBox>
              <w:sizeAuto/>
              <w:default w:val="0"/>
              <w:checked w:val="0"/>
            </w:checkBox>
          </w:ffData>
        </w:fldChar>
      </w:r>
      <w:r w:rsidRPr="0020203E">
        <w:rPr>
          <w:rFonts w:ascii="Arial" w:hAnsi="Arial" w:cs="Arial"/>
        </w:rPr>
        <w:instrText xml:space="preserve"> FORMCHECKBOX </w:instrText>
      </w:r>
      <w:r>
        <w:rPr>
          <w:rFonts w:ascii="Arial" w:hAnsi="Arial" w:cs="Arial"/>
        </w:rPr>
      </w:r>
      <w:r>
        <w:rPr>
          <w:rFonts w:ascii="Arial" w:hAnsi="Arial" w:cs="Arial"/>
        </w:rPr>
        <w:fldChar w:fldCharType="separate"/>
      </w:r>
      <w:r w:rsidRPr="0020203E">
        <w:rPr>
          <w:rFonts w:ascii="Arial" w:hAnsi="Arial" w:cs="Arial"/>
        </w:rPr>
        <w:fldChar w:fldCharType="end"/>
      </w:r>
      <w:r w:rsidRPr="0020203E">
        <w:rPr>
          <w:rFonts w:ascii="Arial" w:hAnsi="Arial" w:cs="Arial"/>
          <w:iCs/>
        </w:rPr>
        <w:t xml:space="preserve"> </w:t>
      </w:r>
      <w:r w:rsidRPr="0020203E">
        <w:rPr>
          <w:rFonts w:ascii="Arial" w:hAnsi="Arial" w:cs="Arial"/>
        </w:rPr>
        <w:t>non</w:t>
      </w:r>
    </w:p>
    <w:p w:rsidR="00E96FDC" w:rsidRPr="0020203E" w:rsidRDefault="00E96FDC" w:rsidP="00E96FDC">
      <w:pPr>
        <w:tabs>
          <w:tab w:val="left" w:pos="851"/>
        </w:tabs>
        <w:rPr>
          <w:rFonts w:ascii="Arial" w:hAnsi="Arial" w:cs="Arial"/>
        </w:rPr>
      </w:pPr>
      <w:r w:rsidRPr="0020203E">
        <w:rPr>
          <w:rFonts w:ascii="Arial" w:hAnsi="Arial" w:cs="Arial"/>
          <w:i/>
          <w:color w:val="FF0000"/>
          <w:sz w:val="18"/>
          <w:szCs w:val="18"/>
        </w:rPr>
        <w:t>(Cocher obligatoirement les cases correspondantes.)</w:t>
      </w:r>
    </w:p>
    <w:p w:rsidR="00E96FDC" w:rsidRPr="00B06A74" w:rsidRDefault="00E96FDC" w:rsidP="00E96FDC">
      <w:pPr>
        <w:pStyle w:val="fcase1ertab"/>
        <w:tabs>
          <w:tab w:val="left" w:pos="851"/>
        </w:tabs>
        <w:ind w:left="0" w:firstLine="0"/>
        <w:rPr>
          <w:rFonts w:ascii="Arial" w:hAnsi="Arial" w:cs="Arial"/>
          <w:color w:val="FF0000"/>
          <w:highlight w:val="yellow"/>
        </w:rPr>
      </w:pPr>
    </w:p>
    <w:p w:rsidR="00E96FDC" w:rsidRPr="0020203E" w:rsidRDefault="00E96FDC" w:rsidP="00E96FDC">
      <w:pPr>
        <w:pStyle w:val="fcasegauche"/>
        <w:tabs>
          <w:tab w:val="left" w:pos="426"/>
          <w:tab w:val="left" w:pos="851"/>
        </w:tabs>
        <w:spacing w:after="0"/>
        <w:ind w:left="0" w:firstLine="0"/>
        <w:jc w:val="left"/>
        <w:rPr>
          <w:rFonts w:ascii="Arial" w:hAnsi="Arial" w:cs="Arial"/>
        </w:rPr>
      </w:pPr>
      <w:r w:rsidRPr="0020203E">
        <w:rPr>
          <w:rFonts w:ascii="Arial" w:hAnsi="Arial" w:cs="Arial"/>
          <w:b/>
          <w:sz w:val="22"/>
          <w:szCs w:val="22"/>
        </w:rPr>
        <w:t>Avance</w:t>
      </w:r>
      <w:r w:rsidRPr="0020203E">
        <w:rPr>
          <w:rFonts w:ascii="Arial" w:hAnsi="Arial" w:cs="Arial"/>
          <w:b/>
        </w:rPr>
        <w:t> </w:t>
      </w:r>
      <w:r w:rsidRPr="0020203E">
        <w:rPr>
          <w:rFonts w:ascii="Arial" w:hAnsi="Arial" w:cs="Arial"/>
          <w:i/>
          <w:sz w:val="18"/>
          <w:szCs w:val="18"/>
        </w:rPr>
        <w:t>(</w:t>
      </w:r>
      <w:hyperlink r:id="rId10" w:history="1">
        <w:r w:rsidRPr="0020203E">
          <w:rPr>
            <w:rStyle w:val="Lienhypertexte"/>
            <w:rFonts w:ascii="Arial" w:hAnsi="Arial" w:cs="Arial"/>
            <w:i/>
            <w:sz w:val="18"/>
            <w:szCs w:val="18"/>
          </w:rPr>
          <w:t>article R. 2191-3</w:t>
        </w:r>
      </w:hyperlink>
      <w:r w:rsidRPr="0020203E">
        <w:rPr>
          <w:rFonts w:ascii="Arial" w:hAnsi="Arial" w:cs="Arial"/>
          <w:i/>
          <w:sz w:val="18"/>
          <w:szCs w:val="18"/>
        </w:rPr>
        <w:t xml:space="preserve"> ou </w:t>
      </w:r>
      <w:hyperlink r:id="rId11" w:history="1">
        <w:r w:rsidRPr="0020203E">
          <w:rPr>
            <w:rStyle w:val="Lienhypertexte"/>
            <w:rFonts w:ascii="Arial" w:hAnsi="Arial" w:cs="Arial"/>
            <w:i/>
            <w:sz w:val="18"/>
            <w:szCs w:val="18"/>
          </w:rPr>
          <w:t>article R. 2191-4</w:t>
        </w:r>
      </w:hyperlink>
      <w:r w:rsidRPr="0020203E">
        <w:rPr>
          <w:rFonts w:ascii="Arial" w:hAnsi="Arial" w:cs="Arial"/>
          <w:i/>
          <w:sz w:val="18"/>
          <w:szCs w:val="18"/>
        </w:rPr>
        <w:t xml:space="preserve"> du code de la commande publique)</w:t>
      </w:r>
      <w:r>
        <w:rPr>
          <w:rFonts w:ascii="Arial" w:hAnsi="Arial" w:cs="Arial"/>
          <w:i/>
          <w:sz w:val="18"/>
          <w:szCs w:val="18"/>
        </w:rPr>
        <w:t xml:space="preserve"> </w:t>
      </w:r>
      <w:r w:rsidRPr="0020203E">
        <w:rPr>
          <w:rFonts w:ascii="Arial" w:hAnsi="Arial" w:cs="Arial"/>
          <w:b/>
          <w:sz w:val="22"/>
          <w:szCs w:val="22"/>
        </w:rPr>
        <w:t>:</w:t>
      </w:r>
      <w:r>
        <w:rPr>
          <w:rFonts w:ascii="Arial" w:hAnsi="Arial" w:cs="Arial"/>
          <w:b/>
          <w:sz w:val="22"/>
          <w:szCs w:val="22"/>
        </w:rPr>
        <w:t xml:space="preserve"> </w:t>
      </w:r>
      <w:r w:rsidRPr="0020203E">
        <w:rPr>
          <w:rFonts w:ascii="Arial" w:hAnsi="Arial" w:cs="Arial"/>
          <w:szCs w:val="22"/>
        </w:rPr>
        <w:t>Sans objet</w:t>
      </w:r>
    </w:p>
    <w:p w:rsidR="00E96FDC" w:rsidRDefault="00E96FDC" w:rsidP="00E96FDC">
      <w:pPr>
        <w:pStyle w:val="fcasegauche"/>
        <w:tabs>
          <w:tab w:val="left" w:pos="426"/>
          <w:tab w:val="left" w:pos="851"/>
        </w:tabs>
        <w:spacing w:after="0"/>
        <w:ind w:left="0" w:firstLine="0"/>
        <w:jc w:val="left"/>
        <w:rPr>
          <w:rFonts w:ascii="Arial" w:hAnsi="Arial" w:cs="Arial"/>
          <w:b/>
          <w:sz w:val="22"/>
          <w:szCs w:val="22"/>
        </w:rPr>
      </w:pPr>
    </w:p>
    <w:p w:rsidR="00E96FDC" w:rsidRPr="0020203E" w:rsidRDefault="00E96FDC" w:rsidP="00E96FDC">
      <w:pPr>
        <w:pStyle w:val="fcase1ertab"/>
        <w:tabs>
          <w:tab w:val="left" w:pos="851"/>
        </w:tabs>
        <w:ind w:left="0" w:firstLine="0"/>
        <w:rPr>
          <w:rFonts w:ascii="Arial" w:hAnsi="Arial" w:cs="Arial"/>
        </w:rPr>
      </w:pPr>
      <w:r w:rsidRPr="0020203E">
        <w:rPr>
          <w:rFonts w:ascii="Arial" w:hAnsi="Arial" w:cs="Arial"/>
          <w:b/>
          <w:sz w:val="22"/>
          <w:szCs w:val="22"/>
        </w:rPr>
        <w:t>Compte (s) à créditer :</w:t>
      </w:r>
    </w:p>
    <w:p w:rsidR="00E96FDC" w:rsidRPr="0020203E" w:rsidRDefault="00E96FDC" w:rsidP="00E96FDC">
      <w:pPr>
        <w:pStyle w:val="fcase1ertab"/>
        <w:tabs>
          <w:tab w:val="left" w:pos="851"/>
        </w:tabs>
        <w:spacing w:before="120"/>
        <w:ind w:left="0" w:firstLine="0"/>
        <w:rPr>
          <w:rFonts w:ascii="Arial" w:hAnsi="Arial" w:cs="Arial"/>
        </w:rPr>
      </w:pPr>
      <w:r w:rsidRPr="0020203E">
        <w:rPr>
          <w:rFonts w:ascii="Arial" w:hAnsi="Arial" w:cs="Arial"/>
          <w:i/>
          <w:sz w:val="18"/>
          <w:szCs w:val="18"/>
        </w:rPr>
        <w:t>(Joindre un ou des relevé(s) d’identité bancaire ou postal.)</w:t>
      </w:r>
    </w:p>
    <w:p w:rsidR="00E96FDC" w:rsidRPr="0020203E" w:rsidRDefault="00E96FDC" w:rsidP="00E96FDC">
      <w:pPr>
        <w:pStyle w:val="fcasegauche"/>
        <w:tabs>
          <w:tab w:val="left" w:pos="426"/>
          <w:tab w:val="left" w:pos="851"/>
        </w:tabs>
        <w:spacing w:after="0"/>
        <w:ind w:left="0" w:firstLine="0"/>
        <w:jc w:val="left"/>
        <w:rPr>
          <w:rFonts w:ascii="Arial" w:hAnsi="Arial" w:cs="Arial"/>
          <w:b/>
        </w:rPr>
      </w:pPr>
    </w:p>
    <w:p w:rsidR="00E96FDC" w:rsidRPr="0020203E" w:rsidRDefault="00E96FDC" w:rsidP="00E96FDC">
      <w:pPr>
        <w:pStyle w:val="fcasegauche"/>
        <w:numPr>
          <w:ilvl w:val="0"/>
          <w:numId w:val="14"/>
        </w:numPr>
        <w:tabs>
          <w:tab w:val="left" w:pos="426"/>
          <w:tab w:val="left" w:pos="851"/>
        </w:tabs>
        <w:spacing w:after="0"/>
        <w:jc w:val="left"/>
        <w:rPr>
          <w:rFonts w:ascii="Arial" w:hAnsi="Arial" w:cs="Arial"/>
        </w:rPr>
      </w:pPr>
      <w:r w:rsidRPr="0020203E">
        <w:rPr>
          <w:rFonts w:ascii="Arial" w:hAnsi="Arial" w:cs="Arial"/>
        </w:rPr>
        <w:t xml:space="preserve">Nom de l’établissement bancaire : </w:t>
      </w:r>
      <w:r w:rsidRPr="0020203E">
        <w:rPr>
          <w:rFonts w:ascii="Arial" w:hAnsi="Arial" w:cs="Arial"/>
          <w:color w:val="2E74B5"/>
        </w:rPr>
        <w:t>xx</w:t>
      </w:r>
    </w:p>
    <w:p w:rsidR="00E96FDC" w:rsidRPr="0020203E" w:rsidRDefault="00E96FDC" w:rsidP="00E96FDC">
      <w:pPr>
        <w:pStyle w:val="fcasegauche"/>
        <w:numPr>
          <w:ilvl w:val="0"/>
          <w:numId w:val="14"/>
        </w:numPr>
        <w:tabs>
          <w:tab w:val="left" w:pos="426"/>
          <w:tab w:val="left" w:pos="851"/>
        </w:tabs>
        <w:spacing w:after="0"/>
        <w:jc w:val="left"/>
        <w:rPr>
          <w:rFonts w:ascii="Arial" w:hAnsi="Arial" w:cs="Arial"/>
        </w:rPr>
      </w:pPr>
      <w:r w:rsidRPr="0020203E">
        <w:rPr>
          <w:rFonts w:ascii="Arial" w:hAnsi="Arial" w:cs="Arial"/>
        </w:rPr>
        <w:t xml:space="preserve">Nom du titulaire du compte à créditer : </w:t>
      </w:r>
      <w:r w:rsidRPr="0020203E">
        <w:rPr>
          <w:rFonts w:ascii="Arial" w:hAnsi="Arial" w:cs="Arial"/>
          <w:color w:val="2E74B5"/>
        </w:rPr>
        <w:t>xx</w:t>
      </w:r>
    </w:p>
    <w:p w:rsidR="00E96FDC" w:rsidRPr="0020203E" w:rsidRDefault="00E96FDC" w:rsidP="00E96FDC">
      <w:pPr>
        <w:pStyle w:val="fcasegauche"/>
        <w:numPr>
          <w:ilvl w:val="0"/>
          <w:numId w:val="14"/>
        </w:numPr>
        <w:tabs>
          <w:tab w:val="left" w:pos="426"/>
          <w:tab w:val="left" w:pos="851"/>
        </w:tabs>
        <w:spacing w:after="0"/>
        <w:jc w:val="left"/>
        <w:rPr>
          <w:rFonts w:ascii="Arial" w:hAnsi="Arial" w:cs="Arial"/>
        </w:rPr>
      </w:pPr>
      <w:r w:rsidRPr="0020203E">
        <w:rPr>
          <w:rFonts w:ascii="Arial" w:eastAsia="Arial" w:hAnsi="Arial" w:cs="Arial"/>
          <w:spacing w:val="-10"/>
        </w:rPr>
        <w:t>IBAN</w:t>
      </w:r>
      <w:r w:rsidRPr="0020203E">
        <w:rPr>
          <w:rFonts w:ascii="Arial" w:hAnsi="Arial" w:cs="Arial"/>
        </w:rPr>
        <w:t xml:space="preserve"> : </w:t>
      </w:r>
      <w:r w:rsidRPr="0020203E">
        <w:rPr>
          <w:rFonts w:ascii="Arial" w:hAnsi="Arial" w:cs="Arial"/>
          <w:color w:val="2E74B5"/>
        </w:rPr>
        <w:t>xx</w:t>
      </w:r>
    </w:p>
    <w:p w:rsidR="00E96FDC" w:rsidRDefault="00E96FDC">
      <w:pPr>
        <w:tabs>
          <w:tab w:val="left" w:pos="851"/>
        </w:tabs>
        <w:jc w:val="both"/>
        <w:rPr>
          <w:rFonts w:ascii="Arial" w:hAnsi="Arial" w:cs="Arial"/>
        </w:rPr>
      </w:pPr>
    </w:p>
    <w:p w:rsidR="00F66731" w:rsidRPr="00B06A74" w:rsidRDefault="00F66731">
      <w:pPr>
        <w:suppressAutoHyphens w:val="0"/>
        <w:rPr>
          <w:rFonts w:ascii="Arial" w:hAnsi="Arial" w:cs="Arial"/>
          <w:b/>
          <w:color w:val="2E74B5" w:themeColor="accent5" w:themeShade="BF"/>
          <w:sz w:val="22"/>
          <w:szCs w:val="22"/>
          <w:highlight w:val="yellow"/>
        </w:rPr>
      </w:pPr>
      <w:bookmarkStart w:id="7" w:name="_GoBack"/>
      <w:bookmarkEnd w:id="7"/>
    </w:p>
    <w:p w:rsidR="00821565" w:rsidRPr="0020203E" w:rsidRDefault="00821565" w:rsidP="00821565">
      <w:pPr>
        <w:pStyle w:val="fcase1ertab"/>
        <w:tabs>
          <w:tab w:val="left" w:pos="851"/>
        </w:tabs>
        <w:ind w:left="0" w:firstLine="0"/>
        <w:rPr>
          <w:rFonts w:ascii="Arial" w:hAnsi="Arial" w:cs="Arial"/>
        </w:rPr>
      </w:pPr>
      <w:r w:rsidRPr="0020203E">
        <w:rPr>
          <w:rFonts w:ascii="Arial" w:hAnsi="Arial" w:cs="Arial"/>
          <w:b/>
          <w:sz w:val="22"/>
          <w:szCs w:val="22"/>
        </w:rPr>
        <w:t>Compte (s) à créditer :</w:t>
      </w:r>
    </w:p>
    <w:p w:rsidR="00821565" w:rsidRPr="0020203E" w:rsidRDefault="00821565" w:rsidP="00821565">
      <w:pPr>
        <w:pStyle w:val="fcase1ertab"/>
        <w:tabs>
          <w:tab w:val="left" w:pos="851"/>
        </w:tabs>
        <w:spacing w:before="120"/>
        <w:ind w:left="0" w:firstLine="0"/>
        <w:rPr>
          <w:rFonts w:ascii="Arial" w:hAnsi="Arial" w:cs="Arial"/>
        </w:rPr>
      </w:pPr>
      <w:r w:rsidRPr="0020203E">
        <w:rPr>
          <w:rFonts w:ascii="Arial" w:hAnsi="Arial" w:cs="Arial"/>
          <w:i/>
          <w:sz w:val="18"/>
          <w:szCs w:val="18"/>
        </w:rPr>
        <w:t>(Joindre un ou des relevé(s) d’identité bancaire ou postal.)</w:t>
      </w:r>
    </w:p>
    <w:p w:rsidR="00821565" w:rsidRPr="0020203E" w:rsidRDefault="00821565" w:rsidP="00821565">
      <w:pPr>
        <w:pStyle w:val="fcasegauche"/>
        <w:tabs>
          <w:tab w:val="left" w:pos="426"/>
          <w:tab w:val="left" w:pos="851"/>
        </w:tabs>
        <w:spacing w:after="0"/>
        <w:ind w:left="0" w:firstLine="0"/>
        <w:jc w:val="left"/>
        <w:rPr>
          <w:rFonts w:ascii="Arial" w:hAnsi="Arial" w:cs="Arial"/>
          <w:b/>
        </w:rPr>
      </w:pPr>
    </w:p>
    <w:p w:rsidR="00F66731" w:rsidRPr="0020203E" w:rsidRDefault="00F66731" w:rsidP="00F66731">
      <w:pPr>
        <w:pStyle w:val="fcasegauche"/>
        <w:numPr>
          <w:ilvl w:val="0"/>
          <w:numId w:val="14"/>
        </w:numPr>
        <w:tabs>
          <w:tab w:val="left" w:pos="426"/>
          <w:tab w:val="left" w:pos="851"/>
        </w:tabs>
        <w:spacing w:after="0"/>
        <w:jc w:val="left"/>
        <w:rPr>
          <w:rFonts w:ascii="Arial" w:hAnsi="Arial" w:cs="Arial"/>
        </w:rPr>
      </w:pPr>
      <w:r w:rsidRPr="0020203E">
        <w:rPr>
          <w:rFonts w:ascii="Arial" w:hAnsi="Arial" w:cs="Arial"/>
        </w:rPr>
        <w:t xml:space="preserve">Nom de l’établissement bancaire : </w:t>
      </w:r>
      <w:r w:rsidRPr="0020203E">
        <w:rPr>
          <w:rFonts w:ascii="Arial" w:hAnsi="Arial" w:cs="Arial"/>
          <w:color w:val="2E74B5"/>
        </w:rPr>
        <w:t>xx</w:t>
      </w:r>
    </w:p>
    <w:p w:rsidR="00F66731" w:rsidRPr="0020203E" w:rsidRDefault="00F66731" w:rsidP="00F66731">
      <w:pPr>
        <w:pStyle w:val="fcasegauche"/>
        <w:numPr>
          <w:ilvl w:val="0"/>
          <w:numId w:val="14"/>
        </w:numPr>
        <w:tabs>
          <w:tab w:val="left" w:pos="426"/>
          <w:tab w:val="left" w:pos="851"/>
        </w:tabs>
        <w:spacing w:after="0"/>
        <w:jc w:val="left"/>
        <w:rPr>
          <w:rFonts w:ascii="Arial" w:hAnsi="Arial" w:cs="Arial"/>
        </w:rPr>
      </w:pPr>
      <w:r w:rsidRPr="0020203E">
        <w:rPr>
          <w:rFonts w:ascii="Arial" w:hAnsi="Arial" w:cs="Arial"/>
        </w:rPr>
        <w:t xml:space="preserve">Nom du titulaire du compte à créditer : </w:t>
      </w:r>
      <w:r w:rsidRPr="0020203E">
        <w:rPr>
          <w:rFonts w:ascii="Arial" w:hAnsi="Arial" w:cs="Arial"/>
          <w:color w:val="2E74B5"/>
        </w:rPr>
        <w:t>xx</w:t>
      </w:r>
    </w:p>
    <w:p w:rsidR="00F66731" w:rsidRPr="0020203E" w:rsidRDefault="00F66731" w:rsidP="00F66731">
      <w:pPr>
        <w:pStyle w:val="fcasegauche"/>
        <w:numPr>
          <w:ilvl w:val="0"/>
          <w:numId w:val="14"/>
        </w:numPr>
        <w:tabs>
          <w:tab w:val="left" w:pos="426"/>
          <w:tab w:val="left" w:pos="851"/>
        </w:tabs>
        <w:spacing w:after="0"/>
        <w:jc w:val="left"/>
        <w:rPr>
          <w:rFonts w:ascii="Arial" w:hAnsi="Arial" w:cs="Arial"/>
        </w:rPr>
      </w:pPr>
      <w:r w:rsidRPr="0020203E">
        <w:rPr>
          <w:rFonts w:ascii="Arial" w:eastAsia="Arial" w:hAnsi="Arial" w:cs="Arial"/>
          <w:spacing w:val="-10"/>
        </w:rPr>
        <w:t>IBAN</w:t>
      </w:r>
      <w:r w:rsidRPr="0020203E">
        <w:rPr>
          <w:rFonts w:ascii="Arial" w:hAnsi="Arial" w:cs="Arial"/>
        </w:rPr>
        <w:t xml:space="preserve"> : </w:t>
      </w:r>
      <w:r w:rsidRPr="0020203E">
        <w:rPr>
          <w:rFonts w:ascii="Arial" w:hAnsi="Arial" w:cs="Arial"/>
          <w:color w:val="2E74B5"/>
        </w:rPr>
        <w:t>xx</w:t>
      </w:r>
    </w:p>
    <w:p w:rsidR="00821565" w:rsidRPr="0020203E" w:rsidRDefault="00821565">
      <w:pPr>
        <w:pStyle w:val="fcase1ertab"/>
        <w:tabs>
          <w:tab w:val="left" w:pos="851"/>
        </w:tabs>
        <w:ind w:left="0" w:firstLine="0"/>
        <w:rPr>
          <w:rFonts w:ascii="Arial" w:hAnsi="Arial" w:cs="Arial"/>
          <w:color w:val="FF0000"/>
        </w:rPr>
      </w:pPr>
    </w:p>
    <w:bookmarkStart w:id="8" w:name="__Fieldmark__323_2182377349"/>
    <w:p w:rsidR="00363604" w:rsidRPr="0020203E" w:rsidRDefault="00363604" w:rsidP="00821565">
      <w:pPr>
        <w:pStyle w:val="fcase1ertab"/>
        <w:tabs>
          <w:tab w:val="left" w:pos="851"/>
        </w:tabs>
        <w:ind w:left="851" w:firstLine="0"/>
        <w:rPr>
          <w:rFonts w:ascii="Arial" w:hAnsi="Arial" w:cs="Arial"/>
        </w:rPr>
      </w:pPr>
      <w:r w:rsidRPr="0020203E">
        <w:rPr>
          <w:rFonts w:ascii="Arial" w:hAnsi="Arial" w:cs="Arial"/>
        </w:rPr>
        <w:fldChar w:fldCharType="begin">
          <w:ffData>
            <w:name w:val=""/>
            <w:enabled/>
            <w:calcOnExit w:val="0"/>
            <w:checkBox>
              <w:sizeAuto/>
              <w:default w:val="0"/>
              <w:checked w:val="0"/>
            </w:checkBox>
          </w:ffData>
        </w:fldChar>
      </w:r>
      <w:r w:rsidRPr="0020203E">
        <w:rPr>
          <w:rFonts w:ascii="Arial" w:hAnsi="Arial" w:cs="Arial"/>
        </w:rPr>
        <w:instrText xml:space="preserve"> FORMCHECKBOX </w:instrText>
      </w:r>
      <w:r w:rsidR="00626089">
        <w:rPr>
          <w:rFonts w:ascii="Arial" w:hAnsi="Arial" w:cs="Arial"/>
        </w:rPr>
      </w:r>
      <w:r w:rsidR="00626089">
        <w:rPr>
          <w:rFonts w:ascii="Arial" w:hAnsi="Arial" w:cs="Arial"/>
        </w:rPr>
        <w:fldChar w:fldCharType="separate"/>
      </w:r>
      <w:r w:rsidRPr="0020203E">
        <w:rPr>
          <w:rFonts w:ascii="Arial" w:hAnsi="Arial" w:cs="Arial"/>
        </w:rPr>
        <w:fldChar w:fldCharType="end"/>
      </w:r>
      <w:bookmarkEnd w:id="8"/>
      <w:r w:rsidRPr="0020203E">
        <w:rPr>
          <w:rFonts w:ascii="Arial" w:hAnsi="Arial" w:cs="Arial"/>
        </w:rPr>
        <w:t xml:space="preserve"> L’ensemble des membres du groupement s’engagent, sur la base de l’offre du groupement</w:t>
      </w:r>
      <w:r w:rsidR="00821565" w:rsidRPr="0020203E">
        <w:rPr>
          <w:rFonts w:ascii="Arial" w:hAnsi="Arial" w:cs="Arial"/>
        </w:rPr>
        <w:t xml:space="preserve">, </w:t>
      </w:r>
      <w:r w:rsidR="00AC7BFF" w:rsidRPr="0020203E">
        <w:rPr>
          <w:rFonts w:ascii="Arial" w:hAnsi="Arial" w:cs="Arial"/>
        </w:rPr>
        <w:t xml:space="preserve">à exécuter les prestations demandées : </w:t>
      </w:r>
      <w:r w:rsidR="0020203E" w:rsidRPr="0020203E">
        <w:rPr>
          <w:rFonts w:ascii="Arial" w:hAnsi="Arial" w:cs="Arial"/>
        </w:rPr>
        <w:t>aux prix indiqués en Annexe 1 – Liste des matériels</w:t>
      </w:r>
    </w:p>
    <w:p w:rsidR="00363604" w:rsidRPr="0020203E" w:rsidRDefault="00363604">
      <w:pPr>
        <w:pStyle w:val="fcase1ertab"/>
        <w:tabs>
          <w:tab w:val="left" w:pos="851"/>
        </w:tabs>
        <w:ind w:left="0" w:firstLine="0"/>
        <w:rPr>
          <w:rFonts w:ascii="Arial" w:hAnsi="Arial" w:cs="Arial"/>
          <w:i/>
          <w:sz w:val="18"/>
          <w:szCs w:val="18"/>
        </w:rPr>
      </w:pPr>
    </w:p>
    <w:tbl>
      <w:tblPr>
        <w:tblW w:w="10221" w:type="dxa"/>
        <w:tblInd w:w="28" w:type="dxa"/>
        <w:tblLayout w:type="fixed"/>
        <w:tblCellMar>
          <w:left w:w="28" w:type="dxa"/>
          <w:right w:w="28" w:type="dxa"/>
        </w:tblCellMar>
        <w:tblLook w:val="0000" w:firstRow="0" w:lastRow="0" w:firstColumn="0" w:lastColumn="0" w:noHBand="0" w:noVBand="0"/>
      </w:tblPr>
      <w:tblGrid>
        <w:gridCol w:w="2977"/>
        <w:gridCol w:w="7244"/>
      </w:tblGrid>
      <w:tr w:rsidR="00363604" w:rsidRPr="0020203E" w:rsidTr="00F66731">
        <w:tc>
          <w:tcPr>
            <w:tcW w:w="2977" w:type="dxa"/>
            <w:tcBorders>
              <w:top w:val="single" w:sz="6" w:space="0" w:color="000000"/>
              <w:left w:val="single" w:sz="6" w:space="0" w:color="000000"/>
              <w:bottom w:val="single" w:sz="6" w:space="0" w:color="000000"/>
            </w:tcBorders>
            <w:shd w:val="clear" w:color="auto" w:fill="auto"/>
          </w:tcPr>
          <w:p w:rsidR="00363604" w:rsidRPr="0020203E" w:rsidRDefault="00363604">
            <w:pPr>
              <w:spacing w:after="60"/>
              <w:rPr>
                <w:rFonts w:ascii="Arial" w:hAnsi="Arial" w:cs="Arial"/>
              </w:rPr>
            </w:pPr>
            <w:r w:rsidRPr="0020203E">
              <w:rPr>
                <w:rFonts w:ascii="Arial" w:hAnsi="Arial" w:cs="Arial"/>
                <w:b/>
              </w:rPr>
              <w:t>1</w:t>
            </w:r>
            <w:r w:rsidRPr="0020203E">
              <w:rPr>
                <w:rFonts w:ascii="Arial" w:hAnsi="Arial" w:cs="Arial"/>
                <w:b/>
                <w:vertAlign w:val="superscript"/>
              </w:rPr>
              <w:t>er</w:t>
            </w:r>
            <w:r w:rsidRPr="0020203E">
              <w:rPr>
                <w:rFonts w:ascii="Arial" w:hAnsi="Arial" w:cs="Arial"/>
                <w:b/>
              </w:rPr>
              <w:t xml:space="preserve"> Cotraitant</w:t>
            </w:r>
          </w:p>
        </w:tc>
        <w:tc>
          <w:tcPr>
            <w:tcW w:w="7244" w:type="dxa"/>
            <w:tcBorders>
              <w:top w:val="single" w:sz="6" w:space="0" w:color="000000"/>
              <w:bottom w:val="single" w:sz="6" w:space="0" w:color="000000"/>
              <w:right w:val="single" w:sz="6" w:space="0" w:color="000000"/>
            </w:tcBorders>
            <w:shd w:val="clear" w:color="auto" w:fill="auto"/>
          </w:tcPr>
          <w:p w:rsidR="00363604" w:rsidRPr="0020203E" w:rsidRDefault="00363604">
            <w:pPr>
              <w:pStyle w:val="Titre9"/>
              <w:snapToGrid w:val="0"/>
              <w:spacing w:after="60"/>
              <w:rPr>
                <w:b/>
                <w:i w:val="0"/>
                <w:sz w:val="20"/>
              </w:rPr>
            </w:pPr>
          </w:p>
        </w:tc>
      </w:tr>
      <w:tr w:rsidR="00363604" w:rsidRPr="0020203E" w:rsidTr="00F66731">
        <w:tc>
          <w:tcPr>
            <w:tcW w:w="2977" w:type="dxa"/>
            <w:tcBorders>
              <w:top w:val="single" w:sz="6" w:space="0" w:color="000000"/>
              <w:left w:val="single" w:sz="6" w:space="0" w:color="000000"/>
            </w:tcBorders>
            <w:shd w:val="clear" w:color="auto" w:fill="auto"/>
          </w:tcPr>
          <w:p w:rsidR="00363604" w:rsidRPr="0020203E" w:rsidRDefault="00363604">
            <w:pPr>
              <w:spacing w:after="60"/>
              <w:rPr>
                <w:rFonts w:ascii="Arial" w:hAnsi="Arial" w:cs="Arial"/>
              </w:rPr>
            </w:pPr>
            <w:r w:rsidRPr="0020203E">
              <w:rPr>
                <w:rFonts w:ascii="Arial" w:hAnsi="Arial" w:cs="Arial"/>
              </w:rPr>
              <w:t>Nom de la société :</w:t>
            </w:r>
          </w:p>
        </w:tc>
        <w:tc>
          <w:tcPr>
            <w:tcW w:w="7244" w:type="dxa"/>
            <w:tcBorders>
              <w:top w:val="single" w:sz="6" w:space="0" w:color="000000"/>
              <w:right w:val="single" w:sz="6" w:space="0" w:color="000000"/>
            </w:tcBorders>
            <w:shd w:val="clear" w:color="auto" w:fill="F2F2F2"/>
          </w:tcPr>
          <w:p w:rsidR="00363604" w:rsidRPr="0020203E" w:rsidRDefault="00363604">
            <w:pPr>
              <w:pStyle w:val="Titre9"/>
              <w:snapToGrid w:val="0"/>
              <w:spacing w:after="60"/>
              <w:rPr>
                <w:i w:val="0"/>
                <w:sz w:val="20"/>
              </w:rPr>
            </w:pPr>
          </w:p>
        </w:tc>
      </w:tr>
      <w:tr w:rsidR="00363604" w:rsidRPr="0020203E" w:rsidTr="00F66731">
        <w:tc>
          <w:tcPr>
            <w:tcW w:w="2977" w:type="dxa"/>
            <w:tcBorders>
              <w:left w:val="single" w:sz="6" w:space="0" w:color="000000"/>
            </w:tcBorders>
            <w:shd w:val="clear" w:color="auto" w:fill="auto"/>
          </w:tcPr>
          <w:p w:rsidR="00363604" w:rsidRPr="0020203E" w:rsidRDefault="00363604">
            <w:pPr>
              <w:spacing w:after="60"/>
              <w:rPr>
                <w:rFonts w:ascii="Arial" w:hAnsi="Arial" w:cs="Arial"/>
              </w:rPr>
            </w:pPr>
            <w:r w:rsidRPr="0020203E">
              <w:rPr>
                <w:rFonts w:ascii="Arial" w:hAnsi="Arial" w:cs="Arial"/>
              </w:rPr>
              <w:t>Adresse du siège social : </w:t>
            </w:r>
          </w:p>
        </w:tc>
        <w:tc>
          <w:tcPr>
            <w:tcW w:w="7244" w:type="dxa"/>
            <w:tcBorders>
              <w:right w:val="single" w:sz="6" w:space="0" w:color="000000"/>
            </w:tcBorders>
            <w:shd w:val="clear" w:color="auto" w:fill="F2F2F2"/>
          </w:tcPr>
          <w:p w:rsidR="00363604" w:rsidRPr="0020203E" w:rsidRDefault="00363604">
            <w:pPr>
              <w:pStyle w:val="Titre9"/>
              <w:snapToGrid w:val="0"/>
              <w:spacing w:after="60"/>
              <w:rPr>
                <w:i w:val="0"/>
                <w:sz w:val="20"/>
              </w:rPr>
            </w:pPr>
          </w:p>
        </w:tc>
      </w:tr>
      <w:tr w:rsidR="00363604" w:rsidRPr="0020203E" w:rsidTr="00F66731">
        <w:tc>
          <w:tcPr>
            <w:tcW w:w="2977" w:type="dxa"/>
            <w:tcBorders>
              <w:left w:val="single" w:sz="6" w:space="0" w:color="000000"/>
            </w:tcBorders>
            <w:shd w:val="clear" w:color="auto" w:fill="auto"/>
          </w:tcPr>
          <w:p w:rsidR="00363604" w:rsidRPr="0020203E" w:rsidRDefault="00363604">
            <w:pPr>
              <w:snapToGrid w:val="0"/>
              <w:spacing w:after="60"/>
              <w:rPr>
                <w:rFonts w:ascii="Arial" w:hAnsi="Arial" w:cs="Arial"/>
              </w:rPr>
            </w:pPr>
          </w:p>
        </w:tc>
        <w:tc>
          <w:tcPr>
            <w:tcW w:w="7244" w:type="dxa"/>
            <w:tcBorders>
              <w:right w:val="single" w:sz="6" w:space="0" w:color="000000"/>
            </w:tcBorders>
            <w:shd w:val="clear" w:color="auto" w:fill="F2F2F2"/>
          </w:tcPr>
          <w:p w:rsidR="00363604" w:rsidRPr="0020203E" w:rsidRDefault="00363604">
            <w:pPr>
              <w:snapToGrid w:val="0"/>
              <w:spacing w:after="60"/>
              <w:rPr>
                <w:rFonts w:ascii="Arial" w:hAnsi="Arial" w:cs="Arial"/>
              </w:rPr>
            </w:pPr>
          </w:p>
        </w:tc>
      </w:tr>
      <w:tr w:rsidR="00363604" w:rsidRPr="0020203E" w:rsidTr="00F66731">
        <w:tc>
          <w:tcPr>
            <w:tcW w:w="2977" w:type="dxa"/>
            <w:tcBorders>
              <w:left w:val="single" w:sz="6" w:space="0" w:color="000000"/>
            </w:tcBorders>
            <w:shd w:val="clear" w:color="auto" w:fill="auto"/>
          </w:tcPr>
          <w:p w:rsidR="00363604" w:rsidRPr="0020203E" w:rsidRDefault="00363604">
            <w:pPr>
              <w:spacing w:after="60"/>
              <w:rPr>
                <w:rFonts w:ascii="Arial" w:hAnsi="Arial" w:cs="Arial"/>
              </w:rPr>
            </w:pPr>
            <w:r w:rsidRPr="0020203E">
              <w:rPr>
                <w:rFonts w:ascii="Arial" w:hAnsi="Arial" w:cs="Arial"/>
              </w:rPr>
              <w:t>N° SIRET de Facturation :</w:t>
            </w:r>
          </w:p>
        </w:tc>
        <w:tc>
          <w:tcPr>
            <w:tcW w:w="7244" w:type="dxa"/>
            <w:tcBorders>
              <w:right w:val="single" w:sz="6" w:space="0" w:color="000000"/>
            </w:tcBorders>
            <w:shd w:val="clear" w:color="auto" w:fill="F2F2F2"/>
          </w:tcPr>
          <w:p w:rsidR="00363604" w:rsidRPr="0020203E" w:rsidRDefault="00363604">
            <w:pPr>
              <w:snapToGrid w:val="0"/>
              <w:spacing w:after="60"/>
              <w:jc w:val="both"/>
              <w:rPr>
                <w:rFonts w:ascii="Arial" w:hAnsi="Arial" w:cs="Arial"/>
                <w:b/>
                <w:bCs/>
              </w:rPr>
            </w:pPr>
          </w:p>
        </w:tc>
      </w:tr>
      <w:tr w:rsidR="00363604" w:rsidRPr="0020203E" w:rsidTr="00F66731">
        <w:tc>
          <w:tcPr>
            <w:tcW w:w="2977" w:type="dxa"/>
            <w:tcBorders>
              <w:left w:val="single" w:sz="6" w:space="0" w:color="000000"/>
            </w:tcBorders>
            <w:shd w:val="clear" w:color="auto" w:fill="auto"/>
          </w:tcPr>
          <w:p w:rsidR="00363604" w:rsidRPr="0020203E" w:rsidRDefault="00363604">
            <w:pPr>
              <w:spacing w:after="60"/>
              <w:rPr>
                <w:rFonts w:ascii="Arial" w:hAnsi="Arial" w:cs="Arial"/>
              </w:rPr>
            </w:pPr>
            <w:r w:rsidRPr="0020203E">
              <w:rPr>
                <w:rFonts w:ascii="Arial" w:hAnsi="Arial" w:cs="Arial"/>
              </w:rPr>
              <w:t>Téléphone :</w:t>
            </w:r>
          </w:p>
        </w:tc>
        <w:tc>
          <w:tcPr>
            <w:tcW w:w="7244" w:type="dxa"/>
            <w:tcBorders>
              <w:right w:val="single" w:sz="6" w:space="0" w:color="000000"/>
            </w:tcBorders>
            <w:shd w:val="clear" w:color="auto" w:fill="F2F2F2"/>
          </w:tcPr>
          <w:p w:rsidR="00363604" w:rsidRPr="0020203E" w:rsidRDefault="00363604">
            <w:pPr>
              <w:snapToGrid w:val="0"/>
              <w:spacing w:after="60"/>
              <w:jc w:val="both"/>
              <w:rPr>
                <w:rFonts w:ascii="Arial" w:hAnsi="Arial" w:cs="Arial"/>
                <w:b/>
                <w:bCs/>
              </w:rPr>
            </w:pPr>
          </w:p>
        </w:tc>
      </w:tr>
      <w:tr w:rsidR="00363604" w:rsidRPr="0020203E" w:rsidTr="00F66731">
        <w:tc>
          <w:tcPr>
            <w:tcW w:w="2977" w:type="dxa"/>
            <w:tcBorders>
              <w:left w:val="single" w:sz="6" w:space="0" w:color="000000"/>
              <w:bottom w:val="single" w:sz="6" w:space="0" w:color="000000"/>
            </w:tcBorders>
            <w:shd w:val="clear" w:color="auto" w:fill="auto"/>
          </w:tcPr>
          <w:p w:rsidR="00363604" w:rsidRPr="0020203E" w:rsidRDefault="00363604">
            <w:pPr>
              <w:spacing w:after="60"/>
              <w:rPr>
                <w:rFonts w:ascii="Arial" w:hAnsi="Arial" w:cs="Arial"/>
              </w:rPr>
            </w:pPr>
            <w:r w:rsidRPr="0020203E">
              <w:rPr>
                <w:rFonts w:ascii="Arial" w:hAnsi="Arial" w:cs="Arial"/>
              </w:rPr>
              <w:t>Adresse mail :</w:t>
            </w:r>
          </w:p>
        </w:tc>
        <w:tc>
          <w:tcPr>
            <w:tcW w:w="7244" w:type="dxa"/>
            <w:tcBorders>
              <w:bottom w:val="single" w:sz="6" w:space="0" w:color="000000"/>
              <w:right w:val="single" w:sz="6" w:space="0" w:color="000000"/>
            </w:tcBorders>
            <w:shd w:val="clear" w:color="auto" w:fill="F2F2F2"/>
          </w:tcPr>
          <w:p w:rsidR="00363604" w:rsidRPr="0020203E" w:rsidRDefault="00363604">
            <w:pPr>
              <w:snapToGrid w:val="0"/>
              <w:spacing w:after="60"/>
              <w:jc w:val="both"/>
              <w:rPr>
                <w:rFonts w:ascii="Arial" w:hAnsi="Arial" w:cs="Arial"/>
                <w:b/>
                <w:bCs/>
              </w:rPr>
            </w:pPr>
          </w:p>
        </w:tc>
      </w:tr>
    </w:tbl>
    <w:p w:rsidR="00F66731" w:rsidRPr="0020203E" w:rsidRDefault="00F66731" w:rsidP="00F66731">
      <w:pPr>
        <w:pStyle w:val="fcase1ertab"/>
        <w:tabs>
          <w:tab w:val="clear" w:pos="426"/>
          <w:tab w:val="left" w:pos="851"/>
        </w:tabs>
        <w:spacing w:before="120"/>
        <w:ind w:left="706" w:hanging="706"/>
        <w:contextualSpacing/>
        <w:rPr>
          <w:rFonts w:ascii="Arial" w:hAnsi="Arial" w:cs="Arial"/>
        </w:rPr>
      </w:pPr>
      <w:r w:rsidRPr="0020203E">
        <w:rPr>
          <w:rFonts w:ascii="Arial" w:hAnsi="Arial" w:cs="Arial"/>
        </w:rPr>
        <w:t>La société est-elle une PME :</w:t>
      </w:r>
      <w:r w:rsidRPr="0020203E">
        <w:rPr>
          <w:rFonts w:ascii="Arial" w:hAnsi="Arial" w:cs="Arial"/>
        </w:rPr>
        <w:tab/>
        <w:t xml:space="preserve"> </w:t>
      </w:r>
      <w:r w:rsidRPr="0020203E">
        <w:rPr>
          <w:rFonts w:ascii="Arial" w:hAnsi="Arial" w:cs="Arial"/>
        </w:rPr>
        <w:tab/>
      </w:r>
      <w:r w:rsidRPr="0020203E">
        <w:rPr>
          <w:rFonts w:ascii="Arial" w:hAnsi="Arial" w:cs="Arial"/>
        </w:rPr>
        <w:fldChar w:fldCharType="begin">
          <w:ffData>
            <w:name w:val=""/>
            <w:enabled/>
            <w:calcOnExit w:val="0"/>
            <w:checkBox>
              <w:sizeAuto/>
              <w:default w:val="0"/>
              <w:checked w:val="0"/>
            </w:checkBox>
          </w:ffData>
        </w:fldChar>
      </w:r>
      <w:r w:rsidRPr="0020203E">
        <w:rPr>
          <w:rFonts w:ascii="Arial" w:hAnsi="Arial" w:cs="Arial"/>
        </w:rPr>
        <w:instrText xml:space="preserve"> FORMCHECKBOX </w:instrText>
      </w:r>
      <w:r w:rsidR="00626089">
        <w:rPr>
          <w:rFonts w:ascii="Arial" w:hAnsi="Arial" w:cs="Arial"/>
        </w:rPr>
      </w:r>
      <w:r w:rsidR="00626089">
        <w:rPr>
          <w:rFonts w:ascii="Arial" w:hAnsi="Arial" w:cs="Arial"/>
        </w:rPr>
        <w:fldChar w:fldCharType="separate"/>
      </w:r>
      <w:r w:rsidRPr="0020203E">
        <w:rPr>
          <w:rFonts w:ascii="Arial" w:hAnsi="Arial" w:cs="Arial"/>
        </w:rPr>
        <w:fldChar w:fldCharType="end"/>
      </w:r>
      <w:r w:rsidRPr="0020203E">
        <w:rPr>
          <w:rFonts w:ascii="Arial" w:hAnsi="Arial" w:cs="Arial"/>
          <w:i/>
          <w:iCs/>
        </w:rPr>
        <w:t xml:space="preserve"> </w:t>
      </w:r>
      <w:r w:rsidRPr="0020203E">
        <w:rPr>
          <w:rFonts w:ascii="Arial" w:hAnsi="Arial" w:cs="Arial"/>
        </w:rPr>
        <w:t>oui</w:t>
      </w:r>
      <w:r w:rsidRPr="0020203E">
        <w:rPr>
          <w:rFonts w:ascii="Arial" w:hAnsi="Arial" w:cs="Arial"/>
        </w:rPr>
        <w:tab/>
      </w:r>
      <w:r w:rsidRPr="0020203E">
        <w:rPr>
          <w:rFonts w:ascii="Arial" w:hAnsi="Arial" w:cs="Arial"/>
        </w:rPr>
        <w:tab/>
      </w:r>
      <w:r w:rsidRPr="0020203E">
        <w:rPr>
          <w:rFonts w:ascii="Arial" w:hAnsi="Arial" w:cs="Arial"/>
        </w:rPr>
        <w:tab/>
      </w:r>
      <w:r w:rsidRPr="0020203E">
        <w:rPr>
          <w:rFonts w:ascii="Arial" w:hAnsi="Arial" w:cs="Arial"/>
        </w:rPr>
        <w:tab/>
      </w:r>
      <w:r w:rsidRPr="0020203E">
        <w:rPr>
          <w:rFonts w:ascii="Arial" w:hAnsi="Arial" w:cs="Arial"/>
        </w:rPr>
        <w:fldChar w:fldCharType="begin">
          <w:ffData>
            <w:name w:val=""/>
            <w:enabled/>
            <w:calcOnExit w:val="0"/>
            <w:checkBox>
              <w:sizeAuto/>
              <w:default w:val="0"/>
              <w:checked w:val="0"/>
            </w:checkBox>
          </w:ffData>
        </w:fldChar>
      </w:r>
      <w:r w:rsidRPr="0020203E">
        <w:rPr>
          <w:rFonts w:ascii="Arial" w:hAnsi="Arial" w:cs="Arial"/>
        </w:rPr>
        <w:instrText xml:space="preserve"> FORMCHECKBOX </w:instrText>
      </w:r>
      <w:r w:rsidR="00626089">
        <w:rPr>
          <w:rFonts w:ascii="Arial" w:hAnsi="Arial" w:cs="Arial"/>
        </w:rPr>
      </w:r>
      <w:r w:rsidR="00626089">
        <w:rPr>
          <w:rFonts w:ascii="Arial" w:hAnsi="Arial" w:cs="Arial"/>
        </w:rPr>
        <w:fldChar w:fldCharType="separate"/>
      </w:r>
      <w:r w:rsidRPr="0020203E">
        <w:rPr>
          <w:rFonts w:ascii="Arial" w:hAnsi="Arial" w:cs="Arial"/>
        </w:rPr>
        <w:fldChar w:fldCharType="end"/>
      </w:r>
      <w:r w:rsidRPr="0020203E">
        <w:rPr>
          <w:rFonts w:ascii="Arial" w:hAnsi="Arial" w:cs="Arial"/>
          <w:iCs/>
        </w:rPr>
        <w:t xml:space="preserve"> </w:t>
      </w:r>
      <w:r w:rsidRPr="0020203E">
        <w:rPr>
          <w:rFonts w:ascii="Arial" w:hAnsi="Arial" w:cs="Arial"/>
        </w:rPr>
        <w:t>non</w:t>
      </w:r>
    </w:p>
    <w:p w:rsidR="00F66731" w:rsidRPr="0020203E" w:rsidRDefault="00F66731" w:rsidP="00F66731">
      <w:pPr>
        <w:pStyle w:val="fcase1ertab"/>
        <w:tabs>
          <w:tab w:val="clear" w:pos="426"/>
          <w:tab w:val="left" w:pos="851"/>
        </w:tabs>
        <w:spacing w:before="120"/>
        <w:ind w:left="706" w:hanging="706"/>
        <w:contextualSpacing/>
        <w:rPr>
          <w:rFonts w:ascii="Arial" w:hAnsi="Arial" w:cs="Arial"/>
        </w:rPr>
      </w:pPr>
      <w:r w:rsidRPr="0020203E">
        <w:rPr>
          <w:rFonts w:ascii="Arial" w:hAnsi="Arial" w:cs="Arial"/>
        </w:rPr>
        <w:t>La société est-elle une ETI :</w:t>
      </w:r>
      <w:r w:rsidRPr="0020203E">
        <w:rPr>
          <w:rFonts w:ascii="Arial" w:hAnsi="Arial" w:cs="Arial"/>
        </w:rPr>
        <w:tab/>
      </w:r>
      <w:r w:rsidRPr="0020203E">
        <w:rPr>
          <w:rFonts w:ascii="Arial" w:hAnsi="Arial" w:cs="Arial"/>
        </w:rPr>
        <w:tab/>
      </w:r>
      <w:r w:rsidRPr="0020203E">
        <w:rPr>
          <w:rFonts w:ascii="Arial" w:hAnsi="Arial" w:cs="Arial"/>
        </w:rPr>
        <w:fldChar w:fldCharType="begin">
          <w:ffData>
            <w:name w:val=""/>
            <w:enabled/>
            <w:calcOnExit w:val="0"/>
            <w:checkBox>
              <w:sizeAuto/>
              <w:default w:val="0"/>
              <w:checked w:val="0"/>
            </w:checkBox>
          </w:ffData>
        </w:fldChar>
      </w:r>
      <w:r w:rsidRPr="0020203E">
        <w:rPr>
          <w:rFonts w:ascii="Arial" w:hAnsi="Arial" w:cs="Arial"/>
        </w:rPr>
        <w:instrText xml:space="preserve"> FORMCHECKBOX </w:instrText>
      </w:r>
      <w:r w:rsidR="00626089">
        <w:rPr>
          <w:rFonts w:ascii="Arial" w:hAnsi="Arial" w:cs="Arial"/>
        </w:rPr>
      </w:r>
      <w:r w:rsidR="00626089">
        <w:rPr>
          <w:rFonts w:ascii="Arial" w:hAnsi="Arial" w:cs="Arial"/>
        </w:rPr>
        <w:fldChar w:fldCharType="separate"/>
      </w:r>
      <w:r w:rsidRPr="0020203E">
        <w:rPr>
          <w:rFonts w:ascii="Arial" w:hAnsi="Arial" w:cs="Arial"/>
        </w:rPr>
        <w:fldChar w:fldCharType="end"/>
      </w:r>
      <w:r w:rsidRPr="0020203E">
        <w:rPr>
          <w:rFonts w:ascii="Arial" w:hAnsi="Arial" w:cs="Arial"/>
          <w:i/>
          <w:iCs/>
        </w:rPr>
        <w:t xml:space="preserve"> </w:t>
      </w:r>
      <w:r w:rsidRPr="0020203E">
        <w:rPr>
          <w:rFonts w:ascii="Arial" w:hAnsi="Arial" w:cs="Arial"/>
        </w:rPr>
        <w:t>oui</w:t>
      </w:r>
      <w:r w:rsidRPr="0020203E">
        <w:rPr>
          <w:rFonts w:ascii="Arial" w:hAnsi="Arial" w:cs="Arial"/>
        </w:rPr>
        <w:tab/>
      </w:r>
      <w:r w:rsidRPr="0020203E">
        <w:rPr>
          <w:rFonts w:ascii="Arial" w:hAnsi="Arial" w:cs="Arial"/>
        </w:rPr>
        <w:tab/>
      </w:r>
      <w:r w:rsidRPr="0020203E">
        <w:rPr>
          <w:rFonts w:ascii="Arial" w:hAnsi="Arial" w:cs="Arial"/>
        </w:rPr>
        <w:tab/>
      </w:r>
      <w:r w:rsidRPr="0020203E">
        <w:rPr>
          <w:rFonts w:ascii="Arial" w:hAnsi="Arial" w:cs="Arial"/>
        </w:rPr>
        <w:tab/>
      </w:r>
      <w:r w:rsidRPr="0020203E">
        <w:rPr>
          <w:rFonts w:ascii="Arial" w:hAnsi="Arial" w:cs="Arial"/>
        </w:rPr>
        <w:fldChar w:fldCharType="begin">
          <w:ffData>
            <w:name w:val=""/>
            <w:enabled/>
            <w:calcOnExit w:val="0"/>
            <w:checkBox>
              <w:sizeAuto/>
              <w:default w:val="0"/>
              <w:checked w:val="0"/>
            </w:checkBox>
          </w:ffData>
        </w:fldChar>
      </w:r>
      <w:r w:rsidRPr="0020203E">
        <w:rPr>
          <w:rFonts w:ascii="Arial" w:hAnsi="Arial" w:cs="Arial"/>
        </w:rPr>
        <w:instrText xml:space="preserve"> FORMCHECKBOX </w:instrText>
      </w:r>
      <w:r w:rsidR="00626089">
        <w:rPr>
          <w:rFonts w:ascii="Arial" w:hAnsi="Arial" w:cs="Arial"/>
        </w:rPr>
      </w:r>
      <w:r w:rsidR="00626089">
        <w:rPr>
          <w:rFonts w:ascii="Arial" w:hAnsi="Arial" w:cs="Arial"/>
        </w:rPr>
        <w:fldChar w:fldCharType="separate"/>
      </w:r>
      <w:r w:rsidRPr="0020203E">
        <w:rPr>
          <w:rFonts w:ascii="Arial" w:hAnsi="Arial" w:cs="Arial"/>
        </w:rPr>
        <w:fldChar w:fldCharType="end"/>
      </w:r>
      <w:r w:rsidRPr="0020203E">
        <w:rPr>
          <w:rFonts w:ascii="Arial" w:hAnsi="Arial" w:cs="Arial"/>
          <w:iCs/>
        </w:rPr>
        <w:t xml:space="preserve"> </w:t>
      </w:r>
      <w:r w:rsidRPr="0020203E">
        <w:rPr>
          <w:rFonts w:ascii="Arial" w:hAnsi="Arial" w:cs="Arial"/>
        </w:rPr>
        <w:t>non</w:t>
      </w:r>
    </w:p>
    <w:p w:rsidR="00F66731" w:rsidRPr="0020203E" w:rsidRDefault="00F66731" w:rsidP="00F66731">
      <w:pPr>
        <w:tabs>
          <w:tab w:val="left" w:pos="851"/>
        </w:tabs>
        <w:rPr>
          <w:rFonts w:ascii="Arial" w:hAnsi="Arial" w:cs="Arial"/>
        </w:rPr>
      </w:pPr>
      <w:r w:rsidRPr="0020203E">
        <w:rPr>
          <w:rFonts w:ascii="Arial" w:hAnsi="Arial" w:cs="Arial"/>
          <w:i/>
          <w:color w:val="FF0000"/>
          <w:sz w:val="18"/>
          <w:szCs w:val="18"/>
        </w:rPr>
        <w:t>(Cocher obligatoirement les cases correspondantes.)</w:t>
      </w:r>
    </w:p>
    <w:p w:rsidR="00F66731" w:rsidRPr="00B06A74" w:rsidRDefault="00F66731" w:rsidP="00F66731">
      <w:pPr>
        <w:pStyle w:val="fcase1ertab"/>
        <w:tabs>
          <w:tab w:val="left" w:pos="851"/>
        </w:tabs>
        <w:ind w:left="0" w:firstLine="0"/>
        <w:rPr>
          <w:rFonts w:ascii="Arial" w:hAnsi="Arial" w:cs="Arial"/>
          <w:color w:val="FF0000"/>
          <w:highlight w:val="yellow"/>
        </w:rPr>
      </w:pPr>
    </w:p>
    <w:p w:rsidR="0020203E" w:rsidRPr="0020203E" w:rsidRDefault="0020203E" w:rsidP="0020203E">
      <w:pPr>
        <w:pStyle w:val="fcasegauche"/>
        <w:tabs>
          <w:tab w:val="left" w:pos="426"/>
          <w:tab w:val="left" w:pos="851"/>
        </w:tabs>
        <w:spacing w:after="0"/>
        <w:ind w:left="0" w:firstLine="0"/>
        <w:jc w:val="left"/>
        <w:rPr>
          <w:rFonts w:ascii="Arial" w:hAnsi="Arial" w:cs="Arial"/>
        </w:rPr>
      </w:pPr>
      <w:r w:rsidRPr="0020203E">
        <w:rPr>
          <w:rFonts w:ascii="Arial" w:hAnsi="Arial" w:cs="Arial"/>
          <w:b/>
          <w:sz w:val="22"/>
          <w:szCs w:val="22"/>
        </w:rPr>
        <w:t>Avance</w:t>
      </w:r>
      <w:r w:rsidRPr="0020203E">
        <w:rPr>
          <w:rFonts w:ascii="Arial" w:hAnsi="Arial" w:cs="Arial"/>
          <w:b/>
        </w:rPr>
        <w:t> </w:t>
      </w:r>
      <w:r w:rsidRPr="0020203E">
        <w:rPr>
          <w:rFonts w:ascii="Arial" w:hAnsi="Arial" w:cs="Arial"/>
          <w:i/>
          <w:sz w:val="18"/>
          <w:szCs w:val="18"/>
        </w:rPr>
        <w:t>(</w:t>
      </w:r>
      <w:hyperlink r:id="rId12" w:history="1">
        <w:r w:rsidRPr="0020203E">
          <w:rPr>
            <w:rStyle w:val="Lienhypertexte"/>
            <w:rFonts w:ascii="Arial" w:hAnsi="Arial" w:cs="Arial"/>
            <w:i/>
            <w:sz w:val="18"/>
            <w:szCs w:val="18"/>
          </w:rPr>
          <w:t>article R. 2191-3</w:t>
        </w:r>
      </w:hyperlink>
      <w:r w:rsidRPr="0020203E">
        <w:rPr>
          <w:rFonts w:ascii="Arial" w:hAnsi="Arial" w:cs="Arial"/>
          <w:i/>
          <w:sz w:val="18"/>
          <w:szCs w:val="18"/>
        </w:rPr>
        <w:t xml:space="preserve"> ou </w:t>
      </w:r>
      <w:hyperlink r:id="rId13" w:history="1">
        <w:r w:rsidRPr="0020203E">
          <w:rPr>
            <w:rStyle w:val="Lienhypertexte"/>
            <w:rFonts w:ascii="Arial" w:hAnsi="Arial" w:cs="Arial"/>
            <w:i/>
            <w:sz w:val="18"/>
            <w:szCs w:val="18"/>
          </w:rPr>
          <w:t>article R. 2191-4</w:t>
        </w:r>
      </w:hyperlink>
      <w:r w:rsidRPr="0020203E">
        <w:rPr>
          <w:rFonts w:ascii="Arial" w:hAnsi="Arial" w:cs="Arial"/>
          <w:i/>
          <w:sz w:val="18"/>
          <w:szCs w:val="18"/>
        </w:rPr>
        <w:t xml:space="preserve"> du code de la commande publique)</w:t>
      </w:r>
      <w:r>
        <w:rPr>
          <w:rFonts w:ascii="Arial" w:hAnsi="Arial" w:cs="Arial"/>
          <w:i/>
          <w:sz w:val="18"/>
          <w:szCs w:val="18"/>
        </w:rPr>
        <w:t xml:space="preserve"> </w:t>
      </w:r>
      <w:r w:rsidRPr="0020203E">
        <w:rPr>
          <w:rFonts w:ascii="Arial" w:hAnsi="Arial" w:cs="Arial"/>
          <w:b/>
          <w:sz w:val="22"/>
          <w:szCs w:val="22"/>
        </w:rPr>
        <w:t>:</w:t>
      </w:r>
      <w:r>
        <w:rPr>
          <w:rFonts w:ascii="Arial" w:hAnsi="Arial" w:cs="Arial"/>
          <w:b/>
          <w:sz w:val="22"/>
          <w:szCs w:val="22"/>
        </w:rPr>
        <w:t xml:space="preserve"> </w:t>
      </w:r>
      <w:r w:rsidRPr="0020203E">
        <w:rPr>
          <w:rFonts w:ascii="Arial" w:hAnsi="Arial" w:cs="Arial"/>
          <w:szCs w:val="22"/>
        </w:rPr>
        <w:t>Sans objet</w:t>
      </w:r>
    </w:p>
    <w:p w:rsidR="00F66731" w:rsidRPr="0020203E" w:rsidRDefault="00F66731" w:rsidP="0020203E">
      <w:pPr>
        <w:tabs>
          <w:tab w:val="left" w:pos="851"/>
        </w:tabs>
        <w:jc w:val="both"/>
        <w:rPr>
          <w:rFonts w:ascii="Arial" w:eastAsia="DengXian" w:hAnsi="Arial" w:cs="Arial"/>
          <w:highlight w:val="yellow"/>
        </w:rPr>
      </w:pPr>
    </w:p>
    <w:p w:rsidR="00F66731" w:rsidRPr="00B06A74" w:rsidRDefault="00F66731" w:rsidP="00F66731">
      <w:pPr>
        <w:pStyle w:val="fcase1ertab"/>
        <w:tabs>
          <w:tab w:val="left" w:pos="851"/>
        </w:tabs>
        <w:ind w:left="0" w:firstLine="0"/>
        <w:rPr>
          <w:rFonts w:ascii="Arial" w:hAnsi="Arial" w:cs="Arial"/>
          <w:color w:val="FF0000"/>
          <w:highlight w:val="yellow"/>
        </w:rPr>
      </w:pPr>
    </w:p>
    <w:p w:rsidR="00F66731" w:rsidRPr="0020203E" w:rsidRDefault="00F66731" w:rsidP="00F66731">
      <w:pPr>
        <w:pStyle w:val="fcase1ertab"/>
        <w:tabs>
          <w:tab w:val="left" w:pos="851"/>
        </w:tabs>
        <w:ind w:left="0" w:firstLine="0"/>
        <w:rPr>
          <w:rFonts w:ascii="Arial" w:hAnsi="Arial" w:cs="Arial"/>
        </w:rPr>
      </w:pPr>
      <w:r w:rsidRPr="0020203E">
        <w:rPr>
          <w:rFonts w:ascii="Arial" w:hAnsi="Arial" w:cs="Arial"/>
          <w:b/>
          <w:sz w:val="22"/>
          <w:szCs w:val="22"/>
        </w:rPr>
        <w:t>Compte (s) à créditer :</w:t>
      </w:r>
    </w:p>
    <w:p w:rsidR="00F66731" w:rsidRPr="0020203E" w:rsidRDefault="00F66731" w:rsidP="00F66731">
      <w:pPr>
        <w:pStyle w:val="fcase1ertab"/>
        <w:tabs>
          <w:tab w:val="left" w:pos="851"/>
        </w:tabs>
        <w:spacing w:before="120"/>
        <w:ind w:left="0" w:firstLine="0"/>
        <w:rPr>
          <w:rFonts w:ascii="Arial" w:hAnsi="Arial" w:cs="Arial"/>
        </w:rPr>
      </w:pPr>
      <w:r w:rsidRPr="0020203E">
        <w:rPr>
          <w:rFonts w:ascii="Arial" w:hAnsi="Arial" w:cs="Arial"/>
          <w:i/>
          <w:sz w:val="18"/>
          <w:szCs w:val="18"/>
        </w:rPr>
        <w:t>(Joindre un ou des relevé(s) d’identité bancaire ou postal.)</w:t>
      </w:r>
    </w:p>
    <w:p w:rsidR="00F66731" w:rsidRPr="0020203E" w:rsidRDefault="00F66731" w:rsidP="00F66731">
      <w:pPr>
        <w:pStyle w:val="fcasegauche"/>
        <w:tabs>
          <w:tab w:val="left" w:pos="426"/>
          <w:tab w:val="left" w:pos="851"/>
        </w:tabs>
        <w:spacing w:after="0"/>
        <w:ind w:left="0" w:firstLine="0"/>
        <w:jc w:val="left"/>
        <w:rPr>
          <w:rFonts w:ascii="Arial" w:hAnsi="Arial" w:cs="Arial"/>
          <w:b/>
        </w:rPr>
      </w:pPr>
    </w:p>
    <w:p w:rsidR="00F66731" w:rsidRPr="0020203E" w:rsidRDefault="00F66731" w:rsidP="00F66731">
      <w:pPr>
        <w:pStyle w:val="fcasegauche"/>
        <w:numPr>
          <w:ilvl w:val="0"/>
          <w:numId w:val="14"/>
        </w:numPr>
        <w:tabs>
          <w:tab w:val="left" w:pos="426"/>
          <w:tab w:val="left" w:pos="851"/>
        </w:tabs>
        <w:spacing w:after="0"/>
        <w:jc w:val="left"/>
        <w:rPr>
          <w:rFonts w:ascii="Arial" w:hAnsi="Arial" w:cs="Arial"/>
        </w:rPr>
      </w:pPr>
      <w:r w:rsidRPr="0020203E">
        <w:rPr>
          <w:rFonts w:ascii="Arial" w:hAnsi="Arial" w:cs="Arial"/>
        </w:rPr>
        <w:t xml:space="preserve">Nom de l’établissement bancaire : </w:t>
      </w:r>
      <w:r w:rsidRPr="0020203E">
        <w:rPr>
          <w:rFonts w:ascii="Arial" w:hAnsi="Arial" w:cs="Arial"/>
          <w:color w:val="2E74B5"/>
        </w:rPr>
        <w:t>xx</w:t>
      </w:r>
    </w:p>
    <w:p w:rsidR="00F66731" w:rsidRPr="0020203E" w:rsidRDefault="00F66731" w:rsidP="00F66731">
      <w:pPr>
        <w:pStyle w:val="fcasegauche"/>
        <w:numPr>
          <w:ilvl w:val="0"/>
          <w:numId w:val="14"/>
        </w:numPr>
        <w:tabs>
          <w:tab w:val="left" w:pos="426"/>
          <w:tab w:val="left" w:pos="851"/>
        </w:tabs>
        <w:spacing w:after="0"/>
        <w:jc w:val="left"/>
        <w:rPr>
          <w:rFonts w:ascii="Arial" w:hAnsi="Arial" w:cs="Arial"/>
        </w:rPr>
      </w:pPr>
      <w:r w:rsidRPr="0020203E">
        <w:rPr>
          <w:rFonts w:ascii="Arial" w:hAnsi="Arial" w:cs="Arial"/>
        </w:rPr>
        <w:t xml:space="preserve">Nom du titulaire du compte à créditer : </w:t>
      </w:r>
      <w:r w:rsidRPr="0020203E">
        <w:rPr>
          <w:rFonts w:ascii="Arial" w:hAnsi="Arial" w:cs="Arial"/>
          <w:color w:val="2E74B5"/>
        </w:rPr>
        <w:t>xx</w:t>
      </w:r>
    </w:p>
    <w:p w:rsidR="00F66731" w:rsidRPr="0020203E" w:rsidRDefault="00F66731" w:rsidP="00F66731">
      <w:pPr>
        <w:pStyle w:val="fcasegauche"/>
        <w:numPr>
          <w:ilvl w:val="0"/>
          <w:numId w:val="14"/>
        </w:numPr>
        <w:tabs>
          <w:tab w:val="left" w:pos="426"/>
          <w:tab w:val="left" w:pos="851"/>
        </w:tabs>
        <w:spacing w:after="0"/>
        <w:jc w:val="left"/>
        <w:rPr>
          <w:rFonts w:ascii="Arial" w:hAnsi="Arial" w:cs="Arial"/>
        </w:rPr>
      </w:pPr>
      <w:r w:rsidRPr="0020203E">
        <w:rPr>
          <w:rFonts w:ascii="Arial" w:eastAsia="Arial" w:hAnsi="Arial" w:cs="Arial"/>
          <w:spacing w:val="-10"/>
        </w:rPr>
        <w:t>IBAN</w:t>
      </w:r>
      <w:r w:rsidRPr="0020203E">
        <w:rPr>
          <w:rFonts w:ascii="Arial" w:hAnsi="Arial" w:cs="Arial"/>
        </w:rPr>
        <w:t xml:space="preserve"> : </w:t>
      </w:r>
      <w:r w:rsidRPr="0020203E">
        <w:rPr>
          <w:rFonts w:ascii="Arial" w:hAnsi="Arial" w:cs="Arial"/>
          <w:color w:val="2E74B5"/>
        </w:rPr>
        <w:t>xx</w:t>
      </w:r>
    </w:p>
    <w:p w:rsidR="00821565" w:rsidRPr="0020203E" w:rsidRDefault="00821565" w:rsidP="00821565">
      <w:pPr>
        <w:pStyle w:val="fcasegauche"/>
        <w:tabs>
          <w:tab w:val="left" w:pos="426"/>
          <w:tab w:val="left" w:pos="851"/>
        </w:tabs>
        <w:spacing w:after="0"/>
        <w:ind w:left="0" w:firstLine="0"/>
        <w:jc w:val="left"/>
        <w:rPr>
          <w:rFonts w:ascii="Arial" w:hAnsi="Arial" w:cs="Arial"/>
          <w:b/>
        </w:rPr>
      </w:pPr>
    </w:p>
    <w:p w:rsidR="00821565" w:rsidRPr="0020203E" w:rsidRDefault="00821565" w:rsidP="00821565">
      <w:pPr>
        <w:pStyle w:val="fcasegauche"/>
        <w:tabs>
          <w:tab w:val="left" w:pos="426"/>
          <w:tab w:val="left" w:pos="851"/>
        </w:tabs>
        <w:spacing w:after="0"/>
        <w:ind w:left="0" w:firstLine="0"/>
        <w:jc w:val="left"/>
        <w:rPr>
          <w:rFonts w:ascii="Arial" w:hAnsi="Arial" w:cs="Arial"/>
          <w:b/>
        </w:rPr>
      </w:pPr>
    </w:p>
    <w:p w:rsidR="00821565" w:rsidRPr="001426A7" w:rsidRDefault="00821565" w:rsidP="00821565">
      <w:pPr>
        <w:pStyle w:val="fcasegauche"/>
        <w:tabs>
          <w:tab w:val="left" w:pos="426"/>
          <w:tab w:val="left" w:pos="851"/>
        </w:tabs>
        <w:spacing w:after="0"/>
        <w:ind w:left="0" w:firstLine="0"/>
        <w:jc w:val="left"/>
        <w:rPr>
          <w:rFonts w:ascii="Arial" w:hAnsi="Arial" w:cs="Arial"/>
        </w:rPr>
      </w:pPr>
    </w:p>
    <w:tbl>
      <w:tblPr>
        <w:tblW w:w="10221" w:type="dxa"/>
        <w:tblInd w:w="28" w:type="dxa"/>
        <w:tblLayout w:type="fixed"/>
        <w:tblCellMar>
          <w:left w:w="28" w:type="dxa"/>
          <w:right w:w="28" w:type="dxa"/>
        </w:tblCellMar>
        <w:tblLook w:val="0000" w:firstRow="0" w:lastRow="0" w:firstColumn="0" w:lastColumn="0" w:noHBand="0" w:noVBand="0"/>
      </w:tblPr>
      <w:tblGrid>
        <w:gridCol w:w="2970"/>
        <w:gridCol w:w="7251"/>
      </w:tblGrid>
      <w:tr w:rsidR="00363604" w:rsidRPr="001426A7" w:rsidTr="00F66731">
        <w:tc>
          <w:tcPr>
            <w:tcW w:w="2970" w:type="dxa"/>
            <w:tcBorders>
              <w:top w:val="single" w:sz="6" w:space="0" w:color="000000"/>
              <w:left w:val="single" w:sz="6" w:space="0" w:color="000000"/>
              <w:bottom w:val="single" w:sz="6" w:space="0" w:color="000000"/>
            </w:tcBorders>
            <w:shd w:val="clear" w:color="auto" w:fill="auto"/>
          </w:tcPr>
          <w:p w:rsidR="00363604" w:rsidRPr="001426A7" w:rsidRDefault="00363604">
            <w:pPr>
              <w:spacing w:after="60"/>
              <w:rPr>
                <w:rFonts w:ascii="Arial" w:hAnsi="Arial" w:cs="Arial"/>
              </w:rPr>
            </w:pPr>
            <w:r w:rsidRPr="001426A7">
              <w:rPr>
                <w:rFonts w:ascii="Arial" w:hAnsi="Arial" w:cs="Arial"/>
                <w:b/>
              </w:rPr>
              <w:t>2ème Cotraitant</w:t>
            </w:r>
          </w:p>
        </w:tc>
        <w:tc>
          <w:tcPr>
            <w:tcW w:w="7251" w:type="dxa"/>
            <w:tcBorders>
              <w:top w:val="single" w:sz="6" w:space="0" w:color="000000"/>
              <w:bottom w:val="single" w:sz="6" w:space="0" w:color="000000"/>
              <w:right w:val="single" w:sz="6" w:space="0" w:color="000000"/>
            </w:tcBorders>
            <w:shd w:val="clear" w:color="auto" w:fill="auto"/>
          </w:tcPr>
          <w:p w:rsidR="00363604" w:rsidRPr="001426A7" w:rsidRDefault="00363604">
            <w:pPr>
              <w:pStyle w:val="Titre9"/>
              <w:snapToGrid w:val="0"/>
              <w:spacing w:after="60"/>
              <w:rPr>
                <w:b/>
                <w:i w:val="0"/>
                <w:sz w:val="20"/>
              </w:rPr>
            </w:pPr>
          </w:p>
        </w:tc>
      </w:tr>
      <w:tr w:rsidR="00363604" w:rsidRPr="001426A7" w:rsidTr="00F66731">
        <w:tc>
          <w:tcPr>
            <w:tcW w:w="2970" w:type="dxa"/>
            <w:tcBorders>
              <w:top w:val="single" w:sz="6" w:space="0" w:color="000000"/>
              <w:left w:val="single" w:sz="6" w:space="0" w:color="000000"/>
            </w:tcBorders>
            <w:shd w:val="clear" w:color="auto" w:fill="auto"/>
          </w:tcPr>
          <w:p w:rsidR="00363604" w:rsidRPr="001426A7" w:rsidRDefault="00363604">
            <w:pPr>
              <w:spacing w:after="60"/>
              <w:rPr>
                <w:rFonts w:ascii="Arial" w:hAnsi="Arial" w:cs="Arial"/>
              </w:rPr>
            </w:pPr>
            <w:r w:rsidRPr="001426A7">
              <w:rPr>
                <w:rFonts w:ascii="Arial" w:hAnsi="Arial" w:cs="Arial"/>
              </w:rPr>
              <w:t>Nom de la société :</w:t>
            </w:r>
          </w:p>
        </w:tc>
        <w:tc>
          <w:tcPr>
            <w:tcW w:w="7251" w:type="dxa"/>
            <w:tcBorders>
              <w:top w:val="single" w:sz="6" w:space="0" w:color="000000"/>
              <w:right w:val="single" w:sz="6" w:space="0" w:color="000000"/>
            </w:tcBorders>
            <w:shd w:val="clear" w:color="auto" w:fill="F2F2F2"/>
          </w:tcPr>
          <w:p w:rsidR="00363604" w:rsidRPr="001426A7" w:rsidRDefault="00363604">
            <w:pPr>
              <w:pStyle w:val="Titre9"/>
              <w:snapToGrid w:val="0"/>
              <w:spacing w:after="60"/>
              <w:rPr>
                <w:i w:val="0"/>
                <w:sz w:val="20"/>
              </w:rPr>
            </w:pPr>
          </w:p>
        </w:tc>
      </w:tr>
      <w:tr w:rsidR="00363604" w:rsidRPr="001426A7" w:rsidTr="00F66731">
        <w:tc>
          <w:tcPr>
            <w:tcW w:w="2970" w:type="dxa"/>
            <w:tcBorders>
              <w:left w:val="single" w:sz="6" w:space="0" w:color="000000"/>
            </w:tcBorders>
            <w:shd w:val="clear" w:color="auto" w:fill="auto"/>
          </w:tcPr>
          <w:p w:rsidR="00363604" w:rsidRPr="001426A7" w:rsidRDefault="00363604">
            <w:pPr>
              <w:spacing w:after="60"/>
              <w:rPr>
                <w:rFonts w:ascii="Arial" w:hAnsi="Arial" w:cs="Arial"/>
              </w:rPr>
            </w:pPr>
            <w:r w:rsidRPr="001426A7">
              <w:rPr>
                <w:rFonts w:ascii="Arial" w:hAnsi="Arial" w:cs="Arial"/>
              </w:rPr>
              <w:t>Adresse du siège social : </w:t>
            </w:r>
          </w:p>
        </w:tc>
        <w:tc>
          <w:tcPr>
            <w:tcW w:w="7251" w:type="dxa"/>
            <w:tcBorders>
              <w:right w:val="single" w:sz="6" w:space="0" w:color="000000"/>
            </w:tcBorders>
            <w:shd w:val="clear" w:color="auto" w:fill="F2F2F2"/>
          </w:tcPr>
          <w:p w:rsidR="00363604" w:rsidRPr="001426A7" w:rsidRDefault="00363604">
            <w:pPr>
              <w:pStyle w:val="Titre9"/>
              <w:snapToGrid w:val="0"/>
              <w:spacing w:after="60"/>
              <w:rPr>
                <w:i w:val="0"/>
                <w:sz w:val="20"/>
              </w:rPr>
            </w:pPr>
          </w:p>
        </w:tc>
      </w:tr>
      <w:tr w:rsidR="00363604" w:rsidRPr="001426A7" w:rsidTr="00F66731">
        <w:tc>
          <w:tcPr>
            <w:tcW w:w="2970" w:type="dxa"/>
            <w:tcBorders>
              <w:left w:val="single" w:sz="6" w:space="0" w:color="000000"/>
            </w:tcBorders>
            <w:shd w:val="clear" w:color="auto" w:fill="auto"/>
          </w:tcPr>
          <w:p w:rsidR="00363604" w:rsidRPr="001426A7" w:rsidRDefault="00363604">
            <w:pPr>
              <w:snapToGrid w:val="0"/>
              <w:spacing w:after="60"/>
              <w:rPr>
                <w:rFonts w:ascii="Arial" w:hAnsi="Arial" w:cs="Arial"/>
              </w:rPr>
            </w:pPr>
          </w:p>
        </w:tc>
        <w:tc>
          <w:tcPr>
            <w:tcW w:w="7251" w:type="dxa"/>
            <w:tcBorders>
              <w:right w:val="single" w:sz="6" w:space="0" w:color="000000"/>
            </w:tcBorders>
            <w:shd w:val="clear" w:color="auto" w:fill="F2F2F2"/>
          </w:tcPr>
          <w:p w:rsidR="00363604" w:rsidRPr="001426A7" w:rsidRDefault="00363604">
            <w:pPr>
              <w:snapToGrid w:val="0"/>
              <w:spacing w:after="60"/>
              <w:rPr>
                <w:rFonts w:ascii="Arial" w:hAnsi="Arial" w:cs="Arial"/>
              </w:rPr>
            </w:pPr>
          </w:p>
        </w:tc>
      </w:tr>
      <w:tr w:rsidR="00363604" w:rsidRPr="001426A7" w:rsidTr="00F66731">
        <w:tc>
          <w:tcPr>
            <w:tcW w:w="2970" w:type="dxa"/>
            <w:tcBorders>
              <w:left w:val="single" w:sz="6" w:space="0" w:color="000000"/>
            </w:tcBorders>
            <w:shd w:val="clear" w:color="auto" w:fill="auto"/>
          </w:tcPr>
          <w:p w:rsidR="00363604" w:rsidRPr="001426A7" w:rsidRDefault="00363604">
            <w:pPr>
              <w:spacing w:after="60"/>
              <w:rPr>
                <w:rFonts w:ascii="Arial" w:hAnsi="Arial" w:cs="Arial"/>
              </w:rPr>
            </w:pPr>
            <w:r w:rsidRPr="001426A7">
              <w:rPr>
                <w:rFonts w:ascii="Arial" w:hAnsi="Arial" w:cs="Arial"/>
              </w:rPr>
              <w:t>N° SIRET de Facturation :</w:t>
            </w:r>
          </w:p>
        </w:tc>
        <w:tc>
          <w:tcPr>
            <w:tcW w:w="7251" w:type="dxa"/>
            <w:tcBorders>
              <w:right w:val="single" w:sz="6" w:space="0" w:color="000000"/>
            </w:tcBorders>
            <w:shd w:val="clear" w:color="auto" w:fill="F2F2F2"/>
          </w:tcPr>
          <w:p w:rsidR="00363604" w:rsidRPr="001426A7" w:rsidRDefault="00363604">
            <w:pPr>
              <w:snapToGrid w:val="0"/>
              <w:spacing w:after="60"/>
              <w:jc w:val="both"/>
              <w:rPr>
                <w:rFonts w:ascii="Arial" w:hAnsi="Arial" w:cs="Arial"/>
                <w:b/>
                <w:bCs/>
              </w:rPr>
            </w:pPr>
          </w:p>
        </w:tc>
      </w:tr>
      <w:tr w:rsidR="00363604" w:rsidRPr="001426A7" w:rsidTr="00F66731">
        <w:tc>
          <w:tcPr>
            <w:tcW w:w="2970" w:type="dxa"/>
            <w:tcBorders>
              <w:left w:val="single" w:sz="6" w:space="0" w:color="000000"/>
            </w:tcBorders>
            <w:shd w:val="clear" w:color="auto" w:fill="auto"/>
          </w:tcPr>
          <w:p w:rsidR="00363604" w:rsidRPr="001426A7" w:rsidRDefault="00363604">
            <w:pPr>
              <w:spacing w:after="60"/>
              <w:rPr>
                <w:rFonts w:ascii="Arial" w:hAnsi="Arial" w:cs="Arial"/>
              </w:rPr>
            </w:pPr>
            <w:r w:rsidRPr="001426A7">
              <w:rPr>
                <w:rFonts w:ascii="Arial" w:hAnsi="Arial" w:cs="Arial"/>
              </w:rPr>
              <w:t>Téléphone :</w:t>
            </w:r>
          </w:p>
        </w:tc>
        <w:tc>
          <w:tcPr>
            <w:tcW w:w="7251" w:type="dxa"/>
            <w:tcBorders>
              <w:right w:val="single" w:sz="6" w:space="0" w:color="000000"/>
            </w:tcBorders>
            <w:shd w:val="clear" w:color="auto" w:fill="F2F2F2"/>
          </w:tcPr>
          <w:p w:rsidR="00363604" w:rsidRPr="001426A7" w:rsidRDefault="00363604">
            <w:pPr>
              <w:snapToGrid w:val="0"/>
              <w:spacing w:after="60"/>
              <w:jc w:val="both"/>
              <w:rPr>
                <w:rFonts w:ascii="Arial" w:hAnsi="Arial" w:cs="Arial"/>
                <w:b/>
                <w:bCs/>
              </w:rPr>
            </w:pPr>
          </w:p>
        </w:tc>
      </w:tr>
      <w:tr w:rsidR="00363604" w:rsidRPr="001426A7" w:rsidTr="00F66731">
        <w:tc>
          <w:tcPr>
            <w:tcW w:w="2970" w:type="dxa"/>
            <w:tcBorders>
              <w:left w:val="single" w:sz="6" w:space="0" w:color="000000"/>
              <w:bottom w:val="single" w:sz="6" w:space="0" w:color="000000"/>
            </w:tcBorders>
            <w:shd w:val="clear" w:color="auto" w:fill="auto"/>
          </w:tcPr>
          <w:p w:rsidR="00363604" w:rsidRPr="001426A7" w:rsidRDefault="00363604">
            <w:pPr>
              <w:spacing w:after="60"/>
              <w:rPr>
                <w:rFonts w:ascii="Arial" w:hAnsi="Arial" w:cs="Arial"/>
              </w:rPr>
            </w:pPr>
            <w:r w:rsidRPr="001426A7">
              <w:rPr>
                <w:rFonts w:ascii="Arial" w:hAnsi="Arial" w:cs="Arial"/>
              </w:rPr>
              <w:t>Adresse mail :</w:t>
            </w:r>
          </w:p>
        </w:tc>
        <w:tc>
          <w:tcPr>
            <w:tcW w:w="7251" w:type="dxa"/>
            <w:tcBorders>
              <w:bottom w:val="single" w:sz="6" w:space="0" w:color="000000"/>
              <w:right w:val="single" w:sz="6" w:space="0" w:color="000000"/>
            </w:tcBorders>
            <w:shd w:val="clear" w:color="auto" w:fill="F2F2F2"/>
          </w:tcPr>
          <w:p w:rsidR="00363604" w:rsidRPr="001426A7" w:rsidRDefault="00363604">
            <w:pPr>
              <w:snapToGrid w:val="0"/>
              <w:spacing w:after="60"/>
              <w:jc w:val="both"/>
              <w:rPr>
                <w:rFonts w:ascii="Arial" w:hAnsi="Arial" w:cs="Arial"/>
                <w:b/>
                <w:bCs/>
              </w:rPr>
            </w:pPr>
          </w:p>
        </w:tc>
      </w:tr>
    </w:tbl>
    <w:p w:rsidR="00F66731" w:rsidRPr="001426A7" w:rsidRDefault="00F66731" w:rsidP="00F66731">
      <w:pPr>
        <w:pStyle w:val="fcase1ertab"/>
        <w:tabs>
          <w:tab w:val="clear" w:pos="426"/>
          <w:tab w:val="left" w:pos="851"/>
        </w:tabs>
        <w:spacing w:before="120"/>
        <w:ind w:left="706" w:hanging="706"/>
        <w:contextualSpacing/>
        <w:rPr>
          <w:rFonts w:ascii="Arial" w:hAnsi="Arial" w:cs="Arial"/>
        </w:rPr>
      </w:pPr>
      <w:r w:rsidRPr="001426A7">
        <w:rPr>
          <w:rFonts w:ascii="Arial" w:hAnsi="Arial" w:cs="Arial"/>
        </w:rPr>
        <w:t>La société est-elle une PME :</w:t>
      </w:r>
      <w:r w:rsidRPr="001426A7">
        <w:rPr>
          <w:rFonts w:ascii="Arial" w:hAnsi="Arial" w:cs="Arial"/>
        </w:rPr>
        <w:tab/>
        <w:t xml:space="preserve"> </w:t>
      </w:r>
      <w:r w:rsidRPr="001426A7">
        <w:rPr>
          <w:rFonts w:ascii="Arial" w:hAnsi="Arial" w:cs="Arial"/>
        </w:rPr>
        <w:tab/>
      </w:r>
      <w:r w:rsidRPr="001426A7">
        <w:rPr>
          <w:rFonts w:ascii="Arial" w:hAnsi="Arial" w:cs="Arial"/>
        </w:rPr>
        <w:fldChar w:fldCharType="begin">
          <w:ffData>
            <w:name w:val=""/>
            <w:enabled/>
            <w:calcOnExit w:val="0"/>
            <w:checkBox>
              <w:sizeAuto/>
              <w:default w:val="0"/>
              <w:checked w:val="0"/>
            </w:checkBox>
          </w:ffData>
        </w:fldChar>
      </w:r>
      <w:r w:rsidRPr="001426A7">
        <w:rPr>
          <w:rFonts w:ascii="Arial" w:hAnsi="Arial" w:cs="Arial"/>
        </w:rPr>
        <w:instrText xml:space="preserve"> FORMCHECKBOX </w:instrText>
      </w:r>
      <w:r w:rsidR="00626089">
        <w:rPr>
          <w:rFonts w:ascii="Arial" w:hAnsi="Arial" w:cs="Arial"/>
        </w:rPr>
      </w:r>
      <w:r w:rsidR="00626089">
        <w:rPr>
          <w:rFonts w:ascii="Arial" w:hAnsi="Arial" w:cs="Arial"/>
        </w:rPr>
        <w:fldChar w:fldCharType="separate"/>
      </w:r>
      <w:r w:rsidRPr="001426A7">
        <w:rPr>
          <w:rFonts w:ascii="Arial" w:hAnsi="Arial" w:cs="Arial"/>
        </w:rPr>
        <w:fldChar w:fldCharType="end"/>
      </w:r>
      <w:r w:rsidRPr="001426A7">
        <w:rPr>
          <w:rFonts w:ascii="Arial" w:hAnsi="Arial" w:cs="Arial"/>
          <w:i/>
          <w:iCs/>
        </w:rPr>
        <w:t xml:space="preserve"> </w:t>
      </w:r>
      <w:r w:rsidRPr="001426A7">
        <w:rPr>
          <w:rFonts w:ascii="Arial" w:hAnsi="Arial" w:cs="Arial"/>
        </w:rPr>
        <w:t>oui</w:t>
      </w:r>
      <w:r w:rsidRPr="001426A7">
        <w:rPr>
          <w:rFonts w:ascii="Arial" w:hAnsi="Arial" w:cs="Arial"/>
        </w:rPr>
        <w:tab/>
      </w:r>
      <w:r w:rsidRPr="001426A7">
        <w:rPr>
          <w:rFonts w:ascii="Arial" w:hAnsi="Arial" w:cs="Arial"/>
        </w:rPr>
        <w:tab/>
      </w:r>
      <w:r w:rsidRPr="001426A7">
        <w:rPr>
          <w:rFonts w:ascii="Arial" w:hAnsi="Arial" w:cs="Arial"/>
        </w:rPr>
        <w:tab/>
      </w:r>
      <w:r w:rsidRPr="001426A7">
        <w:rPr>
          <w:rFonts w:ascii="Arial" w:hAnsi="Arial" w:cs="Arial"/>
        </w:rPr>
        <w:tab/>
      </w:r>
      <w:r w:rsidRPr="001426A7">
        <w:rPr>
          <w:rFonts w:ascii="Arial" w:hAnsi="Arial" w:cs="Arial"/>
        </w:rPr>
        <w:fldChar w:fldCharType="begin">
          <w:ffData>
            <w:name w:val=""/>
            <w:enabled/>
            <w:calcOnExit w:val="0"/>
            <w:checkBox>
              <w:sizeAuto/>
              <w:default w:val="0"/>
              <w:checked w:val="0"/>
            </w:checkBox>
          </w:ffData>
        </w:fldChar>
      </w:r>
      <w:r w:rsidRPr="001426A7">
        <w:rPr>
          <w:rFonts w:ascii="Arial" w:hAnsi="Arial" w:cs="Arial"/>
        </w:rPr>
        <w:instrText xml:space="preserve"> FORMCHECKBOX </w:instrText>
      </w:r>
      <w:r w:rsidR="00626089">
        <w:rPr>
          <w:rFonts w:ascii="Arial" w:hAnsi="Arial" w:cs="Arial"/>
        </w:rPr>
      </w:r>
      <w:r w:rsidR="00626089">
        <w:rPr>
          <w:rFonts w:ascii="Arial" w:hAnsi="Arial" w:cs="Arial"/>
        </w:rPr>
        <w:fldChar w:fldCharType="separate"/>
      </w:r>
      <w:r w:rsidRPr="001426A7">
        <w:rPr>
          <w:rFonts w:ascii="Arial" w:hAnsi="Arial" w:cs="Arial"/>
        </w:rPr>
        <w:fldChar w:fldCharType="end"/>
      </w:r>
      <w:r w:rsidRPr="001426A7">
        <w:rPr>
          <w:rFonts w:ascii="Arial" w:hAnsi="Arial" w:cs="Arial"/>
          <w:iCs/>
        </w:rPr>
        <w:t xml:space="preserve"> </w:t>
      </w:r>
      <w:r w:rsidRPr="001426A7">
        <w:rPr>
          <w:rFonts w:ascii="Arial" w:hAnsi="Arial" w:cs="Arial"/>
        </w:rPr>
        <w:t>non</w:t>
      </w:r>
    </w:p>
    <w:p w:rsidR="00F66731" w:rsidRPr="001426A7" w:rsidRDefault="00F66731" w:rsidP="00F66731">
      <w:pPr>
        <w:pStyle w:val="fcase1ertab"/>
        <w:tabs>
          <w:tab w:val="clear" w:pos="426"/>
          <w:tab w:val="left" w:pos="851"/>
        </w:tabs>
        <w:spacing w:before="120"/>
        <w:ind w:left="706" w:hanging="706"/>
        <w:contextualSpacing/>
        <w:rPr>
          <w:rFonts w:ascii="Arial" w:hAnsi="Arial" w:cs="Arial"/>
        </w:rPr>
      </w:pPr>
      <w:r w:rsidRPr="001426A7">
        <w:rPr>
          <w:rFonts w:ascii="Arial" w:hAnsi="Arial" w:cs="Arial"/>
        </w:rPr>
        <w:t>La société est-elle une ETI :</w:t>
      </w:r>
      <w:r w:rsidRPr="001426A7">
        <w:rPr>
          <w:rFonts w:ascii="Arial" w:hAnsi="Arial" w:cs="Arial"/>
        </w:rPr>
        <w:tab/>
      </w:r>
      <w:r w:rsidRPr="001426A7">
        <w:rPr>
          <w:rFonts w:ascii="Arial" w:hAnsi="Arial" w:cs="Arial"/>
        </w:rPr>
        <w:tab/>
      </w:r>
      <w:r w:rsidRPr="001426A7">
        <w:rPr>
          <w:rFonts w:ascii="Arial" w:hAnsi="Arial" w:cs="Arial"/>
        </w:rPr>
        <w:fldChar w:fldCharType="begin">
          <w:ffData>
            <w:name w:val=""/>
            <w:enabled/>
            <w:calcOnExit w:val="0"/>
            <w:checkBox>
              <w:sizeAuto/>
              <w:default w:val="0"/>
              <w:checked w:val="0"/>
            </w:checkBox>
          </w:ffData>
        </w:fldChar>
      </w:r>
      <w:r w:rsidRPr="001426A7">
        <w:rPr>
          <w:rFonts w:ascii="Arial" w:hAnsi="Arial" w:cs="Arial"/>
        </w:rPr>
        <w:instrText xml:space="preserve"> FORMCHECKBOX </w:instrText>
      </w:r>
      <w:r w:rsidR="00626089">
        <w:rPr>
          <w:rFonts w:ascii="Arial" w:hAnsi="Arial" w:cs="Arial"/>
        </w:rPr>
      </w:r>
      <w:r w:rsidR="00626089">
        <w:rPr>
          <w:rFonts w:ascii="Arial" w:hAnsi="Arial" w:cs="Arial"/>
        </w:rPr>
        <w:fldChar w:fldCharType="separate"/>
      </w:r>
      <w:r w:rsidRPr="001426A7">
        <w:rPr>
          <w:rFonts w:ascii="Arial" w:hAnsi="Arial" w:cs="Arial"/>
        </w:rPr>
        <w:fldChar w:fldCharType="end"/>
      </w:r>
      <w:r w:rsidRPr="001426A7">
        <w:rPr>
          <w:rFonts w:ascii="Arial" w:hAnsi="Arial" w:cs="Arial"/>
          <w:i/>
          <w:iCs/>
        </w:rPr>
        <w:t xml:space="preserve"> </w:t>
      </w:r>
      <w:r w:rsidRPr="001426A7">
        <w:rPr>
          <w:rFonts w:ascii="Arial" w:hAnsi="Arial" w:cs="Arial"/>
        </w:rPr>
        <w:t>oui</w:t>
      </w:r>
      <w:r w:rsidRPr="001426A7">
        <w:rPr>
          <w:rFonts w:ascii="Arial" w:hAnsi="Arial" w:cs="Arial"/>
        </w:rPr>
        <w:tab/>
      </w:r>
      <w:r w:rsidRPr="001426A7">
        <w:rPr>
          <w:rFonts w:ascii="Arial" w:hAnsi="Arial" w:cs="Arial"/>
        </w:rPr>
        <w:tab/>
      </w:r>
      <w:r w:rsidRPr="001426A7">
        <w:rPr>
          <w:rFonts w:ascii="Arial" w:hAnsi="Arial" w:cs="Arial"/>
        </w:rPr>
        <w:tab/>
      </w:r>
      <w:r w:rsidRPr="001426A7">
        <w:rPr>
          <w:rFonts w:ascii="Arial" w:hAnsi="Arial" w:cs="Arial"/>
        </w:rPr>
        <w:tab/>
      </w:r>
      <w:r w:rsidRPr="001426A7">
        <w:rPr>
          <w:rFonts w:ascii="Arial" w:hAnsi="Arial" w:cs="Arial"/>
        </w:rPr>
        <w:fldChar w:fldCharType="begin">
          <w:ffData>
            <w:name w:val=""/>
            <w:enabled/>
            <w:calcOnExit w:val="0"/>
            <w:checkBox>
              <w:sizeAuto/>
              <w:default w:val="0"/>
              <w:checked w:val="0"/>
            </w:checkBox>
          </w:ffData>
        </w:fldChar>
      </w:r>
      <w:r w:rsidRPr="001426A7">
        <w:rPr>
          <w:rFonts w:ascii="Arial" w:hAnsi="Arial" w:cs="Arial"/>
        </w:rPr>
        <w:instrText xml:space="preserve"> FORMCHECKBOX </w:instrText>
      </w:r>
      <w:r w:rsidR="00626089">
        <w:rPr>
          <w:rFonts w:ascii="Arial" w:hAnsi="Arial" w:cs="Arial"/>
        </w:rPr>
      </w:r>
      <w:r w:rsidR="00626089">
        <w:rPr>
          <w:rFonts w:ascii="Arial" w:hAnsi="Arial" w:cs="Arial"/>
        </w:rPr>
        <w:fldChar w:fldCharType="separate"/>
      </w:r>
      <w:r w:rsidRPr="001426A7">
        <w:rPr>
          <w:rFonts w:ascii="Arial" w:hAnsi="Arial" w:cs="Arial"/>
        </w:rPr>
        <w:fldChar w:fldCharType="end"/>
      </w:r>
      <w:r w:rsidRPr="001426A7">
        <w:rPr>
          <w:rFonts w:ascii="Arial" w:hAnsi="Arial" w:cs="Arial"/>
          <w:iCs/>
        </w:rPr>
        <w:t xml:space="preserve"> </w:t>
      </w:r>
      <w:r w:rsidRPr="001426A7">
        <w:rPr>
          <w:rFonts w:ascii="Arial" w:hAnsi="Arial" w:cs="Arial"/>
        </w:rPr>
        <w:t>non</w:t>
      </w:r>
    </w:p>
    <w:p w:rsidR="00F66731" w:rsidRPr="001426A7" w:rsidRDefault="00F66731" w:rsidP="00F66731">
      <w:pPr>
        <w:tabs>
          <w:tab w:val="left" w:pos="851"/>
        </w:tabs>
        <w:rPr>
          <w:rFonts w:ascii="Arial" w:hAnsi="Arial" w:cs="Arial"/>
        </w:rPr>
      </w:pPr>
      <w:r w:rsidRPr="001426A7">
        <w:rPr>
          <w:rFonts w:ascii="Arial" w:hAnsi="Arial" w:cs="Arial"/>
          <w:i/>
          <w:color w:val="FF0000"/>
          <w:sz w:val="18"/>
          <w:szCs w:val="18"/>
        </w:rPr>
        <w:t>(Cocher obligatoirement les cases correspondantes.)</w:t>
      </w:r>
    </w:p>
    <w:p w:rsidR="00F66731" w:rsidRPr="001426A7" w:rsidRDefault="00F66731" w:rsidP="00F66731">
      <w:pPr>
        <w:pStyle w:val="fcase1ertab"/>
        <w:tabs>
          <w:tab w:val="left" w:pos="851"/>
        </w:tabs>
        <w:ind w:left="0" w:firstLine="0"/>
        <w:rPr>
          <w:rFonts w:ascii="Arial" w:hAnsi="Arial" w:cs="Arial"/>
          <w:color w:val="FF0000"/>
        </w:rPr>
      </w:pPr>
    </w:p>
    <w:p w:rsidR="0020203E" w:rsidRPr="001426A7" w:rsidRDefault="0020203E" w:rsidP="0020203E">
      <w:pPr>
        <w:pStyle w:val="fcasegauche"/>
        <w:tabs>
          <w:tab w:val="left" w:pos="426"/>
          <w:tab w:val="left" w:pos="851"/>
        </w:tabs>
        <w:spacing w:after="0"/>
        <w:ind w:left="0" w:firstLine="0"/>
        <w:jc w:val="left"/>
        <w:rPr>
          <w:rFonts w:ascii="Arial" w:hAnsi="Arial" w:cs="Arial"/>
        </w:rPr>
      </w:pPr>
      <w:r w:rsidRPr="001426A7">
        <w:rPr>
          <w:rFonts w:ascii="Arial" w:hAnsi="Arial" w:cs="Arial"/>
          <w:b/>
          <w:sz w:val="22"/>
          <w:szCs w:val="22"/>
        </w:rPr>
        <w:t>Avance</w:t>
      </w:r>
      <w:r w:rsidRPr="001426A7">
        <w:rPr>
          <w:rFonts w:ascii="Arial" w:hAnsi="Arial" w:cs="Arial"/>
          <w:b/>
        </w:rPr>
        <w:t> </w:t>
      </w:r>
      <w:r w:rsidRPr="001426A7">
        <w:rPr>
          <w:rFonts w:ascii="Arial" w:hAnsi="Arial" w:cs="Arial"/>
          <w:i/>
          <w:sz w:val="18"/>
          <w:szCs w:val="18"/>
        </w:rPr>
        <w:t>(</w:t>
      </w:r>
      <w:hyperlink r:id="rId14" w:history="1">
        <w:r w:rsidRPr="001426A7">
          <w:rPr>
            <w:rStyle w:val="Lienhypertexte"/>
            <w:rFonts w:ascii="Arial" w:hAnsi="Arial" w:cs="Arial"/>
            <w:i/>
            <w:sz w:val="18"/>
            <w:szCs w:val="18"/>
          </w:rPr>
          <w:t>article R. 2191-3</w:t>
        </w:r>
      </w:hyperlink>
      <w:r w:rsidRPr="001426A7">
        <w:rPr>
          <w:rFonts w:ascii="Arial" w:hAnsi="Arial" w:cs="Arial"/>
          <w:i/>
          <w:sz w:val="18"/>
          <w:szCs w:val="18"/>
        </w:rPr>
        <w:t xml:space="preserve"> ou </w:t>
      </w:r>
      <w:hyperlink r:id="rId15" w:history="1">
        <w:r w:rsidRPr="001426A7">
          <w:rPr>
            <w:rStyle w:val="Lienhypertexte"/>
            <w:rFonts w:ascii="Arial" w:hAnsi="Arial" w:cs="Arial"/>
            <w:i/>
            <w:sz w:val="18"/>
            <w:szCs w:val="18"/>
          </w:rPr>
          <w:t>article R. 2191-4</w:t>
        </w:r>
      </w:hyperlink>
      <w:r w:rsidRPr="001426A7">
        <w:rPr>
          <w:rFonts w:ascii="Arial" w:hAnsi="Arial" w:cs="Arial"/>
          <w:i/>
          <w:sz w:val="18"/>
          <w:szCs w:val="18"/>
        </w:rPr>
        <w:t xml:space="preserve"> du code de la commande publique) </w:t>
      </w:r>
      <w:r w:rsidRPr="001426A7">
        <w:rPr>
          <w:rFonts w:ascii="Arial" w:hAnsi="Arial" w:cs="Arial"/>
          <w:b/>
          <w:sz w:val="22"/>
          <w:szCs w:val="22"/>
        </w:rPr>
        <w:t xml:space="preserve">: </w:t>
      </w:r>
      <w:r w:rsidRPr="001426A7">
        <w:rPr>
          <w:rFonts w:ascii="Arial" w:hAnsi="Arial" w:cs="Arial"/>
          <w:szCs w:val="22"/>
        </w:rPr>
        <w:t>Sans objet</w:t>
      </w:r>
    </w:p>
    <w:p w:rsidR="0020203E" w:rsidRPr="001426A7" w:rsidRDefault="0020203E" w:rsidP="0020203E">
      <w:pPr>
        <w:tabs>
          <w:tab w:val="left" w:pos="851"/>
        </w:tabs>
        <w:jc w:val="both"/>
        <w:rPr>
          <w:rFonts w:ascii="Arial" w:eastAsia="DengXian" w:hAnsi="Arial" w:cs="Arial"/>
        </w:rPr>
      </w:pPr>
    </w:p>
    <w:p w:rsidR="0020203E" w:rsidRPr="00B06A74" w:rsidRDefault="0020203E" w:rsidP="0020203E">
      <w:pPr>
        <w:pStyle w:val="fcase1ertab"/>
        <w:tabs>
          <w:tab w:val="left" w:pos="851"/>
        </w:tabs>
        <w:ind w:left="0" w:firstLine="0"/>
        <w:rPr>
          <w:rFonts w:ascii="Arial" w:hAnsi="Arial" w:cs="Arial"/>
          <w:color w:val="FF0000"/>
          <w:highlight w:val="yellow"/>
        </w:rPr>
      </w:pPr>
    </w:p>
    <w:p w:rsidR="0020203E" w:rsidRPr="0020203E" w:rsidRDefault="0020203E" w:rsidP="0020203E">
      <w:pPr>
        <w:pStyle w:val="fcase1ertab"/>
        <w:tabs>
          <w:tab w:val="left" w:pos="851"/>
        </w:tabs>
        <w:ind w:left="0" w:firstLine="0"/>
        <w:rPr>
          <w:rFonts w:ascii="Arial" w:hAnsi="Arial" w:cs="Arial"/>
        </w:rPr>
      </w:pPr>
      <w:r w:rsidRPr="0020203E">
        <w:rPr>
          <w:rFonts w:ascii="Arial" w:hAnsi="Arial" w:cs="Arial"/>
          <w:b/>
          <w:sz w:val="22"/>
          <w:szCs w:val="22"/>
        </w:rPr>
        <w:t>Compte (s) à créditer :</w:t>
      </w:r>
    </w:p>
    <w:p w:rsidR="0020203E" w:rsidRPr="0020203E" w:rsidRDefault="0020203E" w:rsidP="0020203E">
      <w:pPr>
        <w:pStyle w:val="fcase1ertab"/>
        <w:tabs>
          <w:tab w:val="left" w:pos="851"/>
        </w:tabs>
        <w:spacing w:before="120"/>
        <w:ind w:left="0" w:firstLine="0"/>
        <w:rPr>
          <w:rFonts w:ascii="Arial" w:hAnsi="Arial" w:cs="Arial"/>
        </w:rPr>
      </w:pPr>
      <w:r w:rsidRPr="0020203E">
        <w:rPr>
          <w:rFonts w:ascii="Arial" w:hAnsi="Arial" w:cs="Arial"/>
          <w:i/>
          <w:sz w:val="18"/>
          <w:szCs w:val="18"/>
        </w:rPr>
        <w:t>(Joindre un ou des relevé(s) d’identité bancaire ou postal.)</w:t>
      </w:r>
    </w:p>
    <w:p w:rsidR="0020203E" w:rsidRPr="0020203E" w:rsidRDefault="0020203E" w:rsidP="0020203E">
      <w:pPr>
        <w:pStyle w:val="fcasegauche"/>
        <w:tabs>
          <w:tab w:val="left" w:pos="426"/>
          <w:tab w:val="left" w:pos="851"/>
        </w:tabs>
        <w:spacing w:after="0"/>
        <w:ind w:left="0" w:firstLine="0"/>
        <w:jc w:val="left"/>
        <w:rPr>
          <w:rFonts w:ascii="Arial" w:hAnsi="Arial" w:cs="Arial"/>
          <w:b/>
        </w:rPr>
      </w:pPr>
    </w:p>
    <w:p w:rsidR="0020203E" w:rsidRPr="0020203E" w:rsidRDefault="0020203E" w:rsidP="0020203E">
      <w:pPr>
        <w:pStyle w:val="fcasegauche"/>
        <w:numPr>
          <w:ilvl w:val="0"/>
          <w:numId w:val="14"/>
        </w:numPr>
        <w:tabs>
          <w:tab w:val="left" w:pos="426"/>
          <w:tab w:val="left" w:pos="851"/>
        </w:tabs>
        <w:spacing w:after="0"/>
        <w:jc w:val="left"/>
        <w:rPr>
          <w:rFonts w:ascii="Arial" w:hAnsi="Arial" w:cs="Arial"/>
        </w:rPr>
      </w:pPr>
      <w:r w:rsidRPr="0020203E">
        <w:rPr>
          <w:rFonts w:ascii="Arial" w:hAnsi="Arial" w:cs="Arial"/>
        </w:rPr>
        <w:t xml:space="preserve">Nom de l’établissement bancaire : </w:t>
      </w:r>
      <w:r w:rsidRPr="0020203E">
        <w:rPr>
          <w:rFonts w:ascii="Arial" w:hAnsi="Arial" w:cs="Arial"/>
          <w:color w:val="2E74B5"/>
        </w:rPr>
        <w:t>xx</w:t>
      </w:r>
    </w:p>
    <w:p w:rsidR="0020203E" w:rsidRPr="0020203E" w:rsidRDefault="0020203E" w:rsidP="0020203E">
      <w:pPr>
        <w:pStyle w:val="fcasegauche"/>
        <w:numPr>
          <w:ilvl w:val="0"/>
          <w:numId w:val="14"/>
        </w:numPr>
        <w:tabs>
          <w:tab w:val="left" w:pos="426"/>
          <w:tab w:val="left" w:pos="851"/>
        </w:tabs>
        <w:spacing w:after="0"/>
        <w:jc w:val="left"/>
        <w:rPr>
          <w:rFonts w:ascii="Arial" w:hAnsi="Arial" w:cs="Arial"/>
        </w:rPr>
      </w:pPr>
      <w:r w:rsidRPr="0020203E">
        <w:rPr>
          <w:rFonts w:ascii="Arial" w:hAnsi="Arial" w:cs="Arial"/>
        </w:rPr>
        <w:t xml:space="preserve">Nom du titulaire du compte à créditer : </w:t>
      </w:r>
      <w:r w:rsidRPr="0020203E">
        <w:rPr>
          <w:rFonts w:ascii="Arial" w:hAnsi="Arial" w:cs="Arial"/>
          <w:color w:val="2E74B5"/>
        </w:rPr>
        <w:t>xx</w:t>
      </w:r>
    </w:p>
    <w:p w:rsidR="0020203E" w:rsidRPr="0020203E" w:rsidRDefault="0020203E" w:rsidP="0020203E">
      <w:pPr>
        <w:pStyle w:val="fcasegauche"/>
        <w:numPr>
          <w:ilvl w:val="0"/>
          <w:numId w:val="14"/>
        </w:numPr>
        <w:tabs>
          <w:tab w:val="left" w:pos="426"/>
          <w:tab w:val="left" w:pos="851"/>
        </w:tabs>
        <w:spacing w:after="0"/>
        <w:jc w:val="left"/>
        <w:rPr>
          <w:rFonts w:ascii="Arial" w:hAnsi="Arial" w:cs="Arial"/>
        </w:rPr>
      </w:pPr>
      <w:r w:rsidRPr="0020203E">
        <w:rPr>
          <w:rFonts w:ascii="Arial" w:eastAsia="Arial" w:hAnsi="Arial" w:cs="Arial"/>
          <w:spacing w:val="-10"/>
        </w:rPr>
        <w:t>IBAN</w:t>
      </w:r>
      <w:r w:rsidRPr="0020203E">
        <w:rPr>
          <w:rFonts w:ascii="Arial" w:hAnsi="Arial" w:cs="Arial"/>
        </w:rPr>
        <w:t xml:space="preserve"> : </w:t>
      </w:r>
      <w:r w:rsidRPr="0020203E">
        <w:rPr>
          <w:rFonts w:ascii="Arial" w:hAnsi="Arial" w:cs="Arial"/>
          <w:color w:val="2E74B5"/>
        </w:rPr>
        <w:t>xx</w:t>
      </w:r>
    </w:p>
    <w:p w:rsidR="00363604" w:rsidRPr="00B06A74" w:rsidRDefault="00363604">
      <w:pPr>
        <w:tabs>
          <w:tab w:val="left" w:pos="851"/>
          <w:tab w:val="left" w:pos="6237"/>
        </w:tabs>
        <w:rPr>
          <w:rFonts w:ascii="Arial" w:hAnsi="Arial" w:cs="Arial"/>
          <w:b/>
          <w:sz w:val="22"/>
          <w:szCs w:val="22"/>
        </w:rPr>
      </w:pPr>
    </w:p>
    <w:p w:rsidR="00363604" w:rsidRPr="00B06A74" w:rsidRDefault="00363604">
      <w:pPr>
        <w:tabs>
          <w:tab w:val="left" w:pos="851"/>
          <w:tab w:val="left" w:pos="6237"/>
        </w:tabs>
        <w:rPr>
          <w:rFonts w:ascii="Arial" w:hAnsi="Arial" w:cs="Arial"/>
        </w:rPr>
      </w:pPr>
      <w:r w:rsidRPr="00B06A74">
        <w:rPr>
          <w:rFonts w:ascii="Arial" w:hAnsi="Arial" w:cs="Arial"/>
          <w:b/>
          <w:sz w:val="22"/>
          <w:szCs w:val="22"/>
        </w:rPr>
        <w:t>B2 – Nature du groupement et, en cas de groupement conjoint, répartition des prestations</w:t>
      </w:r>
      <w:r w:rsidRPr="00B06A74">
        <w:rPr>
          <w:rFonts w:ascii="Arial" w:hAnsi="Arial" w:cs="Arial"/>
          <w:b/>
          <w:iCs/>
          <w:sz w:val="22"/>
          <w:szCs w:val="22"/>
        </w:rPr>
        <w:t> :</w:t>
      </w:r>
    </w:p>
    <w:p w:rsidR="00363604" w:rsidRPr="00B06A74" w:rsidRDefault="00363604">
      <w:pPr>
        <w:pStyle w:val="fcase1ertab"/>
        <w:tabs>
          <w:tab w:val="left" w:pos="851"/>
        </w:tabs>
        <w:rPr>
          <w:rFonts w:ascii="Arial" w:hAnsi="Arial" w:cs="Arial"/>
        </w:rPr>
      </w:pPr>
      <w:r w:rsidRPr="00B06A74">
        <w:rPr>
          <w:rFonts w:ascii="Arial" w:hAnsi="Arial" w:cs="Arial"/>
          <w:i/>
          <w:iCs/>
          <w:sz w:val="18"/>
          <w:szCs w:val="18"/>
        </w:rPr>
        <w:t>(</w:t>
      </w:r>
      <w:proofErr w:type="gramStart"/>
      <w:r w:rsidRPr="00B06A74">
        <w:rPr>
          <w:rFonts w:ascii="Arial" w:hAnsi="Arial" w:cs="Arial"/>
          <w:i/>
          <w:iCs/>
          <w:sz w:val="18"/>
          <w:szCs w:val="18"/>
        </w:rPr>
        <w:t>en</w:t>
      </w:r>
      <w:proofErr w:type="gramEnd"/>
      <w:r w:rsidRPr="00B06A74">
        <w:rPr>
          <w:rFonts w:ascii="Arial" w:hAnsi="Arial" w:cs="Arial"/>
          <w:i/>
          <w:iCs/>
          <w:sz w:val="18"/>
          <w:szCs w:val="18"/>
        </w:rPr>
        <w:t xml:space="preserve"> cas de groupement d’opérateurs économiques.)</w:t>
      </w:r>
    </w:p>
    <w:p w:rsidR="00363604" w:rsidRPr="00B06A74" w:rsidRDefault="00363604">
      <w:pPr>
        <w:tabs>
          <w:tab w:val="left" w:pos="851"/>
          <w:tab w:val="left" w:pos="6237"/>
        </w:tabs>
        <w:rPr>
          <w:rFonts w:ascii="Arial" w:hAnsi="Arial" w:cs="Arial"/>
          <w:i/>
          <w:iCs/>
          <w:sz w:val="18"/>
          <w:szCs w:val="18"/>
        </w:rPr>
      </w:pPr>
    </w:p>
    <w:p w:rsidR="00363604" w:rsidRPr="00B06A74" w:rsidRDefault="00363604">
      <w:pPr>
        <w:pStyle w:val="fcase1ertab"/>
        <w:tabs>
          <w:tab w:val="left" w:pos="851"/>
        </w:tabs>
        <w:ind w:left="0" w:firstLine="0"/>
        <w:rPr>
          <w:rFonts w:ascii="Arial" w:hAnsi="Arial" w:cs="Arial"/>
        </w:rPr>
      </w:pPr>
      <w:r w:rsidRPr="00B06A74">
        <w:rPr>
          <w:rFonts w:ascii="Arial" w:hAnsi="Arial" w:cs="Arial"/>
        </w:rPr>
        <w:lastRenderedPageBreak/>
        <w:t>Pour l’exécution du marché ou de l’accord-cadre, le groupement d’opérateurs économiques est :</w:t>
      </w:r>
    </w:p>
    <w:p w:rsidR="00363604" w:rsidRPr="00B06A74" w:rsidRDefault="00363604">
      <w:pPr>
        <w:pStyle w:val="fcase1ertab"/>
        <w:tabs>
          <w:tab w:val="left" w:pos="851"/>
        </w:tabs>
        <w:rPr>
          <w:rFonts w:ascii="Arial" w:hAnsi="Arial" w:cs="Arial"/>
        </w:rPr>
      </w:pPr>
      <w:r w:rsidRPr="00B06A74">
        <w:rPr>
          <w:rFonts w:ascii="Arial" w:hAnsi="Arial" w:cs="Arial"/>
          <w:i/>
          <w:iCs/>
          <w:sz w:val="18"/>
          <w:szCs w:val="18"/>
        </w:rPr>
        <w:t>(Cocher la case correspondante.)</w:t>
      </w:r>
    </w:p>
    <w:bookmarkStart w:id="9" w:name="__Fieldmark__333_2182377349"/>
    <w:p w:rsidR="00363604" w:rsidRPr="00B06A74" w:rsidRDefault="00363604">
      <w:pPr>
        <w:pStyle w:val="fcase1ertab"/>
        <w:tabs>
          <w:tab w:val="clear" w:pos="426"/>
          <w:tab w:val="left" w:pos="851"/>
        </w:tabs>
        <w:spacing w:before="120"/>
        <w:ind w:left="0" w:firstLine="851"/>
        <w:rPr>
          <w:rFonts w:ascii="Arial" w:hAnsi="Arial" w:cs="Arial"/>
        </w:rPr>
      </w:pPr>
      <w:r w:rsidRPr="00B06A74">
        <w:rPr>
          <w:rFonts w:ascii="Arial" w:hAnsi="Arial" w:cs="Arial"/>
        </w:rPr>
        <w:fldChar w:fldCharType="begin">
          <w:ffData>
            <w:name w:val=""/>
            <w:enabled/>
            <w:calcOnExit w:val="0"/>
            <w:checkBox>
              <w:sizeAuto/>
              <w:default w:val="0"/>
              <w:checked w:val="0"/>
            </w:checkBox>
          </w:ffData>
        </w:fldChar>
      </w:r>
      <w:r w:rsidRPr="00B06A74">
        <w:rPr>
          <w:rFonts w:ascii="Arial" w:hAnsi="Arial" w:cs="Arial"/>
        </w:rPr>
        <w:instrText xml:space="preserve"> FORMCHECKBOX </w:instrText>
      </w:r>
      <w:r w:rsidR="00626089">
        <w:rPr>
          <w:rFonts w:ascii="Arial" w:hAnsi="Arial" w:cs="Arial"/>
        </w:rPr>
      </w:r>
      <w:r w:rsidR="00626089">
        <w:rPr>
          <w:rFonts w:ascii="Arial" w:hAnsi="Arial" w:cs="Arial"/>
        </w:rPr>
        <w:fldChar w:fldCharType="separate"/>
      </w:r>
      <w:r w:rsidRPr="00B06A74">
        <w:rPr>
          <w:rFonts w:ascii="Arial" w:hAnsi="Arial" w:cs="Arial"/>
        </w:rPr>
        <w:fldChar w:fldCharType="end"/>
      </w:r>
      <w:bookmarkEnd w:id="9"/>
      <w:r w:rsidRPr="00B06A74">
        <w:rPr>
          <w:rFonts w:ascii="Arial" w:hAnsi="Arial" w:cs="Arial"/>
          <w:i/>
          <w:iCs/>
        </w:rPr>
        <w:t xml:space="preserve"> </w:t>
      </w:r>
      <w:proofErr w:type="gramStart"/>
      <w:r w:rsidRPr="00B06A74">
        <w:rPr>
          <w:rFonts w:ascii="Arial" w:hAnsi="Arial" w:cs="Arial"/>
        </w:rPr>
        <w:t>conjoint</w:t>
      </w:r>
      <w:proofErr w:type="gramEnd"/>
      <w:r w:rsidRPr="00B06A74">
        <w:rPr>
          <w:rFonts w:ascii="Arial" w:hAnsi="Arial" w:cs="Arial"/>
        </w:rPr>
        <w:tab/>
      </w:r>
      <w:r w:rsidRPr="00B06A74">
        <w:rPr>
          <w:rFonts w:ascii="Arial" w:hAnsi="Arial" w:cs="Arial"/>
        </w:rPr>
        <w:tab/>
        <w:t>OU</w:t>
      </w:r>
      <w:r w:rsidRPr="00B06A74">
        <w:rPr>
          <w:rFonts w:ascii="Arial" w:hAnsi="Arial" w:cs="Arial"/>
        </w:rPr>
        <w:tab/>
      </w:r>
      <w:r w:rsidRPr="00B06A74">
        <w:rPr>
          <w:rFonts w:ascii="Arial" w:hAnsi="Arial" w:cs="Arial"/>
        </w:rPr>
        <w:tab/>
      </w:r>
      <w:bookmarkStart w:id="10" w:name="__Fieldmark__334_2182377349"/>
      <w:r w:rsidRPr="00B06A74">
        <w:rPr>
          <w:rFonts w:ascii="Arial" w:hAnsi="Arial" w:cs="Arial"/>
        </w:rPr>
        <w:fldChar w:fldCharType="begin">
          <w:ffData>
            <w:name w:val=""/>
            <w:enabled/>
            <w:calcOnExit w:val="0"/>
            <w:checkBox>
              <w:sizeAuto/>
              <w:default w:val="0"/>
              <w:checked w:val="0"/>
            </w:checkBox>
          </w:ffData>
        </w:fldChar>
      </w:r>
      <w:r w:rsidRPr="00B06A74">
        <w:rPr>
          <w:rFonts w:ascii="Arial" w:hAnsi="Arial" w:cs="Arial"/>
        </w:rPr>
        <w:instrText xml:space="preserve"> FORMCHECKBOX </w:instrText>
      </w:r>
      <w:r w:rsidR="00626089">
        <w:rPr>
          <w:rFonts w:ascii="Arial" w:hAnsi="Arial" w:cs="Arial"/>
        </w:rPr>
      </w:r>
      <w:r w:rsidR="00626089">
        <w:rPr>
          <w:rFonts w:ascii="Arial" w:hAnsi="Arial" w:cs="Arial"/>
        </w:rPr>
        <w:fldChar w:fldCharType="separate"/>
      </w:r>
      <w:r w:rsidRPr="00B06A74">
        <w:rPr>
          <w:rFonts w:ascii="Arial" w:hAnsi="Arial" w:cs="Arial"/>
        </w:rPr>
        <w:fldChar w:fldCharType="end"/>
      </w:r>
      <w:bookmarkEnd w:id="10"/>
      <w:r w:rsidRPr="00B06A74">
        <w:rPr>
          <w:rFonts w:ascii="Arial" w:hAnsi="Arial" w:cs="Arial"/>
          <w:iCs/>
        </w:rPr>
        <w:t xml:space="preserve"> </w:t>
      </w:r>
      <w:r w:rsidRPr="00B06A74">
        <w:rPr>
          <w:rFonts w:ascii="Arial" w:hAnsi="Arial" w:cs="Arial"/>
        </w:rPr>
        <w:t>solidaire</w:t>
      </w:r>
    </w:p>
    <w:p w:rsidR="00363604" w:rsidRPr="00B06A74" w:rsidRDefault="00363604">
      <w:pPr>
        <w:tabs>
          <w:tab w:val="left" w:pos="851"/>
        </w:tabs>
        <w:spacing w:before="120"/>
        <w:jc w:val="both"/>
        <w:rPr>
          <w:rFonts w:ascii="Arial" w:hAnsi="Arial" w:cs="Arial"/>
        </w:rPr>
      </w:pPr>
      <w:r w:rsidRPr="00B06A74">
        <w:rPr>
          <w:rFonts w:ascii="Arial" w:hAnsi="Arial" w:cs="Arial"/>
          <w:b/>
          <w:bCs/>
          <w:i/>
          <w:iCs/>
          <w:sz w:val="18"/>
          <w:szCs w:val="18"/>
        </w:rPr>
        <w:t>(Les membres du groupement conjoint indiquent dans le tableau ci-dessous la répartition des prestations que chacun d’entre eux s’engage à réaliser.)</w:t>
      </w:r>
    </w:p>
    <w:tbl>
      <w:tblPr>
        <w:tblW w:w="0" w:type="auto"/>
        <w:tblInd w:w="-45" w:type="dxa"/>
        <w:tblLayout w:type="fixed"/>
        <w:tblLook w:val="0000" w:firstRow="0" w:lastRow="0" w:firstColumn="0" w:lastColumn="0" w:noHBand="0" w:noVBand="0"/>
      </w:tblPr>
      <w:tblGrid>
        <w:gridCol w:w="4503"/>
        <w:gridCol w:w="3685"/>
        <w:gridCol w:w="2358"/>
      </w:tblGrid>
      <w:tr w:rsidR="00363604" w:rsidRPr="00B06A7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63604" w:rsidRPr="00B06A74" w:rsidRDefault="00363604">
            <w:pPr>
              <w:tabs>
                <w:tab w:val="left" w:pos="851"/>
              </w:tabs>
              <w:jc w:val="center"/>
              <w:rPr>
                <w:rFonts w:ascii="Arial" w:hAnsi="Arial" w:cs="Arial"/>
              </w:rPr>
            </w:pPr>
            <w:r w:rsidRPr="00B06A74">
              <w:rPr>
                <w:rFonts w:ascii="Arial" w:hAnsi="Arial" w:cs="Arial"/>
                <w:b/>
              </w:rPr>
              <w:t xml:space="preserve">Désignation des membres </w:t>
            </w:r>
          </w:p>
          <w:p w:rsidR="00363604" w:rsidRPr="00B06A74" w:rsidRDefault="00363604">
            <w:pPr>
              <w:tabs>
                <w:tab w:val="left" w:pos="851"/>
              </w:tabs>
              <w:jc w:val="center"/>
              <w:rPr>
                <w:rFonts w:ascii="Arial" w:hAnsi="Arial" w:cs="Arial"/>
              </w:rPr>
            </w:pPr>
            <w:proofErr w:type="gramStart"/>
            <w:r w:rsidRPr="00B06A74">
              <w:rPr>
                <w:rFonts w:ascii="Arial" w:hAnsi="Arial" w:cs="Arial"/>
                <w:b/>
              </w:rPr>
              <w:t>du</w:t>
            </w:r>
            <w:proofErr w:type="gramEnd"/>
            <w:r w:rsidRPr="00B06A74">
              <w:rPr>
                <w:rFonts w:ascii="Arial" w:hAnsi="Arial" w:cs="Arial"/>
                <w:b/>
              </w:rPr>
              <w:t xml:space="preserve"> groupement conjoint</w:t>
            </w:r>
          </w:p>
        </w:tc>
        <w:tc>
          <w:tcPr>
            <w:tcW w:w="60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3604" w:rsidRPr="00B06A74" w:rsidRDefault="00363604">
            <w:pPr>
              <w:pStyle w:val="Titre5"/>
              <w:tabs>
                <w:tab w:val="left" w:pos="851"/>
              </w:tabs>
              <w:ind w:left="0" w:hanging="1008"/>
              <w:jc w:val="center"/>
            </w:pPr>
            <w:r w:rsidRPr="00B06A74">
              <w:rPr>
                <w:b/>
                <w:i w:val="0"/>
                <w:sz w:val="20"/>
              </w:rPr>
              <w:t>Prestations exécutées par les membres</w:t>
            </w:r>
          </w:p>
          <w:p w:rsidR="00363604" w:rsidRPr="00B06A74" w:rsidRDefault="00363604">
            <w:pPr>
              <w:pStyle w:val="Titre5"/>
              <w:tabs>
                <w:tab w:val="left" w:pos="851"/>
              </w:tabs>
              <w:ind w:left="0" w:hanging="1008"/>
              <w:jc w:val="center"/>
            </w:pPr>
            <w:proofErr w:type="gramStart"/>
            <w:r w:rsidRPr="00B06A74">
              <w:rPr>
                <w:b/>
                <w:i w:val="0"/>
                <w:sz w:val="20"/>
              </w:rPr>
              <w:t>du</w:t>
            </w:r>
            <w:proofErr w:type="gramEnd"/>
            <w:r w:rsidRPr="00B06A74">
              <w:rPr>
                <w:b/>
                <w:i w:val="0"/>
                <w:sz w:val="20"/>
              </w:rPr>
              <w:t xml:space="preserve"> groupement conjoint</w:t>
            </w:r>
          </w:p>
        </w:tc>
      </w:tr>
      <w:tr w:rsidR="00363604" w:rsidRPr="00B06A74">
        <w:trPr>
          <w:trHeight w:val="567"/>
        </w:trPr>
        <w:tc>
          <w:tcPr>
            <w:tcW w:w="4503" w:type="dxa"/>
            <w:vMerge/>
            <w:tcBorders>
              <w:top w:val="single" w:sz="4" w:space="0" w:color="000000"/>
              <w:left w:val="single" w:sz="4" w:space="0" w:color="000000"/>
              <w:bottom w:val="single" w:sz="4" w:space="0" w:color="000000"/>
            </w:tcBorders>
            <w:shd w:val="clear" w:color="auto" w:fill="auto"/>
            <w:vAlign w:val="center"/>
          </w:tcPr>
          <w:p w:rsidR="00363604" w:rsidRPr="00B06A74" w:rsidRDefault="0036360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63604" w:rsidRPr="00B06A74" w:rsidRDefault="00363604">
            <w:pPr>
              <w:tabs>
                <w:tab w:val="left" w:pos="851"/>
              </w:tabs>
              <w:jc w:val="center"/>
              <w:rPr>
                <w:rFonts w:ascii="Arial" w:hAnsi="Arial" w:cs="Arial"/>
              </w:rPr>
            </w:pPr>
            <w:r w:rsidRPr="00B06A74">
              <w:rPr>
                <w:rFonts w:ascii="Arial" w:hAnsi="Arial" w:cs="Arial"/>
                <w:b/>
              </w:rPr>
              <w:t>Nature de la prestation</w:t>
            </w: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604" w:rsidRPr="00B06A74" w:rsidRDefault="00363604">
            <w:pPr>
              <w:tabs>
                <w:tab w:val="left" w:pos="851"/>
              </w:tabs>
              <w:jc w:val="center"/>
              <w:rPr>
                <w:rFonts w:ascii="Arial" w:hAnsi="Arial" w:cs="Arial"/>
              </w:rPr>
            </w:pPr>
            <w:r w:rsidRPr="00B06A74">
              <w:rPr>
                <w:rFonts w:ascii="Arial" w:hAnsi="Arial" w:cs="Arial"/>
                <w:b/>
              </w:rPr>
              <w:t xml:space="preserve">Montant HT </w:t>
            </w:r>
          </w:p>
          <w:p w:rsidR="00363604" w:rsidRPr="00B06A74" w:rsidRDefault="00363604">
            <w:pPr>
              <w:tabs>
                <w:tab w:val="left" w:pos="851"/>
              </w:tabs>
              <w:jc w:val="center"/>
              <w:rPr>
                <w:rFonts w:ascii="Arial" w:hAnsi="Arial" w:cs="Arial"/>
              </w:rPr>
            </w:pPr>
            <w:proofErr w:type="gramStart"/>
            <w:r w:rsidRPr="00B06A74">
              <w:rPr>
                <w:rFonts w:ascii="Arial" w:hAnsi="Arial" w:cs="Arial"/>
                <w:b/>
              </w:rPr>
              <w:t>de</w:t>
            </w:r>
            <w:proofErr w:type="gramEnd"/>
            <w:r w:rsidRPr="00B06A74">
              <w:rPr>
                <w:rFonts w:ascii="Arial" w:hAnsi="Arial" w:cs="Arial"/>
                <w:b/>
              </w:rPr>
              <w:t xml:space="preserve"> la prestation</w:t>
            </w:r>
          </w:p>
        </w:tc>
      </w:tr>
      <w:tr w:rsidR="00363604" w:rsidRPr="00B06A74">
        <w:trPr>
          <w:trHeight w:val="567"/>
        </w:trPr>
        <w:tc>
          <w:tcPr>
            <w:tcW w:w="4503" w:type="dxa"/>
            <w:tcBorders>
              <w:top w:val="single" w:sz="4" w:space="0" w:color="000000"/>
              <w:left w:val="single" w:sz="4" w:space="0" w:color="000000"/>
              <w:bottom w:val="single" w:sz="4" w:space="0" w:color="000000"/>
            </w:tcBorders>
            <w:shd w:val="clear" w:color="auto" w:fill="FFFFFF"/>
            <w:vAlign w:val="center"/>
          </w:tcPr>
          <w:p w:rsidR="00363604" w:rsidRPr="00B06A74" w:rsidRDefault="0036360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63604" w:rsidRPr="00B06A74" w:rsidRDefault="00363604">
            <w:pPr>
              <w:tabs>
                <w:tab w:val="left" w:pos="851"/>
              </w:tabs>
              <w:snapToGrid w:val="0"/>
              <w:jc w:val="center"/>
              <w:rPr>
                <w:rFonts w:ascii="Arial" w:hAnsi="Arial" w:cs="Arial"/>
                <w:b/>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604" w:rsidRPr="00B06A74" w:rsidRDefault="00363604">
            <w:pPr>
              <w:tabs>
                <w:tab w:val="left" w:pos="851"/>
              </w:tabs>
              <w:snapToGrid w:val="0"/>
              <w:jc w:val="center"/>
              <w:rPr>
                <w:rFonts w:ascii="Arial" w:hAnsi="Arial" w:cs="Arial"/>
                <w:b/>
              </w:rPr>
            </w:pPr>
          </w:p>
        </w:tc>
      </w:tr>
      <w:tr w:rsidR="00363604" w:rsidRPr="00B06A74">
        <w:trPr>
          <w:trHeight w:val="567"/>
        </w:trPr>
        <w:tc>
          <w:tcPr>
            <w:tcW w:w="4503" w:type="dxa"/>
            <w:tcBorders>
              <w:top w:val="single" w:sz="4" w:space="0" w:color="000000"/>
              <w:left w:val="single" w:sz="4" w:space="0" w:color="000000"/>
              <w:bottom w:val="single" w:sz="4" w:space="0" w:color="000000"/>
            </w:tcBorders>
            <w:shd w:val="clear" w:color="auto" w:fill="FFFFFF"/>
            <w:vAlign w:val="center"/>
          </w:tcPr>
          <w:p w:rsidR="00363604" w:rsidRPr="00B06A74" w:rsidRDefault="0036360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63604" w:rsidRPr="00B06A74" w:rsidRDefault="00363604">
            <w:pPr>
              <w:tabs>
                <w:tab w:val="left" w:pos="851"/>
              </w:tabs>
              <w:snapToGrid w:val="0"/>
              <w:jc w:val="center"/>
              <w:rPr>
                <w:rFonts w:ascii="Arial" w:hAnsi="Arial" w:cs="Arial"/>
                <w:b/>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604" w:rsidRPr="00B06A74" w:rsidRDefault="00363604">
            <w:pPr>
              <w:tabs>
                <w:tab w:val="left" w:pos="851"/>
              </w:tabs>
              <w:snapToGrid w:val="0"/>
              <w:jc w:val="center"/>
              <w:rPr>
                <w:rFonts w:ascii="Arial" w:hAnsi="Arial" w:cs="Arial"/>
                <w:b/>
              </w:rPr>
            </w:pPr>
          </w:p>
        </w:tc>
      </w:tr>
    </w:tbl>
    <w:p w:rsidR="00363604" w:rsidRPr="00B06A74" w:rsidRDefault="00363604">
      <w:pPr>
        <w:tabs>
          <w:tab w:val="left" w:pos="851"/>
          <w:tab w:val="left" w:pos="6237"/>
        </w:tabs>
        <w:rPr>
          <w:rFonts w:ascii="Arial" w:hAnsi="Arial" w:cs="Arial"/>
          <w:sz w:val="10"/>
        </w:rPr>
      </w:pPr>
    </w:p>
    <w:p w:rsidR="00363604" w:rsidRPr="00B06A74" w:rsidRDefault="00363604">
      <w:pPr>
        <w:tabs>
          <w:tab w:val="left" w:pos="851"/>
          <w:tab w:val="left" w:pos="6237"/>
        </w:tabs>
        <w:rPr>
          <w:rFonts w:ascii="Arial" w:hAnsi="Arial" w:cs="Arial"/>
          <w:sz w:val="10"/>
        </w:rPr>
      </w:pPr>
    </w:p>
    <w:p w:rsidR="00363604" w:rsidRPr="00B06A74" w:rsidRDefault="00363604">
      <w:pPr>
        <w:tabs>
          <w:tab w:val="left" w:pos="426"/>
          <w:tab w:val="left" w:pos="851"/>
        </w:tabs>
        <w:jc w:val="both"/>
        <w:rPr>
          <w:rFonts w:ascii="Arial" w:hAnsi="Arial" w:cs="Arial"/>
          <w:b/>
        </w:rPr>
      </w:pPr>
    </w:p>
    <w:p w:rsidR="00F83237" w:rsidRPr="00B06A74" w:rsidRDefault="00F83237" w:rsidP="00F83237">
      <w:pPr>
        <w:pStyle w:val="Titre4"/>
        <w:tabs>
          <w:tab w:val="clear" w:pos="4111"/>
          <w:tab w:val="left" w:pos="426"/>
          <w:tab w:val="left" w:pos="851"/>
        </w:tabs>
      </w:pPr>
      <w:bookmarkStart w:id="11" w:name="_Hlk152082630"/>
      <w:r w:rsidRPr="00B06A74">
        <w:rPr>
          <w:sz w:val="22"/>
          <w:szCs w:val="22"/>
        </w:rPr>
        <w:t>B3 -</w:t>
      </w:r>
      <w:r w:rsidRPr="00B06A74">
        <w:rPr>
          <w:b w:val="0"/>
          <w:sz w:val="22"/>
          <w:szCs w:val="22"/>
        </w:rPr>
        <w:t xml:space="preserve"> </w:t>
      </w:r>
      <w:r w:rsidRPr="00B06A74">
        <w:rPr>
          <w:sz w:val="22"/>
          <w:szCs w:val="22"/>
        </w:rPr>
        <w:t>Durée d’exécution du marché :</w:t>
      </w:r>
    </w:p>
    <w:p w:rsidR="00F83237" w:rsidRPr="00B06A74" w:rsidRDefault="00F83237" w:rsidP="00F83237">
      <w:pPr>
        <w:tabs>
          <w:tab w:val="left" w:pos="576"/>
          <w:tab w:val="left" w:pos="851"/>
        </w:tabs>
        <w:jc w:val="both"/>
        <w:rPr>
          <w:rFonts w:ascii="Arial" w:hAnsi="Arial" w:cs="Arial"/>
        </w:rPr>
      </w:pPr>
    </w:p>
    <w:p w:rsidR="00AC7BFF" w:rsidRPr="00B06A74" w:rsidRDefault="009B13A0" w:rsidP="003B447D">
      <w:pPr>
        <w:pStyle w:val="fcase1ertab"/>
        <w:tabs>
          <w:tab w:val="left" w:pos="851"/>
        </w:tabs>
        <w:ind w:left="0" w:firstLine="0"/>
        <w:rPr>
          <w:rFonts w:ascii="Arial" w:hAnsi="Arial" w:cs="Arial"/>
        </w:rPr>
      </w:pPr>
      <w:bookmarkStart w:id="12" w:name="_Hlk82500652"/>
      <w:r w:rsidRPr="00B06A74">
        <w:rPr>
          <w:rFonts w:ascii="Arial" w:hAnsi="Arial" w:cs="Arial"/>
        </w:rPr>
        <w:t>L’accord-cadre est conclu pour une durée ferme d’1 an à compter d</w:t>
      </w:r>
      <w:r w:rsidR="00B06A74" w:rsidRPr="00B06A74">
        <w:rPr>
          <w:rFonts w:ascii="Arial" w:hAnsi="Arial" w:cs="Arial"/>
        </w:rPr>
        <w:t>u 1</w:t>
      </w:r>
      <w:r w:rsidR="00B06A74" w:rsidRPr="00B06A74">
        <w:rPr>
          <w:rFonts w:ascii="Arial" w:hAnsi="Arial" w:cs="Arial"/>
          <w:vertAlign w:val="superscript"/>
        </w:rPr>
        <w:t>er</w:t>
      </w:r>
      <w:r w:rsidR="00B06A74" w:rsidRPr="00B06A74">
        <w:rPr>
          <w:rFonts w:ascii="Arial" w:hAnsi="Arial" w:cs="Arial"/>
        </w:rPr>
        <w:t xml:space="preserve"> juillet 2025 ou de s</w:t>
      </w:r>
      <w:r w:rsidRPr="00B06A74">
        <w:rPr>
          <w:rFonts w:ascii="Arial" w:hAnsi="Arial" w:cs="Arial"/>
        </w:rPr>
        <w:t>a date de notification</w:t>
      </w:r>
      <w:r w:rsidR="00B06A74" w:rsidRPr="00B06A74">
        <w:rPr>
          <w:rFonts w:ascii="Arial" w:hAnsi="Arial" w:cs="Arial"/>
        </w:rPr>
        <w:t xml:space="preserve"> si elle est postérieure</w:t>
      </w:r>
      <w:r w:rsidRPr="00B06A74">
        <w:rPr>
          <w:rFonts w:ascii="Arial" w:hAnsi="Arial" w:cs="Arial"/>
        </w:rPr>
        <w:t>. Il pourra être renouvelé tacitement 3 fois 1 an sans que sa durée totale ne puisse excéder 4 ans.</w:t>
      </w:r>
    </w:p>
    <w:bookmarkEnd w:id="12"/>
    <w:bookmarkEnd w:id="11"/>
    <w:p w:rsidR="00363604" w:rsidRPr="00B06A74" w:rsidRDefault="00363604">
      <w:pPr>
        <w:rPr>
          <w:rFonts w:ascii="Arial" w:hAnsi="Arial" w:cs="Arial"/>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363604" w:rsidRPr="00B06A74">
        <w:tc>
          <w:tcPr>
            <w:tcW w:w="10419" w:type="dxa"/>
            <w:shd w:val="clear" w:color="auto" w:fill="66CCFF"/>
          </w:tcPr>
          <w:p w:rsidR="00363604" w:rsidRPr="00B06A74" w:rsidRDefault="00363604">
            <w:pPr>
              <w:tabs>
                <w:tab w:val="left" w:pos="-142"/>
                <w:tab w:val="left" w:pos="851"/>
                <w:tab w:val="left" w:pos="4111"/>
              </w:tabs>
              <w:jc w:val="both"/>
              <w:rPr>
                <w:rFonts w:ascii="Arial" w:hAnsi="Arial" w:cs="Arial"/>
              </w:rPr>
            </w:pPr>
            <w:r w:rsidRPr="00B06A74">
              <w:rPr>
                <w:rFonts w:ascii="Arial" w:hAnsi="Arial" w:cs="Arial"/>
                <w:b/>
                <w:bCs/>
                <w:sz w:val="22"/>
                <w:szCs w:val="22"/>
              </w:rPr>
              <w:t>C - Signature du marché par le titulaire individuel ou, en cas groupement, le mandataire dûment habilité ou chaque membre du groupement.</w:t>
            </w:r>
          </w:p>
        </w:tc>
      </w:tr>
    </w:tbl>
    <w:p w:rsidR="00363604" w:rsidRPr="00B06A74" w:rsidRDefault="00363604">
      <w:pPr>
        <w:tabs>
          <w:tab w:val="left" w:pos="851"/>
        </w:tabs>
        <w:jc w:val="both"/>
        <w:rPr>
          <w:rFonts w:ascii="Arial" w:hAnsi="Arial" w:cs="Arial"/>
        </w:rPr>
      </w:pPr>
    </w:p>
    <w:p w:rsidR="00363604" w:rsidRPr="00B06A74" w:rsidRDefault="00363604">
      <w:pPr>
        <w:pStyle w:val="fcase1ertab"/>
        <w:tabs>
          <w:tab w:val="left" w:pos="851"/>
        </w:tabs>
        <w:ind w:left="0" w:firstLine="0"/>
        <w:rPr>
          <w:rFonts w:ascii="Arial" w:hAnsi="Arial" w:cs="Arial"/>
        </w:rPr>
      </w:pPr>
      <w:r w:rsidRPr="00B06A74">
        <w:rPr>
          <w:rFonts w:ascii="Arial" w:hAnsi="Arial" w:cs="Arial"/>
          <w:b/>
          <w:sz w:val="22"/>
          <w:szCs w:val="22"/>
        </w:rPr>
        <w:t>C1 – Signature du marché ou de l’accord-cadre par le titulaire individuel :</w:t>
      </w:r>
    </w:p>
    <w:p w:rsidR="00363604" w:rsidRPr="00B06A74" w:rsidRDefault="00363604">
      <w:pPr>
        <w:pStyle w:val="fcase1ertab"/>
        <w:tabs>
          <w:tab w:val="left" w:pos="851"/>
        </w:tabs>
        <w:ind w:left="0" w:firstLine="0"/>
        <w:rPr>
          <w:rFonts w:ascii="Arial" w:hAnsi="Arial" w:cs="Arial"/>
          <w:b/>
          <w:i/>
          <w:sz w:val="22"/>
          <w:szCs w:val="22"/>
        </w:rPr>
      </w:pPr>
    </w:p>
    <w:tbl>
      <w:tblPr>
        <w:tblW w:w="0" w:type="auto"/>
        <w:tblInd w:w="-45" w:type="dxa"/>
        <w:tblLayout w:type="fixed"/>
        <w:tblLook w:val="0000" w:firstRow="0" w:lastRow="0" w:firstColumn="0" w:lastColumn="0" w:noHBand="0" w:noVBand="0"/>
      </w:tblPr>
      <w:tblGrid>
        <w:gridCol w:w="4644"/>
        <w:gridCol w:w="2694"/>
        <w:gridCol w:w="3066"/>
      </w:tblGrid>
      <w:tr w:rsidR="00363604" w:rsidRPr="00B06A74">
        <w:tc>
          <w:tcPr>
            <w:tcW w:w="4644" w:type="dxa"/>
            <w:tcBorders>
              <w:top w:val="single" w:sz="4" w:space="0" w:color="000000"/>
              <w:left w:val="single" w:sz="4" w:space="0" w:color="000000"/>
              <w:bottom w:val="single" w:sz="4" w:space="0" w:color="000000"/>
            </w:tcBorders>
            <w:shd w:val="clear" w:color="auto" w:fill="auto"/>
            <w:vAlign w:val="center"/>
          </w:tcPr>
          <w:p w:rsidR="00363604" w:rsidRPr="00B06A74" w:rsidRDefault="00363604">
            <w:pPr>
              <w:tabs>
                <w:tab w:val="left" w:pos="851"/>
              </w:tabs>
              <w:jc w:val="center"/>
              <w:rPr>
                <w:rFonts w:ascii="Arial" w:hAnsi="Arial" w:cs="Arial"/>
              </w:rPr>
            </w:pPr>
            <w:r w:rsidRPr="00B06A74">
              <w:rPr>
                <w:rFonts w:ascii="Arial" w:hAnsi="Arial" w:cs="Arial"/>
                <w:b/>
                <w:bCs/>
              </w:rPr>
              <w:t>Nom, prénom et qualité</w:t>
            </w:r>
          </w:p>
          <w:p w:rsidR="00363604" w:rsidRPr="00B06A74" w:rsidRDefault="00363604">
            <w:pPr>
              <w:tabs>
                <w:tab w:val="left" w:pos="851"/>
              </w:tabs>
              <w:jc w:val="center"/>
              <w:rPr>
                <w:rFonts w:ascii="Arial" w:hAnsi="Arial" w:cs="Arial"/>
              </w:rPr>
            </w:pPr>
            <w:proofErr w:type="gramStart"/>
            <w:r w:rsidRPr="00B06A74">
              <w:rPr>
                <w:rFonts w:ascii="Arial" w:hAnsi="Arial" w:cs="Arial"/>
                <w:b/>
                <w:bCs/>
              </w:rPr>
              <w:t>du</w:t>
            </w:r>
            <w:proofErr w:type="gramEnd"/>
            <w:r w:rsidRPr="00B06A74">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63604" w:rsidRPr="00B06A74" w:rsidRDefault="00363604">
            <w:pPr>
              <w:tabs>
                <w:tab w:val="left" w:pos="851"/>
              </w:tabs>
              <w:jc w:val="center"/>
              <w:rPr>
                <w:rFonts w:ascii="Arial" w:hAnsi="Arial" w:cs="Arial"/>
              </w:rPr>
            </w:pPr>
            <w:r w:rsidRPr="00B06A74">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3604" w:rsidRPr="00B06A74" w:rsidRDefault="00363604">
            <w:pPr>
              <w:tabs>
                <w:tab w:val="left" w:pos="851"/>
              </w:tabs>
              <w:jc w:val="center"/>
              <w:rPr>
                <w:rFonts w:ascii="Arial" w:hAnsi="Arial" w:cs="Arial"/>
              </w:rPr>
            </w:pPr>
            <w:r w:rsidRPr="00B06A74">
              <w:rPr>
                <w:rFonts w:ascii="Arial" w:hAnsi="Arial" w:cs="Arial"/>
                <w:b/>
                <w:bCs/>
              </w:rPr>
              <w:t>Signature</w:t>
            </w:r>
          </w:p>
        </w:tc>
      </w:tr>
      <w:tr w:rsidR="00363604" w:rsidRPr="00B06A74">
        <w:trPr>
          <w:trHeight w:val="1652"/>
        </w:trPr>
        <w:tc>
          <w:tcPr>
            <w:tcW w:w="4644" w:type="dxa"/>
            <w:tcBorders>
              <w:top w:val="single" w:sz="4" w:space="0" w:color="000000"/>
              <w:left w:val="single" w:sz="4" w:space="0" w:color="000000"/>
              <w:bottom w:val="single" w:sz="4" w:space="0" w:color="000000"/>
            </w:tcBorders>
            <w:shd w:val="clear" w:color="auto" w:fill="auto"/>
          </w:tcPr>
          <w:p w:rsidR="00363604" w:rsidRPr="00B06A74" w:rsidRDefault="00363604">
            <w:pPr>
              <w:tabs>
                <w:tab w:val="left" w:pos="851"/>
              </w:tabs>
              <w:snapToGrid w:val="0"/>
              <w:jc w:val="both"/>
              <w:rPr>
                <w:rFonts w:ascii="Arial" w:hAnsi="Arial" w:cs="Arial"/>
                <w:b/>
                <w:bCs/>
                <w:color w:val="2E74B5"/>
              </w:rPr>
            </w:pPr>
          </w:p>
          <w:p w:rsidR="00363604" w:rsidRPr="00B06A74" w:rsidRDefault="00363604">
            <w:pPr>
              <w:tabs>
                <w:tab w:val="left" w:pos="851"/>
              </w:tabs>
              <w:snapToGrid w:val="0"/>
              <w:jc w:val="both"/>
              <w:rPr>
                <w:rFonts w:ascii="Arial" w:hAnsi="Arial" w:cs="Arial"/>
                <w:b/>
                <w:bCs/>
                <w:color w:val="2E74B5"/>
              </w:rPr>
            </w:pPr>
          </w:p>
          <w:p w:rsidR="00363604" w:rsidRPr="00B06A74" w:rsidRDefault="00363604">
            <w:pPr>
              <w:tabs>
                <w:tab w:val="left" w:pos="851"/>
              </w:tabs>
              <w:snapToGrid w:val="0"/>
              <w:jc w:val="both"/>
              <w:rPr>
                <w:rFonts w:ascii="Arial" w:hAnsi="Arial" w:cs="Arial"/>
              </w:rPr>
            </w:pPr>
            <w:r w:rsidRPr="00B06A74">
              <w:rPr>
                <w:rFonts w:ascii="Arial" w:hAnsi="Arial" w:cs="Arial"/>
                <w:b/>
                <w:bCs/>
                <w:color w:val="2E74B5"/>
              </w:rPr>
              <w:t>XX</w:t>
            </w:r>
          </w:p>
        </w:tc>
        <w:tc>
          <w:tcPr>
            <w:tcW w:w="2694" w:type="dxa"/>
            <w:tcBorders>
              <w:top w:val="single" w:sz="4" w:space="0" w:color="000000"/>
              <w:left w:val="single" w:sz="4" w:space="0" w:color="000000"/>
              <w:bottom w:val="single" w:sz="4" w:space="0" w:color="000000"/>
            </w:tcBorders>
            <w:shd w:val="clear" w:color="auto" w:fill="auto"/>
          </w:tcPr>
          <w:p w:rsidR="00363604" w:rsidRPr="00B06A74" w:rsidRDefault="00363604">
            <w:pPr>
              <w:tabs>
                <w:tab w:val="left" w:pos="851"/>
              </w:tabs>
              <w:snapToGrid w:val="0"/>
              <w:jc w:val="both"/>
              <w:rPr>
                <w:rFonts w:ascii="Arial" w:hAnsi="Arial" w:cs="Arial"/>
                <w:b/>
                <w:bCs/>
                <w:color w:val="2E74B5"/>
              </w:rPr>
            </w:pPr>
          </w:p>
          <w:p w:rsidR="00363604" w:rsidRPr="00B06A74" w:rsidRDefault="00363604">
            <w:pPr>
              <w:tabs>
                <w:tab w:val="left" w:pos="851"/>
              </w:tabs>
              <w:snapToGrid w:val="0"/>
              <w:jc w:val="both"/>
              <w:rPr>
                <w:rFonts w:ascii="Arial" w:hAnsi="Arial" w:cs="Arial"/>
                <w:b/>
                <w:bCs/>
                <w:color w:val="2E74B5"/>
              </w:rPr>
            </w:pPr>
          </w:p>
          <w:p w:rsidR="00363604" w:rsidRPr="00B06A74" w:rsidRDefault="00363604">
            <w:pPr>
              <w:tabs>
                <w:tab w:val="left" w:pos="851"/>
              </w:tabs>
              <w:snapToGrid w:val="0"/>
              <w:jc w:val="both"/>
              <w:rPr>
                <w:rFonts w:ascii="Arial" w:hAnsi="Arial" w:cs="Arial"/>
              </w:rPr>
            </w:pPr>
            <w:r w:rsidRPr="00B06A74">
              <w:rPr>
                <w:rFonts w:ascii="Arial" w:hAnsi="Arial" w:cs="Arial"/>
                <w:b/>
                <w:bCs/>
                <w:color w:val="2E74B5"/>
              </w:rPr>
              <w:t>XX</w:t>
            </w: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rsidR="00363604" w:rsidRPr="00B06A74" w:rsidRDefault="00363604">
            <w:pPr>
              <w:tabs>
                <w:tab w:val="left" w:pos="851"/>
              </w:tabs>
              <w:snapToGrid w:val="0"/>
              <w:jc w:val="both"/>
              <w:rPr>
                <w:rFonts w:ascii="Arial" w:hAnsi="Arial" w:cs="Arial"/>
                <w:b/>
                <w:bCs/>
                <w:color w:val="2E74B5"/>
              </w:rPr>
            </w:pPr>
          </w:p>
          <w:p w:rsidR="00363604" w:rsidRPr="00B06A74" w:rsidRDefault="00363604">
            <w:pPr>
              <w:tabs>
                <w:tab w:val="left" w:pos="851"/>
              </w:tabs>
              <w:snapToGrid w:val="0"/>
              <w:jc w:val="both"/>
              <w:rPr>
                <w:rFonts w:ascii="Arial" w:hAnsi="Arial" w:cs="Arial"/>
              </w:rPr>
            </w:pPr>
            <w:r w:rsidRPr="00B06A74">
              <w:rPr>
                <w:rFonts w:ascii="Arial" w:hAnsi="Arial" w:cs="Arial"/>
                <w:b/>
                <w:bCs/>
                <w:color w:val="2E74B5"/>
              </w:rPr>
              <w:t>Signer ou indiquer « signature électronique » si celle-ci n’est pas visible</w:t>
            </w:r>
          </w:p>
          <w:p w:rsidR="00363604" w:rsidRPr="00B06A74" w:rsidRDefault="00363604">
            <w:pPr>
              <w:tabs>
                <w:tab w:val="left" w:pos="851"/>
              </w:tabs>
              <w:snapToGrid w:val="0"/>
              <w:jc w:val="both"/>
              <w:rPr>
                <w:rFonts w:ascii="Arial" w:hAnsi="Arial" w:cs="Arial"/>
                <w:b/>
                <w:bCs/>
                <w:color w:val="2E74B5"/>
              </w:rPr>
            </w:pPr>
          </w:p>
          <w:p w:rsidR="00363604" w:rsidRPr="00B06A74" w:rsidRDefault="00363604">
            <w:pPr>
              <w:tabs>
                <w:tab w:val="left" w:pos="851"/>
              </w:tabs>
              <w:snapToGrid w:val="0"/>
              <w:jc w:val="both"/>
              <w:rPr>
                <w:rFonts w:ascii="Arial" w:hAnsi="Arial" w:cs="Arial"/>
                <w:b/>
                <w:bCs/>
                <w:color w:val="2E74B5"/>
              </w:rPr>
            </w:pPr>
          </w:p>
          <w:p w:rsidR="00363604" w:rsidRPr="00B06A74" w:rsidRDefault="00363604">
            <w:pPr>
              <w:tabs>
                <w:tab w:val="left" w:pos="851"/>
              </w:tabs>
              <w:snapToGrid w:val="0"/>
              <w:jc w:val="both"/>
              <w:rPr>
                <w:rFonts w:ascii="Arial" w:hAnsi="Arial" w:cs="Arial"/>
                <w:b/>
                <w:bCs/>
                <w:color w:val="2E74B5"/>
              </w:rPr>
            </w:pPr>
          </w:p>
        </w:tc>
      </w:tr>
    </w:tbl>
    <w:p w:rsidR="00363604" w:rsidRPr="00B06A74" w:rsidRDefault="00363604">
      <w:pPr>
        <w:tabs>
          <w:tab w:val="left" w:pos="851"/>
        </w:tabs>
        <w:jc w:val="both"/>
        <w:rPr>
          <w:rFonts w:ascii="Arial" w:hAnsi="Arial" w:cs="Arial"/>
        </w:rPr>
      </w:pPr>
      <w:r w:rsidRPr="00B06A74">
        <w:rPr>
          <w:rFonts w:ascii="Arial" w:hAnsi="Arial" w:cs="Arial"/>
          <w:sz w:val="18"/>
          <w:szCs w:val="18"/>
        </w:rPr>
        <w:t>(*) Le signataire doit avoir le pouvoir d’engager la personne qu’il représente.</w:t>
      </w:r>
    </w:p>
    <w:p w:rsidR="00363604" w:rsidRPr="00B06A74" w:rsidRDefault="00363604">
      <w:pPr>
        <w:pStyle w:val="fcase1ertab"/>
        <w:tabs>
          <w:tab w:val="left" w:pos="851"/>
        </w:tabs>
        <w:ind w:left="0" w:firstLine="0"/>
        <w:rPr>
          <w:rFonts w:ascii="Arial" w:hAnsi="Arial" w:cs="Arial"/>
          <w:b/>
          <w:sz w:val="22"/>
          <w:szCs w:val="22"/>
        </w:rPr>
      </w:pPr>
    </w:p>
    <w:p w:rsidR="00363604" w:rsidRPr="00B06A74" w:rsidRDefault="00363604">
      <w:pPr>
        <w:pStyle w:val="fcase1ertab"/>
        <w:tabs>
          <w:tab w:val="left" w:pos="851"/>
        </w:tabs>
        <w:ind w:left="0" w:firstLine="0"/>
        <w:rPr>
          <w:rFonts w:ascii="Arial" w:hAnsi="Arial" w:cs="Arial"/>
          <w:b/>
          <w:sz w:val="22"/>
          <w:szCs w:val="22"/>
        </w:rPr>
      </w:pPr>
    </w:p>
    <w:p w:rsidR="00363604" w:rsidRPr="00B06A74" w:rsidRDefault="00363604">
      <w:pPr>
        <w:pStyle w:val="fcase1ertab"/>
        <w:tabs>
          <w:tab w:val="left" w:pos="851"/>
        </w:tabs>
        <w:ind w:left="0" w:firstLine="0"/>
        <w:rPr>
          <w:rFonts w:ascii="Arial" w:hAnsi="Arial" w:cs="Arial"/>
        </w:rPr>
      </w:pPr>
      <w:r w:rsidRPr="00B06A74">
        <w:rPr>
          <w:rFonts w:ascii="Arial" w:hAnsi="Arial" w:cs="Arial"/>
          <w:b/>
          <w:sz w:val="22"/>
          <w:szCs w:val="22"/>
        </w:rPr>
        <w:t>C2 – Signature du marché ou de l’accord-cadre en cas de groupement :</w:t>
      </w:r>
    </w:p>
    <w:p w:rsidR="00363604" w:rsidRPr="00B06A74" w:rsidRDefault="00363604">
      <w:pPr>
        <w:tabs>
          <w:tab w:val="left" w:pos="851"/>
        </w:tabs>
        <w:jc w:val="both"/>
        <w:rPr>
          <w:rFonts w:ascii="Arial" w:hAnsi="Arial" w:cs="Arial"/>
          <w:i/>
          <w:sz w:val="18"/>
          <w:szCs w:val="18"/>
        </w:rPr>
      </w:pPr>
    </w:p>
    <w:p w:rsidR="00363604" w:rsidRPr="00B06A74" w:rsidRDefault="00363604">
      <w:pPr>
        <w:tabs>
          <w:tab w:val="left" w:pos="851"/>
        </w:tabs>
        <w:rPr>
          <w:rFonts w:ascii="Arial" w:hAnsi="Arial" w:cs="Arial"/>
        </w:rPr>
      </w:pPr>
      <w:r w:rsidRPr="00B06A74">
        <w:rPr>
          <w:rFonts w:ascii="Arial" w:hAnsi="Arial" w:cs="Arial"/>
        </w:rPr>
        <w:t xml:space="preserve">Les membres du groupement d’opérateurs économiques désignent le mandataire suivant </w:t>
      </w:r>
      <w:r w:rsidRPr="00B06A74">
        <w:rPr>
          <w:rFonts w:ascii="Arial" w:hAnsi="Arial" w:cs="Arial"/>
          <w:i/>
          <w:sz w:val="18"/>
          <w:szCs w:val="18"/>
        </w:rPr>
        <w:t>(</w:t>
      </w:r>
      <w:hyperlink r:id="rId16" w:history="1">
        <w:r w:rsidRPr="00B06A74">
          <w:rPr>
            <w:rStyle w:val="Lienhypertexte"/>
            <w:rFonts w:ascii="Arial" w:hAnsi="Arial" w:cs="Arial"/>
            <w:i/>
            <w:sz w:val="18"/>
            <w:szCs w:val="18"/>
          </w:rPr>
          <w:t>article R. 2142-23</w:t>
        </w:r>
      </w:hyperlink>
      <w:r w:rsidRPr="00B06A74">
        <w:rPr>
          <w:rFonts w:ascii="Arial" w:hAnsi="Arial" w:cs="Arial"/>
          <w:i/>
          <w:sz w:val="18"/>
          <w:szCs w:val="18"/>
        </w:rPr>
        <w:t xml:space="preserve"> ou </w:t>
      </w:r>
      <w:hyperlink r:id="rId17" w:history="1">
        <w:r w:rsidRPr="00B06A74">
          <w:rPr>
            <w:rStyle w:val="Lienhypertexte"/>
            <w:rFonts w:ascii="Arial" w:hAnsi="Arial" w:cs="Arial"/>
            <w:i/>
            <w:sz w:val="18"/>
            <w:szCs w:val="18"/>
          </w:rPr>
          <w:t>article R. 2342-12</w:t>
        </w:r>
      </w:hyperlink>
      <w:r w:rsidRPr="00B06A74">
        <w:rPr>
          <w:rFonts w:ascii="Arial" w:hAnsi="Arial" w:cs="Arial"/>
          <w:i/>
          <w:sz w:val="18"/>
          <w:szCs w:val="18"/>
        </w:rPr>
        <w:t xml:space="preserve"> du code de la commande publique) :  [Indiquer le nom commercial et la dénomination sociale du mandataire]</w:t>
      </w:r>
    </w:p>
    <w:p w:rsidR="00363604" w:rsidRPr="00B06A74" w:rsidRDefault="00363604">
      <w:pPr>
        <w:pStyle w:val="fcase1ertab"/>
        <w:tabs>
          <w:tab w:val="left" w:pos="851"/>
        </w:tabs>
        <w:spacing w:before="120"/>
        <w:ind w:left="0" w:firstLine="0"/>
        <w:rPr>
          <w:rFonts w:ascii="Arial" w:hAnsi="Arial" w:cs="Arial"/>
        </w:rPr>
      </w:pPr>
      <w:r w:rsidRPr="00B06A74">
        <w:rPr>
          <w:rFonts w:ascii="Arial" w:hAnsi="Arial" w:cs="Arial"/>
        </w:rPr>
        <w:t>Mandataire : ………………………………………………………………………………………………………</w:t>
      </w:r>
      <w:proofErr w:type="gramStart"/>
      <w:r w:rsidRPr="00B06A74">
        <w:rPr>
          <w:rFonts w:ascii="Arial" w:hAnsi="Arial" w:cs="Arial"/>
        </w:rPr>
        <w:t>…….</w:t>
      </w:r>
      <w:proofErr w:type="gramEnd"/>
      <w:r w:rsidRPr="00B06A74">
        <w:rPr>
          <w:rFonts w:ascii="Arial" w:hAnsi="Arial" w:cs="Arial"/>
        </w:rPr>
        <w:t>………..</w:t>
      </w:r>
    </w:p>
    <w:p w:rsidR="00363604" w:rsidRPr="00B06A74" w:rsidRDefault="00363604">
      <w:pPr>
        <w:tabs>
          <w:tab w:val="left" w:pos="851"/>
        </w:tabs>
        <w:rPr>
          <w:rFonts w:ascii="Arial" w:hAnsi="Arial" w:cs="Arial"/>
          <w:u w:val="single"/>
        </w:rPr>
      </w:pPr>
    </w:p>
    <w:p w:rsidR="00363604" w:rsidRPr="00B06A74" w:rsidRDefault="00363604">
      <w:pPr>
        <w:pStyle w:val="fcase1ertab"/>
        <w:tabs>
          <w:tab w:val="left" w:pos="851"/>
        </w:tabs>
        <w:ind w:left="0" w:firstLine="0"/>
        <w:rPr>
          <w:rFonts w:ascii="Arial" w:hAnsi="Arial" w:cs="Arial"/>
        </w:rPr>
      </w:pPr>
      <w:r w:rsidRPr="00B06A74">
        <w:rPr>
          <w:rFonts w:ascii="Arial" w:hAnsi="Arial" w:cs="Arial"/>
        </w:rPr>
        <w:t>En cas de groupement conjoint, le mandataire du groupement est :</w:t>
      </w:r>
    </w:p>
    <w:p w:rsidR="00363604" w:rsidRPr="00B06A74" w:rsidRDefault="00363604">
      <w:pPr>
        <w:pStyle w:val="fcase1ertab"/>
        <w:tabs>
          <w:tab w:val="left" w:pos="851"/>
        </w:tabs>
        <w:rPr>
          <w:rFonts w:ascii="Arial" w:hAnsi="Arial" w:cs="Arial"/>
        </w:rPr>
      </w:pPr>
      <w:r w:rsidRPr="00B06A74">
        <w:rPr>
          <w:rFonts w:ascii="Arial" w:hAnsi="Arial" w:cs="Arial"/>
          <w:i/>
          <w:iCs/>
          <w:sz w:val="18"/>
          <w:szCs w:val="18"/>
        </w:rPr>
        <w:t>(Cocher la case correspondante.)</w:t>
      </w:r>
    </w:p>
    <w:bookmarkStart w:id="13" w:name="__Fieldmark__341_2182377349"/>
    <w:p w:rsidR="00363604" w:rsidRPr="00B06A74" w:rsidRDefault="00363604">
      <w:pPr>
        <w:pStyle w:val="fcase1ertab"/>
        <w:tabs>
          <w:tab w:val="clear" w:pos="426"/>
          <w:tab w:val="left" w:pos="851"/>
        </w:tabs>
        <w:spacing w:before="120"/>
        <w:ind w:left="0" w:firstLine="851"/>
        <w:rPr>
          <w:rFonts w:ascii="Arial" w:hAnsi="Arial" w:cs="Arial"/>
        </w:rPr>
      </w:pPr>
      <w:r w:rsidRPr="00B06A74">
        <w:rPr>
          <w:rFonts w:ascii="Arial" w:hAnsi="Arial" w:cs="Arial"/>
        </w:rPr>
        <w:fldChar w:fldCharType="begin">
          <w:ffData>
            <w:name w:val=""/>
            <w:enabled/>
            <w:calcOnExit w:val="0"/>
            <w:checkBox>
              <w:sizeAuto/>
              <w:default w:val="0"/>
              <w:checked w:val="0"/>
            </w:checkBox>
          </w:ffData>
        </w:fldChar>
      </w:r>
      <w:r w:rsidRPr="00B06A74">
        <w:rPr>
          <w:rFonts w:ascii="Arial" w:hAnsi="Arial" w:cs="Arial"/>
        </w:rPr>
        <w:instrText xml:space="preserve"> FORMCHECKBOX </w:instrText>
      </w:r>
      <w:r w:rsidR="00626089">
        <w:rPr>
          <w:rFonts w:ascii="Arial" w:hAnsi="Arial" w:cs="Arial"/>
        </w:rPr>
      </w:r>
      <w:r w:rsidR="00626089">
        <w:rPr>
          <w:rFonts w:ascii="Arial" w:hAnsi="Arial" w:cs="Arial"/>
        </w:rPr>
        <w:fldChar w:fldCharType="separate"/>
      </w:r>
      <w:r w:rsidRPr="00B06A74">
        <w:rPr>
          <w:rFonts w:ascii="Arial" w:hAnsi="Arial" w:cs="Arial"/>
        </w:rPr>
        <w:fldChar w:fldCharType="end"/>
      </w:r>
      <w:bookmarkEnd w:id="13"/>
      <w:r w:rsidRPr="00B06A74">
        <w:rPr>
          <w:rFonts w:ascii="Arial" w:hAnsi="Arial" w:cs="Arial"/>
          <w:i/>
          <w:iCs/>
        </w:rPr>
        <w:t xml:space="preserve"> </w:t>
      </w:r>
      <w:proofErr w:type="gramStart"/>
      <w:r w:rsidRPr="00B06A74">
        <w:rPr>
          <w:rFonts w:ascii="Arial" w:hAnsi="Arial" w:cs="Arial"/>
        </w:rPr>
        <w:t>conjoint</w:t>
      </w:r>
      <w:proofErr w:type="gramEnd"/>
      <w:r w:rsidRPr="00B06A74">
        <w:rPr>
          <w:rFonts w:ascii="Arial" w:hAnsi="Arial" w:cs="Arial"/>
        </w:rPr>
        <w:tab/>
      </w:r>
      <w:r w:rsidRPr="00B06A74">
        <w:rPr>
          <w:rFonts w:ascii="Arial" w:hAnsi="Arial" w:cs="Arial"/>
        </w:rPr>
        <w:tab/>
        <w:t>OU</w:t>
      </w:r>
      <w:r w:rsidRPr="00B06A74">
        <w:rPr>
          <w:rFonts w:ascii="Arial" w:hAnsi="Arial" w:cs="Arial"/>
        </w:rPr>
        <w:tab/>
      </w:r>
      <w:r w:rsidRPr="00B06A74">
        <w:rPr>
          <w:rFonts w:ascii="Arial" w:hAnsi="Arial" w:cs="Arial"/>
        </w:rPr>
        <w:tab/>
      </w:r>
      <w:bookmarkStart w:id="14" w:name="__Fieldmark__342_2182377349"/>
      <w:r w:rsidRPr="00B06A74">
        <w:rPr>
          <w:rFonts w:ascii="Arial" w:hAnsi="Arial" w:cs="Arial"/>
        </w:rPr>
        <w:fldChar w:fldCharType="begin">
          <w:ffData>
            <w:name w:val=""/>
            <w:enabled/>
            <w:calcOnExit w:val="0"/>
            <w:checkBox>
              <w:sizeAuto/>
              <w:default w:val="0"/>
              <w:checked w:val="0"/>
            </w:checkBox>
          </w:ffData>
        </w:fldChar>
      </w:r>
      <w:r w:rsidRPr="00B06A74">
        <w:rPr>
          <w:rFonts w:ascii="Arial" w:hAnsi="Arial" w:cs="Arial"/>
        </w:rPr>
        <w:instrText xml:space="preserve"> FORMCHECKBOX </w:instrText>
      </w:r>
      <w:r w:rsidR="00626089">
        <w:rPr>
          <w:rFonts w:ascii="Arial" w:hAnsi="Arial" w:cs="Arial"/>
        </w:rPr>
      </w:r>
      <w:r w:rsidR="00626089">
        <w:rPr>
          <w:rFonts w:ascii="Arial" w:hAnsi="Arial" w:cs="Arial"/>
        </w:rPr>
        <w:fldChar w:fldCharType="separate"/>
      </w:r>
      <w:r w:rsidRPr="00B06A74">
        <w:rPr>
          <w:rFonts w:ascii="Arial" w:hAnsi="Arial" w:cs="Arial"/>
        </w:rPr>
        <w:fldChar w:fldCharType="end"/>
      </w:r>
      <w:bookmarkEnd w:id="14"/>
      <w:r w:rsidRPr="00B06A74">
        <w:rPr>
          <w:rFonts w:ascii="Arial" w:hAnsi="Arial" w:cs="Arial"/>
          <w:iCs/>
        </w:rPr>
        <w:t xml:space="preserve"> </w:t>
      </w:r>
      <w:r w:rsidRPr="00B06A74">
        <w:rPr>
          <w:rFonts w:ascii="Arial" w:hAnsi="Arial" w:cs="Arial"/>
        </w:rPr>
        <w:t>solidaire</w:t>
      </w:r>
    </w:p>
    <w:p w:rsidR="00363604" w:rsidRPr="00B06A74" w:rsidRDefault="00363604">
      <w:pPr>
        <w:tabs>
          <w:tab w:val="left" w:pos="851"/>
        </w:tabs>
        <w:rPr>
          <w:rFonts w:ascii="Arial" w:hAnsi="Arial" w:cs="Arial"/>
        </w:rPr>
      </w:pPr>
    </w:p>
    <w:bookmarkStart w:id="15" w:name="__Fieldmark__343_2182377349"/>
    <w:p w:rsidR="00363604" w:rsidRPr="00B06A74" w:rsidRDefault="00363604">
      <w:pPr>
        <w:pStyle w:val="fcasegauche"/>
        <w:tabs>
          <w:tab w:val="left" w:pos="426"/>
          <w:tab w:val="left" w:pos="851"/>
        </w:tabs>
        <w:spacing w:after="0"/>
        <w:ind w:left="0" w:firstLine="0"/>
        <w:jc w:val="left"/>
        <w:rPr>
          <w:rFonts w:ascii="Arial" w:hAnsi="Arial" w:cs="Arial"/>
        </w:rPr>
      </w:pPr>
      <w:r w:rsidRPr="00B06A74">
        <w:rPr>
          <w:rFonts w:ascii="Arial" w:hAnsi="Arial" w:cs="Arial"/>
        </w:rPr>
        <w:fldChar w:fldCharType="begin">
          <w:ffData>
            <w:name w:val=""/>
            <w:enabled/>
            <w:calcOnExit w:val="0"/>
            <w:checkBox>
              <w:sizeAuto/>
              <w:default w:val="0"/>
              <w:checked w:val="0"/>
            </w:checkBox>
          </w:ffData>
        </w:fldChar>
      </w:r>
      <w:r w:rsidRPr="00B06A74">
        <w:rPr>
          <w:rFonts w:ascii="Arial" w:hAnsi="Arial" w:cs="Arial"/>
        </w:rPr>
        <w:instrText xml:space="preserve"> FORMCHECKBOX </w:instrText>
      </w:r>
      <w:r w:rsidR="00626089">
        <w:rPr>
          <w:rFonts w:ascii="Arial" w:hAnsi="Arial" w:cs="Arial"/>
        </w:rPr>
      </w:r>
      <w:r w:rsidR="00626089">
        <w:rPr>
          <w:rFonts w:ascii="Arial" w:hAnsi="Arial" w:cs="Arial"/>
        </w:rPr>
        <w:fldChar w:fldCharType="separate"/>
      </w:r>
      <w:r w:rsidRPr="00B06A74">
        <w:rPr>
          <w:rFonts w:ascii="Arial" w:hAnsi="Arial" w:cs="Arial"/>
        </w:rPr>
        <w:fldChar w:fldCharType="end"/>
      </w:r>
      <w:bookmarkEnd w:id="15"/>
      <w:r w:rsidRPr="00B06A74">
        <w:rPr>
          <w:rFonts w:ascii="Arial" w:hAnsi="Arial" w:cs="Arial"/>
        </w:rPr>
        <w:t xml:space="preserve"> Les membres du groupement ont donné mandat au mandataire, qui signe le présent acte d’engagement :</w:t>
      </w:r>
    </w:p>
    <w:p w:rsidR="00363604" w:rsidRPr="00B06A74" w:rsidRDefault="00363604">
      <w:pPr>
        <w:tabs>
          <w:tab w:val="left" w:pos="851"/>
        </w:tabs>
        <w:rPr>
          <w:rFonts w:ascii="Arial" w:hAnsi="Arial" w:cs="Arial"/>
        </w:rPr>
      </w:pPr>
      <w:r w:rsidRPr="00B06A74">
        <w:rPr>
          <w:rFonts w:ascii="Arial" w:hAnsi="Arial" w:cs="Arial"/>
          <w:i/>
          <w:sz w:val="18"/>
          <w:szCs w:val="18"/>
        </w:rPr>
        <w:t>(Cocher la ou les cases correspondantes.)</w:t>
      </w:r>
    </w:p>
    <w:p w:rsidR="00363604" w:rsidRPr="00B06A74" w:rsidRDefault="00363604">
      <w:pPr>
        <w:pStyle w:val="fcasegauche"/>
        <w:tabs>
          <w:tab w:val="left" w:pos="426"/>
          <w:tab w:val="left" w:pos="851"/>
        </w:tabs>
        <w:spacing w:after="0"/>
        <w:ind w:left="0" w:firstLine="0"/>
        <w:jc w:val="left"/>
        <w:rPr>
          <w:rFonts w:ascii="Arial" w:hAnsi="Arial" w:cs="Arial"/>
        </w:rPr>
      </w:pPr>
    </w:p>
    <w:p w:rsidR="00363604" w:rsidRPr="00B06A74" w:rsidRDefault="00363604">
      <w:pPr>
        <w:tabs>
          <w:tab w:val="left" w:pos="851"/>
        </w:tabs>
        <w:ind w:left="1695" w:hanging="1695"/>
        <w:rPr>
          <w:rFonts w:ascii="Arial" w:hAnsi="Arial" w:cs="Arial"/>
        </w:rPr>
      </w:pPr>
      <w:r w:rsidRPr="00B06A74">
        <w:rPr>
          <w:rFonts w:ascii="Arial" w:hAnsi="Arial" w:cs="Arial"/>
        </w:rPr>
        <w:tab/>
      </w:r>
      <w:bookmarkStart w:id="16" w:name="__Fieldmark__344_2182377349"/>
      <w:r w:rsidRPr="00B06A74">
        <w:rPr>
          <w:rFonts w:ascii="Arial" w:hAnsi="Arial" w:cs="Arial"/>
        </w:rPr>
        <w:fldChar w:fldCharType="begin">
          <w:ffData>
            <w:name w:val=""/>
            <w:enabled/>
            <w:calcOnExit w:val="0"/>
            <w:checkBox>
              <w:sizeAuto/>
              <w:default w:val="0"/>
              <w:checked w:val="0"/>
            </w:checkBox>
          </w:ffData>
        </w:fldChar>
      </w:r>
      <w:r w:rsidRPr="00B06A74">
        <w:rPr>
          <w:rFonts w:ascii="Arial" w:hAnsi="Arial" w:cs="Arial"/>
        </w:rPr>
        <w:instrText xml:space="preserve"> FORMCHECKBOX </w:instrText>
      </w:r>
      <w:r w:rsidR="00626089">
        <w:rPr>
          <w:rFonts w:ascii="Arial" w:hAnsi="Arial" w:cs="Arial"/>
        </w:rPr>
      </w:r>
      <w:r w:rsidR="00626089">
        <w:rPr>
          <w:rFonts w:ascii="Arial" w:hAnsi="Arial" w:cs="Arial"/>
        </w:rPr>
        <w:fldChar w:fldCharType="separate"/>
      </w:r>
      <w:r w:rsidRPr="00B06A74">
        <w:rPr>
          <w:rFonts w:ascii="Arial" w:hAnsi="Arial" w:cs="Arial"/>
        </w:rPr>
        <w:fldChar w:fldCharType="end"/>
      </w:r>
      <w:bookmarkEnd w:id="16"/>
      <w:r w:rsidRPr="00B06A74">
        <w:rPr>
          <w:rFonts w:ascii="Arial" w:hAnsi="Arial" w:cs="Arial"/>
        </w:rPr>
        <w:tab/>
      </w:r>
      <w:proofErr w:type="gramStart"/>
      <w:r w:rsidRPr="00B06A74">
        <w:rPr>
          <w:rFonts w:ascii="Arial" w:hAnsi="Arial" w:cs="Arial"/>
        </w:rPr>
        <w:t>pour</w:t>
      </w:r>
      <w:proofErr w:type="gramEnd"/>
      <w:r w:rsidRPr="00B06A74">
        <w:rPr>
          <w:rFonts w:ascii="Arial" w:hAnsi="Arial" w:cs="Arial"/>
        </w:rPr>
        <w:t xml:space="preserve"> signer le présent acte d’engagement en leur nom et pour leur compte, pour les représenter vis-à-vis de l’acheteur et pour coordonner l’ensemble des prestations ;</w:t>
      </w:r>
    </w:p>
    <w:p w:rsidR="00363604" w:rsidRPr="00B06A74" w:rsidRDefault="00363604">
      <w:pPr>
        <w:tabs>
          <w:tab w:val="left" w:pos="851"/>
        </w:tabs>
        <w:rPr>
          <w:rFonts w:ascii="Arial" w:hAnsi="Arial" w:cs="Arial"/>
        </w:rPr>
      </w:pPr>
      <w:r w:rsidRPr="00B06A74">
        <w:rPr>
          <w:rFonts w:ascii="Arial" w:hAnsi="Arial" w:cs="Arial"/>
          <w:i/>
          <w:sz w:val="18"/>
          <w:szCs w:val="18"/>
        </w:rPr>
        <w:tab/>
      </w:r>
      <w:r w:rsidRPr="00B06A74">
        <w:rPr>
          <w:rFonts w:ascii="Arial" w:hAnsi="Arial" w:cs="Arial"/>
          <w:i/>
          <w:sz w:val="18"/>
          <w:szCs w:val="18"/>
        </w:rPr>
        <w:tab/>
      </w:r>
      <w:r w:rsidRPr="00B06A74">
        <w:rPr>
          <w:rFonts w:ascii="Arial" w:hAnsi="Arial" w:cs="Arial"/>
          <w:i/>
          <w:sz w:val="18"/>
          <w:szCs w:val="18"/>
        </w:rPr>
        <w:tab/>
        <w:t>(</w:t>
      </w:r>
      <w:proofErr w:type="gramStart"/>
      <w:r w:rsidRPr="00B06A74">
        <w:rPr>
          <w:rFonts w:ascii="Arial" w:hAnsi="Arial" w:cs="Arial"/>
          <w:i/>
          <w:sz w:val="18"/>
          <w:szCs w:val="18"/>
        </w:rPr>
        <w:t>joindre</w:t>
      </w:r>
      <w:proofErr w:type="gramEnd"/>
      <w:r w:rsidRPr="00B06A74">
        <w:rPr>
          <w:rFonts w:ascii="Arial" w:hAnsi="Arial" w:cs="Arial"/>
          <w:i/>
          <w:sz w:val="18"/>
          <w:szCs w:val="18"/>
        </w:rPr>
        <w:t xml:space="preserve"> les pouvoirs en annexe du présent document.)</w:t>
      </w:r>
    </w:p>
    <w:bookmarkStart w:id="17" w:name="__Fieldmark__345_2182377349"/>
    <w:p w:rsidR="00363604" w:rsidRPr="00B06A74" w:rsidRDefault="00363604">
      <w:pPr>
        <w:tabs>
          <w:tab w:val="left" w:pos="851"/>
        </w:tabs>
        <w:ind w:left="1701" w:hanging="850"/>
        <w:jc w:val="both"/>
        <w:rPr>
          <w:rFonts w:ascii="Arial" w:hAnsi="Arial" w:cs="Arial"/>
        </w:rPr>
      </w:pPr>
      <w:r w:rsidRPr="00B06A74">
        <w:rPr>
          <w:rFonts w:ascii="Arial" w:hAnsi="Arial" w:cs="Arial"/>
        </w:rPr>
        <w:fldChar w:fldCharType="begin">
          <w:ffData>
            <w:name w:val=""/>
            <w:enabled/>
            <w:calcOnExit w:val="0"/>
            <w:checkBox>
              <w:sizeAuto/>
              <w:default w:val="0"/>
              <w:checked w:val="0"/>
            </w:checkBox>
          </w:ffData>
        </w:fldChar>
      </w:r>
      <w:r w:rsidRPr="00B06A74">
        <w:rPr>
          <w:rFonts w:ascii="Arial" w:hAnsi="Arial" w:cs="Arial"/>
        </w:rPr>
        <w:instrText xml:space="preserve"> FORMCHECKBOX </w:instrText>
      </w:r>
      <w:r w:rsidR="00626089">
        <w:rPr>
          <w:rFonts w:ascii="Arial" w:hAnsi="Arial" w:cs="Arial"/>
        </w:rPr>
      </w:r>
      <w:r w:rsidR="00626089">
        <w:rPr>
          <w:rFonts w:ascii="Arial" w:hAnsi="Arial" w:cs="Arial"/>
        </w:rPr>
        <w:fldChar w:fldCharType="separate"/>
      </w:r>
      <w:r w:rsidRPr="00B06A74">
        <w:rPr>
          <w:rFonts w:ascii="Arial" w:hAnsi="Arial" w:cs="Arial"/>
        </w:rPr>
        <w:fldChar w:fldCharType="end"/>
      </w:r>
      <w:bookmarkEnd w:id="17"/>
      <w:r w:rsidRPr="00B06A74">
        <w:rPr>
          <w:rFonts w:ascii="Arial" w:hAnsi="Arial" w:cs="Arial"/>
        </w:rPr>
        <w:tab/>
      </w:r>
      <w:proofErr w:type="gramStart"/>
      <w:r w:rsidRPr="00B06A74">
        <w:rPr>
          <w:rFonts w:ascii="Arial" w:hAnsi="Arial" w:cs="Arial"/>
        </w:rPr>
        <w:t>pour</w:t>
      </w:r>
      <w:proofErr w:type="gramEnd"/>
      <w:r w:rsidRPr="00B06A74">
        <w:rPr>
          <w:rFonts w:ascii="Arial" w:hAnsi="Arial" w:cs="Arial"/>
        </w:rPr>
        <w:t xml:space="preserve"> signer, en leur nom et pour leur compte, les modifications ultérieures du marché public ou de l’accord-cadre ;</w:t>
      </w:r>
    </w:p>
    <w:p w:rsidR="00363604" w:rsidRPr="00B06A74" w:rsidRDefault="00363604">
      <w:pPr>
        <w:tabs>
          <w:tab w:val="left" w:pos="851"/>
        </w:tabs>
        <w:rPr>
          <w:rFonts w:ascii="Arial" w:hAnsi="Arial" w:cs="Arial"/>
        </w:rPr>
      </w:pPr>
      <w:r w:rsidRPr="00B06A74">
        <w:rPr>
          <w:rFonts w:ascii="Arial" w:hAnsi="Arial" w:cs="Arial"/>
          <w:i/>
          <w:sz w:val="18"/>
          <w:szCs w:val="18"/>
        </w:rPr>
        <w:tab/>
      </w:r>
      <w:r w:rsidRPr="00B06A74">
        <w:rPr>
          <w:rFonts w:ascii="Arial" w:hAnsi="Arial" w:cs="Arial"/>
          <w:i/>
          <w:sz w:val="18"/>
          <w:szCs w:val="18"/>
        </w:rPr>
        <w:tab/>
      </w:r>
      <w:r w:rsidRPr="00B06A74">
        <w:rPr>
          <w:rFonts w:ascii="Arial" w:hAnsi="Arial" w:cs="Arial"/>
          <w:i/>
          <w:sz w:val="18"/>
          <w:szCs w:val="18"/>
        </w:rPr>
        <w:tab/>
        <w:t>(</w:t>
      </w:r>
      <w:proofErr w:type="gramStart"/>
      <w:r w:rsidRPr="00B06A74">
        <w:rPr>
          <w:rFonts w:ascii="Arial" w:hAnsi="Arial" w:cs="Arial"/>
          <w:i/>
          <w:sz w:val="18"/>
          <w:szCs w:val="18"/>
        </w:rPr>
        <w:t>joindre</w:t>
      </w:r>
      <w:proofErr w:type="gramEnd"/>
      <w:r w:rsidRPr="00B06A74">
        <w:rPr>
          <w:rFonts w:ascii="Arial" w:hAnsi="Arial" w:cs="Arial"/>
          <w:i/>
          <w:sz w:val="18"/>
          <w:szCs w:val="18"/>
        </w:rPr>
        <w:t xml:space="preserve"> les pouvoirs en annexe du présent document.)</w:t>
      </w:r>
    </w:p>
    <w:p w:rsidR="00363604" w:rsidRPr="00B06A74" w:rsidRDefault="00363604">
      <w:pPr>
        <w:tabs>
          <w:tab w:val="left" w:pos="851"/>
        </w:tabs>
        <w:ind w:left="1134" w:hanging="850"/>
        <w:rPr>
          <w:rFonts w:ascii="Arial" w:hAnsi="Arial" w:cs="Arial"/>
        </w:rPr>
      </w:pPr>
      <w:r w:rsidRPr="00B06A74">
        <w:rPr>
          <w:rFonts w:ascii="Arial" w:hAnsi="Arial" w:cs="Arial"/>
        </w:rPr>
        <w:tab/>
      </w:r>
      <w:bookmarkStart w:id="18" w:name="__Fieldmark__346_2182377349"/>
      <w:r w:rsidRPr="00B06A74">
        <w:rPr>
          <w:rFonts w:ascii="Arial" w:hAnsi="Arial" w:cs="Arial"/>
        </w:rPr>
        <w:fldChar w:fldCharType="begin">
          <w:ffData>
            <w:name w:val=""/>
            <w:enabled/>
            <w:calcOnExit w:val="0"/>
            <w:checkBox>
              <w:sizeAuto/>
              <w:default w:val="0"/>
              <w:checked w:val="0"/>
            </w:checkBox>
          </w:ffData>
        </w:fldChar>
      </w:r>
      <w:r w:rsidRPr="00B06A74">
        <w:rPr>
          <w:rFonts w:ascii="Arial" w:hAnsi="Arial" w:cs="Arial"/>
        </w:rPr>
        <w:instrText xml:space="preserve"> FORMCHECKBOX </w:instrText>
      </w:r>
      <w:r w:rsidR="00626089">
        <w:rPr>
          <w:rFonts w:ascii="Arial" w:hAnsi="Arial" w:cs="Arial"/>
        </w:rPr>
      </w:r>
      <w:r w:rsidR="00626089">
        <w:rPr>
          <w:rFonts w:ascii="Arial" w:hAnsi="Arial" w:cs="Arial"/>
        </w:rPr>
        <w:fldChar w:fldCharType="separate"/>
      </w:r>
      <w:r w:rsidRPr="00B06A74">
        <w:rPr>
          <w:rFonts w:ascii="Arial" w:hAnsi="Arial" w:cs="Arial"/>
        </w:rPr>
        <w:fldChar w:fldCharType="end"/>
      </w:r>
      <w:bookmarkEnd w:id="18"/>
      <w:r w:rsidRPr="00B06A74">
        <w:rPr>
          <w:rFonts w:ascii="Arial" w:hAnsi="Arial" w:cs="Arial"/>
          <w:i/>
          <w:iCs/>
        </w:rPr>
        <w:t xml:space="preserve"> </w:t>
      </w:r>
      <w:r w:rsidRPr="00B06A74">
        <w:rPr>
          <w:rFonts w:ascii="Arial" w:hAnsi="Arial" w:cs="Arial"/>
        </w:rPr>
        <w:tab/>
      </w:r>
      <w:proofErr w:type="gramStart"/>
      <w:r w:rsidRPr="00B06A74">
        <w:rPr>
          <w:rFonts w:ascii="Arial" w:hAnsi="Arial" w:cs="Arial"/>
        </w:rPr>
        <w:t>ont</w:t>
      </w:r>
      <w:proofErr w:type="gramEnd"/>
      <w:r w:rsidRPr="00B06A74">
        <w:rPr>
          <w:rFonts w:ascii="Arial" w:hAnsi="Arial" w:cs="Arial"/>
        </w:rPr>
        <w:t xml:space="preserve"> donné mandat au mandataire dans les conditions définies par les pouvoirs joints en annexe.</w:t>
      </w:r>
    </w:p>
    <w:p w:rsidR="00363604" w:rsidRPr="00B06A74" w:rsidRDefault="00363604">
      <w:pPr>
        <w:tabs>
          <w:tab w:val="left" w:pos="851"/>
        </w:tabs>
        <w:ind w:left="1134" w:hanging="850"/>
        <w:rPr>
          <w:rFonts w:ascii="Arial" w:hAnsi="Arial" w:cs="Arial"/>
          <w:i/>
        </w:rPr>
      </w:pPr>
    </w:p>
    <w:p w:rsidR="00363604" w:rsidRPr="00B06A74" w:rsidRDefault="00363604">
      <w:pPr>
        <w:tabs>
          <w:tab w:val="left" w:pos="851"/>
        </w:tabs>
        <w:rPr>
          <w:rFonts w:ascii="Arial" w:hAnsi="Arial" w:cs="Arial"/>
          <w:i/>
        </w:rPr>
      </w:pPr>
    </w:p>
    <w:bookmarkStart w:id="19" w:name="__Fieldmark__347_2182377349"/>
    <w:p w:rsidR="00363604" w:rsidRPr="00B06A74" w:rsidRDefault="00363604">
      <w:pPr>
        <w:tabs>
          <w:tab w:val="left" w:pos="851"/>
        </w:tabs>
        <w:rPr>
          <w:rFonts w:ascii="Arial" w:hAnsi="Arial" w:cs="Arial"/>
        </w:rPr>
      </w:pPr>
      <w:r w:rsidRPr="00B06A74">
        <w:rPr>
          <w:rFonts w:ascii="Arial" w:hAnsi="Arial" w:cs="Arial"/>
        </w:rPr>
        <w:fldChar w:fldCharType="begin">
          <w:ffData>
            <w:name w:val=""/>
            <w:enabled/>
            <w:calcOnExit w:val="0"/>
            <w:checkBox>
              <w:sizeAuto/>
              <w:default w:val="0"/>
              <w:checked w:val="0"/>
            </w:checkBox>
          </w:ffData>
        </w:fldChar>
      </w:r>
      <w:r w:rsidRPr="00B06A74">
        <w:rPr>
          <w:rFonts w:ascii="Arial" w:hAnsi="Arial" w:cs="Arial"/>
        </w:rPr>
        <w:instrText xml:space="preserve"> FORMCHECKBOX </w:instrText>
      </w:r>
      <w:r w:rsidR="00626089">
        <w:rPr>
          <w:rFonts w:ascii="Arial" w:hAnsi="Arial" w:cs="Arial"/>
        </w:rPr>
      </w:r>
      <w:r w:rsidR="00626089">
        <w:rPr>
          <w:rFonts w:ascii="Arial" w:hAnsi="Arial" w:cs="Arial"/>
        </w:rPr>
        <w:fldChar w:fldCharType="separate"/>
      </w:r>
      <w:r w:rsidRPr="00B06A74">
        <w:rPr>
          <w:rFonts w:ascii="Arial" w:hAnsi="Arial" w:cs="Arial"/>
        </w:rPr>
        <w:fldChar w:fldCharType="end"/>
      </w:r>
      <w:bookmarkEnd w:id="19"/>
      <w:r w:rsidRPr="00B06A74">
        <w:rPr>
          <w:rFonts w:ascii="Arial" w:hAnsi="Arial" w:cs="Arial"/>
        </w:rPr>
        <w:t xml:space="preserve"> Les membres du groupement, qui signent le présent acte d’engagement :</w:t>
      </w:r>
    </w:p>
    <w:p w:rsidR="00363604" w:rsidRPr="00B06A74" w:rsidRDefault="00363604">
      <w:pPr>
        <w:tabs>
          <w:tab w:val="left" w:pos="851"/>
        </w:tabs>
        <w:rPr>
          <w:rFonts w:ascii="Arial" w:hAnsi="Arial" w:cs="Arial"/>
        </w:rPr>
      </w:pPr>
      <w:r w:rsidRPr="00B06A74">
        <w:rPr>
          <w:rFonts w:ascii="Arial" w:hAnsi="Arial" w:cs="Arial"/>
          <w:i/>
          <w:sz w:val="18"/>
          <w:szCs w:val="18"/>
        </w:rPr>
        <w:lastRenderedPageBreak/>
        <w:t>(Cocher la case correspondante.)</w:t>
      </w:r>
    </w:p>
    <w:p w:rsidR="00363604" w:rsidRPr="00B06A74" w:rsidRDefault="00363604">
      <w:pPr>
        <w:tabs>
          <w:tab w:val="left" w:pos="851"/>
        </w:tabs>
        <w:rPr>
          <w:rFonts w:ascii="Arial" w:hAnsi="Arial" w:cs="Arial"/>
        </w:rPr>
      </w:pPr>
    </w:p>
    <w:bookmarkStart w:id="20" w:name="__Fieldmark__348_2182377349"/>
    <w:p w:rsidR="00363604" w:rsidRPr="00B06A74" w:rsidRDefault="00363604">
      <w:pPr>
        <w:tabs>
          <w:tab w:val="left" w:pos="851"/>
        </w:tabs>
        <w:ind w:left="1701" w:hanging="850"/>
        <w:jc w:val="both"/>
        <w:rPr>
          <w:rFonts w:ascii="Arial" w:hAnsi="Arial" w:cs="Arial"/>
        </w:rPr>
      </w:pPr>
      <w:r w:rsidRPr="00B06A74">
        <w:rPr>
          <w:rFonts w:ascii="Arial" w:hAnsi="Arial" w:cs="Arial"/>
        </w:rPr>
        <w:fldChar w:fldCharType="begin">
          <w:ffData>
            <w:name w:val=""/>
            <w:enabled/>
            <w:calcOnExit w:val="0"/>
            <w:checkBox>
              <w:sizeAuto/>
              <w:default w:val="0"/>
              <w:checked w:val="0"/>
            </w:checkBox>
          </w:ffData>
        </w:fldChar>
      </w:r>
      <w:r w:rsidRPr="00B06A74">
        <w:rPr>
          <w:rFonts w:ascii="Arial" w:hAnsi="Arial" w:cs="Arial"/>
        </w:rPr>
        <w:instrText xml:space="preserve"> FORMCHECKBOX </w:instrText>
      </w:r>
      <w:r w:rsidR="00626089">
        <w:rPr>
          <w:rFonts w:ascii="Arial" w:hAnsi="Arial" w:cs="Arial"/>
        </w:rPr>
      </w:r>
      <w:r w:rsidR="00626089">
        <w:rPr>
          <w:rFonts w:ascii="Arial" w:hAnsi="Arial" w:cs="Arial"/>
        </w:rPr>
        <w:fldChar w:fldCharType="separate"/>
      </w:r>
      <w:r w:rsidRPr="00B06A74">
        <w:rPr>
          <w:rFonts w:ascii="Arial" w:hAnsi="Arial" w:cs="Arial"/>
        </w:rPr>
        <w:fldChar w:fldCharType="end"/>
      </w:r>
      <w:bookmarkEnd w:id="20"/>
      <w:r w:rsidRPr="00B06A74">
        <w:rPr>
          <w:rFonts w:ascii="Arial" w:hAnsi="Arial" w:cs="Arial"/>
        </w:rPr>
        <w:tab/>
      </w:r>
      <w:proofErr w:type="gramStart"/>
      <w:r w:rsidRPr="00B06A74">
        <w:rPr>
          <w:rFonts w:ascii="Arial" w:hAnsi="Arial" w:cs="Arial"/>
        </w:rPr>
        <w:t>donnent</w:t>
      </w:r>
      <w:proofErr w:type="gramEnd"/>
      <w:r w:rsidRPr="00B06A74">
        <w:rPr>
          <w:rFonts w:ascii="Arial" w:hAnsi="Arial" w:cs="Arial"/>
        </w:rPr>
        <w:t xml:space="preserve"> mandat au mandataire, qui l’accepte, pour les représenter vis-à-vis de l’acheteur et pour coordonner l’ensemble des prestations ;</w:t>
      </w:r>
    </w:p>
    <w:bookmarkStart w:id="21" w:name="__Fieldmark__349_2182377349"/>
    <w:p w:rsidR="00363604" w:rsidRPr="00B06A74" w:rsidRDefault="00363604">
      <w:pPr>
        <w:tabs>
          <w:tab w:val="left" w:pos="851"/>
        </w:tabs>
        <w:ind w:left="1701" w:hanging="850"/>
        <w:jc w:val="both"/>
        <w:rPr>
          <w:rFonts w:ascii="Arial" w:hAnsi="Arial" w:cs="Arial"/>
        </w:rPr>
      </w:pPr>
      <w:r w:rsidRPr="00B06A74">
        <w:rPr>
          <w:rFonts w:ascii="Arial" w:hAnsi="Arial" w:cs="Arial"/>
        </w:rPr>
        <w:fldChar w:fldCharType="begin">
          <w:ffData>
            <w:name w:val=""/>
            <w:enabled/>
            <w:calcOnExit w:val="0"/>
            <w:checkBox>
              <w:sizeAuto/>
              <w:default w:val="0"/>
              <w:checked w:val="0"/>
            </w:checkBox>
          </w:ffData>
        </w:fldChar>
      </w:r>
      <w:r w:rsidRPr="00B06A74">
        <w:rPr>
          <w:rFonts w:ascii="Arial" w:hAnsi="Arial" w:cs="Arial"/>
        </w:rPr>
        <w:instrText xml:space="preserve"> FORMCHECKBOX </w:instrText>
      </w:r>
      <w:r w:rsidR="00626089">
        <w:rPr>
          <w:rFonts w:ascii="Arial" w:hAnsi="Arial" w:cs="Arial"/>
        </w:rPr>
      </w:r>
      <w:r w:rsidR="00626089">
        <w:rPr>
          <w:rFonts w:ascii="Arial" w:hAnsi="Arial" w:cs="Arial"/>
        </w:rPr>
        <w:fldChar w:fldCharType="separate"/>
      </w:r>
      <w:r w:rsidRPr="00B06A74">
        <w:rPr>
          <w:rFonts w:ascii="Arial" w:hAnsi="Arial" w:cs="Arial"/>
        </w:rPr>
        <w:fldChar w:fldCharType="end"/>
      </w:r>
      <w:bookmarkEnd w:id="21"/>
      <w:r w:rsidRPr="00B06A74">
        <w:rPr>
          <w:rFonts w:ascii="Arial" w:hAnsi="Arial" w:cs="Arial"/>
        </w:rPr>
        <w:tab/>
      </w:r>
      <w:proofErr w:type="gramStart"/>
      <w:r w:rsidRPr="00B06A74">
        <w:rPr>
          <w:rFonts w:ascii="Arial" w:hAnsi="Arial" w:cs="Arial"/>
        </w:rPr>
        <w:t>donnent</w:t>
      </w:r>
      <w:proofErr w:type="gramEnd"/>
      <w:r w:rsidRPr="00B06A74">
        <w:rPr>
          <w:rFonts w:ascii="Arial" w:hAnsi="Arial" w:cs="Arial"/>
        </w:rPr>
        <w:t xml:space="preserve"> mandat au mandataire, qui l’accepte, pour signer, en leur nom et pour leur compte, les modifications ultérieures du marché ou de l’accord-cadre ;</w:t>
      </w:r>
    </w:p>
    <w:p w:rsidR="00363604" w:rsidRPr="00B06A74" w:rsidRDefault="00363604">
      <w:pPr>
        <w:tabs>
          <w:tab w:val="left" w:pos="851"/>
        </w:tabs>
        <w:ind w:left="1134" w:hanging="850"/>
        <w:rPr>
          <w:rFonts w:ascii="Arial" w:hAnsi="Arial" w:cs="Arial"/>
        </w:rPr>
      </w:pPr>
      <w:r w:rsidRPr="00B06A74">
        <w:rPr>
          <w:rFonts w:ascii="Arial" w:hAnsi="Arial" w:cs="Arial"/>
        </w:rPr>
        <w:tab/>
      </w:r>
      <w:bookmarkStart w:id="22" w:name="__Fieldmark__350_2182377349"/>
      <w:r w:rsidRPr="00B06A74">
        <w:rPr>
          <w:rFonts w:ascii="Arial" w:hAnsi="Arial" w:cs="Arial"/>
        </w:rPr>
        <w:fldChar w:fldCharType="begin">
          <w:ffData>
            <w:name w:val=""/>
            <w:enabled/>
            <w:calcOnExit w:val="0"/>
            <w:checkBox>
              <w:sizeAuto/>
              <w:default w:val="0"/>
              <w:checked w:val="0"/>
            </w:checkBox>
          </w:ffData>
        </w:fldChar>
      </w:r>
      <w:r w:rsidRPr="00B06A74">
        <w:rPr>
          <w:rFonts w:ascii="Arial" w:hAnsi="Arial" w:cs="Arial"/>
        </w:rPr>
        <w:instrText xml:space="preserve"> FORMCHECKBOX </w:instrText>
      </w:r>
      <w:r w:rsidR="00626089">
        <w:rPr>
          <w:rFonts w:ascii="Arial" w:hAnsi="Arial" w:cs="Arial"/>
        </w:rPr>
      </w:r>
      <w:r w:rsidR="00626089">
        <w:rPr>
          <w:rFonts w:ascii="Arial" w:hAnsi="Arial" w:cs="Arial"/>
        </w:rPr>
        <w:fldChar w:fldCharType="separate"/>
      </w:r>
      <w:r w:rsidRPr="00B06A74">
        <w:rPr>
          <w:rFonts w:ascii="Arial" w:hAnsi="Arial" w:cs="Arial"/>
        </w:rPr>
        <w:fldChar w:fldCharType="end"/>
      </w:r>
      <w:bookmarkEnd w:id="22"/>
      <w:r w:rsidRPr="00B06A74">
        <w:rPr>
          <w:rFonts w:ascii="Arial" w:hAnsi="Arial" w:cs="Arial"/>
          <w:i/>
          <w:iCs/>
        </w:rPr>
        <w:t xml:space="preserve"> </w:t>
      </w:r>
      <w:r w:rsidRPr="00B06A74">
        <w:rPr>
          <w:rFonts w:ascii="Arial" w:hAnsi="Arial" w:cs="Arial"/>
        </w:rPr>
        <w:tab/>
      </w:r>
      <w:proofErr w:type="gramStart"/>
      <w:r w:rsidRPr="00B06A74">
        <w:rPr>
          <w:rFonts w:ascii="Arial" w:hAnsi="Arial" w:cs="Arial"/>
        </w:rPr>
        <w:t>donnent</w:t>
      </w:r>
      <w:proofErr w:type="gramEnd"/>
      <w:r w:rsidRPr="00B06A74">
        <w:rPr>
          <w:rFonts w:ascii="Arial" w:hAnsi="Arial" w:cs="Arial"/>
        </w:rPr>
        <w:t xml:space="preserve"> mandat au mandataire dans les conditions définies ci-dessous :</w:t>
      </w:r>
    </w:p>
    <w:p w:rsidR="00363604" w:rsidRPr="00B06A74" w:rsidRDefault="00363604">
      <w:pPr>
        <w:tabs>
          <w:tab w:val="left" w:pos="851"/>
        </w:tabs>
        <w:ind w:left="1134" w:hanging="850"/>
        <w:rPr>
          <w:rFonts w:ascii="Arial" w:hAnsi="Arial" w:cs="Arial"/>
          <w:i/>
          <w:sz w:val="18"/>
          <w:szCs w:val="18"/>
        </w:rPr>
      </w:pPr>
    </w:p>
    <w:p w:rsidR="00363604" w:rsidRPr="00B06A74" w:rsidRDefault="00363604">
      <w:pPr>
        <w:tabs>
          <w:tab w:val="left" w:pos="851"/>
        </w:tabs>
        <w:rPr>
          <w:rFonts w:ascii="Arial" w:hAnsi="Arial" w:cs="Arial"/>
          <w:i/>
          <w:sz w:val="18"/>
          <w:szCs w:val="18"/>
        </w:rPr>
      </w:pPr>
    </w:p>
    <w:tbl>
      <w:tblPr>
        <w:tblW w:w="0" w:type="auto"/>
        <w:tblInd w:w="-45" w:type="dxa"/>
        <w:tblLayout w:type="fixed"/>
        <w:tblLook w:val="0000" w:firstRow="0" w:lastRow="0" w:firstColumn="0" w:lastColumn="0" w:noHBand="0" w:noVBand="0"/>
      </w:tblPr>
      <w:tblGrid>
        <w:gridCol w:w="4644"/>
        <w:gridCol w:w="2694"/>
        <w:gridCol w:w="3066"/>
      </w:tblGrid>
      <w:tr w:rsidR="00363604" w:rsidRPr="00B06A74">
        <w:tc>
          <w:tcPr>
            <w:tcW w:w="4644" w:type="dxa"/>
            <w:tcBorders>
              <w:top w:val="single" w:sz="4" w:space="0" w:color="000000"/>
              <w:left w:val="single" w:sz="4" w:space="0" w:color="000000"/>
              <w:bottom w:val="single" w:sz="4" w:space="0" w:color="000000"/>
            </w:tcBorders>
            <w:shd w:val="clear" w:color="auto" w:fill="auto"/>
            <w:vAlign w:val="center"/>
          </w:tcPr>
          <w:p w:rsidR="00363604" w:rsidRPr="00B06A74" w:rsidRDefault="00363604">
            <w:pPr>
              <w:tabs>
                <w:tab w:val="left" w:pos="851"/>
              </w:tabs>
              <w:jc w:val="center"/>
              <w:rPr>
                <w:rFonts w:ascii="Arial" w:hAnsi="Arial" w:cs="Arial"/>
              </w:rPr>
            </w:pPr>
            <w:r w:rsidRPr="00B06A74">
              <w:rPr>
                <w:rFonts w:ascii="Arial" w:hAnsi="Arial" w:cs="Arial"/>
                <w:b/>
                <w:bCs/>
              </w:rPr>
              <w:t>Nom, prénom et qualité</w:t>
            </w:r>
          </w:p>
          <w:p w:rsidR="00363604" w:rsidRPr="00B06A74" w:rsidRDefault="00363604">
            <w:pPr>
              <w:tabs>
                <w:tab w:val="left" w:pos="851"/>
              </w:tabs>
              <w:jc w:val="center"/>
              <w:rPr>
                <w:rFonts w:ascii="Arial" w:hAnsi="Arial" w:cs="Arial"/>
              </w:rPr>
            </w:pPr>
            <w:proofErr w:type="gramStart"/>
            <w:r w:rsidRPr="00B06A74">
              <w:rPr>
                <w:rFonts w:ascii="Arial" w:hAnsi="Arial" w:cs="Arial"/>
                <w:b/>
                <w:bCs/>
              </w:rPr>
              <w:t>du</w:t>
            </w:r>
            <w:proofErr w:type="gramEnd"/>
            <w:r w:rsidRPr="00B06A74">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63604" w:rsidRPr="00B06A74" w:rsidRDefault="00363604">
            <w:pPr>
              <w:tabs>
                <w:tab w:val="left" w:pos="851"/>
              </w:tabs>
              <w:jc w:val="center"/>
              <w:rPr>
                <w:rFonts w:ascii="Arial" w:hAnsi="Arial" w:cs="Arial"/>
              </w:rPr>
            </w:pPr>
            <w:r w:rsidRPr="00B06A74">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3604" w:rsidRPr="00B06A74" w:rsidRDefault="00363604">
            <w:pPr>
              <w:tabs>
                <w:tab w:val="left" w:pos="851"/>
              </w:tabs>
              <w:jc w:val="center"/>
              <w:rPr>
                <w:rFonts w:ascii="Arial" w:hAnsi="Arial" w:cs="Arial"/>
              </w:rPr>
            </w:pPr>
            <w:r w:rsidRPr="00B06A74">
              <w:rPr>
                <w:rFonts w:ascii="Arial" w:hAnsi="Arial" w:cs="Arial"/>
                <w:b/>
                <w:bCs/>
              </w:rPr>
              <w:t>Signature</w:t>
            </w:r>
          </w:p>
        </w:tc>
      </w:tr>
      <w:tr w:rsidR="00363604" w:rsidRPr="00B06A74" w:rsidTr="00B52B10">
        <w:trPr>
          <w:trHeight w:val="564"/>
        </w:trPr>
        <w:tc>
          <w:tcPr>
            <w:tcW w:w="4644" w:type="dxa"/>
            <w:tcBorders>
              <w:top w:val="single" w:sz="4" w:space="0" w:color="000000"/>
              <w:left w:val="single" w:sz="4" w:space="0" w:color="000000"/>
              <w:bottom w:val="single" w:sz="4" w:space="0" w:color="000000"/>
            </w:tcBorders>
            <w:shd w:val="clear" w:color="auto" w:fill="auto"/>
          </w:tcPr>
          <w:p w:rsidR="00363604" w:rsidRPr="00B06A74" w:rsidRDefault="0036360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rsidR="00363604" w:rsidRPr="00B06A74" w:rsidRDefault="00363604">
            <w:pPr>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rsidR="00363604" w:rsidRPr="00B06A74" w:rsidRDefault="00363604">
            <w:pPr>
              <w:tabs>
                <w:tab w:val="left" w:pos="851"/>
              </w:tabs>
              <w:snapToGrid w:val="0"/>
              <w:jc w:val="both"/>
              <w:rPr>
                <w:rFonts w:ascii="Arial" w:hAnsi="Arial" w:cs="Arial"/>
                <w:b/>
                <w:bCs/>
              </w:rPr>
            </w:pPr>
          </w:p>
        </w:tc>
      </w:tr>
      <w:tr w:rsidR="00363604" w:rsidRPr="00B06A74" w:rsidTr="00B52B10">
        <w:trPr>
          <w:trHeight w:val="537"/>
        </w:trPr>
        <w:tc>
          <w:tcPr>
            <w:tcW w:w="4644" w:type="dxa"/>
            <w:tcBorders>
              <w:top w:val="single" w:sz="4" w:space="0" w:color="000000"/>
              <w:left w:val="single" w:sz="4" w:space="0" w:color="000000"/>
              <w:bottom w:val="single" w:sz="6" w:space="0" w:color="000000"/>
            </w:tcBorders>
            <w:shd w:val="clear" w:color="auto" w:fill="auto"/>
          </w:tcPr>
          <w:p w:rsidR="00363604" w:rsidRPr="00B06A74" w:rsidRDefault="0036360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6" w:space="0" w:color="000000"/>
            </w:tcBorders>
            <w:shd w:val="clear" w:color="auto" w:fill="auto"/>
          </w:tcPr>
          <w:p w:rsidR="00363604" w:rsidRPr="00B06A74" w:rsidRDefault="00363604">
            <w:pPr>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6" w:space="0" w:color="000000"/>
              <w:right w:val="single" w:sz="4" w:space="0" w:color="000000"/>
            </w:tcBorders>
            <w:shd w:val="clear" w:color="auto" w:fill="auto"/>
          </w:tcPr>
          <w:p w:rsidR="00363604" w:rsidRPr="00B06A74" w:rsidRDefault="00363604">
            <w:pPr>
              <w:tabs>
                <w:tab w:val="left" w:pos="851"/>
              </w:tabs>
              <w:snapToGrid w:val="0"/>
              <w:jc w:val="both"/>
              <w:rPr>
                <w:rFonts w:ascii="Arial" w:hAnsi="Arial" w:cs="Arial"/>
                <w:b/>
                <w:bCs/>
              </w:rPr>
            </w:pPr>
          </w:p>
        </w:tc>
      </w:tr>
    </w:tbl>
    <w:p w:rsidR="00363604" w:rsidRPr="00B06A74" w:rsidRDefault="00363604">
      <w:pPr>
        <w:tabs>
          <w:tab w:val="left" w:pos="851"/>
        </w:tabs>
        <w:jc w:val="both"/>
        <w:rPr>
          <w:rFonts w:ascii="Arial" w:hAnsi="Arial" w:cs="Arial"/>
        </w:rPr>
      </w:pPr>
      <w:r w:rsidRPr="00B06A74">
        <w:rPr>
          <w:rFonts w:ascii="Arial" w:hAnsi="Arial" w:cs="Arial"/>
          <w:sz w:val="18"/>
          <w:szCs w:val="18"/>
        </w:rPr>
        <w:t>(*) Le signataire doit avoir le pouvoir d’engager la personne qu’il représente.</w:t>
      </w:r>
    </w:p>
    <w:p w:rsidR="00363604" w:rsidRPr="00B06A74" w:rsidRDefault="00363604">
      <w:pPr>
        <w:tabs>
          <w:tab w:val="left" w:pos="851"/>
        </w:tabs>
        <w:jc w:val="both"/>
        <w:rPr>
          <w:rFonts w:ascii="Arial" w:hAnsi="Arial" w:cs="Arial"/>
          <w:bCs/>
        </w:rPr>
      </w:pPr>
    </w:p>
    <w:p w:rsidR="00363604" w:rsidRPr="00B06A74" w:rsidRDefault="00363604">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63604" w:rsidRPr="00B06A74">
        <w:tc>
          <w:tcPr>
            <w:tcW w:w="10277" w:type="dxa"/>
            <w:shd w:val="clear" w:color="auto" w:fill="66CCFF"/>
          </w:tcPr>
          <w:p w:rsidR="00363604" w:rsidRPr="00B06A74" w:rsidRDefault="00363604">
            <w:pPr>
              <w:pStyle w:val="Titre4"/>
              <w:tabs>
                <w:tab w:val="left" w:pos="851"/>
              </w:tabs>
            </w:pPr>
            <w:r w:rsidRPr="00B06A74">
              <w:rPr>
                <w:sz w:val="22"/>
                <w:szCs w:val="22"/>
              </w:rPr>
              <w:t>D - Identification et signature de l’acheteur.</w:t>
            </w:r>
          </w:p>
        </w:tc>
      </w:tr>
    </w:tbl>
    <w:p w:rsidR="00363604" w:rsidRPr="00B06A74" w:rsidRDefault="00363604">
      <w:pPr>
        <w:tabs>
          <w:tab w:val="left" w:pos="851"/>
        </w:tabs>
        <w:rPr>
          <w:rFonts w:ascii="Arial" w:hAnsi="Arial" w:cs="Arial"/>
        </w:rPr>
      </w:pPr>
    </w:p>
    <w:p w:rsidR="00363604" w:rsidRPr="00B06A74" w:rsidRDefault="00363604" w:rsidP="00777370">
      <w:pPr>
        <w:pStyle w:val="Titre1"/>
        <w:tabs>
          <w:tab w:val="left" w:pos="567"/>
          <w:tab w:val="left" w:pos="851"/>
        </w:tabs>
        <w:ind w:left="0"/>
        <w:jc w:val="both"/>
        <w:rPr>
          <w:rFonts w:ascii="Arial" w:hAnsi="Arial" w:cs="Arial"/>
        </w:rPr>
      </w:pPr>
      <w:bookmarkStart w:id="23" w:name="_Hlk85113936"/>
      <w:r w:rsidRPr="00B06A74">
        <w:rPr>
          <w:rFonts w:ascii="Arial" w:eastAsia="Wingdings" w:hAnsi="Arial" w:cs="Arial"/>
          <w:b w:val="0"/>
          <w:color w:val="66CCFF"/>
          <w:spacing w:val="-10"/>
        </w:rPr>
        <w:t></w:t>
      </w:r>
      <w:r w:rsidRPr="00B06A74">
        <w:rPr>
          <w:rFonts w:ascii="Arial" w:eastAsia="Arial" w:hAnsi="Arial" w:cs="Arial"/>
          <w:spacing w:val="-10"/>
        </w:rPr>
        <w:t xml:space="preserve"> </w:t>
      </w:r>
      <w:r w:rsidRPr="00B06A74">
        <w:rPr>
          <w:rFonts w:ascii="Arial" w:hAnsi="Arial" w:cs="Arial"/>
          <w:b w:val="0"/>
          <w:bCs/>
          <w:iCs/>
        </w:rPr>
        <w:t>Désignation de l’acheteur :</w:t>
      </w:r>
    </w:p>
    <w:p w:rsidR="00363604" w:rsidRPr="00B06A74" w:rsidRDefault="00363604">
      <w:pPr>
        <w:pStyle w:val="Titre1"/>
        <w:tabs>
          <w:tab w:val="left" w:pos="851"/>
        </w:tabs>
        <w:ind w:left="0" w:hanging="432"/>
        <w:jc w:val="both"/>
        <w:rPr>
          <w:rFonts w:ascii="Arial" w:hAnsi="Arial" w:cs="Arial"/>
          <w:b w:val="0"/>
          <w:bCs/>
          <w:i/>
          <w:iCs/>
          <w:sz w:val="18"/>
          <w:szCs w:val="18"/>
        </w:rPr>
      </w:pPr>
    </w:p>
    <w:p w:rsidR="00363604" w:rsidRPr="00B06A74" w:rsidRDefault="00363604" w:rsidP="00777370">
      <w:pPr>
        <w:suppressAutoHyphens w:val="0"/>
        <w:jc w:val="both"/>
        <w:rPr>
          <w:rFonts w:ascii="Arial" w:hAnsi="Arial" w:cs="Arial"/>
          <w:b/>
          <w:bCs/>
          <w:lang w:eastAsia="fr-FR"/>
        </w:rPr>
      </w:pPr>
      <w:r w:rsidRPr="00B06A74">
        <w:rPr>
          <w:rFonts w:ascii="Arial" w:hAnsi="Arial" w:cs="Arial"/>
          <w:b/>
          <w:bCs/>
          <w:lang w:eastAsia="fr-FR"/>
        </w:rPr>
        <w:t>Université Rennes 2 - Place du Recteur Henri le Moal – CS 24307 – 35043 RENNES Cedex</w:t>
      </w:r>
    </w:p>
    <w:p w:rsidR="00363604" w:rsidRPr="00B06A74" w:rsidRDefault="00363604">
      <w:pPr>
        <w:pStyle w:val="En-tte"/>
        <w:tabs>
          <w:tab w:val="clear" w:pos="4536"/>
          <w:tab w:val="clear" w:pos="9072"/>
          <w:tab w:val="left" w:pos="851"/>
        </w:tabs>
        <w:jc w:val="both"/>
        <w:rPr>
          <w:rFonts w:ascii="Arial" w:hAnsi="Arial" w:cs="Arial"/>
          <w:b/>
          <w:bCs/>
        </w:rPr>
      </w:pPr>
    </w:p>
    <w:p w:rsidR="00363604" w:rsidRPr="00B06A74" w:rsidRDefault="00363604">
      <w:pPr>
        <w:tabs>
          <w:tab w:val="left" w:pos="426"/>
          <w:tab w:val="left" w:pos="851"/>
          <w:tab w:val="left" w:pos="5103"/>
        </w:tabs>
        <w:jc w:val="both"/>
        <w:rPr>
          <w:rFonts w:ascii="Arial" w:hAnsi="Arial" w:cs="Arial"/>
        </w:rPr>
      </w:pPr>
      <w:r w:rsidRPr="00B06A74">
        <w:rPr>
          <w:rFonts w:ascii="Arial" w:eastAsia="Wingdings" w:hAnsi="Arial" w:cs="Arial"/>
          <w:b/>
          <w:color w:val="66CCFF"/>
          <w:spacing w:val="-10"/>
        </w:rPr>
        <w:t></w:t>
      </w:r>
      <w:r w:rsidRPr="00B06A74">
        <w:rPr>
          <w:rFonts w:ascii="Arial" w:eastAsia="Arial" w:hAnsi="Arial" w:cs="Arial"/>
          <w:b/>
          <w:spacing w:val="-10"/>
        </w:rPr>
        <w:t xml:space="preserve"> </w:t>
      </w:r>
      <w:r w:rsidRPr="00B06A74">
        <w:rPr>
          <w:rFonts w:ascii="Arial" w:hAnsi="Arial" w:cs="Arial"/>
        </w:rPr>
        <w:t>Nom, prénom, qualité du signataire du marché ou de l’accord-cadre :</w:t>
      </w:r>
    </w:p>
    <w:p w:rsidR="00363604" w:rsidRPr="00B06A74" w:rsidRDefault="00363604">
      <w:pPr>
        <w:tabs>
          <w:tab w:val="left" w:pos="851"/>
        </w:tabs>
        <w:jc w:val="both"/>
        <w:rPr>
          <w:rFonts w:ascii="Arial" w:hAnsi="Arial" w:cs="Arial"/>
          <w:i/>
          <w:sz w:val="18"/>
          <w:szCs w:val="18"/>
        </w:rPr>
      </w:pPr>
    </w:p>
    <w:p w:rsidR="00363604" w:rsidRPr="00B06A74" w:rsidRDefault="009612C7">
      <w:pPr>
        <w:suppressAutoHyphens w:val="0"/>
        <w:jc w:val="both"/>
        <w:rPr>
          <w:rFonts w:ascii="Arial" w:hAnsi="Arial" w:cs="Arial"/>
        </w:rPr>
      </w:pPr>
      <w:bookmarkStart w:id="24" w:name="_Hlk82500694"/>
      <w:r w:rsidRPr="00B06A74">
        <w:rPr>
          <w:rFonts w:ascii="Arial" w:hAnsi="Arial" w:cs="Arial"/>
          <w:b/>
          <w:bCs/>
          <w:lang w:eastAsia="fr-FR"/>
        </w:rPr>
        <w:t xml:space="preserve">Monsieur Vincent </w:t>
      </w:r>
      <w:proofErr w:type="spellStart"/>
      <w:r w:rsidRPr="00B06A74">
        <w:rPr>
          <w:rFonts w:ascii="Arial" w:hAnsi="Arial" w:cs="Arial"/>
          <w:b/>
          <w:bCs/>
          <w:lang w:eastAsia="fr-FR"/>
        </w:rPr>
        <w:t>Gouëset</w:t>
      </w:r>
      <w:proofErr w:type="spellEnd"/>
      <w:r w:rsidRPr="00B06A74">
        <w:rPr>
          <w:rFonts w:ascii="Arial" w:hAnsi="Arial" w:cs="Arial"/>
          <w:b/>
          <w:bCs/>
          <w:lang w:eastAsia="fr-FR"/>
        </w:rPr>
        <w:t xml:space="preserve">, </w:t>
      </w:r>
      <w:r w:rsidR="00363604" w:rsidRPr="00B06A74">
        <w:rPr>
          <w:rFonts w:ascii="Arial" w:hAnsi="Arial" w:cs="Arial"/>
          <w:b/>
          <w:bCs/>
          <w:color w:val="000000"/>
          <w:lang w:eastAsia="fr-FR"/>
        </w:rPr>
        <w:t xml:space="preserve">Président </w:t>
      </w:r>
      <w:bookmarkEnd w:id="24"/>
      <w:r w:rsidR="00363604" w:rsidRPr="00B06A74">
        <w:rPr>
          <w:rFonts w:ascii="Arial" w:hAnsi="Arial" w:cs="Arial"/>
          <w:b/>
          <w:bCs/>
          <w:color w:val="000000"/>
          <w:lang w:eastAsia="fr-FR"/>
        </w:rPr>
        <w:t>de</w:t>
      </w:r>
      <w:r w:rsidR="00363604" w:rsidRPr="00B06A74">
        <w:rPr>
          <w:rFonts w:ascii="Arial" w:hAnsi="Arial" w:cs="Arial"/>
          <w:b/>
          <w:bCs/>
          <w:lang w:eastAsia="fr-FR"/>
        </w:rPr>
        <w:t xml:space="preserve"> l’Université Rennes 2</w:t>
      </w:r>
    </w:p>
    <w:p w:rsidR="00363604" w:rsidRPr="00B06A74" w:rsidRDefault="00363604">
      <w:pPr>
        <w:tabs>
          <w:tab w:val="left" w:pos="851"/>
        </w:tabs>
        <w:jc w:val="both"/>
        <w:rPr>
          <w:rFonts w:ascii="Arial" w:hAnsi="Arial" w:cs="Arial"/>
          <w:b/>
          <w:bCs/>
          <w:lang w:eastAsia="fr-FR"/>
        </w:rPr>
      </w:pPr>
    </w:p>
    <w:p w:rsidR="00363604" w:rsidRPr="00B06A74" w:rsidRDefault="00363604">
      <w:pPr>
        <w:tabs>
          <w:tab w:val="left" w:pos="851"/>
        </w:tabs>
        <w:jc w:val="both"/>
        <w:rPr>
          <w:rFonts w:ascii="Arial" w:hAnsi="Arial" w:cs="Arial"/>
        </w:rPr>
      </w:pPr>
      <w:r w:rsidRPr="00B06A74">
        <w:rPr>
          <w:rFonts w:ascii="Arial" w:eastAsia="Wingdings" w:hAnsi="Arial" w:cs="Arial"/>
          <w:b/>
          <w:color w:val="66CCFF"/>
          <w:spacing w:val="-10"/>
        </w:rPr>
        <w:t></w:t>
      </w:r>
      <w:r w:rsidRPr="00B06A74">
        <w:rPr>
          <w:rFonts w:ascii="Arial" w:eastAsia="Arial" w:hAnsi="Arial" w:cs="Arial"/>
          <w:spacing w:val="-10"/>
        </w:rPr>
        <w:t xml:space="preserve"> </w:t>
      </w:r>
      <w:r w:rsidRPr="00B06A74">
        <w:rPr>
          <w:rFonts w:ascii="Arial" w:hAnsi="Arial" w:cs="Arial"/>
        </w:rPr>
        <w:t>Personne habilitée à donner les renseignements prévus à l’</w:t>
      </w:r>
      <w:hyperlink r:id="rId18" w:history="1">
        <w:r w:rsidRPr="00B06A74">
          <w:rPr>
            <w:rStyle w:val="Lienhypertexte"/>
            <w:rFonts w:ascii="Arial" w:hAnsi="Arial" w:cs="Arial"/>
          </w:rPr>
          <w:t>article R. 2191-59</w:t>
        </w:r>
      </w:hyperlink>
      <w:r w:rsidRPr="00B06A74">
        <w:rPr>
          <w:rFonts w:ascii="Arial" w:hAnsi="Arial" w:cs="Arial"/>
        </w:rPr>
        <w:t xml:space="preserve"> du code de la commande publique, auquel renvoie l’</w:t>
      </w:r>
      <w:hyperlink r:id="rId19" w:history="1">
        <w:r w:rsidRPr="00B06A74">
          <w:rPr>
            <w:rStyle w:val="Lienhypertexte"/>
            <w:rFonts w:ascii="Arial" w:hAnsi="Arial" w:cs="Arial"/>
          </w:rPr>
          <w:t>article R. 2391-28</w:t>
        </w:r>
      </w:hyperlink>
      <w:r w:rsidRPr="00B06A74">
        <w:rPr>
          <w:rFonts w:ascii="Arial" w:hAnsi="Arial" w:cs="Arial"/>
        </w:rPr>
        <w:t xml:space="preserve"> du même code (nantissements ou cessions de créances)</w:t>
      </w:r>
    </w:p>
    <w:p w:rsidR="00363604" w:rsidRPr="00B06A74" w:rsidRDefault="00363604">
      <w:pPr>
        <w:tabs>
          <w:tab w:val="left" w:pos="851"/>
        </w:tabs>
        <w:jc w:val="both"/>
        <w:rPr>
          <w:rFonts w:ascii="Arial" w:hAnsi="Arial" w:cs="Arial"/>
        </w:rPr>
      </w:pPr>
      <w:r w:rsidRPr="00B06A74">
        <w:rPr>
          <w:rFonts w:ascii="Arial" w:hAnsi="Arial" w:cs="Arial"/>
          <w:i/>
          <w:sz w:val="18"/>
          <w:szCs w:val="18"/>
        </w:rPr>
        <w:t>(Indiquer l’identité de la personne, ses adresses postale et électronique, ses numéros de téléphone et de télécopie.)</w:t>
      </w:r>
    </w:p>
    <w:p w:rsidR="00363604" w:rsidRPr="00B06A74" w:rsidRDefault="00363604">
      <w:pPr>
        <w:tabs>
          <w:tab w:val="left" w:pos="851"/>
        </w:tabs>
        <w:jc w:val="both"/>
        <w:rPr>
          <w:rFonts w:ascii="Arial" w:hAnsi="Arial" w:cs="Arial"/>
        </w:rPr>
      </w:pPr>
      <w:r w:rsidRPr="00B06A74">
        <w:rPr>
          <w:rFonts w:ascii="Arial" w:eastAsia="Arial" w:hAnsi="Arial" w:cs="Arial"/>
        </w:rPr>
        <w:t xml:space="preserve"> </w:t>
      </w:r>
      <w:r w:rsidRPr="00B06A74">
        <w:rPr>
          <w:rFonts w:ascii="Arial" w:hAnsi="Arial" w:cs="Arial"/>
        </w:rPr>
        <w:t>(</w:t>
      </w:r>
      <w:proofErr w:type="gramStart"/>
      <w:r w:rsidRPr="00B06A74">
        <w:rPr>
          <w:rFonts w:ascii="Arial" w:hAnsi="Arial" w:cs="Arial"/>
        </w:rPr>
        <w:t>nantissements</w:t>
      </w:r>
      <w:proofErr w:type="gramEnd"/>
      <w:r w:rsidRPr="00B06A74">
        <w:rPr>
          <w:rFonts w:ascii="Arial" w:hAnsi="Arial" w:cs="Arial"/>
        </w:rPr>
        <w:t xml:space="preserve"> ou cessions de créances)</w:t>
      </w:r>
      <w:r w:rsidRPr="00B06A74">
        <w:rPr>
          <w:rFonts w:ascii="Arial" w:hAnsi="Arial" w:cs="Arial"/>
          <w:i/>
          <w:sz w:val="18"/>
          <w:szCs w:val="18"/>
        </w:rPr>
        <w:t> :</w:t>
      </w:r>
    </w:p>
    <w:p w:rsidR="00363604" w:rsidRPr="00B06A74" w:rsidRDefault="00363604">
      <w:pPr>
        <w:tabs>
          <w:tab w:val="left" w:pos="851"/>
        </w:tabs>
        <w:jc w:val="both"/>
        <w:rPr>
          <w:rFonts w:ascii="Arial" w:hAnsi="Arial" w:cs="Arial"/>
          <w:i/>
          <w:sz w:val="18"/>
          <w:szCs w:val="18"/>
        </w:rPr>
      </w:pPr>
    </w:p>
    <w:p w:rsidR="009612C7" w:rsidRPr="00B06A74" w:rsidRDefault="009612C7" w:rsidP="009612C7">
      <w:pPr>
        <w:suppressAutoHyphens w:val="0"/>
        <w:jc w:val="both"/>
        <w:rPr>
          <w:rFonts w:ascii="Arial" w:hAnsi="Arial" w:cs="Arial"/>
        </w:rPr>
      </w:pPr>
      <w:r w:rsidRPr="00B06A74">
        <w:rPr>
          <w:rFonts w:ascii="Arial" w:hAnsi="Arial" w:cs="Arial"/>
          <w:b/>
          <w:bCs/>
          <w:lang w:eastAsia="fr-FR"/>
        </w:rPr>
        <w:t xml:space="preserve">Monsieur Vincent </w:t>
      </w:r>
      <w:proofErr w:type="spellStart"/>
      <w:r w:rsidRPr="00B06A74">
        <w:rPr>
          <w:rFonts w:ascii="Arial" w:hAnsi="Arial" w:cs="Arial"/>
          <w:b/>
          <w:bCs/>
          <w:lang w:eastAsia="fr-FR"/>
        </w:rPr>
        <w:t>Gouëset</w:t>
      </w:r>
      <w:proofErr w:type="spellEnd"/>
      <w:r w:rsidRPr="00B06A74">
        <w:rPr>
          <w:rFonts w:ascii="Arial" w:hAnsi="Arial" w:cs="Arial"/>
          <w:b/>
          <w:bCs/>
          <w:lang w:eastAsia="fr-FR"/>
        </w:rPr>
        <w:t xml:space="preserve">, </w:t>
      </w:r>
      <w:r w:rsidRPr="00B06A74">
        <w:rPr>
          <w:rFonts w:ascii="Arial" w:hAnsi="Arial" w:cs="Arial"/>
          <w:b/>
          <w:bCs/>
          <w:color w:val="000000"/>
          <w:lang w:eastAsia="fr-FR"/>
        </w:rPr>
        <w:t>Président de</w:t>
      </w:r>
      <w:r w:rsidRPr="00B06A74">
        <w:rPr>
          <w:rFonts w:ascii="Arial" w:hAnsi="Arial" w:cs="Arial"/>
          <w:b/>
          <w:bCs/>
          <w:lang w:eastAsia="fr-FR"/>
        </w:rPr>
        <w:t xml:space="preserve"> l’Université Rennes 2</w:t>
      </w:r>
    </w:p>
    <w:p w:rsidR="00363604" w:rsidRPr="00B06A74" w:rsidRDefault="00363604">
      <w:pPr>
        <w:pStyle w:val="fcase2metab"/>
        <w:ind w:left="0" w:firstLine="0"/>
        <w:rPr>
          <w:rFonts w:ascii="Arial" w:hAnsi="Arial" w:cs="Arial"/>
          <w:b/>
          <w:bCs/>
          <w:lang w:eastAsia="fr-FR"/>
        </w:rPr>
      </w:pPr>
    </w:p>
    <w:p w:rsidR="00363604" w:rsidRPr="00B06A74" w:rsidRDefault="00363604">
      <w:pPr>
        <w:tabs>
          <w:tab w:val="left" w:pos="720"/>
          <w:tab w:val="left" w:pos="851"/>
        </w:tabs>
        <w:jc w:val="both"/>
        <w:rPr>
          <w:rFonts w:ascii="Arial" w:hAnsi="Arial" w:cs="Arial"/>
        </w:rPr>
      </w:pPr>
      <w:r w:rsidRPr="00B06A74">
        <w:rPr>
          <w:rFonts w:ascii="Arial" w:eastAsia="Wingdings" w:hAnsi="Arial" w:cs="Arial"/>
          <w:b/>
          <w:color w:val="66CCFF"/>
          <w:spacing w:val="-10"/>
        </w:rPr>
        <w:t></w:t>
      </w:r>
      <w:r w:rsidRPr="00B06A74">
        <w:rPr>
          <w:rFonts w:ascii="Arial" w:eastAsia="Arial" w:hAnsi="Arial" w:cs="Arial"/>
          <w:b/>
          <w:spacing w:val="-10"/>
        </w:rPr>
        <w:t xml:space="preserve"> </w:t>
      </w:r>
      <w:r w:rsidRPr="00B06A74">
        <w:rPr>
          <w:rFonts w:ascii="Arial" w:hAnsi="Arial" w:cs="Arial"/>
        </w:rPr>
        <w:t>Désignation, adresse, numéro de téléphone du comptable assignataire :</w:t>
      </w:r>
    </w:p>
    <w:p w:rsidR="00363604" w:rsidRPr="00B06A74" w:rsidRDefault="00363604">
      <w:pPr>
        <w:tabs>
          <w:tab w:val="left" w:pos="426"/>
          <w:tab w:val="left" w:pos="851"/>
        </w:tabs>
        <w:suppressAutoHyphens w:val="0"/>
        <w:ind w:left="1134" w:hanging="1134"/>
        <w:jc w:val="both"/>
        <w:rPr>
          <w:rFonts w:ascii="Arial" w:hAnsi="Arial" w:cs="Arial"/>
          <w:b/>
          <w:bCs/>
          <w:i/>
          <w:iCs/>
          <w:sz w:val="18"/>
          <w:szCs w:val="18"/>
          <w:lang w:eastAsia="fr-FR"/>
        </w:rPr>
      </w:pPr>
    </w:p>
    <w:p w:rsidR="00466FB7" w:rsidRPr="00B06A74" w:rsidRDefault="00466FB7" w:rsidP="00466FB7">
      <w:pPr>
        <w:tabs>
          <w:tab w:val="left" w:pos="426"/>
          <w:tab w:val="left" w:pos="851"/>
        </w:tabs>
        <w:suppressAutoHyphens w:val="0"/>
        <w:ind w:left="1134" w:hanging="1134"/>
        <w:jc w:val="both"/>
        <w:rPr>
          <w:rFonts w:ascii="Arial" w:hAnsi="Arial" w:cs="Arial"/>
          <w:b/>
          <w:bCs/>
          <w:lang w:eastAsia="fr-FR"/>
        </w:rPr>
      </w:pPr>
      <w:r w:rsidRPr="00B06A74">
        <w:rPr>
          <w:rFonts w:ascii="Arial" w:hAnsi="Arial" w:cs="Arial"/>
          <w:b/>
          <w:bCs/>
          <w:lang w:eastAsia="fr-FR"/>
        </w:rPr>
        <w:t>Monsieur Jean-Pierre Gicquel, Agent Comptable de l’Université Rennes 2</w:t>
      </w:r>
    </w:p>
    <w:p w:rsidR="00353C26" w:rsidRPr="00B06A74" w:rsidRDefault="00353C26" w:rsidP="00466FB7">
      <w:pPr>
        <w:tabs>
          <w:tab w:val="left" w:pos="426"/>
          <w:tab w:val="left" w:pos="851"/>
        </w:tabs>
        <w:suppressAutoHyphens w:val="0"/>
        <w:ind w:left="1134" w:hanging="1134"/>
        <w:jc w:val="both"/>
        <w:rPr>
          <w:rFonts w:ascii="Arial" w:hAnsi="Arial" w:cs="Arial"/>
          <w:b/>
          <w:bCs/>
          <w:highlight w:val="yellow"/>
          <w:lang w:eastAsia="fr-FR"/>
        </w:rPr>
      </w:pPr>
    </w:p>
    <w:p w:rsidR="00353C26" w:rsidRPr="00B06A74" w:rsidRDefault="00D65841" w:rsidP="009B13A0">
      <w:pPr>
        <w:suppressAutoHyphens w:val="0"/>
        <w:rPr>
          <w:rFonts w:ascii="Arial" w:hAnsi="Arial" w:cs="Arial"/>
          <w:b/>
          <w:bCs/>
          <w:highlight w:val="yellow"/>
          <w:lang w:eastAsia="fr-FR"/>
        </w:rPr>
      </w:pPr>
      <w:r w:rsidRPr="00B06A74">
        <w:rPr>
          <w:rFonts w:ascii="Arial" w:hAnsi="Arial" w:cs="Arial"/>
          <w:b/>
          <w:bCs/>
          <w:highlight w:val="yellow"/>
          <w:lang w:eastAsia="fr-FR"/>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363604" w:rsidRPr="001426A7">
        <w:tc>
          <w:tcPr>
            <w:tcW w:w="10277" w:type="dxa"/>
            <w:shd w:val="clear" w:color="auto" w:fill="66CCFF"/>
          </w:tcPr>
          <w:bookmarkEnd w:id="23"/>
          <w:p w:rsidR="00363604" w:rsidRPr="001426A7" w:rsidRDefault="00363604">
            <w:pPr>
              <w:tabs>
                <w:tab w:val="left" w:pos="-142"/>
                <w:tab w:val="left" w:pos="4111"/>
              </w:tabs>
              <w:suppressAutoHyphens w:val="0"/>
              <w:jc w:val="both"/>
              <w:rPr>
                <w:rFonts w:ascii="Arial" w:hAnsi="Arial" w:cs="Arial"/>
              </w:rPr>
            </w:pPr>
            <w:r w:rsidRPr="001426A7">
              <w:rPr>
                <w:rFonts w:ascii="Arial" w:hAnsi="Arial" w:cs="Arial"/>
                <w:b/>
                <w:bCs/>
                <w:sz w:val="22"/>
                <w:szCs w:val="22"/>
                <w:lang w:eastAsia="fr-FR"/>
              </w:rPr>
              <w:lastRenderedPageBreak/>
              <w:t>E - Décision de l’Acheteur</w:t>
            </w:r>
            <w:r w:rsidR="00F62C49" w:rsidRPr="001426A7">
              <w:rPr>
                <w:rFonts w:ascii="Arial" w:hAnsi="Arial" w:cs="Arial"/>
                <w:b/>
                <w:bCs/>
                <w:sz w:val="22"/>
                <w:szCs w:val="22"/>
                <w:lang w:eastAsia="fr-FR"/>
              </w:rPr>
              <w:t xml:space="preserve"> </w:t>
            </w:r>
            <w:r w:rsidR="00F62C49" w:rsidRPr="001426A7">
              <w:rPr>
                <w:rFonts w:ascii="Arial" w:hAnsi="Arial" w:cs="Arial"/>
                <w:b/>
                <w:bCs/>
                <w:i/>
                <w:color w:val="FF0000"/>
                <w:sz w:val="24"/>
                <w:szCs w:val="22"/>
                <w:lang w:eastAsia="fr-FR"/>
              </w:rPr>
              <w:t>(à compléter par l’acheteur uniquement)</w:t>
            </w:r>
          </w:p>
        </w:tc>
      </w:tr>
    </w:tbl>
    <w:p w:rsidR="00363604" w:rsidRPr="001426A7" w:rsidRDefault="00363604">
      <w:pPr>
        <w:tabs>
          <w:tab w:val="left" w:pos="3600"/>
        </w:tabs>
        <w:suppressAutoHyphens w:val="0"/>
        <w:jc w:val="both"/>
        <w:rPr>
          <w:rFonts w:ascii="Arial" w:hAnsi="Arial" w:cs="Arial"/>
          <w:b/>
          <w:bCs/>
          <w:lang w:eastAsia="fr-FR"/>
        </w:rPr>
      </w:pPr>
    </w:p>
    <w:p w:rsidR="00B52B10" w:rsidRPr="001426A7" w:rsidRDefault="00B52B10" w:rsidP="00B52B10">
      <w:pPr>
        <w:suppressAutoHyphens w:val="0"/>
        <w:rPr>
          <w:rFonts w:ascii="Arial" w:hAnsi="Arial" w:cs="Arial"/>
          <w:b/>
          <w:bCs/>
          <w:lang w:eastAsia="fr-FR"/>
        </w:rPr>
      </w:pPr>
      <w:r w:rsidRPr="001426A7">
        <w:rPr>
          <w:rFonts w:ascii="Arial" w:hAnsi="Arial" w:cs="Arial"/>
          <w:b/>
          <w:bCs/>
          <w:lang w:eastAsia="fr-FR"/>
        </w:rPr>
        <w:t xml:space="preserve">La présente offre est acceptée : </w:t>
      </w:r>
    </w:p>
    <w:p w:rsidR="00B52B10" w:rsidRPr="001426A7" w:rsidRDefault="00B52B10" w:rsidP="00B52B10">
      <w:pPr>
        <w:suppressAutoHyphens w:val="0"/>
        <w:rPr>
          <w:rFonts w:ascii="Arial" w:hAnsi="Arial" w:cs="Arial"/>
          <w:lang w:eastAsia="fr-FR"/>
        </w:rPr>
      </w:pPr>
    </w:p>
    <w:bookmarkStart w:id="25" w:name="__Fieldmark__351_2182377349"/>
    <w:p w:rsidR="00B52B10" w:rsidRPr="001426A7" w:rsidRDefault="00B52B10" w:rsidP="00B52B10">
      <w:pPr>
        <w:suppressAutoHyphens w:val="0"/>
        <w:ind w:firstLine="284"/>
        <w:rPr>
          <w:rFonts w:ascii="Arial" w:hAnsi="Arial" w:cs="Arial"/>
          <w:b/>
          <w:lang w:eastAsia="fr-FR"/>
        </w:rPr>
      </w:pPr>
      <w:r w:rsidRPr="001426A7">
        <w:fldChar w:fldCharType="begin">
          <w:ffData>
            <w:name w:val=""/>
            <w:enabled/>
            <w:calcOnExit w:val="0"/>
            <w:checkBox>
              <w:sizeAuto/>
              <w:default w:val="0"/>
              <w:checked w:val="0"/>
            </w:checkBox>
          </w:ffData>
        </w:fldChar>
      </w:r>
      <w:r w:rsidRPr="001426A7">
        <w:instrText xml:space="preserve"> FORMCHECKBOX </w:instrText>
      </w:r>
      <w:r w:rsidR="00626089">
        <w:fldChar w:fldCharType="separate"/>
      </w:r>
      <w:r w:rsidRPr="001426A7">
        <w:fldChar w:fldCharType="end"/>
      </w:r>
      <w:bookmarkEnd w:id="25"/>
      <w:r w:rsidRPr="001426A7">
        <w:rPr>
          <w:rFonts w:ascii="Arial" w:hAnsi="Arial" w:cs="Arial"/>
          <w:lang w:eastAsia="fr-FR"/>
        </w:rPr>
        <w:t xml:space="preserve"> </w:t>
      </w:r>
      <w:r w:rsidRPr="001426A7">
        <w:rPr>
          <w:rFonts w:ascii="Arial" w:hAnsi="Arial" w:cs="Arial"/>
          <w:b/>
          <w:lang w:eastAsia="fr-FR"/>
        </w:rPr>
        <w:t>Offre de Base</w:t>
      </w:r>
    </w:p>
    <w:p w:rsidR="00B52B10" w:rsidRPr="00B06A74" w:rsidRDefault="00B52B10" w:rsidP="00B52B10">
      <w:pPr>
        <w:suppressAutoHyphens w:val="0"/>
        <w:ind w:firstLine="284"/>
        <w:rPr>
          <w:sz w:val="14"/>
          <w:highlight w:val="yellow"/>
        </w:rPr>
      </w:pPr>
    </w:p>
    <w:p w:rsidR="00CC42FA" w:rsidRPr="00B06A74" w:rsidRDefault="00CC42FA" w:rsidP="00CC42FA">
      <w:pPr>
        <w:suppressAutoHyphens w:val="0"/>
        <w:ind w:firstLine="284"/>
        <w:rPr>
          <w:highlight w:val="yellow"/>
        </w:rPr>
      </w:pPr>
    </w:p>
    <w:p w:rsidR="00CC42FA" w:rsidRPr="001426A7" w:rsidRDefault="00CC42FA" w:rsidP="00B52B10">
      <w:pPr>
        <w:suppressAutoHyphens w:val="0"/>
        <w:rPr>
          <w:rFonts w:ascii="Arial" w:hAnsi="Arial" w:cs="Arial"/>
          <w:lang w:eastAsia="fr-FR"/>
        </w:rPr>
      </w:pPr>
    </w:p>
    <w:p w:rsidR="009B13A0" w:rsidRPr="001426A7" w:rsidRDefault="009B13A0" w:rsidP="009B13A0">
      <w:pPr>
        <w:suppressAutoHyphens w:val="0"/>
        <w:rPr>
          <w:rFonts w:ascii="Arial" w:hAnsi="Arial" w:cs="Arial"/>
          <w:lang w:eastAsia="fr-FR"/>
        </w:rPr>
      </w:pPr>
      <w:r w:rsidRPr="001426A7">
        <w:rPr>
          <w:rFonts w:ascii="Arial" w:hAnsi="Arial" w:cs="Arial"/>
          <w:b/>
          <w:lang w:eastAsia="fr-FR"/>
        </w:rPr>
        <w:t>Le date de remise de la dernière offre de l’entreprise </w:t>
      </w:r>
      <w:r w:rsidRPr="001426A7">
        <w:rPr>
          <w:rFonts w:ascii="Arial" w:hAnsi="Arial" w:cs="Arial"/>
          <w:lang w:eastAsia="fr-FR"/>
        </w:rPr>
        <w:t>: ……………………</w:t>
      </w:r>
      <w:r w:rsidRPr="001426A7">
        <w:rPr>
          <w:rFonts w:ascii="Arial" w:hAnsi="Arial" w:cs="Arial"/>
          <w:color w:val="2E74B5"/>
          <w:lang w:eastAsia="fr-FR"/>
        </w:rPr>
        <w:t xml:space="preserve"> 2025</w:t>
      </w:r>
    </w:p>
    <w:p w:rsidR="009B13A0" w:rsidRPr="001426A7" w:rsidRDefault="009B13A0" w:rsidP="00B52B10">
      <w:pPr>
        <w:suppressAutoHyphens w:val="0"/>
        <w:rPr>
          <w:rFonts w:ascii="Arial" w:hAnsi="Arial" w:cs="Arial"/>
          <w:b/>
          <w:lang w:eastAsia="fr-FR"/>
        </w:rPr>
      </w:pPr>
    </w:p>
    <w:p w:rsidR="00B52B10" w:rsidRPr="001426A7" w:rsidRDefault="00B52B10" w:rsidP="00B52B10">
      <w:pPr>
        <w:suppressAutoHyphens w:val="0"/>
        <w:rPr>
          <w:rFonts w:ascii="Arial" w:hAnsi="Arial" w:cs="Arial"/>
          <w:lang w:eastAsia="fr-FR"/>
        </w:rPr>
      </w:pPr>
      <w:r w:rsidRPr="001426A7">
        <w:rPr>
          <w:rFonts w:ascii="Arial" w:hAnsi="Arial" w:cs="Arial"/>
          <w:b/>
          <w:lang w:eastAsia="fr-FR"/>
        </w:rPr>
        <w:t>Le mois m</w:t>
      </w:r>
      <w:r w:rsidRPr="001426A7">
        <w:rPr>
          <w:rFonts w:ascii="Arial" w:hAnsi="Arial" w:cs="Arial"/>
          <w:b/>
          <w:vertAlign w:val="superscript"/>
          <w:lang w:eastAsia="fr-FR"/>
        </w:rPr>
        <w:t>0</w:t>
      </w:r>
      <w:r w:rsidRPr="001426A7">
        <w:rPr>
          <w:rFonts w:ascii="Arial" w:hAnsi="Arial" w:cs="Arial"/>
          <w:b/>
          <w:lang w:eastAsia="fr-FR"/>
        </w:rPr>
        <w:t xml:space="preserve"> de remise de la dernière offre de l’entreprise </w:t>
      </w:r>
      <w:r w:rsidRPr="001426A7">
        <w:rPr>
          <w:rFonts w:ascii="Arial" w:hAnsi="Arial" w:cs="Arial"/>
          <w:lang w:eastAsia="fr-FR"/>
        </w:rPr>
        <w:t>: …………</w:t>
      </w:r>
      <w:proofErr w:type="gramStart"/>
      <w:r w:rsidRPr="001426A7">
        <w:rPr>
          <w:rFonts w:ascii="Arial" w:hAnsi="Arial" w:cs="Arial"/>
          <w:lang w:eastAsia="fr-FR"/>
        </w:rPr>
        <w:t>…….</w:t>
      </w:r>
      <w:proofErr w:type="gramEnd"/>
      <w:r w:rsidRPr="001426A7">
        <w:rPr>
          <w:rFonts w:ascii="Arial" w:hAnsi="Arial" w:cs="Arial"/>
          <w:lang w:eastAsia="fr-FR"/>
        </w:rPr>
        <w:t>.</w:t>
      </w:r>
      <w:r w:rsidRPr="001426A7">
        <w:rPr>
          <w:rFonts w:ascii="Arial" w:hAnsi="Arial" w:cs="Arial"/>
          <w:color w:val="2E74B5"/>
          <w:lang w:eastAsia="fr-FR"/>
        </w:rPr>
        <w:t xml:space="preserve"> 2025</w:t>
      </w:r>
    </w:p>
    <w:p w:rsidR="00AC7BFF" w:rsidRPr="001426A7" w:rsidRDefault="00AC7BFF" w:rsidP="009612C7">
      <w:pPr>
        <w:suppressAutoHyphens w:val="0"/>
        <w:rPr>
          <w:rFonts w:ascii="Arial" w:hAnsi="Arial" w:cs="Arial"/>
          <w:lang w:eastAsia="fr-FR"/>
        </w:rPr>
      </w:pPr>
    </w:p>
    <w:p w:rsidR="00363604" w:rsidRPr="001426A7" w:rsidRDefault="00363604">
      <w:pPr>
        <w:suppressAutoHyphens w:val="0"/>
        <w:rPr>
          <w:rFonts w:ascii="Arial" w:hAnsi="Arial" w:cs="Arial"/>
        </w:rPr>
      </w:pPr>
      <w:r w:rsidRPr="001426A7">
        <w:rPr>
          <w:rFonts w:ascii="Arial" w:hAnsi="Arial" w:cs="Arial"/>
          <w:lang w:eastAsia="fr-FR"/>
        </w:rPr>
        <w:t>Elle est complétée par les annexes suivantes :</w:t>
      </w:r>
    </w:p>
    <w:p w:rsidR="00363604" w:rsidRPr="001426A7" w:rsidRDefault="00363604">
      <w:pPr>
        <w:suppressAutoHyphens w:val="0"/>
        <w:rPr>
          <w:rFonts w:ascii="Arial" w:hAnsi="Arial" w:cs="Arial"/>
        </w:rPr>
      </w:pPr>
      <w:r w:rsidRPr="001426A7">
        <w:rPr>
          <w:rFonts w:ascii="Arial" w:hAnsi="Arial" w:cs="Arial"/>
          <w:i/>
          <w:iCs/>
          <w:sz w:val="18"/>
          <w:szCs w:val="18"/>
          <w:lang w:eastAsia="fr-FR"/>
        </w:rPr>
        <w:t>(Cocher la case correspondante.)</w:t>
      </w:r>
    </w:p>
    <w:bookmarkStart w:id="26" w:name="__Fieldmark__353_2182377349"/>
    <w:p w:rsidR="00363604" w:rsidRPr="001426A7" w:rsidRDefault="00363604" w:rsidP="00CC42FA">
      <w:pPr>
        <w:suppressAutoHyphens w:val="0"/>
        <w:spacing w:before="120"/>
        <w:ind w:left="288"/>
        <w:jc w:val="both"/>
        <w:rPr>
          <w:rFonts w:ascii="Arial" w:hAnsi="Arial" w:cs="Arial"/>
        </w:rPr>
      </w:pPr>
      <w:r w:rsidRPr="001426A7">
        <w:rPr>
          <w:rFonts w:ascii="Arial" w:hAnsi="Arial" w:cs="Arial"/>
        </w:rPr>
        <w:fldChar w:fldCharType="begin">
          <w:ffData>
            <w:name w:val=""/>
            <w:enabled/>
            <w:calcOnExit w:val="0"/>
            <w:checkBox>
              <w:sizeAuto/>
              <w:default w:val="0"/>
              <w:checked w:val="0"/>
            </w:checkBox>
          </w:ffData>
        </w:fldChar>
      </w:r>
      <w:r w:rsidRPr="001426A7">
        <w:rPr>
          <w:rFonts w:ascii="Arial" w:hAnsi="Arial" w:cs="Arial"/>
        </w:rPr>
        <w:instrText xml:space="preserve"> FORMCHECKBOX </w:instrText>
      </w:r>
      <w:r w:rsidR="00626089">
        <w:rPr>
          <w:rFonts w:ascii="Arial" w:hAnsi="Arial" w:cs="Arial"/>
        </w:rPr>
      </w:r>
      <w:r w:rsidR="00626089">
        <w:rPr>
          <w:rFonts w:ascii="Arial" w:hAnsi="Arial" w:cs="Arial"/>
        </w:rPr>
        <w:fldChar w:fldCharType="separate"/>
      </w:r>
      <w:r w:rsidRPr="001426A7">
        <w:rPr>
          <w:rFonts w:ascii="Arial" w:hAnsi="Arial" w:cs="Arial"/>
        </w:rPr>
        <w:fldChar w:fldCharType="end"/>
      </w:r>
      <w:bookmarkEnd w:id="26"/>
      <w:r w:rsidRPr="001426A7">
        <w:rPr>
          <w:rFonts w:ascii="Arial" w:hAnsi="Arial" w:cs="Arial"/>
          <w:lang w:eastAsia="fr-FR"/>
        </w:rPr>
        <w:t xml:space="preserve"> Annexe n°… relative à la présentation d’un sous-traitant (ou DC4) ;</w:t>
      </w:r>
    </w:p>
    <w:bookmarkStart w:id="27" w:name="__Fieldmark__354_2182377349"/>
    <w:p w:rsidR="00363604" w:rsidRPr="001426A7" w:rsidRDefault="00363604" w:rsidP="00CC42FA">
      <w:pPr>
        <w:suppressAutoHyphens w:val="0"/>
        <w:spacing w:before="120"/>
        <w:ind w:left="288"/>
        <w:jc w:val="both"/>
        <w:rPr>
          <w:rFonts w:ascii="Arial" w:hAnsi="Arial" w:cs="Arial"/>
        </w:rPr>
      </w:pPr>
      <w:r w:rsidRPr="001426A7">
        <w:rPr>
          <w:rFonts w:ascii="Arial" w:hAnsi="Arial" w:cs="Arial"/>
        </w:rPr>
        <w:fldChar w:fldCharType="begin">
          <w:ffData>
            <w:name w:val=""/>
            <w:enabled/>
            <w:calcOnExit w:val="0"/>
            <w:checkBox>
              <w:sizeAuto/>
              <w:default w:val="0"/>
              <w:checked w:val="0"/>
            </w:checkBox>
          </w:ffData>
        </w:fldChar>
      </w:r>
      <w:r w:rsidRPr="001426A7">
        <w:rPr>
          <w:rFonts w:ascii="Arial" w:hAnsi="Arial" w:cs="Arial"/>
        </w:rPr>
        <w:instrText xml:space="preserve"> FORMCHECKBOX </w:instrText>
      </w:r>
      <w:r w:rsidR="00626089">
        <w:rPr>
          <w:rFonts w:ascii="Arial" w:hAnsi="Arial" w:cs="Arial"/>
        </w:rPr>
      </w:r>
      <w:r w:rsidR="00626089">
        <w:rPr>
          <w:rFonts w:ascii="Arial" w:hAnsi="Arial" w:cs="Arial"/>
        </w:rPr>
        <w:fldChar w:fldCharType="separate"/>
      </w:r>
      <w:r w:rsidRPr="001426A7">
        <w:rPr>
          <w:rFonts w:ascii="Arial" w:hAnsi="Arial" w:cs="Arial"/>
        </w:rPr>
        <w:fldChar w:fldCharType="end"/>
      </w:r>
      <w:bookmarkEnd w:id="27"/>
      <w:r w:rsidRPr="001426A7">
        <w:rPr>
          <w:rFonts w:ascii="Arial" w:hAnsi="Arial" w:cs="Arial"/>
          <w:lang w:eastAsia="fr-FR"/>
        </w:rPr>
        <w:t xml:space="preserve"> Annexe n°… relative aux demandes de précisions ou de compléments sur la teneur des offres (ou OUV4) ;</w:t>
      </w:r>
    </w:p>
    <w:bookmarkStart w:id="28" w:name="__Fieldmark__355_2182377349"/>
    <w:p w:rsidR="00363604" w:rsidRPr="001426A7" w:rsidRDefault="00363604" w:rsidP="00CC42FA">
      <w:pPr>
        <w:suppressAutoHyphens w:val="0"/>
        <w:spacing w:before="120"/>
        <w:ind w:left="288"/>
        <w:jc w:val="both"/>
        <w:rPr>
          <w:rFonts w:ascii="Arial" w:hAnsi="Arial" w:cs="Arial"/>
        </w:rPr>
      </w:pPr>
      <w:r w:rsidRPr="001426A7">
        <w:rPr>
          <w:rFonts w:ascii="Arial" w:hAnsi="Arial" w:cs="Arial"/>
        </w:rPr>
        <w:fldChar w:fldCharType="begin">
          <w:ffData>
            <w:name w:val=""/>
            <w:enabled/>
            <w:calcOnExit w:val="0"/>
            <w:checkBox>
              <w:sizeAuto/>
              <w:default w:val="0"/>
              <w:checked w:val="0"/>
            </w:checkBox>
          </w:ffData>
        </w:fldChar>
      </w:r>
      <w:r w:rsidRPr="001426A7">
        <w:rPr>
          <w:rFonts w:ascii="Arial" w:hAnsi="Arial" w:cs="Arial"/>
        </w:rPr>
        <w:instrText xml:space="preserve"> FORMCHECKBOX </w:instrText>
      </w:r>
      <w:r w:rsidR="00626089">
        <w:rPr>
          <w:rFonts w:ascii="Arial" w:hAnsi="Arial" w:cs="Arial"/>
        </w:rPr>
      </w:r>
      <w:r w:rsidR="00626089">
        <w:rPr>
          <w:rFonts w:ascii="Arial" w:hAnsi="Arial" w:cs="Arial"/>
        </w:rPr>
        <w:fldChar w:fldCharType="separate"/>
      </w:r>
      <w:r w:rsidRPr="001426A7">
        <w:rPr>
          <w:rFonts w:ascii="Arial" w:hAnsi="Arial" w:cs="Arial"/>
        </w:rPr>
        <w:fldChar w:fldCharType="end"/>
      </w:r>
      <w:bookmarkEnd w:id="28"/>
      <w:r w:rsidRPr="001426A7">
        <w:rPr>
          <w:rFonts w:ascii="Arial" w:hAnsi="Arial" w:cs="Arial"/>
          <w:lang w:eastAsia="fr-FR"/>
        </w:rPr>
        <w:t xml:space="preserve"> Annexe n°… relative à la mise au point du marché (ou OUV5) ;</w:t>
      </w:r>
    </w:p>
    <w:bookmarkStart w:id="29" w:name="__Fieldmark__233_2182377349"/>
    <w:bookmarkStart w:id="30" w:name="__Fieldmark__356_2182377349"/>
    <w:p w:rsidR="00363604" w:rsidRPr="001426A7" w:rsidRDefault="00363604" w:rsidP="00CC42FA">
      <w:pPr>
        <w:suppressAutoHyphens w:val="0"/>
        <w:spacing w:before="120"/>
        <w:ind w:left="288"/>
        <w:jc w:val="both"/>
        <w:rPr>
          <w:rFonts w:ascii="Arial" w:hAnsi="Arial" w:cs="Arial"/>
          <w:lang w:eastAsia="fr-FR"/>
        </w:rPr>
      </w:pPr>
      <w:r w:rsidRPr="001426A7">
        <w:rPr>
          <w:rFonts w:ascii="Arial" w:hAnsi="Arial" w:cs="Arial"/>
        </w:rPr>
        <w:fldChar w:fldCharType="begin">
          <w:ffData>
            <w:name w:val=""/>
            <w:enabled/>
            <w:calcOnExit w:val="0"/>
            <w:checkBox>
              <w:sizeAuto/>
              <w:default w:val="0"/>
              <w:checked/>
            </w:checkBox>
          </w:ffData>
        </w:fldChar>
      </w:r>
      <w:r w:rsidRPr="001426A7">
        <w:rPr>
          <w:rFonts w:ascii="Arial" w:hAnsi="Arial" w:cs="Arial"/>
        </w:rPr>
        <w:instrText xml:space="preserve"> FORMCHECKBOX </w:instrText>
      </w:r>
      <w:r w:rsidR="00626089">
        <w:rPr>
          <w:rFonts w:ascii="Arial" w:hAnsi="Arial" w:cs="Arial"/>
        </w:rPr>
      </w:r>
      <w:r w:rsidR="00626089">
        <w:rPr>
          <w:rFonts w:ascii="Arial" w:hAnsi="Arial" w:cs="Arial"/>
        </w:rPr>
        <w:fldChar w:fldCharType="separate"/>
      </w:r>
      <w:r w:rsidRPr="001426A7">
        <w:rPr>
          <w:rFonts w:ascii="Arial" w:hAnsi="Arial" w:cs="Arial"/>
        </w:rPr>
        <w:fldChar w:fldCharType="end"/>
      </w:r>
      <w:bookmarkEnd w:id="29"/>
      <w:bookmarkEnd w:id="30"/>
      <w:r w:rsidRPr="001426A7">
        <w:rPr>
          <w:rFonts w:ascii="Arial" w:hAnsi="Arial" w:cs="Arial"/>
          <w:lang w:eastAsia="fr-FR"/>
        </w:rPr>
        <w:t xml:space="preserve"> Autres annexes </w:t>
      </w:r>
      <w:r w:rsidRPr="001426A7">
        <w:rPr>
          <w:rFonts w:ascii="Arial" w:hAnsi="Arial" w:cs="Arial"/>
          <w:i/>
          <w:iCs/>
          <w:sz w:val="18"/>
          <w:szCs w:val="18"/>
          <w:lang w:eastAsia="fr-FR"/>
        </w:rPr>
        <w:t>(A préciser)</w:t>
      </w:r>
      <w:r w:rsidRPr="001426A7">
        <w:rPr>
          <w:rFonts w:ascii="Arial" w:hAnsi="Arial" w:cs="Arial"/>
          <w:lang w:eastAsia="fr-FR"/>
        </w:rPr>
        <w:t xml:space="preserve"> ; </w:t>
      </w:r>
    </w:p>
    <w:p w:rsidR="00545600" w:rsidRPr="001426A7" w:rsidRDefault="00545600" w:rsidP="00545600">
      <w:pPr>
        <w:suppressAutoHyphens w:val="0"/>
        <w:ind w:left="1326"/>
        <w:jc w:val="both"/>
        <w:rPr>
          <w:rFonts w:ascii="Arial" w:hAnsi="Arial" w:cs="Arial"/>
          <w:lang w:eastAsia="fr-FR"/>
        </w:rPr>
      </w:pPr>
    </w:p>
    <w:p w:rsidR="001426A7" w:rsidRPr="001426A7" w:rsidRDefault="001426A7" w:rsidP="00545600">
      <w:pPr>
        <w:numPr>
          <w:ilvl w:val="0"/>
          <w:numId w:val="11"/>
        </w:numPr>
        <w:suppressAutoHyphens w:val="0"/>
        <w:ind w:left="1326"/>
        <w:jc w:val="both"/>
        <w:rPr>
          <w:rFonts w:ascii="Arial" w:hAnsi="Arial" w:cs="Arial"/>
          <w:color w:val="2E74B5"/>
        </w:rPr>
      </w:pPr>
      <w:r w:rsidRPr="001426A7">
        <w:rPr>
          <w:rFonts w:ascii="Arial" w:hAnsi="Arial" w:cs="Arial"/>
          <w:color w:val="2E74B5"/>
        </w:rPr>
        <w:t>Annexe 1 – Liste des matériels</w:t>
      </w:r>
    </w:p>
    <w:p w:rsidR="00545600" w:rsidRPr="001426A7" w:rsidRDefault="00545600" w:rsidP="00545600">
      <w:pPr>
        <w:numPr>
          <w:ilvl w:val="0"/>
          <w:numId w:val="11"/>
        </w:numPr>
        <w:suppressAutoHyphens w:val="0"/>
        <w:ind w:left="1326"/>
        <w:jc w:val="both"/>
        <w:rPr>
          <w:rFonts w:ascii="Arial" w:hAnsi="Arial" w:cs="Arial"/>
          <w:color w:val="2E74B5"/>
        </w:rPr>
      </w:pPr>
      <w:r w:rsidRPr="001426A7">
        <w:rPr>
          <w:rFonts w:ascii="Arial" w:hAnsi="Arial" w:cs="Arial"/>
          <w:color w:val="2E74B5"/>
        </w:rPr>
        <w:t xml:space="preserve">Annexe </w:t>
      </w:r>
      <w:r w:rsidR="001426A7" w:rsidRPr="001426A7">
        <w:rPr>
          <w:rFonts w:ascii="Arial" w:hAnsi="Arial" w:cs="Arial"/>
          <w:color w:val="2E74B5"/>
        </w:rPr>
        <w:t>2</w:t>
      </w:r>
      <w:r w:rsidRPr="001426A7">
        <w:rPr>
          <w:rFonts w:ascii="Arial" w:hAnsi="Arial" w:cs="Arial"/>
          <w:color w:val="2E74B5"/>
        </w:rPr>
        <w:t xml:space="preserve"> </w:t>
      </w:r>
      <w:r w:rsidR="00B303B7" w:rsidRPr="001426A7">
        <w:rPr>
          <w:rFonts w:ascii="Arial" w:hAnsi="Arial" w:cs="Arial"/>
          <w:color w:val="2E74B5"/>
        </w:rPr>
        <w:t>–</w:t>
      </w:r>
      <w:r w:rsidRPr="001426A7">
        <w:rPr>
          <w:rFonts w:ascii="Arial" w:hAnsi="Arial" w:cs="Arial"/>
          <w:color w:val="2E74B5"/>
        </w:rPr>
        <w:t xml:space="preserve"> C</w:t>
      </w:r>
      <w:r w:rsidR="00B303B7" w:rsidRPr="001426A7">
        <w:rPr>
          <w:rFonts w:ascii="Arial" w:hAnsi="Arial" w:cs="Arial"/>
          <w:color w:val="2E74B5"/>
        </w:rPr>
        <w:t xml:space="preserve">adre de </w:t>
      </w:r>
      <w:r w:rsidR="009B13A0" w:rsidRPr="001426A7">
        <w:rPr>
          <w:rFonts w:ascii="Arial" w:hAnsi="Arial" w:cs="Arial"/>
          <w:color w:val="2E74B5"/>
        </w:rPr>
        <w:t>R</w:t>
      </w:r>
      <w:r w:rsidR="00B303B7" w:rsidRPr="001426A7">
        <w:rPr>
          <w:rFonts w:ascii="Arial" w:hAnsi="Arial" w:cs="Arial"/>
          <w:color w:val="2E74B5"/>
        </w:rPr>
        <w:t xml:space="preserve">éponses </w:t>
      </w:r>
      <w:r w:rsidR="009B13A0" w:rsidRPr="001426A7">
        <w:rPr>
          <w:rFonts w:ascii="Arial" w:hAnsi="Arial" w:cs="Arial"/>
          <w:color w:val="2E74B5"/>
        </w:rPr>
        <w:t>T</w:t>
      </w:r>
      <w:r w:rsidR="00B303B7" w:rsidRPr="001426A7">
        <w:rPr>
          <w:rFonts w:ascii="Arial" w:hAnsi="Arial" w:cs="Arial"/>
          <w:color w:val="2E74B5"/>
        </w:rPr>
        <w:t xml:space="preserve">echniques et </w:t>
      </w:r>
      <w:r w:rsidR="009B13A0" w:rsidRPr="001426A7">
        <w:rPr>
          <w:rFonts w:ascii="Arial" w:hAnsi="Arial" w:cs="Arial"/>
          <w:color w:val="2E74B5"/>
        </w:rPr>
        <w:t>A</w:t>
      </w:r>
      <w:r w:rsidR="00B303B7" w:rsidRPr="001426A7">
        <w:rPr>
          <w:rFonts w:ascii="Arial" w:hAnsi="Arial" w:cs="Arial"/>
          <w:color w:val="2E74B5"/>
        </w:rPr>
        <w:t>dministratives</w:t>
      </w:r>
    </w:p>
    <w:p w:rsidR="00363604" w:rsidRPr="00B06A74" w:rsidRDefault="00363604">
      <w:pPr>
        <w:suppressAutoHyphens w:val="0"/>
        <w:jc w:val="both"/>
        <w:rPr>
          <w:rFonts w:ascii="Arial" w:hAnsi="Arial" w:cs="Arial"/>
          <w:b/>
          <w:color w:val="4472C4"/>
          <w:highlight w:val="yellow"/>
          <w:lang w:eastAsia="fr-FR"/>
        </w:rPr>
      </w:pPr>
    </w:p>
    <w:p w:rsidR="008A0643" w:rsidRPr="00B06A74" w:rsidRDefault="008A0643">
      <w:pPr>
        <w:suppressAutoHyphens w:val="0"/>
        <w:jc w:val="both"/>
        <w:rPr>
          <w:rFonts w:ascii="Arial" w:hAnsi="Arial" w:cs="Arial"/>
          <w:b/>
          <w:color w:val="4472C4"/>
          <w:highlight w:val="yellow"/>
          <w:lang w:eastAsia="fr-FR"/>
        </w:rPr>
      </w:pPr>
    </w:p>
    <w:p w:rsidR="00363604" w:rsidRPr="001426A7" w:rsidRDefault="00363604">
      <w:pPr>
        <w:suppressAutoHyphens w:val="0"/>
        <w:rPr>
          <w:rFonts w:ascii="Arial" w:hAnsi="Arial" w:cs="Arial"/>
        </w:rPr>
      </w:pPr>
      <w:r w:rsidRPr="001426A7">
        <w:rPr>
          <w:rFonts w:ascii="Arial" w:hAnsi="Arial" w:cs="Arial"/>
          <w:lang w:eastAsia="fr-FR"/>
        </w:rPr>
        <w:t>Le représentant de l’Acheteur</w:t>
      </w:r>
    </w:p>
    <w:p w:rsidR="00363604" w:rsidRPr="001426A7" w:rsidRDefault="00363604">
      <w:pPr>
        <w:suppressAutoHyphens w:val="0"/>
        <w:rPr>
          <w:rFonts w:ascii="Arial" w:hAnsi="Arial" w:cs="Arial"/>
          <w:lang w:eastAsia="fr-FR"/>
        </w:rPr>
      </w:pPr>
    </w:p>
    <w:p w:rsidR="00363604" w:rsidRPr="001426A7" w:rsidRDefault="00363604">
      <w:pPr>
        <w:tabs>
          <w:tab w:val="left" w:pos="5245"/>
          <w:tab w:val="left" w:pos="7371"/>
          <w:tab w:val="left" w:pos="7655"/>
        </w:tabs>
        <w:suppressAutoHyphens w:val="0"/>
        <w:jc w:val="both"/>
        <w:rPr>
          <w:rFonts w:ascii="Arial" w:hAnsi="Arial" w:cs="Arial"/>
        </w:rPr>
      </w:pPr>
      <w:r w:rsidRPr="001426A7">
        <w:rPr>
          <w:rFonts w:ascii="Arial" w:hAnsi="Arial" w:cs="Arial"/>
          <w:lang w:eastAsia="fr-FR"/>
        </w:rPr>
        <w:t>A </w:t>
      </w:r>
      <w:r w:rsidR="00353C26" w:rsidRPr="001426A7">
        <w:rPr>
          <w:rFonts w:ascii="Arial" w:hAnsi="Arial" w:cs="Arial"/>
          <w:color w:val="2E74B5"/>
          <w:lang w:eastAsia="fr-FR"/>
        </w:rPr>
        <w:t>Rennes</w:t>
      </w:r>
      <w:r w:rsidRPr="001426A7">
        <w:rPr>
          <w:rFonts w:ascii="Arial" w:hAnsi="Arial" w:cs="Arial"/>
          <w:lang w:eastAsia="fr-FR"/>
        </w:rPr>
        <w:t xml:space="preserve">, le </w:t>
      </w:r>
    </w:p>
    <w:p w:rsidR="00363604" w:rsidRPr="001426A7" w:rsidRDefault="00363604">
      <w:pPr>
        <w:suppressAutoHyphens w:val="0"/>
        <w:rPr>
          <w:rFonts w:ascii="Arial" w:hAnsi="Arial" w:cs="Arial"/>
          <w:lang w:eastAsia="fr-FR"/>
        </w:rPr>
      </w:pPr>
    </w:p>
    <w:p w:rsidR="00B52B10" w:rsidRPr="001426A7" w:rsidRDefault="00B52B10" w:rsidP="00B52B10">
      <w:pPr>
        <w:suppressAutoHyphens w:val="0"/>
        <w:rPr>
          <w:rFonts w:ascii="Arial" w:hAnsi="Arial" w:cs="Arial"/>
          <w:i/>
          <w:iCs/>
          <w:sz w:val="18"/>
          <w:szCs w:val="18"/>
          <w:lang w:eastAsia="fr-FR"/>
        </w:rPr>
      </w:pPr>
    </w:p>
    <w:p w:rsidR="00B52B10" w:rsidRDefault="00B52B10" w:rsidP="00B52B10">
      <w:pPr>
        <w:suppressAutoHyphens w:val="0"/>
        <w:rPr>
          <w:rFonts w:ascii="Arial" w:hAnsi="Arial" w:cs="Arial"/>
          <w:i/>
          <w:iCs/>
          <w:sz w:val="18"/>
          <w:szCs w:val="18"/>
          <w:lang w:eastAsia="fr-FR"/>
        </w:rPr>
      </w:pPr>
    </w:p>
    <w:p w:rsidR="001426A7" w:rsidRDefault="001426A7" w:rsidP="00B52B10">
      <w:pPr>
        <w:suppressAutoHyphens w:val="0"/>
        <w:rPr>
          <w:rFonts w:ascii="Arial" w:hAnsi="Arial" w:cs="Arial"/>
          <w:i/>
          <w:iCs/>
          <w:sz w:val="18"/>
          <w:szCs w:val="18"/>
          <w:lang w:eastAsia="fr-FR"/>
        </w:rPr>
      </w:pPr>
    </w:p>
    <w:p w:rsidR="001426A7" w:rsidRDefault="001426A7" w:rsidP="00B52B10">
      <w:pPr>
        <w:suppressAutoHyphens w:val="0"/>
        <w:rPr>
          <w:rFonts w:ascii="Arial" w:hAnsi="Arial" w:cs="Arial"/>
          <w:i/>
          <w:iCs/>
          <w:sz w:val="18"/>
          <w:szCs w:val="18"/>
          <w:lang w:eastAsia="fr-FR"/>
        </w:rPr>
      </w:pPr>
    </w:p>
    <w:p w:rsidR="001426A7" w:rsidRPr="001426A7" w:rsidRDefault="001426A7" w:rsidP="00B52B10">
      <w:pPr>
        <w:suppressAutoHyphens w:val="0"/>
        <w:rPr>
          <w:rFonts w:ascii="Arial" w:hAnsi="Arial" w:cs="Arial"/>
          <w:i/>
          <w:iCs/>
          <w:sz w:val="18"/>
          <w:szCs w:val="18"/>
          <w:lang w:eastAsia="fr-FR"/>
        </w:rPr>
      </w:pPr>
    </w:p>
    <w:p w:rsidR="00363604" w:rsidRPr="0049250B" w:rsidRDefault="00363604" w:rsidP="00B52B10">
      <w:pPr>
        <w:suppressAutoHyphens w:val="0"/>
        <w:rPr>
          <w:rFonts w:ascii="Arial" w:hAnsi="Arial" w:cs="Arial"/>
        </w:rPr>
      </w:pPr>
      <w:r w:rsidRPr="001426A7">
        <w:rPr>
          <w:rFonts w:ascii="Arial" w:hAnsi="Arial" w:cs="Arial"/>
          <w:i/>
          <w:iCs/>
          <w:sz w:val="18"/>
          <w:szCs w:val="18"/>
          <w:lang w:eastAsia="fr-FR"/>
        </w:rPr>
        <w:t>(Signature du représentant de l’acheteur, habilité à signer le marché public)</w:t>
      </w:r>
    </w:p>
    <w:sectPr w:rsidR="00363604" w:rsidRPr="0049250B">
      <w:footerReference w:type="default" r:id="rId20"/>
      <w:pgSz w:w="11906" w:h="16838"/>
      <w:pgMar w:top="776" w:right="851" w:bottom="851" w:left="851" w:header="720" w:footer="680" w:gutter="0"/>
      <w:pgBorders>
        <w:top w:val="none" w:sz="0" w:space="0" w:color="000000"/>
        <w:left w:val="none" w:sz="0" w:space="0" w:color="000000"/>
        <w:bottom w:val="single" w:sz="6" w:space="9" w:color="000000"/>
        <w:right w:val="none" w:sz="0" w:space="0"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4D26" w:rsidRDefault="009A4D26">
      <w:r>
        <w:separator/>
      </w:r>
    </w:p>
  </w:endnote>
  <w:endnote w:type="continuationSeparator" w:id="0">
    <w:p w:rsidR="009A4D26" w:rsidRDefault="009A4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Univers">
    <w:altName w:val="Univers"/>
    <w:charset w:val="00"/>
    <w:family w:val="swiss"/>
    <w:pitch w:val="variable"/>
    <w:sig w:usb0="80000287" w:usb1="00000000" w:usb2="00000000" w:usb3="00000000" w:csb0="0000000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363604">
      <w:trPr>
        <w:tblHeader/>
      </w:trPr>
      <w:tc>
        <w:tcPr>
          <w:tcW w:w="2906" w:type="dxa"/>
          <w:shd w:val="clear" w:color="auto" w:fill="66CCFF"/>
        </w:tcPr>
        <w:p w:rsidR="00363604" w:rsidRDefault="00363604">
          <w:pPr>
            <w:ind w:right="-638"/>
          </w:pPr>
          <w:r>
            <w:rPr>
              <w:rFonts w:ascii="Arial" w:hAnsi="Arial" w:cs="Arial"/>
              <w:b/>
            </w:rPr>
            <w:t>ATTRI1 – Acte d’engagement</w:t>
          </w:r>
        </w:p>
      </w:tc>
      <w:tc>
        <w:tcPr>
          <w:tcW w:w="5528" w:type="dxa"/>
          <w:shd w:val="clear" w:color="auto" w:fill="66CCFF"/>
        </w:tcPr>
        <w:p w:rsidR="00363604" w:rsidRDefault="00363604" w:rsidP="00BB2454">
          <w:pPr>
            <w:jc w:val="center"/>
          </w:pPr>
          <w:r>
            <w:rPr>
              <w:rFonts w:ascii="Arial" w:hAnsi="Arial" w:cs="Arial"/>
              <w:b/>
              <w:i/>
            </w:rPr>
            <w:t>M202</w:t>
          </w:r>
          <w:r w:rsidR="00B52B10">
            <w:rPr>
              <w:rFonts w:ascii="Arial" w:hAnsi="Arial" w:cs="Arial"/>
              <w:b/>
              <w:i/>
            </w:rPr>
            <w:t>5-0</w:t>
          </w:r>
          <w:r w:rsidR="00B06A74">
            <w:rPr>
              <w:rFonts w:ascii="Arial" w:hAnsi="Arial" w:cs="Arial"/>
              <w:b/>
              <w:i/>
            </w:rPr>
            <w:t>6</w:t>
          </w:r>
        </w:p>
      </w:tc>
      <w:tc>
        <w:tcPr>
          <w:tcW w:w="896" w:type="dxa"/>
          <w:shd w:val="clear" w:color="auto" w:fill="66CCFF"/>
        </w:tcPr>
        <w:p w:rsidR="00363604" w:rsidRDefault="00363604">
          <w:pPr>
            <w:tabs>
              <w:tab w:val="center" w:pos="1366"/>
              <w:tab w:val="right" w:pos="2733"/>
            </w:tabs>
          </w:pPr>
          <w:r>
            <w:rPr>
              <w:rFonts w:ascii="Arial" w:hAnsi="Arial" w:cs="Arial"/>
              <w:b/>
            </w:rPr>
            <w:t xml:space="preserve">Page : </w:t>
          </w:r>
        </w:p>
      </w:tc>
      <w:tc>
        <w:tcPr>
          <w:tcW w:w="567" w:type="dxa"/>
          <w:shd w:val="clear" w:color="auto" w:fill="66CCFF"/>
        </w:tcPr>
        <w:p w:rsidR="00363604" w:rsidRDefault="00363604">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D0309">
            <w:rPr>
              <w:rStyle w:val="Numrodepage"/>
              <w:rFonts w:cs="Arial"/>
              <w:b/>
              <w:noProof/>
            </w:rPr>
            <w:t>6</w:t>
          </w:r>
          <w:r>
            <w:rPr>
              <w:rStyle w:val="Numrodepage"/>
              <w:rFonts w:cs="Arial"/>
              <w:b/>
            </w:rPr>
            <w:fldChar w:fldCharType="end"/>
          </w:r>
        </w:p>
      </w:tc>
      <w:tc>
        <w:tcPr>
          <w:tcW w:w="165" w:type="dxa"/>
          <w:shd w:val="clear" w:color="auto" w:fill="66CCFF"/>
        </w:tcPr>
        <w:p w:rsidR="00363604" w:rsidRDefault="00363604">
          <w:pPr>
            <w:jc w:val="center"/>
          </w:pPr>
          <w:r>
            <w:rPr>
              <w:rFonts w:ascii="Arial" w:hAnsi="Arial" w:cs="Arial"/>
              <w:b/>
            </w:rPr>
            <w:t>/</w:t>
          </w:r>
        </w:p>
      </w:tc>
      <w:tc>
        <w:tcPr>
          <w:tcW w:w="544" w:type="dxa"/>
          <w:shd w:val="clear" w:color="auto" w:fill="66CCFF"/>
        </w:tcPr>
        <w:p w:rsidR="00363604" w:rsidRDefault="00363604">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3D0309">
            <w:rPr>
              <w:rStyle w:val="Numrodepage"/>
              <w:rFonts w:cs="Arial"/>
              <w:b/>
              <w:noProof/>
            </w:rPr>
            <w:t>7</w:t>
          </w:r>
          <w:r>
            <w:rPr>
              <w:rStyle w:val="Numrodepage"/>
              <w:rFonts w:cs="Arial"/>
              <w:b/>
            </w:rPr>
            <w:fldChar w:fldCharType="end"/>
          </w:r>
        </w:p>
      </w:tc>
    </w:tr>
  </w:tbl>
  <w:p w:rsidR="00363604" w:rsidRDefault="0036360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4D26" w:rsidRDefault="009A4D26">
      <w:r>
        <w:separator/>
      </w:r>
    </w:p>
  </w:footnote>
  <w:footnote w:type="continuationSeparator" w:id="0">
    <w:p w:rsidR="009A4D26" w:rsidRDefault="009A4D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rPr>
        <w:b/>
        <w:bCs/>
      </w:r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2F16E5DE"/>
    <w:name w:val="WW8Num3"/>
    <w:lvl w:ilvl="0">
      <w:start w:val="1"/>
      <w:numFmt w:val="decimal"/>
      <w:lvlText w:val="%1."/>
      <w:lvlJc w:val="left"/>
      <w:pPr>
        <w:tabs>
          <w:tab w:val="num" w:pos="786"/>
        </w:tabs>
        <w:ind w:left="786" w:hanging="360"/>
      </w:pPr>
      <w:rPr>
        <w:rFonts w:ascii="Arial" w:hAnsi="Arial" w:cs="Arial"/>
        <w:b w:val="0"/>
      </w:rPr>
    </w:lvl>
  </w:abstractNum>
  <w:abstractNum w:abstractNumId="3" w15:restartNumberingAfterBreak="0">
    <w:nsid w:val="00000004"/>
    <w:multiLevelType w:val="singleLevel"/>
    <w:tmpl w:val="00000004"/>
    <w:name w:val="WW8Num4"/>
    <w:lvl w:ilvl="0">
      <w:start w:val="3"/>
      <w:numFmt w:val="bullet"/>
      <w:lvlText w:val="-"/>
      <w:lvlJc w:val="left"/>
      <w:pPr>
        <w:tabs>
          <w:tab w:val="num" w:pos="644"/>
        </w:tabs>
        <w:ind w:left="644" w:hanging="360"/>
      </w:pPr>
      <w:rPr>
        <w:rFonts w:ascii="Arial" w:hAnsi="Arial" w:cs="Arial" w:hint="default"/>
        <w:color w:val="000000"/>
      </w:rPr>
    </w:lvl>
  </w:abstractNum>
  <w:abstractNum w:abstractNumId="4" w15:restartNumberingAfterBreak="0">
    <w:nsid w:val="0DAA761B"/>
    <w:multiLevelType w:val="hybridMultilevel"/>
    <w:tmpl w:val="7CC030B2"/>
    <w:lvl w:ilvl="0" w:tplc="84FE8204">
      <w:start w:val="3"/>
      <w:numFmt w:val="bullet"/>
      <w:lvlText w:val="-"/>
      <w:lvlJc w:val="left"/>
      <w:pPr>
        <w:tabs>
          <w:tab w:val="num" w:pos="644"/>
        </w:tabs>
        <w:ind w:left="644" w:hanging="360"/>
      </w:pPr>
      <w:rPr>
        <w:rFonts w:ascii="Arial" w:eastAsia="Times New Roman" w:hAnsi="Arial" w:cs="Aria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5" w15:restartNumberingAfterBreak="0">
    <w:nsid w:val="0DD00F93"/>
    <w:multiLevelType w:val="hybridMultilevel"/>
    <w:tmpl w:val="9A427C14"/>
    <w:lvl w:ilvl="0" w:tplc="EF1E058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6" w15:restartNumberingAfterBreak="0">
    <w:nsid w:val="13961195"/>
    <w:multiLevelType w:val="hybridMultilevel"/>
    <w:tmpl w:val="580063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36995BF9"/>
    <w:multiLevelType w:val="hybridMultilevel"/>
    <w:tmpl w:val="770ED4B6"/>
    <w:lvl w:ilvl="0" w:tplc="619629E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EC00716"/>
    <w:multiLevelType w:val="hybridMultilevel"/>
    <w:tmpl w:val="6DB88EC0"/>
    <w:lvl w:ilvl="0" w:tplc="E4DC519A">
      <w:start w:val="30"/>
      <w:numFmt w:val="bullet"/>
      <w:lvlText w:val="-"/>
      <w:lvlJc w:val="left"/>
      <w:pPr>
        <w:ind w:left="720" w:hanging="360"/>
      </w:pPr>
      <w:rPr>
        <w:rFonts w:ascii="Arial" w:eastAsia="Wingdings" w:hAnsi="Arial" w:cs="Arial" w:hint="default"/>
        <w:b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E9473D"/>
    <w:multiLevelType w:val="hybridMultilevel"/>
    <w:tmpl w:val="B4D61720"/>
    <w:lvl w:ilvl="0" w:tplc="C240C3B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71A514E"/>
    <w:multiLevelType w:val="hybridMultilevel"/>
    <w:tmpl w:val="124C6084"/>
    <w:lvl w:ilvl="0" w:tplc="2F88D670">
      <w:numFmt w:val="bullet"/>
      <w:lvlText w:val="-"/>
      <w:lvlJc w:val="left"/>
      <w:pPr>
        <w:ind w:left="-207" w:hanging="360"/>
      </w:pPr>
      <w:rPr>
        <w:rFonts w:ascii="Arial" w:eastAsia="Times New Roman" w:hAnsi="Arial" w:cs="Arial"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abstractNum w:abstractNumId="11" w15:restartNumberingAfterBreak="0">
    <w:nsid w:val="57F1070C"/>
    <w:multiLevelType w:val="hybridMultilevel"/>
    <w:tmpl w:val="1B98D7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A004A0"/>
    <w:multiLevelType w:val="hybridMultilevel"/>
    <w:tmpl w:val="C91857EE"/>
    <w:lvl w:ilvl="0" w:tplc="937EF648">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26B3DF2"/>
    <w:multiLevelType w:val="hybridMultilevel"/>
    <w:tmpl w:val="6B2AB0D4"/>
    <w:lvl w:ilvl="0" w:tplc="937EF648">
      <w:numFmt w:val="bullet"/>
      <w:lvlText w:val="-"/>
      <w:lvlJc w:val="left"/>
      <w:pPr>
        <w:ind w:left="720" w:hanging="360"/>
      </w:pPr>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10"/>
  </w:num>
  <w:num w:numId="7">
    <w:abstractNumId w:val="12"/>
  </w:num>
  <w:num w:numId="8">
    <w:abstractNumId w:val="4"/>
  </w:num>
  <w:num w:numId="9">
    <w:abstractNumId w:val="7"/>
  </w:num>
  <w:num w:numId="10">
    <w:abstractNumId w:val="13"/>
  </w:num>
  <w:num w:numId="11">
    <w:abstractNumId w:val="5"/>
  </w:num>
  <w:num w:numId="12">
    <w:abstractNumId w:val="9"/>
  </w:num>
  <w:num w:numId="13">
    <w:abstractNumId w:val="1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2"/>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9BB"/>
    <w:rsid w:val="00033239"/>
    <w:rsid w:val="00055268"/>
    <w:rsid w:val="00080605"/>
    <w:rsid w:val="000863B7"/>
    <w:rsid w:val="000C5754"/>
    <w:rsid w:val="000E3200"/>
    <w:rsid w:val="000F7B20"/>
    <w:rsid w:val="001038AE"/>
    <w:rsid w:val="00120262"/>
    <w:rsid w:val="00121929"/>
    <w:rsid w:val="00123D5D"/>
    <w:rsid w:val="00130BAC"/>
    <w:rsid w:val="001426A7"/>
    <w:rsid w:val="00176360"/>
    <w:rsid w:val="001B3F2E"/>
    <w:rsid w:val="001B7022"/>
    <w:rsid w:val="001C0E7F"/>
    <w:rsid w:val="001F05EF"/>
    <w:rsid w:val="001F7DE2"/>
    <w:rsid w:val="0020203E"/>
    <w:rsid w:val="00204A4B"/>
    <w:rsid w:val="00207967"/>
    <w:rsid w:val="00215238"/>
    <w:rsid w:val="002261B1"/>
    <w:rsid w:val="002354C7"/>
    <w:rsid w:val="002744B3"/>
    <w:rsid w:val="00286F35"/>
    <w:rsid w:val="002C24FA"/>
    <w:rsid w:val="002E323C"/>
    <w:rsid w:val="00312561"/>
    <w:rsid w:val="0031356C"/>
    <w:rsid w:val="00314D30"/>
    <w:rsid w:val="00332585"/>
    <w:rsid w:val="0033729C"/>
    <w:rsid w:val="00353C26"/>
    <w:rsid w:val="00363604"/>
    <w:rsid w:val="0037298D"/>
    <w:rsid w:val="00396AF3"/>
    <w:rsid w:val="003B1E7A"/>
    <w:rsid w:val="003B447D"/>
    <w:rsid w:val="003C4C9E"/>
    <w:rsid w:val="003D0309"/>
    <w:rsid w:val="0042416D"/>
    <w:rsid w:val="00466FB7"/>
    <w:rsid w:val="00474059"/>
    <w:rsid w:val="0049250B"/>
    <w:rsid w:val="00497B9E"/>
    <w:rsid w:val="004C084F"/>
    <w:rsid w:val="004C359C"/>
    <w:rsid w:val="004E7165"/>
    <w:rsid w:val="0054053E"/>
    <w:rsid w:val="00545600"/>
    <w:rsid w:val="00557DC7"/>
    <w:rsid w:val="005674AA"/>
    <w:rsid w:val="00587A0E"/>
    <w:rsid w:val="005A3488"/>
    <w:rsid w:val="005C4B87"/>
    <w:rsid w:val="005F2141"/>
    <w:rsid w:val="0062124D"/>
    <w:rsid w:val="00625242"/>
    <w:rsid w:val="00626089"/>
    <w:rsid w:val="00645E32"/>
    <w:rsid w:val="00657C15"/>
    <w:rsid w:val="006622E3"/>
    <w:rsid w:val="006B042B"/>
    <w:rsid w:val="006B0696"/>
    <w:rsid w:val="00701365"/>
    <w:rsid w:val="0070714A"/>
    <w:rsid w:val="007134C3"/>
    <w:rsid w:val="00732FC3"/>
    <w:rsid w:val="00746B02"/>
    <w:rsid w:val="00751671"/>
    <w:rsid w:val="00766E62"/>
    <w:rsid w:val="00777370"/>
    <w:rsid w:val="007A48E3"/>
    <w:rsid w:val="007E2CAB"/>
    <w:rsid w:val="007E47B5"/>
    <w:rsid w:val="007F23CB"/>
    <w:rsid w:val="00821565"/>
    <w:rsid w:val="00832024"/>
    <w:rsid w:val="00841651"/>
    <w:rsid w:val="00844B69"/>
    <w:rsid w:val="00845308"/>
    <w:rsid w:val="008473DB"/>
    <w:rsid w:val="00860B65"/>
    <w:rsid w:val="008A0643"/>
    <w:rsid w:val="008C5E74"/>
    <w:rsid w:val="008D704E"/>
    <w:rsid w:val="008E48D7"/>
    <w:rsid w:val="00905C0F"/>
    <w:rsid w:val="0096006B"/>
    <w:rsid w:val="009612C7"/>
    <w:rsid w:val="00967D54"/>
    <w:rsid w:val="00974484"/>
    <w:rsid w:val="00981FDE"/>
    <w:rsid w:val="00995689"/>
    <w:rsid w:val="009978A0"/>
    <w:rsid w:val="009A21C6"/>
    <w:rsid w:val="009A4D26"/>
    <w:rsid w:val="009A6ACE"/>
    <w:rsid w:val="009B13A0"/>
    <w:rsid w:val="009C7F17"/>
    <w:rsid w:val="009F0474"/>
    <w:rsid w:val="00A02F51"/>
    <w:rsid w:val="00A1087C"/>
    <w:rsid w:val="00A14664"/>
    <w:rsid w:val="00A1570C"/>
    <w:rsid w:val="00A7381A"/>
    <w:rsid w:val="00A86688"/>
    <w:rsid w:val="00A933F1"/>
    <w:rsid w:val="00A94C72"/>
    <w:rsid w:val="00A963EA"/>
    <w:rsid w:val="00AC40D8"/>
    <w:rsid w:val="00AC7BFF"/>
    <w:rsid w:val="00AE0232"/>
    <w:rsid w:val="00AE04BC"/>
    <w:rsid w:val="00AE1EFD"/>
    <w:rsid w:val="00B06A74"/>
    <w:rsid w:val="00B303B7"/>
    <w:rsid w:val="00B4017A"/>
    <w:rsid w:val="00B45577"/>
    <w:rsid w:val="00B52B10"/>
    <w:rsid w:val="00B602FD"/>
    <w:rsid w:val="00B70143"/>
    <w:rsid w:val="00BB2454"/>
    <w:rsid w:val="00BB7B48"/>
    <w:rsid w:val="00C0502D"/>
    <w:rsid w:val="00C05596"/>
    <w:rsid w:val="00C11CBD"/>
    <w:rsid w:val="00C6750C"/>
    <w:rsid w:val="00C740E3"/>
    <w:rsid w:val="00C87F37"/>
    <w:rsid w:val="00CC42FA"/>
    <w:rsid w:val="00CD1BC3"/>
    <w:rsid w:val="00CD6411"/>
    <w:rsid w:val="00CE1ADC"/>
    <w:rsid w:val="00D02175"/>
    <w:rsid w:val="00D13371"/>
    <w:rsid w:val="00D320E8"/>
    <w:rsid w:val="00D5434E"/>
    <w:rsid w:val="00D62504"/>
    <w:rsid w:val="00D65841"/>
    <w:rsid w:val="00D72C33"/>
    <w:rsid w:val="00D76CF8"/>
    <w:rsid w:val="00DB31C1"/>
    <w:rsid w:val="00DB6E6D"/>
    <w:rsid w:val="00DD6241"/>
    <w:rsid w:val="00E267D8"/>
    <w:rsid w:val="00E74310"/>
    <w:rsid w:val="00E96FDC"/>
    <w:rsid w:val="00EC09BB"/>
    <w:rsid w:val="00EE60F7"/>
    <w:rsid w:val="00EF0311"/>
    <w:rsid w:val="00F50B68"/>
    <w:rsid w:val="00F62C49"/>
    <w:rsid w:val="00F66731"/>
    <w:rsid w:val="00F80388"/>
    <w:rsid w:val="00F83237"/>
    <w:rsid w:val="00F92C75"/>
    <w:rsid w:val="00FD41CA"/>
    <w:rsid w:val="00FE4B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14:docId w14:val="0E3B776F"/>
  <w15:chartTrackingRefBased/>
  <w15:docId w15:val="{47EDEEEC-7844-4839-AD4F-A18C07C4E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b/>
      <w:bCs/>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b/>
      <w:bC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Arial"/>
    </w:rPr>
  </w:style>
  <w:style w:type="character" w:customStyle="1" w:styleId="WW8Num4z0">
    <w:name w:val="WW8Num4z0"/>
    <w:rPr>
      <w:rFonts w:ascii="Arial" w:hAnsi="Arial" w:cs="Arial" w:hint="default"/>
      <w:color w:val="000000"/>
    </w:rPr>
  </w:style>
  <w:style w:type="character" w:customStyle="1" w:styleId="Policepardfaut4">
    <w:name w:val="Police par défaut4"/>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Arial" w:eastAsia="Times New Roma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hint="default"/>
    </w:rPr>
  </w:style>
  <w:style w:type="character" w:customStyle="1" w:styleId="WW8Num7z0">
    <w:name w:val="WW8Num7z0"/>
    <w:rPr>
      <w:rFonts w:ascii="Arial" w:eastAsia="Times New Roman" w:hAnsi="Arial" w:cs="Aria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9z3">
    <w:name w:val="WW8Num9z3"/>
    <w:rPr>
      <w:rFonts w:ascii="Symbol" w:hAnsi="Symbol" w:cs="Symbol"/>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ommentaireCar">
    <w:name w:val="Commentaire Car"/>
    <w:rPr>
      <w:rFonts w:ascii="Univers" w:hAnsi="Univers" w:cs="Univers"/>
      <w:lang w:eastAsia="zh-CN"/>
    </w:rPr>
  </w:style>
  <w:style w:type="character" w:customStyle="1" w:styleId="ilfuvd">
    <w:name w:val="ilfuvd"/>
  </w:style>
  <w:style w:type="character" w:customStyle="1" w:styleId="Marquedecommentaire3">
    <w:name w:val="Marque de commentaire3"/>
    <w:rPr>
      <w:sz w:val="16"/>
      <w:szCs w:val="16"/>
    </w:rPr>
  </w:style>
  <w:style w:type="character" w:customStyle="1" w:styleId="CommentaireCar1">
    <w:name w:val="Commentaire Car1"/>
    <w:rPr>
      <w:rFonts w:ascii="Univers" w:hAnsi="Univers" w:cs="Univers"/>
      <w:lang w:eastAsia="zh-CN"/>
    </w:rPr>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30">
    <w:name w:val="Titre3"/>
    <w:basedOn w:val="Normal"/>
    <w:next w:val="Corpsdetexte"/>
    <w:pPr>
      <w:keepNext/>
      <w:spacing w:before="240" w:after="120"/>
    </w:pPr>
    <w:rPr>
      <w:rFonts w:ascii="Liberation Sans" w:eastAsia="Microsoft YaHei" w:hAnsi="Liberation Sans" w:cs="Arial"/>
      <w:sz w:val="28"/>
      <w:szCs w:val="28"/>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customStyle="1" w:styleId="En-tteetpieddepage">
    <w:name w:val="En-tête et pied de page"/>
    <w:basedOn w:val="Normal"/>
    <w:pPr>
      <w:suppressLineNumbers/>
      <w:tabs>
        <w:tab w:val="center" w:pos="4819"/>
        <w:tab w:val="right" w:pos="9638"/>
      </w:tabs>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rPr>
      <w:rFonts w:cs="Times New Roman"/>
      <w:lang w:val="x-none"/>
    </w:rPr>
  </w:style>
  <w:style w:type="paragraph" w:customStyle="1" w:styleId="CarCar">
    <w:name w:val="Car Car"/>
    <w:basedOn w:val="Normal"/>
    <w:pPr>
      <w:suppressAutoHyphens w:val="0"/>
      <w:spacing w:after="160" w:line="240" w:lineRule="exact"/>
    </w:pPr>
    <w:rPr>
      <w:rFonts w:ascii="Verdana" w:hAnsi="Verdana" w:cs="Times New Roman"/>
      <w:lang w:val="en-US"/>
    </w:rPr>
  </w:style>
  <w:style w:type="paragraph" w:customStyle="1" w:styleId="CarCar1Car">
    <w:name w:val="Car Car1 Car"/>
    <w:basedOn w:val="Normal"/>
    <w:pPr>
      <w:suppressAutoHyphens w:val="0"/>
      <w:spacing w:after="160" w:line="240" w:lineRule="exact"/>
    </w:pPr>
    <w:rPr>
      <w:rFonts w:ascii="Verdana" w:hAnsi="Verdana" w:cs="Times New Roman"/>
      <w:lang w:val="en-US"/>
    </w:rPr>
  </w:style>
  <w:style w:type="paragraph" w:customStyle="1" w:styleId="Corpsdetexte22">
    <w:name w:val="Corps de texte 22"/>
    <w:basedOn w:val="Normal"/>
    <w:pPr>
      <w:spacing w:after="120" w:line="480" w:lineRule="auto"/>
    </w:pPr>
  </w:style>
  <w:style w:type="paragraph" w:styleId="Paragraphedeliste">
    <w:name w:val="List Paragraph"/>
    <w:basedOn w:val="Normal"/>
    <w:qFormat/>
    <w:pPr>
      <w:suppressAutoHyphens w:val="0"/>
      <w:ind w:left="708"/>
    </w:pPr>
    <w:rPr>
      <w:rFonts w:ascii="Times New Roman" w:hAnsi="Times New Roman" w:cs="Times New Roman"/>
      <w:sz w:val="24"/>
      <w:szCs w:val="24"/>
    </w:rPr>
  </w:style>
  <w:style w:type="paragraph" w:customStyle="1" w:styleId="CarCar1">
    <w:name w:val="Car Car1"/>
    <w:basedOn w:val="Normal"/>
    <w:pPr>
      <w:suppressAutoHyphens w:val="0"/>
      <w:spacing w:after="160" w:line="240" w:lineRule="exact"/>
      <w:jc w:val="both"/>
    </w:pPr>
    <w:rPr>
      <w:rFonts w:ascii="Verdana" w:hAnsi="Verdana" w:cs="Times New Roman"/>
      <w:lang w:val="en-US"/>
    </w:rPr>
  </w:style>
  <w:style w:type="paragraph" w:customStyle="1" w:styleId="Commentaire3">
    <w:name w:val="Commentaire3"/>
    <w:basedOn w:val="Normal"/>
  </w:style>
  <w:style w:type="character" w:styleId="Marquedecommentaire">
    <w:name w:val="annotation reference"/>
    <w:uiPriority w:val="99"/>
    <w:semiHidden/>
    <w:unhideWhenUsed/>
    <w:rsid w:val="00497B9E"/>
    <w:rPr>
      <w:sz w:val="16"/>
      <w:szCs w:val="16"/>
    </w:rPr>
  </w:style>
  <w:style w:type="paragraph" w:styleId="Commentaire">
    <w:name w:val="annotation text"/>
    <w:basedOn w:val="Normal"/>
    <w:link w:val="CommentaireCar2"/>
    <w:uiPriority w:val="99"/>
    <w:semiHidden/>
    <w:unhideWhenUsed/>
    <w:rsid w:val="00497B9E"/>
  </w:style>
  <w:style w:type="character" w:customStyle="1" w:styleId="CommentaireCar2">
    <w:name w:val="Commentaire Car2"/>
    <w:link w:val="Commentaire"/>
    <w:uiPriority w:val="99"/>
    <w:semiHidden/>
    <w:rsid w:val="00497B9E"/>
    <w:rPr>
      <w:rFonts w:ascii="Univers" w:hAnsi="Univers" w:cs="Univers"/>
      <w:lang w:eastAsia="zh-CN"/>
    </w:rPr>
  </w:style>
  <w:style w:type="paragraph" w:styleId="Sansinterligne">
    <w:name w:val="No Spacing"/>
    <w:qFormat/>
    <w:rsid w:val="001B3F2E"/>
    <w:pPr>
      <w:jc w:val="both"/>
    </w:pPr>
    <w:rPr>
      <w:rFonts w:ascii="Calibri" w:eastAsia="Calibri" w:hAnsi="Calibri" w:cs="Calibri"/>
      <w:lang w:eastAsia="en-US"/>
    </w:rPr>
  </w:style>
  <w:style w:type="table" w:styleId="Grilledutableau">
    <w:name w:val="Table Grid"/>
    <w:basedOn w:val="TableauNormal"/>
    <w:uiPriority w:val="39"/>
    <w:rsid w:val="00844B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DC1TYP_F.DOT</Template>
  <TotalTime>55</TotalTime>
  <Pages>6</Pages>
  <Words>1974</Words>
  <Characters>10859</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Université Rennes 2</Company>
  <LinksUpToDate>false</LinksUpToDate>
  <CharactersWithSpaces>12808</CharactersWithSpaces>
  <SharedDoc>false</SharedDoc>
  <HLinks>
    <vt:vector size="72" baseType="variant">
      <vt:variant>
        <vt:i4>7602259</vt:i4>
      </vt:variant>
      <vt:variant>
        <vt:i4>186</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183</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150</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147</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126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123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262194</vt:i4>
      </vt:variant>
      <vt:variant>
        <vt:i4>96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93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262194</vt:i4>
      </vt:variant>
      <vt:variant>
        <vt:i4>63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262194</vt:i4>
      </vt:variant>
      <vt:variant>
        <vt:i4>30</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27</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Marie Traineau</cp:lastModifiedBy>
  <cp:revision>16</cp:revision>
  <cp:lastPrinted>1995-11-21T16:41:00Z</cp:lastPrinted>
  <dcterms:created xsi:type="dcterms:W3CDTF">2024-10-14T14:26:00Z</dcterms:created>
  <dcterms:modified xsi:type="dcterms:W3CDTF">2025-04-29T12:31:00Z</dcterms:modified>
</cp:coreProperties>
</file>