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4BA8F3F"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6AF87E2" w14:textId="77777777">
        <w:trPr>
          <w:trHeight w:val="1132"/>
        </w:trPr>
        <w:tc>
          <w:tcPr>
            <w:tcW w:w="10434" w:type="dxa"/>
            <w:shd w:val="clear" w:color="auto" w:fill="auto"/>
          </w:tcPr>
          <w:p w14:paraId="54160F58" w14:textId="7A3DCD46" w:rsidR="00541CA3" w:rsidRDefault="00252707"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2355BD01" wp14:editId="0525125B">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6D578A4B"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52614B97"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99DD2DE"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6FCBF0C"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D12AD44" w14:textId="77777777">
        <w:tc>
          <w:tcPr>
            <w:tcW w:w="9002" w:type="dxa"/>
            <w:shd w:val="clear" w:color="auto" w:fill="66CCFF"/>
          </w:tcPr>
          <w:p w14:paraId="2939EFF3"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EB706C9"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3E8C07C4" w14:textId="77777777" w:rsidR="009B1CD0" w:rsidRDefault="00E47798" w:rsidP="0083205E">
            <w:pPr>
              <w:pStyle w:val="Titre8"/>
              <w:tabs>
                <w:tab w:val="left" w:pos="851"/>
                <w:tab w:val="right" w:pos="9639"/>
              </w:tabs>
              <w:spacing w:before="120" w:after="120"/>
            </w:pPr>
            <w:r>
              <w:rPr>
                <w:caps/>
                <w:sz w:val="28"/>
                <w:szCs w:val="28"/>
              </w:rPr>
              <w:t>ATTRI1</w:t>
            </w:r>
          </w:p>
        </w:tc>
      </w:tr>
    </w:tbl>
    <w:p w14:paraId="708DD2FB" w14:textId="77777777" w:rsidR="009B1CD0" w:rsidRDefault="009B1CD0" w:rsidP="006C4338">
      <w:pPr>
        <w:tabs>
          <w:tab w:val="left" w:pos="851"/>
        </w:tabs>
      </w:pPr>
    </w:p>
    <w:p w14:paraId="0BE3D9C1"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3F256A40" w14:textId="77777777" w:rsidR="00FE48C9" w:rsidRDefault="00FE48C9" w:rsidP="006C4338">
      <w:pPr>
        <w:pStyle w:val="Corpsdetexte31"/>
        <w:tabs>
          <w:tab w:val="left" w:pos="851"/>
        </w:tabs>
        <w:jc w:val="both"/>
        <w:rPr>
          <w:sz w:val="18"/>
          <w:szCs w:val="18"/>
        </w:rPr>
      </w:pPr>
    </w:p>
    <w:p w14:paraId="1969E861"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0F047D86" w14:textId="77777777" w:rsidR="00FE48C9" w:rsidRDefault="00FE48C9" w:rsidP="006C4338">
      <w:pPr>
        <w:pStyle w:val="Corpsdetexte31"/>
        <w:tabs>
          <w:tab w:val="left" w:pos="851"/>
        </w:tabs>
        <w:jc w:val="both"/>
        <w:rPr>
          <w:sz w:val="18"/>
          <w:szCs w:val="18"/>
        </w:rPr>
      </w:pPr>
    </w:p>
    <w:p w14:paraId="3A503E91"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37D260E" w14:textId="77777777" w:rsidR="00FE48C9" w:rsidRDefault="00FE48C9" w:rsidP="006C4338">
      <w:pPr>
        <w:pStyle w:val="Corpsdetexte31"/>
        <w:tabs>
          <w:tab w:val="left" w:pos="851"/>
        </w:tabs>
        <w:jc w:val="both"/>
        <w:rPr>
          <w:sz w:val="18"/>
          <w:szCs w:val="18"/>
        </w:rPr>
      </w:pPr>
    </w:p>
    <w:p w14:paraId="6329B7B5"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527985AD" w14:textId="77777777" w:rsidR="00FE48C9" w:rsidRDefault="00FE48C9" w:rsidP="006F3DF9">
      <w:pPr>
        <w:pStyle w:val="Corpsdetexte31"/>
        <w:tabs>
          <w:tab w:val="left" w:pos="851"/>
        </w:tabs>
        <w:jc w:val="both"/>
        <w:rPr>
          <w:sz w:val="18"/>
          <w:szCs w:val="18"/>
        </w:rPr>
      </w:pPr>
    </w:p>
    <w:p w14:paraId="1B0A1F68"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6E639F49" w14:textId="77777777" w:rsidR="00FE48C9" w:rsidRDefault="00FE48C9" w:rsidP="005846FB">
      <w:pPr>
        <w:pStyle w:val="Corpsdetexte31"/>
        <w:tabs>
          <w:tab w:val="left" w:pos="851"/>
        </w:tabs>
        <w:jc w:val="both"/>
        <w:rPr>
          <w:sz w:val="18"/>
          <w:szCs w:val="18"/>
        </w:rPr>
      </w:pPr>
    </w:p>
    <w:p w14:paraId="7EE2B0CC"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59A576EC" w14:textId="77777777" w:rsidR="00C67C12" w:rsidRDefault="00C67C12" w:rsidP="004C5755">
      <w:pPr>
        <w:jc w:val="both"/>
        <w:rPr>
          <w:rFonts w:ascii="Arial" w:hAnsi="Arial" w:cs="Arial"/>
          <w:i/>
          <w:sz w:val="18"/>
          <w:szCs w:val="18"/>
        </w:rPr>
      </w:pPr>
    </w:p>
    <w:p w14:paraId="3BD01C78" w14:textId="77777777" w:rsidR="00C67C12" w:rsidRPr="00D45825" w:rsidRDefault="00C67C12" w:rsidP="00C67C12">
      <w:pPr>
        <w:pStyle w:val="fcase1ertab"/>
        <w:tabs>
          <w:tab w:val="clear" w:pos="426"/>
          <w:tab w:val="left" w:pos="0"/>
          <w:tab w:val="left" w:pos="851"/>
        </w:tabs>
        <w:ind w:left="0" w:firstLine="0"/>
        <w:jc w:val="left"/>
        <w:rPr>
          <w:rFonts w:ascii="Arial" w:hAnsi="Arial" w:cs="Arial"/>
          <w:iCs/>
        </w:rPr>
      </w:pPr>
      <w:r>
        <w:rPr>
          <w:rFonts w:ascii="Arial" w:hAnsi="Arial" w:cs="Arial"/>
          <w:iCs/>
        </w:rPr>
        <w:sym w:font="Wingdings" w:char="F06C"/>
      </w:r>
      <w:r>
        <w:rPr>
          <w:rFonts w:ascii="Arial" w:hAnsi="Arial" w:cs="Arial"/>
          <w:iCs/>
        </w:rPr>
        <w:t xml:space="preserve"> </w:t>
      </w:r>
      <w:r w:rsidRPr="00D45825">
        <w:rPr>
          <w:rFonts w:ascii="Arial" w:hAnsi="Arial" w:cs="Arial"/>
          <w:iCs/>
        </w:rPr>
        <w:t>Etablissement Public de Santé Mentale du Loiret George DAUMEZON</w:t>
      </w:r>
    </w:p>
    <w:p w14:paraId="39E0EE2D" w14:textId="77777777" w:rsidR="00C67C12" w:rsidRPr="00D45825" w:rsidRDefault="00C67C12" w:rsidP="00C67C12">
      <w:pPr>
        <w:pStyle w:val="fcase1ertab"/>
        <w:tabs>
          <w:tab w:val="clear" w:pos="426"/>
          <w:tab w:val="left" w:pos="0"/>
          <w:tab w:val="left" w:pos="851"/>
        </w:tabs>
        <w:ind w:left="0" w:firstLine="0"/>
        <w:jc w:val="left"/>
        <w:rPr>
          <w:rFonts w:ascii="Arial" w:hAnsi="Arial" w:cs="Arial"/>
          <w:iCs/>
        </w:rPr>
      </w:pPr>
      <w:r w:rsidRPr="00D45825">
        <w:rPr>
          <w:rFonts w:ascii="Arial" w:hAnsi="Arial" w:cs="Arial"/>
          <w:iCs/>
        </w:rPr>
        <w:t>1 route de Chanteau</w:t>
      </w:r>
    </w:p>
    <w:p w14:paraId="051E123D" w14:textId="77777777" w:rsidR="00C67C12" w:rsidRDefault="00C67C12" w:rsidP="00C67C12">
      <w:pPr>
        <w:pStyle w:val="fcase1ertab"/>
        <w:tabs>
          <w:tab w:val="clear" w:pos="426"/>
          <w:tab w:val="left" w:pos="0"/>
          <w:tab w:val="left" w:pos="851"/>
        </w:tabs>
        <w:ind w:left="0" w:firstLine="0"/>
        <w:jc w:val="left"/>
        <w:rPr>
          <w:rFonts w:ascii="Arial" w:hAnsi="Arial" w:cs="Arial"/>
          <w:iCs/>
        </w:rPr>
      </w:pPr>
      <w:r w:rsidRPr="00D45825">
        <w:rPr>
          <w:rFonts w:ascii="Arial" w:hAnsi="Arial" w:cs="Arial"/>
          <w:iCs/>
        </w:rPr>
        <w:t>45400 FLEURY LES AUBRAIS</w:t>
      </w:r>
    </w:p>
    <w:p w14:paraId="6DAE5220" w14:textId="77777777" w:rsidR="00C67C12" w:rsidRDefault="00C67C12" w:rsidP="00C67C12">
      <w:pPr>
        <w:pStyle w:val="fcase1ertab"/>
        <w:tabs>
          <w:tab w:val="clear" w:pos="426"/>
          <w:tab w:val="left" w:pos="0"/>
          <w:tab w:val="left" w:pos="851"/>
        </w:tabs>
        <w:ind w:left="0" w:firstLine="0"/>
        <w:jc w:val="left"/>
        <w:rPr>
          <w:rFonts w:ascii="Arial" w:hAnsi="Arial" w:cs="Arial"/>
          <w:iCs/>
        </w:rPr>
      </w:pPr>
    </w:p>
    <w:p w14:paraId="539176A8" w14:textId="77777777" w:rsidR="00C67C12" w:rsidRDefault="00C67C12" w:rsidP="00C67C12">
      <w:pPr>
        <w:pStyle w:val="fcase1ertab"/>
        <w:tabs>
          <w:tab w:val="clear" w:pos="426"/>
          <w:tab w:val="left" w:pos="0"/>
          <w:tab w:val="left" w:pos="851"/>
        </w:tabs>
        <w:ind w:left="0" w:firstLine="0"/>
        <w:jc w:val="left"/>
        <w:rPr>
          <w:rFonts w:ascii="Arial" w:hAnsi="Arial" w:cs="Arial"/>
          <w:iCs/>
        </w:rPr>
      </w:pPr>
      <w:r>
        <w:rPr>
          <w:rFonts w:ascii="Arial" w:hAnsi="Arial" w:cs="Arial"/>
          <w:iCs/>
        </w:rPr>
        <w:sym w:font="Wingdings" w:char="F06C"/>
      </w:r>
      <w:r>
        <w:rPr>
          <w:rFonts w:ascii="Arial" w:hAnsi="Arial" w:cs="Arial"/>
          <w:iCs/>
        </w:rPr>
        <w:t xml:space="preserve"> Société / Entreprise</w:t>
      </w:r>
    </w:p>
    <w:p w14:paraId="0E81ED91" w14:textId="77777777" w:rsidR="00C67C12" w:rsidRDefault="00C67C12" w:rsidP="00C67C12">
      <w:pPr>
        <w:pStyle w:val="fcase1ertab"/>
        <w:tabs>
          <w:tab w:val="clear" w:pos="426"/>
          <w:tab w:val="left" w:pos="0"/>
          <w:tab w:val="left" w:pos="851"/>
        </w:tabs>
        <w:ind w:left="0" w:firstLine="0"/>
        <w:jc w:val="left"/>
        <w:rPr>
          <w:rFonts w:ascii="Arial" w:hAnsi="Arial" w:cs="Arial"/>
          <w:iCs/>
        </w:rPr>
      </w:pPr>
      <w:r>
        <w:rPr>
          <w:rFonts w:ascii="Arial" w:hAnsi="Arial" w:cs="Arial"/>
          <w:iCs/>
        </w:rPr>
        <w:t>Adresse :</w:t>
      </w:r>
    </w:p>
    <w:p w14:paraId="298381AF" w14:textId="77777777" w:rsidR="00C67C12" w:rsidRDefault="00C67C12" w:rsidP="00C67C12">
      <w:pPr>
        <w:pStyle w:val="fcase1ertab"/>
        <w:tabs>
          <w:tab w:val="clear" w:pos="426"/>
          <w:tab w:val="left" w:pos="0"/>
          <w:tab w:val="left" w:pos="851"/>
        </w:tabs>
        <w:ind w:left="0" w:firstLine="0"/>
        <w:jc w:val="left"/>
        <w:rPr>
          <w:rFonts w:ascii="Arial" w:hAnsi="Arial" w:cs="Arial"/>
          <w:iCs/>
        </w:rPr>
      </w:pPr>
      <w:r>
        <w:rPr>
          <w:rFonts w:ascii="Arial" w:hAnsi="Arial" w:cs="Arial"/>
          <w:iCs/>
        </w:rPr>
        <w:t>Téléphone :</w:t>
      </w:r>
    </w:p>
    <w:p w14:paraId="3512DE48" w14:textId="77777777" w:rsidR="00C67C12" w:rsidRDefault="00C67C12" w:rsidP="00C67C12">
      <w:pPr>
        <w:pStyle w:val="fcase1ertab"/>
        <w:tabs>
          <w:tab w:val="clear" w:pos="426"/>
          <w:tab w:val="left" w:pos="0"/>
          <w:tab w:val="left" w:pos="851"/>
        </w:tabs>
        <w:ind w:left="0" w:firstLine="0"/>
        <w:jc w:val="left"/>
        <w:rPr>
          <w:rFonts w:ascii="Arial" w:hAnsi="Arial" w:cs="Arial"/>
          <w:iCs/>
        </w:rPr>
      </w:pPr>
      <w:r>
        <w:rPr>
          <w:rFonts w:ascii="Arial" w:hAnsi="Arial" w:cs="Arial"/>
          <w:iCs/>
        </w:rPr>
        <w:t>Mail :</w:t>
      </w:r>
    </w:p>
    <w:p w14:paraId="2FE6437A" w14:textId="77777777" w:rsidR="00C67C12" w:rsidRDefault="00C67C12" w:rsidP="00C67C12">
      <w:pPr>
        <w:pStyle w:val="fcase1ertab"/>
        <w:tabs>
          <w:tab w:val="clear" w:pos="426"/>
          <w:tab w:val="left" w:pos="0"/>
          <w:tab w:val="left" w:pos="851"/>
        </w:tabs>
        <w:ind w:left="0" w:firstLine="0"/>
        <w:jc w:val="left"/>
        <w:rPr>
          <w:rFonts w:ascii="Arial" w:hAnsi="Arial" w:cs="Arial"/>
          <w:iCs/>
        </w:rPr>
      </w:pPr>
      <w:r>
        <w:rPr>
          <w:rFonts w:ascii="Arial" w:hAnsi="Arial" w:cs="Arial"/>
          <w:iCs/>
        </w:rPr>
        <w:t xml:space="preserve">SIRET : </w:t>
      </w:r>
    </w:p>
    <w:p w14:paraId="2FB77890" w14:textId="77777777" w:rsidR="00C67C12" w:rsidRDefault="00C67C12" w:rsidP="00C67C12">
      <w:pPr>
        <w:pStyle w:val="fcase1ertab"/>
        <w:tabs>
          <w:tab w:val="clear" w:pos="426"/>
          <w:tab w:val="left" w:pos="0"/>
          <w:tab w:val="left" w:pos="851"/>
        </w:tabs>
        <w:ind w:left="0" w:firstLine="0"/>
        <w:jc w:val="left"/>
        <w:rPr>
          <w:rFonts w:ascii="Arial" w:hAnsi="Arial" w:cs="Arial"/>
          <w:iCs/>
        </w:rPr>
      </w:pPr>
      <w:r>
        <w:rPr>
          <w:rFonts w:ascii="Arial" w:hAnsi="Arial" w:cs="Arial"/>
          <w:iCs/>
        </w:rPr>
        <w:t xml:space="preserve">APE : </w:t>
      </w:r>
    </w:p>
    <w:p w14:paraId="2C98EC9A" w14:textId="77777777" w:rsidR="00C67C12" w:rsidRDefault="00C67C12" w:rsidP="00C67C12">
      <w:pPr>
        <w:pStyle w:val="fcase1ertab"/>
        <w:tabs>
          <w:tab w:val="clear" w:pos="426"/>
          <w:tab w:val="left" w:pos="0"/>
          <w:tab w:val="left" w:pos="851"/>
        </w:tabs>
        <w:ind w:left="0" w:firstLine="0"/>
        <w:jc w:val="left"/>
        <w:rPr>
          <w:rFonts w:ascii="Arial" w:hAnsi="Arial" w:cs="Arial"/>
          <w:iCs/>
        </w:rPr>
      </w:pPr>
    </w:p>
    <w:p w14:paraId="01B9A3F2" w14:textId="77777777" w:rsidR="00C67C12" w:rsidRDefault="00C67C12" w:rsidP="00C67C12">
      <w:pPr>
        <w:pStyle w:val="fcase1ertab"/>
        <w:tabs>
          <w:tab w:val="clear" w:pos="426"/>
          <w:tab w:val="left" w:pos="0"/>
          <w:tab w:val="left" w:pos="851"/>
        </w:tabs>
        <w:ind w:left="0" w:firstLine="0"/>
        <w:jc w:val="left"/>
        <w:rPr>
          <w:rFonts w:ascii="Arial" w:hAnsi="Arial" w:cs="Arial"/>
          <w:iCs/>
        </w:rPr>
      </w:pPr>
      <w:r>
        <w:rPr>
          <w:rFonts w:ascii="Arial" w:hAnsi="Arial" w:cs="Arial"/>
          <w:iCs/>
        </w:rPr>
        <w:sym w:font="Wingdings" w:char="F06C"/>
      </w:r>
      <w:r>
        <w:rPr>
          <w:rFonts w:ascii="Arial" w:hAnsi="Arial" w:cs="Arial"/>
          <w:iCs/>
        </w:rPr>
        <w:t xml:space="preserve"> AMO</w:t>
      </w:r>
    </w:p>
    <w:p w14:paraId="49D31FC7" w14:textId="77777777" w:rsidR="00C67C12" w:rsidRDefault="00C67C12" w:rsidP="00C67C12">
      <w:pPr>
        <w:pStyle w:val="fcase1ertab"/>
        <w:tabs>
          <w:tab w:val="clear" w:pos="426"/>
          <w:tab w:val="left" w:pos="0"/>
          <w:tab w:val="left" w:pos="851"/>
        </w:tabs>
        <w:ind w:left="0" w:firstLine="0"/>
        <w:jc w:val="left"/>
        <w:rPr>
          <w:rFonts w:ascii="Arial" w:hAnsi="Arial" w:cs="Arial"/>
          <w:iCs/>
        </w:rPr>
      </w:pPr>
      <w:r>
        <w:rPr>
          <w:rFonts w:ascii="Arial" w:hAnsi="Arial" w:cs="Arial"/>
          <w:iCs/>
        </w:rPr>
        <w:t>Cabinet GILBERT</w:t>
      </w:r>
    </w:p>
    <w:p w14:paraId="4376FD39" w14:textId="77777777" w:rsidR="00C67C12" w:rsidRDefault="00C67C12" w:rsidP="00C67C12">
      <w:pPr>
        <w:pStyle w:val="fcase1ertab"/>
        <w:tabs>
          <w:tab w:val="clear" w:pos="426"/>
          <w:tab w:val="left" w:pos="0"/>
          <w:tab w:val="left" w:pos="851"/>
        </w:tabs>
        <w:ind w:left="0" w:firstLine="0"/>
        <w:jc w:val="left"/>
        <w:rPr>
          <w:rFonts w:ascii="Arial" w:hAnsi="Arial" w:cs="Arial"/>
          <w:iCs/>
        </w:rPr>
      </w:pPr>
      <w:r>
        <w:rPr>
          <w:rFonts w:ascii="Arial" w:hAnsi="Arial" w:cs="Arial"/>
          <w:iCs/>
        </w:rPr>
        <w:t>87 rue du Faubourg Saint Vincent</w:t>
      </w:r>
    </w:p>
    <w:p w14:paraId="46DD3BB7" w14:textId="77777777" w:rsidR="00C67C12" w:rsidRDefault="00C67C12" w:rsidP="00C67C12">
      <w:pPr>
        <w:pStyle w:val="fcase1ertab"/>
        <w:tabs>
          <w:tab w:val="clear" w:pos="426"/>
          <w:tab w:val="left" w:pos="0"/>
          <w:tab w:val="left" w:pos="851"/>
        </w:tabs>
        <w:ind w:left="0" w:firstLine="0"/>
        <w:jc w:val="left"/>
        <w:rPr>
          <w:rFonts w:ascii="Arial" w:hAnsi="Arial" w:cs="Arial"/>
          <w:iCs/>
        </w:rPr>
      </w:pPr>
      <w:r>
        <w:rPr>
          <w:rFonts w:ascii="Arial" w:hAnsi="Arial" w:cs="Arial"/>
          <w:iCs/>
        </w:rPr>
        <w:t>45000 ORLEANS</w:t>
      </w:r>
    </w:p>
    <w:p w14:paraId="3048A450" w14:textId="77777777" w:rsidR="00C67C12" w:rsidRDefault="00C67C12" w:rsidP="00C67C12">
      <w:pPr>
        <w:pStyle w:val="fcase1ertab"/>
        <w:tabs>
          <w:tab w:val="clear" w:pos="426"/>
          <w:tab w:val="left" w:pos="0"/>
          <w:tab w:val="left" w:pos="851"/>
        </w:tabs>
        <w:ind w:left="0" w:firstLine="0"/>
        <w:jc w:val="left"/>
        <w:rPr>
          <w:rFonts w:ascii="Arial" w:hAnsi="Arial" w:cs="Arial"/>
          <w:iCs/>
        </w:rPr>
      </w:pPr>
      <w:r>
        <w:rPr>
          <w:rFonts w:ascii="Arial" w:hAnsi="Arial" w:cs="Arial"/>
          <w:iCs/>
        </w:rPr>
        <w:t xml:space="preserve">Tel : 02 38 43 12 75 </w:t>
      </w:r>
    </w:p>
    <w:p w14:paraId="6DD459D1" w14:textId="77777777" w:rsidR="00C67C12" w:rsidRDefault="00C67C12" w:rsidP="00C67C12">
      <w:pPr>
        <w:pStyle w:val="fcase1ertab"/>
        <w:tabs>
          <w:tab w:val="clear" w:pos="426"/>
          <w:tab w:val="left" w:pos="0"/>
          <w:tab w:val="left" w:pos="851"/>
        </w:tabs>
        <w:ind w:left="0" w:firstLine="0"/>
        <w:jc w:val="left"/>
        <w:rPr>
          <w:rFonts w:ascii="Arial" w:hAnsi="Arial" w:cs="Arial"/>
          <w:iCs/>
        </w:rPr>
      </w:pPr>
      <w:r>
        <w:rPr>
          <w:rFonts w:ascii="Arial" w:hAnsi="Arial" w:cs="Arial"/>
          <w:iCs/>
        </w:rPr>
        <w:t>Mail : chantier@cabinet-gilbert.fr</w:t>
      </w:r>
    </w:p>
    <w:p w14:paraId="06868F14" w14:textId="77777777" w:rsidR="004C5755" w:rsidRDefault="004C5755" w:rsidP="004C5755">
      <w:pPr>
        <w:jc w:val="both"/>
        <w:rPr>
          <w:rFonts w:ascii="Arial" w:hAnsi="Arial" w:cs="Arial"/>
          <w:i/>
          <w:sz w:val="18"/>
          <w:szCs w:val="18"/>
        </w:rPr>
      </w:pPr>
    </w:p>
    <w:p w14:paraId="732BB852" w14:textId="77777777" w:rsidR="00C67C12" w:rsidRDefault="00C67C12" w:rsidP="004C5755">
      <w:pPr>
        <w:jc w:val="both"/>
        <w:rPr>
          <w:rFonts w:ascii="Arial" w:hAnsi="Arial" w:cs="Arial"/>
          <w:i/>
          <w:sz w:val="18"/>
          <w:szCs w:val="18"/>
        </w:rPr>
      </w:pPr>
    </w:p>
    <w:p w14:paraId="6F4B1B9F" w14:textId="77777777" w:rsidR="00C67C12" w:rsidRDefault="00C67C12" w:rsidP="004C5755">
      <w:pPr>
        <w:jc w:val="both"/>
        <w:rPr>
          <w:rFonts w:ascii="Arial" w:hAnsi="Arial" w:cs="Arial"/>
          <w:i/>
          <w:sz w:val="18"/>
          <w:szCs w:val="18"/>
        </w:rPr>
      </w:pPr>
    </w:p>
    <w:p w14:paraId="2F6F8A17" w14:textId="77777777" w:rsidR="00C67C12" w:rsidRDefault="00C67C12" w:rsidP="004C5755">
      <w:pPr>
        <w:jc w:val="both"/>
        <w:rPr>
          <w:rFonts w:ascii="Arial" w:hAnsi="Arial" w:cs="Arial"/>
          <w:i/>
          <w:sz w:val="18"/>
          <w:szCs w:val="18"/>
        </w:rPr>
      </w:pPr>
    </w:p>
    <w:p w14:paraId="65115A69" w14:textId="77777777" w:rsidR="00C67C12" w:rsidRDefault="00C67C12" w:rsidP="004C5755">
      <w:pPr>
        <w:jc w:val="both"/>
        <w:rPr>
          <w:rFonts w:ascii="Arial" w:hAnsi="Arial" w:cs="Arial"/>
          <w:i/>
          <w:sz w:val="18"/>
          <w:szCs w:val="18"/>
        </w:rPr>
      </w:pPr>
    </w:p>
    <w:p w14:paraId="65C667FA" w14:textId="77777777" w:rsidR="00C67C12" w:rsidRDefault="00C67C12" w:rsidP="004C5755">
      <w:pPr>
        <w:jc w:val="both"/>
        <w:rPr>
          <w:rFonts w:ascii="Arial" w:hAnsi="Arial" w:cs="Arial"/>
          <w:i/>
          <w:sz w:val="18"/>
          <w:szCs w:val="18"/>
        </w:rPr>
      </w:pPr>
    </w:p>
    <w:p w14:paraId="078FC900" w14:textId="77777777" w:rsidR="00C67C12" w:rsidRDefault="00C67C12" w:rsidP="004C5755">
      <w:pPr>
        <w:jc w:val="both"/>
        <w:rPr>
          <w:rFonts w:ascii="Arial" w:hAnsi="Arial" w:cs="Arial"/>
          <w:i/>
          <w:sz w:val="18"/>
          <w:szCs w:val="18"/>
        </w:rPr>
      </w:pPr>
    </w:p>
    <w:p w14:paraId="321EBD0C" w14:textId="77777777" w:rsidR="00C67C12" w:rsidRDefault="00C67C12" w:rsidP="004C5755">
      <w:pPr>
        <w:jc w:val="both"/>
        <w:rPr>
          <w:rFonts w:ascii="Arial" w:hAnsi="Arial" w:cs="Arial"/>
          <w:i/>
          <w:sz w:val="18"/>
          <w:szCs w:val="18"/>
        </w:rPr>
      </w:pPr>
    </w:p>
    <w:p w14:paraId="60474A1A" w14:textId="77777777" w:rsidR="00C67C12" w:rsidRPr="001C7D87" w:rsidRDefault="00C67C12" w:rsidP="004C5755">
      <w:pPr>
        <w:jc w:val="both"/>
        <w:rPr>
          <w:rFonts w:ascii="Arial" w:hAnsi="Arial" w:cs="Arial"/>
          <w:i/>
          <w:sz w:val="18"/>
          <w:szCs w:val="18"/>
        </w:rPr>
      </w:pPr>
    </w:p>
    <w:p w14:paraId="29F2B1FF"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83551CF" w14:textId="77777777">
        <w:tc>
          <w:tcPr>
            <w:tcW w:w="10277" w:type="dxa"/>
            <w:shd w:val="clear" w:color="auto" w:fill="66CCFF"/>
          </w:tcPr>
          <w:p w14:paraId="5EA3425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090473D" w14:textId="77777777" w:rsidR="009B1CD0" w:rsidRDefault="009B1CD0" w:rsidP="006C4338">
      <w:pPr>
        <w:tabs>
          <w:tab w:val="left" w:pos="426"/>
          <w:tab w:val="left" w:pos="851"/>
        </w:tabs>
        <w:jc w:val="both"/>
      </w:pPr>
    </w:p>
    <w:p w14:paraId="6A09F594"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B1F29E0" w14:textId="77777777" w:rsidR="009B1CD0" w:rsidRDefault="009B1CD0" w:rsidP="005846FB">
      <w:pPr>
        <w:tabs>
          <w:tab w:val="left" w:pos="426"/>
          <w:tab w:val="left" w:pos="851"/>
        </w:tabs>
        <w:jc w:val="both"/>
        <w:rPr>
          <w:rFonts w:ascii="Arial" w:hAnsi="Arial" w:cs="Arial"/>
        </w:rPr>
      </w:pPr>
    </w:p>
    <w:p w14:paraId="55328913" w14:textId="1C3E470B" w:rsidR="00A33D5F" w:rsidRPr="00A33D5F" w:rsidRDefault="00A33D5F" w:rsidP="00A33D5F">
      <w:pPr>
        <w:rPr>
          <w:rFonts w:ascii="Arial" w:hAnsi="Arial" w:cs="Arial"/>
          <w:b/>
          <w:bCs/>
        </w:rPr>
      </w:pPr>
      <w:r w:rsidRPr="00A33D5F">
        <w:rPr>
          <w:rFonts w:ascii="Arial" w:hAnsi="Arial" w:cs="Arial"/>
          <w:b/>
          <w:bCs/>
        </w:rPr>
        <w:t>DE</w:t>
      </w:r>
      <w:r w:rsidR="00215E5A">
        <w:rPr>
          <w:rFonts w:ascii="Arial" w:hAnsi="Arial" w:cs="Arial"/>
          <w:b/>
          <w:bCs/>
        </w:rPr>
        <w:t>CNSTRUCTION, DE</w:t>
      </w:r>
      <w:r w:rsidRPr="00A33D5F">
        <w:rPr>
          <w:rFonts w:ascii="Arial" w:hAnsi="Arial" w:cs="Arial"/>
          <w:b/>
          <w:bCs/>
        </w:rPr>
        <w:t>SAMIANTAGE, DEPLOMBAGE</w:t>
      </w:r>
      <w:r w:rsidR="00215E5A">
        <w:rPr>
          <w:rFonts w:ascii="Arial" w:hAnsi="Arial" w:cs="Arial"/>
          <w:b/>
          <w:bCs/>
        </w:rPr>
        <w:t xml:space="preserve"> </w:t>
      </w:r>
      <w:r w:rsidRPr="00A33D5F">
        <w:rPr>
          <w:rFonts w:ascii="Arial" w:hAnsi="Arial" w:cs="Arial"/>
          <w:b/>
          <w:bCs/>
        </w:rPr>
        <w:t>DE L’ANCIENNE PHARMACIE</w:t>
      </w:r>
    </w:p>
    <w:p w14:paraId="309D98A8" w14:textId="77777777" w:rsidR="009B1CD0" w:rsidRDefault="009B1CD0" w:rsidP="005846FB">
      <w:pPr>
        <w:tabs>
          <w:tab w:val="left" w:pos="426"/>
          <w:tab w:val="left" w:pos="851"/>
        </w:tabs>
        <w:jc w:val="both"/>
        <w:rPr>
          <w:rFonts w:ascii="Arial" w:hAnsi="Arial" w:cs="Arial"/>
        </w:rPr>
      </w:pPr>
    </w:p>
    <w:p w14:paraId="28F63A14" w14:textId="77777777" w:rsidR="009B1CD0" w:rsidRDefault="009B1CD0" w:rsidP="005846FB">
      <w:pPr>
        <w:tabs>
          <w:tab w:val="left" w:pos="426"/>
          <w:tab w:val="left" w:pos="851"/>
        </w:tabs>
        <w:jc w:val="both"/>
        <w:rPr>
          <w:rFonts w:ascii="Arial" w:hAnsi="Arial" w:cs="Arial"/>
        </w:rPr>
      </w:pPr>
    </w:p>
    <w:p w14:paraId="091ECAF7"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7D5D13F5"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76D3A0FA" w14:textId="77777777" w:rsidR="009B1CD0" w:rsidRDefault="009B1CD0" w:rsidP="00934503">
      <w:pPr>
        <w:tabs>
          <w:tab w:val="left" w:pos="426"/>
          <w:tab w:val="left" w:pos="851"/>
        </w:tabs>
        <w:jc w:val="both"/>
        <w:rPr>
          <w:rFonts w:ascii="Arial" w:hAnsi="Arial" w:cs="Arial"/>
        </w:rPr>
      </w:pPr>
    </w:p>
    <w:p w14:paraId="2FD38424" w14:textId="5BE8345E" w:rsidR="009B1CD0" w:rsidRDefault="00A33D5F"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215E5A">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60813384" w14:textId="77777777" w:rsidR="009B1CD0" w:rsidRDefault="009B1CD0" w:rsidP="009B45B9">
      <w:pPr>
        <w:tabs>
          <w:tab w:val="left" w:pos="426"/>
          <w:tab w:val="left" w:pos="851"/>
        </w:tabs>
        <w:jc w:val="both"/>
        <w:rPr>
          <w:rFonts w:ascii="Arial" w:hAnsi="Arial" w:cs="Arial"/>
        </w:rPr>
      </w:pPr>
    </w:p>
    <w:p w14:paraId="57A23202"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15E5A">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04655584"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3E8E53D0" w14:textId="77777777" w:rsidR="009B1CD0" w:rsidRDefault="009B1CD0" w:rsidP="003352A4">
      <w:pPr>
        <w:pStyle w:val="fcasegauche"/>
        <w:tabs>
          <w:tab w:val="left" w:pos="851"/>
        </w:tabs>
        <w:spacing w:before="120" w:after="0"/>
        <w:ind w:left="0" w:firstLine="0"/>
        <w:rPr>
          <w:rFonts w:ascii="Arial" w:hAnsi="Arial" w:cs="Arial"/>
          <w:iCs/>
        </w:rPr>
      </w:pPr>
    </w:p>
    <w:p w14:paraId="75322881"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215E5A">
        <w:fldChar w:fldCharType="separate"/>
      </w:r>
      <w:r>
        <w:fldChar w:fldCharType="end"/>
      </w:r>
      <w:r w:rsidR="009B1CD0">
        <w:rPr>
          <w:rFonts w:ascii="Arial" w:hAnsi="Arial" w:cs="Arial"/>
        </w:rPr>
        <w:tab/>
        <w:t>à l’offre de base</w:t>
      </w:r>
      <w:r w:rsidR="004C5755">
        <w:rPr>
          <w:rFonts w:ascii="Arial" w:hAnsi="Arial" w:cs="Arial"/>
        </w:rPr>
        <w:t> ;</w:t>
      </w:r>
    </w:p>
    <w:p w14:paraId="2048C3D1" w14:textId="77777777" w:rsidR="009B1CD0" w:rsidRDefault="009B1CD0" w:rsidP="005846FB">
      <w:pPr>
        <w:pStyle w:val="fcasegauche"/>
        <w:tabs>
          <w:tab w:val="left" w:pos="851"/>
        </w:tabs>
        <w:spacing w:after="0"/>
        <w:rPr>
          <w:rFonts w:ascii="Arial" w:hAnsi="Arial" w:cs="Arial"/>
        </w:rPr>
      </w:pPr>
    </w:p>
    <w:p w14:paraId="228CF295"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15E5A">
        <w:fldChar w:fldCharType="separate"/>
      </w:r>
      <w:r>
        <w:fldChar w:fldCharType="end"/>
      </w:r>
      <w:r w:rsidR="009B1CD0">
        <w:rPr>
          <w:rFonts w:ascii="Arial" w:hAnsi="Arial" w:cs="Arial"/>
        </w:rPr>
        <w:tab/>
        <w:t xml:space="preserve">à la variante suivante : </w:t>
      </w:r>
    </w:p>
    <w:p w14:paraId="144306D0" w14:textId="77777777" w:rsidR="006B5057" w:rsidRDefault="006B5057" w:rsidP="003352A4">
      <w:pPr>
        <w:pStyle w:val="fcasegauche"/>
        <w:tabs>
          <w:tab w:val="left" w:pos="851"/>
        </w:tabs>
        <w:spacing w:after="0"/>
        <w:ind w:left="0" w:firstLine="0"/>
        <w:rPr>
          <w:rFonts w:ascii="Arial" w:hAnsi="Arial" w:cs="Arial"/>
        </w:rPr>
      </w:pPr>
    </w:p>
    <w:p w14:paraId="6A691461" w14:textId="77777777" w:rsidR="006B5057" w:rsidRDefault="006B5057" w:rsidP="005846FB">
      <w:pPr>
        <w:pStyle w:val="fcasegauche"/>
        <w:tabs>
          <w:tab w:val="left" w:pos="851"/>
        </w:tabs>
        <w:spacing w:after="0"/>
        <w:rPr>
          <w:rFonts w:ascii="Arial" w:hAnsi="Arial" w:cs="Arial"/>
        </w:rPr>
      </w:pPr>
    </w:p>
    <w:p w14:paraId="5C3FBDA1" w14:textId="22169ABF" w:rsidR="006B5057" w:rsidRDefault="00C80D9E"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215E5A">
        <w:fldChar w:fldCharType="separate"/>
      </w:r>
      <w:r>
        <w:fldChar w:fldCharType="end"/>
      </w:r>
      <w:r w:rsidR="006B5057">
        <w:rPr>
          <w:rFonts w:ascii="Arial" w:hAnsi="Arial" w:cs="Arial"/>
        </w:rPr>
        <w:tab/>
        <w:t xml:space="preserve">avec les prestations supplémentaires suivantes : </w:t>
      </w:r>
    </w:p>
    <w:p w14:paraId="145AB503" w14:textId="77777777" w:rsidR="006B5057" w:rsidRDefault="006B5057" w:rsidP="005846FB">
      <w:pPr>
        <w:pStyle w:val="fcasegauche"/>
        <w:tabs>
          <w:tab w:val="left" w:pos="851"/>
        </w:tabs>
        <w:spacing w:after="0"/>
        <w:ind w:left="0" w:firstLine="0"/>
        <w:rPr>
          <w:rFonts w:ascii="Arial" w:hAnsi="Arial" w:cs="Arial"/>
        </w:rPr>
      </w:pPr>
    </w:p>
    <w:p w14:paraId="76DF00AA" w14:textId="77777777" w:rsidR="006B5057" w:rsidRDefault="006B5057" w:rsidP="00A33D5F">
      <w:pPr>
        <w:pStyle w:val="fcasegauche"/>
        <w:tabs>
          <w:tab w:val="left" w:pos="851"/>
        </w:tabs>
        <w:spacing w:after="0"/>
        <w:ind w:left="567" w:firstLine="0"/>
        <w:rPr>
          <w:rFonts w:ascii="Arial" w:hAnsi="Arial" w:cs="Arial"/>
        </w:rPr>
      </w:pPr>
    </w:p>
    <w:p w14:paraId="64296C06" w14:textId="77777777" w:rsidR="006B5057" w:rsidRDefault="006B5057" w:rsidP="005846FB">
      <w:pPr>
        <w:pStyle w:val="fcasegauche"/>
        <w:tabs>
          <w:tab w:val="left" w:pos="851"/>
        </w:tabs>
        <w:spacing w:after="0"/>
        <w:ind w:left="0" w:firstLine="0"/>
        <w:rPr>
          <w:rFonts w:ascii="Arial" w:hAnsi="Arial" w:cs="Arial"/>
        </w:rPr>
      </w:pPr>
    </w:p>
    <w:p w14:paraId="2421FC2C"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8DAF195" w14:textId="77777777">
        <w:tc>
          <w:tcPr>
            <w:tcW w:w="10277" w:type="dxa"/>
            <w:shd w:val="clear" w:color="auto" w:fill="66CCFF"/>
          </w:tcPr>
          <w:p w14:paraId="46D3DD3B"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272B01B" w14:textId="77777777" w:rsidR="009B1CD0" w:rsidRDefault="009B1CD0" w:rsidP="006C4338">
      <w:pPr>
        <w:tabs>
          <w:tab w:val="left" w:pos="851"/>
        </w:tabs>
      </w:pPr>
    </w:p>
    <w:p w14:paraId="54DAC084"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7187772"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0AB350B" w14:textId="77777777" w:rsidR="009B1CD0" w:rsidRDefault="009B1CD0" w:rsidP="005846FB">
      <w:pPr>
        <w:tabs>
          <w:tab w:val="left" w:pos="851"/>
        </w:tabs>
        <w:rPr>
          <w:rFonts w:ascii="Arial" w:hAnsi="Arial" w:cs="Arial"/>
        </w:rPr>
      </w:pPr>
    </w:p>
    <w:p w14:paraId="331EBEAA"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3D85472A" w14:textId="3C6E993D" w:rsidR="009B1CD0" w:rsidRPr="00CD185D" w:rsidRDefault="00C67C12"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215E5A">
        <w:fldChar w:fldCharType="separate"/>
      </w:r>
      <w:r>
        <w:fldChar w:fldCharType="end"/>
      </w:r>
      <w:r w:rsidR="009B1CD0">
        <w:rPr>
          <w:rFonts w:ascii="Arial" w:hAnsi="Arial" w:cs="Arial"/>
          <w:lang w:val="en-GB"/>
        </w:rPr>
        <w:t xml:space="preserve"> CCAP </w:t>
      </w:r>
      <w:proofErr w:type="spellStart"/>
      <w:r w:rsidR="009B1CD0">
        <w:rPr>
          <w:rFonts w:ascii="Arial" w:hAnsi="Arial" w:cs="Arial"/>
          <w:lang w:val="en-GB"/>
        </w:rPr>
        <w:t>n</w:t>
      </w:r>
      <w:r>
        <w:rPr>
          <w:rFonts w:ascii="Arial" w:hAnsi="Arial" w:cs="Arial"/>
          <w:lang w:val="en-GB"/>
        </w:rPr>
        <w:t>°MAPA</w:t>
      </w:r>
      <w:proofErr w:type="spellEnd"/>
      <w:r>
        <w:rPr>
          <w:rFonts w:ascii="Arial" w:hAnsi="Arial" w:cs="Arial"/>
          <w:lang w:val="en-GB"/>
        </w:rPr>
        <w:t>/ CCAP/TRVX-</w:t>
      </w:r>
      <w:r w:rsidR="00975E45">
        <w:rPr>
          <w:rFonts w:ascii="Arial" w:hAnsi="Arial" w:cs="Arial"/>
          <w:lang w:val="en-GB"/>
        </w:rPr>
        <w:t>2024-0</w:t>
      </w:r>
      <w:r w:rsidR="00A33D5F">
        <w:rPr>
          <w:rFonts w:ascii="Arial" w:hAnsi="Arial" w:cs="Arial"/>
          <w:lang w:val="en-GB"/>
        </w:rPr>
        <w:t>5</w:t>
      </w:r>
    </w:p>
    <w:p w14:paraId="3D07F412" w14:textId="77777777" w:rsidR="009B1CD0" w:rsidRPr="00CD185D" w:rsidRDefault="00C67C12"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215E5A">
        <w:fldChar w:fldCharType="separate"/>
      </w:r>
      <w:r>
        <w:fldChar w:fldCharType="end"/>
      </w:r>
      <w:r w:rsidR="009B1CD0">
        <w:rPr>
          <w:rFonts w:ascii="Arial" w:hAnsi="Arial" w:cs="Arial"/>
          <w:lang w:val="en-GB"/>
        </w:rPr>
        <w:t xml:space="preserve"> CCAG </w:t>
      </w:r>
      <w:r>
        <w:rPr>
          <w:rFonts w:ascii="Arial" w:hAnsi="Arial" w:cs="Arial"/>
          <w:lang w:val="en-GB"/>
        </w:rPr>
        <w:t>: Travaux</w:t>
      </w:r>
    </w:p>
    <w:p w14:paraId="752B19E6" w14:textId="48EE8A64" w:rsidR="009B1CD0" w:rsidRPr="00CD185D" w:rsidRDefault="00C67C12"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215E5A">
        <w:fldChar w:fldCharType="separate"/>
      </w:r>
      <w:r>
        <w:fldChar w:fldCharType="end"/>
      </w:r>
      <w:r w:rsidR="009B1CD0">
        <w:rPr>
          <w:rFonts w:ascii="Arial" w:hAnsi="Arial" w:cs="Arial"/>
          <w:lang w:val="en-GB"/>
        </w:rPr>
        <w:t xml:space="preserve"> CCTP </w:t>
      </w:r>
      <w:r>
        <w:rPr>
          <w:rFonts w:ascii="Arial" w:hAnsi="Arial" w:cs="Arial"/>
          <w:lang w:val="en-GB"/>
        </w:rPr>
        <w:t xml:space="preserve">lot </w:t>
      </w:r>
      <w:r w:rsidR="00A33D5F">
        <w:rPr>
          <w:rFonts w:ascii="Arial" w:hAnsi="Arial" w:cs="Arial"/>
          <w:lang w:val="en-GB"/>
        </w:rPr>
        <w:t>unique</w:t>
      </w:r>
      <w:r>
        <w:rPr>
          <w:rFonts w:ascii="Arial" w:hAnsi="Arial" w:cs="Arial"/>
          <w:lang w:val="en-GB"/>
        </w:rPr>
        <w:t xml:space="preserve"> </w:t>
      </w:r>
      <w:proofErr w:type="spellStart"/>
      <w:r>
        <w:rPr>
          <w:rFonts w:ascii="Arial" w:hAnsi="Arial" w:cs="Arial"/>
          <w:lang w:val="en-GB"/>
        </w:rPr>
        <w:t>désamiantage</w:t>
      </w:r>
      <w:proofErr w:type="spellEnd"/>
      <w:r w:rsidR="00A33D5F">
        <w:rPr>
          <w:rFonts w:ascii="Arial" w:hAnsi="Arial" w:cs="Arial"/>
          <w:lang w:val="en-GB"/>
        </w:rPr>
        <w:t>,</w:t>
      </w:r>
      <w:r>
        <w:rPr>
          <w:rFonts w:ascii="Arial" w:hAnsi="Arial" w:cs="Arial"/>
          <w:lang w:val="en-GB"/>
        </w:rPr>
        <w:t xml:space="preserve"> </w:t>
      </w:r>
      <w:proofErr w:type="spellStart"/>
      <w:r>
        <w:rPr>
          <w:rFonts w:ascii="Arial" w:hAnsi="Arial" w:cs="Arial"/>
          <w:lang w:val="en-GB"/>
        </w:rPr>
        <w:t>déplombage</w:t>
      </w:r>
      <w:proofErr w:type="spellEnd"/>
      <w:r w:rsidR="00A33D5F">
        <w:rPr>
          <w:rFonts w:ascii="Arial" w:hAnsi="Arial" w:cs="Arial"/>
          <w:lang w:val="en-GB"/>
        </w:rPr>
        <w:t xml:space="preserve">, </w:t>
      </w:r>
      <w:proofErr w:type="spellStart"/>
      <w:r w:rsidR="00A33D5F">
        <w:rPr>
          <w:rFonts w:ascii="Arial" w:hAnsi="Arial" w:cs="Arial"/>
          <w:lang w:val="en-GB"/>
        </w:rPr>
        <w:t>c</w:t>
      </w:r>
      <w:r>
        <w:rPr>
          <w:rFonts w:ascii="Arial" w:hAnsi="Arial" w:cs="Arial"/>
          <w:lang w:val="en-GB"/>
        </w:rPr>
        <w:t>urage</w:t>
      </w:r>
      <w:proofErr w:type="spellEnd"/>
      <w:r>
        <w:rPr>
          <w:rFonts w:ascii="Arial" w:hAnsi="Arial" w:cs="Arial"/>
          <w:lang w:val="en-GB"/>
        </w:rPr>
        <w:t xml:space="preserve"> </w:t>
      </w:r>
      <w:r w:rsidR="00A33D5F">
        <w:rPr>
          <w:rFonts w:ascii="Arial" w:hAnsi="Arial" w:cs="Arial"/>
          <w:lang w:val="en-GB"/>
        </w:rPr>
        <w:t>et</w:t>
      </w:r>
      <w:r>
        <w:rPr>
          <w:rFonts w:ascii="Arial" w:hAnsi="Arial" w:cs="Arial"/>
          <w:lang w:val="en-GB"/>
        </w:rPr>
        <w:t xml:space="preserve"> </w:t>
      </w:r>
      <w:proofErr w:type="spellStart"/>
      <w:r w:rsidR="00975E45">
        <w:rPr>
          <w:rFonts w:ascii="Arial" w:hAnsi="Arial" w:cs="Arial"/>
          <w:lang w:val="en-GB"/>
        </w:rPr>
        <w:t>déconstruction</w:t>
      </w:r>
      <w:proofErr w:type="spellEnd"/>
    </w:p>
    <w:p w14:paraId="118D71B6" w14:textId="635A2DDA" w:rsidR="00C67C12" w:rsidRDefault="00C67C12" w:rsidP="00C67C12">
      <w:pPr>
        <w:tabs>
          <w:tab w:val="left" w:pos="851"/>
        </w:tabs>
        <w:spacing w:before="120"/>
        <w:ind w:left="1135" w:hanging="284"/>
        <w:jc w:val="both"/>
        <w:rPr>
          <w:rFonts w:ascii="Arial" w:hAnsi="Arial" w:cs="Arial"/>
        </w:rPr>
      </w:pPr>
      <w:r w:rsidRPr="00D8414D">
        <w:fldChar w:fldCharType="begin">
          <w:ffData>
            <w:name w:val=""/>
            <w:enabled/>
            <w:calcOnExit w:val="0"/>
            <w:checkBox>
              <w:size w:val="20"/>
              <w:default w:val="1"/>
            </w:checkBox>
          </w:ffData>
        </w:fldChar>
      </w:r>
      <w:r w:rsidRPr="00D8414D">
        <w:instrText xml:space="preserve"> FORMCHECKBOX </w:instrText>
      </w:r>
      <w:r w:rsidR="00215E5A">
        <w:fldChar w:fldCharType="separate"/>
      </w:r>
      <w:r w:rsidRPr="00D8414D">
        <w:fldChar w:fldCharType="end"/>
      </w:r>
      <w:r w:rsidR="009B1CD0" w:rsidRPr="00D8414D">
        <w:rPr>
          <w:rFonts w:ascii="Arial" w:hAnsi="Arial" w:cs="Arial"/>
        </w:rPr>
        <w:t xml:space="preserve"> Autres </w:t>
      </w:r>
      <w:r w:rsidRPr="00D8414D">
        <w:rPr>
          <w:rFonts w:ascii="Arial" w:hAnsi="Arial" w:cs="Arial"/>
        </w:rPr>
        <w:t>: Règlement de consultation – DC1 – DC2 – DPGF– Diagnostics et DT</w:t>
      </w:r>
      <w:r w:rsidR="00327CA3" w:rsidRPr="00D8414D">
        <w:rPr>
          <w:rFonts w:ascii="Arial" w:hAnsi="Arial" w:cs="Arial"/>
        </w:rPr>
        <w:t xml:space="preserve"> </w:t>
      </w:r>
      <w:r w:rsidRPr="00D8414D">
        <w:rPr>
          <w:rFonts w:ascii="Arial" w:hAnsi="Arial" w:cs="Arial"/>
        </w:rPr>
        <w:t>-</w:t>
      </w:r>
      <w:r w:rsidR="00327CA3" w:rsidRPr="00D8414D">
        <w:rPr>
          <w:rFonts w:ascii="Arial" w:hAnsi="Arial" w:cs="Arial"/>
        </w:rPr>
        <w:t xml:space="preserve"> </w:t>
      </w:r>
      <w:r w:rsidRPr="00D8414D">
        <w:rPr>
          <w:rFonts w:ascii="Arial" w:hAnsi="Arial" w:cs="Arial"/>
        </w:rPr>
        <w:t xml:space="preserve">Pièces graphiques – </w:t>
      </w:r>
      <w:r w:rsidR="00D8414D" w:rsidRPr="00D8414D">
        <w:rPr>
          <w:rFonts w:ascii="Arial" w:hAnsi="Arial" w:cs="Arial"/>
        </w:rPr>
        <w:t xml:space="preserve">Arrêté Permis de Démolir - </w:t>
      </w:r>
      <w:r w:rsidRPr="00D8414D">
        <w:rPr>
          <w:rFonts w:ascii="Arial" w:hAnsi="Arial" w:cs="Arial"/>
        </w:rPr>
        <w:t>cahier des charges pour la protection des plantations de l’EPSM – attestation de visite</w:t>
      </w:r>
      <w:r w:rsidR="00A33D5F" w:rsidRPr="00D8414D">
        <w:rPr>
          <w:rFonts w:ascii="Arial" w:hAnsi="Arial" w:cs="Arial"/>
        </w:rPr>
        <w:t xml:space="preserve"> – planning prévisionnel</w:t>
      </w:r>
    </w:p>
    <w:p w14:paraId="7A500EFB" w14:textId="77777777" w:rsidR="009B1CD0" w:rsidRDefault="009B1CD0" w:rsidP="00710FD6">
      <w:pPr>
        <w:tabs>
          <w:tab w:val="left" w:pos="851"/>
        </w:tabs>
        <w:jc w:val="both"/>
        <w:rPr>
          <w:rFonts w:ascii="Arial" w:hAnsi="Arial" w:cs="Arial"/>
        </w:rPr>
      </w:pPr>
    </w:p>
    <w:p w14:paraId="6C5BB867"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15BE4620" w14:textId="77777777" w:rsidR="009B1CD0" w:rsidRDefault="009B1CD0" w:rsidP="0083205E">
      <w:pPr>
        <w:tabs>
          <w:tab w:val="left" w:pos="851"/>
        </w:tabs>
        <w:jc w:val="both"/>
        <w:rPr>
          <w:rFonts w:ascii="Arial" w:hAnsi="Arial" w:cs="Arial"/>
        </w:rPr>
      </w:pPr>
    </w:p>
    <w:p w14:paraId="3F94F318"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15E5A">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503EC5C5" w14:textId="77777777" w:rsidR="009B1CD0" w:rsidRDefault="009B1CD0" w:rsidP="0083205E">
      <w:pPr>
        <w:tabs>
          <w:tab w:val="left" w:pos="851"/>
        </w:tabs>
        <w:jc w:val="both"/>
        <w:rPr>
          <w:rFonts w:ascii="Arial" w:hAnsi="Arial" w:cs="Arial"/>
        </w:rPr>
      </w:pPr>
    </w:p>
    <w:p w14:paraId="1335FF8B"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15E5A">
        <w:fldChar w:fldCharType="separate"/>
      </w:r>
      <w:r>
        <w:fldChar w:fldCharType="end"/>
      </w:r>
      <w:r w:rsidR="009B1CD0">
        <w:rPr>
          <w:rFonts w:ascii="Arial" w:hAnsi="Arial" w:cs="Arial"/>
        </w:rPr>
        <w:t xml:space="preserve"> s’engage, sur la base de son offre et pour son propre compte ;</w:t>
      </w:r>
    </w:p>
    <w:p w14:paraId="19993D55"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6D2A472" w14:textId="77777777" w:rsidR="009B1CD0" w:rsidRDefault="009B1CD0" w:rsidP="00CD46CC">
      <w:pPr>
        <w:tabs>
          <w:tab w:val="left" w:pos="851"/>
        </w:tabs>
        <w:jc w:val="both"/>
        <w:rPr>
          <w:rFonts w:ascii="Arial" w:hAnsi="Arial" w:cs="Arial"/>
        </w:rPr>
      </w:pPr>
    </w:p>
    <w:p w14:paraId="79FB7696" w14:textId="77777777" w:rsidR="009B1CD0" w:rsidRDefault="009B1CD0" w:rsidP="009B45B9">
      <w:pPr>
        <w:tabs>
          <w:tab w:val="left" w:pos="851"/>
        </w:tabs>
        <w:jc w:val="both"/>
        <w:rPr>
          <w:rFonts w:ascii="Arial" w:hAnsi="Arial" w:cs="Arial"/>
        </w:rPr>
      </w:pPr>
    </w:p>
    <w:p w14:paraId="3F015C24" w14:textId="77777777" w:rsidR="009B1CD0" w:rsidRDefault="009B1CD0" w:rsidP="009B45B9">
      <w:pPr>
        <w:tabs>
          <w:tab w:val="left" w:pos="851"/>
        </w:tabs>
        <w:jc w:val="both"/>
        <w:rPr>
          <w:rFonts w:ascii="Arial" w:hAnsi="Arial" w:cs="Arial"/>
        </w:rPr>
      </w:pPr>
    </w:p>
    <w:p w14:paraId="3238B077"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15E5A">
        <w:fldChar w:fldCharType="separate"/>
      </w:r>
      <w:r>
        <w:fldChar w:fldCharType="end"/>
      </w:r>
      <w:r w:rsidR="009B1CD0">
        <w:rPr>
          <w:rFonts w:ascii="Arial" w:hAnsi="Arial" w:cs="Arial"/>
        </w:rPr>
        <w:t xml:space="preserve"> engage la société ……………………… sur la base de son offre ;</w:t>
      </w:r>
    </w:p>
    <w:p w14:paraId="43D68179"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E905931" w14:textId="77777777" w:rsidR="009B1CD0" w:rsidRDefault="009B1CD0" w:rsidP="009B45B9">
      <w:pPr>
        <w:tabs>
          <w:tab w:val="left" w:pos="851"/>
        </w:tabs>
        <w:jc w:val="both"/>
        <w:rPr>
          <w:rFonts w:ascii="Arial" w:hAnsi="Arial" w:cs="Arial"/>
        </w:rPr>
      </w:pPr>
    </w:p>
    <w:p w14:paraId="32BAA6DC" w14:textId="77777777" w:rsidR="009B1CD0" w:rsidRDefault="009B1CD0" w:rsidP="009B45B9">
      <w:pPr>
        <w:tabs>
          <w:tab w:val="left" w:pos="851"/>
        </w:tabs>
        <w:jc w:val="both"/>
        <w:rPr>
          <w:rFonts w:ascii="Arial" w:hAnsi="Arial" w:cs="Arial"/>
        </w:rPr>
      </w:pPr>
    </w:p>
    <w:p w14:paraId="3DA01BB7"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15E5A">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4254147F" w14:textId="77777777" w:rsidR="009B1CD0" w:rsidRDefault="009B1CD0" w:rsidP="009B45B9">
      <w:pPr>
        <w:tabs>
          <w:tab w:val="left" w:pos="851"/>
        </w:tabs>
        <w:jc w:val="both"/>
        <w:rPr>
          <w:rFonts w:ascii="Arial" w:hAnsi="Arial" w:cs="Arial"/>
        </w:rPr>
      </w:pPr>
      <w:r>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2BE4776" w14:textId="77777777" w:rsidR="009B1CD0" w:rsidRDefault="009B1CD0" w:rsidP="009B45B9">
      <w:pPr>
        <w:pStyle w:val="fcase1ertab"/>
        <w:tabs>
          <w:tab w:val="left" w:pos="851"/>
        </w:tabs>
        <w:ind w:left="0" w:firstLine="0"/>
        <w:rPr>
          <w:rFonts w:ascii="Arial" w:hAnsi="Arial" w:cs="Arial"/>
        </w:rPr>
      </w:pPr>
    </w:p>
    <w:p w14:paraId="18C843F9" w14:textId="77777777" w:rsidR="004C5755" w:rsidRDefault="004C5755" w:rsidP="009B45B9">
      <w:pPr>
        <w:pStyle w:val="fcase1ertab"/>
        <w:tabs>
          <w:tab w:val="left" w:pos="851"/>
        </w:tabs>
        <w:ind w:left="0" w:firstLine="0"/>
        <w:rPr>
          <w:rFonts w:ascii="Arial" w:hAnsi="Arial" w:cs="Arial"/>
        </w:rPr>
      </w:pPr>
    </w:p>
    <w:p w14:paraId="55E47395"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383309F3"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215E5A">
        <w:fldChar w:fldCharType="separate"/>
      </w:r>
      <w:r>
        <w:fldChar w:fldCharType="end"/>
      </w:r>
      <w:r w:rsidR="009B1CD0">
        <w:rPr>
          <w:rFonts w:ascii="Arial" w:hAnsi="Arial" w:cs="Arial"/>
        </w:rPr>
        <w:t xml:space="preserve"> aux prix indiqués ci-dessous ;</w:t>
      </w:r>
    </w:p>
    <w:p w14:paraId="19117B8F"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215E5A">
        <w:fldChar w:fldCharType="separate"/>
      </w:r>
      <w:r>
        <w:fldChar w:fldCharType="end"/>
      </w:r>
      <w:r w:rsidR="009B1CD0">
        <w:t xml:space="preserve"> Taux de la TVA : </w:t>
      </w:r>
    </w:p>
    <w:p w14:paraId="4EBDCCFA"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215E5A">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626D7D37" w14:textId="77777777" w:rsidR="009B1CD0" w:rsidRDefault="009B1CD0" w:rsidP="003352A4">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1D69A47D" w14:textId="77777777" w:rsidR="009B1CD0" w:rsidRDefault="009B1CD0" w:rsidP="003352A4">
      <w:pPr>
        <w:pStyle w:val="fcase1ertab"/>
        <w:tabs>
          <w:tab w:val="left" w:pos="851"/>
        </w:tabs>
        <w:spacing w:before="120"/>
      </w:pPr>
      <w:r>
        <w:rPr>
          <w:rFonts w:ascii="Arial" w:hAnsi="Arial" w:cs="Arial"/>
        </w:rPr>
        <w:t>Montant hors taxes arrêté en lettres à : ………………………………………………………...................................</w:t>
      </w:r>
    </w:p>
    <w:p w14:paraId="78D80C66"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15E5A">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13609FB7" w14:textId="77777777" w:rsidR="009B1CD0" w:rsidRDefault="009B1CD0" w:rsidP="003352A4">
      <w:pPr>
        <w:pStyle w:val="fcase1ertab"/>
        <w:tabs>
          <w:tab w:val="left" w:pos="851"/>
        </w:tabs>
        <w:spacing w:before="120"/>
        <w:rPr>
          <w:rFonts w:ascii="Arial" w:hAnsi="Arial" w:cs="Arial"/>
        </w:rPr>
      </w:pPr>
      <w:r>
        <w:rPr>
          <w:rFonts w:ascii="Arial" w:hAnsi="Arial" w:cs="Arial"/>
        </w:rPr>
        <w:t>Montant TTC arrêté en chiffres à : ………………………………………………………….......................................</w:t>
      </w:r>
    </w:p>
    <w:p w14:paraId="7CDBF04A" w14:textId="77777777" w:rsidR="009B1CD0" w:rsidRDefault="009B1CD0" w:rsidP="003352A4">
      <w:pPr>
        <w:pStyle w:val="fcase1ertab"/>
        <w:tabs>
          <w:tab w:val="left" w:pos="851"/>
        </w:tabs>
        <w:spacing w:before="120"/>
        <w:rPr>
          <w:rFonts w:ascii="Arial" w:hAnsi="Arial" w:cs="Arial"/>
          <w:u w:val="single"/>
        </w:rPr>
      </w:pPr>
      <w:r>
        <w:rPr>
          <w:rFonts w:ascii="Arial" w:hAnsi="Arial" w:cs="Arial"/>
        </w:rPr>
        <w:t>Montant TTC arrêté en lettres à : ………………………………………………………………………………………..</w:t>
      </w:r>
    </w:p>
    <w:p w14:paraId="1C9E4BA9" w14:textId="77777777" w:rsidR="009B1CD0" w:rsidRDefault="009B1CD0" w:rsidP="004C5755">
      <w:pPr>
        <w:pStyle w:val="fcase1ertab"/>
        <w:spacing w:before="120"/>
        <w:ind w:left="567" w:firstLine="0"/>
      </w:pPr>
      <w:r>
        <w:rPr>
          <w:rFonts w:ascii="Arial" w:hAnsi="Arial" w:cs="Arial"/>
          <w:u w:val="single"/>
        </w:rPr>
        <w:t>OU</w:t>
      </w:r>
    </w:p>
    <w:p w14:paraId="7FC940C6"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215E5A">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66C6D67A" w14:textId="77777777" w:rsidR="00EF204D" w:rsidRDefault="00EF204D" w:rsidP="009B45B9">
      <w:pPr>
        <w:pStyle w:val="fcase1ertab"/>
        <w:tabs>
          <w:tab w:val="clear" w:pos="426"/>
          <w:tab w:val="left" w:pos="851"/>
        </w:tabs>
        <w:spacing w:before="120"/>
        <w:ind w:firstLine="142"/>
        <w:rPr>
          <w:rFonts w:ascii="Arial" w:hAnsi="Arial" w:cs="Arial"/>
        </w:rPr>
      </w:pPr>
    </w:p>
    <w:p w14:paraId="751EEB8C" w14:textId="77777777" w:rsidR="009B1CD0" w:rsidRDefault="009B1CD0" w:rsidP="009B45B9">
      <w:pPr>
        <w:pStyle w:val="fcasegauche"/>
        <w:tabs>
          <w:tab w:val="left" w:pos="851"/>
        </w:tabs>
        <w:spacing w:after="0"/>
        <w:ind w:left="0" w:firstLine="0"/>
        <w:rPr>
          <w:rFonts w:ascii="Arial" w:hAnsi="Arial" w:cs="Arial"/>
        </w:rPr>
      </w:pPr>
    </w:p>
    <w:p w14:paraId="3E3F42E9"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1BF6B19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20802F6" w14:textId="77777777" w:rsidR="00036500" w:rsidRDefault="00036500" w:rsidP="009B45B9">
      <w:pPr>
        <w:tabs>
          <w:tab w:val="left" w:pos="851"/>
          <w:tab w:val="left" w:pos="6237"/>
        </w:tabs>
        <w:rPr>
          <w:rFonts w:ascii="Arial" w:hAnsi="Arial" w:cs="Arial"/>
          <w:i/>
          <w:iCs/>
          <w:sz w:val="18"/>
          <w:szCs w:val="18"/>
        </w:rPr>
      </w:pPr>
    </w:p>
    <w:p w14:paraId="68668309"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FBDF126"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4D90276"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15E5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15E5A">
        <w:fldChar w:fldCharType="separate"/>
      </w:r>
      <w:r>
        <w:fldChar w:fldCharType="end"/>
      </w:r>
      <w:r>
        <w:rPr>
          <w:rFonts w:ascii="Arial" w:hAnsi="Arial" w:cs="Arial"/>
          <w:iCs/>
        </w:rPr>
        <w:t xml:space="preserve"> </w:t>
      </w:r>
      <w:r>
        <w:rPr>
          <w:rFonts w:ascii="Arial" w:hAnsi="Arial" w:cs="Arial"/>
        </w:rPr>
        <w:t>solidaire</w:t>
      </w:r>
    </w:p>
    <w:p w14:paraId="444069E5"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C98B51A"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62B47EF"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573A28B"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2F9F1C"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DF7F5AC"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16A4F963"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9689CC1"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D52910C"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9359A5"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6E2D228"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47AD686A" w14:textId="77777777">
        <w:trPr>
          <w:trHeight w:val="1021"/>
        </w:trPr>
        <w:tc>
          <w:tcPr>
            <w:tcW w:w="4503" w:type="dxa"/>
            <w:tcBorders>
              <w:top w:val="single" w:sz="4" w:space="0" w:color="000000"/>
              <w:left w:val="single" w:sz="4" w:space="0" w:color="000000"/>
            </w:tcBorders>
            <w:shd w:val="clear" w:color="auto" w:fill="CCFFFF"/>
          </w:tcPr>
          <w:p w14:paraId="52000EED"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7496A45"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67EC08C" w14:textId="77777777" w:rsidR="009B1CD0" w:rsidRDefault="009B1CD0" w:rsidP="006F3DF9">
            <w:pPr>
              <w:tabs>
                <w:tab w:val="left" w:pos="851"/>
              </w:tabs>
              <w:snapToGrid w:val="0"/>
              <w:jc w:val="both"/>
              <w:rPr>
                <w:rFonts w:ascii="Arial" w:hAnsi="Arial" w:cs="Arial"/>
              </w:rPr>
            </w:pPr>
          </w:p>
        </w:tc>
      </w:tr>
      <w:tr w:rsidR="009B1CD0" w14:paraId="666D86C2" w14:textId="77777777">
        <w:trPr>
          <w:trHeight w:val="1021"/>
        </w:trPr>
        <w:tc>
          <w:tcPr>
            <w:tcW w:w="4503" w:type="dxa"/>
            <w:tcBorders>
              <w:left w:val="single" w:sz="4" w:space="0" w:color="000000"/>
            </w:tcBorders>
            <w:shd w:val="clear" w:color="auto" w:fill="auto"/>
          </w:tcPr>
          <w:p w14:paraId="628B952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FE4FF0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F18D343" w14:textId="77777777" w:rsidR="009B1CD0" w:rsidRDefault="009B1CD0" w:rsidP="006F3DF9">
            <w:pPr>
              <w:tabs>
                <w:tab w:val="left" w:pos="851"/>
              </w:tabs>
              <w:snapToGrid w:val="0"/>
              <w:jc w:val="both"/>
              <w:rPr>
                <w:rFonts w:ascii="Arial" w:hAnsi="Arial" w:cs="Arial"/>
              </w:rPr>
            </w:pPr>
          </w:p>
        </w:tc>
      </w:tr>
      <w:tr w:rsidR="009B1CD0" w14:paraId="1870CE8F" w14:textId="77777777">
        <w:trPr>
          <w:trHeight w:val="1021"/>
        </w:trPr>
        <w:tc>
          <w:tcPr>
            <w:tcW w:w="4503" w:type="dxa"/>
            <w:tcBorders>
              <w:left w:val="single" w:sz="4" w:space="0" w:color="000000"/>
              <w:bottom w:val="single" w:sz="4" w:space="0" w:color="000000"/>
            </w:tcBorders>
            <w:shd w:val="clear" w:color="auto" w:fill="CCFFFF"/>
          </w:tcPr>
          <w:p w14:paraId="12D79D0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4AF627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760678A" w14:textId="77777777" w:rsidR="009B1CD0" w:rsidRDefault="009B1CD0" w:rsidP="006F3DF9">
            <w:pPr>
              <w:tabs>
                <w:tab w:val="left" w:pos="851"/>
              </w:tabs>
              <w:snapToGrid w:val="0"/>
              <w:jc w:val="both"/>
              <w:rPr>
                <w:rFonts w:ascii="Arial" w:hAnsi="Arial" w:cs="Arial"/>
              </w:rPr>
            </w:pPr>
          </w:p>
        </w:tc>
      </w:tr>
    </w:tbl>
    <w:p w14:paraId="3AB10AFB" w14:textId="77777777" w:rsidR="009B1CD0" w:rsidRDefault="009B1CD0" w:rsidP="006C4338">
      <w:pPr>
        <w:tabs>
          <w:tab w:val="left" w:pos="851"/>
          <w:tab w:val="left" w:pos="6237"/>
        </w:tabs>
      </w:pPr>
    </w:p>
    <w:p w14:paraId="34FF2084" w14:textId="77777777" w:rsidR="009B1CD0" w:rsidRDefault="009B1CD0" w:rsidP="006C4338">
      <w:pPr>
        <w:pStyle w:val="fcasegauche"/>
        <w:tabs>
          <w:tab w:val="left" w:pos="851"/>
        </w:tabs>
        <w:spacing w:after="0"/>
        <w:ind w:left="0" w:firstLine="0"/>
        <w:rPr>
          <w:rFonts w:ascii="Arial" w:hAnsi="Arial" w:cs="Arial"/>
          <w:bCs/>
          <w:iCs/>
        </w:rPr>
      </w:pPr>
    </w:p>
    <w:p w14:paraId="3A8F3FEB"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493FDA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w:t>
      </w:r>
      <w:r w:rsidRPr="003352A4">
        <w:rPr>
          <w:rFonts w:ascii="Arial" w:hAnsi="Arial" w:cs="Arial"/>
          <w:i/>
          <w:sz w:val="18"/>
          <w:szCs w:val="18"/>
          <w:highlight w:val="yellow"/>
        </w:rPr>
        <w:t>Joindre un ou des relevé(s) d’identité bancaire ou postal.)</w:t>
      </w:r>
    </w:p>
    <w:p w14:paraId="5C76BCFE" w14:textId="77777777" w:rsidR="00EF204D" w:rsidRDefault="00EF204D" w:rsidP="005846FB">
      <w:pPr>
        <w:pStyle w:val="fcasegauche"/>
        <w:tabs>
          <w:tab w:val="left" w:pos="426"/>
          <w:tab w:val="left" w:pos="851"/>
        </w:tabs>
        <w:spacing w:after="0"/>
        <w:ind w:left="0" w:firstLine="0"/>
        <w:jc w:val="left"/>
        <w:rPr>
          <w:rFonts w:ascii="Arial" w:hAnsi="Arial" w:cs="Arial"/>
          <w:b/>
        </w:rPr>
      </w:pPr>
    </w:p>
    <w:p w14:paraId="523D477F"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13ECAA35"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94A6946"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36B5A136"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70F654FA"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3526FC2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3A4051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66306B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004598B"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11EBE78A" w14:textId="77777777" w:rsidR="009B1CD0" w:rsidRDefault="009B1CD0" w:rsidP="00934503">
      <w:pPr>
        <w:tabs>
          <w:tab w:val="left" w:pos="426"/>
          <w:tab w:val="left" w:pos="851"/>
        </w:tabs>
        <w:rPr>
          <w:rFonts w:ascii="Arial" w:hAnsi="Arial" w:cs="Arial"/>
          <w:b/>
        </w:rPr>
      </w:pPr>
    </w:p>
    <w:p w14:paraId="221E5BE5"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15E5A">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15E5A">
        <w:fldChar w:fldCharType="separate"/>
      </w:r>
      <w:r w:rsidR="007D7A65">
        <w:fldChar w:fldCharType="end"/>
      </w:r>
      <w:r>
        <w:tab/>
      </w:r>
      <w:r w:rsidR="009D661E">
        <w:t>Oui</w:t>
      </w:r>
    </w:p>
    <w:p w14:paraId="01B833F7"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12AE410E" w14:textId="77777777" w:rsidR="009B1CD0" w:rsidRDefault="009B1CD0" w:rsidP="009B45B9">
      <w:pPr>
        <w:tabs>
          <w:tab w:val="left" w:pos="426"/>
          <w:tab w:val="left" w:pos="851"/>
        </w:tabs>
        <w:jc w:val="both"/>
        <w:rPr>
          <w:rFonts w:ascii="Arial" w:hAnsi="Arial" w:cs="Arial"/>
          <w:b/>
        </w:rPr>
      </w:pPr>
    </w:p>
    <w:p w14:paraId="42028404" w14:textId="77777777" w:rsidR="009B1CD0" w:rsidRDefault="009B1CD0" w:rsidP="009B45B9">
      <w:pPr>
        <w:tabs>
          <w:tab w:val="left" w:pos="426"/>
          <w:tab w:val="left" w:pos="851"/>
        </w:tabs>
        <w:jc w:val="both"/>
        <w:rPr>
          <w:rFonts w:ascii="Arial" w:hAnsi="Arial" w:cs="Arial"/>
          <w:b/>
        </w:rPr>
      </w:pPr>
    </w:p>
    <w:p w14:paraId="758F5455"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16A33AA4" w14:textId="77777777" w:rsidR="009B1CD0" w:rsidRDefault="009B1CD0" w:rsidP="009B45B9">
      <w:pPr>
        <w:tabs>
          <w:tab w:val="left" w:pos="576"/>
          <w:tab w:val="left" w:pos="851"/>
        </w:tabs>
        <w:jc w:val="both"/>
        <w:rPr>
          <w:rFonts w:ascii="Arial" w:hAnsi="Arial" w:cs="Arial"/>
        </w:rPr>
      </w:pPr>
    </w:p>
    <w:p w14:paraId="0F0D5F80" w14:textId="51CE2779"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w:t>
      </w:r>
      <w:r w:rsidR="00EF204D">
        <w:rPr>
          <w:rFonts w:ascii="Arial" w:hAnsi="Arial" w:cs="Arial"/>
        </w:rPr>
        <w:t xml:space="preserve"> </w:t>
      </w:r>
      <w:r w:rsidR="003352A4">
        <w:rPr>
          <w:rFonts w:ascii="Arial" w:hAnsi="Arial" w:cs="Arial"/>
        </w:rPr>
        <w:t>7</w:t>
      </w:r>
      <w:r w:rsidR="00EF204D">
        <w:rPr>
          <w:rFonts w:ascii="Arial" w:hAnsi="Arial" w:cs="Arial"/>
        </w:rPr>
        <w:t xml:space="preserve"> </w:t>
      </w:r>
      <w:r>
        <w:rPr>
          <w:rFonts w:ascii="Arial" w:hAnsi="Arial" w:cs="Arial"/>
        </w:rPr>
        <w:t>mois</w:t>
      </w:r>
      <w:r w:rsidR="009C1040">
        <w:rPr>
          <w:rFonts w:ascii="Arial" w:hAnsi="Arial" w:cs="Arial"/>
        </w:rPr>
        <w:t xml:space="preserve"> à</w:t>
      </w:r>
      <w:r>
        <w:rPr>
          <w:rFonts w:ascii="Arial" w:hAnsi="Arial" w:cs="Arial"/>
        </w:rPr>
        <w:t xml:space="preserve"> :</w:t>
      </w:r>
    </w:p>
    <w:p w14:paraId="0F1574A4" w14:textId="77777777" w:rsidR="009B1CD0" w:rsidRDefault="009B1CD0" w:rsidP="009B45B9">
      <w:pPr>
        <w:tabs>
          <w:tab w:val="left" w:pos="851"/>
        </w:tabs>
      </w:pPr>
      <w:r>
        <w:rPr>
          <w:rFonts w:ascii="Arial" w:hAnsi="Arial" w:cs="Arial"/>
          <w:i/>
          <w:sz w:val="18"/>
          <w:szCs w:val="18"/>
        </w:rPr>
        <w:t>(Cocher la case correspondante.)</w:t>
      </w:r>
    </w:p>
    <w:p w14:paraId="45286177" w14:textId="77777777" w:rsidR="009B1CD0" w:rsidRDefault="00844DAA" w:rsidP="009B45B9">
      <w:pPr>
        <w:tabs>
          <w:tab w:val="left" w:pos="851"/>
        </w:tabs>
        <w:spacing w:before="120"/>
        <w:ind w:left="567"/>
        <w:jc w:val="both"/>
      </w:pPr>
      <w:r>
        <w:tab/>
      </w:r>
      <w:r w:rsidR="00EF204D">
        <w:fldChar w:fldCharType="begin">
          <w:ffData>
            <w:name w:val=""/>
            <w:enabled/>
            <w:calcOnExit w:val="0"/>
            <w:checkBox>
              <w:size w:val="20"/>
              <w:default w:val="1"/>
            </w:checkBox>
          </w:ffData>
        </w:fldChar>
      </w:r>
      <w:r w:rsidR="00EF204D">
        <w:instrText xml:space="preserve"> FORMCHECKBOX </w:instrText>
      </w:r>
      <w:r w:rsidR="00215E5A">
        <w:fldChar w:fldCharType="separate"/>
      </w:r>
      <w:r w:rsidR="00EF204D">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392FDA50"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215E5A">
        <w:fldChar w:fldCharType="separate"/>
      </w:r>
      <w:r w:rsidR="007D7A65">
        <w:fldChar w:fldCharType="end"/>
      </w:r>
      <w:r w:rsidR="009B1CD0">
        <w:rPr>
          <w:rFonts w:ascii="Arial" w:hAnsi="Arial" w:cs="Arial"/>
        </w:rPr>
        <w:tab/>
        <w:t>la date de notification de l’ordre de service ;</w:t>
      </w:r>
    </w:p>
    <w:p w14:paraId="7BD6FEDC"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215E5A">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01FC28EC" w14:textId="77777777" w:rsidR="009B1CD0" w:rsidRDefault="009B1CD0" w:rsidP="009B45B9">
      <w:pPr>
        <w:tabs>
          <w:tab w:val="left" w:pos="426"/>
          <w:tab w:val="left" w:pos="851"/>
        </w:tabs>
        <w:jc w:val="both"/>
        <w:rPr>
          <w:rFonts w:ascii="Arial" w:hAnsi="Arial" w:cs="Arial"/>
          <w:b/>
        </w:rPr>
      </w:pPr>
    </w:p>
    <w:p w14:paraId="41BAA7E5"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EF204D">
        <w:fldChar w:fldCharType="begin">
          <w:ffData>
            <w:name w:val=""/>
            <w:enabled/>
            <w:calcOnExit w:val="0"/>
            <w:checkBox>
              <w:size w:val="20"/>
              <w:default w:val="1"/>
            </w:checkBox>
          </w:ffData>
        </w:fldChar>
      </w:r>
      <w:r w:rsidR="00EF204D">
        <w:instrText xml:space="preserve"> FORMCHECKBOX </w:instrText>
      </w:r>
      <w:r w:rsidR="00215E5A">
        <w:fldChar w:fldCharType="separate"/>
      </w:r>
      <w:r w:rsidR="00EF204D">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15E5A">
        <w:fldChar w:fldCharType="separate"/>
      </w:r>
      <w:r w:rsidR="007D7A65">
        <w:fldChar w:fldCharType="end"/>
      </w:r>
      <w:r>
        <w:tab/>
      </w:r>
      <w:r w:rsidR="009D661E">
        <w:t>Oui</w:t>
      </w:r>
    </w:p>
    <w:p w14:paraId="30C7E4F2"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7FA6DFD7" w14:textId="77777777" w:rsidR="009B1CD0" w:rsidRDefault="009B1CD0" w:rsidP="009B45B9">
      <w:pPr>
        <w:tabs>
          <w:tab w:val="left" w:pos="426"/>
          <w:tab w:val="left" w:pos="851"/>
        </w:tabs>
        <w:jc w:val="both"/>
        <w:rPr>
          <w:rFonts w:ascii="Arial" w:hAnsi="Arial" w:cs="Arial"/>
        </w:rPr>
      </w:pPr>
    </w:p>
    <w:p w14:paraId="3FE649B2"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00A5FE9F"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7B25BBC7" w14:textId="77777777" w:rsidR="009B1CD0" w:rsidRPr="003352A4"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14:paraId="71A1ACF7" w14:textId="77777777" w:rsidR="00EF204D" w:rsidRDefault="00EF204D" w:rsidP="003352A4">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CD17293" w14:textId="77777777">
        <w:tc>
          <w:tcPr>
            <w:tcW w:w="10419" w:type="dxa"/>
            <w:shd w:val="clear" w:color="auto" w:fill="66CCFF"/>
          </w:tcPr>
          <w:p w14:paraId="627565DB"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A256073" w14:textId="77777777" w:rsidR="009B1CD0" w:rsidRDefault="009B1CD0" w:rsidP="006C4338">
      <w:pPr>
        <w:tabs>
          <w:tab w:val="left" w:pos="851"/>
        </w:tabs>
        <w:jc w:val="both"/>
      </w:pPr>
    </w:p>
    <w:p w14:paraId="26F1D699"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6C2759D" w14:textId="77777777" w:rsidR="005824AE" w:rsidRDefault="005824AE" w:rsidP="006C4338">
      <w:pPr>
        <w:tabs>
          <w:tab w:val="left" w:pos="851"/>
        </w:tabs>
        <w:jc w:val="both"/>
      </w:pPr>
    </w:p>
    <w:p w14:paraId="0D26CD33"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249AC3B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325EC7E"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0541BE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5C02D04"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88BA4B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B6F3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6EDEA39"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0EE661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4CEF1F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22595BA" w14:textId="77777777" w:rsidR="00332B12" w:rsidRDefault="00332B12" w:rsidP="00B054DA">
            <w:pPr>
              <w:tabs>
                <w:tab w:val="left" w:pos="851"/>
              </w:tabs>
              <w:snapToGrid w:val="0"/>
              <w:jc w:val="both"/>
              <w:rPr>
                <w:rFonts w:ascii="Arial" w:hAnsi="Arial" w:cs="Arial"/>
                <w:b/>
                <w:bCs/>
              </w:rPr>
            </w:pPr>
          </w:p>
        </w:tc>
      </w:tr>
    </w:tbl>
    <w:p w14:paraId="103F44AF"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63A94FC" w14:textId="77777777" w:rsidR="00EF204D" w:rsidRDefault="00EF204D" w:rsidP="00332B12">
      <w:pPr>
        <w:pStyle w:val="fcase1ertab"/>
        <w:tabs>
          <w:tab w:val="left" w:pos="851"/>
        </w:tabs>
        <w:ind w:left="0" w:firstLine="0"/>
        <w:rPr>
          <w:rFonts w:ascii="Arial" w:hAnsi="Arial" w:cs="Arial"/>
          <w:b/>
          <w:sz w:val="22"/>
          <w:szCs w:val="22"/>
        </w:rPr>
      </w:pPr>
    </w:p>
    <w:p w14:paraId="70727637" w14:textId="77777777" w:rsidR="00EF204D" w:rsidRDefault="00EF204D" w:rsidP="00332B12">
      <w:pPr>
        <w:pStyle w:val="fcase1ertab"/>
        <w:tabs>
          <w:tab w:val="left" w:pos="851"/>
        </w:tabs>
        <w:ind w:left="0" w:firstLine="0"/>
        <w:rPr>
          <w:rFonts w:ascii="Arial" w:hAnsi="Arial" w:cs="Arial"/>
          <w:b/>
          <w:sz w:val="22"/>
          <w:szCs w:val="22"/>
        </w:rPr>
      </w:pPr>
    </w:p>
    <w:p w14:paraId="722E00AE"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69DD1835" w14:textId="77777777" w:rsidR="00332B12" w:rsidRDefault="00332B12" w:rsidP="006C4338">
      <w:pPr>
        <w:tabs>
          <w:tab w:val="left" w:pos="851"/>
        </w:tabs>
        <w:jc w:val="both"/>
      </w:pPr>
    </w:p>
    <w:p w14:paraId="61F692FA"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4B7165F9"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861E389" w14:textId="77777777" w:rsidR="009B1CD0" w:rsidRDefault="009B1CD0" w:rsidP="005846FB">
      <w:pPr>
        <w:tabs>
          <w:tab w:val="left" w:pos="851"/>
        </w:tabs>
        <w:rPr>
          <w:rFonts w:ascii="Arial" w:hAnsi="Arial" w:cs="Arial"/>
        </w:rPr>
      </w:pPr>
    </w:p>
    <w:p w14:paraId="3E62F60E" w14:textId="77777777" w:rsidR="00036500" w:rsidRDefault="00036500" w:rsidP="005846FB">
      <w:pPr>
        <w:tabs>
          <w:tab w:val="left" w:pos="851"/>
        </w:tabs>
        <w:rPr>
          <w:rFonts w:ascii="Arial" w:hAnsi="Arial" w:cs="Arial"/>
        </w:rPr>
      </w:pPr>
    </w:p>
    <w:p w14:paraId="75865784"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DD85A64"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010767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15E5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15E5A">
        <w:fldChar w:fldCharType="separate"/>
      </w:r>
      <w:r>
        <w:fldChar w:fldCharType="end"/>
      </w:r>
      <w:r>
        <w:rPr>
          <w:rFonts w:ascii="Arial" w:hAnsi="Arial" w:cs="Arial"/>
          <w:iCs/>
        </w:rPr>
        <w:t xml:space="preserve"> </w:t>
      </w:r>
      <w:r>
        <w:rPr>
          <w:rFonts w:ascii="Arial" w:hAnsi="Arial" w:cs="Arial"/>
        </w:rPr>
        <w:t>solidaire</w:t>
      </w:r>
    </w:p>
    <w:p w14:paraId="029E49D1" w14:textId="77777777" w:rsidR="009B1CD0" w:rsidRDefault="009B1CD0" w:rsidP="0083205E">
      <w:pPr>
        <w:tabs>
          <w:tab w:val="left" w:pos="851"/>
        </w:tabs>
        <w:rPr>
          <w:rFonts w:ascii="Arial" w:hAnsi="Arial" w:cs="Arial"/>
        </w:rPr>
      </w:pPr>
    </w:p>
    <w:p w14:paraId="0D829771" w14:textId="77777777" w:rsidR="001C733C" w:rsidRDefault="001C733C" w:rsidP="00CD46CC">
      <w:pPr>
        <w:tabs>
          <w:tab w:val="left" w:pos="851"/>
        </w:tabs>
        <w:rPr>
          <w:rFonts w:ascii="Arial" w:hAnsi="Arial" w:cs="Arial"/>
        </w:rPr>
      </w:pPr>
    </w:p>
    <w:p w14:paraId="65F88C96"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15E5A">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B3652BA" w14:textId="77777777" w:rsidR="001C733C" w:rsidRDefault="001C733C" w:rsidP="001C733C">
      <w:pPr>
        <w:tabs>
          <w:tab w:val="left" w:pos="851"/>
        </w:tabs>
        <w:rPr>
          <w:rFonts w:ascii="Arial" w:hAnsi="Arial" w:cs="Arial"/>
        </w:rPr>
      </w:pPr>
      <w:r>
        <w:rPr>
          <w:rFonts w:ascii="Arial" w:hAnsi="Arial" w:cs="Arial"/>
          <w:i/>
          <w:sz w:val="18"/>
          <w:szCs w:val="18"/>
        </w:rPr>
        <w:lastRenderedPageBreak/>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E10633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5BA1C6E"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15E5A">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FE16255"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4861D77" w14:textId="77777777" w:rsidR="002904AF" w:rsidRDefault="002904AF" w:rsidP="001C733C">
      <w:pPr>
        <w:tabs>
          <w:tab w:val="left" w:pos="851"/>
        </w:tabs>
        <w:rPr>
          <w:rFonts w:ascii="Arial" w:hAnsi="Arial" w:cs="Arial"/>
        </w:rPr>
      </w:pPr>
    </w:p>
    <w:p w14:paraId="482515C1"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15E5A">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51C05771"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5AE76B15" w14:textId="77777777" w:rsidR="002904AF" w:rsidRDefault="002904AF" w:rsidP="002904AF">
      <w:pPr>
        <w:tabs>
          <w:tab w:val="left" w:pos="851"/>
        </w:tabs>
        <w:rPr>
          <w:rFonts w:ascii="Arial" w:hAnsi="Arial" w:cs="Arial"/>
          <w:iCs/>
        </w:rPr>
      </w:pPr>
    </w:p>
    <w:p w14:paraId="7B03E715"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15E5A">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5FC50464"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4466299" w14:textId="77777777" w:rsidR="002904AF" w:rsidRDefault="002904AF" w:rsidP="002904AF">
      <w:pPr>
        <w:tabs>
          <w:tab w:val="left" w:pos="851"/>
        </w:tabs>
        <w:ind w:left="1134" w:hanging="850"/>
        <w:rPr>
          <w:rFonts w:ascii="Arial" w:hAnsi="Arial" w:cs="Arial"/>
          <w:i/>
          <w:sz w:val="18"/>
          <w:szCs w:val="18"/>
        </w:rPr>
      </w:pPr>
    </w:p>
    <w:p w14:paraId="3B413B22" w14:textId="77777777" w:rsidR="001C733C" w:rsidRDefault="001C733C" w:rsidP="001C733C">
      <w:pPr>
        <w:tabs>
          <w:tab w:val="left" w:pos="851"/>
        </w:tabs>
        <w:rPr>
          <w:rFonts w:ascii="Arial" w:hAnsi="Arial" w:cs="Arial"/>
          <w:i/>
          <w:sz w:val="18"/>
          <w:szCs w:val="18"/>
        </w:rPr>
      </w:pPr>
    </w:p>
    <w:p w14:paraId="50865FFE"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15E5A">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4E1D688B"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9406B18" w14:textId="77777777" w:rsidR="00036500" w:rsidRDefault="00036500" w:rsidP="005846FB">
      <w:pPr>
        <w:tabs>
          <w:tab w:val="left" w:pos="851"/>
        </w:tabs>
        <w:rPr>
          <w:rFonts w:ascii="Arial" w:hAnsi="Arial" w:cs="Arial"/>
        </w:rPr>
      </w:pPr>
    </w:p>
    <w:p w14:paraId="17596651"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15E5A">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5BB6E8CC" w14:textId="77777777" w:rsidR="00AE7831" w:rsidRDefault="00AE7831" w:rsidP="009B45B9">
      <w:pPr>
        <w:tabs>
          <w:tab w:val="left" w:pos="851"/>
        </w:tabs>
        <w:ind w:left="1701" w:hanging="850"/>
        <w:jc w:val="both"/>
      </w:pPr>
    </w:p>
    <w:p w14:paraId="130DBCDE"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15E5A">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11135390" w14:textId="77777777" w:rsidR="00036500" w:rsidRDefault="00036500" w:rsidP="006C4338">
      <w:pPr>
        <w:tabs>
          <w:tab w:val="left" w:pos="851"/>
        </w:tabs>
        <w:rPr>
          <w:rFonts w:ascii="Arial" w:hAnsi="Arial" w:cs="Arial"/>
          <w:iCs/>
        </w:rPr>
      </w:pPr>
    </w:p>
    <w:p w14:paraId="2D7976A8"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215E5A">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27C9DF7A"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68F1A00"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6849DFC"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AE51AD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2435D5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D614F3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7CA3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32ECC62" w14:textId="77777777" w:rsidTr="00B054DA">
        <w:trPr>
          <w:trHeight w:val="1021"/>
        </w:trPr>
        <w:tc>
          <w:tcPr>
            <w:tcW w:w="4644" w:type="dxa"/>
            <w:tcBorders>
              <w:top w:val="single" w:sz="4" w:space="0" w:color="000000"/>
              <w:left w:val="single" w:sz="4" w:space="0" w:color="000000"/>
            </w:tcBorders>
            <w:shd w:val="clear" w:color="auto" w:fill="CCFFFF"/>
          </w:tcPr>
          <w:p w14:paraId="78AD7A6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23DA18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16B79DD" w14:textId="77777777" w:rsidR="00332B12" w:rsidRDefault="00332B12" w:rsidP="00B054DA">
            <w:pPr>
              <w:tabs>
                <w:tab w:val="left" w:pos="851"/>
              </w:tabs>
              <w:snapToGrid w:val="0"/>
              <w:jc w:val="both"/>
              <w:rPr>
                <w:rFonts w:ascii="Arial" w:hAnsi="Arial" w:cs="Arial"/>
                <w:b/>
                <w:bCs/>
              </w:rPr>
            </w:pPr>
          </w:p>
        </w:tc>
      </w:tr>
      <w:tr w:rsidR="00332B12" w14:paraId="2DB49FD4" w14:textId="77777777" w:rsidTr="00B054DA">
        <w:trPr>
          <w:trHeight w:val="1021"/>
        </w:trPr>
        <w:tc>
          <w:tcPr>
            <w:tcW w:w="4644" w:type="dxa"/>
            <w:tcBorders>
              <w:left w:val="single" w:sz="4" w:space="0" w:color="000000"/>
            </w:tcBorders>
            <w:shd w:val="clear" w:color="auto" w:fill="auto"/>
          </w:tcPr>
          <w:p w14:paraId="05638ED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76AA44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12D30C4" w14:textId="77777777" w:rsidR="00332B12" w:rsidRDefault="00332B12" w:rsidP="00B054DA">
            <w:pPr>
              <w:tabs>
                <w:tab w:val="left" w:pos="851"/>
              </w:tabs>
              <w:snapToGrid w:val="0"/>
              <w:jc w:val="both"/>
              <w:rPr>
                <w:rFonts w:ascii="Arial" w:hAnsi="Arial" w:cs="Arial"/>
                <w:b/>
                <w:bCs/>
              </w:rPr>
            </w:pPr>
          </w:p>
        </w:tc>
      </w:tr>
      <w:tr w:rsidR="00332B12" w14:paraId="206E435E" w14:textId="77777777" w:rsidTr="00B054DA">
        <w:trPr>
          <w:trHeight w:val="1021"/>
        </w:trPr>
        <w:tc>
          <w:tcPr>
            <w:tcW w:w="4644" w:type="dxa"/>
            <w:tcBorders>
              <w:left w:val="single" w:sz="4" w:space="0" w:color="000000"/>
              <w:bottom w:val="single" w:sz="4" w:space="0" w:color="000000"/>
            </w:tcBorders>
            <w:shd w:val="clear" w:color="auto" w:fill="CCFFFF"/>
          </w:tcPr>
          <w:p w14:paraId="05644C9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3DA84F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12B97E0" w14:textId="77777777" w:rsidR="00332B12" w:rsidRDefault="00332B12" w:rsidP="00B054DA">
            <w:pPr>
              <w:tabs>
                <w:tab w:val="left" w:pos="851"/>
              </w:tabs>
              <w:snapToGrid w:val="0"/>
              <w:jc w:val="both"/>
              <w:rPr>
                <w:rFonts w:ascii="Arial" w:hAnsi="Arial" w:cs="Arial"/>
                <w:b/>
                <w:bCs/>
              </w:rPr>
            </w:pPr>
          </w:p>
        </w:tc>
      </w:tr>
    </w:tbl>
    <w:p w14:paraId="411B4291"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DD59136"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71BCA95" w14:textId="77777777">
        <w:tc>
          <w:tcPr>
            <w:tcW w:w="10277" w:type="dxa"/>
            <w:shd w:val="clear" w:color="auto" w:fill="66CCFF"/>
          </w:tcPr>
          <w:p w14:paraId="1530AAF9"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50376B7A" w14:textId="77777777" w:rsidR="009B1CD0" w:rsidRDefault="009B1CD0" w:rsidP="006C4338">
      <w:pPr>
        <w:tabs>
          <w:tab w:val="left" w:pos="851"/>
        </w:tabs>
      </w:pPr>
    </w:p>
    <w:p w14:paraId="79230DBE" w14:textId="77777777" w:rsidR="009B1CD0" w:rsidRDefault="009B1CD0" w:rsidP="006C4338">
      <w:pPr>
        <w:tabs>
          <w:tab w:val="left" w:pos="851"/>
        </w:tabs>
      </w:pPr>
    </w:p>
    <w:p w14:paraId="50D33DD7"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52F838D8"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17A9AB36" w14:textId="77777777" w:rsidR="009B1CD0" w:rsidRDefault="009B1CD0" w:rsidP="009B45B9">
      <w:pPr>
        <w:pStyle w:val="Titre1"/>
        <w:tabs>
          <w:tab w:val="left" w:pos="851"/>
        </w:tabs>
        <w:ind w:left="0"/>
        <w:jc w:val="both"/>
        <w:rPr>
          <w:rFonts w:ascii="Arial" w:hAnsi="Arial" w:cs="Arial"/>
        </w:rPr>
      </w:pPr>
    </w:p>
    <w:p w14:paraId="6319E9F1" w14:textId="77777777" w:rsidR="00EF204D" w:rsidRPr="00D45825" w:rsidRDefault="00EF204D" w:rsidP="00EF204D">
      <w:pPr>
        <w:pStyle w:val="fcase1ertab"/>
        <w:numPr>
          <w:ilvl w:val="0"/>
          <w:numId w:val="1"/>
        </w:numPr>
        <w:tabs>
          <w:tab w:val="clear" w:pos="426"/>
          <w:tab w:val="left" w:pos="851"/>
        </w:tabs>
        <w:jc w:val="left"/>
        <w:rPr>
          <w:rFonts w:ascii="Arial" w:hAnsi="Arial" w:cs="Arial"/>
          <w:iCs/>
        </w:rPr>
      </w:pPr>
      <w:r w:rsidRPr="00D45825">
        <w:rPr>
          <w:rFonts w:ascii="Arial" w:hAnsi="Arial" w:cs="Arial"/>
          <w:iCs/>
        </w:rPr>
        <w:t>Etablissement Public de Santé Mentale du Loiret George DAUMEZON</w:t>
      </w:r>
    </w:p>
    <w:p w14:paraId="7430ACA5" w14:textId="77777777" w:rsidR="00EF204D" w:rsidRDefault="00EF204D" w:rsidP="00EF204D">
      <w:pPr>
        <w:pStyle w:val="fcase1ertab"/>
        <w:numPr>
          <w:ilvl w:val="0"/>
          <w:numId w:val="1"/>
        </w:numPr>
        <w:tabs>
          <w:tab w:val="clear" w:pos="426"/>
          <w:tab w:val="left" w:pos="851"/>
        </w:tabs>
        <w:jc w:val="left"/>
        <w:rPr>
          <w:rFonts w:ascii="Arial" w:hAnsi="Arial" w:cs="Arial"/>
          <w:iCs/>
        </w:rPr>
      </w:pPr>
      <w:r w:rsidRPr="00D45825">
        <w:rPr>
          <w:rFonts w:ascii="Arial" w:hAnsi="Arial" w:cs="Arial"/>
          <w:iCs/>
        </w:rPr>
        <w:t>1 route de Chanteau</w:t>
      </w:r>
    </w:p>
    <w:p w14:paraId="0A5C3DF1" w14:textId="77777777" w:rsidR="00EF204D" w:rsidRPr="00D45825" w:rsidRDefault="00EF204D" w:rsidP="00EF204D">
      <w:pPr>
        <w:pStyle w:val="fcase1ertab"/>
        <w:numPr>
          <w:ilvl w:val="0"/>
          <w:numId w:val="1"/>
        </w:numPr>
        <w:tabs>
          <w:tab w:val="clear" w:pos="426"/>
          <w:tab w:val="left" w:pos="851"/>
        </w:tabs>
        <w:jc w:val="left"/>
        <w:rPr>
          <w:rFonts w:ascii="Arial" w:hAnsi="Arial" w:cs="Arial"/>
          <w:iCs/>
        </w:rPr>
      </w:pPr>
      <w:r>
        <w:rPr>
          <w:rFonts w:ascii="Arial" w:hAnsi="Arial" w:cs="Arial"/>
          <w:iCs/>
        </w:rPr>
        <w:t>BP 62016</w:t>
      </w:r>
    </w:p>
    <w:p w14:paraId="0FC0EDBE" w14:textId="77777777" w:rsidR="00EF204D" w:rsidRDefault="00EF204D" w:rsidP="00EF204D">
      <w:pPr>
        <w:pStyle w:val="fcase1ertab"/>
        <w:numPr>
          <w:ilvl w:val="0"/>
          <w:numId w:val="1"/>
        </w:numPr>
        <w:tabs>
          <w:tab w:val="clear" w:pos="426"/>
          <w:tab w:val="left" w:pos="851"/>
        </w:tabs>
        <w:jc w:val="left"/>
        <w:rPr>
          <w:rFonts w:ascii="Arial" w:hAnsi="Arial" w:cs="Arial"/>
          <w:iCs/>
        </w:rPr>
      </w:pPr>
      <w:r w:rsidRPr="00D45825">
        <w:rPr>
          <w:rFonts w:ascii="Arial" w:hAnsi="Arial" w:cs="Arial"/>
          <w:iCs/>
        </w:rPr>
        <w:t>4540</w:t>
      </w:r>
      <w:r>
        <w:rPr>
          <w:rFonts w:ascii="Arial" w:hAnsi="Arial" w:cs="Arial"/>
          <w:iCs/>
        </w:rPr>
        <w:t>2</w:t>
      </w:r>
      <w:r w:rsidRPr="00D45825">
        <w:rPr>
          <w:rFonts w:ascii="Arial" w:hAnsi="Arial" w:cs="Arial"/>
          <w:iCs/>
        </w:rPr>
        <w:t xml:space="preserve"> FLEURY LES AUBRAIS</w:t>
      </w:r>
    </w:p>
    <w:p w14:paraId="33DBA70A" w14:textId="77777777" w:rsidR="00BC262B" w:rsidRDefault="00BC262B" w:rsidP="00EF204D">
      <w:pPr>
        <w:pStyle w:val="fcase1ertab"/>
        <w:numPr>
          <w:ilvl w:val="0"/>
          <w:numId w:val="1"/>
        </w:numPr>
        <w:tabs>
          <w:tab w:val="clear" w:pos="426"/>
          <w:tab w:val="left" w:pos="851"/>
        </w:tabs>
        <w:jc w:val="left"/>
        <w:rPr>
          <w:rFonts w:ascii="Arial" w:hAnsi="Arial" w:cs="Arial"/>
          <w:iCs/>
        </w:rPr>
      </w:pPr>
    </w:p>
    <w:p w14:paraId="4ED226C4"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6F261EB8"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247559CE" w14:textId="77777777" w:rsidR="009B1CD0" w:rsidRDefault="009B1CD0" w:rsidP="0083205E">
      <w:pPr>
        <w:tabs>
          <w:tab w:val="left" w:pos="851"/>
        </w:tabs>
        <w:jc w:val="both"/>
        <w:rPr>
          <w:rFonts w:ascii="Arial" w:hAnsi="Arial" w:cs="Arial"/>
        </w:rPr>
      </w:pPr>
    </w:p>
    <w:p w14:paraId="4502E91C" w14:textId="77777777" w:rsidR="009B1CD0" w:rsidRDefault="00EF204D" w:rsidP="0083205E">
      <w:pPr>
        <w:tabs>
          <w:tab w:val="left" w:pos="851"/>
        </w:tabs>
        <w:jc w:val="both"/>
        <w:rPr>
          <w:rFonts w:ascii="Arial" w:hAnsi="Arial" w:cs="Arial"/>
        </w:rPr>
      </w:pPr>
      <w:r>
        <w:rPr>
          <w:rFonts w:ascii="Arial" w:hAnsi="Arial" w:cs="Arial"/>
        </w:rPr>
        <w:t>Monsieur Jean-Yves BOISSON</w:t>
      </w:r>
    </w:p>
    <w:p w14:paraId="1BB5B6A2" w14:textId="77777777" w:rsidR="00EF204D" w:rsidRDefault="00EF204D" w:rsidP="0083205E">
      <w:pPr>
        <w:tabs>
          <w:tab w:val="left" w:pos="851"/>
        </w:tabs>
        <w:jc w:val="both"/>
        <w:rPr>
          <w:rFonts w:ascii="Arial" w:hAnsi="Arial" w:cs="Arial"/>
        </w:rPr>
      </w:pPr>
      <w:r>
        <w:rPr>
          <w:rFonts w:ascii="Arial" w:hAnsi="Arial" w:cs="Arial"/>
        </w:rPr>
        <w:t>Directeur Général</w:t>
      </w:r>
    </w:p>
    <w:p w14:paraId="252C2810" w14:textId="77777777" w:rsidR="00EF204D" w:rsidRDefault="00EF204D" w:rsidP="0083205E">
      <w:pPr>
        <w:tabs>
          <w:tab w:val="left" w:pos="851"/>
        </w:tabs>
        <w:jc w:val="both"/>
        <w:rPr>
          <w:rFonts w:ascii="Arial" w:hAnsi="Arial" w:cs="Arial"/>
        </w:rPr>
      </w:pPr>
      <w:r>
        <w:rPr>
          <w:rFonts w:ascii="Arial" w:hAnsi="Arial" w:cs="Arial"/>
        </w:rPr>
        <w:t>EPSM GEORGES DAUMEZON</w:t>
      </w:r>
    </w:p>
    <w:p w14:paraId="2A09C508" w14:textId="77777777" w:rsidR="00EF204D" w:rsidRDefault="00EF204D" w:rsidP="0083205E">
      <w:pPr>
        <w:tabs>
          <w:tab w:val="left" w:pos="851"/>
        </w:tabs>
        <w:jc w:val="both"/>
        <w:rPr>
          <w:rFonts w:ascii="Arial" w:hAnsi="Arial" w:cs="Arial"/>
        </w:rPr>
      </w:pPr>
      <w:r>
        <w:rPr>
          <w:rFonts w:ascii="Arial" w:hAnsi="Arial" w:cs="Arial"/>
        </w:rPr>
        <w:t>1 route de Chanteau</w:t>
      </w:r>
    </w:p>
    <w:p w14:paraId="53D887DE" w14:textId="77777777" w:rsidR="00EF204D" w:rsidRDefault="00EF204D" w:rsidP="0083205E">
      <w:pPr>
        <w:tabs>
          <w:tab w:val="left" w:pos="851"/>
        </w:tabs>
        <w:jc w:val="both"/>
        <w:rPr>
          <w:rFonts w:ascii="Arial" w:hAnsi="Arial" w:cs="Arial"/>
        </w:rPr>
      </w:pPr>
      <w:r>
        <w:rPr>
          <w:rFonts w:ascii="Arial" w:hAnsi="Arial" w:cs="Arial"/>
        </w:rPr>
        <w:lastRenderedPageBreak/>
        <w:t>BP 62016</w:t>
      </w:r>
    </w:p>
    <w:p w14:paraId="34E11FD3" w14:textId="77777777" w:rsidR="00EF204D" w:rsidRDefault="00EF204D" w:rsidP="0083205E">
      <w:pPr>
        <w:tabs>
          <w:tab w:val="left" w:pos="851"/>
        </w:tabs>
        <w:jc w:val="both"/>
        <w:rPr>
          <w:rFonts w:ascii="Arial" w:hAnsi="Arial" w:cs="Arial"/>
        </w:rPr>
      </w:pPr>
      <w:r>
        <w:rPr>
          <w:rFonts w:ascii="Arial" w:hAnsi="Arial" w:cs="Arial"/>
        </w:rPr>
        <w:t>45402 FLEURY LES AUBRAIS</w:t>
      </w:r>
    </w:p>
    <w:p w14:paraId="6A070D1F" w14:textId="77777777" w:rsidR="009B1CD0" w:rsidRDefault="009B1CD0" w:rsidP="00CD46CC">
      <w:pPr>
        <w:tabs>
          <w:tab w:val="left" w:pos="851"/>
        </w:tabs>
        <w:jc w:val="both"/>
        <w:rPr>
          <w:rFonts w:ascii="Arial" w:hAnsi="Arial" w:cs="Arial"/>
        </w:rPr>
      </w:pPr>
    </w:p>
    <w:p w14:paraId="2B8F48E3" w14:textId="77777777" w:rsidR="009B1CD0" w:rsidRDefault="009B1CD0" w:rsidP="009B45B9">
      <w:pPr>
        <w:tabs>
          <w:tab w:val="left" w:pos="851"/>
        </w:tabs>
        <w:jc w:val="both"/>
        <w:rPr>
          <w:rFonts w:ascii="Arial" w:hAnsi="Arial" w:cs="Arial"/>
        </w:rPr>
      </w:pPr>
    </w:p>
    <w:p w14:paraId="32EBF226"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20B572CC"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C01D186" w14:textId="77777777" w:rsidR="009B1CD0" w:rsidRDefault="009B1CD0" w:rsidP="009B45B9">
      <w:pPr>
        <w:tabs>
          <w:tab w:val="left" w:pos="851"/>
        </w:tabs>
        <w:jc w:val="both"/>
        <w:rPr>
          <w:rFonts w:ascii="Arial" w:hAnsi="Arial" w:cs="Arial"/>
        </w:rPr>
      </w:pPr>
    </w:p>
    <w:p w14:paraId="1CD00495" w14:textId="77777777" w:rsidR="001C40C0" w:rsidRDefault="00EF204D" w:rsidP="009B45B9">
      <w:pPr>
        <w:tabs>
          <w:tab w:val="left" w:pos="851"/>
        </w:tabs>
        <w:jc w:val="both"/>
        <w:rPr>
          <w:rFonts w:ascii="Arial" w:hAnsi="Arial" w:cs="Arial"/>
        </w:rPr>
      </w:pPr>
      <w:r>
        <w:rPr>
          <w:rFonts w:ascii="Arial" w:hAnsi="Arial" w:cs="Arial"/>
        </w:rPr>
        <w:t>Cellule Marchés publics</w:t>
      </w:r>
    </w:p>
    <w:p w14:paraId="734C8831" w14:textId="77777777" w:rsidR="00EF204D" w:rsidRDefault="00EF204D" w:rsidP="009B45B9">
      <w:pPr>
        <w:tabs>
          <w:tab w:val="left" w:pos="851"/>
        </w:tabs>
        <w:jc w:val="both"/>
        <w:rPr>
          <w:rFonts w:ascii="Arial" w:hAnsi="Arial" w:cs="Arial"/>
        </w:rPr>
      </w:pPr>
      <w:r>
        <w:rPr>
          <w:rFonts w:ascii="Arial" w:hAnsi="Arial" w:cs="Arial"/>
        </w:rPr>
        <w:t>EPSM Georges DAUMEZON</w:t>
      </w:r>
    </w:p>
    <w:p w14:paraId="5A11A541" w14:textId="77777777" w:rsidR="00EF204D" w:rsidRDefault="00EF204D" w:rsidP="009B45B9">
      <w:pPr>
        <w:tabs>
          <w:tab w:val="left" w:pos="851"/>
        </w:tabs>
        <w:jc w:val="both"/>
        <w:rPr>
          <w:rFonts w:ascii="Arial" w:hAnsi="Arial" w:cs="Arial"/>
        </w:rPr>
      </w:pPr>
      <w:r>
        <w:rPr>
          <w:rFonts w:ascii="Arial" w:hAnsi="Arial" w:cs="Arial"/>
        </w:rPr>
        <w:t>1 route de Chanteau</w:t>
      </w:r>
    </w:p>
    <w:p w14:paraId="71FD865A" w14:textId="77777777" w:rsidR="00EF204D" w:rsidRDefault="00EF204D" w:rsidP="009B45B9">
      <w:pPr>
        <w:tabs>
          <w:tab w:val="left" w:pos="851"/>
        </w:tabs>
        <w:jc w:val="both"/>
        <w:rPr>
          <w:rFonts w:ascii="Arial" w:hAnsi="Arial" w:cs="Arial"/>
        </w:rPr>
      </w:pPr>
      <w:r>
        <w:rPr>
          <w:rFonts w:ascii="Arial" w:hAnsi="Arial" w:cs="Arial"/>
        </w:rPr>
        <w:t xml:space="preserve">BP 62016 </w:t>
      </w:r>
    </w:p>
    <w:p w14:paraId="26181F6F" w14:textId="77777777" w:rsidR="00EF204D" w:rsidRDefault="00EF204D" w:rsidP="009B45B9">
      <w:pPr>
        <w:tabs>
          <w:tab w:val="left" w:pos="851"/>
        </w:tabs>
        <w:jc w:val="both"/>
        <w:rPr>
          <w:rFonts w:ascii="Arial" w:hAnsi="Arial" w:cs="Arial"/>
        </w:rPr>
      </w:pPr>
      <w:r>
        <w:rPr>
          <w:rFonts w:ascii="Arial" w:hAnsi="Arial" w:cs="Arial"/>
        </w:rPr>
        <w:t>45402 FLEURY LES AUBRAIS</w:t>
      </w:r>
    </w:p>
    <w:p w14:paraId="067ABF2B" w14:textId="77777777" w:rsidR="001C40C0" w:rsidRDefault="00EF204D" w:rsidP="009B45B9">
      <w:pPr>
        <w:tabs>
          <w:tab w:val="left" w:pos="851"/>
        </w:tabs>
        <w:jc w:val="both"/>
        <w:rPr>
          <w:rFonts w:ascii="Arial" w:hAnsi="Arial" w:cs="Arial"/>
        </w:rPr>
      </w:pPr>
      <w:r>
        <w:rPr>
          <w:rFonts w:ascii="Arial" w:hAnsi="Arial" w:cs="Arial"/>
        </w:rPr>
        <w:t>02 38 60 57 17</w:t>
      </w:r>
    </w:p>
    <w:p w14:paraId="7DACA6D9" w14:textId="77777777" w:rsidR="009B1CD0" w:rsidRDefault="009B1CD0" w:rsidP="009B45B9">
      <w:pPr>
        <w:pStyle w:val="fcase2metab"/>
        <w:ind w:left="0" w:firstLine="0"/>
        <w:rPr>
          <w:rFonts w:ascii="Arial" w:hAnsi="Arial" w:cs="Arial"/>
        </w:rPr>
      </w:pPr>
    </w:p>
    <w:p w14:paraId="6389C76B"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37B445FD"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9EDC6E4" w14:textId="77777777" w:rsidR="009B1CD0" w:rsidRDefault="009B1CD0" w:rsidP="009B45B9">
      <w:pPr>
        <w:pStyle w:val="fcase2metab"/>
        <w:rPr>
          <w:rFonts w:ascii="Arial" w:hAnsi="Arial" w:cs="Arial"/>
        </w:rPr>
      </w:pPr>
    </w:p>
    <w:p w14:paraId="51F3D359" w14:textId="77777777" w:rsidR="001C40C0" w:rsidRDefault="00EF204D" w:rsidP="009B45B9">
      <w:pPr>
        <w:pStyle w:val="fcase2metab"/>
        <w:rPr>
          <w:rFonts w:ascii="Arial" w:hAnsi="Arial" w:cs="Arial"/>
        </w:rPr>
      </w:pPr>
      <w:r>
        <w:rPr>
          <w:rFonts w:ascii="Arial" w:hAnsi="Arial" w:cs="Arial"/>
        </w:rPr>
        <w:t>Trésorerie d’Orléans Centres Hospitaliers Loiret</w:t>
      </w:r>
    </w:p>
    <w:p w14:paraId="11FFD1DB" w14:textId="77777777" w:rsidR="00EF204D" w:rsidRDefault="00EF204D" w:rsidP="009B45B9">
      <w:pPr>
        <w:pStyle w:val="fcase2metab"/>
        <w:rPr>
          <w:rFonts w:ascii="Arial" w:hAnsi="Arial" w:cs="Arial"/>
        </w:rPr>
      </w:pPr>
      <w:r>
        <w:rPr>
          <w:rFonts w:ascii="Arial" w:hAnsi="Arial" w:cs="Arial"/>
        </w:rPr>
        <w:t>9 avenue du Président John Kennedy – CS 30043</w:t>
      </w:r>
    </w:p>
    <w:p w14:paraId="1E226DD7" w14:textId="77777777" w:rsidR="009B1CD0" w:rsidRDefault="00EF204D" w:rsidP="009B45B9">
      <w:pPr>
        <w:pStyle w:val="fcase2metab"/>
        <w:ind w:left="0" w:firstLine="0"/>
        <w:rPr>
          <w:rFonts w:ascii="Arial" w:hAnsi="Arial" w:cs="Arial"/>
        </w:rPr>
      </w:pPr>
      <w:r>
        <w:rPr>
          <w:rFonts w:ascii="Arial" w:hAnsi="Arial" w:cs="Arial"/>
        </w:rPr>
        <w:t>45074 ORLEANS Cedex 2</w:t>
      </w:r>
    </w:p>
    <w:p w14:paraId="29DC9C2F" w14:textId="77777777" w:rsidR="00EF204D" w:rsidRDefault="00EF204D" w:rsidP="009B45B9">
      <w:pPr>
        <w:pStyle w:val="fcase2metab"/>
        <w:ind w:left="0" w:firstLine="0"/>
        <w:rPr>
          <w:rFonts w:ascii="Arial" w:hAnsi="Arial" w:cs="Arial"/>
        </w:rPr>
      </w:pPr>
      <w:r>
        <w:rPr>
          <w:rFonts w:ascii="Arial" w:hAnsi="Arial" w:cs="Arial"/>
        </w:rPr>
        <w:t xml:space="preserve">02 38 25 22 00 </w:t>
      </w:r>
    </w:p>
    <w:p w14:paraId="0F609111" w14:textId="77777777" w:rsidR="009B1CD0" w:rsidRDefault="009B1CD0" w:rsidP="009B45B9">
      <w:pPr>
        <w:pStyle w:val="fcase2metab"/>
        <w:ind w:left="0" w:firstLine="0"/>
        <w:rPr>
          <w:rFonts w:ascii="Arial" w:hAnsi="Arial" w:cs="Arial"/>
        </w:rPr>
      </w:pPr>
    </w:p>
    <w:p w14:paraId="06A9F26D" w14:textId="160589E5" w:rsidR="009B1CD0" w:rsidRDefault="00BC262B"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w:t>
      </w:r>
      <w:r w:rsidR="009B1CD0">
        <w:rPr>
          <w:rFonts w:ascii="Arial" w:hAnsi="Arial" w:cs="Arial"/>
        </w:rPr>
        <w:t>Imputation budgétaire</w:t>
      </w:r>
      <w:r w:rsidR="00EF204D">
        <w:rPr>
          <w:rFonts w:ascii="Arial" w:hAnsi="Arial" w:cs="Arial"/>
        </w:rPr>
        <w:t> : sur les fonds propres de l’EPSM</w:t>
      </w:r>
    </w:p>
    <w:p w14:paraId="40C5EA62" w14:textId="77777777" w:rsidR="0079785C" w:rsidRDefault="0079785C" w:rsidP="009B45B9">
      <w:pPr>
        <w:pStyle w:val="fcase2metab"/>
        <w:rPr>
          <w:rFonts w:ascii="Arial" w:hAnsi="Arial" w:cs="Arial"/>
        </w:rPr>
      </w:pPr>
    </w:p>
    <w:p w14:paraId="03BD8094" w14:textId="77777777" w:rsidR="009B1CD0" w:rsidRDefault="009B1CD0" w:rsidP="009B45B9">
      <w:pPr>
        <w:tabs>
          <w:tab w:val="left" w:pos="851"/>
        </w:tabs>
        <w:rPr>
          <w:rFonts w:ascii="Arial" w:hAnsi="Arial" w:cs="Arial"/>
        </w:rPr>
      </w:pPr>
    </w:p>
    <w:p w14:paraId="17FA727A"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E067B72"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59BACF68" w14:textId="77777777" w:rsidR="009B1CD0" w:rsidRDefault="009B1CD0" w:rsidP="009B45B9">
      <w:pPr>
        <w:tabs>
          <w:tab w:val="left" w:pos="851"/>
        </w:tabs>
        <w:rPr>
          <w:rFonts w:ascii="Arial" w:hAnsi="Arial" w:cs="Arial"/>
        </w:rPr>
      </w:pPr>
    </w:p>
    <w:p w14:paraId="6EB3A085" w14:textId="77777777" w:rsidR="009B1CD0" w:rsidRDefault="00EF204D" w:rsidP="009B45B9">
      <w:pPr>
        <w:tabs>
          <w:tab w:val="left" w:pos="851"/>
        </w:tabs>
        <w:rPr>
          <w:rFonts w:ascii="Arial" w:hAnsi="Arial" w:cs="Arial"/>
        </w:rPr>
      </w:pPr>
      <w:r>
        <w:rPr>
          <w:rFonts w:ascii="Arial" w:hAnsi="Arial" w:cs="Arial"/>
        </w:rPr>
        <w:t xml:space="preserve">Marché à procédure adaptée, ordinaire, pour l’EPSM Georges </w:t>
      </w:r>
      <w:proofErr w:type="spellStart"/>
      <w:r>
        <w:rPr>
          <w:rFonts w:ascii="Arial" w:hAnsi="Arial" w:cs="Arial"/>
        </w:rPr>
        <w:t>Daumezon</w:t>
      </w:r>
      <w:proofErr w:type="spellEnd"/>
    </w:p>
    <w:p w14:paraId="7C22030D" w14:textId="77777777" w:rsidR="00EF204D" w:rsidRDefault="00EF204D" w:rsidP="009B45B9">
      <w:pPr>
        <w:tabs>
          <w:tab w:val="left" w:pos="851"/>
        </w:tabs>
        <w:rPr>
          <w:rFonts w:ascii="Arial" w:hAnsi="Arial" w:cs="Arial"/>
        </w:rPr>
      </w:pPr>
    </w:p>
    <w:p w14:paraId="3FDC09ED" w14:textId="77777777" w:rsidR="00EF204D" w:rsidRDefault="00EF204D" w:rsidP="009B45B9">
      <w:pPr>
        <w:tabs>
          <w:tab w:val="left" w:pos="851"/>
        </w:tabs>
        <w:rPr>
          <w:rFonts w:ascii="Arial" w:hAnsi="Arial" w:cs="Arial"/>
        </w:rPr>
      </w:pPr>
      <w:r>
        <w:rPr>
          <w:rFonts w:ascii="Arial" w:hAnsi="Arial" w:cs="Arial"/>
        </w:rPr>
        <w:t>Avec les pièces suivantes :</w:t>
      </w:r>
    </w:p>
    <w:p w14:paraId="77759AD7" w14:textId="77777777" w:rsidR="00EF204D" w:rsidRDefault="00EF204D" w:rsidP="009B45B9">
      <w:pPr>
        <w:tabs>
          <w:tab w:val="left" w:pos="851"/>
        </w:tabs>
        <w:rPr>
          <w:rFonts w:ascii="Arial" w:hAnsi="Arial" w:cs="Arial"/>
        </w:rPr>
      </w:pPr>
    </w:p>
    <w:p w14:paraId="75C230D3" w14:textId="751A8944" w:rsidR="00EF204D" w:rsidRDefault="00EF204D" w:rsidP="00EF204D">
      <w:pPr>
        <w:numPr>
          <w:ilvl w:val="0"/>
          <w:numId w:val="7"/>
        </w:numPr>
        <w:tabs>
          <w:tab w:val="left" w:pos="851"/>
        </w:tabs>
        <w:rPr>
          <w:rFonts w:ascii="Arial" w:hAnsi="Arial" w:cs="Arial"/>
        </w:rPr>
      </w:pPr>
      <w:r>
        <w:rPr>
          <w:rFonts w:ascii="Arial" w:hAnsi="Arial" w:cs="Arial"/>
        </w:rPr>
        <w:t>DPGF</w:t>
      </w:r>
    </w:p>
    <w:p w14:paraId="35D7FF45" w14:textId="77777777" w:rsidR="00EF204D" w:rsidRDefault="00EF204D" w:rsidP="00EF204D">
      <w:pPr>
        <w:numPr>
          <w:ilvl w:val="0"/>
          <w:numId w:val="7"/>
        </w:numPr>
        <w:tabs>
          <w:tab w:val="left" w:pos="851"/>
        </w:tabs>
        <w:rPr>
          <w:rFonts w:ascii="Arial" w:hAnsi="Arial" w:cs="Arial"/>
        </w:rPr>
      </w:pPr>
      <w:r>
        <w:rPr>
          <w:rFonts w:ascii="Arial" w:hAnsi="Arial" w:cs="Arial"/>
        </w:rPr>
        <w:t>Devis titulaire</w:t>
      </w:r>
    </w:p>
    <w:p w14:paraId="20F376D8" w14:textId="71C1D59E" w:rsidR="00A33D5F" w:rsidRDefault="00A33D5F" w:rsidP="00EF204D">
      <w:pPr>
        <w:numPr>
          <w:ilvl w:val="0"/>
          <w:numId w:val="7"/>
        </w:numPr>
        <w:tabs>
          <w:tab w:val="left" w:pos="851"/>
        </w:tabs>
        <w:rPr>
          <w:rFonts w:ascii="Arial" w:hAnsi="Arial" w:cs="Arial"/>
        </w:rPr>
      </w:pPr>
      <w:r>
        <w:rPr>
          <w:rFonts w:ascii="Arial" w:hAnsi="Arial" w:cs="Arial"/>
        </w:rPr>
        <w:t>Planning de travaux</w:t>
      </w:r>
    </w:p>
    <w:p w14:paraId="3A68D435" w14:textId="77777777" w:rsidR="00EF204D" w:rsidRDefault="00EF204D" w:rsidP="00EF204D">
      <w:pPr>
        <w:tabs>
          <w:tab w:val="left" w:pos="851"/>
        </w:tabs>
        <w:rPr>
          <w:rFonts w:ascii="Arial" w:hAnsi="Arial" w:cs="Arial"/>
        </w:rPr>
      </w:pPr>
    </w:p>
    <w:p w14:paraId="62A1BC6F" w14:textId="77777777" w:rsidR="00EF204D" w:rsidRDefault="00EF204D" w:rsidP="00EF204D">
      <w:pPr>
        <w:tabs>
          <w:tab w:val="left" w:pos="851"/>
        </w:tabs>
        <w:rPr>
          <w:rFonts w:ascii="Arial" w:hAnsi="Arial" w:cs="Arial"/>
        </w:rPr>
      </w:pPr>
      <w:r>
        <w:rPr>
          <w:rFonts w:ascii="Arial" w:hAnsi="Arial" w:cs="Arial"/>
        </w:rPr>
        <w:t>Début d’exécution des prestations :</w:t>
      </w:r>
    </w:p>
    <w:p w14:paraId="71C6DD97" w14:textId="77777777" w:rsidR="00EF204D" w:rsidRDefault="00EF204D" w:rsidP="00EF204D">
      <w:pPr>
        <w:tabs>
          <w:tab w:val="left" w:pos="851"/>
        </w:tabs>
        <w:rPr>
          <w:rFonts w:ascii="Arial" w:hAnsi="Arial" w:cs="Arial"/>
        </w:rPr>
      </w:pPr>
    </w:p>
    <w:p w14:paraId="752FDFF1" w14:textId="77777777" w:rsidR="009B1CD0" w:rsidRDefault="009B1CD0" w:rsidP="009B45B9">
      <w:pPr>
        <w:tabs>
          <w:tab w:val="left" w:pos="851"/>
        </w:tabs>
        <w:rPr>
          <w:rFonts w:ascii="Arial" w:hAnsi="Arial" w:cs="Arial"/>
        </w:rPr>
      </w:pPr>
    </w:p>
    <w:p w14:paraId="48AF0494" w14:textId="77777777" w:rsidR="009B1CD0" w:rsidRDefault="009B1CD0" w:rsidP="009B45B9">
      <w:pPr>
        <w:tabs>
          <w:tab w:val="left" w:pos="851"/>
        </w:tabs>
        <w:rPr>
          <w:rFonts w:ascii="Arial" w:hAnsi="Arial" w:cs="Arial"/>
        </w:rPr>
      </w:pPr>
    </w:p>
    <w:p w14:paraId="7D4F8E7C" w14:textId="77777777" w:rsidR="009B1CD0" w:rsidRDefault="009B1CD0" w:rsidP="009B45B9">
      <w:pPr>
        <w:tabs>
          <w:tab w:val="left" w:pos="851"/>
          <w:tab w:val="left" w:pos="5245"/>
          <w:tab w:val="left" w:pos="7371"/>
          <w:tab w:val="left" w:pos="7655"/>
        </w:tabs>
        <w:jc w:val="both"/>
      </w:pPr>
      <w:r>
        <w:rPr>
          <w:rFonts w:ascii="Arial" w:hAnsi="Arial" w:cs="Arial"/>
        </w:rPr>
        <w:tab/>
        <w:t xml:space="preserve">A : </w:t>
      </w:r>
      <w:r w:rsidR="00EF204D">
        <w:rPr>
          <w:rFonts w:ascii="Arial" w:hAnsi="Arial" w:cs="Arial"/>
        </w:rPr>
        <w:t>Fleury-les-Aubrais</w:t>
      </w:r>
      <w:r>
        <w:rPr>
          <w:rFonts w:ascii="Arial" w:hAnsi="Arial" w:cs="Arial"/>
        </w:rPr>
        <w:t>, le …………………</w:t>
      </w:r>
    </w:p>
    <w:p w14:paraId="701A1A63" w14:textId="77777777" w:rsidR="009B1CD0" w:rsidRDefault="009B1CD0" w:rsidP="009B45B9">
      <w:pPr>
        <w:tabs>
          <w:tab w:val="left" w:pos="851"/>
        </w:tabs>
      </w:pPr>
    </w:p>
    <w:p w14:paraId="3473452C" w14:textId="77777777" w:rsidR="009B1CD0" w:rsidRDefault="009B1CD0" w:rsidP="009B45B9">
      <w:pPr>
        <w:tabs>
          <w:tab w:val="left" w:pos="851"/>
        </w:tabs>
      </w:pPr>
    </w:p>
    <w:p w14:paraId="4531708A" w14:textId="77777777" w:rsidR="009B1CD0" w:rsidRDefault="009B1CD0" w:rsidP="009B45B9">
      <w:pPr>
        <w:tabs>
          <w:tab w:val="left" w:pos="851"/>
        </w:tabs>
      </w:pPr>
    </w:p>
    <w:p w14:paraId="14B749E2" w14:textId="77777777" w:rsidR="009B1CD0" w:rsidRDefault="009B1CD0" w:rsidP="009B45B9">
      <w:pPr>
        <w:tabs>
          <w:tab w:val="left" w:pos="851"/>
        </w:tabs>
      </w:pPr>
    </w:p>
    <w:p w14:paraId="569A1E38" w14:textId="77777777" w:rsidR="009B1CD0" w:rsidRDefault="009B1CD0" w:rsidP="009B45B9">
      <w:pPr>
        <w:tabs>
          <w:tab w:val="left" w:pos="851"/>
        </w:tabs>
        <w:ind w:left="6804"/>
        <w:jc w:val="both"/>
        <w:rPr>
          <w:rFonts w:ascii="Arial" w:hAnsi="Arial" w:cs="Arial"/>
        </w:rPr>
      </w:pPr>
      <w:r>
        <w:rPr>
          <w:rFonts w:ascii="Arial" w:hAnsi="Arial" w:cs="Arial"/>
        </w:rPr>
        <w:t>Signature</w:t>
      </w:r>
    </w:p>
    <w:p w14:paraId="7186303E" w14:textId="77777777" w:rsidR="00EF204D" w:rsidRDefault="00EF204D" w:rsidP="009B45B9">
      <w:pPr>
        <w:tabs>
          <w:tab w:val="left" w:pos="851"/>
        </w:tabs>
        <w:ind w:left="6804"/>
        <w:jc w:val="both"/>
        <w:rPr>
          <w:rFonts w:ascii="Arial" w:hAnsi="Arial" w:cs="Arial"/>
        </w:rPr>
      </w:pPr>
    </w:p>
    <w:p w14:paraId="43F5BBED" w14:textId="77777777" w:rsidR="00EF204D" w:rsidRDefault="00EF204D" w:rsidP="009B45B9">
      <w:pPr>
        <w:tabs>
          <w:tab w:val="left" w:pos="851"/>
        </w:tabs>
        <w:ind w:left="6804"/>
        <w:jc w:val="both"/>
        <w:rPr>
          <w:rFonts w:ascii="Arial" w:hAnsi="Arial" w:cs="Arial"/>
          <w:i/>
          <w:sz w:val="18"/>
          <w:szCs w:val="18"/>
        </w:rPr>
      </w:pPr>
    </w:p>
    <w:p w14:paraId="4537413F" w14:textId="77777777" w:rsidR="009B1CD0" w:rsidRPr="003352A4" w:rsidRDefault="00EF204D" w:rsidP="009B45B9">
      <w:pPr>
        <w:tabs>
          <w:tab w:val="left" w:pos="851"/>
        </w:tabs>
        <w:ind w:left="4820"/>
        <w:jc w:val="center"/>
        <w:rPr>
          <w:rFonts w:ascii="Arial" w:hAnsi="Arial" w:cs="Arial"/>
          <w:iCs/>
          <w:sz w:val="18"/>
          <w:szCs w:val="18"/>
        </w:rPr>
      </w:pPr>
      <w:r w:rsidRPr="003352A4">
        <w:rPr>
          <w:rFonts w:ascii="Arial" w:hAnsi="Arial" w:cs="Arial"/>
          <w:iCs/>
          <w:sz w:val="18"/>
          <w:szCs w:val="18"/>
        </w:rPr>
        <w:t>Le Directeur,</w:t>
      </w:r>
    </w:p>
    <w:p w14:paraId="73CEF908" w14:textId="77777777" w:rsidR="00EF204D" w:rsidRPr="003352A4" w:rsidRDefault="00EF204D" w:rsidP="009B45B9">
      <w:pPr>
        <w:tabs>
          <w:tab w:val="left" w:pos="851"/>
        </w:tabs>
        <w:ind w:left="4820"/>
        <w:jc w:val="center"/>
        <w:rPr>
          <w:rFonts w:ascii="Arial" w:hAnsi="Arial" w:cs="Arial"/>
          <w:iCs/>
          <w:sz w:val="18"/>
          <w:szCs w:val="18"/>
        </w:rPr>
      </w:pPr>
    </w:p>
    <w:p w14:paraId="66349E5E" w14:textId="77777777" w:rsidR="00EF204D" w:rsidRPr="003352A4" w:rsidRDefault="00EF204D" w:rsidP="009B45B9">
      <w:pPr>
        <w:tabs>
          <w:tab w:val="left" w:pos="851"/>
        </w:tabs>
        <w:ind w:left="4820"/>
        <w:jc w:val="center"/>
        <w:rPr>
          <w:rFonts w:ascii="Arial" w:hAnsi="Arial" w:cs="Arial"/>
          <w:iCs/>
          <w:sz w:val="18"/>
          <w:szCs w:val="18"/>
        </w:rPr>
      </w:pPr>
    </w:p>
    <w:p w14:paraId="0BAC5CBC" w14:textId="77777777" w:rsidR="00EF204D" w:rsidRPr="003352A4" w:rsidRDefault="00EF204D" w:rsidP="009B45B9">
      <w:pPr>
        <w:tabs>
          <w:tab w:val="left" w:pos="851"/>
        </w:tabs>
        <w:ind w:left="4820"/>
        <w:jc w:val="center"/>
        <w:rPr>
          <w:rFonts w:ascii="Arial" w:hAnsi="Arial" w:cs="Arial"/>
          <w:iCs/>
          <w:sz w:val="18"/>
          <w:szCs w:val="18"/>
        </w:rPr>
      </w:pPr>
    </w:p>
    <w:p w14:paraId="6E6E50F1" w14:textId="77777777" w:rsidR="00EF204D" w:rsidRPr="003352A4" w:rsidRDefault="00EF204D" w:rsidP="009B45B9">
      <w:pPr>
        <w:tabs>
          <w:tab w:val="left" w:pos="851"/>
        </w:tabs>
        <w:ind w:left="4820"/>
        <w:jc w:val="center"/>
        <w:rPr>
          <w:rFonts w:ascii="Arial" w:hAnsi="Arial" w:cs="Arial"/>
          <w:iCs/>
          <w:sz w:val="18"/>
          <w:szCs w:val="18"/>
        </w:rPr>
      </w:pPr>
    </w:p>
    <w:p w14:paraId="192413AE" w14:textId="77777777" w:rsidR="00EF204D" w:rsidRPr="00EF204D" w:rsidRDefault="00EF204D" w:rsidP="009B45B9">
      <w:pPr>
        <w:tabs>
          <w:tab w:val="left" w:pos="851"/>
        </w:tabs>
        <w:ind w:left="4820"/>
        <w:jc w:val="center"/>
        <w:rPr>
          <w:iCs/>
        </w:rPr>
      </w:pPr>
      <w:r w:rsidRPr="003352A4">
        <w:rPr>
          <w:rFonts w:ascii="Arial" w:hAnsi="Arial" w:cs="Arial"/>
          <w:iCs/>
          <w:sz w:val="18"/>
          <w:szCs w:val="18"/>
        </w:rPr>
        <w:t>J.Y BOISSON</w:t>
      </w:r>
    </w:p>
    <w:p w14:paraId="1813C3DE" w14:textId="77777777"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938C3" w14:textId="77777777" w:rsidR="006E18E4" w:rsidRDefault="006E18E4">
      <w:r>
        <w:separator/>
      </w:r>
    </w:p>
  </w:endnote>
  <w:endnote w:type="continuationSeparator" w:id="0">
    <w:p w14:paraId="7A19575C" w14:textId="77777777" w:rsidR="006E18E4" w:rsidRDefault="006E1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8DB0923" w14:textId="77777777" w:rsidTr="0083205E">
      <w:trPr>
        <w:tblHeader/>
      </w:trPr>
      <w:tc>
        <w:tcPr>
          <w:tcW w:w="2906" w:type="dxa"/>
          <w:shd w:val="clear" w:color="auto" w:fill="66CCFF"/>
        </w:tcPr>
        <w:p w14:paraId="6A65D967"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4C89FDB" w14:textId="45513EE5" w:rsidR="00A33D5F" w:rsidRPr="00A33D5F" w:rsidRDefault="00A33D5F" w:rsidP="00A33D5F">
          <w:pPr>
            <w:spacing w:before="19"/>
            <w:ind w:left="20"/>
            <w:jc w:val="center"/>
            <w:rPr>
              <w:rFonts w:ascii="Times New Roman" w:hAnsi="Times New Roman" w:cs="Times New Roman"/>
              <w:b/>
              <w:bCs/>
              <w:w w:val="80"/>
              <w:sz w:val="16"/>
              <w:lang w:eastAsia="en-US"/>
            </w:rPr>
          </w:pPr>
          <w:bookmarkStart w:id="0" w:name="_Hlk146530852"/>
          <w:r w:rsidRPr="00A33D5F">
            <w:rPr>
              <w:rFonts w:ascii="Times New Roman" w:hAnsi="Times New Roman" w:cs="Times New Roman"/>
              <w:b/>
              <w:bCs/>
              <w:w w:val="80"/>
              <w:sz w:val="16"/>
            </w:rPr>
            <w:t>Dé</w:t>
          </w:r>
          <w:r w:rsidR="00215E5A">
            <w:rPr>
              <w:rFonts w:ascii="Times New Roman" w:hAnsi="Times New Roman" w:cs="Times New Roman"/>
              <w:b/>
              <w:bCs/>
              <w:w w:val="80"/>
              <w:sz w:val="16"/>
            </w:rPr>
            <w:t>construction, dé</w:t>
          </w:r>
          <w:r w:rsidRPr="00A33D5F">
            <w:rPr>
              <w:rFonts w:ascii="Times New Roman" w:hAnsi="Times New Roman" w:cs="Times New Roman"/>
              <w:b/>
              <w:bCs/>
              <w:w w:val="80"/>
              <w:sz w:val="16"/>
            </w:rPr>
            <w:t>samiantage, déplombage de l’ancienne pharmacie</w:t>
          </w:r>
        </w:p>
        <w:p w14:paraId="0FA97718" w14:textId="77777777" w:rsidR="00A33D5F" w:rsidRPr="00A33D5F" w:rsidRDefault="00A33D5F" w:rsidP="00A33D5F">
          <w:pPr>
            <w:spacing w:before="19"/>
            <w:ind w:left="20"/>
            <w:jc w:val="center"/>
            <w:rPr>
              <w:rFonts w:ascii="Times New Roman" w:hAnsi="Times New Roman" w:cs="Times New Roman"/>
              <w:b/>
              <w:bCs/>
              <w:sz w:val="16"/>
            </w:rPr>
          </w:pPr>
          <w:r w:rsidRPr="00A33D5F">
            <w:rPr>
              <w:rFonts w:ascii="Times New Roman" w:hAnsi="Times New Roman" w:cs="Times New Roman"/>
              <w:b/>
              <w:bCs/>
              <w:w w:val="80"/>
              <w:sz w:val="16"/>
            </w:rPr>
            <w:t xml:space="preserve">EPSM G. </w:t>
          </w:r>
          <w:proofErr w:type="spellStart"/>
          <w:r w:rsidRPr="00A33D5F">
            <w:rPr>
              <w:rFonts w:ascii="Times New Roman" w:hAnsi="Times New Roman" w:cs="Times New Roman"/>
              <w:b/>
              <w:bCs/>
              <w:w w:val="80"/>
              <w:sz w:val="16"/>
            </w:rPr>
            <w:t>Daumézon</w:t>
          </w:r>
          <w:proofErr w:type="spellEnd"/>
        </w:p>
        <w:p w14:paraId="2CBD85D2" w14:textId="5B3E4C86" w:rsidR="00005013" w:rsidRDefault="00A33D5F" w:rsidP="00A33D5F">
          <w:pPr>
            <w:jc w:val="center"/>
            <w:rPr>
              <w:rFonts w:ascii="Arial" w:hAnsi="Arial" w:cs="Arial"/>
              <w:b/>
            </w:rPr>
          </w:pPr>
          <w:r w:rsidRPr="00A33D5F">
            <w:rPr>
              <w:rFonts w:ascii="Times New Roman" w:hAnsi="Times New Roman" w:cs="Times New Roman"/>
              <w:b/>
              <w:bCs/>
              <w:spacing w:val="-1"/>
              <w:w w:val="85"/>
              <w:sz w:val="16"/>
            </w:rPr>
            <w:t>MAPA/RC/TRVX-</w:t>
          </w:r>
          <w:bookmarkEnd w:id="0"/>
          <w:r w:rsidR="00C80D9E">
            <w:rPr>
              <w:rFonts w:ascii="Times New Roman" w:hAnsi="Times New Roman" w:cs="Times New Roman"/>
              <w:b/>
              <w:bCs/>
              <w:spacing w:val="-1"/>
              <w:w w:val="85"/>
              <w:sz w:val="16"/>
            </w:rPr>
            <w:t>2025-06</w:t>
          </w:r>
        </w:p>
      </w:tc>
      <w:tc>
        <w:tcPr>
          <w:tcW w:w="896" w:type="dxa"/>
          <w:shd w:val="clear" w:color="auto" w:fill="66CCFF"/>
        </w:tcPr>
        <w:p w14:paraId="7DC3A67F"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55D754D7"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40DE9BF0" w14:textId="77777777" w:rsidR="005824AE" w:rsidRDefault="005824AE">
          <w:pPr>
            <w:jc w:val="center"/>
          </w:pPr>
          <w:r>
            <w:rPr>
              <w:rFonts w:ascii="Arial" w:hAnsi="Arial" w:cs="Arial"/>
              <w:b/>
            </w:rPr>
            <w:t>/</w:t>
          </w:r>
        </w:p>
      </w:tc>
      <w:tc>
        <w:tcPr>
          <w:tcW w:w="544" w:type="dxa"/>
          <w:shd w:val="clear" w:color="auto" w:fill="66CCFF"/>
        </w:tcPr>
        <w:p w14:paraId="37112C3E"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75FA498C"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9539D" w14:textId="77777777" w:rsidR="006E18E4" w:rsidRDefault="006E18E4">
      <w:r>
        <w:separator/>
      </w:r>
    </w:p>
  </w:footnote>
  <w:footnote w:type="continuationSeparator" w:id="0">
    <w:p w14:paraId="33A25D62" w14:textId="77777777" w:rsidR="006E18E4" w:rsidRDefault="006E18E4">
      <w:r>
        <w:continuationSeparator/>
      </w:r>
    </w:p>
  </w:footnote>
  <w:footnote w:id="1">
    <w:p w14:paraId="109D391C"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7AA49BFE"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80161A7"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5C13401"/>
    <w:multiLevelType w:val="hybridMultilevel"/>
    <w:tmpl w:val="7F927DFA"/>
    <w:lvl w:ilvl="0" w:tplc="172A293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936520492">
    <w:abstractNumId w:val="0"/>
  </w:num>
  <w:num w:numId="2" w16cid:durableId="1785148803">
    <w:abstractNumId w:val="1"/>
  </w:num>
  <w:num w:numId="3" w16cid:durableId="769593435">
    <w:abstractNumId w:val="2"/>
  </w:num>
  <w:num w:numId="4" w16cid:durableId="578370779">
    <w:abstractNumId w:val="5"/>
  </w:num>
  <w:num w:numId="5" w16cid:durableId="1623146831">
    <w:abstractNumId w:val="4"/>
  </w:num>
  <w:num w:numId="6" w16cid:durableId="737902400">
    <w:abstractNumId w:val="6"/>
  </w:num>
  <w:num w:numId="7" w16cid:durableId="2100023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5013"/>
    <w:rsid w:val="00036500"/>
    <w:rsid w:val="00067F94"/>
    <w:rsid w:val="000A2E05"/>
    <w:rsid w:val="000E0020"/>
    <w:rsid w:val="00156924"/>
    <w:rsid w:val="00166B56"/>
    <w:rsid w:val="00174505"/>
    <w:rsid w:val="001C40C0"/>
    <w:rsid w:val="001C733C"/>
    <w:rsid w:val="0021527A"/>
    <w:rsid w:val="00215E5A"/>
    <w:rsid w:val="0021797C"/>
    <w:rsid w:val="00225A1A"/>
    <w:rsid w:val="00252707"/>
    <w:rsid w:val="002904AF"/>
    <w:rsid w:val="002C2CA3"/>
    <w:rsid w:val="002C4B3E"/>
    <w:rsid w:val="002C79D6"/>
    <w:rsid w:val="002E56C1"/>
    <w:rsid w:val="00327CA3"/>
    <w:rsid w:val="00332B12"/>
    <w:rsid w:val="003352A4"/>
    <w:rsid w:val="00354C04"/>
    <w:rsid w:val="00385E76"/>
    <w:rsid w:val="003A7270"/>
    <w:rsid w:val="003D6189"/>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E18E4"/>
    <w:rsid w:val="006F3DF9"/>
    <w:rsid w:val="006F3F70"/>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75E45"/>
    <w:rsid w:val="00983FF3"/>
    <w:rsid w:val="009B1CD0"/>
    <w:rsid w:val="009B45B9"/>
    <w:rsid w:val="009C1040"/>
    <w:rsid w:val="009C4738"/>
    <w:rsid w:val="009D661E"/>
    <w:rsid w:val="00A33D5F"/>
    <w:rsid w:val="00A34D04"/>
    <w:rsid w:val="00A910E9"/>
    <w:rsid w:val="00AE7831"/>
    <w:rsid w:val="00B02608"/>
    <w:rsid w:val="00B0289C"/>
    <w:rsid w:val="00B054DA"/>
    <w:rsid w:val="00B26015"/>
    <w:rsid w:val="00B72D40"/>
    <w:rsid w:val="00B87564"/>
    <w:rsid w:val="00BA44E5"/>
    <w:rsid w:val="00BC262B"/>
    <w:rsid w:val="00BD767E"/>
    <w:rsid w:val="00BE6078"/>
    <w:rsid w:val="00C23457"/>
    <w:rsid w:val="00C630AD"/>
    <w:rsid w:val="00C67C12"/>
    <w:rsid w:val="00C80D9E"/>
    <w:rsid w:val="00C83930"/>
    <w:rsid w:val="00C91060"/>
    <w:rsid w:val="00C911FE"/>
    <w:rsid w:val="00CD185D"/>
    <w:rsid w:val="00CD46CC"/>
    <w:rsid w:val="00CE67FD"/>
    <w:rsid w:val="00D26AD2"/>
    <w:rsid w:val="00D337D7"/>
    <w:rsid w:val="00D412FD"/>
    <w:rsid w:val="00D46BC7"/>
    <w:rsid w:val="00D8414D"/>
    <w:rsid w:val="00D90A00"/>
    <w:rsid w:val="00E20DB0"/>
    <w:rsid w:val="00E47798"/>
    <w:rsid w:val="00E74C76"/>
    <w:rsid w:val="00E96FF6"/>
    <w:rsid w:val="00EE6B0A"/>
    <w:rsid w:val="00EF204D"/>
    <w:rsid w:val="00F92811"/>
    <w:rsid w:val="00FD0B36"/>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9FE7EDD"/>
  <w15:chartTrackingRefBased/>
  <w15:docId w15:val="{5E391EFF-5A9B-4805-8084-BEFEE4263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C67C12"/>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037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6</Pages>
  <Words>2323</Words>
  <Characters>12779</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15072</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DELIC Natacha</cp:lastModifiedBy>
  <cp:revision>6</cp:revision>
  <cp:lastPrinted>2023-10-04T07:13:00Z</cp:lastPrinted>
  <dcterms:created xsi:type="dcterms:W3CDTF">2024-04-04T13:33:00Z</dcterms:created>
  <dcterms:modified xsi:type="dcterms:W3CDTF">2025-04-25T09:40:00Z</dcterms:modified>
</cp:coreProperties>
</file>