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F4A74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F150F7" w14:textId="77777777">
        <w:trPr>
          <w:trHeight w:val="1132"/>
        </w:trPr>
        <w:tc>
          <w:tcPr>
            <w:tcW w:w="10434" w:type="dxa"/>
            <w:shd w:val="clear" w:color="auto" w:fill="auto"/>
          </w:tcPr>
          <w:p w14:paraId="64C17B52" w14:textId="77777777" w:rsidR="00541CA3" w:rsidRDefault="009B2F2C"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5C25B7A1" wp14:editId="2E027FAB">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14:paraId="6DA4EBA7"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6BBF1C4"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E126DC3" w14:textId="77777777">
        <w:tc>
          <w:tcPr>
            <w:tcW w:w="9002" w:type="dxa"/>
            <w:shd w:val="clear" w:color="auto" w:fill="66CCFF"/>
          </w:tcPr>
          <w:p w14:paraId="3336C48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571EE84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7C0E4B2" w14:textId="77777777" w:rsidR="009B1CD0" w:rsidRDefault="00E47798" w:rsidP="0083205E">
            <w:pPr>
              <w:pStyle w:val="Titre8"/>
              <w:tabs>
                <w:tab w:val="left" w:pos="851"/>
                <w:tab w:val="right" w:pos="9639"/>
              </w:tabs>
              <w:spacing w:before="120" w:after="120"/>
            </w:pPr>
            <w:r>
              <w:rPr>
                <w:caps/>
                <w:sz w:val="28"/>
                <w:szCs w:val="28"/>
              </w:rPr>
              <w:t>ATTRI1</w:t>
            </w:r>
          </w:p>
        </w:tc>
      </w:tr>
    </w:tbl>
    <w:p w14:paraId="4409974C" w14:textId="77777777" w:rsidR="009B1CD0" w:rsidRDefault="009B1CD0" w:rsidP="006C4338">
      <w:pPr>
        <w:tabs>
          <w:tab w:val="left" w:pos="851"/>
        </w:tabs>
      </w:pPr>
    </w:p>
    <w:p w14:paraId="3EFE270F"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72D4C3B"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5FD24ED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227A563"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6009689"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3F9C023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FC463D8" w14:textId="77777777">
        <w:tc>
          <w:tcPr>
            <w:tcW w:w="10277" w:type="dxa"/>
            <w:shd w:val="clear" w:color="auto" w:fill="66CCFF"/>
          </w:tcPr>
          <w:p w14:paraId="5F0E399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C373753" w14:textId="77777777" w:rsidR="009B1CD0" w:rsidRDefault="009B1CD0" w:rsidP="006C4338">
      <w:pPr>
        <w:tabs>
          <w:tab w:val="left" w:pos="426"/>
          <w:tab w:val="left" w:pos="851"/>
        </w:tabs>
        <w:jc w:val="both"/>
      </w:pPr>
    </w:p>
    <w:p w14:paraId="1D524D8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14:paraId="79754746"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33C45B6" w14:textId="77777777" w:rsidR="009B1CD0" w:rsidRDefault="009B1CD0" w:rsidP="005846FB">
      <w:pPr>
        <w:tabs>
          <w:tab w:val="left" w:pos="426"/>
          <w:tab w:val="left" w:pos="851"/>
        </w:tabs>
        <w:jc w:val="both"/>
        <w:rPr>
          <w:rFonts w:ascii="Arial" w:hAnsi="Arial" w:cs="Arial"/>
        </w:rPr>
      </w:pPr>
    </w:p>
    <w:p w14:paraId="5A4B2591" w14:textId="2B32F559" w:rsidR="009B1CD0" w:rsidRPr="007A658A" w:rsidRDefault="007A658A" w:rsidP="005846FB">
      <w:pPr>
        <w:tabs>
          <w:tab w:val="left" w:pos="426"/>
          <w:tab w:val="left" w:pos="851"/>
        </w:tabs>
        <w:jc w:val="both"/>
        <w:rPr>
          <w:rFonts w:ascii="Arial" w:hAnsi="Arial" w:cs="Arial"/>
          <w:b/>
          <w:bCs/>
        </w:rPr>
      </w:pPr>
      <w:r w:rsidRPr="007A658A">
        <w:rPr>
          <w:rFonts w:ascii="Arial" w:hAnsi="Arial" w:cs="Arial"/>
          <w:b/>
          <w:bCs/>
        </w:rPr>
        <w:t>Prestation de service externalisé relatif à la gestion de l’impression et de l’envoi de courriers égrenés, du suivi de courriers recommandés et de leur archivage</w:t>
      </w:r>
    </w:p>
    <w:p w14:paraId="0FED0C56" w14:textId="77777777" w:rsidR="009B1CD0" w:rsidRDefault="009B1CD0" w:rsidP="005846FB">
      <w:pPr>
        <w:tabs>
          <w:tab w:val="left" w:pos="426"/>
          <w:tab w:val="left" w:pos="851"/>
        </w:tabs>
        <w:jc w:val="both"/>
        <w:rPr>
          <w:rFonts w:ascii="Arial" w:hAnsi="Arial" w:cs="Arial"/>
        </w:rPr>
      </w:pPr>
    </w:p>
    <w:p w14:paraId="13FEFEDC" w14:textId="77777777" w:rsidR="009B1CD0" w:rsidRDefault="009B1CD0" w:rsidP="0061068C">
      <w:pPr>
        <w:tabs>
          <w:tab w:val="left" w:pos="426"/>
          <w:tab w:val="left" w:pos="851"/>
        </w:tabs>
        <w:jc w:val="both"/>
        <w:rPr>
          <w:rFonts w:ascii="Arial" w:hAnsi="Arial" w:cs="Arial"/>
        </w:rPr>
      </w:pPr>
    </w:p>
    <w:p w14:paraId="3883F991" w14:textId="77777777" w:rsidR="009B1CD0" w:rsidRDefault="009B1CD0" w:rsidP="00710FD6">
      <w:pPr>
        <w:tabs>
          <w:tab w:val="left" w:pos="426"/>
          <w:tab w:val="left" w:pos="851"/>
        </w:tabs>
        <w:jc w:val="both"/>
        <w:rPr>
          <w:rFonts w:ascii="Arial" w:hAnsi="Arial" w:cs="Arial"/>
        </w:rPr>
      </w:pPr>
    </w:p>
    <w:p w14:paraId="3A09F9A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BBA7A0B"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BE8C8B2" w14:textId="77777777" w:rsidR="009B1CD0" w:rsidRDefault="009B1CD0" w:rsidP="00934503">
      <w:pPr>
        <w:tabs>
          <w:tab w:val="left" w:pos="426"/>
          <w:tab w:val="left" w:pos="851"/>
        </w:tabs>
        <w:jc w:val="both"/>
        <w:rPr>
          <w:rFonts w:ascii="Arial" w:hAnsi="Arial" w:cs="Arial"/>
        </w:rPr>
      </w:pPr>
    </w:p>
    <w:p w14:paraId="1C682032"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61A7D53C" w14:textId="77777777"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7EAC4C0A" w14:textId="77777777" w:rsidR="009B1CD0" w:rsidRDefault="009B1CD0" w:rsidP="009B45B9">
      <w:pPr>
        <w:tabs>
          <w:tab w:val="left" w:pos="426"/>
          <w:tab w:val="left" w:pos="851"/>
        </w:tabs>
        <w:jc w:val="both"/>
        <w:rPr>
          <w:rFonts w:ascii="Arial" w:hAnsi="Arial" w:cs="Arial"/>
        </w:rPr>
      </w:pPr>
    </w:p>
    <w:p w14:paraId="32EE156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72B77D9C"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45AB32D" w14:textId="77777777" w:rsidR="009B1CD0" w:rsidRDefault="009B1CD0" w:rsidP="009B45B9">
      <w:pPr>
        <w:pStyle w:val="fcasegauche"/>
        <w:tabs>
          <w:tab w:val="left" w:pos="851"/>
        </w:tabs>
        <w:spacing w:after="0"/>
        <w:rPr>
          <w:rFonts w:ascii="Arial" w:hAnsi="Arial" w:cs="Arial"/>
        </w:rPr>
      </w:pPr>
    </w:p>
    <w:p w14:paraId="26986F3C"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40F018E1"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55F73F89" w14:textId="77777777" w:rsidR="009B1CD0" w:rsidRDefault="009B1CD0" w:rsidP="009B45B9">
      <w:pPr>
        <w:pStyle w:val="fcasegauche"/>
        <w:tabs>
          <w:tab w:val="left" w:pos="1418"/>
        </w:tabs>
        <w:spacing w:after="0"/>
        <w:rPr>
          <w:rFonts w:ascii="Arial" w:hAnsi="Arial" w:cs="Arial"/>
        </w:rPr>
      </w:pPr>
    </w:p>
    <w:p w14:paraId="094D55C5" w14:textId="77777777" w:rsidR="009B1CD0" w:rsidRDefault="009B1CD0" w:rsidP="006C4338">
      <w:pPr>
        <w:pStyle w:val="fcasegauche"/>
        <w:tabs>
          <w:tab w:val="left" w:pos="851"/>
        </w:tabs>
        <w:spacing w:after="0"/>
        <w:ind w:left="0" w:firstLine="0"/>
        <w:rPr>
          <w:rFonts w:ascii="Arial" w:hAnsi="Arial" w:cs="Arial"/>
        </w:rPr>
      </w:pPr>
    </w:p>
    <w:p w14:paraId="76E028BA"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10875053"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3221313B" w14:textId="77777777" w:rsidR="009B1CD0" w:rsidRDefault="009B1CD0" w:rsidP="005846FB">
      <w:pPr>
        <w:pStyle w:val="fcasegauche"/>
        <w:tabs>
          <w:tab w:val="left" w:pos="851"/>
        </w:tabs>
        <w:spacing w:after="0"/>
        <w:rPr>
          <w:rFonts w:ascii="Arial" w:hAnsi="Arial" w:cs="Arial"/>
        </w:rPr>
      </w:pPr>
    </w:p>
    <w:p w14:paraId="3E6A7D4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655B6C9" w14:textId="77777777" w:rsidR="009B1CD0" w:rsidRDefault="009B1CD0" w:rsidP="005846FB">
      <w:pPr>
        <w:pStyle w:val="fcasegauche"/>
        <w:tabs>
          <w:tab w:val="left" w:pos="851"/>
        </w:tabs>
        <w:spacing w:after="0"/>
        <w:rPr>
          <w:rFonts w:ascii="Arial" w:hAnsi="Arial" w:cs="Arial"/>
        </w:rPr>
      </w:pPr>
    </w:p>
    <w:p w14:paraId="7151FF41" w14:textId="77777777" w:rsidR="009B1CD0" w:rsidRDefault="009B1CD0" w:rsidP="005846FB">
      <w:pPr>
        <w:pStyle w:val="fcasegauche"/>
        <w:tabs>
          <w:tab w:val="left" w:pos="851"/>
        </w:tabs>
        <w:spacing w:after="0"/>
        <w:rPr>
          <w:rFonts w:ascii="Arial" w:hAnsi="Arial" w:cs="Arial"/>
        </w:rPr>
      </w:pPr>
    </w:p>
    <w:p w14:paraId="71BA5054" w14:textId="77777777" w:rsidR="009B1CD0" w:rsidRDefault="009B1CD0" w:rsidP="005846FB">
      <w:pPr>
        <w:pStyle w:val="fcasegauche"/>
        <w:tabs>
          <w:tab w:val="left" w:pos="851"/>
        </w:tabs>
        <w:spacing w:after="0"/>
        <w:ind w:left="0" w:firstLine="0"/>
        <w:rPr>
          <w:rFonts w:ascii="Arial" w:hAnsi="Arial" w:cs="Arial"/>
        </w:rPr>
      </w:pPr>
    </w:p>
    <w:p w14:paraId="13A8A021" w14:textId="77777777" w:rsidR="009B1CD0" w:rsidRDefault="009B1CD0" w:rsidP="0061068C">
      <w:pPr>
        <w:pStyle w:val="fcasegauche"/>
        <w:tabs>
          <w:tab w:val="left" w:pos="851"/>
        </w:tabs>
        <w:spacing w:after="0"/>
        <w:ind w:left="0" w:firstLine="0"/>
        <w:rPr>
          <w:rFonts w:ascii="Arial" w:hAnsi="Arial" w:cs="Arial"/>
        </w:rPr>
      </w:pPr>
    </w:p>
    <w:p w14:paraId="4713BDF9" w14:textId="77777777" w:rsidR="009B1CD0" w:rsidRDefault="009B1CD0" w:rsidP="009B45B9">
      <w:pPr>
        <w:pStyle w:val="fcasegauche"/>
        <w:tabs>
          <w:tab w:val="left" w:pos="851"/>
        </w:tabs>
        <w:spacing w:after="0"/>
        <w:ind w:left="851" w:firstLine="0"/>
        <w:rPr>
          <w:rFonts w:ascii="Arial" w:hAnsi="Arial" w:cs="Arial"/>
        </w:rPr>
      </w:pPr>
    </w:p>
    <w:p w14:paraId="5B6BC4D5"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1ABAA6" w14:textId="77777777">
        <w:tc>
          <w:tcPr>
            <w:tcW w:w="10277" w:type="dxa"/>
            <w:shd w:val="clear" w:color="auto" w:fill="66CCFF"/>
          </w:tcPr>
          <w:p w14:paraId="506B153E"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177744F4" w14:textId="77777777" w:rsidR="009B1CD0" w:rsidRDefault="009B1CD0" w:rsidP="006C4338">
      <w:pPr>
        <w:tabs>
          <w:tab w:val="left" w:pos="851"/>
        </w:tabs>
      </w:pPr>
    </w:p>
    <w:p w14:paraId="559D05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03E9F16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0DF8CDC" w14:textId="77777777" w:rsidR="009B1CD0" w:rsidRDefault="009B1CD0" w:rsidP="005846FB">
      <w:pPr>
        <w:tabs>
          <w:tab w:val="left" w:pos="851"/>
        </w:tabs>
        <w:rPr>
          <w:rFonts w:ascii="Arial" w:hAnsi="Arial" w:cs="Arial"/>
        </w:rPr>
      </w:pPr>
    </w:p>
    <w:p w14:paraId="5B2B987B"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3285883E"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31ABC">
        <w:fldChar w:fldCharType="separate"/>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47C87908"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31ABC">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70D7FED2"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31ABC">
        <w:fldChar w:fldCharType="separate"/>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2957B31B"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247ECD2E" w14:textId="77777777" w:rsidR="009B1CD0" w:rsidRDefault="009B1CD0" w:rsidP="00710FD6">
      <w:pPr>
        <w:tabs>
          <w:tab w:val="left" w:pos="851"/>
        </w:tabs>
        <w:jc w:val="both"/>
        <w:rPr>
          <w:rFonts w:ascii="Arial" w:hAnsi="Arial" w:cs="Arial"/>
        </w:rPr>
      </w:pPr>
    </w:p>
    <w:p w14:paraId="2F92244B"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4872F22" w14:textId="77777777" w:rsidR="009B1CD0" w:rsidRDefault="009B1CD0" w:rsidP="0083205E">
      <w:pPr>
        <w:tabs>
          <w:tab w:val="left" w:pos="851"/>
        </w:tabs>
        <w:jc w:val="both"/>
        <w:rPr>
          <w:rFonts w:ascii="Arial" w:hAnsi="Arial" w:cs="Arial"/>
        </w:rPr>
      </w:pPr>
    </w:p>
    <w:p w14:paraId="2127F5AF"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 xml:space="preserve"> Le signataire</w:t>
      </w:r>
    </w:p>
    <w:p w14:paraId="1508F53F" w14:textId="77777777" w:rsidR="009B1CD0" w:rsidRDefault="009B1CD0" w:rsidP="0083205E">
      <w:pPr>
        <w:tabs>
          <w:tab w:val="left" w:pos="851"/>
        </w:tabs>
        <w:jc w:val="both"/>
        <w:rPr>
          <w:rFonts w:ascii="Arial" w:hAnsi="Arial" w:cs="Arial"/>
        </w:rPr>
      </w:pPr>
    </w:p>
    <w:p w14:paraId="13B52DF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8B1C39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6A91D52" w14:textId="77777777" w:rsidR="009B1CD0" w:rsidRDefault="009B1CD0" w:rsidP="00CD46CC">
      <w:pPr>
        <w:tabs>
          <w:tab w:val="left" w:pos="851"/>
        </w:tabs>
        <w:jc w:val="both"/>
        <w:rPr>
          <w:rFonts w:ascii="Arial" w:hAnsi="Arial" w:cs="Arial"/>
        </w:rPr>
      </w:pPr>
    </w:p>
    <w:p w14:paraId="60D6A5BC" w14:textId="77777777" w:rsidR="009B1CD0" w:rsidRDefault="009B1CD0" w:rsidP="009B45B9">
      <w:pPr>
        <w:tabs>
          <w:tab w:val="left" w:pos="851"/>
        </w:tabs>
        <w:jc w:val="both"/>
        <w:rPr>
          <w:rFonts w:ascii="Arial" w:hAnsi="Arial" w:cs="Arial"/>
        </w:rPr>
      </w:pPr>
    </w:p>
    <w:p w14:paraId="25A0FA0F" w14:textId="77777777" w:rsidR="009B1CD0" w:rsidRDefault="009B1CD0" w:rsidP="009B45B9">
      <w:pPr>
        <w:tabs>
          <w:tab w:val="left" w:pos="851"/>
        </w:tabs>
        <w:jc w:val="both"/>
        <w:rPr>
          <w:rFonts w:ascii="Arial" w:hAnsi="Arial" w:cs="Arial"/>
        </w:rPr>
      </w:pPr>
    </w:p>
    <w:p w14:paraId="2BA5E658"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682901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DE9F31" w14:textId="77777777" w:rsidR="009B1CD0" w:rsidRDefault="009B1CD0" w:rsidP="009B45B9">
      <w:pPr>
        <w:tabs>
          <w:tab w:val="left" w:pos="851"/>
        </w:tabs>
        <w:jc w:val="both"/>
        <w:rPr>
          <w:rFonts w:ascii="Arial" w:hAnsi="Arial" w:cs="Arial"/>
        </w:rPr>
      </w:pPr>
    </w:p>
    <w:p w14:paraId="5C8DF6A9" w14:textId="77777777" w:rsidR="009B1CD0" w:rsidRDefault="009B1CD0" w:rsidP="009B45B9">
      <w:pPr>
        <w:tabs>
          <w:tab w:val="left" w:pos="851"/>
        </w:tabs>
        <w:jc w:val="both"/>
        <w:rPr>
          <w:rFonts w:ascii="Arial" w:hAnsi="Arial" w:cs="Arial"/>
        </w:rPr>
      </w:pPr>
    </w:p>
    <w:p w14:paraId="4D3CA5C2" w14:textId="77777777" w:rsidR="009B1CD0" w:rsidRDefault="009B1CD0" w:rsidP="009B45B9">
      <w:pPr>
        <w:tabs>
          <w:tab w:val="left" w:pos="851"/>
        </w:tabs>
        <w:jc w:val="both"/>
        <w:rPr>
          <w:rFonts w:ascii="Arial" w:hAnsi="Arial" w:cs="Arial"/>
        </w:rPr>
      </w:pPr>
    </w:p>
    <w:p w14:paraId="2AAFE0B0"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 xml:space="preserve"> L’ensemble des membres du groupement s’engagent, sur la base de l’offre du groupement ;</w:t>
      </w:r>
    </w:p>
    <w:p w14:paraId="384B984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71DBB8D" w14:textId="77777777" w:rsidR="009B1CD0" w:rsidRDefault="009B1CD0" w:rsidP="009B45B9">
      <w:pPr>
        <w:pStyle w:val="fcase1ertab"/>
        <w:tabs>
          <w:tab w:val="left" w:pos="851"/>
        </w:tabs>
        <w:ind w:left="0" w:firstLine="0"/>
        <w:rPr>
          <w:rFonts w:ascii="Arial" w:hAnsi="Arial" w:cs="Arial"/>
        </w:rPr>
      </w:pPr>
    </w:p>
    <w:p w14:paraId="5AB0EF4E" w14:textId="77777777" w:rsidR="009B1CD0" w:rsidRDefault="009B1CD0" w:rsidP="009B45B9">
      <w:pPr>
        <w:pStyle w:val="fcase1ertab"/>
        <w:tabs>
          <w:tab w:val="left" w:pos="851"/>
        </w:tabs>
        <w:ind w:left="0" w:firstLine="0"/>
        <w:rPr>
          <w:rFonts w:ascii="Arial" w:hAnsi="Arial" w:cs="Arial"/>
        </w:rPr>
      </w:pPr>
    </w:p>
    <w:p w14:paraId="50D9706E" w14:textId="77777777" w:rsidR="009B1CD0" w:rsidRDefault="009B1CD0" w:rsidP="009B45B9">
      <w:pPr>
        <w:pStyle w:val="fcase1ertab"/>
        <w:tabs>
          <w:tab w:val="left" w:pos="851"/>
        </w:tabs>
        <w:ind w:left="0" w:firstLine="0"/>
        <w:rPr>
          <w:rFonts w:ascii="Arial" w:hAnsi="Arial" w:cs="Arial"/>
        </w:rPr>
      </w:pPr>
    </w:p>
    <w:p w14:paraId="40BB17C8"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48C3C1B"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2EAB99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t xml:space="preserve"> Taux de la TVA : </w:t>
      </w:r>
    </w:p>
    <w:p w14:paraId="31DEB14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7436E9F"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0F79957"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35C24E56"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7A4407C4"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1EEADD4C"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3386016"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14CAFDAB"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4A723C26" w14:textId="77777777" w:rsidR="009B1CD0" w:rsidRDefault="009B1CD0" w:rsidP="009B45B9">
      <w:pPr>
        <w:pStyle w:val="fcasegauche"/>
        <w:tabs>
          <w:tab w:val="left" w:pos="851"/>
        </w:tabs>
        <w:spacing w:after="0"/>
        <w:ind w:left="0" w:firstLine="0"/>
        <w:rPr>
          <w:rFonts w:ascii="Arial" w:hAnsi="Arial" w:cs="Arial"/>
        </w:rPr>
      </w:pPr>
    </w:p>
    <w:p w14:paraId="1B7A4C08" w14:textId="77777777" w:rsidR="002C2CA3" w:rsidRDefault="002C2CA3" w:rsidP="009B45B9">
      <w:pPr>
        <w:pStyle w:val="fcasegauche"/>
        <w:tabs>
          <w:tab w:val="left" w:pos="851"/>
        </w:tabs>
        <w:spacing w:after="0"/>
        <w:ind w:left="0" w:firstLine="0"/>
        <w:rPr>
          <w:rFonts w:ascii="Arial" w:hAnsi="Arial" w:cs="Arial"/>
        </w:rPr>
      </w:pPr>
    </w:p>
    <w:p w14:paraId="3DC39AA9" w14:textId="77777777" w:rsidR="009B1CD0" w:rsidRDefault="009B1CD0" w:rsidP="009B45B9">
      <w:pPr>
        <w:pStyle w:val="fcasegauche"/>
        <w:pageBreakBefore/>
        <w:tabs>
          <w:tab w:val="left" w:pos="851"/>
        </w:tabs>
        <w:spacing w:after="0"/>
        <w:ind w:left="0" w:firstLine="0"/>
        <w:rPr>
          <w:rFonts w:ascii="Arial" w:hAnsi="Arial" w:cs="Arial"/>
        </w:rPr>
      </w:pPr>
    </w:p>
    <w:p w14:paraId="1411116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DD44A6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436D937" w14:textId="77777777" w:rsidR="00036500" w:rsidRDefault="00036500" w:rsidP="009B45B9">
      <w:pPr>
        <w:tabs>
          <w:tab w:val="left" w:pos="851"/>
          <w:tab w:val="left" w:pos="6237"/>
        </w:tabs>
        <w:rPr>
          <w:rFonts w:ascii="Arial" w:hAnsi="Arial" w:cs="Arial"/>
          <w:i/>
          <w:iCs/>
          <w:sz w:val="18"/>
          <w:szCs w:val="18"/>
        </w:rPr>
      </w:pPr>
    </w:p>
    <w:p w14:paraId="4737C24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1244F6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90795D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Pr>
          <w:rFonts w:ascii="Arial" w:hAnsi="Arial" w:cs="Arial"/>
          <w:iCs/>
        </w:rPr>
        <w:t xml:space="preserve"> </w:t>
      </w:r>
      <w:r>
        <w:rPr>
          <w:rFonts w:ascii="Arial" w:hAnsi="Arial" w:cs="Arial"/>
        </w:rPr>
        <w:t>solidaire</w:t>
      </w:r>
    </w:p>
    <w:p w14:paraId="43A74A8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E1F94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3E3F89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C3710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3BC4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CEC075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BD32A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924275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06816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9E76B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13C92A8"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11924B0" w14:textId="77777777" w:rsidTr="007A658A">
        <w:trPr>
          <w:trHeight w:val="726"/>
        </w:trPr>
        <w:tc>
          <w:tcPr>
            <w:tcW w:w="4503" w:type="dxa"/>
            <w:tcBorders>
              <w:top w:val="single" w:sz="4" w:space="0" w:color="000000"/>
              <w:left w:val="single" w:sz="4" w:space="0" w:color="000000"/>
            </w:tcBorders>
            <w:shd w:val="clear" w:color="auto" w:fill="CCFFFF"/>
          </w:tcPr>
          <w:p w14:paraId="1F207FC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D3F71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ABB5E30" w14:textId="77777777" w:rsidR="009B1CD0" w:rsidRDefault="009B1CD0" w:rsidP="006F3DF9">
            <w:pPr>
              <w:tabs>
                <w:tab w:val="left" w:pos="851"/>
              </w:tabs>
              <w:snapToGrid w:val="0"/>
              <w:jc w:val="both"/>
              <w:rPr>
                <w:rFonts w:ascii="Arial" w:hAnsi="Arial" w:cs="Arial"/>
              </w:rPr>
            </w:pPr>
          </w:p>
        </w:tc>
      </w:tr>
      <w:tr w:rsidR="009B1CD0" w14:paraId="101B7854" w14:textId="77777777" w:rsidTr="007A658A">
        <w:trPr>
          <w:trHeight w:val="821"/>
        </w:trPr>
        <w:tc>
          <w:tcPr>
            <w:tcW w:w="4503" w:type="dxa"/>
            <w:tcBorders>
              <w:left w:val="single" w:sz="4" w:space="0" w:color="000000"/>
            </w:tcBorders>
            <w:shd w:val="clear" w:color="auto" w:fill="auto"/>
          </w:tcPr>
          <w:p w14:paraId="6CA1583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4C12B2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1A0C7BE" w14:textId="77777777" w:rsidR="009B1CD0" w:rsidRDefault="009B1CD0" w:rsidP="006F3DF9">
            <w:pPr>
              <w:tabs>
                <w:tab w:val="left" w:pos="851"/>
              </w:tabs>
              <w:snapToGrid w:val="0"/>
              <w:jc w:val="both"/>
              <w:rPr>
                <w:rFonts w:ascii="Arial" w:hAnsi="Arial" w:cs="Arial"/>
              </w:rPr>
            </w:pPr>
          </w:p>
        </w:tc>
      </w:tr>
      <w:tr w:rsidR="009B1CD0" w14:paraId="6BF71D79" w14:textId="77777777" w:rsidTr="007A658A">
        <w:trPr>
          <w:trHeight w:val="729"/>
        </w:trPr>
        <w:tc>
          <w:tcPr>
            <w:tcW w:w="4503" w:type="dxa"/>
            <w:tcBorders>
              <w:left w:val="single" w:sz="4" w:space="0" w:color="000000"/>
              <w:bottom w:val="single" w:sz="4" w:space="0" w:color="000000"/>
            </w:tcBorders>
            <w:shd w:val="clear" w:color="auto" w:fill="CCFFFF"/>
          </w:tcPr>
          <w:p w14:paraId="08E3D9C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82578A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0933F7B" w14:textId="77777777" w:rsidR="009B1CD0" w:rsidRDefault="009B1CD0" w:rsidP="006F3DF9">
            <w:pPr>
              <w:tabs>
                <w:tab w:val="left" w:pos="851"/>
              </w:tabs>
              <w:snapToGrid w:val="0"/>
              <w:jc w:val="both"/>
              <w:rPr>
                <w:rFonts w:ascii="Arial" w:hAnsi="Arial" w:cs="Arial"/>
              </w:rPr>
            </w:pPr>
          </w:p>
        </w:tc>
      </w:tr>
    </w:tbl>
    <w:p w14:paraId="02328D91" w14:textId="77777777" w:rsidR="009B1CD0" w:rsidRDefault="009B1CD0" w:rsidP="006C4338">
      <w:pPr>
        <w:tabs>
          <w:tab w:val="left" w:pos="851"/>
          <w:tab w:val="left" w:pos="6237"/>
        </w:tabs>
      </w:pPr>
    </w:p>
    <w:p w14:paraId="686DA8A6" w14:textId="77777777" w:rsidR="009B1CD0" w:rsidRDefault="009B1CD0" w:rsidP="006C4338">
      <w:pPr>
        <w:pStyle w:val="fcasegauche"/>
        <w:tabs>
          <w:tab w:val="left" w:pos="851"/>
        </w:tabs>
        <w:spacing w:after="0"/>
        <w:ind w:left="0" w:firstLine="0"/>
        <w:rPr>
          <w:rFonts w:ascii="Arial" w:hAnsi="Arial" w:cs="Arial"/>
          <w:bCs/>
          <w:iCs/>
        </w:rPr>
      </w:pPr>
    </w:p>
    <w:p w14:paraId="51EBD24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EEDF24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975B3B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37C465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1A3C07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21C546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3DFAB5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BD2F66"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2D0537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D1FD0E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9F113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964C4F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9E460D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7962F0CA" w14:textId="77777777" w:rsidR="009B1CD0" w:rsidRDefault="009B1CD0" w:rsidP="00934503">
      <w:pPr>
        <w:tabs>
          <w:tab w:val="left" w:pos="426"/>
          <w:tab w:val="left" w:pos="851"/>
        </w:tabs>
        <w:rPr>
          <w:rFonts w:ascii="Arial" w:hAnsi="Arial" w:cs="Arial"/>
          <w:b/>
        </w:rPr>
      </w:pPr>
    </w:p>
    <w:p w14:paraId="63BC5E6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31ABC">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31ABC">
        <w:fldChar w:fldCharType="separate"/>
      </w:r>
      <w:r w:rsidR="007D7A65">
        <w:fldChar w:fldCharType="end"/>
      </w:r>
      <w:r>
        <w:tab/>
        <w:t>OUI</w:t>
      </w:r>
    </w:p>
    <w:p w14:paraId="4C7F954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58E8D2C" w14:textId="77777777" w:rsidR="009B1CD0" w:rsidRDefault="009B1CD0" w:rsidP="009B45B9">
      <w:pPr>
        <w:tabs>
          <w:tab w:val="left" w:pos="426"/>
          <w:tab w:val="left" w:pos="851"/>
        </w:tabs>
        <w:jc w:val="both"/>
        <w:rPr>
          <w:rFonts w:ascii="Arial" w:hAnsi="Arial" w:cs="Arial"/>
          <w:b/>
        </w:rPr>
      </w:pPr>
    </w:p>
    <w:p w14:paraId="58CABCA8" w14:textId="77777777" w:rsidR="009B1CD0" w:rsidRDefault="009B1CD0" w:rsidP="009B45B9">
      <w:pPr>
        <w:tabs>
          <w:tab w:val="left" w:pos="426"/>
          <w:tab w:val="left" w:pos="851"/>
        </w:tabs>
        <w:jc w:val="both"/>
        <w:rPr>
          <w:rFonts w:ascii="Arial" w:hAnsi="Arial" w:cs="Arial"/>
          <w:b/>
        </w:rPr>
      </w:pPr>
    </w:p>
    <w:p w14:paraId="74B4538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4F5E585" w14:textId="77777777" w:rsidR="009B1CD0" w:rsidRDefault="009B1CD0" w:rsidP="009B45B9">
      <w:pPr>
        <w:tabs>
          <w:tab w:val="left" w:pos="576"/>
          <w:tab w:val="left" w:pos="851"/>
        </w:tabs>
        <w:jc w:val="both"/>
        <w:rPr>
          <w:rFonts w:ascii="Arial" w:hAnsi="Arial" w:cs="Arial"/>
        </w:rPr>
      </w:pPr>
    </w:p>
    <w:p w14:paraId="2872FA0E" w14:textId="5FB86A20"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marché ou de l’accord cadre est de</w:t>
      </w:r>
      <w:proofErr w:type="gramStart"/>
      <w:r>
        <w:rPr>
          <w:rFonts w:ascii="Arial" w:hAnsi="Arial" w:cs="Arial"/>
        </w:rPr>
        <w:t xml:space="preserve"> ....</w:t>
      </w:r>
      <w:proofErr w:type="gramEnd"/>
      <w:r w:rsidR="007A658A">
        <w:rPr>
          <w:rFonts w:ascii="Arial" w:hAnsi="Arial" w:cs="Arial"/>
        </w:rPr>
        <w:t>12</w:t>
      </w:r>
      <w:r>
        <w:rPr>
          <w:rFonts w:ascii="Arial" w:hAnsi="Arial" w:cs="Arial"/>
        </w:rPr>
        <w:t>.mois ou ………………… jours à compter de :</w:t>
      </w:r>
    </w:p>
    <w:p w14:paraId="5DEFC3A6" w14:textId="77777777" w:rsidR="009B1CD0" w:rsidRDefault="009B1CD0" w:rsidP="009B45B9">
      <w:pPr>
        <w:tabs>
          <w:tab w:val="left" w:pos="851"/>
        </w:tabs>
      </w:pPr>
      <w:r>
        <w:rPr>
          <w:rFonts w:ascii="Arial" w:hAnsi="Arial" w:cs="Arial"/>
          <w:i/>
          <w:sz w:val="18"/>
          <w:szCs w:val="18"/>
        </w:rPr>
        <w:t>(Cocher la case correspondante.)</w:t>
      </w:r>
    </w:p>
    <w:p w14:paraId="5231ABF8"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31AB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569F1BD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31AB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0FAE8C9" w14:textId="3F53EE20" w:rsidR="009B1CD0" w:rsidRDefault="00844DAA" w:rsidP="009B45B9">
      <w:pPr>
        <w:tabs>
          <w:tab w:val="left" w:pos="851"/>
        </w:tabs>
        <w:spacing w:before="120"/>
        <w:ind w:left="1134" w:hanging="567"/>
        <w:jc w:val="both"/>
        <w:rPr>
          <w:rFonts w:ascii="Arial" w:hAnsi="Arial" w:cs="Arial"/>
          <w:b/>
        </w:rPr>
      </w:pPr>
      <w:r>
        <w:tab/>
      </w:r>
      <w:r w:rsidR="007A658A">
        <w:fldChar w:fldCharType="begin">
          <w:ffData>
            <w:name w:val=""/>
            <w:enabled/>
            <w:calcOnExit w:val="0"/>
            <w:checkBox>
              <w:size w:val="20"/>
              <w:default w:val="1"/>
            </w:checkBox>
          </w:ffData>
        </w:fldChar>
      </w:r>
      <w:r w:rsidR="007A658A">
        <w:instrText xml:space="preserve"> FORMCHECKBOX </w:instrText>
      </w:r>
      <w:r w:rsidR="00831ABC">
        <w:fldChar w:fldCharType="separate"/>
      </w:r>
      <w:r w:rsidR="007A658A">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24C121EA" w14:textId="77777777" w:rsidR="009B1CD0" w:rsidRDefault="009B1CD0" w:rsidP="009B45B9">
      <w:pPr>
        <w:tabs>
          <w:tab w:val="left" w:pos="426"/>
          <w:tab w:val="left" w:pos="851"/>
        </w:tabs>
        <w:jc w:val="both"/>
        <w:rPr>
          <w:rFonts w:ascii="Arial" w:hAnsi="Arial" w:cs="Arial"/>
          <w:b/>
        </w:rPr>
      </w:pPr>
    </w:p>
    <w:p w14:paraId="203EDF02" w14:textId="498377E0"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831ABC">
        <w:fldChar w:fldCharType="separate"/>
      </w:r>
      <w:r w:rsidR="007D7A65">
        <w:fldChar w:fldCharType="end"/>
      </w:r>
      <w:r>
        <w:tab/>
        <w:t>NON</w:t>
      </w:r>
      <w:r>
        <w:tab/>
      </w:r>
      <w:r>
        <w:tab/>
      </w:r>
      <w:r>
        <w:tab/>
      </w:r>
      <w:r w:rsidR="007A658A">
        <w:fldChar w:fldCharType="begin">
          <w:ffData>
            <w:name w:val=""/>
            <w:enabled/>
            <w:calcOnExit w:val="0"/>
            <w:checkBox>
              <w:size w:val="20"/>
              <w:default w:val="1"/>
            </w:checkBox>
          </w:ffData>
        </w:fldChar>
      </w:r>
      <w:r w:rsidR="007A658A">
        <w:instrText xml:space="preserve"> FORMCHECKBOX </w:instrText>
      </w:r>
      <w:r w:rsidR="00831ABC">
        <w:fldChar w:fldCharType="separate"/>
      </w:r>
      <w:r w:rsidR="007A658A">
        <w:fldChar w:fldCharType="end"/>
      </w:r>
      <w:r>
        <w:tab/>
        <w:t>OUI</w:t>
      </w:r>
    </w:p>
    <w:p w14:paraId="26FE10C4"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BD5FC27" w14:textId="77777777" w:rsidR="009B1CD0" w:rsidRDefault="009B1CD0" w:rsidP="009B45B9">
      <w:pPr>
        <w:tabs>
          <w:tab w:val="left" w:pos="426"/>
          <w:tab w:val="left" w:pos="851"/>
        </w:tabs>
        <w:jc w:val="both"/>
        <w:rPr>
          <w:rFonts w:ascii="Arial" w:hAnsi="Arial" w:cs="Arial"/>
        </w:rPr>
      </w:pPr>
    </w:p>
    <w:p w14:paraId="5B3752E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7474A077" w14:textId="539A988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7A658A">
        <w:rPr>
          <w:rFonts w:ascii="Arial" w:hAnsi="Arial" w:cs="Arial"/>
        </w:rPr>
        <w:t>2</w:t>
      </w:r>
      <w:r>
        <w:rPr>
          <w:rFonts w:ascii="Arial" w:hAnsi="Arial" w:cs="Arial"/>
        </w:rPr>
        <w:t>.............</w:t>
      </w:r>
    </w:p>
    <w:p w14:paraId="393CDDAE" w14:textId="01FEA51E"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7A658A">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p w14:paraId="6F113E24" w14:textId="77777777" w:rsidR="009B1CD0" w:rsidRDefault="009B1CD0" w:rsidP="009B45B9">
      <w:pPr>
        <w:tabs>
          <w:tab w:val="left" w:pos="426"/>
          <w:tab w:val="left" w:pos="851"/>
        </w:tabs>
        <w:jc w:val="both"/>
        <w:rPr>
          <w:rFonts w:ascii="Arial" w:hAnsi="Arial" w:cs="Arial"/>
          <w:b/>
        </w:rPr>
      </w:pPr>
    </w:p>
    <w:p w14:paraId="0389D46E" w14:textId="77777777" w:rsidR="009B1CD0" w:rsidRDefault="009B1CD0" w:rsidP="009B45B9">
      <w:pPr>
        <w:tabs>
          <w:tab w:val="left" w:pos="426"/>
          <w:tab w:val="left" w:pos="851"/>
        </w:tabs>
        <w:jc w:val="both"/>
        <w:rPr>
          <w:rFonts w:ascii="Arial" w:hAnsi="Arial" w:cs="Arial"/>
          <w:b/>
        </w:rPr>
      </w:pPr>
    </w:p>
    <w:p w14:paraId="62A859F1" w14:textId="77777777" w:rsidR="009B1CD0" w:rsidRDefault="009B1CD0" w:rsidP="009B45B9">
      <w:pPr>
        <w:tabs>
          <w:tab w:val="left" w:pos="851"/>
        </w:tabs>
        <w:jc w:val="both"/>
        <w:rPr>
          <w:rFonts w:ascii="Arial" w:hAnsi="Arial" w:cs="Arial"/>
          <w:bCs/>
        </w:rPr>
      </w:pPr>
    </w:p>
    <w:p w14:paraId="6F8F6557"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EA8E532" w14:textId="77777777">
        <w:tc>
          <w:tcPr>
            <w:tcW w:w="10419" w:type="dxa"/>
            <w:shd w:val="clear" w:color="auto" w:fill="66CCFF"/>
          </w:tcPr>
          <w:p w14:paraId="6B2FAA65"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06D766C" w14:textId="77777777" w:rsidR="009B1CD0" w:rsidRDefault="009B1CD0" w:rsidP="006C4338">
      <w:pPr>
        <w:tabs>
          <w:tab w:val="left" w:pos="851"/>
        </w:tabs>
        <w:jc w:val="both"/>
      </w:pPr>
    </w:p>
    <w:p w14:paraId="1264DD1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428346C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28434A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13EFE5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AFEC0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FDB62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1130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98B42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4E408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B16262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BC285ED" w14:textId="77777777" w:rsidR="00332B12" w:rsidRDefault="00332B12" w:rsidP="00B054DA">
            <w:pPr>
              <w:tabs>
                <w:tab w:val="left" w:pos="851"/>
              </w:tabs>
              <w:snapToGrid w:val="0"/>
              <w:jc w:val="both"/>
              <w:rPr>
                <w:rFonts w:ascii="Arial" w:hAnsi="Arial" w:cs="Arial"/>
                <w:b/>
                <w:bCs/>
              </w:rPr>
            </w:pPr>
          </w:p>
        </w:tc>
      </w:tr>
    </w:tbl>
    <w:p w14:paraId="1D4535E2"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330EB88" w14:textId="77777777" w:rsidR="00332B12" w:rsidRDefault="00332B12" w:rsidP="00332B12">
      <w:pPr>
        <w:pStyle w:val="fcase1ertab"/>
        <w:tabs>
          <w:tab w:val="left" w:pos="851"/>
        </w:tabs>
        <w:ind w:left="0" w:firstLine="0"/>
        <w:rPr>
          <w:rFonts w:ascii="Arial" w:hAnsi="Arial" w:cs="Arial"/>
          <w:b/>
          <w:sz w:val="22"/>
          <w:szCs w:val="22"/>
        </w:rPr>
      </w:pPr>
    </w:p>
    <w:p w14:paraId="06C87E6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4A4E4AB" w14:textId="77777777" w:rsidR="00332B12" w:rsidRDefault="00332B12" w:rsidP="006C4338">
      <w:pPr>
        <w:tabs>
          <w:tab w:val="left" w:pos="851"/>
        </w:tabs>
        <w:jc w:val="both"/>
      </w:pPr>
    </w:p>
    <w:p w14:paraId="54E56301"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F1407A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E77BB1C" w14:textId="77777777" w:rsidR="009B1CD0" w:rsidRDefault="009B1CD0" w:rsidP="005846FB">
      <w:pPr>
        <w:tabs>
          <w:tab w:val="left" w:pos="851"/>
        </w:tabs>
        <w:rPr>
          <w:rFonts w:ascii="Arial" w:hAnsi="Arial" w:cs="Arial"/>
        </w:rPr>
      </w:pPr>
    </w:p>
    <w:p w14:paraId="125208CD" w14:textId="77777777" w:rsidR="00036500" w:rsidRDefault="00036500" w:rsidP="005846FB">
      <w:pPr>
        <w:tabs>
          <w:tab w:val="left" w:pos="851"/>
        </w:tabs>
        <w:rPr>
          <w:rFonts w:ascii="Arial" w:hAnsi="Arial" w:cs="Arial"/>
        </w:rPr>
      </w:pPr>
    </w:p>
    <w:p w14:paraId="70285BF7" w14:textId="77777777" w:rsidR="00332B12" w:rsidRDefault="00332B12" w:rsidP="0061068C">
      <w:pPr>
        <w:tabs>
          <w:tab w:val="left" w:pos="851"/>
        </w:tabs>
        <w:rPr>
          <w:rFonts w:ascii="Arial" w:hAnsi="Arial" w:cs="Arial"/>
        </w:rPr>
      </w:pPr>
    </w:p>
    <w:p w14:paraId="575CF51C" w14:textId="77777777" w:rsidR="00332B12" w:rsidRDefault="00332B12" w:rsidP="00710FD6">
      <w:pPr>
        <w:tabs>
          <w:tab w:val="left" w:pos="851"/>
        </w:tabs>
        <w:rPr>
          <w:rFonts w:ascii="Arial" w:hAnsi="Arial" w:cs="Arial"/>
        </w:rPr>
      </w:pPr>
    </w:p>
    <w:p w14:paraId="2434200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EBE1CE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E680B7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Pr>
          <w:rFonts w:ascii="Arial" w:hAnsi="Arial" w:cs="Arial"/>
          <w:iCs/>
        </w:rPr>
        <w:t xml:space="preserve"> </w:t>
      </w:r>
      <w:r>
        <w:rPr>
          <w:rFonts w:ascii="Arial" w:hAnsi="Arial" w:cs="Arial"/>
        </w:rPr>
        <w:t>solidaire</w:t>
      </w:r>
    </w:p>
    <w:p w14:paraId="588C683C" w14:textId="77777777" w:rsidR="009B1CD0" w:rsidRDefault="009B1CD0" w:rsidP="0083205E">
      <w:pPr>
        <w:tabs>
          <w:tab w:val="left" w:pos="851"/>
        </w:tabs>
        <w:rPr>
          <w:rFonts w:ascii="Arial" w:hAnsi="Arial" w:cs="Arial"/>
        </w:rPr>
      </w:pPr>
    </w:p>
    <w:p w14:paraId="1D87B2BF" w14:textId="77777777" w:rsidR="001C733C" w:rsidRDefault="001C733C" w:rsidP="00CD46CC">
      <w:pPr>
        <w:tabs>
          <w:tab w:val="left" w:pos="851"/>
        </w:tabs>
        <w:rPr>
          <w:rFonts w:ascii="Arial" w:hAnsi="Arial" w:cs="Arial"/>
        </w:rPr>
      </w:pPr>
    </w:p>
    <w:p w14:paraId="79E100E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7ECB4F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EE795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55EBED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ECD180C"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D2076A0" w14:textId="77777777" w:rsidR="002904AF" w:rsidRDefault="002904AF" w:rsidP="001C733C">
      <w:pPr>
        <w:tabs>
          <w:tab w:val="left" w:pos="851"/>
        </w:tabs>
        <w:rPr>
          <w:rFonts w:ascii="Arial" w:hAnsi="Arial" w:cs="Arial"/>
        </w:rPr>
      </w:pPr>
    </w:p>
    <w:p w14:paraId="5173B20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5E82024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C9E0CB3" w14:textId="77777777" w:rsidR="002904AF" w:rsidRDefault="002904AF" w:rsidP="002904AF">
      <w:pPr>
        <w:tabs>
          <w:tab w:val="left" w:pos="851"/>
        </w:tabs>
        <w:rPr>
          <w:rFonts w:ascii="Arial" w:hAnsi="Arial" w:cs="Arial"/>
          <w:iCs/>
        </w:rPr>
      </w:pPr>
    </w:p>
    <w:p w14:paraId="1659FDA1"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563D1B9" w14:textId="77777777" w:rsidR="002904AF" w:rsidRDefault="002904AF" w:rsidP="002904AF">
      <w:pPr>
        <w:tabs>
          <w:tab w:val="left" w:pos="851"/>
        </w:tabs>
        <w:ind w:left="1134" w:hanging="850"/>
        <w:rPr>
          <w:rFonts w:ascii="Arial" w:hAnsi="Arial" w:cs="Arial"/>
          <w:i/>
          <w:sz w:val="18"/>
          <w:szCs w:val="18"/>
        </w:rPr>
      </w:pPr>
    </w:p>
    <w:p w14:paraId="31715D95" w14:textId="77777777" w:rsidR="001C733C" w:rsidRDefault="001C733C" w:rsidP="001C733C">
      <w:pPr>
        <w:tabs>
          <w:tab w:val="left" w:pos="851"/>
        </w:tabs>
        <w:rPr>
          <w:rFonts w:ascii="Arial" w:hAnsi="Arial" w:cs="Arial"/>
          <w:i/>
          <w:sz w:val="18"/>
          <w:szCs w:val="18"/>
        </w:rPr>
      </w:pPr>
    </w:p>
    <w:p w14:paraId="651FD98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1E8AC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631FE90" w14:textId="77777777" w:rsidR="00036500" w:rsidRDefault="00036500" w:rsidP="005846FB">
      <w:pPr>
        <w:tabs>
          <w:tab w:val="left" w:pos="851"/>
        </w:tabs>
        <w:rPr>
          <w:rFonts w:ascii="Arial" w:hAnsi="Arial" w:cs="Arial"/>
        </w:rPr>
      </w:pPr>
    </w:p>
    <w:p w14:paraId="66FFAEC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9E01726" w14:textId="77777777" w:rsidR="00AE7831" w:rsidRDefault="00AE7831" w:rsidP="009B45B9">
      <w:pPr>
        <w:tabs>
          <w:tab w:val="left" w:pos="851"/>
        </w:tabs>
        <w:ind w:left="1701" w:hanging="850"/>
        <w:jc w:val="both"/>
      </w:pPr>
    </w:p>
    <w:p w14:paraId="24E5025F"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31AB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0098A9D8" w14:textId="77777777" w:rsidR="00036500" w:rsidRDefault="00036500" w:rsidP="006C4338">
      <w:pPr>
        <w:tabs>
          <w:tab w:val="left" w:pos="851"/>
        </w:tabs>
        <w:rPr>
          <w:rFonts w:ascii="Arial" w:hAnsi="Arial" w:cs="Arial"/>
          <w:iCs/>
        </w:rPr>
      </w:pPr>
    </w:p>
    <w:p w14:paraId="7BB860D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31AB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B67F9B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EE4A0C1" w14:textId="77777777" w:rsidR="009B1CD0" w:rsidRDefault="009B1CD0" w:rsidP="006C4338">
      <w:pPr>
        <w:tabs>
          <w:tab w:val="left" w:pos="851"/>
        </w:tabs>
        <w:rPr>
          <w:rFonts w:ascii="Arial" w:hAnsi="Arial" w:cs="Arial"/>
        </w:rPr>
      </w:pPr>
    </w:p>
    <w:p w14:paraId="73F7BE8A" w14:textId="77777777" w:rsidR="0021527A" w:rsidRDefault="0021527A" w:rsidP="006C4338">
      <w:pPr>
        <w:tabs>
          <w:tab w:val="left" w:pos="851"/>
        </w:tabs>
        <w:rPr>
          <w:rFonts w:ascii="Arial" w:hAnsi="Arial" w:cs="Arial"/>
        </w:rPr>
      </w:pPr>
    </w:p>
    <w:p w14:paraId="02559758" w14:textId="77777777" w:rsidR="0021527A" w:rsidRDefault="0021527A" w:rsidP="006F3DF9">
      <w:pPr>
        <w:tabs>
          <w:tab w:val="left" w:pos="851"/>
        </w:tabs>
        <w:rPr>
          <w:rFonts w:ascii="Arial" w:hAnsi="Arial" w:cs="Arial"/>
        </w:rPr>
      </w:pPr>
    </w:p>
    <w:p w14:paraId="289BAAF7" w14:textId="77777777" w:rsidR="0021527A" w:rsidRDefault="0021527A" w:rsidP="005846FB">
      <w:pPr>
        <w:tabs>
          <w:tab w:val="left" w:pos="851"/>
        </w:tabs>
        <w:rPr>
          <w:rFonts w:ascii="Arial" w:hAnsi="Arial" w:cs="Arial"/>
        </w:rPr>
      </w:pPr>
    </w:p>
    <w:p w14:paraId="76FA8EB6" w14:textId="190BCAFF" w:rsidR="0021527A" w:rsidRDefault="0021527A" w:rsidP="005846FB">
      <w:pPr>
        <w:tabs>
          <w:tab w:val="left" w:pos="851"/>
        </w:tabs>
        <w:rPr>
          <w:rFonts w:ascii="Arial" w:hAnsi="Arial" w:cs="Arial"/>
        </w:rPr>
      </w:pPr>
    </w:p>
    <w:p w14:paraId="74776283" w14:textId="230B3F8A" w:rsidR="007A658A" w:rsidRDefault="007A658A" w:rsidP="005846FB">
      <w:pPr>
        <w:tabs>
          <w:tab w:val="left" w:pos="851"/>
        </w:tabs>
        <w:rPr>
          <w:rFonts w:ascii="Arial" w:hAnsi="Arial" w:cs="Arial"/>
        </w:rPr>
      </w:pPr>
    </w:p>
    <w:p w14:paraId="01916608" w14:textId="4203ECAA" w:rsidR="007A658A" w:rsidRDefault="007A658A" w:rsidP="005846FB">
      <w:pPr>
        <w:tabs>
          <w:tab w:val="left" w:pos="851"/>
        </w:tabs>
        <w:rPr>
          <w:rFonts w:ascii="Arial" w:hAnsi="Arial" w:cs="Arial"/>
        </w:rPr>
      </w:pPr>
    </w:p>
    <w:p w14:paraId="2B9B1299" w14:textId="7725388B" w:rsidR="007A658A" w:rsidRDefault="007A658A" w:rsidP="005846FB">
      <w:pPr>
        <w:tabs>
          <w:tab w:val="left" w:pos="851"/>
        </w:tabs>
        <w:rPr>
          <w:rFonts w:ascii="Arial" w:hAnsi="Arial" w:cs="Arial"/>
        </w:rPr>
      </w:pPr>
    </w:p>
    <w:p w14:paraId="69F718D7" w14:textId="4780E31F" w:rsidR="007A658A" w:rsidRDefault="007A658A" w:rsidP="005846FB">
      <w:pPr>
        <w:tabs>
          <w:tab w:val="left" w:pos="851"/>
        </w:tabs>
        <w:rPr>
          <w:rFonts w:ascii="Arial" w:hAnsi="Arial" w:cs="Arial"/>
        </w:rPr>
      </w:pPr>
    </w:p>
    <w:p w14:paraId="3695EF22" w14:textId="3103C125" w:rsidR="007A658A" w:rsidRDefault="007A658A" w:rsidP="005846FB">
      <w:pPr>
        <w:tabs>
          <w:tab w:val="left" w:pos="851"/>
        </w:tabs>
        <w:rPr>
          <w:rFonts w:ascii="Arial" w:hAnsi="Arial" w:cs="Arial"/>
        </w:rPr>
      </w:pPr>
    </w:p>
    <w:p w14:paraId="78158174" w14:textId="77777777" w:rsidR="007A658A" w:rsidRDefault="007A658A" w:rsidP="005846FB">
      <w:pPr>
        <w:tabs>
          <w:tab w:val="left" w:pos="851"/>
        </w:tabs>
        <w:rPr>
          <w:rFonts w:ascii="Arial" w:hAnsi="Arial" w:cs="Arial"/>
        </w:rPr>
      </w:pPr>
    </w:p>
    <w:p w14:paraId="0541C9D1"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032970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7E8076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B70E84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8B371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E5F8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80B4F4A" w14:textId="77777777" w:rsidTr="00B054DA">
        <w:trPr>
          <w:trHeight w:val="1021"/>
        </w:trPr>
        <w:tc>
          <w:tcPr>
            <w:tcW w:w="4644" w:type="dxa"/>
            <w:tcBorders>
              <w:top w:val="single" w:sz="4" w:space="0" w:color="000000"/>
              <w:left w:val="single" w:sz="4" w:space="0" w:color="000000"/>
            </w:tcBorders>
            <w:shd w:val="clear" w:color="auto" w:fill="CCFFFF"/>
          </w:tcPr>
          <w:p w14:paraId="3FD8C6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34B61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33BCBEE" w14:textId="77777777" w:rsidR="00332B12" w:rsidRDefault="00332B12" w:rsidP="00B054DA">
            <w:pPr>
              <w:tabs>
                <w:tab w:val="left" w:pos="851"/>
              </w:tabs>
              <w:snapToGrid w:val="0"/>
              <w:jc w:val="both"/>
              <w:rPr>
                <w:rFonts w:ascii="Arial" w:hAnsi="Arial" w:cs="Arial"/>
                <w:b/>
                <w:bCs/>
              </w:rPr>
            </w:pPr>
          </w:p>
        </w:tc>
      </w:tr>
      <w:tr w:rsidR="00332B12" w14:paraId="5640D699" w14:textId="77777777" w:rsidTr="007A658A">
        <w:trPr>
          <w:trHeight w:val="1021"/>
        </w:trPr>
        <w:tc>
          <w:tcPr>
            <w:tcW w:w="4644" w:type="dxa"/>
            <w:tcBorders>
              <w:left w:val="single" w:sz="4" w:space="0" w:color="000000"/>
            </w:tcBorders>
            <w:shd w:val="clear" w:color="auto" w:fill="auto"/>
          </w:tcPr>
          <w:p w14:paraId="24ED9DF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D16BD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F22D48C" w14:textId="77777777" w:rsidR="00332B12" w:rsidRDefault="00332B12" w:rsidP="00B054DA">
            <w:pPr>
              <w:tabs>
                <w:tab w:val="left" w:pos="851"/>
              </w:tabs>
              <w:snapToGrid w:val="0"/>
              <w:jc w:val="both"/>
              <w:rPr>
                <w:rFonts w:ascii="Arial" w:hAnsi="Arial" w:cs="Arial"/>
                <w:b/>
                <w:bCs/>
              </w:rPr>
            </w:pPr>
          </w:p>
        </w:tc>
      </w:tr>
      <w:tr w:rsidR="00332B12" w14:paraId="20BDAF81" w14:textId="77777777" w:rsidTr="007A658A">
        <w:trPr>
          <w:trHeight w:val="1021"/>
        </w:trPr>
        <w:tc>
          <w:tcPr>
            <w:tcW w:w="4644" w:type="dxa"/>
            <w:tcBorders>
              <w:left w:val="single" w:sz="4" w:space="0" w:color="000000"/>
              <w:bottom w:val="single" w:sz="4" w:space="0" w:color="auto"/>
            </w:tcBorders>
            <w:shd w:val="clear" w:color="auto" w:fill="CCFFFF"/>
          </w:tcPr>
          <w:p w14:paraId="1075A05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0B9443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51ED896B" w14:textId="77777777" w:rsidR="00332B12" w:rsidRDefault="00332B12" w:rsidP="00B054DA">
            <w:pPr>
              <w:tabs>
                <w:tab w:val="left" w:pos="851"/>
              </w:tabs>
              <w:snapToGrid w:val="0"/>
              <w:jc w:val="both"/>
              <w:rPr>
                <w:rFonts w:ascii="Arial" w:hAnsi="Arial" w:cs="Arial"/>
                <w:b/>
                <w:bCs/>
              </w:rPr>
            </w:pPr>
          </w:p>
        </w:tc>
      </w:tr>
    </w:tbl>
    <w:p w14:paraId="5AEA59F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8AFF1F" w14:textId="77777777" w:rsidR="009B1CD0" w:rsidRDefault="009B1CD0" w:rsidP="006C4338">
      <w:pPr>
        <w:tabs>
          <w:tab w:val="left" w:pos="851"/>
        </w:tabs>
        <w:rPr>
          <w:rFonts w:ascii="Arial" w:hAnsi="Arial" w:cs="Arial"/>
        </w:rPr>
      </w:pPr>
    </w:p>
    <w:p w14:paraId="5C7F4504"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F90B41" w14:textId="77777777">
        <w:tc>
          <w:tcPr>
            <w:tcW w:w="10277" w:type="dxa"/>
            <w:shd w:val="clear" w:color="auto" w:fill="66CCFF"/>
          </w:tcPr>
          <w:p w14:paraId="1987920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D317CC0" w14:textId="77777777" w:rsidR="009B1CD0" w:rsidRDefault="009B1CD0" w:rsidP="006C4338">
      <w:pPr>
        <w:tabs>
          <w:tab w:val="left" w:pos="851"/>
        </w:tabs>
      </w:pPr>
    </w:p>
    <w:p w14:paraId="1E8BBE2D" w14:textId="77777777" w:rsidR="009B1CD0" w:rsidRDefault="009B1CD0" w:rsidP="006C4338">
      <w:pPr>
        <w:tabs>
          <w:tab w:val="left" w:pos="851"/>
        </w:tabs>
      </w:pPr>
    </w:p>
    <w:p w14:paraId="720B7D1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3DC9E246"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04FA5CE4" w14:textId="77777777" w:rsidR="009B1CD0" w:rsidRDefault="009B1CD0" w:rsidP="009B45B9">
      <w:pPr>
        <w:pStyle w:val="Titre1"/>
        <w:tabs>
          <w:tab w:val="left" w:pos="851"/>
        </w:tabs>
        <w:ind w:left="0"/>
        <w:jc w:val="both"/>
        <w:rPr>
          <w:rFonts w:ascii="Arial" w:hAnsi="Arial" w:cs="Arial"/>
        </w:rPr>
      </w:pPr>
    </w:p>
    <w:p w14:paraId="13CA58EB" w14:textId="28B91D15" w:rsidR="009B1CD0" w:rsidRDefault="007A658A" w:rsidP="006C4338">
      <w:pPr>
        <w:pStyle w:val="En-tte"/>
        <w:tabs>
          <w:tab w:val="clear" w:pos="4536"/>
          <w:tab w:val="clear" w:pos="9072"/>
          <w:tab w:val="left" w:pos="851"/>
        </w:tabs>
        <w:jc w:val="both"/>
        <w:rPr>
          <w:rFonts w:ascii="Arial" w:hAnsi="Arial" w:cs="Arial"/>
        </w:rPr>
      </w:pPr>
      <w:r>
        <w:rPr>
          <w:rFonts w:ascii="Arial" w:hAnsi="Arial" w:cs="Arial"/>
        </w:rPr>
        <w:t>URSSAF BRETAGNE</w:t>
      </w:r>
    </w:p>
    <w:p w14:paraId="54C1EACA" w14:textId="395F26C8" w:rsidR="009B1CD0" w:rsidRDefault="007A658A" w:rsidP="006F3DF9">
      <w:pPr>
        <w:pStyle w:val="En-tte"/>
        <w:tabs>
          <w:tab w:val="clear" w:pos="4536"/>
          <w:tab w:val="clear" w:pos="9072"/>
          <w:tab w:val="left" w:pos="851"/>
        </w:tabs>
        <w:jc w:val="both"/>
        <w:rPr>
          <w:rFonts w:ascii="Arial" w:hAnsi="Arial" w:cs="Arial"/>
        </w:rPr>
      </w:pPr>
      <w:r>
        <w:rPr>
          <w:rFonts w:ascii="Arial" w:hAnsi="Arial" w:cs="Arial"/>
        </w:rPr>
        <w:t xml:space="preserve">1 rue André et Yvonne </w:t>
      </w:r>
      <w:proofErr w:type="spellStart"/>
      <w:r>
        <w:rPr>
          <w:rFonts w:ascii="Arial" w:hAnsi="Arial" w:cs="Arial"/>
        </w:rPr>
        <w:t>Meynier</w:t>
      </w:r>
      <w:proofErr w:type="spellEnd"/>
      <w:r>
        <w:rPr>
          <w:rFonts w:ascii="Arial" w:hAnsi="Arial" w:cs="Arial"/>
        </w:rPr>
        <w:t xml:space="preserve"> – CS 91151 – 35011 RENNES CEDEX</w:t>
      </w:r>
    </w:p>
    <w:p w14:paraId="2C98B6AA" w14:textId="2AAC60FD" w:rsidR="009B1CD0" w:rsidRDefault="007A658A" w:rsidP="005846FB">
      <w:pPr>
        <w:pStyle w:val="En-tte"/>
        <w:tabs>
          <w:tab w:val="clear" w:pos="4536"/>
          <w:tab w:val="clear" w:pos="9072"/>
          <w:tab w:val="left" w:pos="851"/>
        </w:tabs>
        <w:jc w:val="both"/>
        <w:rPr>
          <w:rFonts w:ascii="Arial" w:hAnsi="Arial" w:cs="Arial"/>
        </w:rPr>
      </w:pPr>
      <w:r>
        <w:rPr>
          <w:rFonts w:ascii="Arial" w:hAnsi="Arial" w:cs="Arial"/>
        </w:rPr>
        <w:t>N° SIRET : 753 759 570 00108</w:t>
      </w:r>
    </w:p>
    <w:p w14:paraId="79A46754" w14:textId="77777777" w:rsidR="009B1CD0" w:rsidRDefault="009B1CD0" w:rsidP="005846FB">
      <w:pPr>
        <w:pStyle w:val="En-tte"/>
        <w:tabs>
          <w:tab w:val="clear" w:pos="4536"/>
          <w:tab w:val="clear" w:pos="9072"/>
          <w:tab w:val="left" w:pos="851"/>
        </w:tabs>
        <w:jc w:val="both"/>
        <w:rPr>
          <w:rFonts w:ascii="Arial" w:hAnsi="Arial" w:cs="Arial"/>
        </w:rPr>
      </w:pPr>
    </w:p>
    <w:p w14:paraId="331CFDF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7A48080E"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869EFAE" w14:textId="77777777" w:rsidR="009B1CD0" w:rsidRDefault="009B1CD0" w:rsidP="0083205E">
      <w:pPr>
        <w:tabs>
          <w:tab w:val="left" w:pos="851"/>
        </w:tabs>
        <w:jc w:val="both"/>
        <w:rPr>
          <w:rFonts w:ascii="Arial" w:hAnsi="Arial" w:cs="Arial"/>
        </w:rPr>
      </w:pPr>
    </w:p>
    <w:p w14:paraId="531CC3F2" w14:textId="7E04E913" w:rsidR="009B1CD0" w:rsidRDefault="007A658A" w:rsidP="0083205E">
      <w:pPr>
        <w:tabs>
          <w:tab w:val="left" w:pos="851"/>
        </w:tabs>
        <w:jc w:val="both"/>
        <w:rPr>
          <w:rFonts w:ascii="Arial" w:hAnsi="Arial" w:cs="Arial"/>
        </w:rPr>
      </w:pPr>
      <w:r>
        <w:rPr>
          <w:rFonts w:ascii="Arial" w:hAnsi="Arial" w:cs="Arial"/>
        </w:rPr>
        <w:t>Monsieur William DE ZORZI -Directeur</w:t>
      </w:r>
    </w:p>
    <w:p w14:paraId="1195FDAC" w14:textId="77777777" w:rsidR="009B1CD0" w:rsidRDefault="009B1CD0" w:rsidP="00934503">
      <w:pPr>
        <w:tabs>
          <w:tab w:val="left" w:pos="851"/>
        </w:tabs>
        <w:jc w:val="both"/>
        <w:rPr>
          <w:rFonts w:ascii="Arial" w:hAnsi="Arial" w:cs="Arial"/>
        </w:rPr>
      </w:pPr>
    </w:p>
    <w:p w14:paraId="24DE1380" w14:textId="77777777" w:rsidR="009B1CD0" w:rsidRDefault="009B1CD0" w:rsidP="009B45B9">
      <w:pPr>
        <w:tabs>
          <w:tab w:val="left" w:pos="851"/>
        </w:tabs>
        <w:jc w:val="both"/>
        <w:rPr>
          <w:rFonts w:ascii="Arial" w:hAnsi="Arial" w:cs="Arial"/>
        </w:rPr>
      </w:pPr>
    </w:p>
    <w:p w14:paraId="769EE43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14:paraId="48A7416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3857B83" w14:textId="77777777" w:rsidR="009B1CD0" w:rsidRDefault="009B1CD0" w:rsidP="009B45B9">
      <w:pPr>
        <w:tabs>
          <w:tab w:val="left" w:pos="851"/>
        </w:tabs>
        <w:jc w:val="both"/>
        <w:rPr>
          <w:rFonts w:ascii="Arial" w:hAnsi="Arial" w:cs="Arial"/>
        </w:rPr>
      </w:pPr>
    </w:p>
    <w:p w14:paraId="42E04208" w14:textId="44787F63" w:rsidR="001C40C0" w:rsidRDefault="007A658A" w:rsidP="009B45B9">
      <w:pPr>
        <w:tabs>
          <w:tab w:val="left" w:pos="851"/>
        </w:tabs>
        <w:jc w:val="both"/>
        <w:rPr>
          <w:rFonts w:ascii="Arial" w:hAnsi="Arial" w:cs="Arial"/>
        </w:rPr>
      </w:pPr>
      <w:r>
        <w:rPr>
          <w:rFonts w:ascii="Arial" w:hAnsi="Arial" w:cs="Arial"/>
        </w:rPr>
        <w:t>Anne-Marie AUDURIER – Responsable Achats Marchés</w:t>
      </w:r>
    </w:p>
    <w:p w14:paraId="305206E5" w14:textId="028A0A60" w:rsidR="001C40C0" w:rsidRDefault="007A658A" w:rsidP="009B45B9">
      <w:pPr>
        <w:tabs>
          <w:tab w:val="left" w:pos="851"/>
        </w:tabs>
        <w:jc w:val="both"/>
        <w:rPr>
          <w:rFonts w:ascii="Arial" w:hAnsi="Arial" w:cs="Arial"/>
        </w:rPr>
      </w:pPr>
      <w:r>
        <w:rPr>
          <w:rFonts w:ascii="Arial" w:hAnsi="Arial" w:cs="Arial"/>
        </w:rPr>
        <w:t>anne-marie.audurier@urssaf.fr</w:t>
      </w:r>
    </w:p>
    <w:p w14:paraId="7544AF9E" w14:textId="77777777" w:rsidR="009B1CD0" w:rsidRDefault="009B1CD0" w:rsidP="009B45B9">
      <w:pPr>
        <w:pStyle w:val="fcase2metab"/>
        <w:ind w:left="0" w:firstLine="0"/>
        <w:rPr>
          <w:rFonts w:ascii="Arial" w:hAnsi="Arial" w:cs="Arial"/>
        </w:rPr>
      </w:pPr>
    </w:p>
    <w:p w14:paraId="671235B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40A45885"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BE4BD61" w14:textId="77777777" w:rsidR="009B1CD0" w:rsidRDefault="009B1CD0" w:rsidP="009B45B9">
      <w:pPr>
        <w:pStyle w:val="fcase2metab"/>
        <w:rPr>
          <w:rFonts w:ascii="Arial" w:hAnsi="Arial" w:cs="Arial"/>
        </w:rPr>
      </w:pPr>
    </w:p>
    <w:p w14:paraId="114234FE" w14:textId="14EDFFDE" w:rsidR="001C40C0" w:rsidRDefault="007A658A" w:rsidP="009B45B9">
      <w:pPr>
        <w:pStyle w:val="fcase2metab"/>
        <w:rPr>
          <w:rFonts w:ascii="Arial" w:hAnsi="Arial" w:cs="Arial"/>
        </w:rPr>
      </w:pPr>
      <w:r>
        <w:rPr>
          <w:rFonts w:ascii="Arial" w:hAnsi="Arial" w:cs="Arial"/>
        </w:rPr>
        <w:t xml:space="preserve">Madame </w:t>
      </w:r>
      <w:proofErr w:type="spellStart"/>
      <w:r>
        <w:rPr>
          <w:rFonts w:ascii="Arial" w:hAnsi="Arial" w:cs="Arial"/>
        </w:rPr>
        <w:t>Nathelie</w:t>
      </w:r>
      <w:proofErr w:type="spellEnd"/>
      <w:r>
        <w:rPr>
          <w:rFonts w:ascii="Arial" w:hAnsi="Arial" w:cs="Arial"/>
        </w:rPr>
        <w:t xml:space="preserve"> PINEL – Directrice comptable et financière</w:t>
      </w:r>
    </w:p>
    <w:p w14:paraId="33F7A667" w14:textId="77777777" w:rsidR="009B1CD0" w:rsidRDefault="009B1CD0" w:rsidP="009B45B9">
      <w:pPr>
        <w:pStyle w:val="fcase2metab"/>
        <w:ind w:left="0" w:firstLine="0"/>
        <w:rPr>
          <w:rFonts w:ascii="Arial" w:hAnsi="Arial" w:cs="Arial"/>
        </w:rPr>
      </w:pPr>
    </w:p>
    <w:p w14:paraId="62EB078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6D8D1BF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7AB5EB3" w14:textId="77777777" w:rsidR="009B1CD0" w:rsidRDefault="009B1CD0" w:rsidP="009B45B9">
      <w:pPr>
        <w:tabs>
          <w:tab w:val="left" w:pos="851"/>
        </w:tabs>
        <w:rPr>
          <w:rFonts w:ascii="Arial" w:hAnsi="Arial" w:cs="Arial"/>
        </w:rPr>
      </w:pPr>
    </w:p>
    <w:p w14:paraId="045CF3D7" w14:textId="77777777" w:rsidR="009B1CD0" w:rsidRDefault="009B1CD0" w:rsidP="009B45B9">
      <w:pPr>
        <w:tabs>
          <w:tab w:val="left" w:pos="851"/>
        </w:tabs>
        <w:rPr>
          <w:rFonts w:ascii="Arial" w:hAnsi="Arial" w:cs="Arial"/>
        </w:rPr>
      </w:pPr>
    </w:p>
    <w:p w14:paraId="7D03277D"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D0EE2F0" w14:textId="77777777" w:rsidR="009B1CD0" w:rsidRDefault="009B1CD0" w:rsidP="009B45B9">
      <w:pPr>
        <w:tabs>
          <w:tab w:val="left" w:pos="851"/>
        </w:tabs>
      </w:pPr>
    </w:p>
    <w:p w14:paraId="15FDBE63" w14:textId="77777777" w:rsidR="009B1CD0" w:rsidRDefault="009B1CD0" w:rsidP="009B45B9">
      <w:pPr>
        <w:tabs>
          <w:tab w:val="left" w:pos="851"/>
        </w:tabs>
      </w:pPr>
    </w:p>
    <w:p w14:paraId="427D911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633F0E0"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1ACB330" w14:textId="77777777" w:rsidR="009B1CD0" w:rsidRDefault="009B1CD0" w:rsidP="009B45B9">
      <w:pPr>
        <w:tabs>
          <w:tab w:val="left" w:pos="851"/>
        </w:tabs>
        <w:jc w:val="both"/>
      </w:pPr>
    </w:p>
    <w:p w14:paraId="09633546" w14:textId="77777777" w:rsidR="009B1CD0" w:rsidRDefault="009B1CD0" w:rsidP="009B45B9">
      <w:pPr>
        <w:tabs>
          <w:tab w:val="left" w:pos="851"/>
        </w:tabs>
        <w:jc w:val="both"/>
      </w:pPr>
    </w:p>
    <w:p w14:paraId="3DFF6338" w14:textId="77777777" w:rsidR="009B1CD0" w:rsidRDefault="009B1CD0" w:rsidP="009B45B9">
      <w:pPr>
        <w:tabs>
          <w:tab w:val="left" w:pos="851"/>
        </w:tabs>
        <w:jc w:val="both"/>
      </w:pPr>
    </w:p>
    <w:p w14:paraId="098E3C4E" w14:textId="77777777" w:rsidR="002C2CA3" w:rsidRDefault="002C2CA3" w:rsidP="009B45B9">
      <w:pPr>
        <w:tabs>
          <w:tab w:val="left" w:pos="851"/>
        </w:tabs>
        <w:jc w:val="both"/>
      </w:pPr>
    </w:p>
    <w:p w14:paraId="30AC3176" w14:textId="77777777" w:rsidR="002C2CA3" w:rsidRDefault="002C2CA3" w:rsidP="009B45B9">
      <w:pPr>
        <w:tabs>
          <w:tab w:val="left" w:pos="851"/>
        </w:tabs>
        <w:jc w:val="both"/>
      </w:pPr>
    </w:p>
    <w:p w14:paraId="1852098D" w14:textId="77777777" w:rsidR="001C40C0" w:rsidRDefault="001C40C0" w:rsidP="009B45B9">
      <w:pPr>
        <w:tabs>
          <w:tab w:val="left" w:pos="851"/>
        </w:tabs>
        <w:rPr>
          <w:rFonts w:ascii="Arial" w:hAnsi="Arial" w:cs="Arial"/>
        </w:rPr>
      </w:pPr>
    </w:p>
    <w:p w14:paraId="1E451AE6"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454DC" w14:textId="77777777" w:rsidR="00225A1A" w:rsidRDefault="00225A1A">
      <w:r>
        <w:separator/>
      </w:r>
    </w:p>
  </w:endnote>
  <w:endnote w:type="continuationSeparator" w:id="0">
    <w:p w14:paraId="76CBF0AF" w14:textId="77777777" w:rsidR="00225A1A" w:rsidRDefault="0022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54E9CA07" w14:textId="77777777" w:rsidTr="0083205E">
      <w:trPr>
        <w:tblHeader/>
      </w:trPr>
      <w:tc>
        <w:tcPr>
          <w:tcW w:w="2906" w:type="dxa"/>
          <w:shd w:val="clear" w:color="auto" w:fill="66CCFF"/>
        </w:tcPr>
        <w:p w14:paraId="2D13B860"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68950101" w14:textId="3F486F5B" w:rsidR="009B1CD0" w:rsidRDefault="007A658A" w:rsidP="00660727">
          <w:pPr>
            <w:jc w:val="center"/>
            <w:rPr>
              <w:rFonts w:ascii="Arial" w:hAnsi="Arial" w:cs="Arial"/>
              <w:b/>
            </w:rPr>
          </w:pPr>
          <w:r>
            <w:rPr>
              <w:rFonts w:ascii="Arial" w:hAnsi="Arial" w:cs="Arial"/>
              <w:b/>
              <w:i/>
            </w:rPr>
            <w:t>MAPA 0</w:t>
          </w:r>
          <w:r w:rsidR="00831ABC">
            <w:rPr>
              <w:rFonts w:ascii="Arial" w:hAnsi="Arial" w:cs="Arial"/>
              <w:b/>
              <w:i/>
            </w:rPr>
            <w:t>3</w:t>
          </w:r>
          <w:r>
            <w:rPr>
              <w:rFonts w:ascii="Arial" w:hAnsi="Arial" w:cs="Arial"/>
              <w:b/>
              <w:i/>
            </w:rPr>
            <w:t>-202</w:t>
          </w:r>
          <w:r w:rsidR="00831ABC">
            <w:rPr>
              <w:rFonts w:ascii="Arial" w:hAnsi="Arial" w:cs="Arial"/>
              <w:b/>
              <w:i/>
            </w:rPr>
            <w:t>5</w:t>
          </w:r>
          <w:r>
            <w:rPr>
              <w:rFonts w:ascii="Arial" w:hAnsi="Arial" w:cs="Arial"/>
              <w:b/>
              <w:i/>
            </w:rPr>
            <w:t>-R</w:t>
          </w:r>
        </w:p>
      </w:tc>
      <w:tc>
        <w:tcPr>
          <w:tcW w:w="896" w:type="dxa"/>
          <w:shd w:val="clear" w:color="auto" w:fill="66CCFF"/>
        </w:tcPr>
        <w:p w14:paraId="3754842A"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405F225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B2F2C">
            <w:rPr>
              <w:rStyle w:val="Numrodepage"/>
              <w:rFonts w:cs="Arial"/>
              <w:b/>
              <w:noProof/>
            </w:rPr>
            <w:t>4</w:t>
          </w:r>
          <w:r>
            <w:rPr>
              <w:rStyle w:val="Numrodepage"/>
              <w:rFonts w:cs="Arial"/>
              <w:b/>
            </w:rPr>
            <w:fldChar w:fldCharType="end"/>
          </w:r>
        </w:p>
      </w:tc>
      <w:tc>
        <w:tcPr>
          <w:tcW w:w="165" w:type="dxa"/>
          <w:shd w:val="clear" w:color="auto" w:fill="66CCFF"/>
        </w:tcPr>
        <w:p w14:paraId="1CB435D9" w14:textId="77777777" w:rsidR="009B1CD0" w:rsidRDefault="009B1CD0">
          <w:pPr>
            <w:jc w:val="center"/>
          </w:pPr>
          <w:r>
            <w:rPr>
              <w:rFonts w:ascii="Arial" w:hAnsi="Arial" w:cs="Arial"/>
              <w:b/>
            </w:rPr>
            <w:t>/</w:t>
          </w:r>
        </w:p>
      </w:tc>
      <w:tc>
        <w:tcPr>
          <w:tcW w:w="544" w:type="dxa"/>
          <w:shd w:val="clear" w:color="auto" w:fill="66CCFF"/>
        </w:tcPr>
        <w:p w14:paraId="4882970E"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B2F2C">
            <w:rPr>
              <w:rStyle w:val="Numrodepage"/>
              <w:rFonts w:cs="Arial"/>
              <w:b/>
              <w:noProof/>
            </w:rPr>
            <w:t>6</w:t>
          </w:r>
          <w:r>
            <w:rPr>
              <w:rStyle w:val="Numrodepage"/>
              <w:rFonts w:cs="Arial"/>
              <w:b/>
            </w:rPr>
            <w:fldChar w:fldCharType="end"/>
          </w:r>
        </w:p>
      </w:tc>
    </w:tr>
  </w:tbl>
  <w:p w14:paraId="27F8557F"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89757" w14:textId="77777777" w:rsidR="00225A1A" w:rsidRDefault="00225A1A">
      <w:r>
        <w:separator/>
      </w:r>
    </w:p>
  </w:footnote>
  <w:footnote w:type="continuationSeparator" w:id="0">
    <w:p w14:paraId="1342623A" w14:textId="77777777" w:rsidR="00225A1A" w:rsidRDefault="00225A1A">
      <w:r>
        <w:continuationSeparator/>
      </w:r>
    </w:p>
  </w:footnote>
  <w:footnote w:id="1">
    <w:p w14:paraId="18840900"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C5A0E48"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5E2AC5C"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8535703">
    <w:abstractNumId w:val="0"/>
  </w:num>
  <w:num w:numId="2" w16cid:durableId="1274089398">
    <w:abstractNumId w:val="1"/>
  </w:num>
  <w:num w:numId="3" w16cid:durableId="2023429929">
    <w:abstractNumId w:val="2"/>
  </w:num>
  <w:num w:numId="4" w16cid:durableId="8072844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E0020"/>
    <w:rsid w:val="00166B56"/>
    <w:rsid w:val="001C40C0"/>
    <w:rsid w:val="001C733C"/>
    <w:rsid w:val="0021527A"/>
    <w:rsid w:val="0021797C"/>
    <w:rsid w:val="00225A1A"/>
    <w:rsid w:val="002904AF"/>
    <w:rsid w:val="002C2CA3"/>
    <w:rsid w:val="002C4B3E"/>
    <w:rsid w:val="002C79D6"/>
    <w:rsid w:val="00332B12"/>
    <w:rsid w:val="00354C04"/>
    <w:rsid w:val="00385E76"/>
    <w:rsid w:val="0043706E"/>
    <w:rsid w:val="0044597F"/>
    <w:rsid w:val="004A7169"/>
    <w:rsid w:val="004E75A6"/>
    <w:rsid w:val="00514DAF"/>
    <w:rsid w:val="00532EC7"/>
    <w:rsid w:val="00541CA3"/>
    <w:rsid w:val="005546A9"/>
    <w:rsid w:val="005846FB"/>
    <w:rsid w:val="005A4A3B"/>
    <w:rsid w:val="005A4CB5"/>
    <w:rsid w:val="0061068C"/>
    <w:rsid w:val="0064560F"/>
    <w:rsid w:val="00660727"/>
    <w:rsid w:val="006C4338"/>
    <w:rsid w:val="006F3DF9"/>
    <w:rsid w:val="007060E5"/>
    <w:rsid w:val="00710FD6"/>
    <w:rsid w:val="00757151"/>
    <w:rsid w:val="007909E0"/>
    <w:rsid w:val="0079785C"/>
    <w:rsid w:val="007A658A"/>
    <w:rsid w:val="007D7A65"/>
    <w:rsid w:val="007F68A6"/>
    <w:rsid w:val="00831ABC"/>
    <w:rsid w:val="0083205E"/>
    <w:rsid w:val="00844DAA"/>
    <w:rsid w:val="00934503"/>
    <w:rsid w:val="00983FF3"/>
    <w:rsid w:val="009B1CD0"/>
    <w:rsid w:val="009B2F2C"/>
    <w:rsid w:val="009B45B9"/>
    <w:rsid w:val="00AE7831"/>
    <w:rsid w:val="00B054DA"/>
    <w:rsid w:val="00B87564"/>
    <w:rsid w:val="00BA44E5"/>
    <w:rsid w:val="00BE6078"/>
    <w:rsid w:val="00C91060"/>
    <w:rsid w:val="00C911FE"/>
    <w:rsid w:val="00CD185D"/>
    <w:rsid w:val="00CD46CC"/>
    <w:rsid w:val="00D46BC7"/>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3DD610AD"/>
  <w15:docId w15:val="{366D3376-A92D-4939-855B-10109AC4C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BA246-2E0E-405B-A618-24270F17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5</Pages>
  <Words>1547</Words>
  <Characters>8514</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MENDES Delphine (Bretagne)</cp:lastModifiedBy>
  <cp:revision>3</cp:revision>
  <cp:lastPrinted>2016-04-08T14:31:00Z</cp:lastPrinted>
  <dcterms:created xsi:type="dcterms:W3CDTF">2022-03-29T11:46:00Z</dcterms:created>
  <dcterms:modified xsi:type="dcterms:W3CDTF">2025-04-10T12:24:00Z</dcterms:modified>
</cp:coreProperties>
</file>