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FE6B8" w14:textId="4CDEE393" w:rsidR="000501F3" w:rsidRPr="009041F4" w:rsidRDefault="000E289D" w:rsidP="009041F4">
      <w:pPr>
        <w:shd w:val="clear" w:color="auto" w:fill="D9D9D9" w:themeFill="background1" w:themeFillShade="D9"/>
        <w:spacing w:line="276" w:lineRule="auto"/>
        <w:jc w:val="center"/>
        <w:rPr>
          <w:rFonts w:ascii="Marianne" w:hAnsi="Marianne" w:cs="Arial"/>
          <w:b/>
          <w:bCs/>
          <w:caps/>
          <w:sz w:val="24"/>
          <w:szCs w:val="24"/>
        </w:rPr>
      </w:pPr>
      <w:r>
        <w:rPr>
          <w:rFonts w:ascii="Marianne" w:hAnsi="Marianne" w:cs="Arial"/>
          <w:b/>
          <w:bCs/>
          <w:caps/>
          <w:sz w:val="24"/>
          <w:szCs w:val="24"/>
        </w:rPr>
        <w:t>25-017 L01</w:t>
      </w:r>
    </w:p>
    <w:p w14:paraId="6F27036D" w14:textId="0AC10A2C" w:rsidR="00BC17C2" w:rsidRPr="009041F4" w:rsidRDefault="006D653A" w:rsidP="009041F4">
      <w:pPr>
        <w:shd w:val="clear" w:color="auto" w:fill="D9D9D9" w:themeFill="background1" w:themeFillShade="D9"/>
        <w:spacing w:line="276" w:lineRule="auto"/>
        <w:jc w:val="center"/>
        <w:rPr>
          <w:rFonts w:ascii="Marianne" w:hAnsi="Marianne"/>
          <w:b/>
          <w:caps/>
          <w:sz w:val="24"/>
          <w:szCs w:val="24"/>
        </w:rPr>
      </w:pPr>
      <w:r w:rsidRPr="009041F4">
        <w:rPr>
          <w:rFonts w:ascii="Marianne" w:hAnsi="Marianne" w:cs="Arial"/>
          <w:b/>
          <w:bCs/>
          <w:caps/>
          <w:sz w:val="24"/>
          <w:szCs w:val="24"/>
        </w:rPr>
        <w:t>ACTE</w:t>
      </w:r>
      <w:r w:rsidRPr="009041F4">
        <w:rPr>
          <w:rFonts w:ascii="Marianne" w:hAnsi="Marianne" w:cs="Arial"/>
          <w:b/>
          <w:bCs/>
          <w:sz w:val="24"/>
          <w:szCs w:val="24"/>
        </w:rPr>
        <w:t xml:space="preserve"> D’ENGAGEMENT</w:t>
      </w:r>
    </w:p>
    <w:p w14:paraId="46BB65AF" w14:textId="77777777" w:rsidR="00322AA0" w:rsidRPr="009041F4" w:rsidRDefault="00322AA0" w:rsidP="009041F4">
      <w:pPr>
        <w:pStyle w:val="Corpsdetexte31"/>
        <w:spacing w:line="276" w:lineRule="auto"/>
        <w:jc w:val="both"/>
        <w:rPr>
          <w:rFonts w:ascii="Marianne" w:hAnsi="Marianne"/>
          <w:sz w:val="20"/>
        </w:rPr>
      </w:pPr>
    </w:p>
    <w:p w14:paraId="03975F64" w14:textId="196DF39C" w:rsidR="00322AA0" w:rsidRPr="009041F4" w:rsidRDefault="00322AA0" w:rsidP="009041F4">
      <w:pPr>
        <w:pStyle w:val="Corpsdetexte31"/>
        <w:spacing w:line="276" w:lineRule="auto"/>
        <w:jc w:val="both"/>
        <w:rPr>
          <w:rFonts w:ascii="Marianne" w:hAnsi="Marianne"/>
          <w:sz w:val="18"/>
          <w:szCs w:val="18"/>
        </w:rPr>
      </w:pPr>
      <w:r w:rsidRPr="009041F4">
        <w:rPr>
          <w:rFonts w:ascii="Marianne" w:hAnsi="Marianne"/>
          <w:sz w:val="18"/>
          <w:szCs w:val="18"/>
        </w:rPr>
        <w:t>En cas d’allotissement, le candidat remplit un document par lot auquel il soumissionne.</w:t>
      </w:r>
    </w:p>
    <w:p w14:paraId="18AC8455" w14:textId="40A28B31" w:rsidR="00322AA0" w:rsidRPr="009041F4" w:rsidRDefault="00322AA0" w:rsidP="009041F4">
      <w:pPr>
        <w:pStyle w:val="Corpsdetexte31"/>
        <w:spacing w:line="276" w:lineRule="auto"/>
        <w:jc w:val="both"/>
        <w:rPr>
          <w:rFonts w:ascii="Marianne" w:hAnsi="Marianne"/>
          <w:sz w:val="18"/>
          <w:szCs w:val="18"/>
        </w:rPr>
      </w:pPr>
      <w:r w:rsidRPr="009041F4">
        <w:rPr>
          <w:rFonts w:ascii="Marianne" w:hAnsi="Marianne"/>
          <w:sz w:val="18"/>
          <w:szCs w:val="18"/>
        </w:rPr>
        <w:t xml:space="preserve">En cas de candidature groupée, un </w:t>
      </w:r>
      <w:r w:rsidR="00815609" w:rsidRPr="009041F4">
        <w:rPr>
          <w:rFonts w:ascii="Marianne" w:hAnsi="Marianne"/>
          <w:sz w:val="18"/>
          <w:szCs w:val="18"/>
        </w:rPr>
        <w:t xml:space="preserve">acte d’engagement </w:t>
      </w:r>
      <w:r w:rsidRPr="009041F4">
        <w:rPr>
          <w:rFonts w:ascii="Marianne" w:hAnsi="Marianne"/>
          <w:sz w:val="18"/>
          <w:szCs w:val="18"/>
        </w:rPr>
        <w:t>unique est rempli pour le groupement d’entreprises.</w:t>
      </w:r>
    </w:p>
    <w:p w14:paraId="2D5D68C7" w14:textId="77777777" w:rsidR="00BC17C2" w:rsidRPr="009041F4" w:rsidRDefault="00BC17C2" w:rsidP="009041F4">
      <w:pPr>
        <w:spacing w:line="276" w:lineRule="auto"/>
        <w:rPr>
          <w:rFonts w:ascii="Marianne" w:hAnsi="Marianne" w:cs="Arial"/>
          <w:b/>
          <w:bCs/>
          <w:sz w:val="20"/>
          <w:shd w:val="clear" w:color="auto" w:fill="66CCFF"/>
        </w:rPr>
      </w:pPr>
    </w:p>
    <w:tbl>
      <w:tblPr>
        <w:tblW w:w="9710" w:type="dxa"/>
        <w:tblLayout w:type="fixed"/>
        <w:tblCellMar>
          <w:left w:w="71" w:type="dxa"/>
          <w:right w:w="71" w:type="dxa"/>
        </w:tblCellMar>
        <w:tblLook w:val="0000" w:firstRow="0" w:lastRow="0" w:firstColumn="0" w:lastColumn="0" w:noHBand="0" w:noVBand="0"/>
      </w:tblPr>
      <w:tblGrid>
        <w:gridCol w:w="9710"/>
      </w:tblGrid>
      <w:tr w:rsidR="008949E3" w:rsidRPr="009041F4" w14:paraId="7BD1672A" w14:textId="77777777" w:rsidTr="009041F4">
        <w:tc>
          <w:tcPr>
            <w:tcW w:w="9710" w:type="dxa"/>
            <w:shd w:val="clear" w:color="auto" w:fill="D9D9D9" w:themeFill="background1" w:themeFillShade="D9"/>
            <w:vAlign w:val="center"/>
          </w:tcPr>
          <w:p w14:paraId="7389781A" w14:textId="59E7B86D" w:rsidR="008949E3" w:rsidRPr="000E289D" w:rsidRDefault="006D653A" w:rsidP="000E289D">
            <w:pPr>
              <w:pStyle w:val="Titre1"/>
              <w:spacing w:line="276" w:lineRule="auto"/>
            </w:pPr>
            <w:r w:rsidRPr="009041F4">
              <w:t>Objet de l’acte d’engagement</w:t>
            </w:r>
            <w:r w:rsidR="008949E3" w:rsidRPr="009041F4">
              <w:t>.</w:t>
            </w:r>
          </w:p>
        </w:tc>
      </w:tr>
    </w:tbl>
    <w:p w14:paraId="2B6FC1DA" w14:textId="77777777" w:rsidR="008949E3" w:rsidRPr="009041F4" w:rsidRDefault="008949E3" w:rsidP="009041F4">
      <w:pPr>
        <w:spacing w:line="276" w:lineRule="auto"/>
        <w:rPr>
          <w:rFonts w:ascii="Marianne" w:hAnsi="Marianne" w:cs="Arial"/>
          <w:b/>
          <w:sz w:val="20"/>
        </w:rPr>
      </w:pPr>
    </w:p>
    <w:p w14:paraId="26C9A203" w14:textId="22D7F6EE" w:rsidR="008B5FC7" w:rsidRPr="008B5FC7" w:rsidRDefault="006D653A" w:rsidP="005D67A5">
      <w:pPr>
        <w:pStyle w:val="Paragraphedeliste"/>
        <w:numPr>
          <w:ilvl w:val="1"/>
          <w:numId w:val="20"/>
        </w:numPr>
        <w:spacing w:line="276" w:lineRule="auto"/>
        <w:rPr>
          <w:rFonts w:ascii="Marianne" w:hAnsi="Marianne" w:cs="Arial"/>
          <w:b/>
          <w:sz w:val="20"/>
        </w:rPr>
      </w:pPr>
      <w:r w:rsidRPr="008B5FC7">
        <w:rPr>
          <w:rFonts w:ascii="Marianne" w:hAnsi="Marianne" w:cs="Arial"/>
          <w:sz w:val="20"/>
        </w:rPr>
        <w:t>Objet</w:t>
      </w:r>
      <w:r w:rsidR="00DC54EF" w:rsidRPr="008B5FC7">
        <w:rPr>
          <w:rFonts w:ascii="Marianne" w:hAnsi="Marianne" w:cs="Arial"/>
          <w:sz w:val="20"/>
        </w:rPr>
        <w:t xml:space="preserve"> du marché</w:t>
      </w:r>
      <w:r w:rsidR="008B5FC7" w:rsidRPr="008B5FC7">
        <w:rPr>
          <w:rFonts w:ascii="Marianne" w:hAnsi="Marianne" w:cs="Arial"/>
          <w:sz w:val="20"/>
        </w:rPr>
        <w:t xml:space="preserve"> </w:t>
      </w:r>
      <w:r w:rsidRPr="008B5FC7">
        <w:rPr>
          <w:rFonts w:ascii="Marianne" w:hAnsi="Marianne" w:cs="Arial"/>
          <w:sz w:val="20"/>
        </w:rPr>
        <w:t>:</w:t>
      </w:r>
      <w:r w:rsidR="008B5FC7" w:rsidRPr="008B5FC7">
        <w:rPr>
          <w:rFonts w:ascii="Marianne" w:hAnsi="Marianne" w:cs="Arial"/>
          <w:sz w:val="20"/>
        </w:rPr>
        <w:t xml:space="preserve"> </w:t>
      </w:r>
      <w:r w:rsidR="008B5FC7" w:rsidRPr="008B5FC7">
        <w:rPr>
          <w:rFonts w:ascii="Marianne" w:hAnsi="Marianne" w:cs="Arial"/>
          <w:b/>
          <w:sz w:val="20"/>
        </w:rPr>
        <w:t>VERIFICATION PERIODIQUE, MAINTENANCE PREVENTIVE</w:t>
      </w:r>
    </w:p>
    <w:p w14:paraId="20592103" w14:textId="312804C5" w:rsidR="008B5FC7" w:rsidRPr="008B5FC7" w:rsidRDefault="008B5FC7" w:rsidP="008B5FC7">
      <w:pPr>
        <w:spacing w:line="276" w:lineRule="auto"/>
        <w:rPr>
          <w:rFonts w:ascii="Marianne" w:hAnsi="Marianne" w:cs="Arial"/>
          <w:b/>
          <w:sz w:val="20"/>
        </w:rPr>
      </w:pPr>
      <w:r w:rsidRPr="008B5FC7">
        <w:rPr>
          <w:rFonts w:ascii="Marianne" w:hAnsi="Marianne" w:cs="Arial"/>
          <w:b/>
          <w:sz w:val="20"/>
        </w:rPr>
        <w:t>ET CORRECTIVE DES INSTALLATIONS DU SIEGE DE RESEAU CANOPE SITUE A CHASSENEUIL DU POITOU</w:t>
      </w:r>
    </w:p>
    <w:p w14:paraId="796C8AF4" w14:textId="12F82CD0" w:rsidR="00BC17C2" w:rsidRPr="008B5FC7" w:rsidRDefault="00BC17C2" w:rsidP="008B5FC7">
      <w:pPr>
        <w:spacing w:line="276" w:lineRule="auto"/>
        <w:rPr>
          <w:rFonts w:ascii="Marianne" w:hAnsi="Marianne" w:cs="Arial"/>
          <w:sz w:val="20"/>
        </w:rPr>
      </w:pPr>
    </w:p>
    <w:p w14:paraId="5E354DBD" w14:textId="20246A0C" w:rsidR="00DC54EF" w:rsidRPr="006A7263" w:rsidRDefault="00F15FAF">
      <w:pPr>
        <w:pStyle w:val="Paragraphedeliste"/>
        <w:spacing w:line="276" w:lineRule="auto"/>
        <w:ind w:left="720"/>
        <w:rPr>
          <w:rFonts w:ascii="Marianne" w:hAnsi="Marianne" w:cs="Arial"/>
          <w:b/>
          <w:bCs/>
          <w:sz w:val="20"/>
        </w:rPr>
      </w:pPr>
      <w:r w:rsidRPr="006A7263">
        <w:rPr>
          <w:rFonts w:ascii="Marianne" w:hAnsi="Marianne" w:cs="Arial"/>
          <w:b/>
          <w:bCs/>
          <w:sz w:val="20"/>
        </w:rPr>
        <w:t>Marché</w:t>
      </w:r>
      <w:r w:rsidR="0059367A">
        <w:rPr>
          <w:rFonts w:ascii="Marianne" w:hAnsi="Marianne" w:cs="Arial"/>
          <w:b/>
          <w:bCs/>
          <w:sz w:val="20"/>
        </w:rPr>
        <w:t xml:space="preserve"> public composite</w:t>
      </w:r>
      <w:r w:rsidRPr="006A7263">
        <w:rPr>
          <w:rFonts w:ascii="Marianne" w:hAnsi="Marianne" w:cs="Arial"/>
          <w:b/>
          <w:bCs/>
          <w:sz w:val="20"/>
        </w:rPr>
        <w:t xml:space="preserve"> de </w:t>
      </w:r>
      <w:sdt>
        <w:sdtPr>
          <w:rPr>
            <w:rFonts w:ascii="Marianne" w:hAnsi="Marianne" w:cs="Arial"/>
            <w:b/>
            <w:bCs/>
            <w:sz w:val="20"/>
          </w:rPr>
          <w:id w:val="1804261507"/>
          <w:lock w:val="sdtLocked"/>
          <w:placeholder>
            <w:docPart w:val="DefaultPlaceholder_-1854013438"/>
          </w:placeholder>
          <w:comboBox>
            <w:listItem w:value="Choisissez un élément."/>
            <w:listItem w:displayText="Services" w:value="Services"/>
            <w:listItem w:displayText="Fournitures" w:value="Fournitures"/>
            <w:listItem w:displayText="Travaux" w:value="Travaux"/>
          </w:comboBox>
        </w:sdtPr>
        <w:sdtEndPr/>
        <w:sdtContent>
          <w:r w:rsidR="008B5FC7" w:rsidRPr="006A7263">
            <w:rPr>
              <w:rFonts w:ascii="Marianne" w:hAnsi="Marianne" w:cs="Arial"/>
              <w:b/>
              <w:bCs/>
              <w:sz w:val="20"/>
            </w:rPr>
            <w:t>Services</w:t>
          </w:r>
        </w:sdtContent>
      </w:sdt>
    </w:p>
    <w:p w14:paraId="67E4F2D4" w14:textId="77777777" w:rsidR="00F15FAF" w:rsidRPr="009041F4" w:rsidRDefault="00F15FAF" w:rsidP="000E289D">
      <w:pPr>
        <w:pStyle w:val="Paragraphedeliste"/>
        <w:spacing w:line="276" w:lineRule="auto"/>
        <w:ind w:left="720"/>
        <w:rPr>
          <w:rFonts w:ascii="Marianne" w:hAnsi="Marianne" w:cs="Arial"/>
          <w:sz w:val="20"/>
        </w:rPr>
      </w:pPr>
    </w:p>
    <w:p w14:paraId="0A80D671" w14:textId="77777777" w:rsidR="00192DA6" w:rsidRDefault="00DC54EF" w:rsidP="000E289D">
      <w:pPr>
        <w:pStyle w:val="Paragraphedeliste"/>
        <w:numPr>
          <w:ilvl w:val="1"/>
          <w:numId w:val="20"/>
        </w:numPr>
        <w:spacing w:line="276" w:lineRule="auto"/>
        <w:rPr>
          <w:rFonts w:ascii="Marianne" w:hAnsi="Marianne" w:cs="Arial"/>
          <w:sz w:val="20"/>
        </w:rPr>
      </w:pPr>
      <w:r w:rsidRPr="000E289D">
        <w:rPr>
          <w:rFonts w:ascii="Marianne" w:hAnsi="Marianne" w:cs="Arial"/>
          <w:sz w:val="20"/>
        </w:rPr>
        <w:t>Durée du marché</w:t>
      </w:r>
      <w:r w:rsidRPr="009041F4">
        <w:rPr>
          <w:rFonts w:ascii="Calibri" w:hAnsi="Calibri" w:cs="Calibri"/>
          <w:sz w:val="20"/>
        </w:rPr>
        <w:t> </w:t>
      </w:r>
      <w:r w:rsidRPr="000E289D">
        <w:rPr>
          <w:rFonts w:ascii="Marianne" w:hAnsi="Marianne" w:cs="Arial"/>
          <w:sz w:val="20"/>
        </w:rPr>
        <w:t>public</w:t>
      </w:r>
      <w:r w:rsidR="008B5FC7">
        <w:rPr>
          <w:rFonts w:ascii="Marianne" w:hAnsi="Marianne" w:cs="Arial"/>
          <w:sz w:val="20"/>
        </w:rPr>
        <w:t xml:space="preserve"> </w:t>
      </w:r>
      <w:r w:rsidR="009041F4" w:rsidRPr="009041F4">
        <w:rPr>
          <w:rFonts w:ascii="Marianne" w:hAnsi="Marianne" w:cs="Arial"/>
          <w:sz w:val="20"/>
        </w:rPr>
        <w:t>:</w:t>
      </w:r>
    </w:p>
    <w:p w14:paraId="3D551CAE" w14:textId="77777777" w:rsidR="00192DA6" w:rsidRDefault="00192DA6" w:rsidP="00192DA6">
      <w:pPr>
        <w:spacing w:line="276" w:lineRule="auto"/>
        <w:rPr>
          <w:rFonts w:ascii="Marianne" w:hAnsi="Marianne" w:cs="Arial"/>
          <w:sz w:val="20"/>
        </w:rPr>
      </w:pPr>
    </w:p>
    <w:p w14:paraId="053A0A11" w14:textId="252BB58F" w:rsidR="00192DA6" w:rsidRDefault="00192DA6" w:rsidP="00192DA6">
      <w:pPr>
        <w:rPr>
          <w:rFonts w:ascii="Marianne" w:hAnsi="Marianne" w:cs="Arial"/>
          <w:sz w:val="20"/>
          <w:szCs w:val="18"/>
        </w:rPr>
      </w:pPr>
      <w:bookmarkStart w:id="0" w:name="_Hlk194655715"/>
      <w:r w:rsidRPr="006B6451">
        <w:rPr>
          <w:rFonts w:ascii="Marianne" w:hAnsi="Marianne" w:cs="Arial"/>
          <w:sz w:val="20"/>
          <w:szCs w:val="18"/>
        </w:rPr>
        <w:t xml:space="preserve">Le présent </w:t>
      </w:r>
      <w:r>
        <w:rPr>
          <w:rFonts w:ascii="Marianne" w:hAnsi="Marianne" w:cs="Arial"/>
          <w:sz w:val="20"/>
          <w:szCs w:val="18"/>
        </w:rPr>
        <w:t>marché public</w:t>
      </w:r>
      <w:r w:rsidRPr="006B6451">
        <w:rPr>
          <w:rFonts w:ascii="Marianne" w:hAnsi="Marianne" w:cs="Arial"/>
          <w:sz w:val="20"/>
          <w:szCs w:val="18"/>
        </w:rPr>
        <w:t xml:space="preserve"> est conclu </w:t>
      </w:r>
      <w:r>
        <w:rPr>
          <w:rFonts w:ascii="Marianne" w:hAnsi="Marianne" w:cs="Arial"/>
          <w:sz w:val="20"/>
          <w:szCs w:val="18"/>
        </w:rPr>
        <w:t xml:space="preserve">à compter de sa date de notification </w:t>
      </w:r>
      <w:r w:rsidR="00AA0628">
        <w:rPr>
          <w:rFonts w:ascii="Marianne" w:hAnsi="Marianne" w:cs="Arial"/>
          <w:sz w:val="20"/>
          <w:szCs w:val="18"/>
        </w:rPr>
        <w:t xml:space="preserve">jusqu’au </w:t>
      </w:r>
      <w:r>
        <w:rPr>
          <w:rFonts w:ascii="Marianne" w:hAnsi="Marianne" w:cs="Arial"/>
          <w:sz w:val="20"/>
          <w:szCs w:val="18"/>
        </w:rPr>
        <w:t>31 décembre 2026</w:t>
      </w:r>
      <w:r w:rsidR="00AA0628">
        <w:rPr>
          <w:rFonts w:ascii="Marianne" w:hAnsi="Marianne" w:cs="Arial"/>
          <w:sz w:val="20"/>
          <w:szCs w:val="18"/>
        </w:rPr>
        <w:t xml:space="preserve"> inclus</w:t>
      </w:r>
      <w:r>
        <w:rPr>
          <w:rFonts w:ascii="Marianne" w:hAnsi="Marianne" w:cs="Arial"/>
          <w:sz w:val="20"/>
          <w:szCs w:val="18"/>
        </w:rPr>
        <w:t>.</w:t>
      </w:r>
    </w:p>
    <w:p w14:paraId="1EA0F343" w14:textId="77777777" w:rsidR="00192DA6" w:rsidRPr="007E1FEA" w:rsidRDefault="00192DA6" w:rsidP="00192DA6">
      <w:pPr>
        <w:rPr>
          <w:rFonts w:ascii="Marianne" w:hAnsi="Marianne" w:cs="Arial"/>
          <w:sz w:val="20"/>
          <w:szCs w:val="18"/>
        </w:rPr>
      </w:pPr>
      <w:r>
        <w:rPr>
          <w:rFonts w:ascii="Marianne" w:hAnsi="Marianne" w:cs="Arial"/>
          <w:sz w:val="20"/>
          <w:szCs w:val="18"/>
        </w:rPr>
        <w:t xml:space="preserve">Il </w:t>
      </w:r>
      <w:r w:rsidRPr="006B6451">
        <w:rPr>
          <w:rFonts w:ascii="Marianne" w:hAnsi="Marianne" w:cs="Arial"/>
          <w:iCs/>
          <w:sz w:val="20"/>
          <w:szCs w:val="18"/>
        </w:rPr>
        <w:t>es</w:t>
      </w:r>
      <w:r>
        <w:rPr>
          <w:rFonts w:ascii="Marianne" w:hAnsi="Marianne" w:cs="Arial"/>
          <w:iCs/>
          <w:sz w:val="20"/>
          <w:szCs w:val="18"/>
        </w:rPr>
        <w:t>t</w:t>
      </w:r>
      <w:r w:rsidRPr="006B6451">
        <w:rPr>
          <w:rFonts w:ascii="Marianne" w:hAnsi="Marianne" w:cs="Arial"/>
          <w:iCs/>
          <w:sz w:val="20"/>
          <w:szCs w:val="18"/>
        </w:rPr>
        <w:t xml:space="preserve"> </w:t>
      </w:r>
      <w:r w:rsidRPr="00F03895">
        <w:rPr>
          <w:rFonts w:ascii="Marianne" w:hAnsi="Marianne" w:cs="Arial"/>
          <w:iCs/>
          <w:sz w:val="20"/>
          <w:szCs w:val="18"/>
        </w:rPr>
        <w:t xml:space="preserve">reconductible </w:t>
      </w:r>
      <w:r>
        <w:rPr>
          <w:rFonts w:ascii="Marianne" w:hAnsi="Marianne" w:cs="Arial"/>
          <w:iCs/>
          <w:sz w:val="20"/>
          <w:szCs w:val="18"/>
        </w:rPr>
        <w:t>une</w:t>
      </w:r>
      <w:r w:rsidRPr="00F03895">
        <w:rPr>
          <w:rFonts w:ascii="Marianne" w:hAnsi="Marianne" w:cs="Arial"/>
          <w:iCs/>
          <w:sz w:val="20"/>
          <w:szCs w:val="18"/>
        </w:rPr>
        <w:t xml:space="preserve"> fois p</w:t>
      </w:r>
      <w:r>
        <w:rPr>
          <w:rFonts w:ascii="Marianne" w:hAnsi="Marianne" w:cs="Arial"/>
          <w:iCs/>
          <w:sz w:val="20"/>
          <w:szCs w:val="18"/>
        </w:rPr>
        <w:t>our une</w:t>
      </w:r>
      <w:r w:rsidRPr="00F03895">
        <w:rPr>
          <w:rFonts w:ascii="Marianne" w:hAnsi="Marianne" w:cs="Arial"/>
          <w:iCs/>
          <w:sz w:val="20"/>
          <w:szCs w:val="18"/>
        </w:rPr>
        <w:t xml:space="preserve"> période de 12 mois, par</w:t>
      </w:r>
      <w:r w:rsidRPr="006B6451">
        <w:rPr>
          <w:rFonts w:ascii="Marianne" w:hAnsi="Marianne" w:cs="Arial"/>
          <w:iCs/>
          <w:sz w:val="20"/>
          <w:szCs w:val="18"/>
        </w:rPr>
        <w:t xml:space="preserve"> tacite reconduction.</w:t>
      </w:r>
    </w:p>
    <w:p w14:paraId="1FA116F3" w14:textId="77777777" w:rsidR="00192DA6" w:rsidRPr="006B6451" w:rsidRDefault="00192DA6" w:rsidP="00192DA6">
      <w:pPr>
        <w:rPr>
          <w:rFonts w:ascii="Marianne" w:hAnsi="Marianne" w:cs="Arial"/>
          <w:sz w:val="20"/>
          <w:szCs w:val="18"/>
        </w:rPr>
      </w:pPr>
    </w:p>
    <w:p w14:paraId="01FA384E" w14:textId="77777777" w:rsidR="00192DA6" w:rsidRPr="006B6451" w:rsidRDefault="00192DA6" w:rsidP="00192DA6">
      <w:pPr>
        <w:rPr>
          <w:rFonts w:ascii="Marianne" w:hAnsi="Marianne" w:cs="Arial"/>
          <w:sz w:val="20"/>
          <w:szCs w:val="18"/>
        </w:rPr>
      </w:pPr>
      <w:r w:rsidRPr="006B6451">
        <w:rPr>
          <w:rFonts w:ascii="Marianne" w:hAnsi="Marianne" w:cs="Arial"/>
          <w:sz w:val="20"/>
          <w:szCs w:val="18"/>
        </w:rPr>
        <w:t>La décision de non-reconduction d</w:t>
      </w:r>
      <w:r>
        <w:rPr>
          <w:rFonts w:ascii="Marianne" w:hAnsi="Marianne" w:cs="Arial"/>
          <w:sz w:val="20"/>
          <w:szCs w:val="18"/>
        </w:rPr>
        <w:t>u marché public</w:t>
      </w:r>
      <w:r w:rsidRPr="006B6451">
        <w:rPr>
          <w:rFonts w:ascii="Marianne" w:hAnsi="Marianne" w:cs="Arial"/>
          <w:sz w:val="20"/>
          <w:szCs w:val="18"/>
        </w:rPr>
        <w:t xml:space="preserve"> est notifiée au titulaire par lettre recommandée avec accusé de réception </w:t>
      </w:r>
      <w:r>
        <w:rPr>
          <w:rFonts w:ascii="Marianne" w:hAnsi="Marianne" w:cs="Arial"/>
          <w:sz w:val="20"/>
          <w:szCs w:val="18"/>
        </w:rPr>
        <w:t>2</w:t>
      </w:r>
      <w:r w:rsidRPr="006B6451">
        <w:rPr>
          <w:rFonts w:ascii="Marianne" w:hAnsi="Marianne" w:cs="Arial"/>
          <w:sz w:val="20"/>
          <w:szCs w:val="18"/>
        </w:rPr>
        <w:t xml:space="preserve"> mois avant son terme. Elle ne donne lieu à aucune indemnité.</w:t>
      </w:r>
    </w:p>
    <w:bookmarkEnd w:id="0"/>
    <w:p w14:paraId="774EBB82" w14:textId="77777777" w:rsidR="00192DA6" w:rsidRPr="006B6451" w:rsidRDefault="00192DA6" w:rsidP="00192DA6">
      <w:pPr>
        <w:rPr>
          <w:rFonts w:ascii="Marianne" w:hAnsi="Marianne" w:cs="Arial"/>
          <w:sz w:val="20"/>
          <w:szCs w:val="18"/>
        </w:rPr>
      </w:pPr>
    </w:p>
    <w:p w14:paraId="7E226754" w14:textId="2A903726" w:rsidR="00DC54EF" w:rsidRPr="00192DA6" w:rsidRDefault="00192DA6" w:rsidP="00192DA6">
      <w:pPr>
        <w:spacing w:line="276" w:lineRule="auto"/>
        <w:rPr>
          <w:rFonts w:ascii="Marianne" w:hAnsi="Marianne" w:cs="Arial"/>
          <w:sz w:val="20"/>
        </w:rPr>
      </w:pPr>
      <w:r w:rsidRPr="55B08849">
        <w:rPr>
          <w:rFonts w:ascii="Marianne" w:hAnsi="Marianne" w:cs="Arial"/>
          <w:sz w:val="20"/>
        </w:rPr>
        <w:t>L’émission des bons de commande sur la base du présent marché public ne peut se faire que pendant la durée de validité du marché public dans le respect des dispositions de l’article R.2162-5 du Code de la Commande Publique.</w:t>
      </w:r>
    </w:p>
    <w:p w14:paraId="5A2DBEB0" w14:textId="77777777" w:rsidR="00DC54EF" w:rsidRPr="009041F4" w:rsidRDefault="00DC54EF" w:rsidP="009041F4">
      <w:pPr>
        <w:spacing w:line="276" w:lineRule="auto"/>
        <w:rPr>
          <w:rFonts w:ascii="Marianne" w:hAnsi="Marianne" w:cs="Arial"/>
          <w:sz w:val="20"/>
        </w:rPr>
      </w:pPr>
    </w:p>
    <w:p w14:paraId="5E6B74F9" w14:textId="4DC8C8B7" w:rsidR="00467BB0" w:rsidRDefault="002C054D" w:rsidP="00467BB0">
      <w:pPr>
        <w:pStyle w:val="Paragraphedeliste"/>
        <w:numPr>
          <w:ilvl w:val="1"/>
          <w:numId w:val="20"/>
        </w:numPr>
        <w:spacing w:line="276" w:lineRule="auto"/>
        <w:rPr>
          <w:rFonts w:ascii="Marianne" w:hAnsi="Marianne" w:cs="Arial"/>
          <w:sz w:val="20"/>
        </w:rPr>
      </w:pPr>
      <w:r w:rsidRPr="009041F4">
        <w:rPr>
          <w:rFonts w:ascii="Marianne" w:hAnsi="Marianne" w:cs="Arial"/>
          <w:sz w:val="20"/>
        </w:rPr>
        <w:t xml:space="preserve">Montant maximum </w:t>
      </w:r>
      <w:r w:rsidR="00D41D9E">
        <w:rPr>
          <w:rFonts w:ascii="Marianne" w:hAnsi="Marianne" w:cs="Arial"/>
          <w:sz w:val="20"/>
        </w:rPr>
        <w:t>pour la</w:t>
      </w:r>
      <w:r w:rsidR="007C5E47">
        <w:rPr>
          <w:rFonts w:ascii="Marianne" w:hAnsi="Marianne" w:cs="Arial"/>
          <w:sz w:val="20"/>
        </w:rPr>
        <w:t xml:space="preserve"> maintenance corrective exécutée </w:t>
      </w:r>
      <w:r w:rsidR="00BF4763">
        <w:rPr>
          <w:rFonts w:ascii="Marianne" w:hAnsi="Marianne" w:cs="Arial"/>
          <w:sz w:val="20"/>
        </w:rPr>
        <w:t>à bon</w:t>
      </w:r>
      <w:r w:rsidR="007C5E47">
        <w:rPr>
          <w:rFonts w:ascii="Marianne" w:hAnsi="Marianne" w:cs="Arial"/>
          <w:sz w:val="20"/>
        </w:rPr>
        <w:t>s</w:t>
      </w:r>
      <w:r w:rsidR="00BF4763">
        <w:rPr>
          <w:rFonts w:ascii="Marianne" w:hAnsi="Marianne" w:cs="Arial"/>
          <w:sz w:val="20"/>
        </w:rPr>
        <w:t xml:space="preserve"> de commande </w:t>
      </w:r>
      <w:r w:rsidRPr="009041F4">
        <w:rPr>
          <w:rFonts w:ascii="Marianne" w:hAnsi="Marianne" w:cs="Arial"/>
          <w:sz w:val="20"/>
        </w:rPr>
        <w:t>d</w:t>
      </w:r>
      <w:r w:rsidR="00747E6A">
        <w:rPr>
          <w:rFonts w:ascii="Marianne" w:hAnsi="Marianne" w:cs="Arial"/>
          <w:sz w:val="20"/>
        </w:rPr>
        <w:t>u marché public</w:t>
      </w:r>
    </w:p>
    <w:p w14:paraId="79183535" w14:textId="77777777" w:rsidR="00467BB0" w:rsidRDefault="00467BB0" w:rsidP="00467BB0">
      <w:pPr>
        <w:spacing w:line="276" w:lineRule="auto"/>
        <w:rPr>
          <w:rFonts w:ascii="Marianne" w:hAnsi="Marianne" w:cs="Arial"/>
          <w:sz w:val="20"/>
        </w:rPr>
      </w:pPr>
    </w:p>
    <w:p w14:paraId="5D666768" w14:textId="77777777" w:rsidR="00467BB0" w:rsidRDefault="00467BB0" w:rsidP="00467BB0">
      <w:pPr>
        <w:spacing w:line="276" w:lineRule="auto"/>
        <w:rPr>
          <w:rFonts w:ascii="Marianne" w:hAnsi="Marianne" w:cs="Arial"/>
          <w:sz w:val="20"/>
        </w:rPr>
      </w:pPr>
    </w:p>
    <w:tbl>
      <w:tblPr>
        <w:tblStyle w:val="Grilledutableau"/>
        <w:tblW w:w="8931" w:type="dxa"/>
        <w:tblInd w:w="-5" w:type="dxa"/>
        <w:tblLook w:val="04A0" w:firstRow="1" w:lastRow="0" w:firstColumn="1" w:lastColumn="0" w:noHBand="0" w:noVBand="1"/>
      </w:tblPr>
      <w:tblGrid>
        <w:gridCol w:w="2486"/>
        <w:gridCol w:w="3468"/>
        <w:gridCol w:w="2977"/>
      </w:tblGrid>
      <w:tr w:rsidR="00467BB0" w:rsidRPr="00B74F68" w14:paraId="68002087" w14:textId="77777777" w:rsidTr="005A3676">
        <w:tc>
          <w:tcPr>
            <w:tcW w:w="2486" w:type="dxa"/>
          </w:tcPr>
          <w:p w14:paraId="5123CB4A" w14:textId="77777777" w:rsidR="00467BB0" w:rsidRPr="00B74F68" w:rsidRDefault="00467BB0" w:rsidP="005A3676">
            <w:pPr>
              <w:jc w:val="center"/>
              <w:rPr>
                <w:rFonts w:ascii="Marianne" w:hAnsi="Marianne" w:cs="Arial"/>
                <w:b/>
                <w:bCs/>
                <w:sz w:val="20"/>
              </w:rPr>
            </w:pPr>
          </w:p>
        </w:tc>
        <w:tc>
          <w:tcPr>
            <w:tcW w:w="3468" w:type="dxa"/>
          </w:tcPr>
          <w:p w14:paraId="653AC500" w14:textId="77777777" w:rsidR="00467BB0" w:rsidRDefault="00467BB0" w:rsidP="005A3676">
            <w:pPr>
              <w:jc w:val="center"/>
              <w:rPr>
                <w:rFonts w:ascii="Marianne" w:hAnsi="Marianne" w:cs="Arial"/>
                <w:b/>
                <w:bCs/>
                <w:sz w:val="20"/>
              </w:rPr>
            </w:pPr>
            <w:r w:rsidRPr="00B66A50">
              <w:rPr>
                <w:rFonts w:ascii="Marianne" w:hAnsi="Marianne" w:cs="Arial"/>
                <w:b/>
                <w:bCs/>
                <w:sz w:val="20"/>
              </w:rPr>
              <w:t>Montant maximum</w:t>
            </w:r>
            <w:r w:rsidRPr="00B74F68">
              <w:rPr>
                <w:rFonts w:ascii="Marianne" w:hAnsi="Marianne" w:cs="Arial"/>
                <w:b/>
                <w:bCs/>
                <w:sz w:val="20"/>
              </w:rPr>
              <w:t xml:space="preserve"> €</w:t>
            </w:r>
            <w:r w:rsidRPr="00B66A50">
              <w:rPr>
                <w:rFonts w:ascii="Marianne" w:hAnsi="Marianne" w:cs="Arial"/>
                <w:b/>
                <w:bCs/>
                <w:sz w:val="20"/>
              </w:rPr>
              <w:t xml:space="preserve"> HT prestations à bons de commande</w:t>
            </w:r>
            <w:r>
              <w:rPr>
                <w:rFonts w:ascii="Marianne" w:hAnsi="Marianne" w:cs="Arial"/>
                <w:b/>
                <w:bCs/>
                <w:sz w:val="20"/>
              </w:rPr>
              <w:t>s</w:t>
            </w:r>
          </w:p>
          <w:p w14:paraId="1AA47927" w14:textId="77777777" w:rsidR="00467BB0" w:rsidRPr="00B74F68" w:rsidRDefault="00467BB0" w:rsidP="005A3676">
            <w:pPr>
              <w:jc w:val="center"/>
              <w:rPr>
                <w:rFonts w:ascii="Marianne" w:hAnsi="Marianne" w:cs="Arial"/>
                <w:b/>
                <w:bCs/>
                <w:sz w:val="20"/>
              </w:rPr>
            </w:pPr>
            <w:r>
              <w:rPr>
                <w:rFonts w:ascii="Marianne" w:hAnsi="Marianne" w:cs="Arial"/>
                <w:b/>
                <w:bCs/>
                <w:sz w:val="20"/>
              </w:rPr>
              <w:t xml:space="preserve">(Maintenance </w:t>
            </w:r>
            <w:r w:rsidRPr="007E1FEA">
              <w:rPr>
                <w:rFonts w:ascii="Marianne" w:hAnsi="Marianne" w:cs="Arial"/>
                <w:b/>
                <w:bCs/>
                <w:sz w:val="20"/>
              </w:rPr>
              <w:t>corrective</w:t>
            </w:r>
            <w:r>
              <w:rPr>
                <w:rFonts w:ascii="Marianne" w:hAnsi="Marianne" w:cs="Arial"/>
                <w:b/>
                <w:bCs/>
                <w:sz w:val="20"/>
              </w:rPr>
              <w:t>)</w:t>
            </w:r>
          </w:p>
        </w:tc>
        <w:tc>
          <w:tcPr>
            <w:tcW w:w="2977" w:type="dxa"/>
          </w:tcPr>
          <w:p w14:paraId="32C89314" w14:textId="77777777" w:rsidR="00467BB0" w:rsidRDefault="00467BB0" w:rsidP="005A3676">
            <w:pPr>
              <w:jc w:val="center"/>
              <w:rPr>
                <w:rFonts w:ascii="Marianne" w:hAnsi="Marianne" w:cs="Arial"/>
                <w:b/>
                <w:bCs/>
                <w:sz w:val="20"/>
              </w:rPr>
            </w:pPr>
            <w:r w:rsidRPr="00B66A50">
              <w:rPr>
                <w:rFonts w:ascii="Marianne" w:hAnsi="Marianne" w:cs="Arial"/>
                <w:b/>
                <w:bCs/>
                <w:sz w:val="20"/>
              </w:rPr>
              <w:t xml:space="preserve">Montant maximum </w:t>
            </w:r>
            <w:r w:rsidRPr="00B74F68">
              <w:rPr>
                <w:rFonts w:ascii="Marianne" w:hAnsi="Marianne" w:cs="Arial"/>
                <w:b/>
                <w:bCs/>
                <w:sz w:val="20"/>
              </w:rPr>
              <w:t xml:space="preserve">€ </w:t>
            </w:r>
            <w:r w:rsidRPr="00B66A50">
              <w:rPr>
                <w:rFonts w:ascii="Marianne" w:hAnsi="Marianne" w:cs="Arial"/>
                <w:b/>
                <w:bCs/>
                <w:sz w:val="20"/>
              </w:rPr>
              <w:t>TTC prestations à bons de commande</w:t>
            </w:r>
            <w:r>
              <w:rPr>
                <w:rFonts w:ascii="Marianne" w:hAnsi="Marianne" w:cs="Arial"/>
                <w:b/>
                <w:bCs/>
                <w:sz w:val="20"/>
              </w:rPr>
              <w:t>s</w:t>
            </w:r>
          </w:p>
          <w:p w14:paraId="53BF2BCC" w14:textId="77777777" w:rsidR="00467BB0" w:rsidRPr="00B74F68" w:rsidRDefault="00467BB0" w:rsidP="005A3676">
            <w:pPr>
              <w:jc w:val="center"/>
              <w:rPr>
                <w:rFonts w:ascii="Marianne" w:hAnsi="Marianne" w:cs="Arial"/>
                <w:b/>
                <w:bCs/>
                <w:sz w:val="20"/>
              </w:rPr>
            </w:pPr>
            <w:r>
              <w:rPr>
                <w:rFonts w:ascii="Marianne" w:hAnsi="Marianne" w:cs="Arial"/>
                <w:b/>
                <w:bCs/>
                <w:sz w:val="20"/>
              </w:rPr>
              <w:t>(Maintenance</w:t>
            </w:r>
            <w:r w:rsidRPr="007E1FEA">
              <w:rPr>
                <w:rFonts w:ascii="Marianne" w:hAnsi="Marianne"/>
                <w:sz w:val="20"/>
              </w:rPr>
              <w:t xml:space="preserve"> </w:t>
            </w:r>
            <w:r w:rsidRPr="007E1FEA">
              <w:rPr>
                <w:rFonts w:ascii="Marianne" w:hAnsi="Marianne" w:cs="Arial"/>
                <w:b/>
                <w:bCs/>
                <w:sz w:val="20"/>
              </w:rPr>
              <w:t>corrective</w:t>
            </w:r>
            <w:r>
              <w:rPr>
                <w:rFonts w:ascii="Marianne" w:hAnsi="Marianne" w:cs="Arial"/>
                <w:b/>
                <w:bCs/>
                <w:sz w:val="20"/>
              </w:rPr>
              <w:t>)</w:t>
            </w:r>
          </w:p>
        </w:tc>
      </w:tr>
      <w:tr w:rsidR="00467BB0" w14:paraId="21974E5C" w14:textId="77777777" w:rsidTr="005A3676">
        <w:trPr>
          <w:trHeight w:val="726"/>
        </w:trPr>
        <w:tc>
          <w:tcPr>
            <w:tcW w:w="2486" w:type="dxa"/>
          </w:tcPr>
          <w:p w14:paraId="67ECB8B4" w14:textId="77777777" w:rsidR="00467BB0" w:rsidRPr="00B74F68" w:rsidRDefault="00467BB0" w:rsidP="005A3676">
            <w:pPr>
              <w:rPr>
                <w:rFonts w:ascii="Marianne" w:hAnsi="Marianne"/>
                <w:sz w:val="20"/>
                <w:szCs w:val="18"/>
              </w:rPr>
            </w:pPr>
            <w:bookmarkStart w:id="1" w:name="_Hlk193711677"/>
            <w:r w:rsidRPr="48E2AB08">
              <w:rPr>
                <w:rFonts w:ascii="Marianne" w:hAnsi="Marianne" w:cs="Arial"/>
                <w:sz w:val="20"/>
              </w:rPr>
              <w:t>Période initiale 18 mois</w:t>
            </w:r>
          </w:p>
        </w:tc>
        <w:tc>
          <w:tcPr>
            <w:tcW w:w="3468" w:type="dxa"/>
          </w:tcPr>
          <w:p w14:paraId="7F76AD2D" w14:textId="77777777" w:rsidR="00467BB0" w:rsidRDefault="00467BB0" w:rsidP="005A3676">
            <w:pPr>
              <w:jc w:val="center"/>
              <w:rPr>
                <w:rFonts w:ascii="Marianne" w:hAnsi="Marianne" w:cs="Arial"/>
                <w:sz w:val="20"/>
              </w:rPr>
            </w:pPr>
            <w:r w:rsidRPr="48E2AB08">
              <w:rPr>
                <w:rFonts w:ascii="Marianne" w:hAnsi="Marianne" w:cs="Arial"/>
                <w:sz w:val="20"/>
              </w:rPr>
              <w:t>125 000 € HT</w:t>
            </w:r>
          </w:p>
        </w:tc>
        <w:tc>
          <w:tcPr>
            <w:tcW w:w="2977" w:type="dxa"/>
          </w:tcPr>
          <w:p w14:paraId="06DE84BF" w14:textId="77777777" w:rsidR="00467BB0" w:rsidRDefault="00467BB0" w:rsidP="005A3676">
            <w:pPr>
              <w:jc w:val="center"/>
              <w:rPr>
                <w:rFonts w:ascii="Marianne" w:hAnsi="Marianne" w:cs="Arial"/>
                <w:sz w:val="20"/>
              </w:rPr>
            </w:pPr>
            <w:r w:rsidRPr="48E2AB08">
              <w:rPr>
                <w:rFonts w:ascii="Marianne" w:hAnsi="Marianne" w:cs="Arial"/>
                <w:sz w:val="20"/>
              </w:rPr>
              <w:t>150 000 €TTC</w:t>
            </w:r>
          </w:p>
        </w:tc>
      </w:tr>
      <w:tr w:rsidR="00467BB0" w14:paraId="034C3507" w14:textId="77777777" w:rsidTr="005A3676">
        <w:trPr>
          <w:trHeight w:val="656"/>
        </w:trPr>
        <w:tc>
          <w:tcPr>
            <w:tcW w:w="2486" w:type="dxa"/>
          </w:tcPr>
          <w:p w14:paraId="44A5D106" w14:textId="77777777" w:rsidR="00467BB0" w:rsidRPr="00A3039F" w:rsidRDefault="00467BB0" w:rsidP="005A3676">
            <w:pPr>
              <w:rPr>
                <w:rFonts w:ascii="Marianne" w:hAnsi="Marianne"/>
                <w:sz w:val="20"/>
                <w:szCs w:val="18"/>
              </w:rPr>
            </w:pPr>
            <w:r>
              <w:rPr>
                <w:rFonts w:ascii="Marianne" w:hAnsi="Marianne"/>
                <w:sz w:val="20"/>
                <w:szCs w:val="18"/>
              </w:rPr>
              <w:t>Période n°2</w:t>
            </w:r>
          </w:p>
        </w:tc>
        <w:tc>
          <w:tcPr>
            <w:tcW w:w="3468" w:type="dxa"/>
          </w:tcPr>
          <w:p w14:paraId="2850B676" w14:textId="77777777" w:rsidR="00467BB0" w:rsidRPr="00A3039F" w:rsidRDefault="00467BB0" w:rsidP="005A3676">
            <w:pPr>
              <w:jc w:val="center"/>
              <w:rPr>
                <w:rFonts w:ascii="Marianne" w:hAnsi="Marianne" w:cs="Arial"/>
                <w:sz w:val="20"/>
              </w:rPr>
            </w:pPr>
            <w:r w:rsidRPr="48E2AB08">
              <w:rPr>
                <w:rFonts w:ascii="Marianne" w:hAnsi="Marianne" w:cs="Arial"/>
                <w:sz w:val="20"/>
              </w:rPr>
              <w:t>91 667 € HT</w:t>
            </w:r>
          </w:p>
        </w:tc>
        <w:tc>
          <w:tcPr>
            <w:tcW w:w="2977" w:type="dxa"/>
          </w:tcPr>
          <w:p w14:paraId="3B749A32" w14:textId="77777777" w:rsidR="00467BB0" w:rsidRPr="00A3039F" w:rsidRDefault="00467BB0" w:rsidP="005A3676">
            <w:pPr>
              <w:jc w:val="center"/>
              <w:rPr>
                <w:rFonts w:ascii="Marianne" w:hAnsi="Marianne" w:cs="Arial"/>
                <w:sz w:val="20"/>
              </w:rPr>
            </w:pPr>
            <w:r w:rsidRPr="48E2AB08">
              <w:rPr>
                <w:rFonts w:ascii="Marianne" w:hAnsi="Marianne" w:cs="Arial"/>
                <w:sz w:val="20"/>
              </w:rPr>
              <w:t>110 000 €TTC</w:t>
            </w:r>
          </w:p>
        </w:tc>
      </w:tr>
      <w:tr w:rsidR="00467BB0" w14:paraId="1F8A097F" w14:textId="77777777" w:rsidTr="005A3676">
        <w:trPr>
          <w:trHeight w:val="814"/>
        </w:trPr>
        <w:tc>
          <w:tcPr>
            <w:tcW w:w="2486" w:type="dxa"/>
          </w:tcPr>
          <w:p w14:paraId="1D9AFE40" w14:textId="77777777" w:rsidR="00467BB0" w:rsidRPr="00D94CC1" w:rsidRDefault="00467BB0" w:rsidP="005A3676">
            <w:pPr>
              <w:rPr>
                <w:rFonts w:ascii="Marianne" w:hAnsi="Marianne"/>
                <w:sz w:val="20"/>
                <w:szCs w:val="18"/>
                <w:highlight w:val="yellow"/>
              </w:rPr>
            </w:pPr>
            <w:r w:rsidRPr="00570346">
              <w:rPr>
                <w:rFonts w:ascii="Marianne" w:hAnsi="Marianne"/>
                <w:sz w:val="20"/>
              </w:rPr>
              <w:t>Montant total (reconduction comprise) du lot 1</w:t>
            </w:r>
          </w:p>
        </w:tc>
        <w:tc>
          <w:tcPr>
            <w:tcW w:w="3468" w:type="dxa"/>
          </w:tcPr>
          <w:p w14:paraId="5E189346" w14:textId="77777777" w:rsidR="00467BB0" w:rsidRPr="00D94CC1" w:rsidRDefault="00467BB0" w:rsidP="005A3676">
            <w:pPr>
              <w:jc w:val="center"/>
              <w:rPr>
                <w:rFonts w:ascii="Marianne" w:hAnsi="Marianne" w:cs="Arial"/>
                <w:sz w:val="20"/>
                <w:highlight w:val="yellow"/>
              </w:rPr>
            </w:pPr>
            <w:r w:rsidRPr="001E3A06">
              <w:rPr>
                <w:rFonts w:ascii="Marianne" w:hAnsi="Marianne" w:cs="Arial"/>
                <w:sz w:val="20"/>
              </w:rPr>
              <w:t>216 667 € HT</w:t>
            </w:r>
          </w:p>
        </w:tc>
        <w:tc>
          <w:tcPr>
            <w:tcW w:w="2977" w:type="dxa"/>
          </w:tcPr>
          <w:p w14:paraId="6FD6D3D8" w14:textId="77777777" w:rsidR="00467BB0" w:rsidRPr="00D94CC1" w:rsidRDefault="00467BB0" w:rsidP="005A3676">
            <w:pPr>
              <w:jc w:val="center"/>
              <w:rPr>
                <w:rFonts w:ascii="Marianne" w:hAnsi="Marianne" w:cs="Arial"/>
                <w:sz w:val="20"/>
                <w:highlight w:val="yellow"/>
              </w:rPr>
            </w:pPr>
            <w:r w:rsidRPr="001E3A06">
              <w:rPr>
                <w:rFonts w:ascii="Marianne" w:hAnsi="Marianne" w:cs="Arial"/>
                <w:sz w:val="20"/>
              </w:rPr>
              <w:t>260 000,4 € TTC</w:t>
            </w:r>
          </w:p>
        </w:tc>
      </w:tr>
      <w:bookmarkEnd w:id="1"/>
    </w:tbl>
    <w:p w14:paraId="682C49E4" w14:textId="77777777" w:rsidR="00DC54EF" w:rsidRPr="009041F4" w:rsidRDefault="00DC54EF" w:rsidP="009041F4">
      <w:pPr>
        <w:pStyle w:val="fcasegauche"/>
        <w:spacing w:after="0" w:line="276" w:lineRule="auto"/>
        <w:ind w:left="851" w:firstLine="0"/>
        <w:rPr>
          <w:rFonts w:ascii="Marianne" w:hAnsi="Marianne" w:cs="Arial"/>
        </w:rPr>
      </w:pPr>
    </w:p>
    <w:tbl>
      <w:tblPr>
        <w:tblW w:w="9639" w:type="dxa"/>
        <w:tblLayout w:type="fixed"/>
        <w:tblCellMar>
          <w:left w:w="71" w:type="dxa"/>
          <w:right w:w="71" w:type="dxa"/>
        </w:tblCellMar>
        <w:tblLook w:val="0000" w:firstRow="0" w:lastRow="0" w:firstColumn="0" w:lastColumn="0" w:noHBand="0" w:noVBand="0"/>
      </w:tblPr>
      <w:tblGrid>
        <w:gridCol w:w="9639"/>
      </w:tblGrid>
      <w:tr w:rsidR="008949E3" w:rsidRPr="009041F4" w14:paraId="4733BCE0" w14:textId="77777777" w:rsidTr="00467BB0">
        <w:trPr>
          <w:trHeight w:val="53"/>
        </w:trPr>
        <w:tc>
          <w:tcPr>
            <w:tcW w:w="9639" w:type="dxa"/>
            <w:shd w:val="clear" w:color="auto" w:fill="D9D9D9" w:themeFill="background1" w:themeFillShade="D9"/>
          </w:tcPr>
          <w:p w14:paraId="7BA6C07F" w14:textId="07045F53" w:rsidR="00DC54EF" w:rsidRPr="009041F4" w:rsidRDefault="009932BA" w:rsidP="000E289D">
            <w:pPr>
              <w:pStyle w:val="Titre1"/>
              <w:spacing w:line="276" w:lineRule="auto"/>
            </w:pPr>
            <w:r w:rsidRPr="009041F4">
              <w:lastRenderedPageBreak/>
              <w:br w:type="page"/>
            </w:r>
            <w:r w:rsidR="006D653A" w:rsidRPr="009041F4">
              <w:t xml:space="preserve">Engagement du </w:t>
            </w:r>
            <w:r w:rsidR="00087238" w:rsidRPr="009041F4">
              <w:t>titulaire</w:t>
            </w:r>
            <w:r w:rsidR="008949E3" w:rsidRPr="009041F4">
              <w:t>.</w:t>
            </w:r>
          </w:p>
        </w:tc>
      </w:tr>
    </w:tbl>
    <w:p w14:paraId="26E1B737" w14:textId="77777777" w:rsidR="00BC17C2" w:rsidRPr="009041F4" w:rsidRDefault="00BC17C2" w:rsidP="009041F4">
      <w:pPr>
        <w:spacing w:line="276" w:lineRule="auto"/>
        <w:rPr>
          <w:rFonts w:ascii="Marianne" w:hAnsi="Marianne"/>
          <w:sz w:val="20"/>
        </w:rPr>
      </w:pPr>
    </w:p>
    <w:p w14:paraId="3C3E8AA7" w14:textId="4B64B345" w:rsidR="00841506" w:rsidRPr="00C05DB5" w:rsidRDefault="00841506" w:rsidP="009041F4">
      <w:pPr>
        <w:pStyle w:val="Paragraphedeliste"/>
        <w:numPr>
          <w:ilvl w:val="1"/>
          <w:numId w:val="20"/>
        </w:numPr>
        <w:spacing w:line="276" w:lineRule="auto"/>
        <w:rPr>
          <w:rFonts w:ascii="Marianne" w:hAnsi="Marianne" w:cs="Arial"/>
          <w:b/>
          <w:bCs/>
          <w:sz w:val="20"/>
        </w:rPr>
      </w:pPr>
      <w:r w:rsidRPr="00C05DB5">
        <w:rPr>
          <w:rFonts w:ascii="Marianne" w:hAnsi="Marianne" w:cs="Arial"/>
          <w:b/>
          <w:bCs/>
          <w:sz w:val="20"/>
        </w:rPr>
        <w:t xml:space="preserve">Identification du </w:t>
      </w:r>
      <w:r w:rsidR="00087238" w:rsidRPr="00C05DB5">
        <w:rPr>
          <w:rFonts w:ascii="Marianne" w:hAnsi="Marianne" w:cs="Arial"/>
          <w:b/>
          <w:bCs/>
          <w:sz w:val="20"/>
        </w:rPr>
        <w:t>titulaire</w:t>
      </w:r>
      <w:r w:rsidRPr="00C05DB5">
        <w:rPr>
          <w:rFonts w:ascii="Calibri" w:hAnsi="Calibri" w:cs="Calibri"/>
          <w:b/>
          <w:bCs/>
          <w:sz w:val="20"/>
        </w:rPr>
        <w:t> </w:t>
      </w:r>
      <w:r w:rsidRPr="00C05DB5">
        <w:rPr>
          <w:rFonts w:ascii="Marianne" w:hAnsi="Marianne" w:cs="Arial"/>
          <w:b/>
          <w:bCs/>
          <w:sz w:val="20"/>
        </w:rPr>
        <w:t>:</w:t>
      </w:r>
    </w:p>
    <w:p w14:paraId="611EC339" w14:textId="042A32C3" w:rsidR="009041F4" w:rsidRPr="000E289D" w:rsidRDefault="009041F4" w:rsidP="009041F4">
      <w:pPr>
        <w:pStyle w:val="Paragraphedeliste"/>
        <w:numPr>
          <w:ilvl w:val="2"/>
          <w:numId w:val="20"/>
        </w:numPr>
        <w:spacing w:line="276" w:lineRule="auto"/>
        <w:rPr>
          <w:rFonts w:ascii="Marianne" w:hAnsi="Marianne" w:cs="Arial"/>
          <w:sz w:val="20"/>
        </w:rPr>
      </w:pPr>
      <w:r>
        <w:rPr>
          <w:rFonts w:ascii="Marianne" w:hAnsi="Marianne" w:cs="Arial"/>
          <w:sz w:val="20"/>
        </w:rPr>
        <w:t>Titulaire unique ou mandataire du groupement en cas de co-traitance</w:t>
      </w:r>
    </w:p>
    <w:p w14:paraId="5D679DCC" w14:textId="2B2FAA9B" w:rsidR="000F0580" w:rsidRPr="009041F4" w:rsidRDefault="000F0580" w:rsidP="009041F4">
      <w:pPr>
        <w:spacing w:line="276" w:lineRule="auto"/>
        <w:ind w:left="851"/>
        <w:rPr>
          <w:rFonts w:ascii="Marianne" w:hAnsi="Marianne" w:cs="Arial"/>
          <w:sz w:val="20"/>
        </w:rPr>
      </w:pPr>
    </w:p>
    <w:tbl>
      <w:tblPr>
        <w:tblW w:w="962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684"/>
        <w:gridCol w:w="5103"/>
        <w:gridCol w:w="1842"/>
      </w:tblGrid>
      <w:tr w:rsidR="00F31AC8" w:rsidRPr="009041F4" w14:paraId="77431233" w14:textId="77777777" w:rsidTr="000E289D">
        <w:tc>
          <w:tcPr>
            <w:tcW w:w="2684" w:type="dxa"/>
            <w:shd w:val="clear" w:color="auto" w:fill="auto"/>
            <w:vAlign w:val="center"/>
          </w:tcPr>
          <w:p w14:paraId="76B01A59" w14:textId="58FB81CF"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b/>
                <w:bCs/>
                <w:color w:val="000000"/>
                <w:sz w:val="20"/>
              </w:rPr>
              <w:t>Raison sociale</w:t>
            </w:r>
            <w:r w:rsidR="00F31AC8" w:rsidRPr="000E289D">
              <w:rPr>
                <w:rFonts w:ascii="Calibri" w:hAnsi="Calibri" w:cs="Calibri"/>
                <w:b/>
                <w:bCs/>
                <w:color w:val="000000"/>
                <w:sz w:val="20"/>
              </w:rPr>
              <w:t> </w:t>
            </w:r>
            <w:r w:rsidR="00F31AC8" w:rsidRPr="000E289D">
              <w:rPr>
                <w:rFonts w:ascii="Marianne" w:hAnsi="Marianne"/>
                <w:b/>
                <w:bCs/>
                <w:color w:val="000000"/>
                <w:sz w:val="20"/>
              </w:rPr>
              <w:t>:</w:t>
            </w:r>
          </w:p>
        </w:tc>
        <w:tc>
          <w:tcPr>
            <w:tcW w:w="6945" w:type="dxa"/>
            <w:gridSpan w:val="2"/>
            <w:shd w:val="clear" w:color="auto" w:fill="auto"/>
            <w:vAlign w:val="center"/>
          </w:tcPr>
          <w:p w14:paraId="5CEFD173"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42C8A29A" w14:textId="77777777" w:rsidTr="000E289D">
        <w:tc>
          <w:tcPr>
            <w:tcW w:w="2684" w:type="dxa"/>
            <w:shd w:val="clear" w:color="auto" w:fill="auto"/>
            <w:vAlign w:val="center"/>
          </w:tcPr>
          <w:p w14:paraId="631E1E2B" w14:textId="4BA1D134"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Siret*</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vAlign w:val="center"/>
          </w:tcPr>
          <w:p w14:paraId="15784A57"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15B2788B" w14:textId="77777777" w:rsidTr="000E289D">
        <w:tc>
          <w:tcPr>
            <w:tcW w:w="2684" w:type="dxa"/>
            <w:shd w:val="clear" w:color="auto" w:fill="auto"/>
            <w:vAlign w:val="center"/>
          </w:tcPr>
          <w:p w14:paraId="2612D439" w14:textId="76BCE3A1"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Représenté par**</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vAlign w:val="center"/>
          </w:tcPr>
          <w:p w14:paraId="3B646639"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2D63E8A2" w14:textId="77777777" w:rsidTr="000E289D">
        <w:tc>
          <w:tcPr>
            <w:tcW w:w="2684" w:type="dxa"/>
            <w:shd w:val="clear" w:color="auto" w:fill="auto"/>
          </w:tcPr>
          <w:p w14:paraId="7AC72C2F" w14:textId="5E27815B"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Adresse</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tcPr>
          <w:p w14:paraId="45F6F00C"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53D6548D" w14:textId="77777777" w:rsidTr="000E289D">
        <w:tc>
          <w:tcPr>
            <w:tcW w:w="2684" w:type="dxa"/>
            <w:shd w:val="clear" w:color="auto" w:fill="auto"/>
            <w:vAlign w:val="center"/>
          </w:tcPr>
          <w:p w14:paraId="6CE05462" w14:textId="3D430701"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Téléphone</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vAlign w:val="center"/>
          </w:tcPr>
          <w:p w14:paraId="75122304"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F31AC8" w:rsidRPr="009041F4" w14:paraId="5C9EC351" w14:textId="77777777" w:rsidTr="000E289D">
        <w:tc>
          <w:tcPr>
            <w:tcW w:w="2684" w:type="dxa"/>
            <w:shd w:val="clear" w:color="auto" w:fill="auto"/>
            <w:vAlign w:val="center"/>
          </w:tcPr>
          <w:p w14:paraId="6076880D" w14:textId="2C4873AD"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Courriel</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6945" w:type="dxa"/>
            <w:gridSpan w:val="2"/>
            <w:shd w:val="clear" w:color="auto" w:fill="auto"/>
            <w:vAlign w:val="center"/>
          </w:tcPr>
          <w:p w14:paraId="3E4E4AF7" w14:textId="77777777" w:rsidR="00F31AC8" w:rsidRPr="000E289D" w:rsidRDefault="00F31AC8" w:rsidP="009041F4">
            <w:pPr>
              <w:widowControl w:val="0"/>
              <w:autoSpaceDE w:val="0"/>
              <w:autoSpaceDN w:val="0"/>
              <w:adjustRightInd w:val="0"/>
              <w:spacing w:before="40" w:after="40" w:line="276" w:lineRule="auto"/>
              <w:ind w:left="119" w:right="87"/>
              <w:rPr>
                <w:rFonts w:ascii="Marianne" w:hAnsi="Marianne"/>
                <w:sz w:val="20"/>
              </w:rPr>
            </w:pPr>
            <w:r w:rsidRPr="000E289D">
              <w:rPr>
                <w:rFonts w:ascii="Marianne" w:hAnsi="Marianne"/>
                <w:color w:val="000000"/>
                <w:sz w:val="20"/>
              </w:rPr>
              <w:t xml:space="preserve"> </w:t>
            </w:r>
          </w:p>
        </w:tc>
      </w:tr>
      <w:tr w:rsidR="000F0580" w:rsidRPr="009041F4" w14:paraId="1BE1E53B" w14:textId="77777777" w:rsidTr="009041F4">
        <w:trPr>
          <w:trHeight w:val="953"/>
        </w:trPr>
        <w:tc>
          <w:tcPr>
            <w:tcW w:w="2684" w:type="dxa"/>
            <w:shd w:val="clear" w:color="auto" w:fill="auto"/>
            <w:vAlign w:val="center"/>
          </w:tcPr>
          <w:p w14:paraId="51B7CF3E" w14:textId="452BAFFC" w:rsidR="000F0580"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Agissant en tant que</w:t>
            </w:r>
            <w:r w:rsidR="000F0580" w:rsidRPr="000E289D">
              <w:rPr>
                <w:rFonts w:ascii="Calibri" w:hAnsi="Calibri" w:cs="Calibri"/>
                <w:color w:val="000000"/>
                <w:sz w:val="20"/>
              </w:rPr>
              <w:t> </w:t>
            </w:r>
            <w:r w:rsidR="000F0580" w:rsidRPr="000E289D">
              <w:rPr>
                <w:rFonts w:ascii="Marianne" w:hAnsi="Marianne"/>
                <w:color w:val="000000"/>
                <w:sz w:val="20"/>
              </w:rPr>
              <w:t>:</w:t>
            </w:r>
          </w:p>
        </w:tc>
        <w:tc>
          <w:tcPr>
            <w:tcW w:w="5103" w:type="dxa"/>
            <w:shd w:val="clear" w:color="auto" w:fill="auto"/>
            <w:vAlign w:val="center"/>
          </w:tcPr>
          <w:p w14:paraId="13966F0B" w14:textId="207FD550" w:rsidR="000F0580" w:rsidRPr="000E289D" w:rsidRDefault="00F6048B" w:rsidP="009041F4">
            <w:pPr>
              <w:widowControl w:val="0"/>
              <w:autoSpaceDE w:val="0"/>
              <w:autoSpaceDN w:val="0"/>
              <w:adjustRightInd w:val="0"/>
              <w:spacing w:before="40" w:after="40" w:line="276" w:lineRule="auto"/>
              <w:ind w:left="119" w:right="83"/>
              <w:rPr>
                <w:rFonts w:ascii="Marianne" w:hAnsi="Marianne"/>
                <w:i/>
                <w:iCs/>
                <w:color w:val="000000"/>
                <w:sz w:val="20"/>
              </w:rPr>
            </w:pPr>
            <w:r w:rsidRPr="00F6048B">
              <w:rPr>
                <w:rFonts w:ascii="Marianne" w:hAnsi="Marianne"/>
                <w:i/>
                <w:iCs/>
                <w:color w:val="000000"/>
                <w:sz w:val="20"/>
              </w:rPr>
              <w:t>Titulaire (1) - mandataire du groupement solidaire (2)</w:t>
            </w:r>
          </w:p>
          <w:p w14:paraId="0D2EB398" w14:textId="77777777" w:rsidR="000F0580" w:rsidRPr="000E289D" w:rsidRDefault="000F0580" w:rsidP="009041F4">
            <w:pPr>
              <w:widowControl w:val="0"/>
              <w:autoSpaceDE w:val="0"/>
              <w:autoSpaceDN w:val="0"/>
              <w:adjustRightInd w:val="0"/>
              <w:spacing w:after="40" w:line="276" w:lineRule="auto"/>
              <w:ind w:left="119" w:right="83"/>
              <w:rPr>
                <w:rFonts w:ascii="Marianne" w:hAnsi="Marianne"/>
                <w:i/>
                <w:iCs/>
                <w:color w:val="000000"/>
                <w:sz w:val="20"/>
              </w:rPr>
            </w:pPr>
            <w:r w:rsidRPr="000E289D">
              <w:rPr>
                <w:rFonts w:ascii="Marianne" w:hAnsi="Marianne"/>
                <w:i/>
                <w:iCs/>
                <w:color w:val="000000"/>
                <w:sz w:val="20"/>
              </w:rPr>
              <w:t>Mandataire du groupement conjoint (3)</w:t>
            </w:r>
          </w:p>
          <w:p w14:paraId="53AC8358" w14:textId="77777777" w:rsidR="000F0580" w:rsidRPr="000E289D" w:rsidRDefault="000F0580" w:rsidP="009041F4">
            <w:pPr>
              <w:widowControl w:val="0"/>
              <w:autoSpaceDE w:val="0"/>
              <w:autoSpaceDN w:val="0"/>
              <w:adjustRightInd w:val="0"/>
              <w:spacing w:after="40" w:line="276" w:lineRule="auto"/>
              <w:ind w:left="119" w:right="83"/>
              <w:rPr>
                <w:rFonts w:ascii="Marianne" w:hAnsi="Marianne"/>
                <w:sz w:val="20"/>
              </w:rPr>
            </w:pPr>
            <w:r w:rsidRPr="000E289D">
              <w:rPr>
                <w:rFonts w:ascii="Marianne" w:hAnsi="Marianne"/>
                <w:i/>
                <w:iCs/>
                <w:color w:val="000000"/>
                <w:sz w:val="20"/>
              </w:rPr>
              <w:t>Mandataire solidaire du groupement conjoint (4)</w:t>
            </w:r>
          </w:p>
        </w:tc>
        <w:tc>
          <w:tcPr>
            <w:tcW w:w="1842" w:type="dxa"/>
            <w:shd w:val="clear" w:color="auto" w:fill="auto"/>
            <w:vAlign w:val="center"/>
          </w:tcPr>
          <w:p w14:paraId="1C37987E" w14:textId="77777777" w:rsidR="000F0580" w:rsidRPr="000E289D" w:rsidRDefault="000F0580" w:rsidP="009041F4">
            <w:pPr>
              <w:widowControl w:val="0"/>
              <w:autoSpaceDE w:val="0"/>
              <w:autoSpaceDN w:val="0"/>
              <w:adjustRightInd w:val="0"/>
              <w:spacing w:before="40" w:after="40" w:line="276" w:lineRule="auto"/>
              <w:ind w:left="113" w:right="87"/>
              <w:jc w:val="center"/>
              <w:rPr>
                <w:rFonts w:ascii="Marianne" w:hAnsi="Marianne"/>
                <w:sz w:val="20"/>
              </w:rPr>
            </w:pPr>
            <w:r w:rsidRPr="000E289D">
              <w:rPr>
                <w:rFonts w:ascii="Marianne" w:hAnsi="Marianne"/>
                <w:color w:val="000000"/>
                <w:sz w:val="20"/>
              </w:rPr>
              <w:t xml:space="preserve"> </w:t>
            </w:r>
          </w:p>
        </w:tc>
      </w:tr>
      <w:tr w:rsidR="00F31AC8" w:rsidRPr="009041F4" w14:paraId="0B9A18FC" w14:textId="77777777" w:rsidTr="000E289D">
        <w:tc>
          <w:tcPr>
            <w:tcW w:w="2684" w:type="dxa"/>
            <w:shd w:val="clear" w:color="auto" w:fill="auto"/>
            <w:vAlign w:val="center"/>
          </w:tcPr>
          <w:p w14:paraId="41759B51" w14:textId="14BB290D" w:rsidR="00F31AC8" w:rsidRPr="000E289D" w:rsidRDefault="00F6048B" w:rsidP="009041F4">
            <w:pPr>
              <w:widowControl w:val="0"/>
              <w:autoSpaceDE w:val="0"/>
              <w:autoSpaceDN w:val="0"/>
              <w:adjustRightInd w:val="0"/>
              <w:spacing w:before="40" w:after="40" w:line="276" w:lineRule="auto"/>
              <w:ind w:left="108" w:right="97"/>
              <w:jc w:val="right"/>
              <w:rPr>
                <w:rFonts w:ascii="Marianne" w:hAnsi="Marianne"/>
                <w:sz w:val="20"/>
              </w:rPr>
            </w:pPr>
            <w:r w:rsidRPr="00F6048B">
              <w:rPr>
                <w:rFonts w:ascii="Marianne" w:hAnsi="Marianne"/>
                <w:color w:val="000000"/>
                <w:sz w:val="20"/>
              </w:rPr>
              <w:t>A le statut de pme</w:t>
            </w:r>
            <w:r w:rsidR="00F31AC8" w:rsidRPr="000E289D">
              <w:rPr>
                <w:rFonts w:ascii="Calibri" w:hAnsi="Calibri" w:cs="Calibri"/>
                <w:color w:val="000000"/>
                <w:sz w:val="20"/>
              </w:rPr>
              <w:t> </w:t>
            </w:r>
            <w:r w:rsidR="00F31AC8" w:rsidRPr="000E289D">
              <w:rPr>
                <w:rFonts w:ascii="Marianne" w:hAnsi="Marianne"/>
                <w:color w:val="000000"/>
                <w:sz w:val="20"/>
              </w:rPr>
              <w:t>:</w:t>
            </w:r>
          </w:p>
        </w:tc>
        <w:tc>
          <w:tcPr>
            <w:tcW w:w="5103" w:type="dxa"/>
            <w:shd w:val="clear" w:color="auto" w:fill="auto"/>
            <w:vAlign w:val="center"/>
          </w:tcPr>
          <w:p w14:paraId="57D444EC" w14:textId="28AA4509" w:rsidR="00F31AC8" w:rsidRPr="000E289D" w:rsidRDefault="00F6048B" w:rsidP="009041F4">
            <w:pPr>
              <w:widowControl w:val="0"/>
              <w:autoSpaceDE w:val="0"/>
              <w:autoSpaceDN w:val="0"/>
              <w:adjustRightInd w:val="0"/>
              <w:spacing w:before="40" w:after="40" w:line="276" w:lineRule="auto"/>
              <w:ind w:left="119" w:right="83"/>
              <w:rPr>
                <w:rFonts w:ascii="Marianne" w:hAnsi="Marianne"/>
                <w:sz w:val="20"/>
              </w:rPr>
            </w:pPr>
            <w:r w:rsidRPr="00F6048B">
              <w:rPr>
                <w:rFonts w:ascii="Marianne" w:hAnsi="Marianne"/>
                <w:i/>
                <w:iCs/>
                <w:color w:val="000000"/>
                <w:sz w:val="20"/>
              </w:rPr>
              <w:t>Oui - non</w:t>
            </w:r>
          </w:p>
        </w:tc>
        <w:tc>
          <w:tcPr>
            <w:tcW w:w="1842" w:type="dxa"/>
            <w:shd w:val="clear" w:color="auto" w:fill="auto"/>
            <w:vAlign w:val="center"/>
          </w:tcPr>
          <w:p w14:paraId="0564EB0E" w14:textId="77777777" w:rsidR="00F31AC8" w:rsidRPr="000E289D" w:rsidRDefault="00F31AC8" w:rsidP="009041F4">
            <w:pPr>
              <w:widowControl w:val="0"/>
              <w:autoSpaceDE w:val="0"/>
              <w:autoSpaceDN w:val="0"/>
              <w:adjustRightInd w:val="0"/>
              <w:spacing w:before="40" w:after="40" w:line="276" w:lineRule="auto"/>
              <w:ind w:left="119" w:right="83"/>
              <w:rPr>
                <w:rFonts w:ascii="Marianne" w:hAnsi="Marianne"/>
                <w:sz w:val="20"/>
              </w:rPr>
            </w:pPr>
          </w:p>
        </w:tc>
      </w:tr>
    </w:tbl>
    <w:p w14:paraId="27EBA21F" w14:textId="11085679" w:rsidR="00841506" w:rsidRPr="000E289D" w:rsidRDefault="00F31AC8" w:rsidP="009041F4">
      <w:pPr>
        <w:tabs>
          <w:tab w:val="left" w:pos="4170"/>
        </w:tabs>
        <w:spacing w:line="276" w:lineRule="auto"/>
        <w:rPr>
          <w:rFonts w:ascii="Marianne" w:hAnsi="Marianne"/>
          <w:i/>
          <w:iCs/>
          <w:color w:val="000000"/>
          <w:sz w:val="18"/>
          <w:szCs w:val="18"/>
        </w:rPr>
      </w:pPr>
      <w:r w:rsidRPr="000E289D">
        <w:rPr>
          <w:rFonts w:ascii="Marianne" w:hAnsi="Marianne"/>
          <w:i/>
          <w:iCs/>
          <w:color w:val="000000"/>
          <w:sz w:val="18"/>
          <w:szCs w:val="18"/>
        </w:rPr>
        <w:t>* Ou n° de TVA intracommunautaire pour les fournisseurs issus de l’UE ou autre identifiant économique équivalent pour les pays hors UE.</w:t>
      </w:r>
    </w:p>
    <w:p w14:paraId="764F7B43" w14:textId="77777777" w:rsidR="009041F4" w:rsidRPr="009041F4" w:rsidRDefault="00F31AC8" w:rsidP="009041F4">
      <w:pPr>
        <w:keepLines/>
        <w:widowControl w:val="0"/>
        <w:tabs>
          <w:tab w:val="left" w:pos="392"/>
        </w:tabs>
        <w:autoSpaceDE w:val="0"/>
        <w:autoSpaceDN w:val="0"/>
        <w:adjustRightInd w:val="0"/>
        <w:spacing w:line="276" w:lineRule="auto"/>
        <w:ind w:right="111"/>
        <w:rPr>
          <w:rFonts w:ascii="Marianne" w:hAnsi="Marianne"/>
          <w:i/>
          <w:iCs/>
          <w:color w:val="000000"/>
          <w:sz w:val="18"/>
          <w:szCs w:val="18"/>
        </w:rPr>
        <w:sectPr w:rsidR="009041F4" w:rsidRPr="009041F4" w:rsidSect="00467BB0">
          <w:headerReference w:type="first" r:id="rId11"/>
          <w:footerReference w:type="first" r:id="rId12"/>
          <w:pgSz w:w="11907" w:h="16840" w:code="9"/>
          <w:pgMar w:top="3544" w:right="1134" w:bottom="1134" w:left="1134" w:header="426" w:footer="710" w:gutter="0"/>
          <w:cols w:space="720"/>
          <w:titlePg/>
          <w:docGrid w:linePitch="299"/>
        </w:sectPr>
      </w:pPr>
      <w:r w:rsidRPr="000E289D">
        <w:rPr>
          <w:rFonts w:ascii="Marianne" w:hAnsi="Marianne"/>
          <w:i/>
          <w:iCs/>
          <w:color w:val="000000"/>
          <w:sz w:val="18"/>
          <w:szCs w:val="18"/>
        </w:rPr>
        <w:t>** Prénom, nom et fonction.</w:t>
      </w:r>
    </w:p>
    <w:p w14:paraId="12EA898F" w14:textId="77777777" w:rsidR="00F31AC8" w:rsidRDefault="00F31AC8" w:rsidP="009041F4">
      <w:pPr>
        <w:keepLines/>
        <w:widowControl w:val="0"/>
        <w:tabs>
          <w:tab w:val="left" w:pos="392"/>
        </w:tabs>
        <w:autoSpaceDE w:val="0"/>
        <w:autoSpaceDN w:val="0"/>
        <w:adjustRightInd w:val="0"/>
        <w:spacing w:line="276" w:lineRule="auto"/>
        <w:ind w:right="111"/>
        <w:rPr>
          <w:rFonts w:ascii="Marianne" w:hAnsi="Marianne"/>
          <w:i/>
          <w:iCs/>
          <w:sz w:val="20"/>
        </w:rPr>
      </w:pPr>
    </w:p>
    <w:p w14:paraId="67D4BEA5" w14:textId="77777777" w:rsidR="009041F4" w:rsidRPr="000E289D" w:rsidRDefault="009041F4" w:rsidP="000E289D">
      <w:pPr>
        <w:keepLines/>
        <w:widowControl w:val="0"/>
        <w:tabs>
          <w:tab w:val="left" w:pos="392"/>
        </w:tabs>
        <w:autoSpaceDE w:val="0"/>
        <w:autoSpaceDN w:val="0"/>
        <w:adjustRightInd w:val="0"/>
        <w:spacing w:line="276" w:lineRule="auto"/>
        <w:ind w:right="111"/>
        <w:rPr>
          <w:rFonts w:ascii="Marianne" w:hAnsi="Marianne"/>
          <w:i/>
          <w:iCs/>
          <w:sz w:val="20"/>
        </w:rPr>
      </w:pPr>
    </w:p>
    <w:p w14:paraId="4AF7C5A4" w14:textId="77777777" w:rsidR="00841506" w:rsidRPr="009041F4" w:rsidRDefault="00841506" w:rsidP="009041F4">
      <w:pPr>
        <w:spacing w:line="276" w:lineRule="auto"/>
        <w:rPr>
          <w:rFonts w:ascii="Marianne" w:hAnsi="Marianne" w:cs="Arial"/>
          <w:sz w:val="20"/>
        </w:rPr>
      </w:pPr>
    </w:p>
    <w:p w14:paraId="3A766D71" w14:textId="74D7EF2F" w:rsidR="00C05DB5" w:rsidRPr="00C05DB5" w:rsidRDefault="00F31AC8" w:rsidP="00C05DB5">
      <w:pPr>
        <w:pStyle w:val="Paragraphedeliste"/>
        <w:keepNext/>
        <w:numPr>
          <w:ilvl w:val="2"/>
          <w:numId w:val="20"/>
        </w:numPr>
        <w:spacing w:line="276" w:lineRule="auto"/>
        <w:rPr>
          <w:rFonts w:ascii="Marianne" w:hAnsi="Marianne" w:cs="Arial"/>
          <w:sz w:val="20"/>
        </w:rPr>
      </w:pPr>
      <w:r w:rsidRPr="000E289D">
        <w:rPr>
          <w:rFonts w:ascii="Marianne" w:hAnsi="Marianne" w:cs="Arial"/>
          <w:sz w:val="20"/>
        </w:rPr>
        <w:t xml:space="preserve">Identification </w:t>
      </w:r>
      <w:r w:rsidR="00841506" w:rsidRPr="000E289D">
        <w:rPr>
          <w:rFonts w:ascii="Marianne" w:hAnsi="Marianne" w:cs="Arial"/>
          <w:sz w:val="20"/>
        </w:rPr>
        <w:t xml:space="preserve">des membres du groupement </w:t>
      </w:r>
      <w:r w:rsidRPr="000E289D">
        <w:rPr>
          <w:rFonts w:ascii="Marianne" w:hAnsi="Marianne" w:cs="Arial"/>
          <w:sz w:val="20"/>
        </w:rPr>
        <w:t>en cas de cotraitance</w:t>
      </w:r>
      <w:r w:rsidR="009041F4">
        <w:rPr>
          <w:rFonts w:ascii="Calibri" w:hAnsi="Calibri" w:cs="Calibri"/>
          <w:sz w:val="20"/>
        </w:rPr>
        <w:t> </w:t>
      </w:r>
      <w:r w:rsidR="009041F4">
        <w:rPr>
          <w:rFonts w:ascii="Marianne" w:hAnsi="Marianne" w:cs="Arial"/>
          <w:sz w:val="20"/>
        </w:rPr>
        <w:t>:</w:t>
      </w:r>
    </w:p>
    <w:p w14:paraId="618FDB20" w14:textId="77777777" w:rsidR="00C05DB5" w:rsidRDefault="00C05DB5" w:rsidP="00C05DB5">
      <w:pPr>
        <w:pStyle w:val="fcase1ertab"/>
        <w:tabs>
          <w:tab w:val="left" w:pos="851"/>
        </w:tabs>
        <w:spacing w:line="276" w:lineRule="auto"/>
        <w:rPr>
          <w:rFonts w:ascii="Marianne" w:hAnsi="Marianne" w:cs="Arial"/>
        </w:rPr>
      </w:pPr>
    </w:p>
    <w:p w14:paraId="3E82ECF7" w14:textId="10A6441C" w:rsidR="00C05DB5" w:rsidRDefault="00C05DB5" w:rsidP="00C05DB5">
      <w:pPr>
        <w:pStyle w:val="fcase1ertab"/>
        <w:tabs>
          <w:tab w:val="left" w:pos="851"/>
        </w:tabs>
        <w:spacing w:line="276" w:lineRule="auto"/>
        <w:ind w:left="0" w:firstLine="0"/>
        <w:rPr>
          <w:rFonts w:ascii="Marianne" w:hAnsi="Marianne" w:cs="Arial"/>
        </w:rPr>
      </w:pPr>
      <w:r w:rsidRPr="009041F4">
        <w:rPr>
          <w:rFonts w:ascii="Marianne" w:hAnsi="Marianne" w:cs="Arial"/>
        </w:rPr>
        <w:t>Pour l’exécution du marché public, le groupement d’opérateurs économiques</w:t>
      </w:r>
      <w:r>
        <w:rPr>
          <w:rFonts w:ascii="Marianne" w:hAnsi="Marianne" w:cs="Arial"/>
        </w:rPr>
        <w:t xml:space="preserve"> </w:t>
      </w:r>
      <w:r w:rsidRPr="009041F4">
        <w:rPr>
          <w:rFonts w:ascii="Marianne" w:hAnsi="Marianne" w:cs="Arial"/>
        </w:rPr>
        <w:t>est</w:t>
      </w:r>
      <w:r w:rsidRPr="009041F4">
        <w:rPr>
          <w:rFonts w:ascii="Calibri" w:hAnsi="Calibri" w:cs="Calibri"/>
        </w:rPr>
        <w:t> </w:t>
      </w:r>
      <w:r w:rsidRPr="009041F4">
        <w:rPr>
          <w:rFonts w:ascii="Marianne" w:hAnsi="Marianne" w:cs="Arial"/>
        </w:rPr>
        <w:t>:</w:t>
      </w:r>
      <w:r>
        <w:rPr>
          <w:rFonts w:ascii="Marianne" w:hAnsi="Marianne" w:cs="Arial"/>
        </w:rPr>
        <w:t xml:space="preserve"> </w:t>
      </w:r>
      <w:r>
        <w:rPr>
          <w:rFonts w:ascii="Marianne" w:hAnsi="Marianne" w:cs="Arial"/>
        </w:rPr>
        <w:tab/>
        <w:t xml:space="preserve"> </w:t>
      </w:r>
      <w:r w:rsidRPr="009041F4">
        <w:rPr>
          <w:rFonts w:ascii="Marianne" w:hAnsi="Marianne"/>
        </w:rPr>
        <w:fldChar w:fldCharType="begin">
          <w:ffData>
            <w:name w:val=""/>
            <w:enabled/>
            <w:calcOnExit w:val="0"/>
            <w:checkBox>
              <w:size w:val="20"/>
              <w:default w:val="0"/>
            </w:checkBox>
          </w:ffData>
        </w:fldChar>
      </w:r>
      <w:r w:rsidRPr="009041F4">
        <w:rPr>
          <w:rFonts w:ascii="Marianne" w:hAnsi="Marianne"/>
        </w:rPr>
        <w:instrText xml:space="preserve"> FORMCHECKBOX </w:instrText>
      </w:r>
      <w:r w:rsidRPr="009041F4">
        <w:rPr>
          <w:rFonts w:ascii="Marianne" w:hAnsi="Marianne"/>
        </w:rPr>
      </w:r>
      <w:r w:rsidRPr="009041F4">
        <w:rPr>
          <w:rFonts w:ascii="Marianne" w:hAnsi="Marianne"/>
        </w:rPr>
        <w:fldChar w:fldCharType="separate"/>
      </w:r>
      <w:r w:rsidRPr="009041F4">
        <w:rPr>
          <w:rFonts w:ascii="Marianne" w:hAnsi="Marianne"/>
        </w:rPr>
        <w:fldChar w:fldCharType="end"/>
      </w:r>
      <w:r w:rsidRPr="009041F4">
        <w:rPr>
          <w:rFonts w:ascii="Marianne" w:hAnsi="Marianne" w:cs="Arial"/>
          <w:i/>
          <w:iCs/>
        </w:rPr>
        <w:t xml:space="preserve"> </w:t>
      </w:r>
      <w:r w:rsidRPr="009041F4">
        <w:rPr>
          <w:rFonts w:ascii="Marianne" w:hAnsi="Marianne" w:cs="Arial"/>
        </w:rPr>
        <w:t>conjoint</w:t>
      </w:r>
      <w:r w:rsidRPr="009041F4">
        <w:rPr>
          <w:rFonts w:ascii="Marianne" w:hAnsi="Marianne" w:cs="Arial"/>
        </w:rPr>
        <w:tab/>
      </w:r>
      <w:r w:rsidRPr="009041F4">
        <w:rPr>
          <w:rFonts w:ascii="Marianne" w:hAnsi="Marianne" w:cs="Arial"/>
        </w:rPr>
        <w:tab/>
        <w:t>OU</w:t>
      </w:r>
      <w:r w:rsidRPr="009041F4">
        <w:rPr>
          <w:rFonts w:ascii="Marianne" w:hAnsi="Marianne" w:cs="Arial"/>
        </w:rPr>
        <w:tab/>
      </w:r>
      <w:r w:rsidRPr="009041F4">
        <w:rPr>
          <w:rFonts w:ascii="Marianne" w:hAnsi="Marianne" w:cs="Arial"/>
        </w:rPr>
        <w:tab/>
      </w:r>
      <w:r w:rsidRPr="009041F4">
        <w:rPr>
          <w:rFonts w:ascii="Marianne" w:hAnsi="Marianne"/>
        </w:rPr>
        <w:fldChar w:fldCharType="begin">
          <w:ffData>
            <w:name w:val=""/>
            <w:enabled/>
            <w:calcOnExit w:val="0"/>
            <w:checkBox>
              <w:size w:val="20"/>
              <w:default w:val="0"/>
            </w:checkBox>
          </w:ffData>
        </w:fldChar>
      </w:r>
      <w:r w:rsidRPr="009041F4">
        <w:rPr>
          <w:rFonts w:ascii="Marianne" w:hAnsi="Marianne"/>
        </w:rPr>
        <w:instrText xml:space="preserve"> FORMCHECKBOX </w:instrText>
      </w:r>
      <w:r w:rsidRPr="009041F4">
        <w:rPr>
          <w:rFonts w:ascii="Marianne" w:hAnsi="Marianne"/>
        </w:rPr>
      </w:r>
      <w:r w:rsidRPr="009041F4">
        <w:rPr>
          <w:rFonts w:ascii="Marianne" w:hAnsi="Marianne"/>
        </w:rPr>
        <w:fldChar w:fldCharType="separate"/>
      </w:r>
      <w:r w:rsidRPr="009041F4">
        <w:rPr>
          <w:rFonts w:ascii="Marianne" w:hAnsi="Marianne"/>
        </w:rPr>
        <w:fldChar w:fldCharType="end"/>
      </w:r>
      <w:r w:rsidRPr="009041F4">
        <w:rPr>
          <w:rFonts w:ascii="Marianne" w:hAnsi="Marianne" w:cs="Arial"/>
          <w:iCs/>
        </w:rPr>
        <w:t xml:space="preserve"> </w:t>
      </w:r>
      <w:r w:rsidRPr="009041F4">
        <w:rPr>
          <w:rFonts w:ascii="Marianne" w:hAnsi="Marianne" w:cs="Arial"/>
        </w:rPr>
        <w:t>solidaire</w:t>
      </w:r>
    </w:p>
    <w:p w14:paraId="07CAEC1F" w14:textId="77777777" w:rsidR="00210A8C" w:rsidRDefault="00210A8C" w:rsidP="00C05DB5">
      <w:pPr>
        <w:pStyle w:val="fcase1ertab"/>
        <w:tabs>
          <w:tab w:val="left" w:pos="851"/>
        </w:tabs>
        <w:spacing w:line="276" w:lineRule="auto"/>
        <w:ind w:left="0" w:firstLine="0"/>
        <w:rPr>
          <w:rFonts w:ascii="Marianne" w:hAnsi="Marianne" w:cs="Arial"/>
        </w:rPr>
      </w:pPr>
    </w:p>
    <w:p w14:paraId="549AA9B8" w14:textId="77777777" w:rsidR="008900DA" w:rsidRPr="009041F4" w:rsidRDefault="008900DA" w:rsidP="008900DA">
      <w:pPr>
        <w:tabs>
          <w:tab w:val="left" w:pos="426"/>
          <w:tab w:val="left" w:pos="851"/>
        </w:tabs>
        <w:suppressAutoHyphens/>
        <w:spacing w:line="276" w:lineRule="auto"/>
        <w:rPr>
          <w:rFonts w:ascii="Marianne" w:hAnsi="Marianne" w:cs="Arial"/>
          <w:sz w:val="20"/>
          <w:lang w:eastAsia="zh-CN"/>
        </w:rPr>
      </w:pPr>
      <w:r w:rsidRPr="009041F4">
        <w:rPr>
          <w:rFonts w:ascii="Marianne" w:hAnsi="Marianne" w:cs="Arial"/>
          <w:sz w:val="20"/>
          <w:lang w:eastAsia="zh-CN"/>
        </w:rPr>
        <w:t>En cas de groupement conjoint, le mandataire du groupement est</w:t>
      </w:r>
      <w:r w:rsidRPr="009041F4">
        <w:rPr>
          <w:rFonts w:ascii="Calibri" w:hAnsi="Calibri" w:cs="Calibri"/>
          <w:sz w:val="20"/>
          <w:lang w:eastAsia="zh-CN"/>
        </w:rPr>
        <w:t> </w:t>
      </w:r>
      <w:r w:rsidRPr="009041F4">
        <w:rPr>
          <w:rFonts w:ascii="Marianne" w:hAnsi="Marianne" w:cs="Arial"/>
          <w:sz w:val="20"/>
          <w:lang w:eastAsia="zh-CN"/>
        </w:rPr>
        <w:t>:</w:t>
      </w:r>
    </w:p>
    <w:p w14:paraId="4C6DC7B8" w14:textId="77777777" w:rsidR="008900DA" w:rsidRPr="009041F4" w:rsidRDefault="008900DA" w:rsidP="008900DA">
      <w:pPr>
        <w:tabs>
          <w:tab w:val="left" w:pos="851"/>
        </w:tabs>
        <w:suppressAutoHyphens/>
        <w:spacing w:before="120" w:line="276" w:lineRule="auto"/>
        <w:ind w:firstLine="851"/>
        <w:rPr>
          <w:rFonts w:ascii="Marianne" w:hAnsi="Marianne" w:cs="Arial"/>
          <w:sz w:val="20"/>
          <w:lang w:eastAsia="zh-CN"/>
        </w:rPr>
      </w:pPr>
      <w:r w:rsidRPr="009041F4">
        <w:rPr>
          <w:rFonts w:ascii="Marianne" w:hAnsi="Marianne"/>
          <w:sz w:val="20"/>
          <w:lang w:eastAsia="zh-CN"/>
        </w:rPr>
        <w:fldChar w:fldCharType="begin">
          <w:ffData>
            <w:name w:val=""/>
            <w:enabled/>
            <w:calcOnExit w:val="0"/>
            <w:checkBox>
              <w:size w:val="20"/>
              <w:default w:val="0"/>
            </w:checkBox>
          </w:ffData>
        </w:fldChar>
      </w:r>
      <w:r w:rsidRPr="009041F4">
        <w:rPr>
          <w:rFonts w:ascii="Marianne" w:hAnsi="Marianne"/>
          <w:sz w:val="20"/>
          <w:lang w:eastAsia="zh-CN"/>
        </w:rPr>
        <w:instrText xml:space="preserve"> FORMCHECKBOX </w:instrText>
      </w:r>
      <w:r w:rsidRPr="009041F4">
        <w:rPr>
          <w:rFonts w:ascii="Marianne" w:hAnsi="Marianne"/>
          <w:sz w:val="20"/>
          <w:lang w:eastAsia="zh-CN"/>
        </w:rPr>
      </w:r>
      <w:r w:rsidRPr="009041F4">
        <w:rPr>
          <w:rFonts w:ascii="Marianne" w:hAnsi="Marianne"/>
          <w:sz w:val="20"/>
          <w:lang w:eastAsia="zh-CN"/>
        </w:rPr>
        <w:fldChar w:fldCharType="separate"/>
      </w:r>
      <w:r w:rsidRPr="009041F4">
        <w:rPr>
          <w:rFonts w:ascii="Marianne" w:hAnsi="Marianne"/>
          <w:sz w:val="20"/>
          <w:lang w:eastAsia="zh-CN"/>
        </w:rPr>
        <w:fldChar w:fldCharType="end"/>
      </w:r>
      <w:r w:rsidRPr="009041F4">
        <w:rPr>
          <w:rFonts w:ascii="Marianne" w:hAnsi="Marianne" w:cs="Arial"/>
          <w:i/>
          <w:iCs/>
          <w:sz w:val="20"/>
          <w:lang w:eastAsia="zh-CN"/>
        </w:rPr>
        <w:t xml:space="preserve"> </w:t>
      </w:r>
      <w:r w:rsidRPr="009041F4">
        <w:rPr>
          <w:rFonts w:ascii="Marianne" w:hAnsi="Marianne" w:cs="Arial"/>
          <w:sz w:val="20"/>
          <w:lang w:eastAsia="zh-CN"/>
        </w:rPr>
        <w:t>conjoint</w:t>
      </w:r>
      <w:r w:rsidRPr="009041F4">
        <w:rPr>
          <w:rFonts w:ascii="Marianne" w:hAnsi="Marianne" w:cs="Arial"/>
          <w:sz w:val="20"/>
          <w:lang w:eastAsia="zh-CN"/>
        </w:rPr>
        <w:tab/>
      </w:r>
      <w:r w:rsidRPr="009041F4">
        <w:rPr>
          <w:rFonts w:ascii="Marianne" w:hAnsi="Marianne" w:cs="Arial"/>
          <w:sz w:val="20"/>
          <w:lang w:eastAsia="zh-CN"/>
        </w:rPr>
        <w:tab/>
        <w:t>OU</w:t>
      </w:r>
      <w:r w:rsidRPr="009041F4">
        <w:rPr>
          <w:rFonts w:ascii="Marianne" w:hAnsi="Marianne" w:cs="Arial"/>
          <w:sz w:val="20"/>
          <w:lang w:eastAsia="zh-CN"/>
        </w:rPr>
        <w:tab/>
      </w:r>
      <w:r w:rsidRPr="009041F4">
        <w:rPr>
          <w:rFonts w:ascii="Marianne" w:hAnsi="Marianne" w:cs="Arial"/>
          <w:sz w:val="20"/>
          <w:lang w:eastAsia="zh-CN"/>
        </w:rPr>
        <w:tab/>
      </w:r>
      <w:r w:rsidRPr="009041F4">
        <w:rPr>
          <w:rFonts w:ascii="Marianne" w:hAnsi="Marianne"/>
          <w:sz w:val="20"/>
          <w:lang w:eastAsia="zh-CN"/>
        </w:rPr>
        <w:fldChar w:fldCharType="begin">
          <w:ffData>
            <w:name w:val=""/>
            <w:enabled/>
            <w:calcOnExit w:val="0"/>
            <w:checkBox>
              <w:size w:val="20"/>
              <w:default w:val="0"/>
            </w:checkBox>
          </w:ffData>
        </w:fldChar>
      </w:r>
      <w:r w:rsidRPr="009041F4">
        <w:rPr>
          <w:rFonts w:ascii="Marianne" w:hAnsi="Marianne"/>
          <w:sz w:val="20"/>
          <w:lang w:eastAsia="zh-CN"/>
        </w:rPr>
        <w:instrText xml:space="preserve"> FORMCHECKBOX </w:instrText>
      </w:r>
      <w:r w:rsidRPr="009041F4">
        <w:rPr>
          <w:rFonts w:ascii="Marianne" w:hAnsi="Marianne"/>
          <w:sz w:val="20"/>
          <w:lang w:eastAsia="zh-CN"/>
        </w:rPr>
      </w:r>
      <w:r w:rsidRPr="009041F4">
        <w:rPr>
          <w:rFonts w:ascii="Marianne" w:hAnsi="Marianne"/>
          <w:sz w:val="20"/>
          <w:lang w:eastAsia="zh-CN"/>
        </w:rPr>
        <w:fldChar w:fldCharType="separate"/>
      </w:r>
      <w:r w:rsidRPr="009041F4">
        <w:rPr>
          <w:rFonts w:ascii="Marianne" w:hAnsi="Marianne"/>
          <w:sz w:val="20"/>
          <w:lang w:eastAsia="zh-CN"/>
        </w:rPr>
        <w:fldChar w:fldCharType="end"/>
      </w:r>
      <w:r w:rsidRPr="009041F4">
        <w:rPr>
          <w:rFonts w:ascii="Marianne" w:hAnsi="Marianne" w:cs="Arial"/>
          <w:iCs/>
          <w:sz w:val="20"/>
          <w:lang w:eastAsia="zh-CN"/>
        </w:rPr>
        <w:t xml:space="preserve"> </w:t>
      </w:r>
      <w:r w:rsidRPr="009041F4">
        <w:rPr>
          <w:rFonts w:ascii="Marianne" w:hAnsi="Marianne" w:cs="Arial"/>
          <w:sz w:val="20"/>
          <w:lang w:eastAsia="zh-CN"/>
        </w:rPr>
        <w:t>solidaire</w:t>
      </w:r>
    </w:p>
    <w:p w14:paraId="7E05D43A" w14:textId="77777777" w:rsidR="009041F4" w:rsidRPr="009041F4" w:rsidRDefault="009041F4" w:rsidP="009041F4">
      <w:pPr>
        <w:pStyle w:val="Paragraphedeliste"/>
        <w:keepNext/>
        <w:spacing w:line="276" w:lineRule="auto"/>
        <w:ind w:left="714"/>
        <w:rPr>
          <w:rFonts w:ascii="Marianne" w:hAnsi="Marianne" w:cs="Arial"/>
          <w:sz w:val="20"/>
        </w:rPr>
      </w:pPr>
    </w:p>
    <w:tbl>
      <w:tblPr>
        <w:tblW w:w="9634"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1838"/>
        <w:gridCol w:w="1275"/>
        <w:gridCol w:w="1702"/>
        <w:gridCol w:w="1843"/>
        <w:gridCol w:w="1346"/>
        <w:gridCol w:w="1630"/>
      </w:tblGrid>
      <w:tr w:rsidR="000F0580" w:rsidRPr="009041F4" w14:paraId="58AC48F5" w14:textId="77777777" w:rsidTr="000E289D">
        <w:trPr>
          <w:cantSplit/>
          <w:trHeight w:val="334"/>
        </w:trPr>
        <w:tc>
          <w:tcPr>
            <w:tcW w:w="1838" w:type="dxa"/>
            <w:shd w:val="clear" w:color="auto" w:fill="auto"/>
          </w:tcPr>
          <w:p w14:paraId="1F37BC61" w14:textId="6AFAB71A" w:rsidR="00F31AC8" w:rsidRPr="000E289D" w:rsidRDefault="00F6048B" w:rsidP="000E289D">
            <w:pPr>
              <w:pStyle w:val="fcase1ertab"/>
              <w:spacing w:line="276" w:lineRule="auto"/>
              <w:ind w:left="0" w:firstLine="0"/>
              <w:rPr>
                <w:rFonts w:ascii="Marianne" w:hAnsi="Marianne" w:cs="Arial"/>
                <w:b/>
                <w:bCs/>
              </w:rPr>
            </w:pPr>
            <w:r w:rsidRPr="00F6048B">
              <w:rPr>
                <w:rFonts w:ascii="Marianne" w:hAnsi="Marianne" w:cs="Arial"/>
                <w:b/>
                <w:bCs/>
              </w:rPr>
              <w:t>Raison sociale 1</w:t>
            </w:r>
            <w:r w:rsidR="00F31AC8" w:rsidRPr="000E289D">
              <w:rPr>
                <w:rFonts w:ascii="Calibri" w:hAnsi="Calibri" w:cs="Calibri"/>
                <w:b/>
                <w:bCs/>
              </w:rPr>
              <w:t> </w:t>
            </w:r>
            <w:r w:rsidR="00F31AC8" w:rsidRPr="000E289D">
              <w:rPr>
                <w:rFonts w:ascii="Marianne" w:hAnsi="Marianne" w:cs="Arial"/>
                <w:b/>
                <w:bCs/>
              </w:rPr>
              <w:t>:</w:t>
            </w:r>
          </w:p>
        </w:tc>
        <w:tc>
          <w:tcPr>
            <w:tcW w:w="2977" w:type="dxa"/>
            <w:gridSpan w:val="2"/>
            <w:shd w:val="clear" w:color="auto" w:fill="auto"/>
          </w:tcPr>
          <w:p w14:paraId="3842A749"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70187162" w14:textId="12303E28" w:rsidR="00F31AC8" w:rsidRPr="000E289D" w:rsidRDefault="00F6048B" w:rsidP="000E289D">
            <w:pPr>
              <w:pStyle w:val="fcase1ertab"/>
              <w:spacing w:line="276" w:lineRule="auto"/>
              <w:ind w:left="0" w:firstLine="0"/>
              <w:rPr>
                <w:rFonts w:ascii="Marianne" w:hAnsi="Marianne" w:cs="Arial"/>
                <w:b/>
                <w:bCs/>
              </w:rPr>
            </w:pPr>
            <w:r w:rsidRPr="00F6048B">
              <w:rPr>
                <w:rFonts w:ascii="Marianne" w:hAnsi="Marianne" w:cs="Arial"/>
                <w:b/>
                <w:bCs/>
              </w:rPr>
              <w:t>Raison sociale 3 :</w:t>
            </w:r>
          </w:p>
        </w:tc>
        <w:tc>
          <w:tcPr>
            <w:tcW w:w="2976" w:type="dxa"/>
            <w:gridSpan w:val="2"/>
            <w:shd w:val="clear" w:color="auto" w:fill="auto"/>
          </w:tcPr>
          <w:p w14:paraId="74C2C2F2"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161444AC" w14:textId="77777777" w:rsidTr="000E289D">
        <w:trPr>
          <w:cantSplit/>
          <w:trHeight w:val="334"/>
        </w:trPr>
        <w:tc>
          <w:tcPr>
            <w:tcW w:w="1838" w:type="dxa"/>
            <w:shd w:val="clear" w:color="auto" w:fill="auto"/>
          </w:tcPr>
          <w:p w14:paraId="7E61AB98" w14:textId="60E17FC4"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Siret*</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0400D617"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2F21EB2D" w14:textId="0BC1B720"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Siret*</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4347E760"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4F6D7E81" w14:textId="77777777" w:rsidTr="000E289D">
        <w:trPr>
          <w:cantSplit/>
          <w:trHeight w:val="334"/>
        </w:trPr>
        <w:tc>
          <w:tcPr>
            <w:tcW w:w="1838" w:type="dxa"/>
            <w:shd w:val="clear" w:color="auto" w:fill="auto"/>
          </w:tcPr>
          <w:p w14:paraId="439ACAA2" w14:textId="54BE037B"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Adresse</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245C74C2"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09F7EA08" w14:textId="2CC5991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Adresse</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06D9E730"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566EE85E" w14:textId="77777777" w:rsidTr="000E289D">
        <w:trPr>
          <w:cantSplit/>
          <w:trHeight w:val="334"/>
        </w:trPr>
        <w:tc>
          <w:tcPr>
            <w:tcW w:w="1838" w:type="dxa"/>
            <w:shd w:val="clear" w:color="auto" w:fill="auto"/>
          </w:tcPr>
          <w:p w14:paraId="7E33BD91" w14:textId="14252FCF"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Téléphone</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21FC5259"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67EFDEBF" w14:textId="40EF8F0E"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Téléphone</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78412AFD"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34499FC8" w14:textId="77777777" w:rsidTr="000E289D">
        <w:trPr>
          <w:cantSplit/>
          <w:trHeight w:val="334"/>
        </w:trPr>
        <w:tc>
          <w:tcPr>
            <w:tcW w:w="1838" w:type="dxa"/>
            <w:shd w:val="clear" w:color="auto" w:fill="auto"/>
          </w:tcPr>
          <w:p w14:paraId="6478D452" w14:textId="7AC431A8"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Courriel</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0A763784"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743C81BD" w14:textId="6F5230A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Courriel</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504A381B"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446E3776" w14:textId="77777777" w:rsidTr="000E289D">
        <w:trPr>
          <w:cantSplit/>
          <w:trHeight w:val="334"/>
        </w:trPr>
        <w:tc>
          <w:tcPr>
            <w:tcW w:w="1838" w:type="dxa"/>
            <w:shd w:val="clear" w:color="auto" w:fill="auto"/>
          </w:tcPr>
          <w:p w14:paraId="0E91AA3E" w14:textId="64ECE924"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Représenté par :</w:t>
            </w:r>
          </w:p>
        </w:tc>
        <w:tc>
          <w:tcPr>
            <w:tcW w:w="2977" w:type="dxa"/>
            <w:gridSpan w:val="2"/>
            <w:shd w:val="clear" w:color="auto" w:fill="auto"/>
          </w:tcPr>
          <w:p w14:paraId="053CB31E"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04B027EB" w14:textId="4A32EFC4"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Par :</w:t>
            </w:r>
          </w:p>
        </w:tc>
        <w:tc>
          <w:tcPr>
            <w:tcW w:w="2976" w:type="dxa"/>
            <w:gridSpan w:val="2"/>
            <w:shd w:val="clear" w:color="auto" w:fill="auto"/>
          </w:tcPr>
          <w:p w14:paraId="74F827AD"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29E14B3D" w14:textId="77777777" w:rsidTr="000E289D">
        <w:trPr>
          <w:cantSplit/>
          <w:trHeight w:val="334"/>
        </w:trPr>
        <w:tc>
          <w:tcPr>
            <w:tcW w:w="1838" w:type="dxa"/>
            <w:shd w:val="clear" w:color="auto" w:fill="auto"/>
          </w:tcPr>
          <w:p w14:paraId="641C5B3B" w14:textId="6A9F5B6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Le :</w:t>
            </w:r>
          </w:p>
        </w:tc>
        <w:tc>
          <w:tcPr>
            <w:tcW w:w="2977" w:type="dxa"/>
            <w:gridSpan w:val="2"/>
            <w:shd w:val="clear" w:color="auto" w:fill="auto"/>
          </w:tcPr>
          <w:p w14:paraId="2EE4C12C"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18D38D8D" w14:textId="0E7D43A7"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Le :</w:t>
            </w:r>
          </w:p>
        </w:tc>
        <w:tc>
          <w:tcPr>
            <w:tcW w:w="2976" w:type="dxa"/>
            <w:gridSpan w:val="2"/>
            <w:shd w:val="clear" w:color="auto" w:fill="auto"/>
          </w:tcPr>
          <w:p w14:paraId="06EA2887"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07EE0D57" w14:textId="77777777" w:rsidTr="000E289D">
        <w:trPr>
          <w:cantSplit/>
          <w:trHeight w:val="334"/>
        </w:trPr>
        <w:tc>
          <w:tcPr>
            <w:tcW w:w="1838" w:type="dxa"/>
            <w:shd w:val="clear" w:color="auto" w:fill="auto"/>
          </w:tcPr>
          <w:p w14:paraId="7DBB8A45" w14:textId="6A0280C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Pme :</w:t>
            </w:r>
          </w:p>
        </w:tc>
        <w:tc>
          <w:tcPr>
            <w:tcW w:w="1275" w:type="dxa"/>
            <w:shd w:val="clear" w:color="auto" w:fill="auto"/>
            <w:vAlign w:val="center"/>
          </w:tcPr>
          <w:p w14:paraId="1EB480B0" w14:textId="078AC7AB"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i/>
                <w:iCs/>
              </w:rPr>
              <w:t>Oui - non</w:t>
            </w:r>
          </w:p>
        </w:tc>
        <w:tc>
          <w:tcPr>
            <w:tcW w:w="1702" w:type="dxa"/>
            <w:shd w:val="clear" w:color="auto" w:fill="auto"/>
          </w:tcPr>
          <w:p w14:paraId="0DB9B117" w14:textId="77777777" w:rsidR="00F31AC8" w:rsidRPr="009041F4" w:rsidRDefault="00F31AC8" w:rsidP="000E289D">
            <w:pPr>
              <w:pStyle w:val="fcase1ertab"/>
              <w:spacing w:line="276" w:lineRule="auto"/>
              <w:ind w:left="0" w:firstLine="0"/>
              <w:rPr>
                <w:rFonts w:ascii="Marianne" w:hAnsi="Marianne" w:cs="Arial"/>
              </w:rPr>
            </w:pPr>
          </w:p>
        </w:tc>
        <w:tc>
          <w:tcPr>
            <w:tcW w:w="1843" w:type="dxa"/>
            <w:shd w:val="clear" w:color="auto" w:fill="auto"/>
          </w:tcPr>
          <w:p w14:paraId="27CB67F8" w14:textId="012F31AC"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Pme :</w:t>
            </w:r>
          </w:p>
        </w:tc>
        <w:tc>
          <w:tcPr>
            <w:tcW w:w="1346" w:type="dxa"/>
            <w:shd w:val="clear" w:color="auto" w:fill="auto"/>
            <w:vAlign w:val="center"/>
          </w:tcPr>
          <w:p w14:paraId="416059CE" w14:textId="041C88DF"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i/>
                <w:iCs/>
              </w:rPr>
              <w:t>Oui - non</w:t>
            </w:r>
          </w:p>
        </w:tc>
        <w:tc>
          <w:tcPr>
            <w:tcW w:w="1630" w:type="dxa"/>
            <w:shd w:val="clear" w:color="auto" w:fill="auto"/>
          </w:tcPr>
          <w:p w14:paraId="2861FCF8" w14:textId="77777777" w:rsidR="00F31AC8" w:rsidRPr="009041F4" w:rsidRDefault="00F31AC8" w:rsidP="000E289D">
            <w:pPr>
              <w:pStyle w:val="fcase1ertab"/>
              <w:spacing w:line="276" w:lineRule="auto"/>
              <w:ind w:left="0" w:firstLine="0"/>
              <w:rPr>
                <w:rFonts w:ascii="Marianne" w:hAnsi="Marianne" w:cs="Arial"/>
              </w:rPr>
            </w:pPr>
          </w:p>
        </w:tc>
      </w:tr>
      <w:tr w:rsidR="00F31AC8" w:rsidRPr="009041F4" w14:paraId="5F072369" w14:textId="77777777" w:rsidTr="000E289D">
        <w:trPr>
          <w:cantSplit/>
          <w:trHeight w:val="334"/>
        </w:trPr>
        <w:tc>
          <w:tcPr>
            <w:tcW w:w="1838" w:type="dxa"/>
            <w:shd w:val="clear" w:color="auto" w:fill="auto"/>
          </w:tcPr>
          <w:p w14:paraId="4BCDEA5B" w14:textId="77777777" w:rsidR="00F31AC8" w:rsidRPr="009041F4" w:rsidRDefault="00F31AC8" w:rsidP="009041F4">
            <w:pPr>
              <w:pStyle w:val="fcase1ertab"/>
              <w:spacing w:line="276" w:lineRule="auto"/>
              <w:ind w:left="0" w:firstLine="0"/>
              <w:rPr>
                <w:rFonts w:ascii="Marianne" w:hAnsi="Marianne" w:cs="Arial"/>
              </w:rPr>
            </w:pPr>
          </w:p>
        </w:tc>
        <w:tc>
          <w:tcPr>
            <w:tcW w:w="2977" w:type="dxa"/>
            <w:gridSpan w:val="2"/>
            <w:shd w:val="clear" w:color="auto" w:fill="auto"/>
          </w:tcPr>
          <w:p w14:paraId="35A49082" w14:textId="77777777" w:rsidR="00F31AC8" w:rsidRPr="009041F4" w:rsidRDefault="00F31AC8" w:rsidP="009041F4">
            <w:pPr>
              <w:pStyle w:val="fcase1ertab"/>
              <w:spacing w:line="276" w:lineRule="auto"/>
              <w:ind w:left="0" w:firstLine="0"/>
              <w:rPr>
                <w:rFonts w:ascii="Marianne" w:hAnsi="Marianne" w:cs="Arial"/>
              </w:rPr>
            </w:pPr>
          </w:p>
        </w:tc>
        <w:tc>
          <w:tcPr>
            <w:tcW w:w="1843" w:type="dxa"/>
            <w:shd w:val="clear" w:color="auto" w:fill="auto"/>
          </w:tcPr>
          <w:p w14:paraId="054890D7" w14:textId="77777777" w:rsidR="00F31AC8" w:rsidRPr="009041F4" w:rsidRDefault="00F31AC8" w:rsidP="009041F4">
            <w:pPr>
              <w:pStyle w:val="fcase1ertab"/>
              <w:spacing w:line="276" w:lineRule="auto"/>
              <w:ind w:left="0" w:firstLine="0"/>
              <w:rPr>
                <w:rFonts w:ascii="Marianne" w:hAnsi="Marianne" w:cs="Arial"/>
              </w:rPr>
            </w:pPr>
          </w:p>
        </w:tc>
        <w:tc>
          <w:tcPr>
            <w:tcW w:w="2976" w:type="dxa"/>
            <w:gridSpan w:val="2"/>
            <w:shd w:val="clear" w:color="auto" w:fill="auto"/>
          </w:tcPr>
          <w:p w14:paraId="4BE931C4" w14:textId="77777777" w:rsidR="00F31AC8" w:rsidRPr="009041F4" w:rsidRDefault="00F31AC8" w:rsidP="009041F4">
            <w:pPr>
              <w:pStyle w:val="fcase1ertab"/>
              <w:spacing w:line="276" w:lineRule="auto"/>
              <w:ind w:left="0" w:firstLine="0"/>
              <w:rPr>
                <w:rFonts w:ascii="Marianne" w:hAnsi="Marianne" w:cs="Arial"/>
              </w:rPr>
            </w:pPr>
          </w:p>
        </w:tc>
      </w:tr>
      <w:tr w:rsidR="000F0580" w:rsidRPr="009041F4" w14:paraId="76E0037C" w14:textId="77777777" w:rsidTr="000E289D">
        <w:trPr>
          <w:cantSplit/>
          <w:trHeight w:val="334"/>
        </w:trPr>
        <w:tc>
          <w:tcPr>
            <w:tcW w:w="1838" w:type="dxa"/>
            <w:shd w:val="clear" w:color="auto" w:fill="auto"/>
          </w:tcPr>
          <w:p w14:paraId="74A6C516" w14:textId="136FEA30" w:rsidR="00F31AC8" w:rsidRPr="000E289D" w:rsidRDefault="00F6048B" w:rsidP="000E289D">
            <w:pPr>
              <w:pStyle w:val="fcase1ertab"/>
              <w:spacing w:line="276" w:lineRule="auto"/>
              <w:ind w:left="0" w:firstLine="0"/>
              <w:rPr>
                <w:rFonts w:ascii="Marianne" w:hAnsi="Marianne" w:cs="Arial"/>
                <w:b/>
                <w:bCs/>
              </w:rPr>
            </w:pPr>
            <w:r w:rsidRPr="00F6048B">
              <w:rPr>
                <w:rFonts w:ascii="Marianne" w:hAnsi="Marianne" w:cs="Arial"/>
                <w:b/>
                <w:bCs/>
              </w:rPr>
              <w:lastRenderedPageBreak/>
              <w:t>Raison sociale</w:t>
            </w:r>
            <w:r w:rsidR="00F31AC8" w:rsidRPr="000E289D">
              <w:rPr>
                <w:rFonts w:ascii="Calibri" w:hAnsi="Calibri" w:cs="Calibri"/>
                <w:b/>
                <w:bCs/>
              </w:rPr>
              <w:t> </w:t>
            </w:r>
            <w:r w:rsidR="00F31AC8" w:rsidRPr="000E289D">
              <w:rPr>
                <w:rFonts w:ascii="Marianne" w:hAnsi="Marianne" w:cs="Arial"/>
                <w:b/>
                <w:bCs/>
              </w:rPr>
              <w:t>2 :</w:t>
            </w:r>
          </w:p>
        </w:tc>
        <w:tc>
          <w:tcPr>
            <w:tcW w:w="2977" w:type="dxa"/>
            <w:gridSpan w:val="2"/>
            <w:shd w:val="clear" w:color="auto" w:fill="auto"/>
          </w:tcPr>
          <w:p w14:paraId="3CE3CAC3"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09E678BB" w14:textId="5FBCBB57" w:rsidR="00F31AC8" w:rsidRPr="000E289D" w:rsidRDefault="00F6048B" w:rsidP="000E289D">
            <w:pPr>
              <w:pStyle w:val="fcase1ertab"/>
              <w:spacing w:line="276" w:lineRule="auto"/>
              <w:ind w:left="0" w:firstLine="0"/>
              <w:rPr>
                <w:rFonts w:ascii="Marianne" w:hAnsi="Marianne" w:cs="Arial"/>
                <w:b/>
                <w:bCs/>
              </w:rPr>
            </w:pPr>
            <w:r w:rsidRPr="00F6048B">
              <w:rPr>
                <w:rFonts w:ascii="Marianne" w:hAnsi="Marianne" w:cs="Arial"/>
                <w:b/>
                <w:bCs/>
              </w:rPr>
              <w:t>Raison sociale 4 :</w:t>
            </w:r>
          </w:p>
        </w:tc>
        <w:tc>
          <w:tcPr>
            <w:tcW w:w="2976" w:type="dxa"/>
            <w:gridSpan w:val="2"/>
            <w:shd w:val="clear" w:color="auto" w:fill="auto"/>
          </w:tcPr>
          <w:p w14:paraId="69B241E6"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7E7BE56A" w14:textId="77777777" w:rsidTr="000E289D">
        <w:trPr>
          <w:cantSplit/>
          <w:trHeight w:val="334"/>
        </w:trPr>
        <w:tc>
          <w:tcPr>
            <w:tcW w:w="1838" w:type="dxa"/>
            <w:shd w:val="clear" w:color="auto" w:fill="auto"/>
          </w:tcPr>
          <w:p w14:paraId="18585DF3" w14:textId="52F93FA0"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Siret*</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111900D5"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07419EC9" w14:textId="1BE5B334"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Siret*</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7B75295B"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5C41A6E9" w14:textId="77777777" w:rsidTr="000E289D">
        <w:trPr>
          <w:cantSplit/>
          <w:trHeight w:val="334"/>
        </w:trPr>
        <w:tc>
          <w:tcPr>
            <w:tcW w:w="1838" w:type="dxa"/>
            <w:shd w:val="clear" w:color="auto" w:fill="auto"/>
          </w:tcPr>
          <w:p w14:paraId="6DC51DAC" w14:textId="0722C8EB"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Adresse</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3E10451F"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113896FF" w14:textId="16FDCF61"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Adresse</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43057B38"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1D16357F" w14:textId="77777777" w:rsidTr="000E289D">
        <w:trPr>
          <w:cantSplit/>
          <w:trHeight w:val="334"/>
        </w:trPr>
        <w:tc>
          <w:tcPr>
            <w:tcW w:w="1838" w:type="dxa"/>
            <w:shd w:val="clear" w:color="auto" w:fill="auto"/>
          </w:tcPr>
          <w:p w14:paraId="09B72EC4" w14:textId="55B097B1"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Téléphone</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5389CFDF"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68F88077" w14:textId="5DFA411E"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Téléphone</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206548FF"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77DFEC35" w14:textId="77777777" w:rsidTr="000E289D">
        <w:trPr>
          <w:cantSplit/>
          <w:trHeight w:val="334"/>
        </w:trPr>
        <w:tc>
          <w:tcPr>
            <w:tcW w:w="1838" w:type="dxa"/>
            <w:shd w:val="clear" w:color="auto" w:fill="auto"/>
          </w:tcPr>
          <w:p w14:paraId="7C9FEA2C" w14:textId="316C820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Courriel</w:t>
            </w:r>
            <w:r w:rsidR="00F31AC8" w:rsidRPr="009041F4">
              <w:rPr>
                <w:rFonts w:ascii="Calibri" w:hAnsi="Calibri" w:cs="Calibri"/>
              </w:rPr>
              <w:t> </w:t>
            </w:r>
            <w:r w:rsidR="00F31AC8" w:rsidRPr="009041F4">
              <w:rPr>
                <w:rFonts w:ascii="Marianne" w:hAnsi="Marianne" w:cs="Arial"/>
              </w:rPr>
              <w:t>:</w:t>
            </w:r>
          </w:p>
        </w:tc>
        <w:tc>
          <w:tcPr>
            <w:tcW w:w="2977" w:type="dxa"/>
            <w:gridSpan w:val="2"/>
            <w:shd w:val="clear" w:color="auto" w:fill="auto"/>
          </w:tcPr>
          <w:p w14:paraId="1DE79D1C"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59831037" w14:textId="086705F7"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Courriel</w:t>
            </w:r>
            <w:r w:rsidR="00F31AC8" w:rsidRPr="009041F4">
              <w:rPr>
                <w:rFonts w:ascii="Calibri" w:hAnsi="Calibri" w:cs="Calibri"/>
              </w:rPr>
              <w:t> </w:t>
            </w:r>
            <w:r w:rsidR="00F31AC8" w:rsidRPr="009041F4">
              <w:rPr>
                <w:rFonts w:ascii="Marianne" w:hAnsi="Marianne" w:cs="Arial"/>
              </w:rPr>
              <w:t>:</w:t>
            </w:r>
          </w:p>
        </w:tc>
        <w:tc>
          <w:tcPr>
            <w:tcW w:w="2976" w:type="dxa"/>
            <w:gridSpan w:val="2"/>
            <w:shd w:val="clear" w:color="auto" w:fill="auto"/>
          </w:tcPr>
          <w:p w14:paraId="1411EE0B"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14311903" w14:textId="77777777" w:rsidTr="000E289D">
        <w:trPr>
          <w:cantSplit/>
          <w:trHeight w:val="334"/>
        </w:trPr>
        <w:tc>
          <w:tcPr>
            <w:tcW w:w="1838" w:type="dxa"/>
            <w:shd w:val="clear" w:color="auto" w:fill="auto"/>
          </w:tcPr>
          <w:p w14:paraId="208BEFAF" w14:textId="3F6C503A"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Par :</w:t>
            </w:r>
          </w:p>
        </w:tc>
        <w:tc>
          <w:tcPr>
            <w:tcW w:w="2977" w:type="dxa"/>
            <w:gridSpan w:val="2"/>
            <w:shd w:val="clear" w:color="auto" w:fill="auto"/>
          </w:tcPr>
          <w:p w14:paraId="3376D388"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709DE2C4" w14:textId="19DE5432"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Par :</w:t>
            </w:r>
          </w:p>
        </w:tc>
        <w:tc>
          <w:tcPr>
            <w:tcW w:w="2976" w:type="dxa"/>
            <w:gridSpan w:val="2"/>
            <w:shd w:val="clear" w:color="auto" w:fill="auto"/>
          </w:tcPr>
          <w:p w14:paraId="74117BA7"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1EAD88E1" w14:textId="77777777" w:rsidTr="000E289D">
        <w:trPr>
          <w:cantSplit/>
          <w:trHeight w:val="334"/>
        </w:trPr>
        <w:tc>
          <w:tcPr>
            <w:tcW w:w="1838" w:type="dxa"/>
            <w:shd w:val="clear" w:color="auto" w:fill="auto"/>
          </w:tcPr>
          <w:p w14:paraId="6709F032" w14:textId="11FE931D"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Le :</w:t>
            </w:r>
          </w:p>
        </w:tc>
        <w:tc>
          <w:tcPr>
            <w:tcW w:w="2977" w:type="dxa"/>
            <w:gridSpan w:val="2"/>
            <w:shd w:val="clear" w:color="auto" w:fill="auto"/>
          </w:tcPr>
          <w:p w14:paraId="03508A7B"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c>
          <w:tcPr>
            <w:tcW w:w="1843" w:type="dxa"/>
            <w:shd w:val="clear" w:color="auto" w:fill="auto"/>
          </w:tcPr>
          <w:p w14:paraId="43DD3BC4" w14:textId="38F35151"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Le :</w:t>
            </w:r>
          </w:p>
        </w:tc>
        <w:tc>
          <w:tcPr>
            <w:tcW w:w="2976" w:type="dxa"/>
            <w:gridSpan w:val="2"/>
            <w:shd w:val="clear" w:color="auto" w:fill="auto"/>
          </w:tcPr>
          <w:p w14:paraId="194AB90E" w14:textId="77777777" w:rsidR="00F31AC8" w:rsidRPr="009041F4" w:rsidRDefault="00F31AC8" w:rsidP="000E289D">
            <w:pPr>
              <w:pStyle w:val="fcase1ertab"/>
              <w:spacing w:line="276" w:lineRule="auto"/>
              <w:ind w:left="0" w:firstLine="0"/>
              <w:rPr>
                <w:rFonts w:ascii="Marianne" w:hAnsi="Marianne" w:cs="Arial"/>
              </w:rPr>
            </w:pPr>
            <w:r w:rsidRPr="009041F4">
              <w:rPr>
                <w:rFonts w:ascii="Marianne" w:hAnsi="Marianne" w:cs="Arial"/>
              </w:rPr>
              <w:t xml:space="preserve"> </w:t>
            </w:r>
          </w:p>
        </w:tc>
      </w:tr>
      <w:tr w:rsidR="000F0580" w:rsidRPr="009041F4" w14:paraId="46A762D6" w14:textId="77777777" w:rsidTr="000E289D">
        <w:trPr>
          <w:cantSplit/>
          <w:trHeight w:val="334"/>
        </w:trPr>
        <w:tc>
          <w:tcPr>
            <w:tcW w:w="1838" w:type="dxa"/>
            <w:shd w:val="clear" w:color="auto" w:fill="auto"/>
          </w:tcPr>
          <w:p w14:paraId="3299F9FD" w14:textId="6E492A23"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Pme :</w:t>
            </w:r>
          </w:p>
        </w:tc>
        <w:tc>
          <w:tcPr>
            <w:tcW w:w="1275" w:type="dxa"/>
            <w:shd w:val="clear" w:color="auto" w:fill="auto"/>
            <w:vAlign w:val="center"/>
          </w:tcPr>
          <w:p w14:paraId="58183647" w14:textId="13C3F3CC"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i/>
                <w:iCs/>
              </w:rPr>
              <w:t>Oui - non</w:t>
            </w:r>
          </w:p>
        </w:tc>
        <w:tc>
          <w:tcPr>
            <w:tcW w:w="1702" w:type="dxa"/>
            <w:shd w:val="clear" w:color="auto" w:fill="auto"/>
          </w:tcPr>
          <w:p w14:paraId="33E713B1" w14:textId="77777777" w:rsidR="00F31AC8" w:rsidRPr="009041F4" w:rsidRDefault="00F31AC8" w:rsidP="000E289D">
            <w:pPr>
              <w:pStyle w:val="fcase1ertab"/>
              <w:spacing w:line="276" w:lineRule="auto"/>
              <w:ind w:left="0" w:firstLine="0"/>
              <w:rPr>
                <w:rFonts w:ascii="Marianne" w:hAnsi="Marianne" w:cs="Arial"/>
              </w:rPr>
            </w:pPr>
          </w:p>
        </w:tc>
        <w:tc>
          <w:tcPr>
            <w:tcW w:w="1843" w:type="dxa"/>
            <w:shd w:val="clear" w:color="auto" w:fill="auto"/>
          </w:tcPr>
          <w:p w14:paraId="42EB353B" w14:textId="65E95F2A"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rPr>
              <w:t>Pme :</w:t>
            </w:r>
          </w:p>
        </w:tc>
        <w:tc>
          <w:tcPr>
            <w:tcW w:w="1346" w:type="dxa"/>
            <w:shd w:val="clear" w:color="auto" w:fill="auto"/>
            <w:vAlign w:val="center"/>
          </w:tcPr>
          <w:p w14:paraId="546600A8" w14:textId="7E427ACE" w:rsidR="00F31AC8" w:rsidRPr="009041F4" w:rsidRDefault="00F6048B" w:rsidP="000E289D">
            <w:pPr>
              <w:pStyle w:val="fcase1ertab"/>
              <w:spacing w:line="276" w:lineRule="auto"/>
              <w:ind w:left="0" w:firstLine="0"/>
              <w:rPr>
                <w:rFonts w:ascii="Marianne" w:hAnsi="Marianne" w:cs="Arial"/>
              </w:rPr>
            </w:pPr>
            <w:r w:rsidRPr="009041F4">
              <w:rPr>
                <w:rFonts w:ascii="Marianne" w:hAnsi="Marianne" w:cs="Arial"/>
                <w:i/>
                <w:iCs/>
              </w:rPr>
              <w:t>Oui - non</w:t>
            </w:r>
          </w:p>
        </w:tc>
        <w:tc>
          <w:tcPr>
            <w:tcW w:w="1630" w:type="dxa"/>
            <w:shd w:val="clear" w:color="auto" w:fill="auto"/>
          </w:tcPr>
          <w:p w14:paraId="68342045" w14:textId="77777777" w:rsidR="00F31AC8" w:rsidRPr="009041F4" w:rsidRDefault="00F31AC8" w:rsidP="000E289D">
            <w:pPr>
              <w:pStyle w:val="fcase1ertab"/>
              <w:spacing w:line="276" w:lineRule="auto"/>
              <w:ind w:left="0" w:firstLine="0"/>
              <w:rPr>
                <w:rFonts w:ascii="Marianne" w:hAnsi="Marianne" w:cs="Arial"/>
              </w:rPr>
            </w:pPr>
          </w:p>
        </w:tc>
      </w:tr>
    </w:tbl>
    <w:p w14:paraId="05E501C8" w14:textId="77777777" w:rsidR="00F31AC8" w:rsidRPr="000E289D" w:rsidRDefault="00F31AC8" w:rsidP="009041F4">
      <w:pPr>
        <w:tabs>
          <w:tab w:val="left" w:pos="4170"/>
        </w:tabs>
        <w:spacing w:line="276" w:lineRule="auto"/>
        <w:rPr>
          <w:rFonts w:ascii="Marianne" w:hAnsi="Marianne"/>
          <w:i/>
          <w:iCs/>
          <w:color w:val="000000"/>
          <w:sz w:val="18"/>
          <w:szCs w:val="18"/>
        </w:rPr>
      </w:pPr>
      <w:r w:rsidRPr="000E289D">
        <w:rPr>
          <w:rFonts w:ascii="Marianne" w:hAnsi="Marianne"/>
          <w:i/>
          <w:iCs/>
          <w:color w:val="000000"/>
          <w:sz w:val="18"/>
          <w:szCs w:val="18"/>
        </w:rPr>
        <w:t>* Ou n° de TVA intracommunautaire pour les fournisseurs issus de l’UE ou autre identifiant économique équivalent pour les pays hors UE.</w:t>
      </w:r>
    </w:p>
    <w:p w14:paraId="2FA3CA08" w14:textId="77777777" w:rsidR="00841506" w:rsidRPr="009041F4" w:rsidRDefault="00841506" w:rsidP="009041F4">
      <w:pPr>
        <w:pStyle w:val="fcase1ertab"/>
        <w:spacing w:line="276" w:lineRule="auto"/>
        <w:ind w:left="0" w:firstLine="0"/>
        <w:rPr>
          <w:rFonts w:ascii="Marianne" w:hAnsi="Marianne" w:cs="Arial"/>
        </w:rPr>
      </w:pPr>
    </w:p>
    <w:p w14:paraId="125CA490" w14:textId="77777777" w:rsidR="00DC54EF" w:rsidRPr="000E289D" w:rsidRDefault="00DC54EF" w:rsidP="000E289D">
      <w:pPr>
        <w:pStyle w:val="Paragraphedeliste"/>
        <w:numPr>
          <w:ilvl w:val="1"/>
          <w:numId w:val="20"/>
        </w:numPr>
        <w:spacing w:line="276" w:lineRule="auto"/>
        <w:rPr>
          <w:rFonts w:ascii="Marianne" w:hAnsi="Marianne" w:cs="Arial"/>
          <w:b/>
          <w:bCs/>
          <w:sz w:val="20"/>
        </w:rPr>
      </w:pPr>
      <w:r w:rsidRPr="00C05DB5">
        <w:rPr>
          <w:rFonts w:ascii="Marianne" w:hAnsi="Marianne" w:cs="Arial"/>
          <w:b/>
          <w:bCs/>
          <w:sz w:val="20"/>
        </w:rPr>
        <w:t>Cet acte d'engagement correspond :</w:t>
      </w:r>
    </w:p>
    <w:p w14:paraId="0721DB31" w14:textId="239A517E" w:rsidR="00DC54EF" w:rsidRPr="009041F4" w:rsidRDefault="00DC54EF" w:rsidP="009041F4">
      <w:pPr>
        <w:pStyle w:val="fcasegauche"/>
        <w:spacing w:after="0" w:line="276" w:lineRule="auto"/>
        <w:ind w:left="0" w:firstLine="0"/>
        <w:rPr>
          <w:rFonts w:ascii="Marianne" w:hAnsi="Marianne" w:cs="Arial"/>
        </w:rPr>
      </w:pPr>
    </w:p>
    <w:p w14:paraId="6A30F159" w14:textId="77777777" w:rsidR="00DC54EF" w:rsidRPr="009041F4" w:rsidRDefault="00DC54EF" w:rsidP="009041F4">
      <w:pPr>
        <w:pStyle w:val="fcasegauche"/>
        <w:spacing w:after="0" w:line="276" w:lineRule="auto"/>
        <w:ind w:left="0" w:firstLine="0"/>
        <w:rPr>
          <w:rFonts w:ascii="Marianne" w:hAnsi="Marianne" w:cs="Arial"/>
        </w:rPr>
      </w:pPr>
    </w:p>
    <w:p w14:paraId="19FB8AAD" w14:textId="3EA44833" w:rsidR="002C054D" w:rsidRPr="00C05DB5" w:rsidRDefault="00DC54EF" w:rsidP="001C4482">
      <w:pPr>
        <w:pStyle w:val="Paragraphedeliste"/>
        <w:numPr>
          <w:ilvl w:val="2"/>
          <w:numId w:val="20"/>
        </w:numPr>
        <w:spacing w:line="276" w:lineRule="auto"/>
        <w:rPr>
          <w:rFonts w:ascii="Marianne" w:hAnsi="Marianne" w:cs="Arial"/>
          <w:sz w:val="20"/>
        </w:rPr>
      </w:pPr>
      <w:r w:rsidRPr="00C05DB5">
        <w:rPr>
          <w:rFonts w:ascii="Marianne" w:hAnsi="Marianne" w:cs="Arial"/>
          <w:sz w:val="20"/>
        </w:rPr>
        <w:t>au lot</w:t>
      </w:r>
      <w:r w:rsidR="00C05DB5">
        <w:rPr>
          <w:rFonts w:ascii="Calibri" w:hAnsi="Calibri" w:cs="Calibri"/>
          <w:sz w:val="20"/>
        </w:rPr>
        <w:t> </w:t>
      </w:r>
      <w:r w:rsidR="00C05DB5">
        <w:rPr>
          <w:rFonts w:ascii="Marianne" w:hAnsi="Marianne" w:cs="Arial"/>
          <w:sz w:val="20"/>
        </w:rPr>
        <w:t xml:space="preserve">: </w:t>
      </w:r>
      <w:sdt>
        <w:sdtPr>
          <w:rPr>
            <w:rFonts w:ascii="Marianne" w:hAnsi="Marianne" w:cs="Arial"/>
            <w:sz w:val="20"/>
          </w:rPr>
          <w:alias w:val="1 - Vérification périodique et maintenance des installations de production de chauffage, d’eau chaude sanitaire, de climatisation et de ventilation pour le siège de réseau Canopé à Chasseneuil du Poitou"/>
          <w:tag w:val="1 - Vérification périodique et maintenance des installations de production de chauffage, d’eau chaude sanitaire, de climatisation et de ventilation pour le siège de réseau Canopé à Chasseneuil du Poitou"/>
          <w:id w:val="1335803939"/>
          <w:placeholder>
            <w:docPart w:val="B0D6CAE4C50C49ACBEE705DEECEF1109"/>
          </w:placeholder>
          <w:comboBox>
            <w:listItem w:value="Choisissez un élément."/>
            <w:listItem w:displayText="1 - Vérification périodique et maintenance des installations de production de chauffage, d’eau chaude sanitaire, de climatisation et de ventilation pour le siège de réseau Canopé à Chasseneuil du Poitou" w:value="1 - Vérification périodique et maintenance des installations de production de chauffage, d’eau chaude sanitaire, de climatisation et de ventilation pour le siège de réseau Canopé à Chasseneuil du Poitou"/>
            <w:listItem w:displayText="2" w:value="2"/>
            <w:listItem w:displayText="3" w:value="3"/>
            <w:listItem w:displayText="4" w:value="4"/>
            <w:listItem w:displayText="5" w:value="5"/>
            <w:listItem w:displayText="6" w:value="6"/>
          </w:comboBox>
        </w:sdtPr>
        <w:sdtEndPr/>
        <w:sdtContent>
          <w:r w:rsidR="00DD7008">
            <w:rPr>
              <w:rFonts w:ascii="Marianne" w:hAnsi="Marianne" w:cs="Arial"/>
              <w:sz w:val="20"/>
            </w:rPr>
            <w:t>1 - Vérification périodique et maintenance des installations de production de chauffage, d’eau chaude sanitaire, de climatisation et de ventilation pour le siège de réseau Canopé à Chasseneuil du Poitou</w:t>
          </w:r>
        </w:sdtContent>
      </w:sdt>
    </w:p>
    <w:p w14:paraId="37538D7C" w14:textId="77777777" w:rsidR="00DC54EF" w:rsidRPr="009041F4" w:rsidRDefault="00DC54EF" w:rsidP="009041F4">
      <w:pPr>
        <w:pStyle w:val="fcasegauche"/>
        <w:spacing w:after="0" w:line="276" w:lineRule="auto"/>
        <w:rPr>
          <w:rFonts w:ascii="Marianne" w:hAnsi="Marianne" w:cs="Arial"/>
        </w:rPr>
      </w:pPr>
    </w:p>
    <w:p w14:paraId="1B679049" w14:textId="2ACFF485" w:rsidR="00DC54EF" w:rsidRPr="009041F4" w:rsidRDefault="0059367A" w:rsidP="00C05DB5">
      <w:pPr>
        <w:pStyle w:val="Paragraphedeliste"/>
        <w:numPr>
          <w:ilvl w:val="2"/>
          <w:numId w:val="20"/>
        </w:numPr>
        <w:spacing w:line="276" w:lineRule="auto"/>
        <w:rPr>
          <w:rFonts w:ascii="Marianne" w:hAnsi="Marianne" w:cs="Arial"/>
          <w:sz w:val="20"/>
        </w:rPr>
      </w:pPr>
      <w:sdt>
        <w:sdtPr>
          <w:rPr>
            <w:rFonts w:ascii="Marianne" w:hAnsi="Marianne" w:cs="Arial"/>
            <w:sz w:val="20"/>
          </w:rPr>
          <w:id w:val="2026985290"/>
          <w14:checkbox>
            <w14:checked w14:val="1"/>
            <w14:checkedState w14:val="2612" w14:font="MS Gothic"/>
            <w14:uncheckedState w14:val="2610" w14:font="MS Gothic"/>
          </w14:checkbox>
        </w:sdtPr>
        <w:sdtEndPr/>
        <w:sdtContent>
          <w:r w:rsidR="00A1682A">
            <w:rPr>
              <w:rFonts w:ascii="MS Gothic" w:eastAsia="MS Gothic" w:hAnsi="MS Gothic" w:cs="Arial" w:hint="eastAsia"/>
              <w:sz w:val="20"/>
            </w:rPr>
            <w:t>☒</w:t>
          </w:r>
        </w:sdtContent>
      </w:sdt>
      <w:r w:rsidR="00DC54EF" w:rsidRPr="009041F4">
        <w:rPr>
          <w:rFonts w:ascii="Marianne" w:hAnsi="Marianne" w:cs="Arial"/>
          <w:sz w:val="20"/>
        </w:rPr>
        <w:tab/>
        <w:t>à l’offre de base.</w:t>
      </w:r>
    </w:p>
    <w:p w14:paraId="7EA376EF" w14:textId="77777777" w:rsidR="00F6048B" w:rsidRDefault="00F6048B" w:rsidP="00C05DB5">
      <w:pPr>
        <w:pStyle w:val="Paragraphedeliste"/>
        <w:spacing w:line="276" w:lineRule="auto"/>
        <w:ind w:left="1080"/>
        <w:rPr>
          <w:rFonts w:ascii="MS Gothic" w:eastAsia="MS Gothic" w:hAnsi="MS Gothic" w:cs="Arial"/>
          <w:sz w:val="20"/>
        </w:rPr>
      </w:pPr>
    </w:p>
    <w:p w14:paraId="439D517B" w14:textId="77777777" w:rsidR="00DD7008" w:rsidRPr="009041F4" w:rsidRDefault="00DD7008" w:rsidP="00C05DB5">
      <w:pPr>
        <w:pStyle w:val="Paragraphedeliste"/>
        <w:spacing w:line="276" w:lineRule="auto"/>
        <w:ind w:left="1080"/>
        <w:rPr>
          <w:rFonts w:ascii="Marianne" w:hAnsi="Marianne" w:cs="Arial"/>
          <w:sz w:val="20"/>
        </w:rPr>
      </w:pPr>
    </w:p>
    <w:p w14:paraId="5D77D90F" w14:textId="193D0DCC" w:rsidR="00F6048B" w:rsidRPr="00F6048B" w:rsidRDefault="00F6048B" w:rsidP="00F6048B">
      <w:pPr>
        <w:pStyle w:val="Paragraphedeliste"/>
        <w:numPr>
          <w:ilvl w:val="1"/>
          <w:numId w:val="20"/>
        </w:numPr>
        <w:spacing w:line="276" w:lineRule="auto"/>
        <w:rPr>
          <w:rFonts w:ascii="Marianne" w:hAnsi="Marianne" w:cs="Arial"/>
          <w:b/>
          <w:bCs/>
          <w:sz w:val="20"/>
        </w:rPr>
      </w:pPr>
      <w:r>
        <w:rPr>
          <w:rFonts w:ascii="Marianne" w:hAnsi="Marianne" w:cs="Arial"/>
          <w:b/>
          <w:bCs/>
          <w:sz w:val="20"/>
        </w:rPr>
        <w:t>O</w:t>
      </w:r>
      <w:r w:rsidR="00F31AC8" w:rsidRPr="00C05DB5">
        <w:rPr>
          <w:rFonts w:ascii="Marianne" w:hAnsi="Marianne" w:cs="Arial"/>
          <w:b/>
          <w:bCs/>
          <w:sz w:val="20"/>
        </w:rPr>
        <w:t>ffre</w:t>
      </w:r>
      <w:r w:rsidR="00F31AC8" w:rsidRPr="00C05DB5">
        <w:rPr>
          <w:rFonts w:ascii="Calibri" w:hAnsi="Calibri" w:cs="Calibri"/>
          <w:b/>
          <w:bCs/>
          <w:sz w:val="20"/>
        </w:rPr>
        <w:t> </w:t>
      </w:r>
      <w:r w:rsidR="00F31AC8" w:rsidRPr="00C05DB5">
        <w:rPr>
          <w:rFonts w:ascii="Marianne" w:hAnsi="Marianne" w:cs="Arial"/>
          <w:b/>
          <w:bCs/>
          <w:sz w:val="20"/>
        </w:rPr>
        <w:t>:</w:t>
      </w:r>
    </w:p>
    <w:p w14:paraId="01A23740" w14:textId="77777777" w:rsidR="00F6048B" w:rsidRPr="009041F4" w:rsidRDefault="00F6048B" w:rsidP="009041F4">
      <w:pPr>
        <w:pStyle w:val="fcase1ertab"/>
        <w:spacing w:line="276" w:lineRule="auto"/>
        <w:ind w:left="0" w:firstLine="0"/>
        <w:rPr>
          <w:rFonts w:ascii="Marianne" w:hAnsi="Marianne" w:cs="Arial"/>
        </w:rPr>
      </w:pPr>
    </w:p>
    <w:p w14:paraId="16B05D5E" w14:textId="2EDA691B" w:rsidR="00774AFD" w:rsidRPr="009041F4" w:rsidRDefault="00F6048B" w:rsidP="00F6048B">
      <w:pPr>
        <w:pStyle w:val="Paragraphedeliste"/>
        <w:numPr>
          <w:ilvl w:val="2"/>
          <w:numId w:val="20"/>
        </w:numPr>
        <w:spacing w:line="276" w:lineRule="auto"/>
        <w:rPr>
          <w:rFonts w:ascii="Marianne" w:hAnsi="Marianne" w:cs="Arial"/>
          <w:sz w:val="20"/>
        </w:rPr>
      </w:pPr>
      <w:r>
        <w:rPr>
          <w:rFonts w:ascii="Marianne" w:hAnsi="Marianne" w:cs="Arial"/>
          <w:sz w:val="20"/>
        </w:rPr>
        <w:t>Montant</w:t>
      </w:r>
    </w:p>
    <w:p w14:paraId="551B54AD" w14:textId="21F3F36B" w:rsidR="00841506" w:rsidRPr="009041F4" w:rsidRDefault="0059367A" w:rsidP="00F6048B">
      <w:pPr>
        <w:pStyle w:val="fcase1ertab"/>
        <w:keepNext/>
        <w:keepLines/>
        <w:tabs>
          <w:tab w:val="clear" w:pos="426"/>
          <w:tab w:val="left" w:pos="851"/>
        </w:tabs>
        <w:spacing w:before="120" w:line="276" w:lineRule="auto"/>
        <w:ind w:left="0" w:firstLine="851"/>
        <w:rPr>
          <w:rFonts w:ascii="Marianne" w:hAnsi="Marianne" w:cs="Arial"/>
        </w:rPr>
      </w:pPr>
      <w:sdt>
        <w:sdtPr>
          <w:rPr>
            <w:rFonts w:ascii="Marianne" w:hAnsi="Marianne" w:cs="Arial"/>
          </w:rPr>
          <w:id w:val="-24173539"/>
          <w14:checkbox>
            <w14:checked w14:val="1"/>
            <w14:checkedState w14:val="2612" w14:font="MS Gothic"/>
            <w14:uncheckedState w14:val="2610" w14:font="MS Gothic"/>
          </w14:checkbox>
        </w:sdtPr>
        <w:sdtEndPr/>
        <w:sdtContent>
          <w:r w:rsidR="00786D65">
            <w:rPr>
              <w:rFonts w:ascii="MS Gothic" w:eastAsia="MS Gothic" w:hAnsi="MS Gothic" w:cs="Arial" w:hint="eastAsia"/>
            </w:rPr>
            <w:t>☒</w:t>
          </w:r>
        </w:sdtContent>
      </w:sdt>
      <w:r w:rsidR="00841506" w:rsidRPr="009041F4">
        <w:rPr>
          <w:rFonts w:ascii="Marianne" w:hAnsi="Marianne" w:cs="Arial"/>
        </w:rPr>
        <w:t xml:space="preserve"> </w:t>
      </w:r>
      <w:r w:rsidR="000F0580" w:rsidRPr="009041F4">
        <w:rPr>
          <w:rFonts w:ascii="Marianne" w:hAnsi="Marianne" w:cs="Arial"/>
        </w:rPr>
        <w:t>P</w:t>
      </w:r>
      <w:r w:rsidR="00841506" w:rsidRPr="009041F4">
        <w:rPr>
          <w:rFonts w:ascii="Marianne" w:hAnsi="Marianne" w:cs="Arial"/>
        </w:rPr>
        <w:t>rix indiqués dans l’annexe financière jointe au présent document.</w:t>
      </w:r>
    </w:p>
    <w:p w14:paraId="03048E3E" w14:textId="77777777" w:rsidR="00277ABC" w:rsidRPr="009041F4" w:rsidRDefault="00277ABC" w:rsidP="00F6048B">
      <w:pPr>
        <w:pStyle w:val="fcase1ertab"/>
        <w:tabs>
          <w:tab w:val="clear" w:pos="426"/>
          <w:tab w:val="left" w:pos="851"/>
        </w:tabs>
        <w:spacing w:before="120" w:line="276" w:lineRule="auto"/>
        <w:rPr>
          <w:rFonts w:ascii="Marianne" w:hAnsi="Marianne" w:cs="Arial"/>
        </w:rPr>
      </w:pPr>
    </w:p>
    <w:p w14:paraId="25A577ED" w14:textId="22C448F6" w:rsidR="00277ABC" w:rsidRPr="009041F4" w:rsidRDefault="00277ABC" w:rsidP="000E289D">
      <w:pPr>
        <w:pStyle w:val="Paragraphedeliste"/>
        <w:numPr>
          <w:ilvl w:val="2"/>
          <w:numId w:val="20"/>
        </w:numPr>
        <w:spacing w:line="276" w:lineRule="auto"/>
        <w:rPr>
          <w:rFonts w:ascii="Marianne" w:hAnsi="Marianne" w:cs="Arial"/>
        </w:rPr>
      </w:pPr>
      <w:r w:rsidRPr="009041F4">
        <w:rPr>
          <w:rFonts w:ascii="Marianne" w:hAnsi="Marianne" w:cs="Arial"/>
          <w:sz w:val="20"/>
        </w:rPr>
        <w:t>Répartition des prestations (en cas de groupement conjoint)</w:t>
      </w:r>
      <w:r w:rsidRPr="00F6048B">
        <w:rPr>
          <w:rFonts w:ascii="Calibri" w:hAnsi="Calibri" w:cs="Calibri"/>
          <w:sz w:val="20"/>
        </w:rPr>
        <w:t> </w:t>
      </w:r>
      <w:r w:rsidRPr="009041F4">
        <w:rPr>
          <w:rFonts w:ascii="Marianne" w:hAnsi="Marianne" w:cs="Arial"/>
          <w:sz w:val="20"/>
        </w:rPr>
        <w:t>:</w:t>
      </w:r>
    </w:p>
    <w:p w14:paraId="62E47D85" w14:textId="1962A756" w:rsidR="00277ABC" w:rsidRPr="009041F4" w:rsidRDefault="00277ABC" w:rsidP="009041F4">
      <w:pPr>
        <w:spacing w:line="276" w:lineRule="auto"/>
        <w:rPr>
          <w:rFonts w:ascii="Marianne" w:hAnsi="Marianne"/>
          <w:sz w:val="20"/>
        </w:rPr>
      </w:pPr>
    </w:p>
    <w:tbl>
      <w:tblPr>
        <w:tblW w:w="9816" w:type="dxa"/>
        <w:tblInd w:w="-40" w:type="dxa"/>
        <w:tblLayout w:type="fixed"/>
        <w:tblLook w:val="0000" w:firstRow="0" w:lastRow="0" w:firstColumn="0" w:lastColumn="0" w:noHBand="0" w:noVBand="0"/>
      </w:tblPr>
      <w:tblGrid>
        <w:gridCol w:w="2870"/>
        <w:gridCol w:w="4820"/>
        <w:gridCol w:w="2126"/>
      </w:tblGrid>
      <w:tr w:rsidR="00277ABC" w:rsidRPr="009041F4" w14:paraId="6F57378C" w14:textId="77777777" w:rsidTr="00F6048B">
        <w:trPr>
          <w:trHeight w:val="699"/>
        </w:trPr>
        <w:tc>
          <w:tcPr>
            <w:tcW w:w="2870" w:type="dxa"/>
            <w:tcBorders>
              <w:top w:val="single" w:sz="4" w:space="0" w:color="auto"/>
              <w:left w:val="single" w:sz="4" w:space="0" w:color="000000"/>
              <w:bottom w:val="single" w:sz="4" w:space="0" w:color="000000"/>
            </w:tcBorders>
            <w:shd w:val="clear" w:color="auto" w:fill="FFFFFF"/>
            <w:vAlign w:val="center"/>
          </w:tcPr>
          <w:p w14:paraId="2CC71918" w14:textId="233A7DDE" w:rsidR="00277ABC" w:rsidRPr="009041F4" w:rsidRDefault="00F6048B" w:rsidP="009041F4">
            <w:pPr>
              <w:snapToGrid w:val="0"/>
              <w:spacing w:line="276" w:lineRule="auto"/>
              <w:jc w:val="center"/>
              <w:rPr>
                <w:rFonts w:ascii="Marianne" w:hAnsi="Marianne" w:cs="Arial"/>
                <w:b/>
                <w:sz w:val="20"/>
              </w:rPr>
            </w:pPr>
            <w:r>
              <w:rPr>
                <w:rFonts w:ascii="Marianne" w:hAnsi="Marianne" w:cs="Arial"/>
                <w:b/>
                <w:sz w:val="20"/>
              </w:rPr>
              <w:t>Fournisseur</w:t>
            </w:r>
          </w:p>
        </w:tc>
        <w:tc>
          <w:tcPr>
            <w:tcW w:w="4820" w:type="dxa"/>
            <w:tcBorders>
              <w:top w:val="single" w:sz="4" w:space="0" w:color="000000"/>
              <w:left w:val="single" w:sz="4" w:space="0" w:color="000000"/>
              <w:bottom w:val="single" w:sz="4" w:space="0" w:color="000000"/>
            </w:tcBorders>
            <w:shd w:val="clear" w:color="auto" w:fill="FFFFFF"/>
            <w:vAlign w:val="center"/>
          </w:tcPr>
          <w:p w14:paraId="3DF10986" w14:textId="77777777" w:rsidR="00F6048B" w:rsidRDefault="00F6048B" w:rsidP="00F6048B">
            <w:pPr>
              <w:pStyle w:val="Titre5"/>
              <w:numPr>
                <w:ilvl w:val="4"/>
                <w:numId w:val="0"/>
              </w:numPr>
              <w:tabs>
                <w:tab w:val="num" w:pos="0"/>
              </w:tabs>
              <w:suppressAutoHyphens/>
              <w:spacing w:line="276" w:lineRule="auto"/>
              <w:jc w:val="center"/>
              <w:rPr>
                <w:rFonts w:ascii="Marianne" w:hAnsi="Marianne"/>
                <w:i w:val="0"/>
                <w:sz w:val="20"/>
              </w:rPr>
            </w:pPr>
            <w:r w:rsidRPr="009041F4">
              <w:rPr>
                <w:rFonts w:ascii="Marianne" w:hAnsi="Marianne"/>
                <w:i w:val="0"/>
                <w:sz w:val="20"/>
              </w:rPr>
              <w:t xml:space="preserve">Prestations exécutées </w:t>
            </w:r>
          </w:p>
          <w:p w14:paraId="6D1A695C" w14:textId="28895D9E" w:rsidR="00277ABC" w:rsidRPr="009041F4" w:rsidRDefault="00277ABC" w:rsidP="009041F4">
            <w:pPr>
              <w:spacing w:line="276" w:lineRule="auto"/>
              <w:jc w:val="center"/>
              <w:rPr>
                <w:rFonts w:ascii="Marianne" w:hAnsi="Marianne" w:cs="Arial"/>
                <w:b/>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48DEBE" w14:textId="77777777" w:rsidR="00277ABC" w:rsidRPr="009041F4" w:rsidRDefault="00277ABC" w:rsidP="009041F4">
            <w:pPr>
              <w:spacing w:line="276" w:lineRule="auto"/>
              <w:jc w:val="center"/>
              <w:rPr>
                <w:rFonts w:ascii="Marianne" w:hAnsi="Marianne" w:cs="Arial"/>
                <w:b/>
                <w:sz w:val="20"/>
              </w:rPr>
            </w:pPr>
            <w:r w:rsidRPr="009041F4">
              <w:rPr>
                <w:rFonts w:ascii="Marianne" w:hAnsi="Marianne" w:cs="Arial"/>
                <w:b/>
                <w:sz w:val="20"/>
              </w:rPr>
              <w:t xml:space="preserve">Montant HT </w:t>
            </w:r>
          </w:p>
          <w:p w14:paraId="6B95DD49" w14:textId="373FA410" w:rsidR="00277ABC" w:rsidRPr="009041F4" w:rsidRDefault="00277ABC" w:rsidP="009041F4">
            <w:pPr>
              <w:spacing w:line="276" w:lineRule="auto"/>
              <w:jc w:val="center"/>
              <w:rPr>
                <w:rFonts w:ascii="Marianne" w:hAnsi="Marianne" w:cs="Arial"/>
                <w:sz w:val="20"/>
              </w:rPr>
            </w:pPr>
            <w:r w:rsidRPr="009041F4">
              <w:rPr>
                <w:rFonts w:ascii="Marianne" w:hAnsi="Marianne" w:cs="Arial"/>
                <w:b/>
                <w:sz w:val="20"/>
              </w:rPr>
              <w:t>de la prestation ou quote part (%)</w:t>
            </w:r>
          </w:p>
        </w:tc>
      </w:tr>
      <w:tr w:rsidR="00277ABC" w:rsidRPr="009041F4" w14:paraId="3F0D6233" w14:textId="77777777" w:rsidTr="000E289D">
        <w:trPr>
          <w:trHeight w:val="538"/>
        </w:trPr>
        <w:tc>
          <w:tcPr>
            <w:tcW w:w="2870" w:type="dxa"/>
            <w:tcBorders>
              <w:top w:val="single" w:sz="4" w:space="0" w:color="000000"/>
              <w:left w:val="single" w:sz="4" w:space="0" w:color="000000"/>
              <w:bottom w:val="dotted" w:sz="4" w:space="0" w:color="auto"/>
            </w:tcBorders>
            <w:shd w:val="clear" w:color="auto" w:fill="auto"/>
          </w:tcPr>
          <w:p w14:paraId="7FFAE3C7" w14:textId="77777777" w:rsidR="00277ABC" w:rsidRPr="009041F4" w:rsidRDefault="00277ABC" w:rsidP="009041F4">
            <w:pPr>
              <w:snapToGrid w:val="0"/>
              <w:spacing w:line="276" w:lineRule="auto"/>
              <w:rPr>
                <w:rFonts w:ascii="Marianne" w:hAnsi="Marianne" w:cs="Arial"/>
                <w:sz w:val="20"/>
              </w:rPr>
            </w:pPr>
          </w:p>
        </w:tc>
        <w:tc>
          <w:tcPr>
            <w:tcW w:w="4820" w:type="dxa"/>
            <w:tcBorders>
              <w:top w:val="single" w:sz="4" w:space="0" w:color="000000"/>
              <w:left w:val="single" w:sz="4" w:space="0" w:color="000000"/>
              <w:bottom w:val="dotted" w:sz="4" w:space="0" w:color="auto"/>
            </w:tcBorders>
            <w:shd w:val="clear" w:color="auto" w:fill="auto"/>
          </w:tcPr>
          <w:p w14:paraId="5701351D" w14:textId="77777777" w:rsidR="00277ABC" w:rsidRPr="009041F4" w:rsidRDefault="00277ABC" w:rsidP="009041F4">
            <w:pPr>
              <w:snapToGrid w:val="0"/>
              <w:spacing w:line="276" w:lineRule="auto"/>
              <w:rPr>
                <w:rFonts w:ascii="Marianne" w:hAnsi="Marianne" w:cs="Arial"/>
                <w:sz w:val="20"/>
              </w:rPr>
            </w:pPr>
          </w:p>
        </w:tc>
        <w:tc>
          <w:tcPr>
            <w:tcW w:w="2126" w:type="dxa"/>
            <w:tcBorders>
              <w:top w:val="single" w:sz="4" w:space="0" w:color="000000"/>
              <w:left w:val="single" w:sz="4" w:space="0" w:color="000000"/>
              <w:bottom w:val="dotted" w:sz="4" w:space="0" w:color="auto"/>
              <w:right w:val="single" w:sz="4" w:space="0" w:color="000000"/>
            </w:tcBorders>
            <w:shd w:val="clear" w:color="auto" w:fill="auto"/>
          </w:tcPr>
          <w:p w14:paraId="645F820F" w14:textId="77777777" w:rsidR="00277ABC" w:rsidRPr="009041F4" w:rsidRDefault="00277ABC" w:rsidP="009041F4">
            <w:pPr>
              <w:snapToGrid w:val="0"/>
              <w:spacing w:line="276" w:lineRule="auto"/>
              <w:rPr>
                <w:rFonts w:ascii="Marianne" w:hAnsi="Marianne" w:cs="Arial"/>
                <w:sz w:val="20"/>
              </w:rPr>
            </w:pPr>
          </w:p>
        </w:tc>
      </w:tr>
      <w:tr w:rsidR="00277ABC" w:rsidRPr="009041F4" w14:paraId="1D0AF764" w14:textId="77777777" w:rsidTr="00F6048B">
        <w:trPr>
          <w:trHeight w:val="419"/>
        </w:trPr>
        <w:tc>
          <w:tcPr>
            <w:tcW w:w="2870" w:type="dxa"/>
            <w:tcBorders>
              <w:top w:val="dotted" w:sz="4" w:space="0" w:color="auto"/>
              <w:left w:val="single" w:sz="4" w:space="0" w:color="000000"/>
              <w:bottom w:val="dotted" w:sz="4" w:space="0" w:color="auto"/>
            </w:tcBorders>
            <w:shd w:val="clear" w:color="auto" w:fill="auto"/>
          </w:tcPr>
          <w:p w14:paraId="7F7D15D1" w14:textId="77777777" w:rsidR="00277ABC" w:rsidRPr="009041F4" w:rsidRDefault="00277ABC" w:rsidP="009041F4">
            <w:pPr>
              <w:snapToGrid w:val="0"/>
              <w:spacing w:line="276" w:lineRule="auto"/>
              <w:rPr>
                <w:rFonts w:ascii="Marianne" w:hAnsi="Marianne" w:cs="Arial"/>
                <w:sz w:val="20"/>
              </w:rPr>
            </w:pPr>
          </w:p>
        </w:tc>
        <w:tc>
          <w:tcPr>
            <w:tcW w:w="4820" w:type="dxa"/>
            <w:tcBorders>
              <w:top w:val="dotted" w:sz="4" w:space="0" w:color="auto"/>
              <w:left w:val="single" w:sz="4" w:space="0" w:color="000000"/>
              <w:bottom w:val="dotted" w:sz="4" w:space="0" w:color="auto"/>
            </w:tcBorders>
            <w:shd w:val="clear" w:color="auto" w:fill="auto"/>
          </w:tcPr>
          <w:p w14:paraId="7CBAE437" w14:textId="77777777" w:rsidR="00277ABC" w:rsidRPr="009041F4" w:rsidRDefault="00277ABC" w:rsidP="009041F4">
            <w:pPr>
              <w:snapToGrid w:val="0"/>
              <w:spacing w:line="276" w:lineRule="auto"/>
              <w:rPr>
                <w:rFonts w:ascii="Marianne" w:hAnsi="Marianne" w:cs="Arial"/>
                <w:sz w:val="20"/>
              </w:rPr>
            </w:pPr>
          </w:p>
        </w:tc>
        <w:tc>
          <w:tcPr>
            <w:tcW w:w="2126" w:type="dxa"/>
            <w:tcBorders>
              <w:top w:val="dotted" w:sz="4" w:space="0" w:color="auto"/>
              <w:left w:val="single" w:sz="4" w:space="0" w:color="000000"/>
              <w:bottom w:val="dotted" w:sz="4" w:space="0" w:color="auto"/>
              <w:right w:val="single" w:sz="4" w:space="0" w:color="000000"/>
            </w:tcBorders>
            <w:shd w:val="clear" w:color="auto" w:fill="auto"/>
          </w:tcPr>
          <w:p w14:paraId="28D20466" w14:textId="77777777" w:rsidR="00277ABC" w:rsidRPr="009041F4" w:rsidRDefault="00277ABC" w:rsidP="009041F4">
            <w:pPr>
              <w:snapToGrid w:val="0"/>
              <w:spacing w:line="276" w:lineRule="auto"/>
              <w:rPr>
                <w:rFonts w:ascii="Marianne" w:hAnsi="Marianne" w:cs="Arial"/>
                <w:sz w:val="20"/>
              </w:rPr>
            </w:pPr>
          </w:p>
        </w:tc>
      </w:tr>
      <w:tr w:rsidR="00277ABC" w:rsidRPr="009041F4" w14:paraId="35440F1A" w14:textId="77777777" w:rsidTr="000E289D">
        <w:trPr>
          <w:trHeight w:val="425"/>
        </w:trPr>
        <w:tc>
          <w:tcPr>
            <w:tcW w:w="2870" w:type="dxa"/>
            <w:tcBorders>
              <w:top w:val="dotted" w:sz="4" w:space="0" w:color="auto"/>
              <w:left w:val="single" w:sz="4" w:space="0" w:color="000000"/>
              <w:bottom w:val="single" w:sz="4" w:space="0" w:color="000000"/>
            </w:tcBorders>
            <w:shd w:val="clear" w:color="auto" w:fill="auto"/>
          </w:tcPr>
          <w:p w14:paraId="33A94AC4" w14:textId="77777777" w:rsidR="00277ABC" w:rsidRPr="009041F4" w:rsidRDefault="00277ABC" w:rsidP="009041F4">
            <w:pPr>
              <w:snapToGrid w:val="0"/>
              <w:spacing w:line="276" w:lineRule="auto"/>
              <w:rPr>
                <w:rFonts w:ascii="Marianne" w:hAnsi="Marianne" w:cs="Arial"/>
                <w:sz w:val="20"/>
              </w:rPr>
            </w:pPr>
          </w:p>
        </w:tc>
        <w:tc>
          <w:tcPr>
            <w:tcW w:w="4820" w:type="dxa"/>
            <w:tcBorders>
              <w:top w:val="dotted" w:sz="4" w:space="0" w:color="auto"/>
              <w:left w:val="single" w:sz="4" w:space="0" w:color="000000"/>
              <w:bottom w:val="single" w:sz="4" w:space="0" w:color="000000"/>
            </w:tcBorders>
            <w:shd w:val="clear" w:color="auto" w:fill="auto"/>
          </w:tcPr>
          <w:p w14:paraId="00A6131B" w14:textId="77777777" w:rsidR="00277ABC" w:rsidRPr="009041F4" w:rsidRDefault="00277ABC" w:rsidP="009041F4">
            <w:pPr>
              <w:snapToGrid w:val="0"/>
              <w:spacing w:line="276" w:lineRule="auto"/>
              <w:rPr>
                <w:rFonts w:ascii="Marianne" w:hAnsi="Marianne" w:cs="Arial"/>
                <w:sz w:val="20"/>
              </w:rPr>
            </w:pPr>
          </w:p>
        </w:tc>
        <w:tc>
          <w:tcPr>
            <w:tcW w:w="2126" w:type="dxa"/>
            <w:tcBorders>
              <w:top w:val="dotted" w:sz="4" w:space="0" w:color="auto"/>
              <w:left w:val="single" w:sz="4" w:space="0" w:color="000000"/>
              <w:bottom w:val="single" w:sz="4" w:space="0" w:color="000000"/>
              <w:right w:val="single" w:sz="4" w:space="0" w:color="000000"/>
            </w:tcBorders>
            <w:shd w:val="clear" w:color="auto" w:fill="auto"/>
          </w:tcPr>
          <w:p w14:paraId="7E37945F" w14:textId="77777777" w:rsidR="00277ABC" w:rsidRPr="009041F4" w:rsidRDefault="00277ABC" w:rsidP="009041F4">
            <w:pPr>
              <w:snapToGrid w:val="0"/>
              <w:spacing w:line="276" w:lineRule="auto"/>
              <w:rPr>
                <w:rFonts w:ascii="Marianne" w:hAnsi="Marianne" w:cs="Arial"/>
                <w:sz w:val="20"/>
              </w:rPr>
            </w:pPr>
          </w:p>
        </w:tc>
      </w:tr>
    </w:tbl>
    <w:p w14:paraId="27BFBA3D" w14:textId="77777777" w:rsidR="00A03C83" w:rsidRPr="009041F4" w:rsidRDefault="00A03C83" w:rsidP="009041F4">
      <w:pPr>
        <w:tabs>
          <w:tab w:val="left" w:pos="6237"/>
        </w:tabs>
        <w:spacing w:line="276" w:lineRule="auto"/>
        <w:rPr>
          <w:rFonts w:ascii="Marianne" w:hAnsi="Marianne"/>
          <w:sz w:val="20"/>
        </w:rPr>
      </w:pPr>
    </w:p>
    <w:p w14:paraId="479DB631" w14:textId="77777777" w:rsidR="00841506" w:rsidRPr="009041F4" w:rsidRDefault="00841506" w:rsidP="000E289D">
      <w:pPr>
        <w:pStyle w:val="Paragraphedeliste"/>
        <w:numPr>
          <w:ilvl w:val="2"/>
          <w:numId w:val="20"/>
        </w:numPr>
        <w:spacing w:line="276" w:lineRule="auto"/>
        <w:rPr>
          <w:rFonts w:ascii="Marianne" w:hAnsi="Marianne" w:cs="Arial"/>
          <w:sz w:val="20"/>
        </w:rPr>
      </w:pPr>
      <w:r w:rsidRPr="009041F4">
        <w:rPr>
          <w:rFonts w:ascii="Marianne" w:hAnsi="Marianne" w:cs="Arial"/>
          <w:sz w:val="20"/>
        </w:rPr>
        <w:t>Compte (s) à créditer</w:t>
      </w:r>
      <w:r w:rsidRPr="00F6048B">
        <w:rPr>
          <w:rFonts w:ascii="Calibri" w:hAnsi="Calibri" w:cs="Calibri"/>
          <w:sz w:val="20"/>
        </w:rPr>
        <w:t> </w:t>
      </w:r>
      <w:r w:rsidRPr="009041F4">
        <w:rPr>
          <w:rFonts w:ascii="Marianne" w:hAnsi="Marianne" w:cs="Arial"/>
          <w:sz w:val="20"/>
        </w:rPr>
        <w:t>:</w:t>
      </w:r>
    </w:p>
    <w:p w14:paraId="08634155" w14:textId="3BCD751B" w:rsidR="00841506" w:rsidRDefault="00841506" w:rsidP="009041F4">
      <w:pPr>
        <w:pStyle w:val="fcase1ertab"/>
        <w:spacing w:before="120" w:line="276" w:lineRule="auto"/>
        <w:ind w:left="0" w:firstLine="0"/>
        <w:rPr>
          <w:rFonts w:ascii="Marianne" w:hAnsi="Marianne" w:cs="Arial"/>
          <w:i/>
          <w:sz w:val="18"/>
          <w:szCs w:val="18"/>
        </w:rPr>
      </w:pPr>
      <w:r w:rsidRPr="00F6048B">
        <w:rPr>
          <w:rFonts w:ascii="Marianne" w:hAnsi="Marianne" w:cs="Arial"/>
          <w:i/>
          <w:sz w:val="18"/>
          <w:szCs w:val="18"/>
        </w:rPr>
        <w:t>Joindre un ou des relevé(s) d’identité bancaire ou postal.</w:t>
      </w:r>
    </w:p>
    <w:p w14:paraId="2ACDB989" w14:textId="7EA2BA18" w:rsidR="00C8107B" w:rsidRPr="00F6048B" w:rsidRDefault="00C8107B" w:rsidP="009041F4">
      <w:pPr>
        <w:pStyle w:val="fcase1ertab"/>
        <w:spacing w:before="120" w:line="276" w:lineRule="auto"/>
        <w:ind w:left="0" w:firstLine="0"/>
        <w:rPr>
          <w:rFonts w:ascii="Marianne" w:hAnsi="Marianne" w:cs="Arial"/>
          <w:b/>
          <w:sz w:val="18"/>
          <w:szCs w:val="18"/>
        </w:rPr>
      </w:pPr>
      <w:r>
        <w:rPr>
          <w:rFonts w:ascii="Marianne" w:hAnsi="Marianne" w:cs="Arial"/>
          <w:i/>
          <w:sz w:val="18"/>
          <w:szCs w:val="18"/>
        </w:rPr>
        <w:t>Les RIB des co-traitants sont fournis uniquement en cas de groupement conjoint et de répartition des prestations.</w:t>
      </w:r>
    </w:p>
    <w:p w14:paraId="62CE10F3" w14:textId="77777777" w:rsidR="00841506" w:rsidRPr="009041F4" w:rsidRDefault="00841506" w:rsidP="009041F4">
      <w:pPr>
        <w:pStyle w:val="fcasegauche"/>
        <w:tabs>
          <w:tab w:val="left" w:pos="426"/>
        </w:tabs>
        <w:spacing w:after="0" w:line="276" w:lineRule="auto"/>
        <w:ind w:left="0" w:firstLine="0"/>
        <w:jc w:val="left"/>
        <w:rPr>
          <w:rFonts w:ascii="Marianne" w:hAnsi="Marianne" w:cs="Arial"/>
          <w:b/>
        </w:rPr>
      </w:pPr>
    </w:p>
    <w:tbl>
      <w:tblPr>
        <w:tblW w:w="9771"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2806"/>
        <w:gridCol w:w="4252"/>
        <w:gridCol w:w="2713"/>
      </w:tblGrid>
      <w:tr w:rsidR="00E371E6" w:rsidRPr="009041F4" w14:paraId="0D85CA4C" w14:textId="77777777" w:rsidTr="000E289D">
        <w:trPr>
          <w:cantSplit/>
          <w:trHeight w:val="334"/>
          <w:tblHeader/>
        </w:trPr>
        <w:tc>
          <w:tcPr>
            <w:tcW w:w="2806" w:type="dxa"/>
            <w:tcBorders>
              <w:bottom w:val="single" w:sz="4" w:space="0" w:color="auto"/>
            </w:tcBorders>
            <w:shd w:val="clear" w:color="auto" w:fill="FFFFFF" w:themeFill="background1"/>
          </w:tcPr>
          <w:p w14:paraId="00187E07" w14:textId="2FC4E531" w:rsidR="00277ABC" w:rsidRPr="000E289D" w:rsidRDefault="00F6048B" w:rsidP="00F6048B">
            <w:pPr>
              <w:snapToGrid w:val="0"/>
              <w:spacing w:line="276" w:lineRule="auto"/>
              <w:jc w:val="center"/>
              <w:rPr>
                <w:rFonts w:ascii="Marianne" w:hAnsi="Marianne" w:cs="Arial"/>
                <w:b/>
                <w:sz w:val="20"/>
              </w:rPr>
            </w:pPr>
            <w:r w:rsidRPr="00F6048B">
              <w:rPr>
                <w:rFonts w:ascii="Marianne" w:hAnsi="Marianne" w:cs="Arial"/>
                <w:b/>
                <w:sz w:val="20"/>
              </w:rPr>
              <w:t>Fournisseur</w:t>
            </w:r>
          </w:p>
        </w:tc>
        <w:tc>
          <w:tcPr>
            <w:tcW w:w="4252" w:type="dxa"/>
            <w:tcBorders>
              <w:bottom w:val="single" w:sz="4" w:space="0" w:color="auto"/>
            </w:tcBorders>
            <w:shd w:val="clear" w:color="auto" w:fill="FFFFFF" w:themeFill="background1"/>
          </w:tcPr>
          <w:p w14:paraId="46A783EC" w14:textId="2178FC74" w:rsidR="00277ABC" w:rsidRPr="000E289D" w:rsidRDefault="00F6048B" w:rsidP="00F6048B">
            <w:pPr>
              <w:snapToGrid w:val="0"/>
              <w:spacing w:line="276" w:lineRule="auto"/>
              <w:jc w:val="center"/>
              <w:rPr>
                <w:rFonts w:ascii="Marianne" w:hAnsi="Marianne" w:cs="Arial"/>
                <w:b/>
                <w:sz w:val="20"/>
              </w:rPr>
            </w:pPr>
            <w:r w:rsidRPr="00F6048B">
              <w:rPr>
                <w:rFonts w:ascii="Marianne" w:hAnsi="Marianne" w:cs="Arial"/>
                <w:b/>
                <w:sz w:val="20"/>
              </w:rPr>
              <w:t>Iban</w:t>
            </w:r>
          </w:p>
        </w:tc>
        <w:tc>
          <w:tcPr>
            <w:tcW w:w="2713" w:type="dxa"/>
            <w:tcBorders>
              <w:bottom w:val="single" w:sz="4" w:space="0" w:color="auto"/>
            </w:tcBorders>
            <w:shd w:val="clear" w:color="auto" w:fill="FFFFFF" w:themeFill="background1"/>
          </w:tcPr>
          <w:p w14:paraId="237CC31D" w14:textId="58692D68" w:rsidR="00277ABC" w:rsidRPr="000E289D" w:rsidRDefault="00F6048B" w:rsidP="00F6048B">
            <w:pPr>
              <w:snapToGrid w:val="0"/>
              <w:spacing w:line="276" w:lineRule="auto"/>
              <w:jc w:val="center"/>
              <w:rPr>
                <w:rFonts w:ascii="Marianne" w:hAnsi="Marianne" w:cs="Arial"/>
                <w:b/>
                <w:sz w:val="20"/>
              </w:rPr>
            </w:pPr>
            <w:r w:rsidRPr="00F6048B">
              <w:rPr>
                <w:rFonts w:ascii="Marianne" w:hAnsi="Marianne" w:cs="Arial"/>
                <w:b/>
                <w:sz w:val="20"/>
              </w:rPr>
              <w:t>Compléments*</w:t>
            </w:r>
          </w:p>
        </w:tc>
      </w:tr>
      <w:tr w:rsidR="00E371E6" w:rsidRPr="009041F4" w14:paraId="58C40903" w14:textId="77777777" w:rsidTr="000E289D">
        <w:trPr>
          <w:cantSplit/>
          <w:trHeight w:val="334"/>
          <w:tblHeader/>
        </w:trPr>
        <w:tc>
          <w:tcPr>
            <w:tcW w:w="2806" w:type="dxa"/>
            <w:tcBorders>
              <w:top w:val="single" w:sz="4" w:space="0" w:color="auto"/>
            </w:tcBorders>
            <w:shd w:val="clear" w:color="auto" w:fill="FFFFFF" w:themeFill="background1"/>
          </w:tcPr>
          <w:p w14:paraId="6FF8247B"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tcBorders>
              <w:top w:val="single" w:sz="4" w:space="0" w:color="auto"/>
            </w:tcBorders>
            <w:shd w:val="clear" w:color="auto" w:fill="FFFFFF" w:themeFill="background1"/>
          </w:tcPr>
          <w:p w14:paraId="1D9C758D"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tcBorders>
              <w:top w:val="single" w:sz="4" w:space="0" w:color="auto"/>
            </w:tcBorders>
            <w:shd w:val="clear" w:color="auto" w:fill="FFFFFF" w:themeFill="background1"/>
          </w:tcPr>
          <w:p w14:paraId="1656673C"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r w:rsidR="00E371E6" w:rsidRPr="009041F4" w14:paraId="06CA6929" w14:textId="77777777" w:rsidTr="000E289D">
        <w:trPr>
          <w:cantSplit/>
          <w:trHeight w:val="334"/>
          <w:tblHeader/>
        </w:trPr>
        <w:tc>
          <w:tcPr>
            <w:tcW w:w="2806" w:type="dxa"/>
            <w:shd w:val="clear" w:color="auto" w:fill="FFFFFF" w:themeFill="background1"/>
          </w:tcPr>
          <w:p w14:paraId="58CCC7D5"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shd w:val="clear" w:color="auto" w:fill="FFFFFF" w:themeFill="background1"/>
          </w:tcPr>
          <w:p w14:paraId="431B0F8B"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shd w:val="clear" w:color="auto" w:fill="FFFFFF" w:themeFill="background1"/>
          </w:tcPr>
          <w:p w14:paraId="0030272F"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r w:rsidR="00E371E6" w:rsidRPr="009041F4" w14:paraId="19700060" w14:textId="77777777" w:rsidTr="000E289D">
        <w:trPr>
          <w:cantSplit/>
          <w:trHeight w:val="334"/>
          <w:tblHeader/>
        </w:trPr>
        <w:tc>
          <w:tcPr>
            <w:tcW w:w="2806" w:type="dxa"/>
            <w:shd w:val="clear" w:color="auto" w:fill="FFFFFF" w:themeFill="background1"/>
          </w:tcPr>
          <w:p w14:paraId="2AD97ADF"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shd w:val="clear" w:color="auto" w:fill="FFFFFF" w:themeFill="background1"/>
          </w:tcPr>
          <w:p w14:paraId="744B907B"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shd w:val="clear" w:color="auto" w:fill="FFFFFF" w:themeFill="background1"/>
          </w:tcPr>
          <w:p w14:paraId="11F2A5DD"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r w:rsidR="00E371E6" w:rsidRPr="009041F4" w14:paraId="0CCF0382" w14:textId="77777777" w:rsidTr="000E289D">
        <w:trPr>
          <w:cantSplit/>
          <w:trHeight w:val="334"/>
          <w:tblHeader/>
        </w:trPr>
        <w:tc>
          <w:tcPr>
            <w:tcW w:w="2806" w:type="dxa"/>
            <w:shd w:val="clear" w:color="auto" w:fill="FFFFFF" w:themeFill="background1"/>
          </w:tcPr>
          <w:p w14:paraId="1EDBBC7F"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shd w:val="clear" w:color="auto" w:fill="FFFFFF" w:themeFill="background1"/>
          </w:tcPr>
          <w:p w14:paraId="6EDB1433"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shd w:val="clear" w:color="auto" w:fill="FFFFFF" w:themeFill="background1"/>
          </w:tcPr>
          <w:p w14:paraId="65A2CDFA"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r w:rsidR="00277ABC" w:rsidRPr="009041F4" w14:paraId="58D9FF35" w14:textId="77777777" w:rsidTr="000E289D">
        <w:trPr>
          <w:cantSplit/>
          <w:trHeight w:val="334"/>
          <w:tblHeader/>
        </w:trPr>
        <w:tc>
          <w:tcPr>
            <w:tcW w:w="2806" w:type="dxa"/>
            <w:shd w:val="clear" w:color="auto" w:fill="FFFFFF" w:themeFill="background1"/>
          </w:tcPr>
          <w:p w14:paraId="6AE86B78" w14:textId="77777777" w:rsidR="00277ABC" w:rsidRPr="000E289D" w:rsidRDefault="00277ABC" w:rsidP="009041F4">
            <w:pPr>
              <w:keepLines/>
              <w:widowControl w:val="0"/>
              <w:autoSpaceDE w:val="0"/>
              <w:autoSpaceDN w:val="0"/>
              <w:adjustRightInd w:val="0"/>
              <w:spacing w:before="20" w:after="20" w:line="276" w:lineRule="auto"/>
              <w:ind w:left="108" w:right="102"/>
              <w:rPr>
                <w:rFonts w:ascii="Marianne" w:hAnsi="Marianne"/>
                <w:sz w:val="20"/>
              </w:rPr>
            </w:pPr>
            <w:r w:rsidRPr="000E289D">
              <w:rPr>
                <w:rFonts w:ascii="Marianne" w:hAnsi="Marianne"/>
                <w:color w:val="000000"/>
                <w:sz w:val="20"/>
              </w:rPr>
              <w:t xml:space="preserve"> </w:t>
            </w:r>
          </w:p>
        </w:tc>
        <w:tc>
          <w:tcPr>
            <w:tcW w:w="4252" w:type="dxa"/>
            <w:shd w:val="clear" w:color="auto" w:fill="FFFFFF" w:themeFill="background1"/>
          </w:tcPr>
          <w:p w14:paraId="716FDAA5" w14:textId="77777777" w:rsidR="00277ABC" w:rsidRPr="000E289D" w:rsidRDefault="00277ABC" w:rsidP="009041F4">
            <w:pPr>
              <w:keepLines/>
              <w:widowControl w:val="0"/>
              <w:autoSpaceDE w:val="0"/>
              <w:autoSpaceDN w:val="0"/>
              <w:adjustRightInd w:val="0"/>
              <w:spacing w:before="20" w:after="20" w:line="276" w:lineRule="auto"/>
              <w:ind w:left="114" w:right="90"/>
              <w:rPr>
                <w:rFonts w:ascii="Marianne" w:hAnsi="Marianne"/>
                <w:sz w:val="20"/>
              </w:rPr>
            </w:pPr>
            <w:r w:rsidRPr="000E289D">
              <w:rPr>
                <w:rFonts w:ascii="Marianne" w:hAnsi="Marianne"/>
                <w:color w:val="000000"/>
                <w:sz w:val="20"/>
              </w:rPr>
              <w:t xml:space="preserve"> </w:t>
            </w:r>
          </w:p>
        </w:tc>
        <w:tc>
          <w:tcPr>
            <w:tcW w:w="2713" w:type="dxa"/>
            <w:shd w:val="clear" w:color="auto" w:fill="FFFFFF" w:themeFill="background1"/>
          </w:tcPr>
          <w:p w14:paraId="6B23D61D" w14:textId="77777777" w:rsidR="00277ABC" w:rsidRPr="000E289D" w:rsidRDefault="00277ABC" w:rsidP="009041F4">
            <w:pPr>
              <w:keepLines/>
              <w:widowControl w:val="0"/>
              <w:autoSpaceDE w:val="0"/>
              <w:autoSpaceDN w:val="0"/>
              <w:adjustRightInd w:val="0"/>
              <w:spacing w:before="20" w:after="20" w:line="276" w:lineRule="auto"/>
              <w:ind w:left="126" w:right="82"/>
              <w:rPr>
                <w:rFonts w:ascii="Marianne" w:hAnsi="Marianne"/>
                <w:sz w:val="20"/>
              </w:rPr>
            </w:pPr>
            <w:r w:rsidRPr="000E289D">
              <w:rPr>
                <w:rFonts w:ascii="Marianne" w:hAnsi="Marianne"/>
                <w:color w:val="000000"/>
                <w:sz w:val="20"/>
              </w:rPr>
              <w:t xml:space="preserve"> </w:t>
            </w:r>
          </w:p>
        </w:tc>
      </w:tr>
    </w:tbl>
    <w:p w14:paraId="63FA4252" w14:textId="77777777" w:rsidR="00F6048B" w:rsidRPr="00F6048B" w:rsidRDefault="00F6048B" w:rsidP="00F6048B">
      <w:pPr>
        <w:rPr>
          <w:rFonts w:ascii="Marianne" w:eastAsia="Wingdings" w:hAnsi="Marianne" w:cs="Wingdings"/>
          <w:bCs/>
          <w:i/>
          <w:iCs/>
          <w:spacing w:val="-10"/>
          <w:sz w:val="18"/>
          <w:szCs w:val="18"/>
          <w:lang w:eastAsia="zh-CN"/>
        </w:rPr>
      </w:pPr>
      <w:r w:rsidRPr="00F6048B">
        <w:rPr>
          <w:rFonts w:ascii="Marianne" w:eastAsia="Wingdings" w:hAnsi="Marianne" w:cs="Wingdings"/>
          <w:bCs/>
          <w:i/>
          <w:iCs/>
          <w:spacing w:val="-10"/>
          <w:sz w:val="18"/>
          <w:szCs w:val="18"/>
          <w:lang w:eastAsia="zh-CN"/>
        </w:rPr>
        <w:lastRenderedPageBreak/>
        <w:t xml:space="preserve">* Préciser notamment les particularités sur la TVA applicable au fournisseur, les conditions de paiement des sous-traitants si différentes de celles prévues au contrat. </w:t>
      </w:r>
    </w:p>
    <w:p w14:paraId="6B688E9E" w14:textId="77777777" w:rsidR="00A03C83" w:rsidRPr="009041F4" w:rsidRDefault="00A03C83" w:rsidP="009041F4">
      <w:pPr>
        <w:pStyle w:val="fcasegauche"/>
        <w:tabs>
          <w:tab w:val="left" w:pos="426"/>
        </w:tabs>
        <w:spacing w:after="0" w:line="276" w:lineRule="auto"/>
        <w:ind w:left="0" w:firstLine="0"/>
        <w:jc w:val="left"/>
        <w:rPr>
          <w:rFonts w:ascii="Marianne" w:hAnsi="Marianne" w:cs="Arial"/>
          <w:b/>
        </w:rPr>
      </w:pPr>
    </w:p>
    <w:p w14:paraId="4E7CD674" w14:textId="318854B4" w:rsidR="00841506" w:rsidRDefault="00841506" w:rsidP="00F6048B">
      <w:pPr>
        <w:pStyle w:val="Paragraphedeliste"/>
        <w:numPr>
          <w:ilvl w:val="2"/>
          <w:numId w:val="20"/>
        </w:numPr>
        <w:spacing w:line="276" w:lineRule="auto"/>
        <w:rPr>
          <w:rFonts w:ascii="Marianne" w:hAnsi="Marianne" w:cs="Arial"/>
          <w:sz w:val="20"/>
        </w:rPr>
      </w:pPr>
      <w:r w:rsidRPr="009041F4">
        <w:rPr>
          <w:rFonts w:ascii="Marianne" w:hAnsi="Marianne" w:cs="Arial"/>
          <w:sz w:val="20"/>
        </w:rPr>
        <w:t>Avance</w:t>
      </w:r>
      <w:r w:rsidRPr="00F6048B">
        <w:rPr>
          <w:rFonts w:ascii="Calibri" w:hAnsi="Calibri" w:cs="Calibri"/>
          <w:sz w:val="20"/>
        </w:rPr>
        <w:t> </w:t>
      </w:r>
      <w:r w:rsidRPr="009041F4">
        <w:rPr>
          <w:rFonts w:ascii="Marianne" w:hAnsi="Marianne" w:cs="Arial"/>
          <w:sz w:val="20"/>
        </w:rPr>
        <w:t>:</w:t>
      </w:r>
    </w:p>
    <w:p w14:paraId="7051C117" w14:textId="77777777" w:rsidR="00F6048B" w:rsidRPr="009041F4" w:rsidRDefault="00F6048B" w:rsidP="00F6048B">
      <w:pPr>
        <w:pStyle w:val="Paragraphedeliste"/>
        <w:spacing w:line="276" w:lineRule="auto"/>
        <w:ind w:left="1080"/>
        <w:rPr>
          <w:rFonts w:ascii="Marianne" w:hAnsi="Marianne" w:cs="Arial"/>
          <w:sz w:val="20"/>
        </w:rPr>
      </w:pPr>
    </w:p>
    <w:tbl>
      <w:tblPr>
        <w:tblW w:w="9771"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818"/>
        <w:gridCol w:w="425"/>
        <w:gridCol w:w="2410"/>
        <w:gridCol w:w="425"/>
        <w:gridCol w:w="2693"/>
      </w:tblGrid>
      <w:tr w:rsidR="008900DA" w:rsidRPr="00F6048B" w14:paraId="0F4C5876" w14:textId="77777777" w:rsidTr="008900DA">
        <w:trPr>
          <w:cantSplit/>
          <w:tblHeader/>
        </w:trPr>
        <w:tc>
          <w:tcPr>
            <w:tcW w:w="3818" w:type="dxa"/>
            <w:shd w:val="clear" w:color="auto" w:fill="auto"/>
          </w:tcPr>
          <w:p w14:paraId="0250EF04" w14:textId="1CA9D4F6" w:rsidR="00F6048B" w:rsidRPr="00F6048B" w:rsidRDefault="00F6048B" w:rsidP="001754B6">
            <w:pPr>
              <w:keepLines/>
              <w:widowControl w:val="0"/>
              <w:autoSpaceDE w:val="0"/>
              <w:autoSpaceDN w:val="0"/>
              <w:adjustRightInd w:val="0"/>
              <w:spacing w:before="20" w:after="20"/>
              <w:ind w:left="108" w:right="102"/>
              <w:rPr>
                <w:rFonts w:ascii="Marianne" w:hAnsi="Marianne"/>
                <w:sz w:val="20"/>
              </w:rPr>
            </w:pPr>
            <w:r w:rsidRPr="00F6048B">
              <w:rPr>
                <w:rFonts w:ascii="Marianne" w:hAnsi="Marianne"/>
                <w:color w:val="000000"/>
                <w:sz w:val="20"/>
              </w:rPr>
              <w:t>Le titulaire/mandataire</w:t>
            </w:r>
            <w:r>
              <w:rPr>
                <w:rFonts w:ascii="Calibri" w:hAnsi="Calibri" w:cs="Calibri"/>
                <w:color w:val="000000"/>
                <w:sz w:val="20"/>
              </w:rPr>
              <w:t> </w:t>
            </w:r>
            <w:r>
              <w:rPr>
                <w:rFonts w:ascii="Marianne" w:hAnsi="Marianne"/>
                <w:color w:val="000000"/>
                <w:sz w:val="20"/>
              </w:rPr>
              <w:t>:</w:t>
            </w:r>
          </w:p>
        </w:tc>
        <w:tc>
          <w:tcPr>
            <w:tcW w:w="425" w:type="dxa"/>
            <w:shd w:val="clear" w:color="auto" w:fill="auto"/>
          </w:tcPr>
          <w:p w14:paraId="75EE3102" w14:textId="77777777" w:rsidR="00F6048B" w:rsidRPr="00F6048B" w:rsidRDefault="00F6048B" w:rsidP="001754B6">
            <w:pPr>
              <w:keepLines/>
              <w:widowControl w:val="0"/>
              <w:autoSpaceDE w:val="0"/>
              <w:autoSpaceDN w:val="0"/>
              <w:adjustRightInd w:val="0"/>
              <w:spacing w:before="20" w:after="20"/>
              <w:ind w:left="114" w:right="84"/>
              <w:jc w:val="center"/>
              <w:rPr>
                <w:rFonts w:ascii="Marianne" w:hAnsi="Marianne"/>
                <w:sz w:val="20"/>
              </w:rPr>
            </w:pPr>
            <w:r w:rsidRPr="00F6048B">
              <w:rPr>
                <w:rFonts w:ascii="Marianne" w:hAnsi="Marianne"/>
                <w:color w:val="000000"/>
                <w:sz w:val="20"/>
              </w:rPr>
              <w:t xml:space="preserve"> </w:t>
            </w:r>
          </w:p>
        </w:tc>
        <w:tc>
          <w:tcPr>
            <w:tcW w:w="2410" w:type="dxa"/>
            <w:shd w:val="clear" w:color="auto" w:fill="auto"/>
          </w:tcPr>
          <w:p w14:paraId="4DDB21A6" w14:textId="40332044" w:rsidR="00F6048B" w:rsidRPr="00F6048B" w:rsidRDefault="00F6048B" w:rsidP="001754B6">
            <w:pPr>
              <w:keepLines/>
              <w:widowControl w:val="0"/>
              <w:autoSpaceDE w:val="0"/>
              <w:autoSpaceDN w:val="0"/>
              <w:adjustRightInd w:val="0"/>
              <w:spacing w:before="20" w:after="20"/>
              <w:ind w:left="112" w:right="94"/>
              <w:jc w:val="center"/>
              <w:rPr>
                <w:rFonts w:ascii="Marianne" w:hAnsi="Marianne"/>
                <w:sz w:val="20"/>
              </w:rPr>
            </w:pPr>
            <w:r w:rsidRPr="00F6048B">
              <w:rPr>
                <w:rFonts w:ascii="Marianne" w:hAnsi="Marianne"/>
                <w:color w:val="000000"/>
                <w:sz w:val="20"/>
              </w:rPr>
              <w:t>Accepte</w:t>
            </w:r>
          </w:p>
        </w:tc>
        <w:tc>
          <w:tcPr>
            <w:tcW w:w="425" w:type="dxa"/>
            <w:shd w:val="clear" w:color="auto" w:fill="auto"/>
          </w:tcPr>
          <w:p w14:paraId="6AA6BAE3" w14:textId="77777777" w:rsidR="00F6048B" w:rsidRPr="00F6048B" w:rsidRDefault="00F6048B" w:rsidP="001754B6">
            <w:pPr>
              <w:keepLines/>
              <w:widowControl w:val="0"/>
              <w:autoSpaceDE w:val="0"/>
              <w:autoSpaceDN w:val="0"/>
              <w:adjustRightInd w:val="0"/>
              <w:spacing w:before="20" w:after="20"/>
              <w:ind w:left="122" w:right="87"/>
              <w:jc w:val="center"/>
              <w:rPr>
                <w:rFonts w:ascii="Marianne" w:hAnsi="Marianne"/>
                <w:sz w:val="20"/>
              </w:rPr>
            </w:pPr>
            <w:r w:rsidRPr="00F6048B">
              <w:rPr>
                <w:rFonts w:ascii="Marianne" w:hAnsi="Marianne"/>
                <w:color w:val="000000"/>
                <w:sz w:val="20"/>
              </w:rPr>
              <w:t xml:space="preserve"> </w:t>
            </w:r>
          </w:p>
        </w:tc>
        <w:tc>
          <w:tcPr>
            <w:tcW w:w="2693" w:type="dxa"/>
            <w:shd w:val="clear" w:color="auto" w:fill="auto"/>
          </w:tcPr>
          <w:p w14:paraId="195C91A6" w14:textId="612F7C56" w:rsidR="00F6048B" w:rsidRPr="00F6048B" w:rsidRDefault="00F6048B" w:rsidP="001754B6">
            <w:pPr>
              <w:keepLines/>
              <w:widowControl w:val="0"/>
              <w:autoSpaceDE w:val="0"/>
              <w:autoSpaceDN w:val="0"/>
              <w:adjustRightInd w:val="0"/>
              <w:spacing w:before="20" w:after="20"/>
              <w:ind w:left="109" w:right="102"/>
              <w:rPr>
                <w:rFonts w:ascii="Marianne" w:hAnsi="Marianne"/>
                <w:sz w:val="20"/>
              </w:rPr>
            </w:pPr>
            <w:r w:rsidRPr="00F6048B">
              <w:rPr>
                <w:rFonts w:ascii="Marianne" w:hAnsi="Marianne"/>
                <w:color w:val="000000"/>
                <w:sz w:val="20"/>
              </w:rPr>
              <w:t xml:space="preserve">Renonce </w:t>
            </w:r>
            <w:r w:rsidR="00210A8C" w:rsidRPr="00F6048B">
              <w:rPr>
                <w:rFonts w:ascii="Marianne" w:hAnsi="Marianne"/>
                <w:color w:val="000000"/>
                <w:sz w:val="20"/>
              </w:rPr>
              <w:t>à</w:t>
            </w:r>
            <w:r w:rsidRPr="00F6048B">
              <w:rPr>
                <w:rFonts w:ascii="Marianne" w:hAnsi="Marianne"/>
                <w:color w:val="000000"/>
                <w:sz w:val="20"/>
              </w:rPr>
              <w:t xml:space="preserve"> l’avance</w:t>
            </w:r>
          </w:p>
        </w:tc>
      </w:tr>
      <w:tr w:rsidR="008900DA" w:rsidRPr="00F6048B" w14:paraId="197298FA" w14:textId="77777777" w:rsidTr="008900DA">
        <w:trPr>
          <w:cantSplit/>
          <w:tblHeader/>
        </w:trPr>
        <w:tc>
          <w:tcPr>
            <w:tcW w:w="3818" w:type="dxa"/>
            <w:shd w:val="clear" w:color="auto" w:fill="auto"/>
          </w:tcPr>
          <w:p w14:paraId="7EEA6175" w14:textId="7A951796" w:rsidR="00F6048B" w:rsidRPr="00F6048B" w:rsidRDefault="00F6048B" w:rsidP="001754B6">
            <w:pPr>
              <w:keepLines/>
              <w:widowControl w:val="0"/>
              <w:autoSpaceDE w:val="0"/>
              <w:autoSpaceDN w:val="0"/>
              <w:adjustRightInd w:val="0"/>
              <w:spacing w:before="20" w:after="20"/>
              <w:ind w:left="108" w:right="102"/>
              <w:rPr>
                <w:rFonts w:ascii="Marianne" w:hAnsi="Marianne"/>
                <w:sz w:val="20"/>
              </w:rPr>
            </w:pPr>
            <w:r w:rsidRPr="00F6048B">
              <w:rPr>
                <w:rFonts w:ascii="Marianne" w:hAnsi="Marianne"/>
                <w:color w:val="000000"/>
                <w:sz w:val="20"/>
              </w:rPr>
              <w:t>Cotraitant</w:t>
            </w:r>
            <w:r w:rsidRPr="00F6048B">
              <w:rPr>
                <w:rFonts w:ascii="Calibri" w:hAnsi="Calibri" w:cs="Calibri"/>
                <w:color w:val="000000"/>
                <w:sz w:val="20"/>
              </w:rPr>
              <w:t> </w:t>
            </w:r>
            <w:r w:rsidRPr="00F6048B">
              <w:rPr>
                <w:rFonts w:ascii="Marianne" w:hAnsi="Marianne"/>
                <w:color w:val="000000"/>
                <w:sz w:val="20"/>
              </w:rPr>
              <w:t>1</w:t>
            </w:r>
            <w:r>
              <w:rPr>
                <w:rFonts w:ascii="Calibri" w:hAnsi="Calibri" w:cs="Calibri"/>
                <w:color w:val="000000"/>
                <w:sz w:val="20"/>
              </w:rPr>
              <w:t> </w:t>
            </w:r>
            <w:r>
              <w:rPr>
                <w:rFonts w:ascii="Marianne" w:hAnsi="Marianne"/>
                <w:color w:val="000000"/>
                <w:sz w:val="20"/>
              </w:rPr>
              <w:t>:</w:t>
            </w:r>
          </w:p>
        </w:tc>
        <w:tc>
          <w:tcPr>
            <w:tcW w:w="425" w:type="dxa"/>
            <w:shd w:val="clear" w:color="auto" w:fill="auto"/>
          </w:tcPr>
          <w:p w14:paraId="00A9C75C" w14:textId="77777777" w:rsidR="00F6048B" w:rsidRPr="00F6048B" w:rsidRDefault="00F6048B" w:rsidP="001754B6">
            <w:pPr>
              <w:keepLines/>
              <w:widowControl w:val="0"/>
              <w:autoSpaceDE w:val="0"/>
              <w:autoSpaceDN w:val="0"/>
              <w:adjustRightInd w:val="0"/>
              <w:spacing w:before="20" w:after="20"/>
              <w:ind w:left="114" w:right="84"/>
              <w:jc w:val="center"/>
              <w:rPr>
                <w:rFonts w:ascii="Marianne" w:hAnsi="Marianne"/>
                <w:sz w:val="20"/>
              </w:rPr>
            </w:pPr>
            <w:r w:rsidRPr="00F6048B">
              <w:rPr>
                <w:rFonts w:ascii="Marianne" w:hAnsi="Marianne"/>
                <w:color w:val="000000"/>
                <w:sz w:val="20"/>
              </w:rPr>
              <w:t xml:space="preserve"> </w:t>
            </w:r>
          </w:p>
        </w:tc>
        <w:tc>
          <w:tcPr>
            <w:tcW w:w="2410" w:type="dxa"/>
            <w:shd w:val="clear" w:color="auto" w:fill="auto"/>
          </w:tcPr>
          <w:p w14:paraId="0C51BFA9" w14:textId="4C99E531" w:rsidR="00F6048B" w:rsidRPr="00F6048B" w:rsidRDefault="00F6048B" w:rsidP="001754B6">
            <w:pPr>
              <w:keepLines/>
              <w:widowControl w:val="0"/>
              <w:autoSpaceDE w:val="0"/>
              <w:autoSpaceDN w:val="0"/>
              <w:adjustRightInd w:val="0"/>
              <w:spacing w:before="20" w:after="20"/>
              <w:ind w:left="112" w:right="94"/>
              <w:jc w:val="center"/>
              <w:rPr>
                <w:rFonts w:ascii="Marianne" w:hAnsi="Marianne"/>
                <w:sz w:val="20"/>
              </w:rPr>
            </w:pPr>
            <w:r w:rsidRPr="00F6048B">
              <w:rPr>
                <w:rFonts w:ascii="Marianne" w:hAnsi="Marianne"/>
                <w:color w:val="000000"/>
                <w:sz w:val="20"/>
              </w:rPr>
              <w:t>Accepte</w:t>
            </w:r>
          </w:p>
        </w:tc>
        <w:tc>
          <w:tcPr>
            <w:tcW w:w="425" w:type="dxa"/>
            <w:shd w:val="clear" w:color="auto" w:fill="auto"/>
          </w:tcPr>
          <w:p w14:paraId="37326274" w14:textId="77777777" w:rsidR="00F6048B" w:rsidRPr="00F6048B" w:rsidRDefault="00F6048B" w:rsidP="001754B6">
            <w:pPr>
              <w:keepLines/>
              <w:widowControl w:val="0"/>
              <w:autoSpaceDE w:val="0"/>
              <w:autoSpaceDN w:val="0"/>
              <w:adjustRightInd w:val="0"/>
              <w:spacing w:before="20" w:after="20"/>
              <w:ind w:left="122" w:right="87"/>
              <w:jc w:val="center"/>
              <w:rPr>
                <w:rFonts w:ascii="Marianne" w:hAnsi="Marianne"/>
                <w:sz w:val="20"/>
              </w:rPr>
            </w:pPr>
            <w:r w:rsidRPr="00F6048B">
              <w:rPr>
                <w:rFonts w:ascii="Marianne" w:hAnsi="Marianne"/>
                <w:color w:val="000000"/>
                <w:sz w:val="20"/>
              </w:rPr>
              <w:t xml:space="preserve"> </w:t>
            </w:r>
          </w:p>
        </w:tc>
        <w:tc>
          <w:tcPr>
            <w:tcW w:w="2693" w:type="dxa"/>
            <w:shd w:val="clear" w:color="auto" w:fill="auto"/>
          </w:tcPr>
          <w:p w14:paraId="22F7D9FE" w14:textId="7BCF04EA" w:rsidR="00F6048B" w:rsidRPr="00F6048B" w:rsidRDefault="00F6048B" w:rsidP="001754B6">
            <w:pPr>
              <w:keepLines/>
              <w:widowControl w:val="0"/>
              <w:autoSpaceDE w:val="0"/>
              <w:autoSpaceDN w:val="0"/>
              <w:adjustRightInd w:val="0"/>
              <w:spacing w:before="20" w:after="20"/>
              <w:ind w:left="109" w:right="102"/>
              <w:rPr>
                <w:rFonts w:ascii="Marianne" w:hAnsi="Marianne"/>
                <w:sz w:val="20"/>
              </w:rPr>
            </w:pPr>
            <w:r w:rsidRPr="00F6048B">
              <w:rPr>
                <w:rFonts w:ascii="Marianne" w:hAnsi="Marianne"/>
                <w:color w:val="000000"/>
                <w:sz w:val="20"/>
              </w:rPr>
              <w:t xml:space="preserve">Renonce </w:t>
            </w:r>
            <w:r w:rsidR="00210A8C" w:rsidRPr="00F6048B">
              <w:rPr>
                <w:rFonts w:ascii="Marianne" w:hAnsi="Marianne"/>
                <w:color w:val="000000"/>
                <w:sz w:val="20"/>
              </w:rPr>
              <w:t>à</w:t>
            </w:r>
            <w:r w:rsidRPr="00F6048B">
              <w:rPr>
                <w:rFonts w:ascii="Marianne" w:hAnsi="Marianne"/>
                <w:color w:val="000000"/>
                <w:sz w:val="20"/>
              </w:rPr>
              <w:t xml:space="preserve"> l’avance</w:t>
            </w:r>
          </w:p>
        </w:tc>
      </w:tr>
      <w:tr w:rsidR="008900DA" w:rsidRPr="00F6048B" w14:paraId="7F649D59" w14:textId="77777777" w:rsidTr="008900DA">
        <w:trPr>
          <w:cantSplit/>
          <w:tblHeader/>
        </w:trPr>
        <w:tc>
          <w:tcPr>
            <w:tcW w:w="3818" w:type="dxa"/>
            <w:shd w:val="clear" w:color="auto" w:fill="auto"/>
          </w:tcPr>
          <w:p w14:paraId="5C636F08" w14:textId="7CDE4366" w:rsidR="00F6048B" w:rsidRPr="00F6048B" w:rsidRDefault="00F6048B" w:rsidP="001754B6">
            <w:pPr>
              <w:keepLines/>
              <w:widowControl w:val="0"/>
              <w:autoSpaceDE w:val="0"/>
              <w:autoSpaceDN w:val="0"/>
              <w:adjustRightInd w:val="0"/>
              <w:spacing w:before="20" w:after="20"/>
              <w:ind w:left="108" w:right="102"/>
              <w:rPr>
                <w:rFonts w:ascii="Marianne" w:hAnsi="Marianne"/>
                <w:sz w:val="20"/>
              </w:rPr>
            </w:pPr>
            <w:r w:rsidRPr="00F6048B">
              <w:rPr>
                <w:rFonts w:ascii="Marianne" w:hAnsi="Marianne"/>
                <w:color w:val="000000"/>
                <w:sz w:val="20"/>
              </w:rPr>
              <w:t>Cotraitant</w:t>
            </w:r>
            <w:r w:rsidRPr="00F6048B">
              <w:rPr>
                <w:rFonts w:ascii="Calibri" w:hAnsi="Calibri" w:cs="Calibri"/>
                <w:color w:val="000000"/>
                <w:sz w:val="20"/>
              </w:rPr>
              <w:t> </w:t>
            </w:r>
            <w:r w:rsidRPr="00F6048B">
              <w:rPr>
                <w:rFonts w:ascii="Marianne" w:hAnsi="Marianne"/>
                <w:color w:val="000000"/>
                <w:sz w:val="20"/>
              </w:rPr>
              <w:t>2</w:t>
            </w:r>
            <w:r>
              <w:rPr>
                <w:rFonts w:ascii="Calibri" w:hAnsi="Calibri" w:cs="Calibri"/>
                <w:color w:val="000000"/>
                <w:sz w:val="20"/>
              </w:rPr>
              <w:t> </w:t>
            </w:r>
            <w:r>
              <w:rPr>
                <w:rFonts w:ascii="Marianne" w:hAnsi="Marianne"/>
                <w:color w:val="000000"/>
                <w:sz w:val="20"/>
              </w:rPr>
              <w:t>:</w:t>
            </w:r>
          </w:p>
        </w:tc>
        <w:tc>
          <w:tcPr>
            <w:tcW w:w="425" w:type="dxa"/>
            <w:shd w:val="clear" w:color="auto" w:fill="auto"/>
          </w:tcPr>
          <w:p w14:paraId="6DA7794B" w14:textId="77777777" w:rsidR="00F6048B" w:rsidRPr="00F6048B" w:rsidRDefault="00F6048B" w:rsidP="001754B6">
            <w:pPr>
              <w:keepLines/>
              <w:widowControl w:val="0"/>
              <w:autoSpaceDE w:val="0"/>
              <w:autoSpaceDN w:val="0"/>
              <w:adjustRightInd w:val="0"/>
              <w:spacing w:before="20" w:after="20"/>
              <w:ind w:left="114" w:right="84"/>
              <w:jc w:val="center"/>
              <w:rPr>
                <w:rFonts w:ascii="Marianne" w:hAnsi="Marianne"/>
                <w:sz w:val="20"/>
              </w:rPr>
            </w:pPr>
            <w:r w:rsidRPr="00F6048B">
              <w:rPr>
                <w:rFonts w:ascii="Marianne" w:hAnsi="Marianne"/>
                <w:color w:val="000000"/>
                <w:sz w:val="20"/>
              </w:rPr>
              <w:t xml:space="preserve"> </w:t>
            </w:r>
          </w:p>
        </w:tc>
        <w:tc>
          <w:tcPr>
            <w:tcW w:w="2410" w:type="dxa"/>
            <w:shd w:val="clear" w:color="auto" w:fill="auto"/>
          </w:tcPr>
          <w:p w14:paraId="4CE527F5" w14:textId="389E480A" w:rsidR="00F6048B" w:rsidRPr="00F6048B" w:rsidRDefault="00F6048B" w:rsidP="001754B6">
            <w:pPr>
              <w:keepLines/>
              <w:widowControl w:val="0"/>
              <w:autoSpaceDE w:val="0"/>
              <w:autoSpaceDN w:val="0"/>
              <w:adjustRightInd w:val="0"/>
              <w:spacing w:before="20" w:after="20"/>
              <w:ind w:left="112" w:right="94"/>
              <w:jc w:val="center"/>
              <w:rPr>
                <w:rFonts w:ascii="Marianne" w:hAnsi="Marianne"/>
                <w:sz w:val="20"/>
              </w:rPr>
            </w:pPr>
            <w:r w:rsidRPr="00F6048B">
              <w:rPr>
                <w:rFonts w:ascii="Marianne" w:hAnsi="Marianne"/>
                <w:color w:val="000000"/>
                <w:sz w:val="20"/>
              </w:rPr>
              <w:t>Accepte</w:t>
            </w:r>
          </w:p>
        </w:tc>
        <w:tc>
          <w:tcPr>
            <w:tcW w:w="425" w:type="dxa"/>
            <w:shd w:val="clear" w:color="auto" w:fill="auto"/>
          </w:tcPr>
          <w:p w14:paraId="0E3AC9A2" w14:textId="77777777" w:rsidR="00F6048B" w:rsidRPr="00F6048B" w:rsidRDefault="00F6048B" w:rsidP="001754B6">
            <w:pPr>
              <w:keepLines/>
              <w:widowControl w:val="0"/>
              <w:autoSpaceDE w:val="0"/>
              <w:autoSpaceDN w:val="0"/>
              <w:adjustRightInd w:val="0"/>
              <w:spacing w:before="20" w:after="20"/>
              <w:ind w:left="122" w:right="87"/>
              <w:jc w:val="center"/>
              <w:rPr>
                <w:rFonts w:ascii="Marianne" w:hAnsi="Marianne"/>
                <w:sz w:val="20"/>
              </w:rPr>
            </w:pPr>
            <w:r w:rsidRPr="00F6048B">
              <w:rPr>
                <w:rFonts w:ascii="Marianne" w:hAnsi="Marianne"/>
                <w:color w:val="000000"/>
                <w:sz w:val="20"/>
              </w:rPr>
              <w:t xml:space="preserve"> </w:t>
            </w:r>
          </w:p>
        </w:tc>
        <w:tc>
          <w:tcPr>
            <w:tcW w:w="2693" w:type="dxa"/>
            <w:shd w:val="clear" w:color="auto" w:fill="auto"/>
          </w:tcPr>
          <w:p w14:paraId="00560759" w14:textId="13F6AC90" w:rsidR="00F6048B" w:rsidRPr="00F6048B" w:rsidRDefault="00F6048B" w:rsidP="001754B6">
            <w:pPr>
              <w:keepLines/>
              <w:widowControl w:val="0"/>
              <w:autoSpaceDE w:val="0"/>
              <w:autoSpaceDN w:val="0"/>
              <w:adjustRightInd w:val="0"/>
              <w:spacing w:before="20" w:after="20"/>
              <w:ind w:left="109" w:right="102"/>
              <w:rPr>
                <w:rFonts w:ascii="Marianne" w:hAnsi="Marianne"/>
                <w:sz w:val="20"/>
              </w:rPr>
            </w:pPr>
            <w:r w:rsidRPr="00F6048B">
              <w:rPr>
                <w:rFonts w:ascii="Marianne" w:hAnsi="Marianne"/>
                <w:color w:val="000000"/>
                <w:sz w:val="20"/>
              </w:rPr>
              <w:t xml:space="preserve">Renonce </w:t>
            </w:r>
            <w:r w:rsidR="00210A8C" w:rsidRPr="00F6048B">
              <w:rPr>
                <w:rFonts w:ascii="Marianne" w:hAnsi="Marianne"/>
                <w:color w:val="000000"/>
                <w:sz w:val="20"/>
              </w:rPr>
              <w:t>à</w:t>
            </w:r>
            <w:r w:rsidRPr="00F6048B">
              <w:rPr>
                <w:rFonts w:ascii="Marianne" w:hAnsi="Marianne"/>
                <w:color w:val="000000"/>
                <w:sz w:val="20"/>
              </w:rPr>
              <w:t xml:space="preserve"> l’avance</w:t>
            </w:r>
          </w:p>
        </w:tc>
      </w:tr>
      <w:tr w:rsidR="008900DA" w:rsidRPr="00F6048B" w14:paraId="60F7D8EA" w14:textId="77777777" w:rsidTr="008900DA">
        <w:trPr>
          <w:cantSplit/>
          <w:tblHeader/>
        </w:trPr>
        <w:tc>
          <w:tcPr>
            <w:tcW w:w="3818" w:type="dxa"/>
            <w:shd w:val="clear" w:color="auto" w:fill="auto"/>
          </w:tcPr>
          <w:p w14:paraId="51F54C21" w14:textId="17769DB1" w:rsidR="00F6048B" w:rsidRPr="00F6048B" w:rsidRDefault="00F6048B" w:rsidP="001754B6">
            <w:pPr>
              <w:keepLines/>
              <w:widowControl w:val="0"/>
              <w:autoSpaceDE w:val="0"/>
              <w:autoSpaceDN w:val="0"/>
              <w:adjustRightInd w:val="0"/>
              <w:spacing w:before="20" w:after="20"/>
              <w:ind w:left="108" w:right="102"/>
              <w:rPr>
                <w:rFonts w:ascii="Marianne" w:hAnsi="Marianne"/>
                <w:sz w:val="20"/>
              </w:rPr>
            </w:pPr>
            <w:r w:rsidRPr="00F6048B">
              <w:rPr>
                <w:rFonts w:ascii="Marianne" w:hAnsi="Marianne"/>
                <w:color w:val="000000"/>
                <w:sz w:val="20"/>
              </w:rPr>
              <w:t>Cotraitant</w:t>
            </w:r>
            <w:r w:rsidRPr="00F6048B">
              <w:rPr>
                <w:rFonts w:ascii="Calibri" w:hAnsi="Calibri" w:cs="Calibri"/>
                <w:color w:val="000000"/>
                <w:sz w:val="20"/>
              </w:rPr>
              <w:t> </w:t>
            </w:r>
            <w:r w:rsidRPr="00F6048B">
              <w:rPr>
                <w:rFonts w:ascii="Marianne" w:hAnsi="Marianne"/>
                <w:color w:val="000000"/>
                <w:sz w:val="20"/>
              </w:rPr>
              <w:t>3</w:t>
            </w:r>
            <w:r>
              <w:rPr>
                <w:rFonts w:ascii="Calibri" w:hAnsi="Calibri" w:cs="Calibri"/>
                <w:color w:val="000000"/>
                <w:sz w:val="20"/>
              </w:rPr>
              <w:t> </w:t>
            </w:r>
            <w:r>
              <w:rPr>
                <w:rFonts w:ascii="Marianne" w:hAnsi="Marianne"/>
                <w:color w:val="000000"/>
                <w:sz w:val="20"/>
              </w:rPr>
              <w:t>:</w:t>
            </w:r>
          </w:p>
        </w:tc>
        <w:tc>
          <w:tcPr>
            <w:tcW w:w="425" w:type="dxa"/>
            <w:shd w:val="clear" w:color="auto" w:fill="auto"/>
          </w:tcPr>
          <w:p w14:paraId="4A766C53" w14:textId="77777777" w:rsidR="00F6048B" w:rsidRPr="00F6048B" w:rsidRDefault="00F6048B" w:rsidP="001754B6">
            <w:pPr>
              <w:keepLines/>
              <w:widowControl w:val="0"/>
              <w:autoSpaceDE w:val="0"/>
              <w:autoSpaceDN w:val="0"/>
              <w:adjustRightInd w:val="0"/>
              <w:spacing w:before="20" w:after="20"/>
              <w:ind w:left="114" w:right="84"/>
              <w:jc w:val="center"/>
              <w:rPr>
                <w:rFonts w:ascii="Marianne" w:hAnsi="Marianne"/>
                <w:sz w:val="20"/>
              </w:rPr>
            </w:pPr>
            <w:r w:rsidRPr="00F6048B">
              <w:rPr>
                <w:rFonts w:ascii="Marianne" w:hAnsi="Marianne"/>
                <w:color w:val="000000"/>
                <w:sz w:val="20"/>
              </w:rPr>
              <w:t xml:space="preserve"> </w:t>
            </w:r>
          </w:p>
        </w:tc>
        <w:tc>
          <w:tcPr>
            <w:tcW w:w="2410" w:type="dxa"/>
            <w:shd w:val="clear" w:color="auto" w:fill="auto"/>
          </w:tcPr>
          <w:p w14:paraId="3C2679EE" w14:textId="38365CE1" w:rsidR="00F6048B" w:rsidRPr="00F6048B" w:rsidRDefault="00F6048B" w:rsidP="001754B6">
            <w:pPr>
              <w:keepLines/>
              <w:widowControl w:val="0"/>
              <w:autoSpaceDE w:val="0"/>
              <w:autoSpaceDN w:val="0"/>
              <w:adjustRightInd w:val="0"/>
              <w:spacing w:before="20" w:after="20"/>
              <w:ind w:left="112" w:right="94"/>
              <w:jc w:val="center"/>
              <w:rPr>
                <w:rFonts w:ascii="Marianne" w:hAnsi="Marianne"/>
                <w:sz w:val="20"/>
              </w:rPr>
            </w:pPr>
            <w:r w:rsidRPr="00F6048B">
              <w:rPr>
                <w:rFonts w:ascii="Marianne" w:hAnsi="Marianne"/>
                <w:color w:val="000000"/>
                <w:sz w:val="20"/>
              </w:rPr>
              <w:t>Accepte</w:t>
            </w:r>
          </w:p>
        </w:tc>
        <w:tc>
          <w:tcPr>
            <w:tcW w:w="425" w:type="dxa"/>
            <w:shd w:val="clear" w:color="auto" w:fill="auto"/>
          </w:tcPr>
          <w:p w14:paraId="2B2067C5" w14:textId="77777777" w:rsidR="00F6048B" w:rsidRPr="00F6048B" w:rsidRDefault="00F6048B" w:rsidP="001754B6">
            <w:pPr>
              <w:keepLines/>
              <w:widowControl w:val="0"/>
              <w:autoSpaceDE w:val="0"/>
              <w:autoSpaceDN w:val="0"/>
              <w:adjustRightInd w:val="0"/>
              <w:spacing w:before="20" w:after="20"/>
              <w:ind w:left="122" w:right="87"/>
              <w:jc w:val="center"/>
              <w:rPr>
                <w:rFonts w:ascii="Marianne" w:hAnsi="Marianne"/>
                <w:sz w:val="20"/>
              </w:rPr>
            </w:pPr>
            <w:r w:rsidRPr="00F6048B">
              <w:rPr>
                <w:rFonts w:ascii="Marianne" w:hAnsi="Marianne"/>
                <w:color w:val="000000"/>
                <w:sz w:val="20"/>
              </w:rPr>
              <w:t xml:space="preserve"> </w:t>
            </w:r>
          </w:p>
        </w:tc>
        <w:tc>
          <w:tcPr>
            <w:tcW w:w="2693" w:type="dxa"/>
            <w:shd w:val="clear" w:color="auto" w:fill="auto"/>
          </w:tcPr>
          <w:p w14:paraId="1539AEE9" w14:textId="77BF827E" w:rsidR="00F6048B" w:rsidRPr="00F6048B" w:rsidRDefault="00F6048B" w:rsidP="001754B6">
            <w:pPr>
              <w:keepLines/>
              <w:widowControl w:val="0"/>
              <w:autoSpaceDE w:val="0"/>
              <w:autoSpaceDN w:val="0"/>
              <w:adjustRightInd w:val="0"/>
              <w:spacing w:before="20" w:after="20"/>
              <w:ind w:left="109" w:right="102"/>
              <w:rPr>
                <w:rFonts w:ascii="Marianne" w:hAnsi="Marianne"/>
                <w:sz w:val="20"/>
              </w:rPr>
            </w:pPr>
            <w:r w:rsidRPr="00F6048B">
              <w:rPr>
                <w:rFonts w:ascii="Marianne" w:hAnsi="Marianne"/>
                <w:color w:val="000000"/>
                <w:sz w:val="20"/>
              </w:rPr>
              <w:t xml:space="preserve">Renonce </w:t>
            </w:r>
            <w:r w:rsidR="00210A8C" w:rsidRPr="00F6048B">
              <w:rPr>
                <w:rFonts w:ascii="Marianne" w:hAnsi="Marianne"/>
                <w:color w:val="000000"/>
                <w:sz w:val="20"/>
              </w:rPr>
              <w:t>à</w:t>
            </w:r>
            <w:r w:rsidRPr="00F6048B">
              <w:rPr>
                <w:rFonts w:ascii="Marianne" w:hAnsi="Marianne"/>
                <w:color w:val="000000"/>
                <w:sz w:val="20"/>
              </w:rPr>
              <w:t xml:space="preserve"> l’avance</w:t>
            </w:r>
          </w:p>
        </w:tc>
      </w:tr>
    </w:tbl>
    <w:p w14:paraId="263C11BC" w14:textId="77777777" w:rsidR="00841506" w:rsidRPr="009041F4" w:rsidRDefault="00841506" w:rsidP="009041F4">
      <w:pPr>
        <w:tabs>
          <w:tab w:val="left" w:pos="426"/>
        </w:tabs>
        <w:spacing w:line="276" w:lineRule="auto"/>
        <w:rPr>
          <w:rFonts w:ascii="Marianne" w:hAnsi="Marianne" w:cs="Arial"/>
          <w:b/>
          <w:sz w:val="20"/>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210A8C" w14:paraId="301BC47F" w14:textId="77777777" w:rsidTr="00B65E1D">
        <w:tc>
          <w:tcPr>
            <w:tcW w:w="9639" w:type="dxa"/>
            <w:shd w:val="clear" w:color="auto" w:fill="D9D9D9" w:themeFill="background1" w:themeFillShade="D9"/>
          </w:tcPr>
          <w:p w14:paraId="44BD6014" w14:textId="7F55E440" w:rsidR="00841506" w:rsidRPr="00210A8C" w:rsidRDefault="00841506" w:rsidP="00210A8C">
            <w:pPr>
              <w:pStyle w:val="Titre1"/>
              <w:spacing w:line="276" w:lineRule="auto"/>
            </w:pPr>
            <w:r w:rsidRPr="00210A8C">
              <w:t xml:space="preserve">Signature </w:t>
            </w:r>
            <w:r w:rsidR="000F06E4" w:rsidRPr="00210A8C">
              <w:t xml:space="preserve">du marché </w:t>
            </w:r>
            <w:r w:rsidR="00EA3541" w:rsidRPr="00210A8C">
              <w:t xml:space="preserve">public </w:t>
            </w:r>
            <w:r w:rsidRPr="00210A8C">
              <w:t xml:space="preserve">par le </w:t>
            </w:r>
            <w:r w:rsidR="00087238" w:rsidRPr="00210A8C">
              <w:t>titulaire</w:t>
            </w:r>
            <w:r w:rsidRPr="00210A8C">
              <w:t>.</w:t>
            </w:r>
          </w:p>
        </w:tc>
      </w:tr>
    </w:tbl>
    <w:p w14:paraId="7D8D4131" w14:textId="1D22617D" w:rsidR="00914F5A" w:rsidRPr="009041F4" w:rsidRDefault="00914F5A" w:rsidP="009041F4">
      <w:pPr>
        <w:spacing w:line="276" w:lineRule="auto"/>
        <w:rPr>
          <w:rFonts w:ascii="Marianne" w:hAnsi="Marianne" w:cs="Arial"/>
          <w:sz w:val="20"/>
        </w:rPr>
      </w:pPr>
      <w:r w:rsidRPr="009041F4">
        <w:rPr>
          <w:rFonts w:ascii="Marianne" w:hAnsi="Marianne" w:cs="Arial"/>
          <w:sz w:val="20"/>
        </w:rPr>
        <w:t>Après avoir pris connaissance des pièces constitutives du marché public mentionnées à l’article 3 du CC</w:t>
      </w:r>
      <w:r w:rsidRPr="00874A77">
        <w:rPr>
          <w:rFonts w:ascii="Marianne" w:hAnsi="Marianne" w:cs="Arial"/>
          <w:sz w:val="20"/>
        </w:rPr>
        <w:t>AP</w:t>
      </w:r>
      <w:r w:rsidRPr="009041F4">
        <w:rPr>
          <w:rFonts w:ascii="Marianne" w:hAnsi="Marianne" w:cs="Arial"/>
          <w:sz w:val="20"/>
        </w:rPr>
        <w:t>, et conformément à leurs clauses et stipulations,</w:t>
      </w:r>
      <w:r w:rsidR="00210A8C">
        <w:rPr>
          <w:rFonts w:ascii="Marianne" w:hAnsi="Marianne" w:cs="Arial"/>
          <w:sz w:val="20"/>
        </w:rPr>
        <w:t xml:space="preserve"> </w:t>
      </w:r>
      <w:r w:rsidR="008900DA">
        <w:rPr>
          <w:rFonts w:ascii="Marianne" w:hAnsi="Marianne" w:cs="Arial"/>
          <w:sz w:val="20"/>
        </w:rPr>
        <w:t>s’engage ou engage le groupement, sans réserve, à exécuter les prestations objet du contrat</w:t>
      </w:r>
      <w:r w:rsidR="008900DA">
        <w:rPr>
          <w:rFonts w:ascii="Calibri" w:hAnsi="Calibri" w:cs="Calibri"/>
          <w:sz w:val="20"/>
        </w:rPr>
        <w:t>,</w:t>
      </w:r>
    </w:p>
    <w:p w14:paraId="344DFED3" w14:textId="77777777" w:rsidR="00841506" w:rsidRPr="009041F4" w:rsidRDefault="00841506" w:rsidP="009041F4">
      <w:pPr>
        <w:spacing w:line="276" w:lineRule="auto"/>
        <w:rPr>
          <w:rFonts w:ascii="Marianne" w:hAnsi="Marianne"/>
          <w:sz w:val="20"/>
        </w:rPr>
      </w:pPr>
    </w:p>
    <w:p w14:paraId="2F35B175" w14:textId="74BF61E6" w:rsidR="00087238" w:rsidRPr="00210A8C" w:rsidRDefault="00087238" w:rsidP="00210A8C">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 xml:space="preserve">Signature du marché </w:t>
      </w:r>
      <w:r w:rsidR="00EA3541" w:rsidRPr="00210A8C">
        <w:rPr>
          <w:rFonts w:ascii="Marianne" w:hAnsi="Marianne" w:cs="Arial"/>
          <w:b/>
          <w:bCs/>
          <w:sz w:val="20"/>
        </w:rPr>
        <w:t xml:space="preserve">public </w:t>
      </w:r>
      <w:r w:rsidRPr="00210A8C">
        <w:rPr>
          <w:rFonts w:ascii="Marianne" w:hAnsi="Marianne" w:cs="Arial"/>
          <w:b/>
          <w:bCs/>
          <w:sz w:val="20"/>
        </w:rPr>
        <w:t>par le titulaire individuel :</w:t>
      </w:r>
    </w:p>
    <w:p w14:paraId="39E58FF3" w14:textId="77777777" w:rsidR="00841506" w:rsidRPr="009041F4" w:rsidRDefault="00841506" w:rsidP="009041F4">
      <w:pPr>
        <w:spacing w:line="276" w:lineRule="auto"/>
        <w:rPr>
          <w:rFonts w:ascii="Marianne" w:hAnsi="Marianne" w:cs="Arial"/>
          <w:sz w:val="20"/>
        </w:rPr>
      </w:pPr>
    </w:p>
    <w:tbl>
      <w:tblPr>
        <w:tblW w:w="9674" w:type="dxa"/>
        <w:tblInd w:w="-40" w:type="dxa"/>
        <w:tblLayout w:type="fixed"/>
        <w:tblLook w:val="0000" w:firstRow="0" w:lastRow="0" w:firstColumn="0" w:lastColumn="0" w:noHBand="0" w:noVBand="0"/>
      </w:tblPr>
      <w:tblGrid>
        <w:gridCol w:w="4004"/>
        <w:gridCol w:w="3334"/>
        <w:gridCol w:w="2336"/>
      </w:tblGrid>
      <w:tr w:rsidR="00841506" w:rsidRPr="009041F4" w14:paraId="2A37478C" w14:textId="77777777" w:rsidTr="00B65E1D">
        <w:tc>
          <w:tcPr>
            <w:tcW w:w="4004" w:type="dxa"/>
            <w:tcBorders>
              <w:top w:val="single" w:sz="4" w:space="0" w:color="000000"/>
              <w:left w:val="single" w:sz="4" w:space="0" w:color="000000"/>
              <w:bottom w:val="single" w:sz="4" w:space="0" w:color="000000"/>
            </w:tcBorders>
            <w:shd w:val="clear" w:color="auto" w:fill="auto"/>
            <w:vAlign w:val="center"/>
          </w:tcPr>
          <w:p w14:paraId="36D02AD4" w14:textId="77777777" w:rsidR="00841506" w:rsidRPr="009041F4" w:rsidRDefault="00841506" w:rsidP="009041F4">
            <w:pPr>
              <w:spacing w:line="276" w:lineRule="auto"/>
              <w:jc w:val="center"/>
              <w:rPr>
                <w:rFonts w:ascii="Marianne" w:hAnsi="Marianne" w:cs="Arial"/>
                <w:b/>
                <w:bCs/>
                <w:sz w:val="20"/>
              </w:rPr>
            </w:pPr>
            <w:r w:rsidRPr="009041F4">
              <w:rPr>
                <w:rFonts w:ascii="Marianne" w:hAnsi="Marianne" w:cs="Arial"/>
                <w:b/>
                <w:bCs/>
                <w:sz w:val="20"/>
              </w:rPr>
              <w:t>Nom, prénom et qualité</w:t>
            </w:r>
          </w:p>
          <w:p w14:paraId="6B07E0C7" w14:textId="77777777" w:rsidR="00841506" w:rsidRPr="009041F4" w:rsidRDefault="00841506" w:rsidP="009041F4">
            <w:pPr>
              <w:spacing w:line="276" w:lineRule="auto"/>
              <w:jc w:val="center"/>
              <w:rPr>
                <w:rFonts w:ascii="Marianne" w:hAnsi="Marianne" w:cs="Arial"/>
                <w:b/>
                <w:bCs/>
                <w:sz w:val="20"/>
              </w:rPr>
            </w:pPr>
            <w:r w:rsidRPr="009041F4">
              <w:rPr>
                <w:rFonts w:ascii="Marianne" w:hAnsi="Marianne" w:cs="Arial"/>
                <w:b/>
                <w:bCs/>
                <w:sz w:val="20"/>
              </w:rPr>
              <w:t>du signataire (*)</w:t>
            </w:r>
          </w:p>
        </w:tc>
        <w:tc>
          <w:tcPr>
            <w:tcW w:w="3334" w:type="dxa"/>
            <w:tcBorders>
              <w:top w:val="single" w:sz="4" w:space="0" w:color="000000"/>
              <w:left w:val="single" w:sz="4" w:space="0" w:color="000000"/>
              <w:bottom w:val="single" w:sz="4" w:space="0" w:color="000000"/>
            </w:tcBorders>
            <w:shd w:val="clear" w:color="auto" w:fill="auto"/>
            <w:vAlign w:val="center"/>
          </w:tcPr>
          <w:p w14:paraId="2847235D" w14:textId="77777777" w:rsidR="00841506" w:rsidRPr="009041F4" w:rsidRDefault="00841506" w:rsidP="009041F4">
            <w:pPr>
              <w:spacing w:line="276" w:lineRule="auto"/>
              <w:jc w:val="center"/>
              <w:rPr>
                <w:rFonts w:ascii="Marianne" w:hAnsi="Marianne" w:cs="Arial"/>
                <w:b/>
                <w:bCs/>
                <w:sz w:val="20"/>
              </w:rPr>
            </w:pPr>
            <w:r w:rsidRPr="009041F4">
              <w:rPr>
                <w:rFonts w:ascii="Marianne" w:hAnsi="Marianne" w:cs="Arial"/>
                <w:b/>
                <w:bCs/>
                <w:sz w:val="20"/>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45E02" w14:textId="77777777" w:rsidR="00841506" w:rsidRPr="009041F4" w:rsidRDefault="00841506" w:rsidP="009041F4">
            <w:pPr>
              <w:spacing w:line="276" w:lineRule="auto"/>
              <w:jc w:val="center"/>
              <w:rPr>
                <w:rFonts w:ascii="Marianne" w:hAnsi="Marianne" w:cs="Arial"/>
                <w:b/>
                <w:bCs/>
                <w:sz w:val="20"/>
              </w:rPr>
            </w:pPr>
            <w:r w:rsidRPr="009041F4">
              <w:rPr>
                <w:rFonts w:ascii="Marianne" w:hAnsi="Marianne" w:cs="Arial"/>
                <w:b/>
                <w:bCs/>
                <w:sz w:val="20"/>
              </w:rPr>
              <w:t>Signature</w:t>
            </w:r>
          </w:p>
        </w:tc>
      </w:tr>
      <w:tr w:rsidR="00841506" w:rsidRPr="009041F4" w14:paraId="0DCFCA5B" w14:textId="77777777" w:rsidTr="00210A8C">
        <w:trPr>
          <w:trHeight w:val="1021"/>
        </w:trPr>
        <w:tc>
          <w:tcPr>
            <w:tcW w:w="4004" w:type="dxa"/>
            <w:tcBorders>
              <w:top w:val="single" w:sz="4" w:space="0" w:color="000000"/>
              <w:left w:val="single" w:sz="4" w:space="0" w:color="000000"/>
              <w:bottom w:val="single" w:sz="4" w:space="0" w:color="auto"/>
            </w:tcBorders>
            <w:shd w:val="clear" w:color="auto" w:fill="auto"/>
          </w:tcPr>
          <w:p w14:paraId="25C09104" w14:textId="77777777" w:rsidR="00841506" w:rsidRPr="009041F4" w:rsidRDefault="00841506" w:rsidP="009041F4">
            <w:pPr>
              <w:snapToGrid w:val="0"/>
              <w:spacing w:line="276" w:lineRule="auto"/>
              <w:rPr>
                <w:rFonts w:ascii="Marianne" w:hAnsi="Marianne" w:cs="Arial"/>
                <w:b/>
                <w:bCs/>
                <w:sz w:val="20"/>
              </w:rPr>
            </w:pPr>
          </w:p>
        </w:tc>
        <w:tc>
          <w:tcPr>
            <w:tcW w:w="3334" w:type="dxa"/>
            <w:tcBorders>
              <w:top w:val="single" w:sz="4" w:space="0" w:color="000000"/>
              <w:left w:val="single" w:sz="4" w:space="0" w:color="000000"/>
              <w:bottom w:val="single" w:sz="4" w:space="0" w:color="auto"/>
            </w:tcBorders>
            <w:shd w:val="clear" w:color="auto" w:fill="auto"/>
          </w:tcPr>
          <w:p w14:paraId="6788010C" w14:textId="77777777" w:rsidR="00841506" w:rsidRPr="009041F4" w:rsidRDefault="00841506" w:rsidP="009041F4">
            <w:pPr>
              <w:snapToGrid w:val="0"/>
              <w:spacing w:line="276" w:lineRule="auto"/>
              <w:rPr>
                <w:rFonts w:ascii="Marianne" w:hAnsi="Marianne" w:cs="Arial"/>
                <w:b/>
                <w:bCs/>
                <w:sz w:val="20"/>
              </w:rPr>
            </w:pPr>
          </w:p>
        </w:tc>
        <w:tc>
          <w:tcPr>
            <w:tcW w:w="2336" w:type="dxa"/>
            <w:tcBorders>
              <w:top w:val="single" w:sz="4" w:space="0" w:color="000000"/>
              <w:left w:val="single" w:sz="4" w:space="0" w:color="000000"/>
              <w:bottom w:val="single" w:sz="4" w:space="0" w:color="auto"/>
              <w:right w:val="single" w:sz="4" w:space="0" w:color="000000"/>
            </w:tcBorders>
            <w:shd w:val="clear" w:color="auto" w:fill="auto"/>
          </w:tcPr>
          <w:p w14:paraId="679D04D8" w14:textId="77777777" w:rsidR="00841506" w:rsidRPr="009041F4" w:rsidRDefault="00841506" w:rsidP="009041F4">
            <w:pPr>
              <w:snapToGrid w:val="0"/>
              <w:spacing w:line="276" w:lineRule="auto"/>
              <w:rPr>
                <w:rFonts w:ascii="Marianne" w:hAnsi="Marianne" w:cs="Arial"/>
                <w:b/>
                <w:bCs/>
                <w:sz w:val="20"/>
              </w:rPr>
            </w:pPr>
          </w:p>
        </w:tc>
      </w:tr>
    </w:tbl>
    <w:p w14:paraId="7792D082" w14:textId="77777777" w:rsidR="00841506" w:rsidRPr="00210A8C" w:rsidRDefault="00841506" w:rsidP="009041F4">
      <w:pPr>
        <w:spacing w:line="276" w:lineRule="auto"/>
        <w:rPr>
          <w:rFonts w:ascii="Marianne" w:hAnsi="Marianne" w:cs="Arial"/>
          <w:i/>
          <w:iCs/>
          <w:sz w:val="18"/>
          <w:szCs w:val="18"/>
        </w:rPr>
      </w:pPr>
      <w:r w:rsidRPr="00210A8C">
        <w:rPr>
          <w:rFonts w:ascii="Marianne" w:hAnsi="Marianne" w:cs="Arial"/>
          <w:i/>
          <w:iCs/>
          <w:sz w:val="18"/>
          <w:szCs w:val="18"/>
        </w:rPr>
        <w:t>(*) Le signataire doit avoir le pouvoir d’engager la personne qu’il représente.</w:t>
      </w:r>
    </w:p>
    <w:p w14:paraId="5656080E" w14:textId="77777777" w:rsidR="00087238" w:rsidRPr="009041F4" w:rsidRDefault="00087238" w:rsidP="009041F4">
      <w:pPr>
        <w:spacing w:line="276" w:lineRule="auto"/>
        <w:rPr>
          <w:rFonts w:ascii="Marianne" w:hAnsi="Marianne" w:cs="Arial"/>
          <w:sz w:val="20"/>
        </w:rPr>
      </w:pPr>
    </w:p>
    <w:p w14:paraId="3D7FF29A" w14:textId="6D1BA4B8" w:rsidR="00087238" w:rsidRPr="00210A8C" w:rsidRDefault="00087238" w:rsidP="00210A8C">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 xml:space="preserve">Signature du marché </w:t>
      </w:r>
      <w:r w:rsidR="00EA3541" w:rsidRPr="00210A8C">
        <w:rPr>
          <w:rFonts w:ascii="Marianne" w:hAnsi="Marianne" w:cs="Arial"/>
          <w:b/>
          <w:bCs/>
          <w:sz w:val="20"/>
        </w:rPr>
        <w:t xml:space="preserve">public </w:t>
      </w:r>
      <w:r w:rsidRPr="00210A8C">
        <w:rPr>
          <w:rFonts w:ascii="Marianne" w:hAnsi="Marianne" w:cs="Arial"/>
          <w:b/>
          <w:bCs/>
          <w:sz w:val="20"/>
        </w:rPr>
        <w:t>en cas de groupement :</w:t>
      </w:r>
    </w:p>
    <w:p w14:paraId="708ADEE6" w14:textId="77777777" w:rsidR="00087238" w:rsidRPr="009041F4" w:rsidRDefault="00087238" w:rsidP="009041F4">
      <w:pPr>
        <w:spacing w:line="276" w:lineRule="auto"/>
        <w:rPr>
          <w:rFonts w:ascii="Marianne" w:hAnsi="Marianne"/>
          <w:sz w:val="20"/>
        </w:rPr>
      </w:pPr>
    </w:p>
    <w:p w14:paraId="3206F804" w14:textId="77777777" w:rsidR="00087238" w:rsidRPr="009041F4" w:rsidRDefault="00087238" w:rsidP="009041F4">
      <w:pPr>
        <w:tabs>
          <w:tab w:val="left" w:pos="426"/>
          <w:tab w:val="left" w:pos="851"/>
        </w:tabs>
        <w:suppressAutoHyphens/>
        <w:spacing w:line="276" w:lineRule="auto"/>
        <w:jc w:val="left"/>
        <w:rPr>
          <w:rFonts w:ascii="Marianne" w:hAnsi="Marianne" w:cs="Arial"/>
          <w:sz w:val="20"/>
          <w:lang w:eastAsia="zh-CN"/>
        </w:rPr>
      </w:pPr>
      <w:r w:rsidRPr="009041F4">
        <w:rPr>
          <w:rFonts w:ascii="Marianne" w:hAnsi="Marianne" w:cs="Univers"/>
          <w:sz w:val="20"/>
          <w:lang w:eastAsia="zh-CN"/>
        </w:rPr>
        <w:fldChar w:fldCharType="begin">
          <w:ffData>
            <w:name w:val=""/>
            <w:enabled/>
            <w:calcOnExit w:val="0"/>
            <w:checkBox>
              <w:size w:val="20"/>
              <w:default w:val="0"/>
            </w:checkBox>
          </w:ffData>
        </w:fldChar>
      </w:r>
      <w:r w:rsidRPr="009041F4">
        <w:rPr>
          <w:rFonts w:ascii="Marianne" w:hAnsi="Marianne" w:cs="Univers"/>
          <w:sz w:val="20"/>
          <w:lang w:eastAsia="zh-CN"/>
        </w:rPr>
        <w:instrText xml:space="preserve"> FORMCHECKBOX </w:instrText>
      </w:r>
      <w:r w:rsidRPr="009041F4">
        <w:rPr>
          <w:rFonts w:ascii="Marianne" w:hAnsi="Marianne" w:cs="Univers"/>
          <w:sz w:val="20"/>
          <w:lang w:eastAsia="zh-CN"/>
        </w:rPr>
      </w:r>
      <w:r w:rsidRPr="009041F4">
        <w:rPr>
          <w:rFonts w:ascii="Marianne" w:hAnsi="Marianne" w:cs="Univers"/>
          <w:sz w:val="20"/>
          <w:lang w:eastAsia="zh-CN"/>
        </w:rPr>
        <w:fldChar w:fldCharType="separate"/>
      </w:r>
      <w:r w:rsidRPr="009041F4">
        <w:rPr>
          <w:rFonts w:ascii="Marianne" w:hAnsi="Marianne" w:cs="Univers"/>
          <w:sz w:val="20"/>
          <w:lang w:eastAsia="zh-CN"/>
        </w:rPr>
        <w:fldChar w:fldCharType="end"/>
      </w:r>
      <w:r w:rsidRPr="009041F4">
        <w:rPr>
          <w:rFonts w:ascii="Marianne" w:hAnsi="Marianne" w:cs="Univers"/>
          <w:sz w:val="20"/>
          <w:lang w:eastAsia="zh-CN"/>
        </w:rPr>
        <w:t xml:space="preserve"> </w:t>
      </w:r>
      <w:r w:rsidRPr="009041F4">
        <w:rPr>
          <w:rFonts w:ascii="Marianne" w:hAnsi="Marianne" w:cs="Arial"/>
          <w:sz w:val="20"/>
          <w:lang w:eastAsia="zh-CN"/>
        </w:rPr>
        <w:t>Les membres du groupement ont donné mandat au mandataire, qui signe le présent acte d’engagement</w:t>
      </w:r>
      <w:r w:rsidRPr="009041F4">
        <w:rPr>
          <w:rFonts w:ascii="Calibri" w:hAnsi="Calibri" w:cs="Calibri"/>
          <w:sz w:val="20"/>
          <w:lang w:eastAsia="zh-CN"/>
        </w:rPr>
        <w:t> </w:t>
      </w:r>
      <w:r w:rsidRPr="009041F4">
        <w:rPr>
          <w:rFonts w:ascii="Marianne" w:hAnsi="Marianne" w:cs="Arial"/>
          <w:sz w:val="20"/>
          <w:lang w:eastAsia="zh-CN"/>
        </w:rPr>
        <w:t>:</w:t>
      </w:r>
    </w:p>
    <w:p w14:paraId="506582E6" w14:textId="77777777" w:rsidR="00087238" w:rsidRPr="009041F4" w:rsidRDefault="00087238" w:rsidP="009041F4">
      <w:pPr>
        <w:tabs>
          <w:tab w:val="left" w:pos="426"/>
          <w:tab w:val="left" w:pos="851"/>
        </w:tabs>
        <w:suppressAutoHyphens/>
        <w:spacing w:line="276" w:lineRule="auto"/>
        <w:jc w:val="left"/>
        <w:rPr>
          <w:rFonts w:ascii="Marianne" w:hAnsi="Marianne" w:cs="Arial"/>
          <w:sz w:val="20"/>
          <w:lang w:eastAsia="zh-CN"/>
        </w:rPr>
      </w:pPr>
    </w:p>
    <w:p w14:paraId="615B9C67" w14:textId="77777777" w:rsidR="00087238" w:rsidRPr="009041F4" w:rsidRDefault="00087238" w:rsidP="009041F4">
      <w:pPr>
        <w:tabs>
          <w:tab w:val="left" w:pos="851"/>
        </w:tabs>
        <w:spacing w:line="276" w:lineRule="auto"/>
        <w:ind w:left="1695" w:hanging="1695"/>
        <w:rPr>
          <w:rFonts w:ascii="Marianne" w:hAnsi="Marianne" w:cs="Arial"/>
          <w:sz w:val="20"/>
        </w:rPr>
      </w:pPr>
      <w:r w:rsidRPr="009041F4">
        <w:rPr>
          <w:rFonts w:ascii="Marianne" w:hAnsi="Marianne"/>
          <w:sz w:val="20"/>
        </w:rPr>
        <w:tab/>
      </w: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sz w:val="20"/>
        </w:rPr>
        <w:tab/>
      </w:r>
      <w:r w:rsidRPr="009041F4">
        <w:rPr>
          <w:rFonts w:ascii="Marianne" w:hAnsi="Marianne" w:cs="Arial"/>
          <w:sz w:val="20"/>
        </w:rPr>
        <w:t>pour signer le présent acte d’engagement en leur nom et pour leur compte, pour les représenter vis-à-vis de l’acheteur et pour coordonner l’ensemble des prestations</w:t>
      </w:r>
      <w:r w:rsidRPr="009041F4">
        <w:rPr>
          <w:rFonts w:ascii="Calibri" w:hAnsi="Calibri" w:cs="Calibri"/>
          <w:sz w:val="20"/>
        </w:rPr>
        <w:t> </w:t>
      </w:r>
      <w:r w:rsidRPr="009041F4">
        <w:rPr>
          <w:rFonts w:ascii="Marianne" w:hAnsi="Marianne" w:cs="Arial"/>
          <w:sz w:val="20"/>
        </w:rPr>
        <w:t>;</w:t>
      </w:r>
    </w:p>
    <w:p w14:paraId="128BF602" w14:textId="77777777" w:rsidR="00087238" w:rsidRPr="008900DA" w:rsidRDefault="00087238" w:rsidP="009041F4">
      <w:pPr>
        <w:tabs>
          <w:tab w:val="left" w:pos="1701"/>
        </w:tabs>
        <w:spacing w:line="276" w:lineRule="auto"/>
        <w:rPr>
          <w:rFonts w:ascii="Marianne" w:hAnsi="Marianne" w:cs="Arial"/>
          <w:sz w:val="18"/>
          <w:szCs w:val="18"/>
        </w:rPr>
      </w:pPr>
      <w:r w:rsidRPr="008900DA">
        <w:rPr>
          <w:rFonts w:ascii="Marianne" w:hAnsi="Marianne" w:cs="Arial"/>
          <w:i/>
          <w:sz w:val="18"/>
          <w:szCs w:val="18"/>
        </w:rPr>
        <w:tab/>
        <w:t>(joindre les pouvoirs en annexe du présent document.)</w:t>
      </w:r>
    </w:p>
    <w:p w14:paraId="1E69755C" w14:textId="77777777" w:rsidR="00087238" w:rsidRPr="009041F4" w:rsidRDefault="00087238" w:rsidP="009041F4">
      <w:pPr>
        <w:tabs>
          <w:tab w:val="left" w:pos="851"/>
        </w:tabs>
        <w:spacing w:line="276" w:lineRule="auto"/>
        <w:rPr>
          <w:rFonts w:ascii="Marianne" w:hAnsi="Marianne" w:cs="Arial"/>
          <w:sz w:val="20"/>
        </w:rPr>
      </w:pPr>
    </w:p>
    <w:p w14:paraId="4EC7FA9A" w14:textId="77777777" w:rsidR="00087238" w:rsidRPr="009041F4" w:rsidRDefault="00087238" w:rsidP="009041F4">
      <w:pPr>
        <w:tabs>
          <w:tab w:val="left" w:pos="851"/>
        </w:tabs>
        <w:spacing w:line="276" w:lineRule="auto"/>
        <w:ind w:left="1701" w:hanging="850"/>
        <w:rPr>
          <w:rFonts w:ascii="Marianne" w:hAnsi="Marianne" w:cs="Arial"/>
          <w:iCs/>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sz w:val="20"/>
        </w:rPr>
        <w:tab/>
      </w:r>
      <w:r w:rsidRPr="009041F4">
        <w:rPr>
          <w:rFonts w:ascii="Marianne" w:hAnsi="Marianne" w:cs="Arial"/>
          <w:sz w:val="20"/>
        </w:rPr>
        <w:t>pour signer, en leur nom et pour leur compte, les modifications ultérieures du marché public ou de l’accord-cadre</w:t>
      </w:r>
      <w:r w:rsidRPr="009041F4">
        <w:rPr>
          <w:rFonts w:ascii="Calibri" w:hAnsi="Calibri" w:cs="Calibri"/>
          <w:sz w:val="20"/>
        </w:rPr>
        <w:t> </w:t>
      </w:r>
      <w:r w:rsidRPr="009041F4">
        <w:rPr>
          <w:rFonts w:ascii="Marianne" w:hAnsi="Marianne" w:cs="Arial"/>
          <w:sz w:val="20"/>
        </w:rPr>
        <w:t>;</w:t>
      </w:r>
    </w:p>
    <w:p w14:paraId="68E5B7EA" w14:textId="77777777" w:rsidR="00087238" w:rsidRPr="008900DA" w:rsidRDefault="00087238" w:rsidP="009041F4">
      <w:pPr>
        <w:tabs>
          <w:tab w:val="left" w:pos="1701"/>
        </w:tabs>
        <w:spacing w:line="276" w:lineRule="auto"/>
        <w:rPr>
          <w:rFonts w:ascii="Marianne" w:hAnsi="Marianne" w:cs="Arial"/>
          <w:i/>
          <w:sz w:val="18"/>
          <w:szCs w:val="18"/>
        </w:rPr>
      </w:pPr>
      <w:r w:rsidRPr="008900DA">
        <w:rPr>
          <w:rFonts w:ascii="Marianne" w:hAnsi="Marianne" w:cs="Arial"/>
          <w:i/>
          <w:sz w:val="18"/>
          <w:szCs w:val="18"/>
        </w:rPr>
        <w:tab/>
        <w:t>(joindre les pouvoirs en annexe du présent document.)</w:t>
      </w:r>
    </w:p>
    <w:p w14:paraId="4FCD8145" w14:textId="77777777" w:rsidR="00087238" w:rsidRPr="009041F4" w:rsidRDefault="00087238" w:rsidP="009041F4">
      <w:pPr>
        <w:tabs>
          <w:tab w:val="left" w:pos="851"/>
        </w:tabs>
        <w:spacing w:line="276" w:lineRule="auto"/>
        <w:rPr>
          <w:rFonts w:ascii="Marianne" w:hAnsi="Marianne" w:cs="Arial"/>
          <w:iCs/>
          <w:sz w:val="20"/>
        </w:rPr>
      </w:pPr>
    </w:p>
    <w:p w14:paraId="19E5182C" w14:textId="77777777" w:rsidR="00087238" w:rsidRPr="009041F4" w:rsidRDefault="00087238" w:rsidP="009041F4">
      <w:pPr>
        <w:spacing w:line="276" w:lineRule="auto"/>
        <w:ind w:left="1701" w:hanging="850"/>
        <w:rPr>
          <w:rFonts w:ascii="Marianne" w:hAnsi="Marianne" w:cs="Arial"/>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cs="Arial"/>
          <w:i/>
          <w:iCs/>
          <w:sz w:val="20"/>
        </w:rPr>
        <w:t xml:space="preserve"> </w:t>
      </w:r>
      <w:r w:rsidRPr="009041F4">
        <w:rPr>
          <w:rFonts w:ascii="Marianne" w:hAnsi="Marianne" w:cs="Arial"/>
          <w:sz w:val="20"/>
        </w:rPr>
        <w:tab/>
        <w:t>ont donné mandat au mandataire dans les conditions définies par les pouvoirs joints en annexe.</w:t>
      </w:r>
    </w:p>
    <w:p w14:paraId="31B76B0D" w14:textId="77777777" w:rsidR="00087238" w:rsidRPr="009041F4" w:rsidRDefault="00087238" w:rsidP="009041F4">
      <w:pPr>
        <w:tabs>
          <w:tab w:val="left" w:pos="851"/>
        </w:tabs>
        <w:spacing w:line="276" w:lineRule="auto"/>
        <w:rPr>
          <w:rFonts w:ascii="Marianne" w:hAnsi="Marianne" w:cs="Arial"/>
          <w:i/>
          <w:sz w:val="20"/>
        </w:rPr>
      </w:pPr>
    </w:p>
    <w:p w14:paraId="6492ACE9" w14:textId="77777777" w:rsidR="00087238" w:rsidRPr="009041F4" w:rsidRDefault="00087238" w:rsidP="009041F4">
      <w:pPr>
        <w:tabs>
          <w:tab w:val="left" w:pos="851"/>
        </w:tabs>
        <w:spacing w:line="276" w:lineRule="auto"/>
        <w:rPr>
          <w:rFonts w:ascii="Marianne" w:hAnsi="Marianne" w:cs="Arial"/>
          <w:i/>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sz w:val="20"/>
        </w:rPr>
        <w:t xml:space="preserve"> </w:t>
      </w:r>
      <w:r w:rsidRPr="009041F4">
        <w:rPr>
          <w:rFonts w:ascii="Marianne" w:hAnsi="Marianne" w:cs="Arial"/>
          <w:sz w:val="20"/>
        </w:rPr>
        <w:t>Les membres du groupement, qui signent le présent acte d’engagement</w:t>
      </w:r>
      <w:r w:rsidRPr="009041F4">
        <w:rPr>
          <w:rFonts w:ascii="Calibri" w:hAnsi="Calibri" w:cs="Calibri"/>
          <w:sz w:val="20"/>
        </w:rPr>
        <w:t> </w:t>
      </w:r>
      <w:r w:rsidRPr="009041F4">
        <w:rPr>
          <w:rFonts w:ascii="Marianne" w:hAnsi="Marianne" w:cs="Arial"/>
          <w:sz w:val="20"/>
        </w:rPr>
        <w:t>:</w:t>
      </w:r>
    </w:p>
    <w:p w14:paraId="6A0042A7" w14:textId="77777777" w:rsidR="00087238" w:rsidRPr="009041F4" w:rsidRDefault="00087238" w:rsidP="009041F4">
      <w:pPr>
        <w:tabs>
          <w:tab w:val="left" w:pos="851"/>
        </w:tabs>
        <w:spacing w:line="276" w:lineRule="auto"/>
        <w:rPr>
          <w:rFonts w:ascii="Marianne" w:hAnsi="Marianne" w:cs="Arial"/>
          <w:sz w:val="20"/>
        </w:rPr>
      </w:pPr>
    </w:p>
    <w:p w14:paraId="270A02F8" w14:textId="77777777" w:rsidR="00087238" w:rsidRPr="009041F4" w:rsidRDefault="00087238" w:rsidP="009041F4">
      <w:pPr>
        <w:tabs>
          <w:tab w:val="left" w:pos="851"/>
        </w:tabs>
        <w:spacing w:line="276" w:lineRule="auto"/>
        <w:ind w:left="1701" w:hanging="850"/>
        <w:rPr>
          <w:rFonts w:ascii="Marianne" w:hAnsi="Marianne" w:cs="Arial"/>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sz w:val="20"/>
        </w:rPr>
        <w:tab/>
      </w:r>
      <w:r w:rsidRPr="009041F4">
        <w:rPr>
          <w:rFonts w:ascii="Marianne" w:hAnsi="Marianne" w:cs="Arial"/>
          <w:sz w:val="20"/>
        </w:rPr>
        <w:t>donnent mandat au mandataire, qui l’accepte, pour les représenter vis-à-vis de l’acheteur et pour coordonner l’ensemble des prestations</w:t>
      </w:r>
      <w:r w:rsidRPr="009041F4">
        <w:rPr>
          <w:rFonts w:ascii="Calibri" w:hAnsi="Calibri" w:cs="Calibri"/>
          <w:sz w:val="20"/>
        </w:rPr>
        <w:t> </w:t>
      </w:r>
      <w:r w:rsidRPr="009041F4">
        <w:rPr>
          <w:rFonts w:ascii="Marianne" w:hAnsi="Marianne" w:cs="Arial"/>
          <w:sz w:val="20"/>
        </w:rPr>
        <w:t>;</w:t>
      </w:r>
    </w:p>
    <w:p w14:paraId="4620B910" w14:textId="77777777" w:rsidR="00087238" w:rsidRPr="009041F4" w:rsidRDefault="00087238" w:rsidP="009041F4">
      <w:pPr>
        <w:tabs>
          <w:tab w:val="left" w:pos="851"/>
        </w:tabs>
        <w:spacing w:line="276" w:lineRule="auto"/>
        <w:ind w:left="1701" w:hanging="850"/>
        <w:rPr>
          <w:rFonts w:ascii="Marianne" w:hAnsi="Marianne" w:cs="Univers"/>
          <w:sz w:val="20"/>
        </w:rPr>
      </w:pPr>
    </w:p>
    <w:p w14:paraId="706873E6" w14:textId="4E9BF76C" w:rsidR="00087238" w:rsidRPr="009041F4" w:rsidRDefault="00087238" w:rsidP="009041F4">
      <w:pPr>
        <w:tabs>
          <w:tab w:val="left" w:pos="851"/>
        </w:tabs>
        <w:spacing w:line="276" w:lineRule="auto"/>
        <w:ind w:left="1701" w:hanging="850"/>
        <w:rPr>
          <w:rFonts w:ascii="Marianne" w:hAnsi="Marianne" w:cs="Arial"/>
          <w:iCs/>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cs="Arial"/>
          <w:sz w:val="20"/>
        </w:rPr>
        <w:tab/>
        <w:t xml:space="preserve">donnent mandat au mandataire, qui l’accepte, pour signer, en leur nom et pour leur compte, les modifications ultérieures du marché </w:t>
      </w:r>
      <w:r w:rsidR="00EA3541" w:rsidRPr="009041F4">
        <w:rPr>
          <w:rFonts w:ascii="Marianne" w:hAnsi="Marianne" w:cs="Arial"/>
          <w:sz w:val="20"/>
        </w:rPr>
        <w:t xml:space="preserve">public </w:t>
      </w:r>
      <w:r w:rsidRPr="009041F4">
        <w:rPr>
          <w:rFonts w:ascii="Marianne" w:hAnsi="Marianne" w:cs="Arial"/>
          <w:sz w:val="20"/>
        </w:rPr>
        <w:t>ou de l’accord-cadre</w:t>
      </w:r>
      <w:r w:rsidRPr="009041F4">
        <w:rPr>
          <w:rFonts w:ascii="Calibri" w:hAnsi="Calibri" w:cs="Calibri"/>
          <w:sz w:val="20"/>
        </w:rPr>
        <w:t> </w:t>
      </w:r>
      <w:r w:rsidRPr="009041F4">
        <w:rPr>
          <w:rFonts w:ascii="Marianne" w:hAnsi="Marianne" w:cs="Arial"/>
          <w:sz w:val="20"/>
        </w:rPr>
        <w:t>;</w:t>
      </w:r>
    </w:p>
    <w:p w14:paraId="72333DA1" w14:textId="77777777" w:rsidR="00087238" w:rsidRPr="009041F4" w:rsidRDefault="00087238" w:rsidP="009041F4">
      <w:pPr>
        <w:tabs>
          <w:tab w:val="left" w:pos="851"/>
        </w:tabs>
        <w:spacing w:line="276" w:lineRule="auto"/>
        <w:rPr>
          <w:rFonts w:ascii="Marianne" w:hAnsi="Marianne" w:cs="Arial"/>
          <w:iCs/>
          <w:sz w:val="20"/>
        </w:rPr>
      </w:pPr>
    </w:p>
    <w:p w14:paraId="32D04C17" w14:textId="77777777" w:rsidR="00087238" w:rsidRPr="009041F4" w:rsidRDefault="00087238" w:rsidP="009041F4">
      <w:pPr>
        <w:tabs>
          <w:tab w:val="left" w:pos="851"/>
        </w:tabs>
        <w:spacing w:line="276" w:lineRule="auto"/>
        <w:ind w:left="1701" w:hanging="850"/>
        <w:rPr>
          <w:rFonts w:ascii="Marianne" w:hAnsi="Marianne" w:cs="Arial"/>
          <w:i/>
          <w:sz w:val="20"/>
        </w:rPr>
      </w:pPr>
      <w:r w:rsidRPr="009041F4">
        <w:rPr>
          <w:rFonts w:ascii="Marianne" w:hAnsi="Marianne"/>
          <w:sz w:val="20"/>
        </w:rPr>
        <w:fldChar w:fldCharType="begin">
          <w:ffData>
            <w:name w:val=""/>
            <w:enabled/>
            <w:calcOnExit w:val="0"/>
            <w:checkBox>
              <w:size w:val="20"/>
              <w:default w:val="0"/>
            </w:checkBox>
          </w:ffData>
        </w:fldChar>
      </w:r>
      <w:r w:rsidRPr="009041F4">
        <w:rPr>
          <w:rFonts w:ascii="Marianne" w:hAnsi="Marianne"/>
          <w:sz w:val="20"/>
        </w:rPr>
        <w:instrText xml:space="preserve"> FORMCHECKBOX </w:instrText>
      </w:r>
      <w:r w:rsidRPr="009041F4">
        <w:rPr>
          <w:rFonts w:ascii="Marianne" w:hAnsi="Marianne"/>
          <w:sz w:val="20"/>
        </w:rPr>
      </w:r>
      <w:r w:rsidRPr="009041F4">
        <w:rPr>
          <w:rFonts w:ascii="Marianne" w:hAnsi="Marianne"/>
          <w:sz w:val="20"/>
        </w:rPr>
        <w:fldChar w:fldCharType="separate"/>
      </w:r>
      <w:r w:rsidRPr="009041F4">
        <w:rPr>
          <w:rFonts w:ascii="Marianne" w:hAnsi="Marianne"/>
          <w:sz w:val="20"/>
        </w:rPr>
        <w:fldChar w:fldCharType="end"/>
      </w:r>
      <w:r w:rsidRPr="009041F4">
        <w:rPr>
          <w:rFonts w:ascii="Marianne" w:hAnsi="Marianne" w:cs="Arial"/>
          <w:i/>
          <w:iCs/>
          <w:sz w:val="20"/>
        </w:rPr>
        <w:t xml:space="preserve"> </w:t>
      </w:r>
      <w:r w:rsidRPr="009041F4">
        <w:rPr>
          <w:rFonts w:ascii="Marianne" w:hAnsi="Marianne" w:cs="Arial"/>
          <w:sz w:val="20"/>
        </w:rPr>
        <w:tab/>
        <w:t>donnent mandat au mandataire dans les conditions définies ci-dessous</w:t>
      </w:r>
      <w:r w:rsidRPr="009041F4">
        <w:rPr>
          <w:rFonts w:ascii="Calibri" w:hAnsi="Calibri" w:cs="Calibri"/>
          <w:sz w:val="20"/>
        </w:rPr>
        <w:t> </w:t>
      </w:r>
      <w:r w:rsidRPr="009041F4">
        <w:rPr>
          <w:rFonts w:ascii="Marianne" w:hAnsi="Marianne" w:cs="Arial"/>
          <w:sz w:val="20"/>
        </w:rPr>
        <w:t>:</w:t>
      </w:r>
    </w:p>
    <w:p w14:paraId="7C03D8E8" w14:textId="77777777" w:rsidR="00087238" w:rsidRPr="008900DA" w:rsidRDefault="00087238" w:rsidP="009041F4">
      <w:pPr>
        <w:tabs>
          <w:tab w:val="left" w:pos="1701"/>
        </w:tabs>
        <w:spacing w:line="276" w:lineRule="auto"/>
        <w:ind w:left="1134" w:hanging="850"/>
        <w:rPr>
          <w:rFonts w:ascii="Marianne" w:hAnsi="Marianne" w:cs="Arial"/>
          <w:i/>
          <w:sz w:val="18"/>
          <w:szCs w:val="18"/>
        </w:rPr>
      </w:pPr>
      <w:r w:rsidRPr="008900DA">
        <w:rPr>
          <w:rFonts w:ascii="Marianne" w:hAnsi="Marianne" w:cs="Arial"/>
          <w:i/>
          <w:sz w:val="18"/>
          <w:szCs w:val="18"/>
        </w:rPr>
        <w:tab/>
      </w:r>
      <w:r w:rsidRPr="008900DA">
        <w:rPr>
          <w:rFonts w:ascii="Marianne" w:hAnsi="Marianne" w:cs="Arial"/>
          <w:i/>
          <w:sz w:val="18"/>
          <w:szCs w:val="18"/>
        </w:rPr>
        <w:tab/>
        <w:t>(Donner des précisions sur l’étendue du mandat.)</w:t>
      </w:r>
    </w:p>
    <w:p w14:paraId="3AA53238" w14:textId="77777777" w:rsidR="00087238" w:rsidRPr="009041F4" w:rsidRDefault="00087238" w:rsidP="009041F4">
      <w:pPr>
        <w:spacing w:line="276" w:lineRule="auto"/>
        <w:rPr>
          <w:rFonts w:ascii="Marianne" w:hAnsi="Marianne" w:cs="Arial"/>
          <w:sz w:val="20"/>
        </w:rPr>
      </w:pPr>
    </w:p>
    <w:tbl>
      <w:tblPr>
        <w:tblW w:w="9674" w:type="dxa"/>
        <w:tblInd w:w="-40" w:type="dxa"/>
        <w:tblLayout w:type="fixed"/>
        <w:tblLook w:val="0000" w:firstRow="0" w:lastRow="0" w:firstColumn="0" w:lastColumn="0" w:noHBand="0" w:noVBand="0"/>
      </w:tblPr>
      <w:tblGrid>
        <w:gridCol w:w="4004"/>
        <w:gridCol w:w="3334"/>
        <w:gridCol w:w="2336"/>
      </w:tblGrid>
      <w:tr w:rsidR="00087238" w:rsidRPr="009041F4" w14:paraId="441CB823" w14:textId="77777777" w:rsidTr="00210A8C">
        <w:tc>
          <w:tcPr>
            <w:tcW w:w="4004" w:type="dxa"/>
            <w:tcBorders>
              <w:top w:val="single" w:sz="4" w:space="0" w:color="auto"/>
              <w:left w:val="single" w:sz="4" w:space="0" w:color="auto"/>
              <w:bottom w:val="single" w:sz="4" w:space="0" w:color="000000"/>
            </w:tcBorders>
            <w:shd w:val="clear" w:color="auto" w:fill="auto"/>
            <w:vAlign w:val="center"/>
          </w:tcPr>
          <w:p w14:paraId="6E846495" w14:textId="77777777" w:rsidR="00087238" w:rsidRPr="009041F4" w:rsidRDefault="00087238" w:rsidP="009041F4">
            <w:pPr>
              <w:spacing w:line="276" w:lineRule="auto"/>
              <w:jc w:val="center"/>
              <w:rPr>
                <w:rFonts w:ascii="Marianne" w:hAnsi="Marianne" w:cs="Arial"/>
                <w:b/>
                <w:bCs/>
                <w:sz w:val="20"/>
              </w:rPr>
            </w:pPr>
            <w:r w:rsidRPr="009041F4">
              <w:rPr>
                <w:rFonts w:ascii="Marianne" w:hAnsi="Marianne" w:cs="Arial"/>
                <w:b/>
                <w:bCs/>
                <w:sz w:val="20"/>
              </w:rPr>
              <w:lastRenderedPageBreak/>
              <w:t>Nom, prénom et qualité</w:t>
            </w:r>
          </w:p>
          <w:p w14:paraId="6813AAF4" w14:textId="77777777" w:rsidR="00087238" w:rsidRPr="009041F4" w:rsidRDefault="00087238" w:rsidP="009041F4">
            <w:pPr>
              <w:spacing w:line="276" w:lineRule="auto"/>
              <w:jc w:val="center"/>
              <w:rPr>
                <w:rFonts w:ascii="Marianne" w:hAnsi="Marianne" w:cs="Arial"/>
                <w:b/>
                <w:bCs/>
                <w:sz w:val="20"/>
              </w:rPr>
            </w:pPr>
            <w:r w:rsidRPr="009041F4">
              <w:rPr>
                <w:rFonts w:ascii="Marianne" w:hAnsi="Marianne" w:cs="Arial"/>
                <w:b/>
                <w:bCs/>
                <w:sz w:val="20"/>
              </w:rPr>
              <w:t>du signataire (*)</w:t>
            </w:r>
          </w:p>
        </w:tc>
        <w:tc>
          <w:tcPr>
            <w:tcW w:w="3334" w:type="dxa"/>
            <w:tcBorders>
              <w:top w:val="single" w:sz="4" w:space="0" w:color="auto"/>
              <w:left w:val="single" w:sz="4" w:space="0" w:color="000000"/>
              <w:bottom w:val="single" w:sz="4" w:space="0" w:color="000000"/>
            </w:tcBorders>
            <w:shd w:val="clear" w:color="auto" w:fill="auto"/>
            <w:vAlign w:val="center"/>
          </w:tcPr>
          <w:p w14:paraId="5592322C" w14:textId="77777777" w:rsidR="00087238" w:rsidRPr="009041F4" w:rsidRDefault="00087238" w:rsidP="009041F4">
            <w:pPr>
              <w:spacing w:line="276" w:lineRule="auto"/>
              <w:jc w:val="center"/>
              <w:rPr>
                <w:rFonts w:ascii="Marianne" w:hAnsi="Marianne" w:cs="Arial"/>
                <w:b/>
                <w:bCs/>
                <w:sz w:val="20"/>
              </w:rPr>
            </w:pPr>
            <w:r w:rsidRPr="009041F4">
              <w:rPr>
                <w:rFonts w:ascii="Marianne" w:hAnsi="Marianne" w:cs="Arial"/>
                <w:b/>
                <w:bCs/>
                <w:sz w:val="20"/>
              </w:rPr>
              <w:t>Lieu et date de signature</w:t>
            </w:r>
          </w:p>
        </w:tc>
        <w:tc>
          <w:tcPr>
            <w:tcW w:w="2336" w:type="dxa"/>
            <w:tcBorders>
              <w:top w:val="single" w:sz="4" w:space="0" w:color="auto"/>
              <w:left w:val="single" w:sz="4" w:space="0" w:color="000000"/>
              <w:bottom w:val="single" w:sz="4" w:space="0" w:color="000000"/>
              <w:right w:val="single" w:sz="4" w:space="0" w:color="auto"/>
            </w:tcBorders>
            <w:shd w:val="clear" w:color="auto" w:fill="auto"/>
            <w:vAlign w:val="center"/>
          </w:tcPr>
          <w:p w14:paraId="649BB286" w14:textId="77777777" w:rsidR="00087238" w:rsidRPr="009041F4" w:rsidRDefault="00087238" w:rsidP="009041F4">
            <w:pPr>
              <w:spacing w:line="276" w:lineRule="auto"/>
              <w:jc w:val="center"/>
              <w:rPr>
                <w:rFonts w:ascii="Marianne" w:hAnsi="Marianne" w:cs="Arial"/>
                <w:b/>
                <w:bCs/>
                <w:sz w:val="20"/>
              </w:rPr>
            </w:pPr>
            <w:r w:rsidRPr="009041F4">
              <w:rPr>
                <w:rFonts w:ascii="Marianne" w:hAnsi="Marianne" w:cs="Arial"/>
                <w:b/>
                <w:bCs/>
                <w:sz w:val="20"/>
              </w:rPr>
              <w:t>Signature</w:t>
            </w:r>
          </w:p>
        </w:tc>
      </w:tr>
      <w:tr w:rsidR="00087238" w:rsidRPr="009041F4" w14:paraId="754D5BFE" w14:textId="77777777" w:rsidTr="00210A8C">
        <w:trPr>
          <w:trHeight w:val="1021"/>
        </w:trPr>
        <w:tc>
          <w:tcPr>
            <w:tcW w:w="4004" w:type="dxa"/>
            <w:tcBorders>
              <w:top w:val="single" w:sz="4" w:space="0" w:color="000000"/>
              <w:left w:val="single" w:sz="4" w:space="0" w:color="auto"/>
              <w:bottom w:val="dotted" w:sz="4" w:space="0" w:color="auto"/>
              <w:right w:val="dotted" w:sz="4" w:space="0" w:color="auto"/>
            </w:tcBorders>
            <w:shd w:val="clear" w:color="auto" w:fill="auto"/>
          </w:tcPr>
          <w:p w14:paraId="1CD1016A" w14:textId="77777777" w:rsidR="00087238" w:rsidRPr="009041F4" w:rsidRDefault="00087238" w:rsidP="009041F4">
            <w:pPr>
              <w:snapToGrid w:val="0"/>
              <w:spacing w:line="276" w:lineRule="auto"/>
              <w:rPr>
                <w:rFonts w:ascii="Marianne" w:hAnsi="Marianne" w:cs="Arial"/>
                <w:b/>
                <w:bCs/>
                <w:sz w:val="20"/>
              </w:rPr>
            </w:pPr>
          </w:p>
        </w:tc>
        <w:tc>
          <w:tcPr>
            <w:tcW w:w="3334" w:type="dxa"/>
            <w:tcBorders>
              <w:top w:val="single" w:sz="4" w:space="0" w:color="000000"/>
              <w:left w:val="dotted" w:sz="4" w:space="0" w:color="auto"/>
              <w:bottom w:val="dotted" w:sz="4" w:space="0" w:color="auto"/>
              <w:right w:val="dotted" w:sz="4" w:space="0" w:color="auto"/>
            </w:tcBorders>
            <w:shd w:val="clear" w:color="auto" w:fill="auto"/>
          </w:tcPr>
          <w:p w14:paraId="19300C2A" w14:textId="77777777" w:rsidR="00087238" w:rsidRPr="009041F4" w:rsidRDefault="00087238" w:rsidP="009041F4">
            <w:pPr>
              <w:snapToGrid w:val="0"/>
              <w:spacing w:line="276" w:lineRule="auto"/>
              <w:rPr>
                <w:rFonts w:ascii="Marianne" w:hAnsi="Marianne" w:cs="Arial"/>
                <w:b/>
                <w:bCs/>
                <w:sz w:val="20"/>
              </w:rPr>
            </w:pPr>
          </w:p>
        </w:tc>
        <w:tc>
          <w:tcPr>
            <w:tcW w:w="2336" w:type="dxa"/>
            <w:tcBorders>
              <w:top w:val="single" w:sz="4" w:space="0" w:color="000000"/>
              <w:left w:val="dotted" w:sz="4" w:space="0" w:color="auto"/>
              <w:bottom w:val="dotted" w:sz="4" w:space="0" w:color="auto"/>
              <w:right w:val="single" w:sz="4" w:space="0" w:color="auto"/>
            </w:tcBorders>
            <w:shd w:val="clear" w:color="auto" w:fill="auto"/>
          </w:tcPr>
          <w:p w14:paraId="634F53C3" w14:textId="77777777" w:rsidR="00087238" w:rsidRPr="009041F4" w:rsidRDefault="00087238" w:rsidP="009041F4">
            <w:pPr>
              <w:snapToGrid w:val="0"/>
              <w:spacing w:line="276" w:lineRule="auto"/>
              <w:rPr>
                <w:rFonts w:ascii="Marianne" w:hAnsi="Marianne" w:cs="Arial"/>
                <w:b/>
                <w:bCs/>
                <w:sz w:val="20"/>
              </w:rPr>
            </w:pPr>
          </w:p>
        </w:tc>
      </w:tr>
      <w:tr w:rsidR="00087238" w:rsidRPr="009041F4" w14:paraId="2F16B6C1" w14:textId="77777777" w:rsidTr="00210A8C">
        <w:trPr>
          <w:trHeight w:val="1021"/>
        </w:trPr>
        <w:tc>
          <w:tcPr>
            <w:tcW w:w="4004" w:type="dxa"/>
            <w:tcBorders>
              <w:top w:val="dotted" w:sz="4" w:space="0" w:color="auto"/>
              <w:left w:val="single" w:sz="4" w:space="0" w:color="auto"/>
              <w:bottom w:val="dotted" w:sz="4" w:space="0" w:color="auto"/>
              <w:right w:val="dotted" w:sz="4" w:space="0" w:color="auto"/>
            </w:tcBorders>
            <w:shd w:val="clear" w:color="auto" w:fill="auto"/>
          </w:tcPr>
          <w:p w14:paraId="33CF1EA7" w14:textId="77777777" w:rsidR="00087238" w:rsidRPr="009041F4" w:rsidRDefault="00087238" w:rsidP="009041F4">
            <w:pPr>
              <w:snapToGrid w:val="0"/>
              <w:spacing w:line="276" w:lineRule="auto"/>
              <w:rPr>
                <w:rFonts w:ascii="Marianne" w:hAnsi="Marianne" w:cs="Arial"/>
                <w:b/>
                <w:bCs/>
                <w:sz w:val="20"/>
              </w:rPr>
            </w:pPr>
          </w:p>
        </w:tc>
        <w:tc>
          <w:tcPr>
            <w:tcW w:w="3334" w:type="dxa"/>
            <w:tcBorders>
              <w:top w:val="dotted" w:sz="4" w:space="0" w:color="auto"/>
              <w:left w:val="dotted" w:sz="4" w:space="0" w:color="auto"/>
              <w:bottom w:val="dotted" w:sz="4" w:space="0" w:color="auto"/>
              <w:right w:val="dotted" w:sz="4" w:space="0" w:color="auto"/>
            </w:tcBorders>
            <w:shd w:val="clear" w:color="auto" w:fill="auto"/>
          </w:tcPr>
          <w:p w14:paraId="2BD7BE6B" w14:textId="77777777" w:rsidR="00087238" w:rsidRPr="009041F4" w:rsidRDefault="00087238" w:rsidP="009041F4">
            <w:pPr>
              <w:snapToGrid w:val="0"/>
              <w:spacing w:line="276" w:lineRule="auto"/>
              <w:rPr>
                <w:rFonts w:ascii="Marianne" w:hAnsi="Marianne" w:cs="Arial"/>
                <w:b/>
                <w:bCs/>
                <w:sz w:val="20"/>
              </w:rPr>
            </w:pPr>
          </w:p>
        </w:tc>
        <w:tc>
          <w:tcPr>
            <w:tcW w:w="2336" w:type="dxa"/>
            <w:tcBorders>
              <w:top w:val="dotted" w:sz="4" w:space="0" w:color="auto"/>
              <w:left w:val="dotted" w:sz="4" w:space="0" w:color="auto"/>
              <w:bottom w:val="dotted" w:sz="4" w:space="0" w:color="auto"/>
              <w:right w:val="single" w:sz="4" w:space="0" w:color="auto"/>
            </w:tcBorders>
            <w:shd w:val="clear" w:color="auto" w:fill="auto"/>
          </w:tcPr>
          <w:p w14:paraId="0EB0C8DE" w14:textId="77777777" w:rsidR="00087238" w:rsidRPr="009041F4" w:rsidRDefault="00087238" w:rsidP="009041F4">
            <w:pPr>
              <w:snapToGrid w:val="0"/>
              <w:spacing w:line="276" w:lineRule="auto"/>
              <w:rPr>
                <w:rFonts w:ascii="Marianne" w:hAnsi="Marianne" w:cs="Arial"/>
                <w:b/>
                <w:bCs/>
                <w:sz w:val="20"/>
              </w:rPr>
            </w:pPr>
          </w:p>
        </w:tc>
      </w:tr>
      <w:tr w:rsidR="00087238" w:rsidRPr="009041F4" w14:paraId="11F7FA43" w14:textId="77777777" w:rsidTr="00210A8C">
        <w:trPr>
          <w:trHeight w:val="1021"/>
        </w:trPr>
        <w:tc>
          <w:tcPr>
            <w:tcW w:w="4004" w:type="dxa"/>
            <w:tcBorders>
              <w:top w:val="dotted" w:sz="4" w:space="0" w:color="auto"/>
              <w:left w:val="single" w:sz="4" w:space="0" w:color="auto"/>
              <w:bottom w:val="single" w:sz="4" w:space="0" w:color="auto"/>
              <w:right w:val="dotted" w:sz="4" w:space="0" w:color="auto"/>
            </w:tcBorders>
            <w:shd w:val="clear" w:color="auto" w:fill="auto"/>
          </w:tcPr>
          <w:p w14:paraId="156DD63E" w14:textId="77777777" w:rsidR="00087238" w:rsidRPr="009041F4" w:rsidRDefault="00087238" w:rsidP="009041F4">
            <w:pPr>
              <w:snapToGrid w:val="0"/>
              <w:spacing w:line="276" w:lineRule="auto"/>
              <w:rPr>
                <w:rFonts w:ascii="Marianne" w:hAnsi="Marianne" w:cs="Arial"/>
                <w:b/>
                <w:bCs/>
                <w:sz w:val="20"/>
              </w:rPr>
            </w:pPr>
          </w:p>
        </w:tc>
        <w:tc>
          <w:tcPr>
            <w:tcW w:w="3334" w:type="dxa"/>
            <w:tcBorders>
              <w:top w:val="dotted" w:sz="4" w:space="0" w:color="auto"/>
              <w:left w:val="dotted" w:sz="4" w:space="0" w:color="auto"/>
              <w:bottom w:val="single" w:sz="4" w:space="0" w:color="auto"/>
              <w:right w:val="dotted" w:sz="4" w:space="0" w:color="auto"/>
            </w:tcBorders>
            <w:shd w:val="clear" w:color="auto" w:fill="auto"/>
          </w:tcPr>
          <w:p w14:paraId="31C0D0FB" w14:textId="77777777" w:rsidR="00087238" w:rsidRPr="009041F4" w:rsidRDefault="00087238" w:rsidP="009041F4">
            <w:pPr>
              <w:snapToGrid w:val="0"/>
              <w:spacing w:line="276" w:lineRule="auto"/>
              <w:rPr>
                <w:rFonts w:ascii="Marianne" w:hAnsi="Marianne" w:cs="Arial"/>
                <w:b/>
                <w:bCs/>
                <w:sz w:val="20"/>
              </w:rPr>
            </w:pPr>
          </w:p>
        </w:tc>
        <w:tc>
          <w:tcPr>
            <w:tcW w:w="2336" w:type="dxa"/>
            <w:tcBorders>
              <w:top w:val="dotted" w:sz="4" w:space="0" w:color="auto"/>
              <w:left w:val="dotted" w:sz="4" w:space="0" w:color="auto"/>
              <w:bottom w:val="single" w:sz="4" w:space="0" w:color="auto"/>
              <w:right w:val="single" w:sz="4" w:space="0" w:color="auto"/>
            </w:tcBorders>
            <w:shd w:val="clear" w:color="auto" w:fill="auto"/>
          </w:tcPr>
          <w:p w14:paraId="4D1DF976" w14:textId="77777777" w:rsidR="00087238" w:rsidRPr="009041F4" w:rsidRDefault="00087238" w:rsidP="009041F4">
            <w:pPr>
              <w:snapToGrid w:val="0"/>
              <w:spacing w:line="276" w:lineRule="auto"/>
              <w:rPr>
                <w:rFonts w:ascii="Marianne" w:hAnsi="Marianne" w:cs="Arial"/>
                <w:b/>
                <w:bCs/>
                <w:sz w:val="20"/>
              </w:rPr>
            </w:pPr>
          </w:p>
        </w:tc>
      </w:tr>
    </w:tbl>
    <w:p w14:paraId="33E5E12C" w14:textId="77777777" w:rsidR="00841506" w:rsidRPr="009041F4" w:rsidRDefault="00841506" w:rsidP="009041F4">
      <w:pPr>
        <w:spacing w:line="276" w:lineRule="auto"/>
        <w:rPr>
          <w:rFonts w:ascii="Marianne" w:hAnsi="Marianne" w:cs="Arial"/>
          <w:sz w:val="20"/>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210A8C" w14:paraId="25E2E844" w14:textId="77777777" w:rsidTr="00B65E1D">
        <w:tc>
          <w:tcPr>
            <w:tcW w:w="9639" w:type="dxa"/>
            <w:shd w:val="clear" w:color="auto" w:fill="D9D9D9" w:themeFill="background1" w:themeFillShade="D9"/>
          </w:tcPr>
          <w:p w14:paraId="14FC15F4" w14:textId="77ACDD21" w:rsidR="00841506" w:rsidRPr="00210A8C" w:rsidRDefault="00841506" w:rsidP="00210A8C">
            <w:pPr>
              <w:pStyle w:val="Titre1"/>
              <w:spacing w:line="276" w:lineRule="auto"/>
            </w:pPr>
            <w:r w:rsidRPr="00210A8C">
              <w:t xml:space="preserve">Identification </w:t>
            </w:r>
            <w:r w:rsidR="00B65E1D" w:rsidRPr="00210A8C">
              <w:t>de l’acheteur</w:t>
            </w:r>
            <w:r w:rsidRPr="00210A8C">
              <w:t>.</w:t>
            </w:r>
          </w:p>
        </w:tc>
      </w:tr>
    </w:tbl>
    <w:p w14:paraId="0CF53C24" w14:textId="77777777" w:rsidR="00841506" w:rsidRPr="009041F4" w:rsidRDefault="00841506" w:rsidP="009041F4">
      <w:pPr>
        <w:spacing w:line="276" w:lineRule="auto"/>
        <w:rPr>
          <w:rFonts w:ascii="Marianne" w:hAnsi="Marianne"/>
          <w:sz w:val="20"/>
        </w:rPr>
      </w:pPr>
    </w:p>
    <w:p w14:paraId="71E3C3AF" w14:textId="2F1C8812" w:rsidR="00841506" w:rsidRPr="00210A8C" w:rsidRDefault="00841506" w:rsidP="000E289D">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 xml:space="preserve">Désignation </w:t>
      </w:r>
      <w:r w:rsidR="00B65E1D" w:rsidRPr="00210A8C">
        <w:rPr>
          <w:rFonts w:ascii="Marianne" w:hAnsi="Marianne" w:cs="Arial"/>
          <w:b/>
          <w:bCs/>
          <w:sz w:val="20"/>
        </w:rPr>
        <w:t>de l’acheteur</w:t>
      </w:r>
      <w:r w:rsidR="009932BA" w:rsidRPr="00210A8C">
        <w:rPr>
          <w:rFonts w:ascii="Marianne" w:hAnsi="Marianne" w:cs="Arial"/>
          <w:b/>
          <w:bCs/>
          <w:sz w:val="20"/>
        </w:rPr>
        <w:t xml:space="preserve"> </w:t>
      </w:r>
      <w:r w:rsidRPr="00210A8C">
        <w:rPr>
          <w:rFonts w:ascii="Marianne" w:hAnsi="Marianne" w:cs="Arial"/>
          <w:b/>
          <w:bCs/>
          <w:sz w:val="20"/>
        </w:rPr>
        <w:t>:</w:t>
      </w:r>
    </w:p>
    <w:p w14:paraId="49D713D9" w14:textId="396EB1A7" w:rsidR="00167ACF" w:rsidRPr="009041F4" w:rsidRDefault="00167ACF" w:rsidP="009041F4">
      <w:pPr>
        <w:pStyle w:val="En-tte"/>
        <w:tabs>
          <w:tab w:val="clear" w:pos="4536"/>
          <w:tab w:val="clear" w:pos="9072"/>
          <w:tab w:val="left" w:pos="5103"/>
        </w:tabs>
        <w:spacing w:line="276" w:lineRule="auto"/>
        <w:ind w:left="709"/>
        <w:rPr>
          <w:rFonts w:ascii="Marianne" w:hAnsi="Marianne" w:cs="Arial"/>
          <w:sz w:val="20"/>
        </w:rPr>
      </w:pPr>
      <w:r w:rsidRPr="009041F4">
        <w:rPr>
          <w:rFonts w:ascii="Marianne" w:hAnsi="Marianne" w:cs="Arial"/>
          <w:sz w:val="20"/>
        </w:rPr>
        <w:t>Réseau CANOPE</w:t>
      </w:r>
    </w:p>
    <w:p w14:paraId="5B214EA9" w14:textId="66A22770" w:rsidR="00167ACF" w:rsidRPr="009041F4" w:rsidRDefault="00167ACF" w:rsidP="009041F4">
      <w:pPr>
        <w:pStyle w:val="En-tte"/>
        <w:tabs>
          <w:tab w:val="clear" w:pos="4536"/>
          <w:tab w:val="clear" w:pos="9072"/>
          <w:tab w:val="left" w:pos="5103"/>
        </w:tabs>
        <w:spacing w:line="276" w:lineRule="auto"/>
        <w:ind w:left="709"/>
        <w:rPr>
          <w:rFonts w:ascii="Marianne" w:hAnsi="Marianne" w:cs="Arial"/>
          <w:sz w:val="20"/>
        </w:rPr>
      </w:pPr>
      <w:r w:rsidRPr="009041F4">
        <w:rPr>
          <w:rFonts w:ascii="Marianne" w:hAnsi="Marianne" w:cs="Arial"/>
          <w:sz w:val="20"/>
        </w:rPr>
        <w:t>1 avenue du Futuroscope</w:t>
      </w:r>
    </w:p>
    <w:p w14:paraId="27D399A4" w14:textId="75CFDBD6" w:rsidR="00167ACF" w:rsidRPr="009041F4" w:rsidRDefault="00167ACF" w:rsidP="009041F4">
      <w:pPr>
        <w:pStyle w:val="En-tte"/>
        <w:tabs>
          <w:tab w:val="clear" w:pos="4536"/>
          <w:tab w:val="clear" w:pos="9072"/>
          <w:tab w:val="left" w:pos="5103"/>
        </w:tabs>
        <w:spacing w:line="276" w:lineRule="auto"/>
        <w:ind w:left="709"/>
        <w:rPr>
          <w:rFonts w:ascii="Marianne" w:hAnsi="Marianne" w:cs="Arial"/>
          <w:sz w:val="20"/>
        </w:rPr>
      </w:pPr>
      <w:r w:rsidRPr="009041F4">
        <w:rPr>
          <w:rFonts w:ascii="Marianne" w:hAnsi="Marianne" w:cs="Arial"/>
          <w:sz w:val="20"/>
        </w:rPr>
        <w:t>Téléport 1 @4</w:t>
      </w:r>
    </w:p>
    <w:p w14:paraId="7BB9DFCC"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CS 80158</w:t>
      </w:r>
    </w:p>
    <w:p w14:paraId="24CB904B"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86961 FUTUROSCOPE</w:t>
      </w:r>
    </w:p>
    <w:p w14:paraId="306B5867"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p>
    <w:p w14:paraId="212B2204" w14:textId="5A7D2D0F" w:rsidR="00167ACF" w:rsidRPr="009041F4"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Téléphone</w:t>
      </w:r>
      <w:r w:rsidRPr="009041F4">
        <w:rPr>
          <w:rFonts w:ascii="Calibri" w:hAnsi="Calibri" w:cs="Calibri"/>
          <w:sz w:val="20"/>
        </w:rPr>
        <w:t> </w:t>
      </w:r>
      <w:r w:rsidRPr="009041F4">
        <w:rPr>
          <w:rFonts w:ascii="Marianne" w:hAnsi="Marianne" w:cs="Arial"/>
          <w:sz w:val="20"/>
        </w:rPr>
        <w:t xml:space="preserve">: 05 49 49 </w:t>
      </w:r>
      <w:r w:rsidR="00210A8C">
        <w:rPr>
          <w:rFonts w:ascii="Marianne" w:hAnsi="Marianne" w:cs="Arial"/>
          <w:sz w:val="20"/>
        </w:rPr>
        <w:t>78 78</w:t>
      </w:r>
    </w:p>
    <w:p w14:paraId="2984074A"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p>
    <w:p w14:paraId="49186D56"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SIRET</w:t>
      </w:r>
      <w:r w:rsidRPr="009041F4">
        <w:rPr>
          <w:rFonts w:ascii="Calibri" w:hAnsi="Calibri" w:cs="Calibri"/>
          <w:sz w:val="20"/>
        </w:rPr>
        <w:t> </w:t>
      </w:r>
      <w:r w:rsidRPr="009041F4">
        <w:rPr>
          <w:rFonts w:ascii="Marianne" w:hAnsi="Marianne" w:cs="Arial"/>
          <w:sz w:val="20"/>
        </w:rPr>
        <w:t>: 180 043</w:t>
      </w:r>
      <w:r w:rsidRPr="009041F4">
        <w:rPr>
          <w:rFonts w:ascii="Calibri" w:hAnsi="Calibri" w:cs="Calibri"/>
          <w:sz w:val="20"/>
        </w:rPr>
        <w:t> </w:t>
      </w:r>
      <w:r w:rsidRPr="009041F4">
        <w:rPr>
          <w:rFonts w:ascii="Marianne" w:hAnsi="Marianne" w:cs="Arial"/>
          <w:sz w:val="20"/>
        </w:rPr>
        <w:t>010 01485</w:t>
      </w:r>
    </w:p>
    <w:p w14:paraId="492752B6" w14:textId="77777777" w:rsidR="00167ACF" w:rsidRPr="009041F4" w:rsidRDefault="00167ACF" w:rsidP="009041F4">
      <w:pPr>
        <w:pStyle w:val="En-tte"/>
        <w:tabs>
          <w:tab w:val="clear" w:pos="4536"/>
          <w:tab w:val="clear" w:pos="9072"/>
        </w:tabs>
        <w:spacing w:line="276" w:lineRule="auto"/>
        <w:ind w:left="709"/>
        <w:rPr>
          <w:rFonts w:ascii="Marianne" w:hAnsi="Marianne" w:cs="Arial"/>
          <w:sz w:val="20"/>
        </w:rPr>
      </w:pPr>
    </w:p>
    <w:p w14:paraId="049CDB20" w14:textId="5808C4F7" w:rsidR="00841506" w:rsidRDefault="00167ACF" w:rsidP="009041F4">
      <w:pPr>
        <w:pStyle w:val="En-tte"/>
        <w:tabs>
          <w:tab w:val="clear" w:pos="4536"/>
          <w:tab w:val="clear" w:pos="9072"/>
        </w:tabs>
        <w:spacing w:line="276" w:lineRule="auto"/>
        <w:ind w:left="709"/>
        <w:rPr>
          <w:rFonts w:ascii="Marianne" w:hAnsi="Marianne" w:cs="Arial"/>
          <w:sz w:val="20"/>
        </w:rPr>
      </w:pPr>
      <w:r w:rsidRPr="009041F4">
        <w:rPr>
          <w:rFonts w:ascii="Marianne" w:hAnsi="Marianne" w:cs="Arial"/>
          <w:sz w:val="20"/>
        </w:rPr>
        <w:t>Adresse mail</w:t>
      </w:r>
      <w:r w:rsidRPr="009041F4">
        <w:rPr>
          <w:rFonts w:ascii="Calibri" w:hAnsi="Calibri" w:cs="Calibri"/>
          <w:sz w:val="20"/>
        </w:rPr>
        <w:t> </w:t>
      </w:r>
      <w:r w:rsidRPr="009041F4">
        <w:rPr>
          <w:rFonts w:ascii="Marianne" w:hAnsi="Marianne" w:cs="Arial"/>
          <w:sz w:val="20"/>
        </w:rPr>
        <w:t xml:space="preserve">: </w:t>
      </w:r>
      <w:hyperlink r:id="rId13" w:history="1">
        <w:r w:rsidR="0025512D" w:rsidRPr="00C7600D">
          <w:rPr>
            <w:rStyle w:val="Lienhypertexte"/>
            <w:rFonts w:ascii="Marianne" w:hAnsi="Marianne" w:cs="Arial"/>
            <w:sz w:val="20"/>
          </w:rPr>
          <w:t>achats.dsfjs@reseau-canope.fr</w:t>
        </w:r>
      </w:hyperlink>
    </w:p>
    <w:p w14:paraId="47EE2D3D" w14:textId="77777777" w:rsidR="00C3330E" w:rsidRPr="009041F4" w:rsidRDefault="00C3330E" w:rsidP="009041F4">
      <w:pPr>
        <w:pStyle w:val="En-tte"/>
        <w:tabs>
          <w:tab w:val="clear" w:pos="4536"/>
          <w:tab w:val="clear" w:pos="9072"/>
        </w:tabs>
        <w:spacing w:line="276" w:lineRule="auto"/>
        <w:rPr>
          <w:rFonts w:ascii="Marianne" w:hAnsi="Marianne" w:cs="Arial"/>
          <w:sz w:val="20"/>
        </w:rPr>
      </w:pPr>
    </w:p>
    <w:p w14:paraId="174A4FA9" w14:textId="77777777" w:rsidR="00841506" w:rsidRPr="00210A8C" w:rsidRDefault="00841506" w:rsidP="00210A8C">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Nom, prénom, qualité du signataire du marché public ou de l’accord-cadre</w:t>
      </w:r>
      <w:r w:rsidRPr="00210A8C">
        <w:rPr>
          <w:rFonts w:ascii="Calibri" w:hAnsi="Calibri" w:cs="Calibri"/>
          <w:b/>
          <w:bCs/>
          <w:sz w:val="20"/>
        </w:rPr>
        <w:t> </w:t>
      </w:r>
      <w:r w:rsidRPr="00210A8C">
        <w:rPr>
          <w:rFonts w:ascii="Marianne" w:hAnsi="Marianne" w:cs="Arial"/>
          <w:b/>
          <w:bCs/>
          <w:sz w:val="20"/>
        </w:rPr>
        <w:t>:</w:t>
      </w:r>
    </w:p>
    <w:p w14:paraId="33795297" w14:textId="77777777" w:rsidR="00C3330E" w:rsidRPr="009041F4" w:rsidRDefault="00C3330E" w:rsidP="009041F4">
      <w:pPr>
        <w:spacing w:line="276" w:lineRule="auto"/>
        <w:ind w:left="709"/>
        <w:rPr>
          <w:rFonts w:ascii="Marianne" w:hAnsi="Marianne" w:cs="Arial"/>
          <w:sz w:val="20"/>
        </w:rPr>
      </w:pPr>
      <w:r w:rsidRPr="009041F4">
        <w:rPr>
          <w:rFonts w:ascii="Marianne" w:hAnsi="Marianne" w:cs="Arial"/>
          <w:sz w:val="20"/>
        </w:rPr>
        <w:t>Mme Marie-Caroline MISSIR, Directrice Générale de Réseau Canopé</w:t>
      </w:r>
    </w:p>
    <w:p w14:paraId="50623ABA" w14:textId="77777777" w:rsidR="00841506" w:rsidRPr="009041F4" w:rsidRDefault="00841506" w:rsidP="009041F4">
      <w:pPr>
        <w:spacing w:line="276" w:lineRule="auto"/>
        <w:rPr>
          <w:rFonts w:ascii="Marianne" w:hAnsi="Marianne" w:cs="Arial"/>
          <w:sz w:val="20"/>
        </w:rPr>
      </w:pPr>
    </w:p>
    <w:p w14:paraId="6FECE32C" w14:textId="77777777" w:rsidR="00841506" w:rsidRPr="00210A8C" w:rsidRDefault="00841506" w:rsidP="00210A8C">
      <w:pPr>
        <w:pStyle w:val="Paragraphedeliste"/>
        <w:numPr>
          <w:ilvl w:val="1"/>
          <w:numId w:val="20"/>
        </w:numPr>
        <w:spacing w:line="276" w:lineRule="auto"/>
        <w:rPr>
          <w:rFonts w:ascii="Marianne" w:hAnsi="Marianne" w:cs="Arial"/>
          <w:b/>
          <w:bCs/>
          <w:sz w:val="20"/>
        </w:rPr>
      </w:pPr>
      <w:r w:rsidRPr="00210A8C">
        <w:rPr>
          <w:rFonts w:ascii="Marianne" w:hAnsi="Marianne" w:cs="Arial"/>
          <w:b/>
          <w:bCs/>
          <w:sz w:val="20"/>
        </w:rPr>
        <w:t xml:space="preserve">Personne habilitée à donner les renseignements prévus à </w:t>
      </w:r>
      <w:r w:rsidR="00D3784D" w:rsidRPr="00210A8C">
        <w:rPr>
          <w:rFonts w:ascii="Marianne" w:hAnsi="Marianne" w:cs="Arial"/>
          <w:b/>
          <w:bCs/>
          <w:sz w:val="20"/>
        </w:rPr>
        <w:t xml:space="preserve">l’articles R. 2191-59 à R. 2191-62 du code de la commande Publique </w:t>
      </w:r>
      <w:r w:rsidRPr="00210A8C">
        <w:rPr>
          <w:rFonts w:ascii="Marianne" w:hAnsi="Marianne" w:cs="Arial"/>
          <w:b/>
          <w:bCs/>
          <w:sz w:val="20"/>
        </w:rPr>
        <w:t>(nantissements ou cessions de créances)</w:t>
      </w:r>
      <w:r w:rsidRPr="00210A8C">
        <w:rPr>
          <w:rFonts w:ascii="Calibri" w:hAnsi="Calibri" w:cs="Calibri"/>
          <w:b/>
          <w:bCs/>
          <w:sz w:val="20"/>
        </w:rPr>
        <w:t> </w:t>
      </w:r>
      <w:r w:rsidRPr="00210A8C">
        <w:rPr>
          <w:rFonts w:ascii="Marianne" w:hAnsi="Marianne" w:cs="Arial"/>
          <w:b/>
          <w:bCs/>
          <w:sz w:val="20"/>
        </w:rPr>
        <w:t>:</w:t>
      </w:r>
    </w:p>
    <w:p w14:paraId="77E21E03" w14:textId="77777777" w:rsidR="00C3330E" w:rsidRPr="009041F4" w:rsidRDefault="00C3330E" w:rsidP="009041F4">
      <w:pPr>
        <w:spacing w:line="276" w:lineRule="auto"/>
        <w:ind w:left="709"/>
        <w:rPr>
          <w:rFonts w:ascii="Marianne" w:hAnsi="Marianne" w:cs="Arial"/>
          <w:sz w:val="20"/>
        </w:rPr>
      </w:pPr>
      <w:r w:rsidRPr="009041F4">
        <w:rPr>
          <w:rFonts w:ascii="Marianne" w:hAnsi="Marianne" w:cs="Arial"/>
          <w:sz w:val="20"/>
        </w:rPr>
        <w:t>Mme Marie-Caroline MISSIR, Directrice Générale de Réseau Canopé</w:t>
      </w:r>
    </w:p>
    <w:p w14:paraId="6237D2EC" w14:textId="77777777" w:rsidR="00841506" w:rsidRPr="009041F4" w:rsidRDefault="00841506" w:rsidP="009041F4">
      <w:pPr>
        <w:pStyle w:val="fcase2metab"/>
        <w:spacing w:line="276" w:lineRule="auto"/>
        <w:ind w:left="0" w:firstLine="0"/>
        <w:rPr>
          <w:rFonts w:ascii="Marianne" w:hAnsi="Marianne" w:cs="Arial"/>
        </w:rPr>
      </w:pPr>
    </w:p>
    <w:p w14:paraId="12A38134" w14:textId="77777777" w:rsidR="00841506" w:rsidRPr="00210A8C" w:rsidRDefault="00841506" w:rsidP="00210A8C">
      <w:pPr>
        <w:pStyle w:val="Titre1"/>
        <w:numPr>
          <w:ilvl w:val="1"/>
          <w:numId w:val="20"/>
        </w:numPr>
      </w:pPr>
      <w:r w:rsidRPr="00210A8C">
        <w:t>Désignation, adresse, numéro de téléphone du comptable assignataire</w:t>
      </w:r>
      <w:r w:rsidRPr="00210A8C">
        <w:rPr>
          <w:rFonts w:ascii="Calibri" w:hAnsi="Calibri" w:cs="Calibri"/>
        </w:rPr>
        <w:t> </w:t>
      </w:r>
      <w:r w:rsidRPr="00210A8C">
        <w:t>:</w:t>
      </w:r>
    </w:p>
    <w:p w14:paraId="132BBED7" w14:textId="77777777" w:rsidR="009932BA" w:rsidRPr="009041F4" w:rsidRDefault="009932BA" w:rsidP="009041F4">
      <w:pPr>
        <w:spacing w:line="276" w:lineRule="auto"/>
        <w:ind w:left="709"/>
        <w:rPr>
          <w:rFonts w:ascii="Marianne" w:hAnsi="Marianne" w:cs="Arial"/>
          <w:sz w:val="20"/>
        </w:rPr>
      </w:pPr>
      <w:r w:rsidRPr="009041F4">
        <w:rPr>
          <w:rFonts w:ascii="Marianne" w:hAnsi="Marianne" w:cs="Arial"/>
          <w:sz w:val="20"/>
        </w:rPr>
        <w:t>L'Agent comptable du Réseau Canopé</w:t>
      </w:r>
    </w:p>
    <w:p w14:paraId="10450A76" w14:textId="77777777" w:rsidR="009932BA" w:rsidRPr="009041F4" w:rsidRDefault="009932BA" w:rsidP="009041F4">
      <w:pPr>
        <w:spacing w:line="276" w:lineRule="auto"/>
        <w:ind w:left="709"/>
        <w:rPr>
          <w:rFonts w:ascii="Marianne" w:hAnsi="Marianne" w:cs="Arial"/>
          <w:sz w:val="20"/>
        </w:rPr>
      </w:pPr>
      <w:r w:rsidRPr="009041F4">
        <w:rPr>
          <w:rFonts w:ascii="Marianne" w:hAnsi="Marianne" w:cs="Arial"/>
          <w:sz w:val="20"/>
        </w:rPr>
        <w:t>Téléport 1 @4</w:t>
      </w:r>
    </w:p>
    <w:p w14:paraId="43AF07DD" w14:textId="77777777" w:rsidR="009932BA" w:rsidRPr="009041F4" w:rsidRDefault="009932BA" w:rsidP="009041F4">
      <w:pPr>
        <w:spacing w:line="276" w:lineRule="auto"/>
        <w:ind w:left="709"/>
        <w:rPr>
          <w:rFonts w:ascii="Marianne" w:hAnsi="Marianne" w:cs="Arial"/>
          <w:sz w:val="20"/>
        </w:rPr>
      </w:pPr>
      <w:r w:rsidRPr="009041F4">
        <w:rPr>
          <w:rFonts w:ascii="Marianne" w:hAnsi="Marianne" w:cs="Arial"/>
          <w:sz w:val="20"/>
        </w:rPr>
        <w:t xml:space="preserve">BP 80158 </w:t>
      </w:r>
    </w:p>
    <w:p w14:paraId="2CCD8F90" w14:textId="77777777" w:rsidR="009932BA" w:rsidRPr="009041F4" w:rsidRDefault="009932BA" w:rsidP="009041F4">
      <w:pPr>
        <w:spacing w:line="276" w:lineRule="auto"/>
        <w:ind w:left="709"/>
        <w:rPr>
          <w:rFonts w:ascii="Marianne" w:hAnsi="Marianne" w:cs="Arial"/>
          <w:sz w:val="20"/>
        </w:rPr>
      </w:pPr>
      <w:r w:rsidRPr="009041F4">
        <w:rPr>
          <w:rFonts w:ascii="Marianne" w:hAnsi="Marianne" w:cs="Arial"/>
          <w:sz w:val="20"/>
        </w:rPr>
        <w:t>86961 FUTUROSCOPE CEDEX</w:t>
      </w:r>
    </w:p>
    <w:p w14:paraId="1433F91E" w14:textId="77777777" w:rsidR="00774AFD" w:rsidRPr="009041F4" w:rsidRDefault="00774AFD" w:rsidP="009041F4">
      <w:pPr>
        <w:spacing w:line="276" w:lineRule="auto"/>
        <w:rPr>
          <w:rFonts w:ascii="Marianne" w:hAnsi="Marianne" w:cs="Arial"/>
          <w:sz w:val="20"/>
        </w:rPr>
      </w:pPr>
    </w:p>
    <w:tbl>
      <w:tblPr>
        <w:tblW w:w="0" w:type="auto"/>
        <w:tblLayout w:type="fixed"/>
        <w:tblCellMar>
          <w:left w:w="71" w:type="dxa"/>
          <w:right w:w="71" w:type="dxa"/>
        </w:tblCellMar>
        <w:tblLook w:val="0000" w:firstRow="0" w:lastRow="0" w:firstColumn="0" w:lastColumn="0" w:noHBand="0" w:noVBand="0"/>
      </w:tblPr>
      <w:tblGrid>
        <w:gridCol w:w="9639"/>
      </w:tblGrid>
      <w:tr w:rsidR="00841506" w:rsidRPr="00210A8C" w14:paraId="2429E314" w14:textId="77777777" w:rsidTr="00B65E1D">
        <w:tc>
          <w:tcPr>
            <w:tcW w:w="9639" w:type="dxa"/>
            <w:shd w:val="clear" w:color="auto" w:fill="D9D9D9" w:themeFill="background1" w:themeFillShade="D9"/>
          </w:tcPr>
          <w:p w14:paraId="7B7DCCE2" w14:textId="7BD21548" w:rsidR="00841506" w:rsidRPr="00210A8C" w:rsidRDefault="007C66C7" w:rsidP="00210A8C">
            <w:pPr>
              <w:pStyle w:val="Titre1"/>
              <w:spacing w:line="276" w:lineRule="auto"/>
            </w:pPr>
            <w:r w:rsidRPr="00210A8C">
              <w:t>Signature</w:t>
            </w:r>
            <w:r w:rsidR="00841506" w:rsidRPr="00210A8C">
              <w:t xml:space="preserve"> </w:t>
            </w:r>
            <w:r w:rsidR="00B65E1D" w:rsidRPr="00210A8C">
              <w:t>de l’acheteur</w:t>
            </w:r>
            <w:r w:rsidR="00841506" w:rsidRPr="00210A8C">
              <w:t>.</w:t>
            </w:r>
          </w:p>
        </w:tc>
      </w:tr>
    </w:tbl>
    <w:p w14:paraId="75F93C2C" w14:textId="77777777" w:rsidR="00841506" w:rsidRPr="009041F4" w:rsidRDefault="00841506" w:rsidP="009041F4">
      <w:pPr>
        <w:tabs>
          <w:tab w:val="left" w:pos="3600"/>
        </w:tabs>
        <w:spacing w:line="276" w:lineRule="auto"/>
        <w:rPr>
          <w:rFonts w:ascii="Marianne" w:hAnsi="Marianne"/>
          <w:sz w:val="20"/>
        </w:rPr>
      </w:pPr>
    </w:p>
    <w:p w14:paraId="67DB8514" w14:textId="77777777" w:rsidR="00210A8C" w:rsidRPr="00210A8C" w:rsidRDefault="00210A8C" w:rsidP="00210A8C">
      <w:pPr>
        <w:snapToGrid w:val="0"/>
        <w:spacing w:line="276" w:lineRule="auto"/>
        <w:rPr>
          <w:rFonts w:ascii="Marianne" w:hAnsi="Marianne" w:cs="Arial"/>
          <w:sz w:val="20"/>
        </w:rPr>
      </w:pPr>
      <w:r w:rsidRPr="00210A8C">
        <w:rPr>
          <w:rFonts w:ascii="Marianne" w:hAnsi="Marianne" w:cs="Arial"/>
          <w:sz w:val="20"/>
        </w:rPr>
        <w:t xml:space="preserve">A Chasseneuil du Poitou, </w:t>
      </w:r>
    </w:p>
    <w:p w14:paraId="26244231" w14:textId="2778FF01" w:rsidR="00210A8C" w:rsidRDefault="00210A8C" w:rsidP="00210A8C">
      <w:pPr>
        <w:snapToGrid w:val="0"/>
        <w:spacing w:line="276" w:lineRule="auto"/>
        <w:ind w:left="4963"/>
        <w:rPr>
          <w:rFonts w:ascii="Marianne" w:hAnsi="Marianne" w:cs="Arial"/>
          <w:b/>
          <w:bCs/>
          <w:sz w:val="20"/>
        </w:rPr>
      </w:pPr>
      <w:r>
        <w:rPr>
          <w:rFonts w:ascii="Marianne" w:hAnsi="Marianne" w:cs="Arial"/>
          <w:b/>
          <w:bCs/>
          <w:sz w:val="20"/>
        </w:rPr>
        <w:t>Pour la Directrice Générale, par délégation</w:t>
      </w:r>
    </w:p>
    <w:p w14:paraId="2D5DD6C8" w14:textId="77777777" w:rsidR="00841506" w:rsidRPr="009041F4" w:rsidRDefault="00841506" w:rsidP="009041F4">
      <w:pPr>
        <w:spacing w:line="276" w:lineRule="auto"/>
        <w:rPr>
          <w:rFonts w:ascii="Marianne" w:hAnsi="Marianne" w:cs="Arial"/>
          <w:sz w:val="20"/>
        </w:rPr>
      </w:pPr>
    </w:p>
    <w:p w14:paraId="5A4CCFB8" w14:textId="77777777" w:rsidR="00841506" w:rsidRPr="009041F4" w:rsidRDefault="00841506" w:rsidP="009041F4">
      <w:pPr>
        <w:spacing w:line="276" w:lineRule="auto"/>
        <w:rPr>
          <w:rFonts w:ascii="Marianne" w:hAnsi="Marianne"/>
          <w:sz w:val="20"/>
        </w:rPr>
      </w:pPr>
    </w:p>
    <w:sectPr w:rsidR="00841506" w:rsidRPr="009041F4" w:rsidSect="008900DA">
      <w:headerReference w:type="first" r:id="rId14"/>
      <w:type w:val="continuous"/>
      <w:pgSz w:w="11907" w:h="16840" w:code="9"/>
      <w:pgMar w:top="993" w:right="1134" w:bottom="1134" w:left="1134" w:header="426" w:footer="7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0F9C1" w14:textId="77777777" w:rsidR="005C0726" w:rsidRDefault="005C0726" w:rsidP="000C11E4">
      <w:r>
        <w:separator/>
      </w:r>
    </w:p>
  </w:endnote>
  <w:endnote w:type="continuationSeparator" w:id="0">
    <w:p w14:paraId="45C8CDB9" w14:textId="77777777" w:rsidR="005C0726" w:rsidRDefault="005C0726" w:rsidP="000C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2178C" w14:textId="6FE63954" w:rsidR="006B0A1A" w:rsidRPr="00D26C0D"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rPr>
        <w:lang w:val="fr-FR"/>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EF8D2" w14:textId="77777777" w:rsidR="005C0726" w:rsidRDefault="005C0726" w:rsidP="000C11E4">
      <w:r>
        <w:separator/>
      </w:r>
    </w:p>
  </w:footnote>
  <w:footnote w:type="continuationSeparator" w:id="0">
    <w:p w14:paraId="62A6CC92" w14:textId="77777777" w:rsidR="005C0726" w:rsidRDefault="005C0726" w:rsidP="000C1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99628" w14:textId="414B4D09" w:rsidR="006B0A1A" w:rsidRDefault="000F0580">
    <w:pPr>
      <w:pStyle w:val="En-tte"/>
    </w:pPr>
    <w:r>
      <w:rPr>
        <w:noProof/>
      </w:rPr>
      <w:drawing>
        <wp:anchor distT="0" distB="0" distL="114300" distR="114300" simplePos="0" relativeHeight="251659264" behindDoc="1" locked="0" layoutInCell="1" allowOverlap="1" wp14:anchorId="5CB67CC4" wp14:editId="779FD2B2">
          <wp:simplePos x="0" y="0"/>
          <wp:positionH relativeFrom="margin">
            <wp:align>left</wp:align>
          </wp:positionH>
          <wp:positionV relativeFrom="page">
            <wp:posOffset>259715</wp:posOffset>
          </wp:positionV>
          <wp:extent cx="1799590" cy="1799590"/>
          <wp:effectExtent l="0" t="0" r="0" b="0"/>
          <wp:wrapNone/>
          <wp:docPr id="1362903144" name="Image 136290314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rPr>
      <w:drawing>
        <wp:anchor distT="0" distB="0" distL="114300" distR="114300" simplePos="0" relativeHeight="251661312" behindDoc="1" locked="0" layoutInCell="1" allowOverlap="1" wp14:anchorId="5B91B5D4" wp14:editId="7D895536">
          <wp:simplePos x="0" y="0"/>
          <wp:positionH relativeFrom="margin">
            <wp:align>right</wp:align>
          </wp:positionH>
          <wp:positionV relativeFrom="paragraph">
            <wp:posOffset>233827</wp:posOffset>
          </wp:positionV>
          <wp:extent cx="1779905" cy="676275"/>
          <wp:effectExtent l="0" t="0" r="0" b="9525"/>
          <wp:wrapNone/>
          <wp:docPr id="1480101806" name="Image 1480101806" descr="Une image contenant texte, tableau de points,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tableau de points, clipart&#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9905" cy="67627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EAB6F" w14:textId="4CEA8306" w:rsidR="009041F4" w:rsidRDefault="009041F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6AE8F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4"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5"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1716C2B"/>
    <w:multiLevelType w:val="multilevel"/>
    <w:tmpl w:val="E08E505C"/>
    <w:lvl w:ilvl="0">
      <w:start w:val="1"/>
      <w:numFmt w:val="upperRoman"/>
      <w:lvlText w:val="%1)"/>
      <w:lvlJc w:val="left"/>
      <w:pPr>
        <w:ind w:left="1069" w:hanging="360"/>
      </w:pPr>
      <w:rPr>
        <w:rFonts w:hint="default"/>
        <w:b/>
        <w:i w:val="0"/>
        <w:color w:val="auto"/>
        <w:sz w:val="22"/>
      </w:rPr>
    </w:lvl>
    <w:lvl w:ilvl="1">
      <w:start w:val="1"/>
      <w:numFmt w:val="decimal"/>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7" w15:restartNumberingAfterBreak="0">
    <w:nsid w:val="06A33D24"/>
    <w:multiLevelType w:val="hybridMultilevel"/>
    <w:tmpl w:val="ACC6BA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272E30"/>
    <w:multiLevelType w:val="multilevel"/>
    <w:tmpl w:val="E08E505C"/>
    <w:lvl w:ilvl="0">
      <w:start w:val="1"/>
      <w:numFmt w:val="upperRoman"/>
      <w:lvlText w:val="%1)"/>
      <w:lvlJc w:val="left"/>
      <w:pPr>
        <w:ind w:left="1069" w:hanging="360"/>
      </w:pPr>
      <w:rPr>
        <w:rFonts w:hint="default"/>
        <w:b/>
        <w:i w:val="0"/>
        <w:color w:val="auto"/>
        <w:sz w:val="22"/>
      </w:rPr>
    </w:lvl>
    <w:lvl w:ilvl="1">
      <w:start w:val="1"/>
      <w:numFmt w:val="decimal"/>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9" w15:restartNumberingAfterBreak="0">
    <w:nsid w:val="1D120156"/>
    <w:multiLevelType w:val="multilevel"/>
    <w:tmpl w:val="E08E505C"/>
    <w:lvl w:ilvl="0">
      <w:start w:val="1"/>
      <w:numFmt w:val="upperRoman"/>
      <w:lvlText w:val="%1)"/>
      <w:lvlJc w:val="left"/>
      <w:pPr>
        <w:ind w:left="1069" w:hanging="360"/>
      </w:pPr>
      <w:rPr>
        <w:rFonts w:hint="default"/>
        <w:b/>
        <w:i w:val="0"/>
        <w:color w:val="auto"/>
        <w:sz w:val="22"/>
      </w:rPr>
    </w:lvl>
    <w:lvl w:ilvl="1">
      <w:start w:val="1"/>
      <w:numFmt w:val="decimal"/>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0" w15:restartNumberingAfterBreak="0">
    <w:nsid w:val="36B85F6E"/>
    <w:multiLevelType w:val="hybridMultilevel"/>
    <w:tmpl w:val="2E167934"/>
    <w:lvl w:ilvl="0" w:tplc="2698EDCC">
      <w:numFmt w:val="bullet"/>
      <w:pStyle w:val="ListeCCP"/>
      <w:lvlText w:val="-"/>
      <w:lvlJc w:val="left"/>
      <w:pPr>
        <w:ind w:left="680" w:hanging="32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EB0A61"/>
    <w:multiLevelType w:val="hybridMultilevel"/>
    <w:tmpl w:val="63D09206"/>
    <w:lvl w:ilvl="0" w:tplc="F70AD144">
      <w:start w:val="1"/>
      <w:numFmt w:val="decimal"/>
      <w:lvlText w:val="%1."/>
      <w:lvlJc w:val="left"/>
      <w:pPr>
        <w:ind w:left="1571" w:hanging="360"/>
      </w:pPr>
      <w:rPr>
        <w:rFonts w:hint="default"/>
        <w:i w:val="0"/>
        <w:sz w:val="22"/>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2" w15:restartNumberingAfterBreak="0">
    <w:nsid w:val="42615623"/>
    <w:multiLevelType w:val="hybridMultilevel"/>
    <w:tmpl w:val="68645988"/>
    <w:name w:val="WW8Num33"/>
    <w:lvl w:ilvl="0" w:tplc="191EF598">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233E70"/>
    <w:multiLevelType w:val="hybridMultilevel"/>
    <w:tmpl w:val="04EAC76C"/>
    <w:lvl w:ilvl="0" w:tplc="040C0001">
      <w:start w:val="1"/>
      <w:numFmt w:val="bullet"/>
      <w:lvlText w:val=""/>
      <w:lvlJc w:val="left"/>
      <w:pPr>
        <w:ind w:left="720" w:hanging="360"/>
      </w:pPr>
      <w:rPr>
        <w:rFonts w:ascii="Symbol" w:hAnsi="Symbol" w:hint="default"/>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B067162"/>
    <w:multiLevelType w:val="hybridMultilevel"/>
    <w:tmpl w:val="25189732"/>
    <w:name w:val="WW8Num3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540F0BFC"/>
    <w:multiLevelType w:val="multilevel"/>
    <w:tmpl w:val="04AC74AC"/>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095743D"/>
    <w:multiLevelType w:val="multilevel"/>
    <w:tmpl w:val="04AC74AC"/>
    <w:lvl w:ilvl="0">
      <w:start w:val="1"/>
      <w:numFmt w:val="upperRoman"/>
      <w:pStyle w:val="Titre1"/>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2D853DB"/>
    <w:multiLevelType w:val="hybridMultilevel"/>
    <w:tmpl w:val="75F0F708"/>
    <w:lvl w:ilvl="0" w:tplc="738AF498">
      <w:start w:val="1"/>
      <w:numFmt w:val="decimal"/>
      <w:lvlText w:val="%1."/>
      <w:lvlJc w:val="left"/>
      <w:pPr>
        <w:ind w:left="720" w:hanging="360"/>
      </w:pPr>
      <w:rPr>
        <w:rFont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3E21E33"/>
    <w:multiLevelType w:val="hybridMultilevel"/>
    <w:tmpl w:val="8FD0B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F16221"/>
    <w:multiLevelType w:val="multilevel"/>
    <w:tmpl w:val="5BD20D92"/>
    <w:lvl w:ilvl="0">
      <w:start w:val="1"/>
      <w:numFmt w:val="decimal"/>
      <w:pStyle w:val="ARTICLE1"/>
      <w:suff w:val="space"/>
      <w:lvlText w:val="ARTICLE %1."/>
      <w:lvlJc w:val="left"/>
      <w:pPr>
        <w:ind w:left="357" w:hanging="357"/>
      </w:pPr>
      <w:rPr>
        <w:rFonts w:hint="default"/>
      </w:rPr>
    </w:lvl>
    <w:lvl w:ilvl="1">
      <w:numFmt w:val="decimal"/>
      <w:pStyle w:val="11"/>
      <w:suff w:val="space"/>
      <w:lvlText w:val="%1.%2."/>
      <w:lvlJc w:val="left"/>
      <w:pPr>
        <w:ind w:left="1067" w:hanging="357"/>
      </w:pPr>
      <w:rPr>
        <w:rFonts w:hint="default"/>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20" w15:restartNumberingAfterBreak="0">
    <w:nsid w:val="65D60E52"/>
    <w:multiLevelType w:val="hybridMultilevel"/>
    <w:tmpl w:val="93C807BC"/>
    <w:lvl w:ilvl="0" w:tplc="F41A5168">
      <w:start w:val="1"/>
      <w:numFmt w:val="upperRoman"/>
      <w:lvlText w:val="%1."/>
      <w:lvlJc w:val="left"/>
      <w:pPr>
        <w:ind w:left="1080" w:hanging="720"/>
      </w:pPr>
      <w:rPr>
        <w:rFonts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EF61831"/>
    <w:multiLevelType w:val="hybridMultilevel"/>
    <w:tmpl w:val="B4E2D31E"/>
    <w:lvl w:ilvl="0" w:tplc="BA501290">
      <w:start w:val="1"/>
      <w:numFmt w:val="decimal"/>
      <w:pStyle w:val="110"/>
      <w:suff w:val="spac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1E11938"/>
    <w:multiLevelType w:val="hybridMultilevel"/>
    <w:tmpl w:val="1C46FFAA"/>
    <w:lvl w:ilvl="0" w:tplc="1AE8BE2C">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732348A3"/>
    <w:multiLevelType w:val="hybridMultilevel"/>
    <w:tmpl w:val="02D892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A6306D0"/>
    <w:multiLevelType w:val="hybridMultilevel"/>
    <w:tmpl w:val="7F824606"/>
    <w:lvl w:ilvl="0" w:tplc="040C0001">
      <w:start w:val="1"/>
      <w:numFmt w:val="bullet"/>
      <w:lvlText w:val=""/>
      <w:lvlJc w:val="left"/>
      <w:pPr>
        <w:ind w:left="720" w:hanging="360"/>
      </w:pPr>
      <w:rPr>
        <w:rFonts w:ascii="Symbol" w:hAnsi="Symbol" w:hint="default"/>
        <w:color w:val="auto"/>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962756">
    <w:abstractNumId w:val="0"/>
  </w:num>
  <w:num w:numId="2" w16cid:durableId="1816529929">
    <w:abstractNumId w:val="19"/>
  </w:num>
  <w:num w:numId="3" w16cid:durableId="719472856">
    <w:abstractNumId w:val="21"/>
  </w:num>
  <w:num w:numId="4" w16cid:durableId="1696883462">
    <w:abstractNumId w:val="10"/>
  </w:num>
  <w:num w:numId="5" w16cid:durableId="698161149">
    <w:abstractNumId w:val="1"/>
  </w:num>
  <w:num w:numId="6" w16cid:durableId="386950189">
    <w:abstractNumId w:val="25"/>
  </w:num>
  <w:num w:numId="7" w16cid:durableId="222062020">
    <w:abstractNumId w:val="17"/>
  </w:num>
  <w:num w:numId="8" w16cid:durableId="1499924863">
    <w:abstractNumId w:val="2"/>
  </w:num>
  <w:num w:numId="9" w16cid:durableId="1049526054">
    <w:abstractNumId w:val="6"/>
  </w:num>
  <w:num w:numId="10" w16cid:durableId="1308168911">
    <w:abstractNumId w:val="11"/>
  </w:num>
  <w:num w:numId="11" w16cid:durableId="78870471">
    <w:abstractNumId w:val="12"/>
  </w:num>
  <w:num w:numId="12" w16cid:durableId="991905803">
    <w:abstractNumId w:val="14"/>
  </w:num>
  <w:num w:numId="13" w16cid:durableId="1980107384">
    <w:abstractNumId w:val="12"/>
  </w:num>
  <w:num w:numId="14" w16cid:durableId="707992521">
    <w:abstractNumId w:val="22"/>
  </w:num>
  <w:num w:numId="15" w16cid:durableId="977226579">
    <w:abstractNumId w:val="7"/>
  </w:num>
  <w:num w:numId="16" w16cid:durableId="2097436120">
    <w:abstractNumId w:val="13"/>
  </w:num>
  <w:num w:numId="17" w16cid:durableId="2085955497">
    <w:abstractNumId w:val="24"/>
  </w:num>
  <w:num w:numId="18" w16cid:durableId="956527145">
    <w:abstractNumId w:val="18"/>
  </w:num>
  <w:num w:numId="19" w16cid:durableId="657728780">
    <w:abstractNumId w:val="20"/>
  </w:num>
  <w:num w:numId="20" w16cid:durableId="742023810">
    <w:abstractNumId w:val="16"/>
  </w:num>
  <w:num w:numId="21" w16cid:durableId="1040712213">
    <w:abstractNumId w:val="23"/>
  </w:num>
  <w:num w:numId="22" w16cid:durableId="222061237">
    <w:abstractNumId w:val="15"/>
  </w:num>
  <w:num w:numId="23" w16cid:durableId="1629971675">
    <w:abstractNumId w:val="16"/>
  </w:num>
  <w:num w:numId="24" w16cid:durableId="1960648760">
    <w:abstractNumId w:val="16"/>
  </w:num>
  <w:num w:numId="25" w16cid:durableId="872303784">
    <w:abstractNumId w:val="9"/>
  </w:num>
  <w:num w:numId="26" w16cid:durableId="1062295654">
    <w:abstractNumId w:val="8"/>
  </w:num>
  <w:num w:numId="27" w16cid:durableId="2105344096">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F3"/>
    <w:rsid w:val="00002E6A"/>
    <w:rsid w:val="00003F31"/>
    <w:rsid w:val="000125ED"/>
    <w:rsid w:val="000139A8"/>
    <w:rsid w:val="00014FBB"/>
    <w:rsid w:val="00015AFE"/>
    <w:rsid w:val="0002154E"/>
    <w:rsid w:val="00022B1E"/>
    <w:rsid w:val="0002503C"/>
    <w:rsid w:val="000253FC"/>
    <w:rsid w:val="0003304E"/>
    <w:rsid w:val="00033CAE"/>
    <w:rsid w:val="000416F4"/>
    <w:rsid w:val="00046CBD"/>
    <w:rsid w:val="00047DDB"/>
    <w:rsid w:val="000501F3"/>
    <w:rsid w:val="000519CD"/>
    <w:rsid w:val="000525AC"/>
    <w:rsid w:val="000527C8"/>
    <w:rsid w:val="00052928"/>
    <w:rsid w:val="00053AF3"/>
    <w:rsid w:val="000543A1"/>
    <w:rsid w:val="00054814"/>
    <w:rsid w:val="000556F2"/>
    <w:rsid w:val="00057742"/>
    <w:rsid w:val="000608D9"/>
    <w:rsid w:val="00061770"/>
    <w:rsid w:val="000713BD"/>
    <w:rsid w:val="00075876"/>
    <w:rsid w:val="00077A8A"/>
    <w:rsid w:val="00082219"/>
    <w:rsid w:val="00083F2F"/>
    <w:rsid w:val="00084672"/>
    <w:rsid w:val="000860ED"/>
    <w:rsid w:val="00087238"/>
    <w:rsid w:val="00092607"/>
    <w:rsid w:val="000945FD"/>
    <w:rsid w:val="00094A8E"/>
    <w:rsid w:val="00096465"/>
    <w:rsid w:val="000A224E"/>
    <w:rsid w:val="000A54D3"/>
    <w:rsid w:val="000A6DCE"/>
    <w:rsid w:val="000A6F22"/>
    <w:rsid w:val="000B02D9"/>
    <w:rsid w:val="000B21EE"/>
    <w:rsid w:val="000B23CE"/>
    <w:rsid w:val="000B4467"/>
    <w:rsid w:val="000B641B"/>
    <w:rsid w:val="000C0F2C"/>
    <w:rsid w:val="000C11E4"/>
    <w:rsid w:val="000C233F"/>
    <w:rsid w:val="000C4494"/>
    <w:rsid w:val="000C6D3D"/>
    <w:rsid w:val="000D02D6"/>
    <w:rsid w:val="000D109D"/>
    <w:rsid w:val="000D1928"/>
    <w:rsid w:val="000D5B6D"/>
    <w:rsid w:val="000D6AEF"/>
    <w:rsid w:val="000E289D"/>
    <w:rsid w:val="000E34AB"/>
    <w:rsid w:val="000E714C"/>
    <w:rsid w:val="000F0580"/>
    <w:rsid w:val="000F06E4"/>
    <w:rsid w:val="000F0E4B"/>
    <w:rsid w:val="00101AFC"/>
    <w:rsid w:val="001049AA"/>
    <w:rsid w:val="00105422"/>
    <w:rsid w:val="00105D6C"/>
    <w:rsid w:val="0010693B"/>
    <w:rsid w:val="00107DC8"/>
    <w:rsid w:val="0011112C"/>
    <w:rsid w:val="00112D9C"/>
    <w:rsid w:val="00114710"/>
    <w:rsid w:val="00116B5F"/>
    <w:rsid w:val="0012145D"/>
    <w:rsid w:val="0012572E"/>
    <w:rsid w:val="00126362"/>
    <w:rsid w:val="00126829"/>
    <w:rsid w:val="00130062"/>
    <w:rsid w:val="00130200"/>
    <w:rsid w:val="00130AFB"/>
    <w:rsid w:val="00134DC0"/>
    <w:rsid w:val="001363A3"/>
    <w:rsid w:val="00140BD0"/>
    <w:rsid w:val="00142969"/>
    <w:rsid w:val="00142E06"/>
    <w:rsid w:val="001458D1"/>
    <w:rsid w:val="00146510"/>
    <w:rsid w:val="00150DB6"/>
    <w:rsid w:val="00150E2D"/>
    <w:rsid w:val="001533F0"/>
    <w:rsid w:val="00156900"/>
    <w:rsid w:val="00161692"/>
    <w:rsid w:val="00163983"/>
    <w:rsid w:val="00164E63"/>
    <w:rsid w:val="00167ACF"/>
    <w:rsid w:val="00170DDD"/>
    <w:rsid w:val="00171036"/>
    <w:rsid w:val="00171EF8"/>
    <w:rsid w:val="0017368F"/>
    <w:rsid w:val="001818EC"/>
    <w:rsid w:val="001834BC"/>
    <w:rsid w:val="001835D3"/>
    <w:rsid w:val="00187657"/>
    <w:rsid w:val="00190BA5"/>
    <w:rsid w:val="00192DA6"/>
    <w:rsid w:val="001953BF"/>
    <w:rsid w:val="00195F23"/>
    <w:rsid w:val="001A1095"/>
    <w:rsid w:val="001A2F6A"/>
    <w:rsid w:val="001A4532"/>
    <w:rsid w:val="001A746D"/>
    <w:rsid w:val="001B17EE"/>
    <w:rsid w:val="001B2DAD"/>
    <w:rsid w:val="001B69BC"/>
    <w:rsid w:val="001C28D2"/>
    <w:rsid w:val="001C336D"/>
    <w:rsid w:val="001C36EB"/>
    <w:rsid w:val="001C3BFA"/>
    <w:rsid w:val="001C3E87"/>
    <w:rsid w:val="001D5926"/>
    <w:rsid w:val="001E31E1"/>
    <w:rsid w:val="001E3607"/>
    <w:rsid w:val="001E5528"/>
    <w:rsid w:val="001E5A37"/>
    <w:rsid w:val="001E6776"/>
    <w:rsid w:val="001F1246"/>
    <w:rsid w:val="001F4E0E"/>
    <w:rsid w:val="001F5798"/>
    <w:rsid w:val="001F5EA8"/>
    <w:rsid w:val="001F6923"/>
    <w:rsid w:val="001F70E5"/>
    <w:rsid w:val="002025AF"/>
    <w:rsid w:val="0020369E"/>
    <w:rsid w:val="00210A8C"/>
    <w:rsid w:val="00212B9E"/>
    <w:rsid w:val="00221EE2"/>
    <w:rsid w:val="00222737"/>
    <w:rsid w:val="00224EB9"/>
    <w:rsid w:val="00226B35"/>
    <w:rsid w:val="00230339"/>
    <w:rsid w:val="00231A45"/>
    <w:rsid w:val="002339CF"/>
    <w:rsid w:val="00233D15"/>
    <w:rsid w:val="00235CFC"/>
    <w:rsid w:val="00236741"/>
    <w:rsid w:val="00242B03"/>
    <w:rsid w:val="0024563E"/>
    <w:rsid w:val="00246AAA"/>
    <w:rsid w:val="002518A5"/>
    <w:rsid w:val="00252362"/>
    <w:rsid w:val="00253C2C"/>
    <w:rsid w:val="0025512D"/>
    <w:rsid w:val="002606B2"/>
    <w:rsid w:val="00261904"/>
    <w:rsid w:val="002644EB"/>
    <w:rsid w:val="00264764"/>
    <w:rsid w:val="00267B63"/>
    <w:rsid w:val="00272D23"/>
    <w:rsid w:val="00275E37"/>
    <w:rsid w:val="00276595"/>
    <w:rsid w:val="00277ABC"/>
    <w:rsid w:val="00280FFF"/>
    <w:rsid w:val="00284288"/>
    <w:rsid w:val="00284859"/>
    <w:rsid w:val="00284D24"/>
    <w:rsid w:val="00284EBC"/>
    <w:rsid w:val="002900F9"/>
    <w:rsid w:val="0029097E"/>
    <w:rsid w:val="00292435"/>
    <w:rsid w:val="0029302A"/>
    <w:rsid w:val="002A5469"/>
    <w:rsid w:val="002A5690"/>
    <w:rsid w:val="002B06DA"/>
    <w:rsid w:val="002B348C"/>
    <w:rsid w:val="002C054D"/>
    <w:rsid w:val="002C2BC4"/>
    <w:rsid w:val="002C3A5B"/>
    <w:rsid w:val="002C5994"/>
    <w:rsid w:val="002C5B76"/>
    <w:rsid w:val="002D41F3"/>
    <w:rsid w:val="002D52AC"/>
    <w:rsid w:val="002D562B"/>
    <w:rsid w:val="002E4DFF"/>
    <w:rsid w:val="002E4F77"/>
    <w:rsid w:val="002E5177"/>
    <w:rsid w:val="002E54D2"/>
    <w:rsid w:val="002F4219"/>
    <w:rsid w:val="002F6869"/>
    <w:rsid w:val="002F7946"/>
    <w:rsid w:val="002F7AFE"/>
    <w:rsid w:val="00303D83"/>
    <w:rsid w:val="00305206"/>
    <w:rsid w:val="00305365"/>
    <w:rsid w:val="00310C73"/>
    <w:rsid w:val="003115A6"/>
    <w:rsid w:val="00313149"/>
    <w:rsid w:val="003138C7"/>
    <w:rsid w:val="003142BF"/>
    <w:rsid w:val="00314A09"/>
    <w:rsid w:val="00322596"/>
    <w:rsid w:val="00322AA0"/>
    <w:rsid w:val="00325938"/>
    <w:rsid w:val="00325F07"/>
    <w:rsid w:val="00327568"/>
    <w:rsid w:val="00330E07"/>
    <w:rsid w:val="00334AB7"/>
    <w:rsid w:val="00335252"/>
    <w:rsid w:val="003401C3"/>
    <w:rsid w:val="00341096"/>
    <w:rsid w:val="00341F72"/>
    <w:rsid w:val="00344668"/>
    <w:rsid w:val="003449EA"/>
    <w:rsid w:val="00344FC5"/>
    <w:rsid w:val="00351166"/>
    <w:rsid w:val="00357606"/>
    <w:rsid w:val="00360FFA"/>
    <w:rsid w:val="00365C5B"/>
    <w:rsid w:val="00372CD0"/>
    <w:rsid w:val="003753AA"/>
    <w:rsid w:val="00377B20"/>
    <w:rsid w:val="0038072B"/>
    <w:rsid w:val="003821B1"/>
    <w:rsid w:val="0038510D"/>
    <w:rsid w:val="00385AC7"/>
    <w:rsid w:val="003866B0"/>
    <w:rsid w:val="00386DF2"/>
    <w:rsid w:val="0039099E"/>
    <w:rsid w:val="003927BE"/>
    <w:rsid w:val="00395068"/>
    <w:rsid w:val="003A5792"/>
    <w:rsid w:val="003A6877"/>
    <w:rsid w:val="003A6F31"/>
    <w:rsid w:val="003A74EE"/>
    <w:rsid w:val="003A76CB"/>
    <w:rsid w:val="003B2435"/>
    <w:rsid w:val="003B4E8A"/>
    <w:rsid w:val="003B6F77"/>
    <w:rsid w:val="003C30CC"/>
    <w:rsid w:val="003C53DD"/>
    <w:rsid w:val="003E09AE"/>
    <w:rsid w:val="003E0DED"/>
    <w:rsid w:val="003E20FC"/>
    <w:rsid w:val="003E25C7"/>
    <w:rsid w:val="003F0EBD"/>
    <w:rsid w:val="003F6FCD"/>
    <w:rsid w:val="003F7654"/>
    <w:rsid w:val="004023BA"/>
    <w:rsid w:val="004032FA"/>
    <w:rsid w:val="00403DB2"/>
    <w:rsid w:val="004040CC"/>
    <w:rsid w:val="00404FA9"/>
    <w:rsid w:val="004063CE"/>
    <w:rsid w:val="004072FB"/>
    <w:rsid w:val="00407E23"/>
    <w:rsid w:val="0041528B"/>
    <w:rsid w:val="0041745E"/>
    <w:rsid w:val="00420635"/>
    <w:rsid w:val="00425195"/>
    <w:rsid w:val="004321F9"/>
    <w:rsid w:val="00435A3E"/>
    <w:rsid w:val="004374BC"/>
    <w:rsid w:val="00437915"/>
    <w:rsid w:val="004429F2"/>
    <w:rsid w:val="00444EFA"/>
    <w:rsid w:val="004459B7"/>
    <w:rsid w:val="00446B82"/>
    <w:rsid w:val="004500B7"/>
    <w:rsid w:val="00453BBB"/>
    <w:rsid w:val="004554A7"/>
    <w:rsid w:val="004575F6"/>
    <w:rsid w:val="00457EA1"/>
    <w:rsid w:val="0046098E"/>
    <w:rsid w:val="00461B58"/>
    <w:rsid w:val="004648DA"/>
    <w:rsid w:val="0046758A"/>
    <w:rsid w:val="00467BB0"/>
    <w:rsid w:val="00473AF7"/>
    <w:rsid w:val="00477993"/>
    <w:rsid w:val="00480751"/>
    <w:rsid w:val="004809DC"/>
    <w:rsid w:val="004838F3"/>
    <w:rsid w:val="0048584A"/>
    <w:rsid w:val="0049423B"/>
    <w:rsid w:val="00494762"/>
    <w:rsid w:val="00495A17"/>
    <w:rsid w:val="004B3A73"/>
    <w:rsid w:val="004B56AA"/>
    <w:rsid w:val="004C6081"/>
    <w:rsid w:val="004E2B4A"/>
    <w:rsid w:val="004E45E1"/>
    <w:rsid w:val="004E629A"/>
    <w:rsid w:val="004F235C"/>
    <w:rsid w:val="004F3170"/>
    <w:rsid w:val="004F3919"/>
    <w:rsid w:val="004F6BB4"/>
    <w:rsid w:val="00504BAA"/>
    <w:rsid w:val="00507142"/>
    <w:rsid w:val="00510791"/>
    <w:rsid w:val="00510E17"/>
    <w:rsid w:val="005116E3"/>
    <w:rsid w:val="00512573"/>
    <w:rsid w:val="005125B2"/>
    <w:rsid w:val="005134F6"/>
    <w:rsid w:val="00514AE9"/>
    <w:rsid w:val="00514CDE"/>
    <w:rsid w:val="00522454"/>
    <w:rsid w:val="00523058"/>
    <w:rsid w:val="00536FEB"/>
    <w:rsid w:val="00537282"/>
    <w:rsid w:val="00537B4E"/>
    <w:rsid w:val="0054140D"/>
    <w:rsid w:val="00544F10"/>
    <w:rsid w:val="00545CF2"/>
    <w:rsid w:val="00546747"/>
    <w:rsid w:val="00546864"/>
    <w:rsid w:val="00547414"/>
    <w:rsid w:val="005479C1"/>
    <w:rsid w:val="00550C48"/>
    <w:rsid w:val="005514DF"/>
    <w:rsid w:val="00552207"/>
    <w:rsid w:val="00552D39"/>
    <w:rsid w:val="00555508"/>
    <w:rsid w:val="00561F04"/>
    <w:rsid w:val="00563640"/>
    <w:rsid w:val="00566AD0"/>
    <w:rsid w:val="005742C8"/>
    <w:rsid w:val="00576F8E"/>
    <w:rsid w:val="00581AE5"/>
    <w:rsid w:val="00591AD5"/>
    <w:rsid w:val="005926FD"/>
    <w:rsid w:val="0059367A"/>
    <w:rsid w:val="00593D0B"/>
    <w:rsid w:val="0059680A"/>
    <w:rsid w:val="00596919"/>
    <w:rsid w:val="0059765D"/>
    <w:rsid w:val="005A23CB"/>
    <w:rsid w:val="005A2F00"/>
    <w:rsid w:val="005B0701"/>
    <w:rsid w:val="005B35BD"/>
    <w:rsid w:val="005B527E"/>
    <w:rsid w:val="005C0726"/>
    <w:rsid w:val="005C1663"/>
    <w:rsid w:val="005C281C"/>
    <w:rsid w:val="005C39E3"/>
    <w:rsid w:val="005C65DB"/>
    <w:rsid w:val="005C7BA8"/>
    <w:rsid w:val="005C7EF8"/>
    <w:rsid w:val="005D4B88"/>
    <w:rsid w:val="005D5392"/>
    <w:rsid w:val="005D6720"/>
    <w:rsid w:val="005D7AB2"/>
    <w:rsid w:val="005E4047"/>
    <w:rsid w:val="005F0444"/>
    <w:rsid w:val="005F33E0"/>
    <w:rsid w:val="005F52AE"/>
    <w:rsid w:val="006033A0"/>
    <w:rsid w:val="00603C6F"/>
    <w:rsid w:val="00604B9F"/>
    <w:rsid w:val="0061120D"/>
    <w:rsid w:val="00615C37"/>
    <w:rsid w:val="00623444"/>
    <w:rsid w:val="00624F0A"/>
    <w:rsid w:val="006264F5"/>
    <w:rsid w:val="00626D10"/>
    <w:rsid w:val="006275CE"/>
    <w:rsid w:val="00627FF0"/>
    <w:rsid w:val="00630D7F"/>
    <w:rsid w:val="00635B74"/>
    <w:rsid w:val="00636923"/>
    <w:rsid w:val="00642B11"/>
    <w:rsid w:val="006430C8"/>
    <w:rsid w:val="006437A8"/>
    <w:rsid w:val="00645D58"/>
    <w:rsid w:val="00660DE2"/>
    <w:rsid w:val="00663E58"/>
    <w:rsid w:val="0066594E"/>
    <w:rsid w:val="0066718D"/>
    <w:rsid w:val="00667F29"/>
    <w:rsid w:val="00671E5D"/>
    <w:rsid w:val="006772FC"/>
    <w:rsid w:val="006775A8"/>
    <w:rsid w:val="00682709"/>
    <w:rsid w:val="00686109"/>
    <w:rsid w:val="0069469B"/>
    <w:rsid w:val="006A27F3"/>
    <w:rsid w:val="006A2A19"/>
    <w:rsid w:val="006A5FC7"/>
    <w:rsid w:val="006A7263"/>
    <w:rsid w:val="006B0A1A"/>
    <w:rsid w:val="006B0DF6"/>
    <w:rsid w:val="006B1E20"/>
    <w:rsid w:val="006B4886"/>
    <w:rsid w:val="006B4FAB"/>
    <w:rsid w:val="006B5BCE"/>
    <w:rsid w:val="006B7A41"/>
    <w:rsid w:val="006C03F8"/>
    <w:rsid w:val="006C123F"/>
    <w:rsid w:val="006C27E2"/>
    <w:rsid w:val="006C4DBB"/>
    <w:rsid w:val="006C559F"/>
    <w:rsid w:val="006C5F18"/>
    <w:rsid w:val="006C70BE"/>
    <w:rsid w:val="006C7510"/>
    <w:rsid w:val="006D431F"/>
    <w:rsid w:val="006D653A"/>
    <w:rsid w:val="006E2041"/>
    <w:rsid w:val="006E27A8"/>
    <w:rsid w:val="006E47EC"/>
    <w:rsid w:val="006F214D"/>
    <w:rsid w:val="006F44F0"/>
    <w:rsid w:val="006F7D01"/>
    <w:rsid w:val="00704F43"/>
    <w:rsid w:val="00711478"/>
    <w:rsid w:val="00711503"/>
    <w:rsid w:val="00717566"/>
    <w:rsid w:val="007176C4"/>
    <w:rsid w:val="007205BC"/>
    <w:rsid w:val="007246E9"/>
    <w:rsid w:val="0073175C"/>
    <w:rsid w:val="007415B7"/>
    <w:rsid w:val="00745D4A"/>
    <w:rsid w:val="00747E6A"/>
    <w:rsid w:val="00751277"/>
    <w:rsid w:val="00752467"/>
    <w:rsid w:val="00763339"/>
    <w:rsid w:val="00763905"/>
    <w:rsid w:val="00764CFC"/>
    <w:rsid w:val="00765DA1"/>
    <w:rsid w:val="007739F4"/>
    <w:rsid w:val="00774AD7"/>
    <w:rsid w:val="00774AFD"/>
    <w:rsid w:val="00774DEF"/>
    <w:rsid w:val="00776439"/>
    <w:rsid w:val="007773C6"/>
    <w:rsid w:val="00786D65"/>
    <w:rsid w:val="00787019"/>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11CB"/>
    <w:rsid w:val="007B4029"/>
    <w:rsid w:val="007C0707"/>
    <w:rsid w:val="007C3A1B"/>
    <w:rsid w:val="007C4813"/>
    <w:rsid w:val="007C5E47"/>
    <w:rsid w:val="007C66C7"/>
    <w:rsid w:val="007C6C44"/>
    <w:rsid w:val="007D0264"/>
    <w:rsid w:val="007D1BFF"/>
    <w:rsid w:val="007D1F08"/>
    <w:rsid w:val="007D6D29"/>
    <w:rsid w:val="007E1A51"/>
    <w:rsid w:val="007E2D6A"/>
    <w:rsid w:val="007E41C9"/>
    <w:rsid w:val="007E543C"/>
    <w:rsid w:val="007E5950"/>
    <w:rsid w:val="007F0337"/>
    <w:rsid w:val="007F494B"/>
    <w:rsid w:val="008020C0"/>
    <w:rsid w:val="00803DCC"/>
    <w:rsid w:val="00804813"/>
    <w:rsid w:val="008110BA"/>
    <w:rsid w:val="00811648"/>
    <w:rsid w:val="008134AE"/>
    <w:rsid w:val="00815609"/>
    <w:rsid w:val="00817A5C"/>
    <w:rsid w:val="0082356B"/>
    <w:rsid w:val="008312E9"/>
    <w:rsid w:val="00831379"/>
    <w:rsid w:val="00832089"/>
    <w:rsid w:val="00833533"/>
    <w:rsid w:val="00833567"/>
    <w:rsid w:val="008336E9"/>
    <w:rsid w:val="008364B5"/>
    <w:rsid w:val="00841506"/>
    <w:rsid w:val="008422BA"/>
    <w:rsid w:val="00842AB6"/>
    <w:rsid w:val="00844D33"/>
    <w:rsid w:val="008453B5"/>
    <w:rsid w:val="008471D9"/>
    <w:rsid w:val="00850713"/>
    <w:rsid w:val="00851356"/>
    <w:rsid w:val="00854200"/>
    <w:rsid w:val="0086700B"/>
    <w:rsid w:val="0087057E"/>
    <w:rsid w:val="00872A9F"/>
    <w:rsid w:val="00872AE9"/>
    <w:rsid w:val="00874A77"/>
    <w:rsid w:val="0088141F"/>
    <w:rsid w:val="00881E23"/>
    <w:rsid w:val="00882275"/>
    <w:rsid w:val="0088567E"/>
    <w:rsid w:val="008900DA"/>
    <w:rsid w:val="00890488"/>
    <w:rsid w:val="00892C2D"/>
    <w:rsid w:val="008949E3"/>
    <w:rsid w:val="0089752A"/>
    <w:rsid w:val="008A0AD1"/>
    <w:rsid w:val="008A179A"/>
    <w:rsid w:val="008A63CB"/>
    <w:rsid w:val="008B080E"/>
    <w:rsid w:val="008B2571"/>
    <w:rsid w:val="008B4795"/>
    <w:rsid w:val="008B5FC7"/>
    <w:rsid w:val="008B6A57"/>
    <w:rsid w:val="008C1322"/>
    <w:rsid w:val="008C1AFC"/>
    <w:rsid w:val="008C706B"/>
    <w:rsid w:val="008E3382"/>
    <w:rsid w:val="008F0481"/>
    <w:rsid w:val="008F1B9F"/>
    <w:rsid w:val="008F7662"/>
    <w:rsid w:val="009003C7"/>
    <w:rsid w:val="009041F4"/>
    <w:rsid w:val="00907B20"/>
    <w:rsid w:val="009122CA"/>
    <w:rsid w:val="00914F5A"/>
    <w:rsid w:val="00915B17"/>
    <w:rsid w:val="00920C1A"/>
    <w:rsid w:val="0092285A"/>
    <w:rsid w:val="009234CC"/>
    <w:rsid w:val="009257A9"/>
    <w:rsid w:val="0092597B"/>
    <w:rsid w:val="00927858"/>
    <w:rsid w:val="00927E6B"/>
    <w:rsid w:val="0093135D"/>
    <w:rsid w:val="0093190C"/>
    <w:rsid w:val="00931CE3"/>
    <w:rsid w:val="00933147"/>
    <w:rsid w:val="0093622F"/>
    <w:rsid w:val="00945323"/>
    <w:rsid w:val="00947D5A"/>
    <w:rsid w:val="009546AA"/>
    <w:rsid w:val="00954D4E"/>
    <w:rsid w:val="009575DA"/>
    <w:rsid w:val="00960B9F"/>
    <w:rsid w:val="0096110F"/>
    <w:rsid w:val="00964FE5"/>
    <w:rsid w:val="0096515D"/>
    <w:rsid w:val="009727AD"/>
    <w:rsid w:val="00972FDC"/>
    <w:rsid w:val="00976017"/>
    <w:rsid w:val="00977A20"/>
    <w:rsid w:val="009803C6"/>
    <w:rsid w:val="00980DB0"/>
    <w:rsid w:val="0098580F"/>
    <w:rsid w:val="0099103E"/>
    <w:rsid w:val="00992709"/>
    <w:rsid w:val="009932BA"/>
    <w:rsid w:val="009942BB"/>
    <w:rsid w:val="009A3B35"/>
    <w:rsid w:val="009A45EF"/>
    <w:rsid w:val="009A5C3D"/>
    <w:rsid w:val="009A6CC8"/>
    <w:rsid w:val="009A753E"/>
    <w:rsid w:val="009A7599"/>
    <w:rsid w:val="009B0035"/>
    <w:rsid w:val="009B021E"/>
    <w:rsid w:val="009B4264"/>
    <w:rsid w:val="009B4855"/>
    <w:rsid w:val="009C1CDA"/>
    <w:rsid w:val="009C271B"/>
    <w:rsid w:val="009C4704"/>
    <w:rsid w:val="009C5099"/>
    <w:rsid w:val="009C5598"/>
    <w:rsid w:val="009D1C15"/>
    <w:rsid w:val="009D2DFF"/>
    <w:rsid w:val="009E1B55"/>
    <w:rsid w:val="009F147A"/>
    <w:rsid w:val="009F28FB"/>
    <w:rsid w:val="009F488D"/>
    <w:rsid w:val="009F5CD2"/>
    <w:rsid w:val="00A00E37"/>
    <w:rsid w:val="00A03C83"/>
    <w:rsid w:val="00A050FC"/>
    <w:rsid w:val="00A129B8"/>
    <w:rsid w:val="00A1682A"/>
    <w:rsid w:val="00A17CE0"/>
    <w:rsid w:val="00A23B4A"/>
    <w:rsid w:val="00A24E83"/>
    <w:rsid w:val="00A256AF"/>
    <w:rsid w:val="00A3036B"/>
    <w:rsid w:val="00A3493F"/>
    <w:rsid w:val="00A36AE6"/>
    <w:rsid w:val="00A41CA6"/>
    <w:rsid w:val="00A4214A"/>
    <w:rsid w:val="00A439FF"/>
    <w:rsid w:val="00A45D54"/>
    <w:rsid w:val="00A50829"/>
    <w:rsid w:val="00A5554A"/>
    <w:rsid w:val="00A62730"/>
    <w:rsid w:val="00A6423E"/>
    <w:rsid w:val="00A64C7E"/>
    <w:rsid w:val="00A66807"/>
    <w:rsid w:val="00A70132"/>
    <w:rsid w:val="00A70794"/>
    <w:rsid w:val="00A72B4D"/>
    <w:rsid w:val="00A72E0A"/>
    <w:rsid w:val="00A73ED7"/>
    <w:rsid w:val="00A7614B"/>
    <w:rsid w:val="00A76C4A"/>
    <w:rsid w:val="00A8144D"/>
    <w:rsid w:val="00A824CF"/>
    <w:rsid w:val="00A82DDE"/>
    <w:rsid w:val="00A840BA"/>
    <w:rsid w:val="00A84B69"/>
    <w:rsid w:val="00A90F44"/>
    <w:rsid w:val="00A929B1"/>
    <w:rsid w:val="00A934C3"/>
    <w:rsid w:val="00A94624"/>
    <w:rsid w:val="00A9606A"/>
    <w:rsid w:val="00A968DC"/>
    <w:rsid w:val="00AA0628"/>
    <w:rsid w:val="00AA09F2"/>
    <w:rsid w:val="00AA1CD9"/>
    <w:rsid w:val="00AA1E7E"/>
    <w:rsid w:val="00AA66F2"/>
    <w:rsid w:val="00AB0654"/>
    <w:rsid w:val="00AB115E"/>
    <w:rsid w:val="00AB143D"/>
    <w:rsid w:val="00AB6B66"/>
    <w:rsid w:val="00AC4D36"/>
    <w:rsid w:val="00AC53A1"/>
    <w:rsid w:val="00AC559E"/>
    <w:rsid w:val="00AC5AAA"/>
    <w:rsid w:val="00AD0080"/>
    <w:rsid w:val="00AD28DE"/>
    <w:rsid w:val="00AD3FD1"/>
    <w:rsid w:val="00AD7E96"/>
    <w:rsid w:val="00AE2053"/>
    <w:rsid w:val="00AE6476"/>
    <w:rsid w:val="00AE7B19"/>
    <w:rsid w:val="00AF30E7"/>
    <w:rsid w:val="00AF789A"/>
    <w:rsid w:val="00B02556"/>
    <w:rsid w:val="00B02ED4"/>
    <w:rsid w:val="00B041D8"/>
    <w:rsid w:val="00B05852"/>
    <w:rsid w:val="00B079CB"/>
    <w:rsid w:val="00B215DF"/>
    <w:rsid w:val="00B21F43"/>
    <w:rsid w:val="00B24D7F"/>
    <w:rsid w:val="00B26BF9"/>
    <w:rsid w:val="00B3007F"/>
    <w:rsid w:val="00B317A4"/>
    <w:rsid w:val="00B32C4B"/>
    <w:rsid w:val="00B33C07"/>
    <w:rsid w:val="00B3501B"/>
    <w:rsid w:val="00B36C32"/>
    <w:rsid w:val="00B36EAA"/>
    <w:rsid w:val="00B375EB"/>
    <w:rsid w:val="00B41027"/>
    <w:rsid w:val="00B430B9"/>
    <w:rsid w:val="00B43709"/>
    <w:rsid w:val="00B474DE"/>
    <w:rsid w:val="00B508F1"/>
    <w:rsid w:val="00B51ABD"/>
    <w:rsid w:val="00B53FBF"/>
    <w:rsid w:val="00B54E43"/>
    <w:rsid w:val="00B557F7"/>
    <w:rsid w:val="00B56C91"/>
    <w:rsid w:val="00B6039A"/>
    <w:rsid w:val="00B613D1"/>
    <w:rsid w:val="00B65946"/>
    <w:rsid w:val="00B65E1D"/>
    <w:rsid w:val="00B66428"/>
    <w:rsid w:val="00B66AD9"/>
    <w:rsid w:val="00B67967"/>
    <w:rsid w:val="00B72F2C"/>
    <w:rsid w:val="00B77BEF"/>
    <w:rsid w:val="00B8223B"/>
    <w:rsid w:val="00B82282"/>
    <w:rsid w:val="00B844AB"/>
    <w:rsid w:val="00B8526B"/>
    <w:rsid w:val="00B94325"/>
    <w:rsid w:val="00B95884"/>
    <w:rsid w:val="00B96C47"/>
    <w:rsid w:val="00B97107"/>
    <w:rsid w:val="00B973EA"/>
    <w:rsid w:val="00BA13ED"/>
    <w:rsid w:val="00BA1D82"/>
    <w:rsid w:val="00BA1E8B"/>
    <w:rsid w:val="00BA3CAE"/>
    <w:rsid w:val="00BA4040"/>
    <w:rsid w:val="00BA5376"/>
    <w:rsid w:val="00BA5A82"/>
    <w:rsid w:val="00BB0AA5"/>
    <w:rsid w:val="00BB16B8"/>
    <w:rsid w:val="00BB3744"/>
    <w:rsid w:val="00BB37B7"/>
    <w:rsid w:val="00BC03BB"/>
    <w:rsid w:val="00BC17C2"/>
    <w:rsid w:val="00BC2A4E"/>
    <w:rsid w:val="00BC3496"/>
    <w:rsid w:val="00BC4B03"/>
    <w:rsid w:val="00BC5FC7"/>
    <w:rsid w:val="00BD1729"/>
    <w:rsid w:val="00BD23FE"/>
    <w:rsid w:val="00BE0325"/>
    <w:rsid w:val="00BE1815"/>
    <w:rsid w:val="00BE61C2"/>
    <w:rsid w:val="00BF3272"/>
    <w:rsid w:val="00BF4763"/>
    <w:rsid w:val="00BF48C3"/>
    <w:rsid w:val="00BF4B6A"/>
    <w:rsid w:val="00BF66B7"/>
    <w:rsid w:val="00BF747C"/>
    <w:rsid w:val="00C05DB5"/>
    <w:rsid w:val="00C0623C"/>
    <w:rsid w:val="00C0793B"/>
    <w:rsid w:val="00C11C6E"/>
    <w:rsid w:val="00C14761"/>
    <w:rsid w:val="00C1775A"/>
    <w:rsid w:val="00C20A0B"/>
    <w:rsid w:val="00C278C1"/>
    <w:rsid w:val="00C3185F"/>
    <w:rsid w:val="00C3330E"/>
    <w:rsid w:val="00C33E96"/>
    <w:rsid w:val="00C35DCC"/>
    <w:rsid w:val="00C37E23"/>
    <w:rsid w:val="00C41BA9"/>
    <w:rsid w:val="00C469E8"/>
    <w:rsid w:val="00C4798D"/>
    <w:rsid w:val="00C50071"/>
    <w:rsid w:val="00C5014B"/>
    <w:rsid w:val="00C5619F"/>
    <w:rsid w:val="00C572B6"/>
    <w:rsid w:val="00C57353"/>
    <w:rsid w:val="00C63A44"/>
    <w:rsid w:val="00C64671"/>
    <w:rsid w:val="00C64D1E"/>
    <w:rsid w:val="00C662D7"/>
    <w:rsid w:val="00C70313"/>
    <w:rsid w:val="00C71508"/>
    <w:rsid w:val="00C72829"/>
    <w:rsid w:val="00C773A9"/>
    <w:rsid w:val="00C8107B"/>
    <w:rsid w:val="00C82A50"/>
    <w:rsid w:val="00C87D3E"/>
    <w:rsid w:val="00C93910"/>
    <w:rsid w:val="00C9762A"/>
    <w:rsid w:val="00CA1CCD"/>
    <w:rsid w:val="00CA4114"/>
    <w:rsid w:val="00CA66FE"/>
    <w:rsid w:val="00CB0C98"/>
    <w:rsid w:val="00CB18E0"/>
    <w:rsid w:val="00CB298C"/>
    <w:rsid w:val="00CB3C1B"/>
    <w:rsid w:val="00CB4AD0"/>
    <w:rsid w:val="00CB57BF"/>
    <w:rsid w:val="00CB5AB3"/>
    <w:rsid w:val="00CC126E"/>
    <w:rsid w:val="00CC2F18"/>
    <w:rsid w:val="00CC3FFB"/>
    <w:rsid w:val="00CC4277"/>
    <w:rsid w:val="00CD0C54"/>
    <w:rsid w:val="00CE0182"/>
    <w:rsid w:val="00CE1215"/>
    <w:rsid w:val="00CE141F"/>
    <w:rsid w:val="00CE36D6"/>
    <w:rsid w:val="00CF1BF7"/>
    <w:rsid w:val="00CF5459"/>
    <w:rsid w:val="00D02084"/>
    <w:rsid w:val="00D02B88"/>
    <w:rsid w:val="00D064AC"/>
    <w:rsid w:val="00D12258"/>
    <w:rsid w:val="00D20648"/>
    <w:rsid w:val="00D2092E"/>
    <w:rsid w:val="00D20B7D"/>
    <w:rsid w:val="00D21425"/>
    <w:rsid w:val="00D2213C"/>
    <w:rsid w:val="00D26C0D"/>
    <w:rsid w:val="00D31EAC"/>
    <w:rsid w:val="00D33345"/>
    <w:rsid w:val="00D3784D"/>
    <w:rsid w:val="00D37BBC"/>
    <w:rsid w:val="00D41D9E"/>
    <w:rsid w:val="00D44126"/>
    <w:rsid w:val="00D4568B"/>
    <w:rsid w:val="00D467A5"/>
    <w:rsid w:val="00D46C2D"/>
    <w:rsid w:val="00D46D04"/>
    <w:rsid w:val="00D5324D"/>
    <w:rsid w:val="00D57939"/>
    <w:rsid w:val="00D57BAC"/>
    <w:rsid w:val="00D57E20"/>
    <w:rsid w:val="00D60704"/>
    <w:rsid w:val="00D6256C"/>
    <w:rsid w:val="00D65524"/>
    <w:rsid w:val="00D65F2F"/>
    <w:rsid w:val="00D702EB"/>
    <w:rsid w:val="00D75A0B"/>
    <w:rsid w:val="00D77071"/>
    <w:rsid w:val="00D771FB"/>
    <w:rsid w:val="00D77489"/>
    <w:rsid w:val="00D836E2"/>
    <w:rsid w:val="00D85D92"/>
    <w:rsid w:val="00D93329"/>
    <w:rsid w:val="00D94205"/>
    <w:rsid w:val="00D942F5"/>
    <w:rsid w:val="00DA1A2A"/>
    <w:rsid w:val="00DA3FA8"/>
    <w:rsid w:val="00DA40A1"/>
    <w:rsid w:val="00DA7811"/>
    <w:rsid w:val="00DB2408"/>
    <w:rsid w:val="00DB2A73"/>
    <w:rsid w:val="00DB44AC"/>
    <w:rsid w:val="00DC01E1"/>
    <w:rsid w:val="00DC2F9A"/>
    <w:rsid w:val="00DC54EF"/>
    <w:rsid w:val="00DD013A"/>
    <w:rsid w:val="00DD7008"/>
    <w:rsid w:val="00DD7330"/>
    <w:rsid w:val="00DE164C"/>
    <w:rsid w:val="00DE2A0B"/>
    <w:rsid w:val="00DE2A16"/>
    <w:rsid w:val="00DE2F91"/>
    <w:rsid w:val="00DE306E"/>
    <w:rsid w:val="00DE36FD"/>
    <w:rsid w:val="00DE555B"/>
    <w:rsid w:val="00DF1B75"/>
    <w:rsid w:val="00DF2443"/>
    <w:rsid w:val="00DF3E78"/>
    <w:rsid w:val="00DF49D3"/>
    <w:rsid w:val="00DF6B55"/>
    <w:rsid w:val="00DF7E4B"/>
    <w:rsid w:val="00E017EC"/>
    <w:rsid w:val="00E16C16"/>
    <w:rsid w:val="00E20993"/>
    <w:rsid w:val="00E210C8"/>
    <w:rsid w:val="00E2784A"/>
    <w:rsid w:val="00E32D5E"/>
    <w:rsid w:val="00E3358B"/>
    <w:rsid w:val="00E369E2"/>
    <w:rsid w:val="00E36EA0"/>
    <w:rsid w:val="00E371E6"/>
    <w:rsid w:val="00E413FB"/>
    <w:rsid w:val="00E42AA5"/>
    <w:rsid w:val="00E42F88"/>
    <w:rsid w:val="00E47D90"/>
    <w:rsid w:val="00E507FC"/>
    <w:rsid w:val="00E5484C"/>
    <w:rsid w:val="00E60456"/>
    <w:rsid w:val="00E60B1A"/>
    <w:rsid w:val="00E65FF7"/>
    <w:rsid w:val="00E712BB"/>
    <w:rsid w:val="00E74A54"/>
    <w:rsid w:val="00E77BA5"/>
    <w:rsid w:val="00E80179"/>
    <w:rsid w:val="00E819F2"/>
    <w:rsid w:val="00E81C1C"/>
    <w:rsid w:val="00E8241E"/>
    <w:rsid w:val="00E82FC8"/>
    <w:rsid w:val="00E83A66"/>
    <w:rsid w:val="00E85A25"/>
    <w:rsid w:val="00E86463"/>
    <w:rsid w:val="00E8665C"/>
    <w:rsid w:val="00E9023B"/>
    <w:rsid w:val="00E909C1"/>
    <w:rsid w:val="00E934A4"/>
    <w:rsid w:val="00E940BA"/>
    <w:rsid w:val="00E96B2E"/>
    <w:rsid w:val="00E975D0"/>
    <w:rsid w:val="00EA0D6D"/>
    <w:rsid w:val="00EA3541"/>
    <w:rsid w:val="00EA48C4"/>
    <w:rsid w:val="00EA741F"/>
    <w:rsid w:val="00EA7F50"/>
    <w:rsid w:val="00EB0BDA"/>
    <w:rsid w:val="00EB0ED0"/>
    <w:rsid w:val="00EB1A9F"/>
    <w:rsid w:val="00EB24AC"/>
    <w:rsid w:val="00EB4B15"/>
    <w:rsid w:val="00EC1626"/>
    <w:rsid w:val="00EC24BB"/>
    <w:rsid w:val="00EC2570"/>
    <w:rsid w:val="00EC26DE"/>
    <w:rsid w:val="00ED12FE"/>
    <w:rsid w:val="00ED16B8"/>
    <w:rsid w:val="00ED282B"/>
    <w:rsid w:val="00ED3435"/>
    <w:rsid w:val="00ED4BC2"/>
    <w:rsid w:val="00ED6C7A"/>
    <w:rsid w:val="00EE333D"/>
    <w:rsid w:val="00EE42CF"/>
    <w:rsid w:val="00EE5F8F"/>
    <w:rsid w:val="00EF08BB"/>
    <w:rsid w:val="00EF6276"/>
    <w:rsid w:val="00F00CE3"/>
    <w:rsid w:val="00F01744"/>
    <w:rsid w:val="00F054EE"/>
    <w:rsid w:val="00F152FC"/>
    <w:rsid w:val="00F15FAF"/>
    <w:rsid w:val="00F21B69"/>
    <w:rsid w:val="00F31AC8"/>
    <w:rsid w:val="00F33988"/>
    <w:rsid w:val="00F3485B"/>
    <w:rsid w:val="00F34A6B"/>
    <w:rsid w:val="00F37AC6"/>
    <w:rsid w:val="00F40FF2"/>
    <w:rsid w:val="00F44D0C"/>
    <w:rsid w:val="00F5160E"/>
    <w:rsid w:val="00F52D14"/>
    <w:rsid w:val="00F53D59"/>
    <w:rsid w:val="00F6048B"/>
    <w:rsid w:val="00F61BB9"/>
    <w:rsid w:val="00F7078B"/>
    <w:rsid w:val="00F71A10"/>
    <w:rsid w:val="00F72AEC"/>
    <w:rsid w:val="00F7480E"/>
    <w:rsid w:val="00F8479F"/>
    <w:rsid w:val="00F8789D"/>
    <w:rsid w:val="00F90AA7"/>
    <w:rsid w:val="00F90AB7"/>
    <w:rsid w:val="00F9424B"/>
    <w:rsid w:val="00F9713E"/>
    <w:rsid w:val="00FA39C0"/>
    <w:rsid w:val="00FA54CA"/>
    <w:rsid w:val="00FA61B0"/>
    <w:rsid w:val="00FA79E5"/>
    <w:rsid w:val="00FB109B"/>
    <w:rsid w:val="00FB7F94"/>
    <w:rsid w:val="00FC1867"/>
    <w:rsid w:val="00FC3CF4"/>
    <w:rsid w:val="00FD0D99"/>
    <w:rsid w:val="00FD10C5"/>
    <w:rsid w:val="00FD2735"/>
    <w:rsid w:val="00FD7C1F"/>
    <w:rsid w:val="00FE1BD4"/>
    <w:rsid w:val="00FE28DF"/>
    <w:rsid w:val="00FE2AA8"/>
    <w:rsid w:val="00FE5747"/>
    <w:rsid w:val="00FE5B44"/>
    <w:rsid w:val="00FE60B4"/>
    <w:rsid w:val="00FF2A5A"/>
    <w:rsid w:val="00FF3BF8"/>
    <w:rsid w:val="00FF48BD"/>
    <w:rsid w:val="00FF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04B164B6"/>
  <w15:docId w15:val="{581FEC03-8094-41C8-892C-0CD3EAD34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7967"/>
    <w:pPr>
      <w:jc w:val="both"/>
    </w:pPr>
    <w:rPr>
      <w:rFonts w:ascii="Arial" w:hAnsi="Arial"/>
      <w:sz w:val="22"/>
    </w:rPr>
  </w:style>
  <w:style w:type="paragraph" w:styleId="Titre1">
    <w:name w:val="heading 1"/>
    <w:basedOn w:val="Paragraphedeliste"/>
    <w:next w:val="Normal"/>
    <w:qFormat/>
    <w:rsid w:val="009041F4"/>
    <w:pPr>
      <w:numPr>
        <w:numId w:val="20"/>
      </w:numPr>
      <w:jc w:val="left"/>
      <w:outlineLvl w:val="0"/>
    </w:pPr>
    <w:rPr>
      <w:rFonts w:ascii="Marianne" w:hAnsi="Marianne" w:cs="Arial"/>
      <w:b/>
      <w:bCs/>
      <w:szCs w:val="22"/>
    </w:rPr>
  </w:style>
  <w:style w:type="paragraph" w:styleId="Titre2">
    <w:name w:val="heading 2"/>
    <w:basedOn w:val="Normal"/>
    <w:next w:val="Normal"/>
    <w:link w:val="Titre2Car"/>
    <w:qFormat/>
    <w:pPr>
      <w:keepNext/>
      <w:pBdr>
        <w:top w:val="single" w:sz="4" w:space="1" w:color="auto"/>
        <w:left w:val="single" w:sz="4" w:space="4" w:color="auto"/>
        <w:bottom w:val="single" w:sz="4" w:space="1" w:color="auto"/>
        <w:right w:val="single" w:sz="4" w:space="4" w:color="auto"/>
      </w:pBdr>
      <w:jc w:val="center"/>
      <w:outlineLvl w:val="1"/>
    </w:pPr>
    <w:rPr>
      <w:sz w:val="32"/>
    </w:rPr>
  </w:style>
  <w:style w:type="paragraph" w:styleId="Titre3">
    <w:name w:val="heading 3"/>
    <w:basedOn w:val="Normal"/>
    <w:next w:val="Normal"/>
    <w:qFormat/>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qFormat/>
    <w:pPr>
      <w:keepNext/>
      <w:outlineLvl w:val="3"/>
    </w:pPr>
    <w:rPr>
      <w:b/>
      <w:i/>
    </w:rPr>
  </w:style>
  <w:style w:type="paragraph" w:styleId="Titre5">
    <w:name w:val="heading 5"/>
    <w:basedOn w:val="Normal"/>
    <w:next w:val="Normal"/>
    <w:qFormat/>
    <w:pPr>
      <w:keepNext/>
      <w:ind w:firstLine="993"/>
      <w:outlineLvl w:val="4"/>
    </w:pPr>
    <w:rPr>
      <w:b/>
      <w:i/>
    </w:rPr>
  </w:style>
  <w:style w:type="paragraph" w:styleId="Titre6">
    <w:name w:val="heading 6"/>
    <w:basedOn w:val="Normal"/>
    <w:next w:val="Normal"/>
    <w:qFormat/>
    <w:pPr>
      <w:keepNext/>
      <w:outlineLvl w:val="5"/>
    </w:pPr>
    <w:rPr>
      <w:u w:val="single"/>
    </w:rPr>
  </w:style>
  <w:style w:type="paragraph" w:styleId="Titre7">
    <w:name w:val="heading 7"/>
    <w:basedOn w:val="Normal"/>
    <w:next w:val="Normal"/>
    <w:qFormat/>
    <w:pPr>
      <w:keepNext/>
      <w:outlineLvl w:val="6"/>
    </w:pPr>
    <w:rPr>
      <w:b/>
      <w:u w:val="single"/>
    </w:rPr>
  </w:style>
  <w:style w:type="paragraph" w:styleId="Titre8">
    <w:name w:val="heading 8"/>
    <w:basedOn w:val="Normal"/>
    <w:next w:val="Normal"/>
    <w:qFormat/>
    <w:pPr>
      <w:keepNext/>
      <w:tabs>
        <w:tab w:val="left" w:pos="2260"/>
        <w:tab w:val="left" w:pos="5660"/>
      </w:tabs>
      <w:outlineLvl w:val="7"/>
    </w:pPr>
    <w:rPr>
      <w:b/>
      <w:u w:val="single"/>
    </w:rPr>
  </w:style>
  <w:style w:type="paragraph" w:styleId="Titre9">
    <w:name w:val="heading 9"/>
    <w:basedOn w:val="Normal"/>
    <w:next w:val="Normal"/>
    <w:qFormat/>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Retraitcorpsdetexte">
    <w:name w:val="Body Text Indent"/>
    <w:basedOn w:val="Normal"/>
    <w:pPr>
      <w:ind w:firstLine="708"/>
    </w:pPr>
  </w:style>
  <w:style w:type="paragraph" w:styleId="Corpsdetexte">
    <w:name w:val="Body Text"/>
    <w:basedOn w:val="Normal"/>
  </w:style>
  <w:style w:type="paragraph" w:styleId="En-tte">
    <w:name w:val="header"/>
    <w:basedOn w:val="Normal"/>
    <w:link w:val="En-tteCar"/>
    <w:pPr>
      <w:tabs>
        <w:tab w:val="center" w:pos="4536"/>
        <w:tab w:val="right" w:pos="9072"/>
      </w:tabs>
    </w:pPr>
  </w:style>
  <w:style w:type="paragraph" w:styleId="Retraitcorpsdetexte2">
    <w:name w:val="Body Text Indent 2"/>
    <w:basedOn w:val="Normal"/>
    <w:pPr>
      <w:ind w:firstLine="1134"/>
    </w:pPr>
    <w:rPr>
      <w:sz w:val="26"/>
    </w:rPr>
  </w:style>
  <w:style w:type="paragraph" w:styleId="Retraitcorpsdetexte3">
    <w:name w:val="Body Text Indent 3"/>
    <w:basedOn w:val="Normal"/>
    <w:pPr>
      <w:ind w:right="-27" w:firstLine="1134"/>
    </w:pPr>
    <w:rPr>
      <w:sz w:val="26"/>
    </w:rPr>
  </w:style>
  <w:style w:type="paragraph" w:customStyle="1" w:styleId="paragraphes">
    <w:name w:val="paragraphes"/>
    <w:basedOn w:val="Normal"/>
    <w:pPr>
      <w:ind w:firstLine="820"/>
    </w:pPr>
    <w:rPr>
      <w:rFonts w:ascii="Times" w:hAnsi="Times"/>
      <w:sz w:val="24"/>
    </w:rPr>
  </w:style>
  <w:style w:type="paragraph" w:customStyle="1" w:styleId="article">
    <w:name w:val="article"/>
    <w:basedOn w:val="Normal"/>
    <w:rPr>
      <w:rFonts w:ascii="Times" w:hAnsi="Times"/>
      <w:b/>
      <w:sz w:val="24"/>
      <w:u w:val="single"/>
    </w:rPr>
  </w:style>
  <w:style w:type="paragraph" w:customStyle="1" w:styleId="descriptif">
    <w:name w:val="descriptif"/>
    <w:basedOn w:val="Normal"/>
    <w:pPr>
      <w:ind w:firstLine="1700"/>
    </w:pPr>
    <w:rPr>
      <w:rFonts w:ascii="Times" w:hAnsi="Times"/>
      <w:sz w:val="24"/>
    </w:rPr>
  </w:style>
  <w:style w:type="character" w:styleId="Lienhypertexte">
    <w:name w:val="Hyperlink"/>
    <w:rPr>
      <w:color w:val="0000FF"/>
      <w:u w:val="single"/>
    </w:rPr>
  </w:style>
  <w:style w:type="paragraph" w:styleId="Corpsdetexte2">
    <w:name w:val="Body Text 2"/>
    <w:basedOn w:val="Normal"/>
    <w:pPr>
      <w:jc w:val="center"/>
    </w:pPr>
  </w:style>
  <w:style w:type="paragraph" w:styleId="Corpsdetexte3">
    <w:name w:val="Body Text 3"/>
    <w:basedOn w:val="Normal"/>
    <w:rPr>
      <w:sz w:val="26"/>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CGisdnet-txt">
    <w:name w:val="CGisdnet-txt"/>
    <w:basedOn w:val="Normal"/>
    <w:autoRedefine/>
    <w:pPr>
      <w:spacing w:after="100" w:line="140" w:lineRule="exact"/>
    </w:pPr>
    <w:rPr>
      <w:sz w:val="24"/>
    </w:rPr>
  </w:style>
  <w:style w:type="paragraph" w:customStyle="1" w:styleId="ENTREET">
    <w:name w:val="ENTRE...ET"/>
    <w:pPr>
      <w:keepNext/>
      <w:keepLines/>
      <w:overflowPunct w:val="0"/>
      <w:autoSpaceDE w:val="0"/>
      <w:autoSpaceDN w:val="0"/>
      <w:adjustRightInd w:val="0"/>
      <w:spacing w:line="240" w:lineRule="exact"/>
      <w:jc w:val="both"/>
      <w:textAlignment w:val="baseline"/>
    </w:pPr>
    <w:rPr>
      <w:rFonts w:ascii="Bookman" w:hAnsi="Bookman"/>
      <w:sz w:val="24"/>
    </w:rPr>
  </w:style>
  <w:style w:type="character" w:customStyle="1" w:styleId="h12">
    <w:name w:val="h12"/>
    <w:basedOn w:val="Policepardfaut"/>
  </w:style>
  <w:style w:type="paragraph" w:customStyle="1" w:styleId="soustitre">
    <w:name w:val="sous titre"/>
    <w:basedOn w:val="Normal"/>
    <w:rsid w:val="00BA13ED"/>
    <w:rPr>
      <w:rFonts w:ascii="Times" w:hAnsi="Times"/>
      <w:sz w:val="24"/>
      <w:u w:val="single"/>
    </w:rPr>
  </w:style>
  <w:style w:type="table" w:styleId="Grilledutableau">
    <w:name w:val="Table Grid"/>
    <w:basedOn w:val="TableauNormal"/>
    <w:uiPriority w:val="59"/>
    <w:rsid w:val="0044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hitdescriptiontext">
    <w:name w:val="cpv-hitdescriptiontext"/>
    <w:basedOn w:val="Policepardfaut"/>
    <w:rsid w:val="00CE0182"/>
  </w:style>
  <w:style w:type="character" w:customStyle="1" w:styleId="cpv-hittext1">
    <w:name w:val="cpv-hittext1"/>
    <w:rsid w:val="00CE0182"/>
    <w:rPr>
      <w:u w:val="single"/>
    </w:rPr>
  </w:style>
  <w:style w:type="character" w:customStyle="1" w:styleId="cpv-hitcodetext">
    <w:name w:val="cpv-hitcodetext"/>
    <w:basedOn w:val="Policepardfaut"/>
    <w:rsid w:val="00CE0182"/>
  </w:style>
  <w:style w:type="paragraph" w:customStyle="1" w:styleId="Retraitnormal1">
    <w:name w:val="Retrait normal1"/>
    <w:basedOn w:val="Normal"/>
    <w:rsid w:val="00FF48BD"/>
    <w:pPr>
      <w:ind w:left="708"/>
    </w:pPr>
    <w:rPr>
      <w:rFonts w:ascii="Times" w:hAnsi="Times"/>
      <w:sz w:val="20"/>
    </w:rPr>
  </w:style>
  <w:style w:type="character" w:styleId="Accentuation">
    <w:name w:val="Emphasis"/>
    <w:qFormat/>
    <w:rsid w:val="00FF48BD"/>
    <w:rPr>
      <w:i/>
      <w:iCs/>
    </w:rPr>
  </w:style>
  <w:style w:type="paragraph" w:styleId="Notedebasdepage">
    <w:name w:val="footnote text"/>
    <w:basedOn w:val="Normal"/>
    <w:link w:val="NotedebasdepageCar"/>
    <w:rsid w:val="001D5926"/>
    <w:rPr>
      <w:sz w:val="20"/>
    </w:rPr>
  </w:style>
  <w:style w:type="character" w:customStyle="1" w:styleId="NotedebasdepageCar">
    <w:name w:val="Note de bas de page Car"/>
    <w:basedOn w:val="Policepardfaut"/>
    <w:link w:val="Notedebasdepage"/>
    <w:rsid w:val="001D5926"/>
  </w:style>
  <w:style w:type="character" w:styleId="Appelnotedebasdep">
    <w:name w:val="footnote reference"/>
    <w:rsid w:val="001D5926"/>
    <w:rPr>
      <w:vertAlign w:val="superscript"/>
    </w:rPr>
  </w:style>
  <w:style w:type="paragraph" w:styleId="Listepuces">
    <w:name w:val="List Bullet"/>
    <w:basedOn w:val="Normal"/>
    <w:rsid w:val="00627FF0"/>
    <w:pPr>
      <w:numPr>
        <w:numId w:val="1"/>
      </w:numPr>
    </w:pPr>
  </w:style>
  <w:style w:type="paragraph" w:customStyle="1" w:styleId="Normal2">
    <w:name w:val="Normal2"/>
    <w:basedOn w:val="Normal"/>
    <w:link w:val="Normal2Car"/>
    <w:rsid w:val="00763339"/>
    <w:pPr>
      <w:keepLines/>
      <w:tabs>
        <w:tab w:val="left" w:pos="567"/>
        <w:tab w:val="left" w:pos="851"/>
        <w:tab w:val="left" w:pos="1134"/>
      </w:tabs>
      <w:ind w:left="284" w:firstLine="284"/>
    </w:pPr>
    <w:rPr>
      <w:lang w:val="x-none" w:eastAsia="x-none"/>
    </w:rPr>
  </w:style>
  <w:style w:type="character" w:customStyle="1" w:styleId="Normal2Car">
    <w:name w:val="Normal2 Car"/>
    <w:link w:val="Normal2"/>
    <w:rsid w:val="00763339"/>
    <w:rPr>
      <w:sz w:val="22"/>
    </w:rPr>
  </w:style>
  <w:style w:type="paragraph" w:customStyle="1" w:styleId="Normal1">
    <w:name w:val="Normal1"/>
    <w:basedOn w:val="Normal"/>
    <w:link w:val="Normal1Car"/>
    <w:rsid w:val="00751277"/>
    <w:pPr>
      <w:keepLines/>
      <w:tabs>
        <w:tab w:val="left" w:pos="284"/>
        <w:tab w:val="left" w:pos="567"/>
        <w:tab w:val="left" w:pos="851"/>
      </w:tabs>
      <w:ind w:firstLine="284"/>
    </w:pPr>
    <w:rPr>
      <w:lang w:val="x-none" w:eastAsia="x-none"/>
    </w:rPr>
  </w:style>
  <w:style w:type="character" w:customStyle="1" w:styleId="Normal1Car">
    <w:name w:val="Normal1 Car"/>
    <w:link w:val="Normal1"/>
    <w:rsid w:val="00751277"/>
    <w:rPr>
      <w:sz w:val="22"/>
    </w:rPr>
  </w:style>
  <w:style w:type="paragraph" w:customStyle="1" w:styleId="Default">
    <w:name w:val="Default"/>
    <w:rsid w:val="00A9606A"/>
    <w:pPr>
      <w:autoSpaceDE w:val="0"/>
      <w:autoSpaceDN w:val="0"/>
      <w:adjustRightInd w:val="0"/>
    </w:pPr>
    <w:rPr>
      <w:rFonts w:ascii="Calibri" w:eastAsia="Calibri" w:hAnsi="Calibri" w:cs="Calibri"/>
      <w:color w:val="000000"/>
      <w:sz w:val="24"/>
      <w:szCs w:val="24"/>
      <w:lang w:eastAsia="en-US"/>
    </w:rPr>
  </w:style>
  <w:style w:type="paragraph" w:styleId="Paragraphedeliste">
    <w:name w:val="List Paragraph"/>
    <w:basedOn w:val="Normal"/>
    <w:uiPriority w:val="34"/>
    <w:qFormat/>
    <w:rsid w:val="00FE5B44"/>
    <w:pPr>
      <w:ind w:left="708"/>
    </w:pPr>
  </w:style>
  <w:style w:type="paragraph" w:customStyle="1" w:styleId="ARTICLE1">
    <w:name w:val="ARTICLE 1"/>
    <w:basedOn w:val="Normal"/>
    <w:link w:val="ARTICLE1Car"/>
    <w:qFormat/>
    <w:rsid w:val="00E369E2"/>
    <w:pPr>
      <w:keepNext/>
      <w:keepLines/>
      <w:numPr>
        <w:numId w:val="2"/>
      </w:numPr>
      <w:spacing w:line="276" w:lineRule="auto"/>
    </w:pPr>
    <w:rPr>
      <w:rFonts w:asciiTheme="majorHAnsi" w:hAnsiTheme="majorHAnsi" w:cs="Arial"/>
      <w:b/>
      <w:bCs/>
      <w:szCs w:val="22"/>
    </w:rPr>
  </w:style>
  <w:style w:type="paragraph" w:customStyle="1" w:styleId="110">
    <w:name w:val="1.1"/>
    <w:basedOn w:val="Normal"/>
    <w:link w:val="11Car"/>
    <w:rsid w:val="00AB6B66"/>
    <w:pPr>
      <w:keepNext/>
      <w:numPr>
        <w:numId w:val="3"/>
      </w:numPr>
    </w:pPr>
    <w:rPr>
      <w:rFonts w:cs="Arial"/>
      <w:b/>
      <w:color w:val="000000"/>
      <w:szCs w:val="22"/>
    </w:rPr>
  </w:style>
  <w:style w:type="character" w:customStyle="1" w:styleId="ARTICLE1Car">
    <w:name w:val="ARTICLE 1 Car"/>
    <w:link w:val="ARTICLE1"/>
    <w:rsid w:val="00E369E2"/>
    <w:rPr>
      <w:rFonts w:asciiTheme="majorHAnsi" w:hAnsiTheme="majorHAnsi" w:cs="Arial"/>
      <w:b/>
      <w:bCs/>
      <w:sz w:val="22"/>
      <w:szCs w:val="22"/>
    </w:rPr>
  </w:style>
  <w:style w:type="paragraph" w:customStyle="1" w:styleId="PARTIE">
    <w:name w:val="PARTIE"/>
    <w:basedOn w:val="Normal"/>
    <w:link w:val="PARTIECar"/>
    <w:qFormat/>
    <w:rsid w:val="00B67967"/>
    <w:pPr>
      <w:keepNext/>
      <w:spacing w:line="276" w:lineRule="auto"/>
      <w:jc w:val="center"/>
    </w:pPr>
    <w:rPr>
      <w:b/>
      <w:bCs/>
      <w:sz w:val="24"/>
      <w:szCs w:val="22"/>
    </w:rPr>
  </w:style>
  <w:style w:type="character" w:customStyle="1" w:styleId="11Car">
    <w:name w:val="1.1 Car"/>
    <w:link w:val="110"/>
    <w:rsid w:val="00AB6B66"/>
    <w:rPr>
      <w:rFonts w:ascii="Arial" w:hAnsi="Arial" w:cs="Arial"/>
      <w:b/>
      <w:color w:val="000000"/>
      <w:sz w:val="22"/>
      <w:szCs w:val="22"/>
    </w:rPr>
  </w:style>
  <w:style w:type="character" w:customStyle="1" w:styleId="Titre2Car">
    <w:name w:val="Titre 2 Car"/>
    <w:link w:val="Titre2"/>
    <w:rsid w:val="000C11E4"/>
    <w:rPr>
      <w:sz w:val="32"/>
    </w:rPr>
  </w:style>
  <w:style w:type="character" w:customStyle="1" w:styleId="PARTIECar">
    <w:name w:val="PARTIE Car"/>
    <w:link w:val="PARTIE"/>
    <w:rsid w:val="00B67967"/>
    <w:rPr>
      <w:rFonts w:ascii="Arial" w:hAnsi="Arial"/>
      <w:b/>
      <w:bCs/>
      <w:sz w:val="24"/>
      <w:szCs w:val="22"/>
    </w:rPr>
  </w:style>
  <w:style w:type="paragraph" w:customStyle="1" w:styleId="111">
    <w:name w:val="1.1.1"/>
    <w:basedOn w:val="110"/>
    <w:link w:val="111Car"/>
    <w:qFormat/>
    <w:rsid w:val="008134AE"/>
    <w:pPr>
      <w:keepLines/>
      <w:numPr>
        <w:ilvl w:val="2"/>
        <w:numId w:val="2"/>
      </w:numPr>
    </w:pPr>
  </w:style>
  <w:style w:type="paragraph" w:customStyle="1" w:styleId="CM6">
    <w:name w:val="CM6"/>
    <w:basedOn w:val="Default"/>
    <w:next w:val="Default"/>
    <w:rsid w:val="006F44F0"/>
    <w:pPr>
      <w:widowControl w:val="0"/>
      <w:spacing w:line="243" w:lineRule="atLeast"/>
    </w:pPr>
    <w:rPr>
      <w:rFonts w:ascii="Verdana" w:eastAsia="Times New Roman" w:hAnsi="Verdana" w:cs="Verdana"/>
      <w:color w:val="auto"/>
      <w:lang w:eastAsia="fr-FR"/>
    </w:rPr>
  </w:style>
  <w:style w:type="character" w:customStyle="1" w:styleId="111Car">
    <w:name w:val="1.1.1 Car"/>
    <w:basedOn w:val="11Car"/>
    <w:link w:val="111"/>
    <w:rsid w:val="008134AE"/>
    <w:rPr>
      <w:rFonts w:ascii="Arial" w:hAnsi="Arial" w:cs="Arial"/>
      <w:b/>
      <w:color w:val="000000"/>
      <w:sz w:val="22"/>
      <w:szCs w:val="22"/>
    </w:rPr>
  </w:style>
  <w:style w:type="paragraph" w:customStyle="1" w:styleId="CM12">
    <w:name w:val="CM12"/>
    <w:basedOn w:val="Normal"/>
    <w:next w:val="Normal"/>
    <w:rsid w:val="006F44F0"/>
    <w:pPr>
      <w:widowControl w:val="0"/>
      <w:autoSpaceDE w:val="0"/>
      <w:autoSpaceDN w:val="0"/>
      <w:adjustRightInd w:val="0"/>
      <w:jc w:val="left"/>
    </w:pPr>
    <w:rPr>
      <w:rFonts w:ascii="Verdana" w:hAnsi="Verdana" w:cs="Verdana"/>
      <w:sz w:val="24"/>
      <w:szCs w:val="24"/>
    </w:rPr>
  </w:style>
  <w:style w:type="paragraph" w:customStyle="1" w:styleId="CM3">
    <w:name w:val="CM3"/>
    <w:basedOn w:val="Default"/>
    <w:next w:val="Default"/>
    <w:rsid w:val="000C4494"/>
    <w:pPr>
      <w:widowControl w:val="0"/>
      <w:spacing w:line="486" w:lineRule="atLeast"/>
    </w:pPr>
    <w:rPr>
      <w:rFonts w:ascii="Verdana" w:eastAsia="Times New Roman" w:hAnsi="Verdana" w:cs="Verdana"/>
      <w:color w:val="auto"/>
      <w:lang w:eastAsia="fr-FR"/>
    </w:rPr>
  </w:style>
  <w:style w:type="paragraph" w:customStyle="1" w:styleId="11">
    <w:name w:val="1.1."/>
    <w:basedOn w:val="ARTICLE1"/>
    <w:link w:val="11Car0"/>
    <w:qFormat/>
    <w:rsid w:val="00E83A66"/>
    <w:pPr>
      <w:numPr>
        <w:ilvl w:val="1"/>
      </w:numPr>
    </w:pPr>
  </w:style>
  <w:style w:type="character" w:customStyle="1" w:styleId="11Car0">
    <w:name w:val="1.1. Car"/>
    <w:basedOn w:val="ARTICLE1Car"/>
    <w:link w:val="11"/>
    <w:rsid w:val="00E83A66"/>
    <w:rPr>
      <w:rFonts w:asciiTheme="majorHAnsi" w:hAnsiTheme="majorHAnsi" w:cs="Arial"/>
      <w:b/>
      <w:bCs/>
      <w:sz w:val="22"/>
      <w:szCs w:val="22"/>
    </w:rPr>
  </w:style>
  <w:style w:type="paragraph" w:customStyle="1" w:styleId="ListeCCP">
    <w:name w:val="Liste CCP"/>
    <w:basedOn w:val="Normal"/>
    <w:link w:val="ListeCCPCar"/>
    <w:qFormat/>
    <w:rsid w:val="00FE1BD4"/>
    <w:pPr>
      <w:numPr>
        <w:numId w:val="4"/>
      </w:numPr>
    </w:pPr>
    <w:rPr>
      <w:rFonts w:cs="Arial"/>
    </w:rPr>
  </w:style>
  <w:style w:type="character" w:customStyle="1" w:styleId="ListeCCPCar">
    <w:name w:val="Liste CCP Car"/>
    <w:basedOn w:val="Policepardfaut"/>
    <w:link w:val="ListeCCP"/>
    <w:rsid w:val="00FE1BD4"/>
    <w:rPr>
      <w:rFonts w:ascii="Arial" w:hAnsi="Arial" w:cs="Arial"/>
      <w:sz w:val="22"/>
    </w:rPr>
  </w:style>
  <w:style w:type="paragraph" w:customStyle="1" w:styleId="coordonnees">
    <w:name w:val="coordonnees"/>
    <w:basedOn w:val="Normal"/>
    <w:qFormat/>
    <w:rsid w:val="00E20993"/>
    <w:pPr>
      <w:jc w:val="left"/>
    </w:pPr>
    <w:rPr>
      <w:rFonts w:cs="Arial"/>
      <w:spacing w:val="-4"/>
      <w:kern w:val="16"/>
      <w:sz w:val="16"/>
      <w:szCs w:val="22"/>
      <w:lang w:bidi="fr-FR"/>
    </w:rPr>
  </w:style>
  <w:style w:type="character" w:customStyle="1" w:styleId="textearial">
    <w:name w:val="texte_arial"/>
    <w:basedOn w:val="Policepardfaut"/>
    <w:uiPriority w:val="1"/>
    <w:qFormat/>
    <w:rsid w:val="00E20993"/>
    <w:rPr>
      <w:rFonts w:ascii="Arial" w:hAnsi="Arial"/>
      <w:sz w:val="16"/>
    </w:rPr>
  </w:style>
  <w:style w:type="character" w:customStyle="1" w:styleId="En-tteCar">
    <w:name w:val="En-tête Car"/>
    <w:basedOn w:val="Policepardfaut"/>
    <w:link w:val="En-tte"/>
    <w:uiPriority w:val="99"/>
    <w:rsid w:val="00E20993"/>
    <w:rPr>
      <w:rFonts w:ascii="Arial" w:hAnsi="Arial"/>
      <w:sz w:val="22"/>
    </w:rPr>
  </w:style>
  <w:style w:type="character" w:customStyle="1" w:styleId="PieddepageCar">
    <w:name w:val="Pied de page Car"/>
    <w:basedOn w:val="Policepardfaut"/>
    <w:link w:val="Pieddepage"/>
    <w:uiPriority w:val="99"/>
    <w:rsid w:val="00E369E2"/>
    <w:rPr>
      <w:rFonts w:ascii="Arial" w:hAnsi="Arial"/>
      <w:sz w:val="22"/>
    </w:rPr>
  </w:style>
  <w:style w:type="character" w:customStyle="1" w:styleId="stylegras">
    <w:name w:val="style_gras"/>
    <w:basedOn w:val="Policepardfaut"/>
    <w:uiPriority w:val="1"/>
    <w:qFormat/>
    <w:rsid w:val="00EA7F50"/>
    <w:rPr>
      <w:rFonts w:ascii="Arial" w:hAnsi="Arial"/>
      <w:b/>
      <w:sz w:val="16"/>
    </w:rPr>
  </w:style>
  <w:style w:type="character" w:customStyle="1" w:styleId="Caractresdenotedebasdepage">
    <w:name w:val="Caractères de note de bas de page"/>
    <w:rsid w:val="00BC17C2"/>
    <w:rPr>
      <w:rFonts w:cs="Times New Roman"/>
      <w:vertAlign w:val="superscript"/>
    </w:rPr>
  </w:style>
  <w:style w:type="paragraph" w:customStyle="1" w:styleId="fcase1ertab">
    <w:name w:val="f_case_1ertab"/>
    <w:basedOn w:val="Normal"/>
    <w:rsid w:val="00BC17C2"/>
    <w:pPr>
      <w:tabs>
        <w:tab w:val="left" w:pos="426"/>
      </w:tabs>
      <w:suppressAutoHyphens/>
      <w:ind w:left="680" w:hanging="680"/>
    </w:pPr>
    <w:rPr>
      <w:rFonts w:ascii="Times New Roman" w:hAnsi="Times New Roman"/>
      <w:sz w:val="20"/>
      <w:lang w:eastAsia="zh-CN"/>
    </w:rPr>
  </w:style>
  <w:style w:type="paragraph" w:styleId="NormalWeb">
    <w:name w:val="Normal (Web)"/>
    <w:basedOn w:val="Normal"/>
    <w:rsid w:val="00BC17C2"/>
    <w:pPr>
      <w:suppressAutoHyphens/>
      <w:spacing w:before="100" w:after="100"/>
      <w:jc w:val="left"/>
    </w:pPr>
    <w:rPr>
      <w:rFonts w:ascii="Times New Roman" w:hAnsi="Times New Roman"/>
      <w:sz w:val="24"/>
      <w:szCs w:val="24"/>
      <w:lang w:eastAsia="zh-CN"/>
    </w:rPr>
  </w:style>
  <w:style w:type="paragraph" w:customStyle="1" w:styleId="fcasegauche">
    <w:name w:val="f_case_gauche"/>
    <w:basedOn w:val="Normal"/>
    <w:rsid w:val="006D653A"/>
    <w:pPr>
      <w:suppressAutoHyphens/>
      <w:spacing w:after="60"/>
      <w:ind w:left="284" w:hanging="284"/>
    </w:pPr>
    <w:rPr>
      <w:rFonts w:ascii="Univers" w:hAnsi="Univers" w:cs="Univers"/>
      <w:sz w:val="20"/>
      <w:lang w:eastAsia="zh-CN"/>
    </w:rPr>
  </w:style>
  <w:style w:type="paragraph" w:customStyle="1" w:styleId="fcase2metab">
    <w:name w:val="f_case_2èmetab"/>
    <w:basedOn w:val="Normal"/>
    <w:rsid w:val="00841506"/>
    <w:pPr>
      <w:tabs>
        <w:tab w:val="left" w:pos="426"/>
        <w:tab w:val="left" w:pos="851"/>
      </w:tabs>
      <w:suppressAutoHyphens/>
      <w:ind w:left="1134" w:hanging="1134"/>
    </w:pPr>
    <w:rPr>
      <w:rFonts w:ascii="Univers" w:hAnsi="Univers" w:cs="Univers"/>
      <w:sz w:val="20"/>
      <w:lang w:eastAsia="zh-CN"/>
    </w:rPr>
  </w:style>
  <w:style w:type="paragraph" w:customStyle="1" w:styleId="Corpsdetexte31">
    <w:name w:val="Corps de texte 31"/>
    <w:basedOn w:val="Normal"/>
    <w:rsid w:val="00322AA0"/>
    <w:pPr>
      <w:suppressAutoHyphens/>
      <w:jc w:val="left"/>
    </w:pPr>
    <w:rPr>
      <w:rFonts w:cs="Arial"/>
      <w:bCs/>
      <w:i/>
      <w:iCs/>
      <w:sz w:val="16"/>
      <w:lang w:eastAsia="zh-CN"/>
    </w:rPr>
  </w:style>
  <w:style w:type="paragraph" w:customStyle="1" w:styleId="Texte-Adresseligne2">
    <w:name w:val="Texte - Adresse ligne 2"/>
    <w:basedOn w:val="Normal"/>
    <w:qFormat/>
    <w:rsid w:val="00A934C3"/>
    <w:pPr>
      <w:framePr w:w="9979" w:h="936" w:wrap="notBeside" w:vAnchor="page" w:hAnchor="page" w:xAlign="center" w:yAlign="bottom" w:anchorLock="1"/>
      <w:spacing w:line="192" w:lineRule="atLeast"/>
      <w:jc w:val="right"/>
    </w:pPr>
    <w:rPr>
      <w:rFonts w:asciiTheme="minorHAnsi" w:eastAsiaTheme="minorHAnsi" w:hAnsiTheme="minorHAnsi" w:cstheme="minorBidi"/>
      <w:sz w:val="16"/>
      <w:lang w:eastAsia="en-US"/>
    </w:rPr>
  </w:style>
  <w:style w:type="paragraph" w:customStyle="1" w:styleId="Texte-Ml">
    <w:name w:val="Texte - Mél."/>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eastAsia="en-US"/>
    </w:rPr>
  </w:style>
  <w:style w:type="paragraph" w:customStyle="1" w:styleId="Texte-Pieddepage">
    <w:name w:val="Texte - Pied de page"/>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val="en-US" w:eastAsia="en-US"/>
    </w:rPr>
  </w:style>
  <w:style w:type="paragraph" w:customStyle="1" w:styleId="Pagination">
    <w:name w:val="Pagination"/>
    <w:basedOn w:val="Normal"/>
    <w:qFormat/>
    <w:rsid w:val="00A934C3"/>
    <w:pPr>
      <w:framePr w:w="9979" w:h="964" w:wrap="notBeside" w:vAnchor="page" w:hAnchor="page" w:xAlign="center" w:yAlign="bottom" w:anchorLock="1"/>
      <w:spacing w:line="192" w:lineRule="atLeast"/>
      <w:jc w:val="center"/>
    </w:pPr>
    <w:rPr>
      <w:rFonts w:asciiTheme="minorHAnsi" w:eastAsiaTheme="minorHAnsi" w:hAnsiTheme="minorHAnsi" w:cstheme="minorBidi"/>
      <w:sz w:val="16"/>
      <w:lang w:val="en-US" w:eastAsia="en-US"/>
    </w:rPr>
  </w:style>
  <w:style w:type="paragraph" w:customStyle="1" w:styleId="RedTitre1">
    <w:name w:val="RedTitre1"/>
    <w:basedOn w:val="Normal"/>
    <w:rsid w:val="00B72F2C"/>
    <w:pPr>
      <w:framePr w:hSpace="142" w:wrap="auto" w:vAnchor="text" w:hAnchor="text" w:xAlign="center" w:y="1"/>
      <w:widowControl w:val="0"/>
      <w:autoSpaceDE w:val="0"/>
      <w:autoSpaceDN w:val="0"/>
      <w:adjustRightInd w:val="0"/>
      <w:jc w:val="center"/>
    </w:pPr>
    <w:rPr>
      <w:rFonts w:cs="Arial"/>
      <w:b/>
      <w:bCs/>
      <w:szCs w:val="22"/>
    </w:rPr>
  </w:style>
  <w:style w:type="paragraph" w:styleId="Rvision">
    <w:name w:val="Revision"/>
    <w:hidden/>
    <w:uiPriority w:val="99"/>
    <w:semiHidden/>
    <w:rsid w:val="00DC54EF"/>
    <w:rPr>
      <w:rFonts w:ascii="Arial" w:hAnsi="Arial"/>
      <w:sz w:val="22"/>
    </w:rPr>
  </w:style>
  <w:style w:type="character" w:styleId="Textedelespacerserv">
    <w:name w:val="Placeholder Text"/>
    <w:basedOn w:val="Policepardfaut"/>
    <w:uiPriority w:val="99"/>
    <w:semiHidden/>
    <w:rsid w:val="002C054D"/>
    <w:rPr>
      <w:color w:val="666666"/>
    </w:rPr>
  </w:style>
  <w:style w:type="character" w:styleId="Mentionnonrsolue">
    <w:name w:val="Unresolved Mention"/>
    <w:basedOn w:val="Policepardfaut"/>
    <w:uiPriority w:val="99"/>
    <w:semiHidden/>
    <w:unhideWhenUsed/>
    <w:rsid w:val="00255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99008">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265508598">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409813982">
      <w:bodyDiv w:val="1"/>
      <w:marLeft w:val="0"/>
      <w:marRight w:val="0"/>
      <w:marTop w:val="0"/>
      <w:marBottom w:val="0"/>
      <w:divBdr>
        <w:top w:val="none" w:sz="0" w:space="0" w:color="auto"/>
        <w:left w:val="none" w:sz="0" w:space="0" w:color="auto"/>
        <w:bottom w:val="none" w:sz="0" w:space="0" w:color="auto"/>
        <w:right w:val="none" w:sz="0" w:space="0" w:color="auto"/>
      </w:divBdr>
    </w:div>
    <w:div w:id="411706545">
      <w:bodyDiv w:val="1"/>
      <w:marLeft w:val="0"/>
      <w:marRight w:val="0"/>
      <w:marTop w:val="0"/>
      <w:marBottom w:val="0"/>
      <w:divBdr>
        <w:top w:val="none" w:sz="0" w:space="0" w:color="auto"/>
        <w:left w:val="none" w:sz="0" w:space="0" w:color="auto"/>
        <w:bottom w:val="none" w:sz="0" w:space="0" w:color="auto"/>
        <w:right w:val="none" w:sz="0" w:space="0" w:color="auto"/>
      </w:divBdr>
    </w:div>
    <w:div w:id="415173943">
      <w:bodyDiv w:val="1"/>
      <w:marLeft w:val="0"/>
      <w:marRight w:val="0"/>
      <w:marTop w:val="0"/>
      <w:marBottom w:val="0"/>
      <w:divBdr>
        <w:top w:val="none" w:sz="0" w:space="0" w:color="auto"/>
        <w:left w:val="none" w:sz="0" w:space="0" w:color="auto"/>
        <w:bottom w:val="none" w:sz="0" w:space="0" w:color="auto"/>
        <w:right w:val="none" w:sz="0" w:space="0" w:color="auto"/>
      </w:divBdr>
    </w:div>
    <w:div w:id="517617653">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620916485">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702826239">
      <w:bodyDiv w:val="1"/>
      <w:marLeft w:val="0"/>
      <w:marRight w:val="0"/>
      <w:marTop w:val="0"/>
      <w:marBottom w:val="0"/>
      <w:divBdr>
        <w:top w:val="none" w:sz="0" w:space="0" w:color="auto"/>
        <w:left w:val="none" w:sz="0" w:space="0" w:color="auto"/>
        <w:bottom w:val="none" w:sz="0" w:space="0" w:color="auto"/>
        <w:right w:val="none" w:sz="0" w:space="0" w:color="auto"/>
      </w:divBdr>
    </w:div>
    <w:div w:id="751387728">
      <w:bodyDiv w:val="1"/>
      <w:marLeft w:val="0"/>
      <w:marRight w:val="0"/>
      <w:marTop w:val="0"/>
      <w:marBottom w:val="0"/>
      <w:divBdr>
        <w:top w:val="none" w:sz="0" w:space="0" w:color="auto"/>
        <w:left w:val="none" w:sz="0" w:space="0" w:color="auto"/>
        <w:bottom w:val="none" w:sz="0" w:space="0" w:color="auto"/>
        <w:right w:val="none" w:sz="0" w:space="0" w:color="auto"/>
      </w:divBdr>
    </w:div>
    <w:div w:id="80354483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71960106">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86669766">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96934620">
      <w:bodyDiv w:val="1"/>
      <w:marLeft w:val="0"/>
      <w:marRight w:val="0"/>
      <w:marTop w:val="0"/>
      <w:marBottom w:val="0"/>
      <w:divBdr>
        <w:top w:val="none" w:sz="0" w:space="0" w:color="auto"/>
        <w:left w:val="none" w:sz="0" w:space="0" w:color="auto"/>
        <w:bottom w:val="none" w:sz="0" w:space="0" w:color="auto"/>
        <w:right w:val="none" w:sz="0" w:space="0" w:color="auto"/>
      </w:divBdr>
    </w:div>
    <w:div w:id="1617953553">
      <w:bodyDiv w:val="1"/>
      <w:marLeft w:val="0"/>
      <w:marRight w:val="0"/>
      <w:marTop w:val="0"/>
      <w:marBottom w:val="0"/>
      <w:divBdr>
        <w:top w:val="none" w:sz="0" w:space="0" w:color="auto"/>
        <w:left w:val="none" w:sz="0" w:space="0" w:color="auto"/>
        <w:bottom w:val="none" w:sz="0" w:space="0" w:color="auto"/>
        <w:right w:val="none" w:sz="0" w:space="0" w:color="auto"/>
      </w:divBdr>
    </w:div>
    <w:div w:id="1623416368">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chats.dsfjs@reseau-canope.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D6CAE4C50C49ACBEE705DEECEF1109"/>
        <w:category>
          <w:name w:val="Général"/>
          <w:gallery w:val="placeholder"/>
        </w:category>
        <w:types>
          <w:type w:val="bbPlcHdr"/>
        </w:types>
        <w:behaviors>
          <w:behavior w:val="content"/>
        </w:behaviors>
        <w:guid w:val="{F97E4AAE-6749-4596-BB65-DE5ABC7EE35C}"/>
      </w:docPartPr>
      <w:docPartBody>
        <w:p w:rsidR="00B309A9" w:rsidRDefault="00D36046" w:rsidP="00D36046">
          <w:pPr>
            <w:pStyle w:val="B0D6CAE4C50C49ACBEE705DEECEF1109"/>
          </w:pPr>
          <w:r w:rsidRPr="00A83A5A">
            <w:rPr>
              <w:rStyle w:val="Textedelespacerserv"/>
            </w:rPr>
            <w:t>Choisissez un élément.</w:t>
          </w:r>
        </w:p>
      </w:docPartBody>
    </w:docPart>
    <w:docPart>
      <w:docPartPr>
        <w:name w:val="DefaultPlaceholder_-1854013438"/>
        <w:category>
          <w:name w:val="Général"/>
          <w:gallery w:val="placeholder"/>
        </w:category>
        <w:types>
          <w:type w:val="bbPlcHdr"/>
        </w:types>
        <w:behaviors>
          <w:behavior w:val="content"/>
        </w:behaviors>
        <w:guid w:val="{9A230B12-6C50-4BE1-972E-31B82D0110EA}"/>
      </w:docPartPr>
      <w:docPartBody>
        <w:p w:rsidR="00FF783D" w:rsidRDefault="00DE1937">
          <w:r w:rsidRPr="008A5366">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046"/>
    <w:rsid w:val="004023BA"/>
    <w:rsid w:val="0049423B"/>
    <w:rsid w:val="007C4813"/>
    <w:rsid w:val="009B6F50"/>
    <w:rsid w:val="00AD28DE"/>
    <w:rsid w:val="00B309A9"/>
    <w:rsid w:val="00B50F49"/>
    <w:rsid w:val="00D36046"/>
    <w:rsid w:val="00DA253F"/>
    <w:rsid w:val="00DE1937"/>
    <w:rsid w:val="00EE5F8F"/>
    <w:rsid w:val="00F53536"/>
    <w:rsid w:val="00FD08A4"/>
    <w:rsid w:val="00FF78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04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E1937"/>
    <w:rPr>
      <w:color w:val="666666"/>
    </w:rPr>
  </w:style>
  <w:style w:type="paragraph" w:customStyle="1" w:styleId="B0D6CAE4C50C49ACBEE705DEECEF1109">
    <w:name w:val="B0D6CAE4C50C49ACBEE705DEECEF1109"/>
    <w:rsid w:val="00D36046"/>
    <w:pPr>
      <w:suppressAutoHyphens/>
      <w:spacing w:after="60" w:line="240" w:lineRule="auto"/>
      <w:ind w:left="284" w:hanging="284"/>
      <w:jc w:val="both"/>
    </w:pPr>
    <w:rPr>
      <w:rFonts w:ascii="Univers" w:eastAsia="Times New Roman" w:hAnsi="Univers" w:cs="Univers"/>
      <w:kern w:val="0"/>
      <w:sz w:val="20"/>
      <w:szCs w:val="20"/>
      <w:lang w:eastAsia="zh-CN"/>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FB111C42DEC944BCDED790ABB89CB6" ma:contentTypeVersion="3" ma:contentTypeDescription="Crée un document." ma:contentTypeScope="" ma:versionID="11814704fd48bacf1e0c481ed7cc5fea">
  <xsd:schema xmlns:xsd="http://www.w3.org/2001/XMLSchema" xmlns:xs="http://www.w3.org/2001/XMLSchema" xmlns:p="http://schemas.microsoft.com/office/2006/metadata/properties" xmlns:ns2="f1aaf4c4-ac5b-4be6-a117-124216491560" targetNamespace="http://schemas.microsoft.com/office/2006/metadata/properties" ma:root="true" ma:fieldsID="c04ce0737273695a5117f90f43af5a98" ns2:_="">
    <xsd:import namespace="f1aaf4c4-ac5b-4be6-a117-12421649156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aaf4c4-ac5b-4be6-a117-12421649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1C318-C5D4-4B22-90BB-B49F06D39949}">
  <ds:schemaRefs>
    <ds:schemaRef ds:uri="http://schemas.microsoft.com/sharepoint/v3/contenttype/forms"/>
  </ds:schemaRefs>
</ds:datastoreItem>
</file>

<file path=customXml/itemProps2.xml><?xml version="1.0" encoding="utf-8"?>
<ds:datastoreItem xmlns:ds="http://schemas.openxmlformats.org/officeDocument/2006/customXml" ds:itemID="{186DEA01-7462-43C4-851C-E5BBD27DCB23}">
  <ds:schemaRef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f1aaf4c4-ac5b-4be6-a117-124216491560"/>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02E2B435-18F4-4D7B-BEEA-335712B0B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aaf4c4-ac5b-4be6-a117-12421649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FEACE2-C287-45FC-B561-4988A6D4E4ED}">
  <ds:schemaRefs>
    <ds:schemaRef ds:uri="http://schemas.openxmlformats.org/officeDocument/2006/bibliography"/>
  </ds:schemaRefs>
</ds:datastoreItem>
</file>

<file path=docMetadata/LabelInfo.xml><?xml version="1.0" encoding="utf-8"?>
<clbl:labelList xmlns:clbl="http://schemas.microsoft.com/office/2020/mipLabelMetadata">
  <clbl:label id="{67a2a1f7-3b19-4925-a200-fb82b514a89e}" enabled="0" method="" siteId="{67a2a1f7-3b19-4925-a200-fb82b514a89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1068</Words>
  <Characters>5929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CNDP</Company>
  <LinksUpToDate>false</LinksUpToDate>
  <CharactersWithSpaces>6984</CharactersWithSpaces>
  <SharedDoc>false</SharedDoc>
  <HLinks>
    <vt:vector size="6" baseType="variant">
      <vt:variant>
        <vt:i4>1310768</vt:i4>
      </vt:variant>
      <vt:variant>
        <vt:i4>40</vt:i4>
      </vt:variant>
      <vt:variant>
        <vt:i4>0</vt:i4>
      </vt:variant>
      <vt:variant>
        <vt:i4>5</vt:i4>
      </vt:variant>
      <vt:variant>
        <vt:lpwstr>mailto:cellule.achats@reseau-canope.fr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BITEAU-GOUNEGBOU Oscane</dc:creator>
  <cp:lastModifiedBy>BITEAU-GOUNEGBOU Oscane</cp:lastModifiedBy>
  <cp:revision>3</cp:revision>
  <cp:lastPrinted>2015-03-02T12:44:00Z</cp:lastPrinted>
  <dcterms:created xsi:type="dcterms:W3CDTF">2025-04-25T07:07:00Z</dcterms:created>
  <dcterms:modified xsi:type="dcterms:W3CDTF">2025-04-25T07:14:00Z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Document">
    <vt:lpwstr>1;#N/A|590b5934-11d1-4345-ab40-b262c114c763</vt:lpwstr>
  </property>
  <property fmtid="{D5CDD505-2E9C-101B-9397-08002B2CF9AE}" pid="3" name="ContentTypeId">
    <vt:lpwstr>0x010100A2FB111C42DEC944BCDED790ABB89CB6</vt:lpwstr>
  </property>
  <property fmtid="{D5CDD505-2E9C-101B-9397-08002B2CF9AE}" pid="4" name="MediaServiceImageTags">
    <vt:lpwstr/>
  </property>
</Properties>
</file>