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2CF" w:rsidRDefault="001962CF" w:rsidP="001962CF">
      <w:pPr>
        <w:pStyle w:val="Pieddepage"/>
        <w:tabs>
          <w:tab w:val="clear" w:pos="4536"/>
          <w:tab w:val="clear" w:pos="9072"/>
        </w:tabs>
        <w:jc w:val="center"/>
        <w:rPr>
          <w:rFonts w:ascii="Arial" w:hAnsi="Arial" w:cs="Arial"/>
        </w:rPr>
      </w:pPr>
      <w:r w:rsidRPr="00574630">
        <w:rPr>
          <w:noProof/>
          <w:color w:val="1F497D"/>
          <w:lang w:eastAsia="fr-FR"/>
        </w:rPr>
        <w:drawing>
          <wp:inline distT="0" distB="0" distL="0" distR="0">
            <wp:extent cx="4874260" cy="1447165"/>
            <wp:effectExtent l="0" t="0" r="2540" b="635"/>
            <wp:docPr id="2"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4260" cy="1447165"/>
                    </a:xfrm>
                    <a:prstGeom prst="rect">
                      <a:avLst/>
                    </a:prstGeom>
                    <a:noFill/>
                    <a:ln>
                      <a:noFill/>
                    </a:ln>
                  </pic:spPr>
                </pic:pic>
              </a:graphicData>
            </a:graphic>
          </wp:inline>
        </w:drawing>
      </w:r>
    </w:p>
    <w:p w:rsidR="00712BDE" w:rsidRDefault="001962CF" w:rsidP="001962CF">
      <w:pPr>
        <w:pStyle w:val="Pieddepage"/>
        <w:tabs>
          <w:tab w:val="clear" w:pos="4536"/>
          <w:tab w:val="clear" w:pos="9072"/>
        </w:tabs>
        <w:jc w:val="center"/>
        <w:rPr>
          <w:rFonts w:ascii="Arial" w:hAnsi="Arial" w:cs="Arial"/>
          <w:b/>
          <w:sz w:val="16"/>
          <w:szCs w:val="16"/>
        </w:rPr>
      </w:pPr>
      <w:r>
        <w:rPr>
          <w:rFonts w:ascii="Arial" w:hAnsi="Arial" w:cs="Arial"/>
          <w:b/>
          <w:sz w:val="16"/>
          <w:szCs w:val="16"/>
        </w:rPr>
        <w:t>Caisse Primaire d’Assurance Maladie de la Haute-Garonne</w:t>
      </w: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712BDE">
        <w:tc>
          <w:tcPr>
            <w:tcW w:w="9039" w:type="dxa"/>
            <w:shd w:val="clear" w:color="auto" w:fill="465F9D"/>
          </w:tcPr>
          <w:p w:rsidR="00712BDE"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712BDE"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712BDE"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712BDE"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712BDE" w:rsidRDefault="00712BDE">
      <w:pPr>
        <w:jc w:val="both"/>
        <w:rPr>
          <w:rFonts w:ascii="Arial" w:hAnsi="Arial" w:cs="Arial"/>
        </w:rPr>
      </w:pPr>
    </w:p>
    <w:p w:rsidR="00712BDE" w:rsidRDefault="00712BDE">
      <w:pPr>
        <w:jc w:val="both"/>
        <w:rPr>
          <w:rFonts w:ascii="Marianne" w:hAnsi="Marianne" w:cs="Arial"/>
          <w:i/>
          <w:sz w:val="18"/>
          <w:szCs w:val="18"/>
        </w:rPr>
      </w:pPr>
    </w:p>
    <w:p w:rsidR="00712BDE" w:rsidRDefault="00712BDE">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712BDE">
        <w:tc>
          <w:tcPr>
            <w:tcW w:w="9710" w:type="dxa"/>
            <w:shd w:val="clear" w:color="auto" w:fill="465F9D"/>
          </w:tcPr>
          <w:p w:rsidR="00712BDE"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712BDE" w:rsidRDefault="00712BDE">
      <w:pPr>
        <w:rPr>
          <w:rFonts w:ascii="Marianne" w:hAnsi="Marianne" w:cs="Arial"/>
          <w:b/>
          <w:bCs/>
        </w:rPr>
      </w:pP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Caisse Primaire d’Assurance Maladie de la Haute-Garonne</w:t>
      </w: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31093 Toulouse Cedex 9</w:t>
      </w:r>
      <w:bookmarkStart w:id="0" w:name="_GoBack"/>
      <w:bookmarkEnd w:id="0"/>
    </w:p>
    <w:p w:rsidR="00712BDE" w:rsidRDefault="00712BDE">
      <w:pPr>
        <w:rPr>
          <w:rFonts w:ascii="Marianne" w:hAnsi="Marianne" w:cs="Arial"/>
          <w:b/>
          <w:bCs/>
        </w:rPr>
      </w:pPr>
    </w:p>
    <w:p w:rsidR="00712BDE" w:rsidRDefault="00712BDE">
      <w:pPr>
        <w:rPr>
          <w:rFonts w:ascii="Marianne" w:hAnsi="Marianne" w:cs="Arial"/>
          <w:b/>
          <w:bCs/>
        </w:rPr>
      </w:pPr>
    </w:p>
    <w:p w:rsidR="00712BDE" w:rsidRDefault="00712BDE">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12BDE">
        <w:tc>
          <w:tcPr>
            <w:tcW w:w="9852" w:type="dxa"/>
            <w:shd w:val="clear" w:color="auto" w:fill="465F9D"/>
          </w:tcPr>
          <w:p w:rsidR="00712BDE"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712BDE" w:rsidRPr="001962CF" w:rsidRDefault="00712BDE">
      <w:pPr>
        <w:pStyle w:val="fcase1ertab"/>
        <w:tabs>
          <w:tab w:val="clear" w:pos="426"/>
          <w:tab w:val="left" w:pos="0"/>
        </w:tabs>
        <w:spacing w:before="120"/>
        <w:ind w:left="0" w:firstLine="0"/>
        <w:rPr>
          <w:rFonts w:ascii="Marianne" w:hAnsi="Marianne" w:cs="Arial"/>
          <w:sz w:val="16"/>
          <w:szCs w:val="16"/>
        </w:rPr>
      </w:pPr>
    </w:p>
    <w:p w:rsidR="00F15362" w:rsidRPr="009407C1" w:rsidRDefault="00F15362" w:rsidP="00F15362">
      <w:pPr>
        <w:tabs>
          <w:tab w:val="left" w:pos="426"/>
          <w:tab w:val="left" w:pos="851"/>
        </w:tabs>
        <w:jc w:val="both"/>
        <w:rPr>
          <w:rFonts w:ascii="Arial" w:hAnsi="Arial" w:cs="Arial"/>
          <w:bCs/>
        </w:rPr>
      </w:pPr>
      <w:r w:rsidRPr="009407C1">
        <w:rPr>
          <w:rFonts w:ascii="Arial" w:hAnsi="Arial" w:cs="Arial"/>
          <w:bCs/>
        </w:rPr>
        <w:t>Mission de coordinateur sécurité et protection de la santé dans le cadre de</w:t>
      </w:r>
      <w:r>
        <w:rPr>
          <w:rFonts w:ascii="Arial" w:hAnsi="Arial" w:cs="Arial"/>
          <w:bCs/>
        </w:rPr>
        <w:t xml:space="preserve"> l’opération de travaux de</w:t>
      </w:r>
      <w:r w:rsidRPr="009407C1">
        <w:rPr>
          <w:rFonts w:ascii="Arial" w:hAnsi="Arial" w:cs="Arial"/>
          <w:bCs/>
        </w:rPr>
        <w:t xml:space="preserve"> rénovation </w:t>
      </w:r>
      <w:r>
        <w:rPr>
          <w:rFonts w:ascii="Arial" w:hAnsi="Arial" w:cs="Arial"/>
          <w:bCs/>
        </w:rPr>
        <w:t xml:space="preserve">thermique </w:t>
      </w:r>
      <w:r w:rsidRPr="009407C1">
        <w:rPr>
          <w:rFonts w:ascii="Arial" w:hAnsi="Arial" w:cs="Arial"/>
          <w:bCs/>
        </w:rPr>
        <w:t>du site du</w:t>
      </w:r>
      <w:r>
        <w:rPr>
          <w:rFonts w:ascii="Arial" w:hAnsi="Arial" w:cs="Arial"/>
          <w:bCs/>
        </w:rPr>
        <w:t xml:space="preserve"> 12 place Saint-Étienne </w:t>
      </w:r>
      <w:r w:rsidRPr="009407C1">
        <w:rPr>
          <w:rFonts w:ascii="Arial" w:hAnsi="Arial" w:cs="Arial"/>
          <w:bCs/>
        </w:rPr>
        <w:t>de la CPAM de la Haute-Garonne</w:t>
      </w: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12BDE">
        <w:tc>
          <w:tcPr>
            <w:tcW w:w="9852" w:type="dxa"/>
            <w:shd w:val="clear" w:color="auto" w:fill="465F9D"/>
          </w:tcPr>
          <w:p w:rsidR="00712BDE"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712BDE" w:rsidRDefault="00712BDE">
      <w:pPr>
        <w:pStyle w:val="Titre9"/>
        <w:numPr>
          <w:ilvl w:val="0"/>
          <w:numId w:val="0"/>
        </w:numPr>
        <w:rPr>
          <w:rFonts w:ascii="Marianne" w:hAnsi="Marianne"/>
          <w:i w:val="0"/>
          <w:sz w:val="20"/>
        </w:rPr>
      </w:pPr>
    </w:p>
    <w:p w:rsidR="00712BDE"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712BDE" w:rsidRDefault="00712BDE">
      <w:pPr>
        <w:pStyle w:val="Titre9"/>
        <w:tabs>
          <w:tab w:val="num" w:pos="0"/>
        </w:tabs>
        <w:ind w:left="0"/>
        <w:jc w:val="both"/>
        <w:rPr>
          <w:rFonts w:ascii="Marianne" w:hAnsi="Marianne"/>
          <w:i w:val="0"/>
          <w:iCs w:val="0"/>
          <w:sz w:val="20"/>
          <w:szCs w:val="20"/>
        </w:rPr>
      </w:pPr>
    </w:p>
    <w:p w:rsidR="00712BDE"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712BDE" w:rsidRDefault="00712BDE">
      <w:pPr>
        <w:jc w:val="both"/>
        <w:rPr>
          <w:rFonts w:ascii="Marianne" w:hAnsi="Marianne" w:cs="Arial"/>
          <w:b/>
          <w:bCs/>
        </w:rPr>
      </w:pPr>
    </w:p>
    <w:p w:rsidR="00712BDE"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712BDE" w:rsidRDefault="00712BDE">
      <w:pPr>
        <w:rPr>
          <w:rFonts w:ascii="Marianne" w:hAnsi="Marianne"/>
        </w:rPr>
      </w:pPr>
    </w:p>
    <w:p w:rsidR="00712BDE" w:rsidRDefault="00712BDE">
      <w:pPr>
        <w:rPr>
          <w:rFonts w:ascii="Marianne" w:hAnsi="Marianne"/>
        </w:rPr>
      </w:pPr>
    </w:p>
    <w:p w:rsidR="00712BDE"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712BDE" w:rsidRDefault="00712BDE">
      <w:pPr>
        <w:rPr>
          <w:rFonts w:ascii="Marianne" w:hAnsi="Marianne"/>
        </w:rPr>
      </w:pPr>
    </w:p>
    <w:p w:rsidR="00712BDE" w:rsidRDefault="00712BDE">
      <w:pPr>
        <w:rPr>
          <w:rFonts w:ascii="Marianne" w:hAnsi="Marianne"/>
        </w:rPr>
      </w:pPr>
    </w:p>
    <w:p w:rsidR="00712BDE"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712BDE" w:rsidRDefault="00712BDE">
      <w:pPr>
        <w:rPr>
          <w:rFonts w:ascii="Marianne" w:hAnsi="Marianne"/>
        </w:rPr>
      </w:pPr>
    </w:p>
    <w:p w:rsidR="00712BDE" w:rsidRDefault="00712BDE">
      <w:pPr>
        <w:rPr>
          <w:rFonts w:ascii="Marianne" w:hAnsi="Marianne"/>
        </w:rPr>
      </w:pPr>
    </w:p>
    <w:p w:rsidR="00712BDE"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712BDE" w:rsidRDefault="00712BDE">
      <w:pPr>
        <w:rPr>
          <w:rFonts w:ascii="Marianne" w:hAnsi="Marianne"/>
        </w:rPr>
      </w:pPr>
    </w:p>
    <w:p w:rsidR="00712BDE" w:rsidRDefault="00712BDE">
      <w:pPr>
        <w:rPr>
          <w:rFonts w:ascii="Marianne" w:hAnsi="Marianne"/>
        </w:rPr>
      </w:pPr>
    </w:p>
    <w:p w:rsidR="00712BDE"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712BDE" w:rsidRDefault="00712BDE">
      <w:pPr>
        <w:rPr>
          <w:rFonts w:ascii="Marianne" w:hAnsi="Marianne"/>
        </w:rPr>
      </w:pPr>
    </w:p>
    <w:p w:rsidR="00712BDE" w:rsidRDefault="00712BDE">
      <w:pPr>
        <w:rPr>
          <w:rFonts w:ascii="Marianne" w:hAnsi="Marianne"/>
        </w:rPr>
      </w:pPr>
    </w:p>
    <w:p w:rsidR="00712BDE"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712BDE" w:rsidRDefault="00712BDE">
      <w:pPr>
        <w:jc w:val="both"/>
        <w:rPr>
          <w:rFonts w:ascii="Marianne" w:hAnsi="Marianne" w:cs="Arial"/>
          <w:b/>
          <w:bCs/>
        </w:rPr>
      </w:pPr>
    </w:p>
    <w:p w:rsidR="00712BDE" w:rsidRDefault="00712BDE">
      <w:pPr>
        <w:jc w:val="both"/>
        <w:rPr>
          <w:rFonts w:ascii="Marianne" w:hAnsi="Marianne" w:cs="Arial"/>
          <w:b/>
          <w:bCs/>
        </w:rPr>
      </w:pPr>
    </w:p>
    <w:p w:rsidR="00712BDE"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712BDE" w:rsidRDefault="00712BDE">
      <w:pPr>
        <w:jc w:val="both"/>
        <w:rPr>
          <w:rFonts w:ascii="Marianne" w:hAnsi="Marianne" w:cs="Arial"/>
        </w:rPr>
      </w:pPr>
    </w:p>
    <w:p w:rsidR="00712BDE"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15362">
        <w:rPr>
          <w:rFonts w:ascii="Marianne" w:hAnsi="Marianne"/>
        </w:rPr>
      </w:r>
      <w:r w:rsidR="00F1536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712BDE" w:rsidRDefault="00712BDE">
      <w:pPr>
        <w:ind w:left="567"/>
        <w:jc w:val="both"/>
        <w:rPr>
          <w:rFonts w:ascii="Marianne" w:hAnsi="Marianne" w:cs="Arial"/>
        </w:rPr>
      </w:pPr>
    </w:p>
    <w:p w:rsidR="00712BDE"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15362">
        <w:rPr>
          <w:rFonts w:ascii="Marianne" w:hAnsi="Marianne"/>
        </w:rPr>
      </w:r>
      <w:r w:rsidR="00F1536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712BDE" w:rsidRDefault="00712BDE">
      <w:pPr>
        <w:ind w:left="567"/>
        <w:jc w:val="both"/>
        <w:rPr>
          <w:rFonts w:ascii="Marianne" w:hAnsi="Marianne" w:cs="Arial"/>
          <w:bCs/>
          <w:sz w:val="22"/>
        </w:rPr>
      </w:pPr>
    </w:p>
    <w:p w:rsidR="00712BDE"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712BDE" w:rsidRDefault="00712BDE">
      <w:pPr>
        <w:spacing w:before="120"/>
        <w:jc w:val="both"/>
        <w:rPr>
          <w:rFonts w:ascii="Marianne" w:hAnsi="Marianne" w:cs="Arial"/>
          <w:sz w:val="22"/>
        </w:rPr>
      </w:pPr>
    </w:p>
    <w:p w:rsidR="00712BDE" w:rsidRDefault="00712BDE">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712BDE">
        <w:trPr>
          <w:trHeight w:val="540"/>
          <w:jc w:val="center"/>
        </w:trPr>
        <w:tc>
          <w:tcPr>
            <w:tcW w:w="1986" w:type="dxa"/>
            <w:shd w:val="clear" w:color="auto" w:fill="CCFFFF"/>
            <w:vAlign w:val="center"/>
          </w:tcPr>
          <w:p w:rsidR="00712BDE"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712BDE"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712BDE"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712BDE">
        <w:trPr>
          <w:trHeight w:val="2218"/>
          <w:jc w:val="center"/>
        </w:trPr>
        <w:tc>
          <w:tcPr>
            <w:tcW w:w="1986" w:type="dxa"/>
            <w:vMerge w:val="restart"/>
            <w:shd w:val="clear" w:color="auto" w:fill="auto"/>
            <w:vAlign w:val="center"/>
          </w:tcPr>
          <w:p w:rsidR="00712BDE"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712BDE"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F15362">
              <w:rPr>
                <w:rFonts w:ascii="Marianne" w:eastAsia="MS Gothic" w:hAnsi="Marianne" w:cs="Arial"/>
              </w:rPr>
            </w:r>
            <w:r w:rsidR="00F15362">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712BDE"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12BDE"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12BDE" w:rsidRDefault="00712BDE">
            <w:pPr>
              <w:spacing w:beforeLines="40" w:before="96" w:afterLines="40" w:after="96"/>
              <w:ind w:left="170" w:right="170"/>
              <w:jc w:val="both"/>
              <w:rPr>
                <w:rFonts w:ascii="Marianne" w:hAnsi="Marianne" w:cs="Arial"/>
                <w:sz w:val="12"/>
                <w:szCs w:val="16"/>
              </w:rPr>
            </w:pPr>
          </w:p>
          <w:p w:rsidR="00712BDE" w:rsidRDefault="00712BDE">
            <w:pPr>
              <w:spacing w:beforeLines="40" w:before="96" w:afterLines="40" w:after="96"/>
              <w:ind w:left="170" w:right="170"/>
              <w:jc w:val="both"/>
              <w:rPr>
                <w:rFonts w:ascii="Marianne" w:hAnsi="Marianne" w:cs="Arial"/>
                <w:sz w:val="12"/>
                <w:szCs w:val="16"/>
              </w:rPr>
            </w:pPr>
          </w:p>
          <w:p w:rsidR="00712BDE" w:rsidRDefault="00712BDE">
            <w:pPr>
              <w:spacing w:beforeLines="40" w:before="96" w:afterLines="40" w:after="96"/>
              <w:ind w:left="170" w:right="170"/>
              <w:jc w:val="both"/>
              <w:rPr>
                <w:rFonts w:ascii="Marianne" w:hAnsi="Marianne" w:cs="Arial"/>
                <w:sz w:val="12"/>
                <w:szCs w:val="16"/>
              </w:rPr>
            </w:pPr>
          </w:p>
          <w:p w:rsidR="00712BDE"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12BDE" w:rsidRDefault="00712BDE">
            <w:pPr>
              <w:spacing w:beforeLines="40" w:before="96" w:afterLines="40" w:after="96"/>
              <w:ind w:right="170"/>
              <w:rPr>
                <w:rFonts w:ascii="Marianne" w:hAnsi="Marianne" w:cs="Arial"/>
                <w:sz w:val="12"/>
                <w:szCs w:val="16"/>
              </w:rPr>
            </w:pPr>
          </w:p>
          <w:p w:rsidR="00712BDE" w:rsidRDefault="00712BDE">
            <w:pPr>
              <w:spacing w:beforeLines="40" w:before="96" w:afterLines="40" w:after="96"/>
              <w:ind w:right="170"/>
              <w:rPr>
                <w:rFonts w:ascii="Marianne" w:hAnsi="Marianne" w:cs="Arial"/>
                <w:sz w:val="12"/>
                <w:szCs w:val="16"/>
              </w:rPr>
            </w:pPr>
          </w:p>
          <w:p w:rsidR="00712BDE" w:rsidRDefault="00712BDE">
            <w:pPr>
              <w:spacing w:beforeLines="40" w:before="96" w:afterLines="40" w:after="96"/>
              <w:ind w:right="170"/>
              <w:rPr>
                <w:rFonts w:ascii="Marianne" w:hAnsi="Marianne" w:cs="Arial"/>
                <w:sz w:val="12"/>
                <w:szCs w:val="16"/>
              </w:rPr>
            </w:pPr>
          </w:p>
        </w:tc>
      </w:tr>
      <w:tr w:rsidR="00712BDE">
        <w:trPr>
          <w:trHeight w:val="3555"/>
          <w:jc w:val="center"/>
        </w:trPr>
        <w:tc>
          <w:tcPr>
            <w:tcW w:w="1986" w:type="dxa"/>
            <w:vMerge/>
            <w:shd w:val="clear" w:color="auto" w:fill="auto"/>
            <w:vAlign w:val="center"/>
          </w:tcPr>
          <w:p w:rsidR="00712BDE" w:rsidRDefault="00712BDE">
            <w:pPr>
              <w:spacing w:beforeLines="40" w:before="96" w:afterLines="40" w:after="96"/>
              <w:rPr>
                <w:rFonts w:ascii="Marianne" w:hAnsi="Marianne" w:cs="Arial"/>
              </w:rPr>
            </w:pPr>
          </w:p>
        </w:tc>
        <w:tc>
          <w:tcPr>
            <w:tcW w:w="2551" w:type="dxa"/>
            <w:shd w:val="clear" w:color="auto" w:fill="auto"/>
            <w:vAlign w:val="center"/>
          </w:tcPr>
          <w:p w:rsidR="00712BDE"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F15362">
              <w:rPr>
                <w:rFonts w:ascii="Marianne" w:eastAsia="MS Gothic" w:hAnsi="Marianne" w:cs="Arial"/>
              </w:rPr>
            </w:r>
            <w:r w:rsidR="00F15362">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712BDE"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12BDE"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12BDE" w:rsidRDefault="00712BDE">
            <w:pPr>
              <w:spacing w:beforeLines="40" w:before="96" w:afterLines="40" w:after="96"/>
              <w:ind w:left="170" w:right="170"/>
              <w:jc w:val="both"/>
              <w:rPr>
                <w:rFonts w:ascii="Marianne" w:hAnsi="Marianne" w:cs="Arial"/>
                <w:sz w:val="12"/>
                <w:szCs w:val="16"/>
              </w:rPr>
            </w:pPr>
          </w:p>
          <w:p w:rsidR="00712BDE" w:rsidRDefault="00712BDE">
            <w:pPr>
              <w:spacing w:beforeLines="40" w:before="96" w:afterLines="40" w:after="96"/>
              <w:ind w:left="170" w:right="170"/>
              <w:jc w:val="both"/>
              <w:rPr>
                <w:rFonts w:ascii="Marianne" w:hAnsi="Marianne" w:cs="Arial"/>
                <w:sz w:val="12"/>
                <w:szCs w:val="16"/>
              </w:rPr>
            </w:pPr>
          </w:p>
          <w:p w:rsidR="00712BDE" w:rsidRDefault="00712BDE">
            <w:pPr>
              <w:spacing w:beforeLines="40" w:before="96" w:afterLines="40" w:after="96"/>
              <w:ind w:left="170" w:right="170"/>
              <w:jc w:val="both"/>
              <w:rPr>
                <w:rFonts w:ascii="Marianne" w:hAnsi="Marianne" w:cs="Arial"/>
                <w:sz w:val="12"/>
                <w:szCs w:val="16"/>
              </w:rPr>
            </w:pPr>
          </w:p>
          <w:p w:rsidR="00712BDE"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12BDE" w:rsidRDefault="00712BDE">
            <w:pPr>
              <w:spacing w:beforeLines="40" w:before="96" w:afterLines="40" w:after="96"/>
              <w:ind w:right="170"/>
              <w:rPr>
                <w:rFonts w:ascii="Marianne" w:hAnsi="Marianne" w:cs="Arial"/>
                <w:sz w:val="12"/>
                <w:szCs w:val="16"/>
              </w:rPr>
            </w:pPr>
          </w:p>
          <w:p w:rsidR="00712BDE" w:rsidRDefault="00712BDE">
            <w:pPr>
              <w:spacing w:beforeLines="40" w:before="96" w:afterLines="40" w:after="96"/>
              <w:ind w:right="170"/>
              <w:rPr>
                <w:rFonts w:ascii="Marianne" w:hAnsi="Marianne" w:cs="Arial"/>
                <w:sz w:val="12"/>
                <w:szCs w:val="16"/>
              </w:rPr>
            </w:pPr>
          </w:p>
          <w:p w:rsidR="00712BDE" w:rsidRDefault="00712BDE">
            <w:pPr>
              <w:spacing w:beforeLines="40" w:before="96" w:afterLines="40" w:after="96"/>
              <w:ind w:right="170"/>
              <w:rPr>
                <w:rFonts w:ascii="Marianne" w:hAnsi="Marianne" w:cs="Arial"/>
                <w:sz w:val="12"/>
                <w:szCs w:val="16"/>
              </w:rPr>
            </w:pPr>
          </w:p>
        </w:tc>
      </w:tr>
      <w:tr w:rsidR="00712BDE">
        <w:trPr>
          <w:trHeight w:val="4455"/>
          <w:jc w:val="center"/>
        </w:trPr>
        <w:tc>
          <w:tcPr>
            <w:tcW w:w="1986" w:type="dxa"/>
            <w:vMerge/>
            <w:shd w:val="clear" w:color="auto" w:fill="auto"/>
            <w:vAlign w:val="center"/>
          </w:tcPr>
          <w:p w:rsidR="00712BDE" w:rsidRDefault="00712BDE">
            <w:pPr>
              <w:spacing w:beforeLines="40" w:before="96" w:afterLines="40" w:after="96"/>
              <w:rPr>
                <w:rFonts w:ascii="Marianne" w:hAnsi="Marianne" w:cs="Arial"/>
              </w:rPr>
            </w:pPr>
          </w:p>
        </w:tc>
        <w:tc>
          <w:tcPr>
            <w:tcW w:w="2551" w:type="dxa"/>
            <w:shd w:val="clear" w:color="auto" w:fill="auto"/>
            <w:vAlign w:val="center"/>
          </w:tcPr>
          <w:p w:rsidR="00712BDE"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F15362">
              <w:rPr>
                <w:rFonts w:ascii="Marianne" w:eastAsia="MS Gothic" w:hAnsi="Marianne" w:cs="Arial"/>
              </w:rPr>
            </w:r>
            <w:r w:rsidR="00F15362">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712BDE"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12BDE"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12BDE" w:rsidRDefault="00712BDE">
            <w:pPr>
              <w:spacing w:beforeLines="40" w:before="96" w:afterLines="40" w:after="96"/>
              <w:ind w:left="170" w:right="170"/>
              <w:jc w:val="both"/>
              <w:rPr>
                <w:rFonts w:ascii="Marianne" w:hAnsi="Marianne" w:cs="Arial"/>
                <w:sz w:val="12"/>
                <w:szCs w:val="16"/>
              </w:rPr>
            </w:pPr>
          </w:p>
          <w:p w:rsidR="00712BDE" w:rsidRDefault="00712BDE">
            <w:pPr>
              <w:spacing w:beforeLines="40" w:before="96" w:afterLines="40" w:after="96"/>
              <w:ind w:left="170" w:right="170"/>
              <w:jc w:val="both"/>
              <w:rPr>
                <w:rFonts w:ascii="Marianne" w:hAnsi="Marianne" w:cs="Arial"/>
                <w:sz w:val="12"/>
                <w:szCs w:val="16"/>
              </w:rPr>
            </w:pPr>
          </w:p>
          <w:p w:rsidR="00712BDE" w:rsidRDefault="00712BDE">
            <w:pPr>
              <w:spacing w:beforeLines="40" w:before="96" w:afterLines="40" w:after="96"/>
              <w:ind w:left="170" w:right="170"/>
              <w:jc w:val="both"/>
              <w:rPr>
                <w:rFonts w:ascii="Marianne" w:hAnsi="Marianne" w:cs="Arial"/>
                <w:sz w:val="12"/>
                <w:szCs w:val="16"/>
              </w:rPr>
            </w:pPr>
          </w:p>
          <w:p w:rsidR="00712BDE"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12BDE" w:rsidRDefault="00712BDE">
            <w:pPr>
              <w:spacing w:beforeLines="40" w:before="96" w:afterLines="40" w:after="96"/>
              <w:ind w:right="170"/>
              <w:rPr>
                <w:rFonts w:ascii="Marianne" w:hAnsi="Marianne" w:cs="Arial"/>
                <w:sz w:val="12"/>
                <w:szCs w:val="16"/>
              </w:rPr>
            </w:pPr>
          </w:p>
          <w:p w:rsidR="00712BDE" w:rsidRDefault="00712BDE">
            <w:pPr>
              <w:spacing w:beforeLines="40" w:before="96" w:afterLines="40" w:after="96"/>
              <w:ind w:right="170"/>
              <w:rPr>
                <w:rFonts w:ascii="Marianne" w:hAnsi="Marianne" w:cs="Arial"/>
                <w:sz w:val="12"/>
                <w:szCs w:val="16"/>
              </w:rPr>
            </w:pPr>
          </w:p>
          <w:p w:rsidR="00712BDE" w:rsidRDefault="00712BDE">
            <w:pPr>
              <w:spacing w:beforeLines="40" w:before="96" w:afterLines="40" w:after="96"/>
              <w:ind w:right="170"/>
              <w:rPr>
                <w:rFonts w:ascii="Marianne" w:hAnsi="Marianne" w:cs="Arial"/>
                <w:sz w:val="12"/>
                <w:szCs w:val="16"/>
              </w:rPr>
            </w:pPr>
          </w:p>
        </w:tc>
      </w:tr>
      <w:tr w:rsidR="00712BDE">
        <w:trPr>
          <w:trHeight w:val="1785"/>
          <w:jc w:val="center"/>
        </w:trPr>
        <w:tc>
          <w:tcPr>
            <w:tcW w:w="1986" w:type="dxa"/>
            <w:shd w:val="clear" w:color="auto" w:fill="auto"/>
            <w:vAlign w:val="center"/>
          </w:tcPr>
          <w:p w:rsidR="00712BDE" w:rsidRDefault="001962CF">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712BDE"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F15362">
              <w:rPr>
                <w:rFonts w:ascii="Marianne" w:hAnsi="Marianne" w:cs="Arial"/>
              </w:rPr>
            </w:r>
            <w:r w:rsidR="00F15362">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712BDE"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12BDE"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12BDE" w:rsidRDefault="00712BDE">
            <w:pPr>
              <w:spacing w:beforeLines="40" w:before="96" w:afterLines="40" w:after="96"/>
              <w:ind w:left="170" w:right="170"/>
              <w:jc w:val="both"/>
              <w:rPr>
                <w:rFonts w:ascii="Marianne" w:hAnsi="Marianne" w:cs="Arial"/>
                <w:sz w:val="12"/>
                <w:szCs w:val="16"/>
              </w:rPr>
            </w:pPr>
          </w:p>
          <w:p w:rsidR="00712BDE" w:rsidRDefault="00712BDE">
            <w:pPr>
              <w:spacing w:beforeLines="40" w:before="96" w:afterLines="40" w:after="96"/>
              <w:ind w:left="170" w:right="170"/>
              <w:jc w:val="both"/>
              <w:rPr>
                <w:rFonts w:ascii="Marianne" w:hAnsi="Marianne" w:cs="Arial"/>
                <w:sz w:val="12"/>
                <w:szCs w:val="16"/>
              </w:rPr>
            </w:pPr>
          </w:p>
          <w:p w:rsidR="00712BDE" w:rsidRDefault="00712BDE">
            <w:pPr>
              <w:spacing w:beforeLines="40" w:before="96" w:afterLines="40" w:after="96"/>
              <w:ind w:left="170" w:right="170"/>
              <w:jc w:val="both"/>
              <w:rPr>
                <w:rFonts w:ascii="Marianne" w:hAnsi="Marianne" w:cs="Arial"/>
                <w:sz w:val="12"/>
                <w:szCs w:val="16"/>
              </w:rPr>
            </w:pPr>
          </w:p>
          <w:p w:rsidR="00712BDE"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12BDE" w:rsidRDefault="00712BDE">
            <w:pPr>
              <w:spacing w:beforeLines="40" w:before="96" w:afterLines="40" w:after="96"/>
              <w:ind w:right="170"/>
              <w:rPr>
                <w:rFonts w:ascii="Marianne" w:hAnsi="Marianne" w:cs="Arial"/>
                <w:sz w:val="12"/>
                <w:szCs w:val="16"/>
              </w:rPr>
            </w:pPr>
          </w:p>
          <w:p w:rsidR="00712BDE" w:rsidRDefault="00712BDE">
            <w:pPr>
              <w:spacing w:beforeLines="40" w:before="96" w:afterLines="40" w:after="96"/>
              <w:ind w:right="170"/>
              <w:rPr>
                <w:rFonts w:ascii="Marianne" w:hAnsi="Marianne" w:cs="Arial"/>
                <w:sz w:val="12"/>
                <w:szCs w:val="16"/>
              </w:rPr>
            </w:pPr>
          </w:p>
          <w:p w:rsidR="00712BDE" w:rsidRDefault="00712BDE">
            <w:pPr>
              <w:spacing w:beforeLines="40" w:before="96" w:afterLines="40" w:after="96"/>
              <w:ind w:right="170"/>
              <w:rPr>
                <w:rFonts w:ascii="Marianne" w:hAnsi="Marianne" w:cs="Arial"/>
                <w:sz w:val="12"/>
                <w:szCs w:val="16"/>
              </w:rPr>
            </w:pPr>
          </w:p>
        </w:tc>
      </w:tr>
      <w:tr w:rsidR="00712BDE">
        <w:trPr>
          <w:trHeight w:val="3615"/>
          <w:jc w:val="center"/>
        </w:trPr>
        <w:tc>
          <w:tcPr>
            <w:tcW w:w="1986" w:type="dxa"/>
            <w:shd w:val="clear" w:color="auto" w:fill="auto"/>
            <w:vAlign w:val="center"/>
          </w:tcPr>
          <w:p w:rsidR="00712BDE"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712BDE"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F15362">
              <w:rPr>
                <w:rFonts w:ascii="Marianne" w:eastAsia="MS Gothic" w:hAnsi="Marianne" w:cs="Arial"/>
              </w:rPr>
            </w:r>
            <w:r w:rsidR="00F15362">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712BDE"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12BDE"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12BDE" w:rsidRDefault="00712BDE">
            <w:pPr>
              <w:spacing w:beforeLines="40" w:before="96" w:afterLines="40" w:after="96"/>
              <w:ind w:left="170" w:right="170"/>
              <w:jc w:val="both"/>
              <w:rPr>
                <w:rFonts w:ascii="Marianne" w:hAnsi="Marianne" w:cs="Arial"/>
                <w:sz w:val="12"/>
                <w:szCs w:val="16"/>
              </w:rPr>
            </w:pPr>
          </w:p>
          <w:p w:rsidR="00712BDE" w:rsidRDefault="00712BDE">
            <w:pPr>
              <w:spacing w:beforeLines="40" w:before="96" w:afterLines="40" w:after="96"/>
              <w:ind w:left="170" w:right="170"/>
              <w:jc w:val="both"/>
              <w:rPr>
                <w:rFonts w:ascii="Marianne" w:hAnsi="Marianne" w:cs="Arial"/>
                <w:sz w:val="12"/>
                <w:szCs w:val="16"/>
              </w:rPr>
            </w:pPr>
          </w:p>
          <w:p w:rsidR="00712BDE" w:rsidRDefault="00712BDE">
            <w:pPr>
              <w:spacing w:beforeLines="40" w:before="96" w:afterLines="40" w:after="96"/>
              <w:ind w:left="170" w:right="170"/>
              <w:jc w:val="both"/>
              <w:rPr>
                <w:rFonts w:ascii="Marianne" w:hAnsi="Marianne" w:cs="Arial"/>
                <w:sz w:val="12"/>
                <w:szCs w:val="16"/>
              </w:rPr>
            </w:pPr>
          </w:p>
          <w:p w:rsidR="00712BDE"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12BDE" w:rsidRDefault="00712BDE">
            <w:pPr>
              <w:spacing w:beforeLines="40" w:before="96" w:afterLines="40" w:after="96"/>
              <w:ind w:right="170"/>
              <w:rPr>
                <w:rFonts w:ascii="Marianne" w:hAnsi="Marianne" w:cs="Arial"/>
                <w:sz w:val="12"/>
                <w:szCs w:val="16"/>
              </w:rPr>
            </w:pPr>
          </w:p>
          <w:p w:rsidR="00712BDE" w:rsidRDefault="00712BDE">
            <w:pPr>
              <w:spacing w:beforeLines="40" w:before="96" w:afterLines="40" w:after="96"/>
              <w:ind w:right="170"/>
              <w:rPr>
                <w:rFonts w:ascii="Marianne" w:hAnsi="Marianne" w:cs="Arial"/>
                <w:sz w:val="12"/>
                <w:szCs w:val="16"/>
              </w:rPr>
            </w:pPr>
          </w:p>
          <w:p w:rsidR="00712BDE" w:rsidRDefault="00712BDE">
            <w:pPr>
              <w:spacing w:beforeLines="40" w:before="96" w:afterLines="40" w:after="96"/>
              <w:ind w:right="170"/>
              <w:rPr>
                <w:rFonts w:ascii="Marianne" w:hAnsi="Marianne" w:cs="Arial"/>
                <w:sz w:val="12"/>
                <w:szCs w:val="16"/>
              </w:rPr>
            </w:pPr>
          </w:p>
        </w:tc>
      </w:tr>
    </w:tbl>
    <w:p w:rsidR="00712BDE" w:rsidRDefault="00712BDE">
      <w:pPr>
        <w:tabs>
          <w:tab w:val="left" w:pos="-142"/>
          <w:tab w:val="left" w:pos="4111"/>
        </w:tabs>
        <w:rPr>
          <w:rFonts w:ascii="Marianne" w:hAnsi="Marianne" w:cs="Arial"/>
          <w:b/>
          <w:bCs/>
          <w:sz w:val="22"/>
          <w:szCs w:val="22"/>
        </w:rPr>
      </w:pPr>
    </w:p>
    <w:p w:rsidR="00712BDE"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712BDE" w:rsidRDefault="00712BDE">
      <w:pPr>
        <w:keepNext/>
        <w:tabs>
          <w:tab w:val="left" w:pos="-142"/>
          <w:tab w:val="left" w:pos="4111"/>
        </w:tabs>
        <w:jc w:val="both"/>
        <w:rPr>
          <w:rFonts w:ascii="Marianne" w:hAnsi="Marianne" w:cs="Arial"/>
          <w:b/>
          <w:bCs/>
          <w:sz w:val="22"/>
          <w:szCs w:val="22"/>
        </w:rPr>
      </w:pPr>
    </w:p>
    <w:p w:rsidR="00712BDE"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712BDE" w:rsidRDefault="00712BDE">
      <w:pPr>
        <w:pStyle w:val="En-tte"/>
        <w:tabs>
          <w:tab w:val="clear" w:pos="4536"/>
          <w:tab w:val="clear" w:pos="9072"/>
          <w:tab w:val="left" w:pos="0"/>
          <w:tab w:val="left" w:pos="2160"/>
        </w:tabs>
        <w:jc w:val="both"/>
        <w:rPr>
          <w:rFonts w:ascii="Marianne" w:hAnsi="Marianne" w:cs="Arial"/>
          <w:i/>
          <w:iCs/>
          <w:sz w:val="16"/>
          <w:szCs w:val="16"/>
        </w:rPr>
      </w:pPr>
    </w:p>
    <w:p w:rsidR="00712BDE"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712BDE" w:rsidRDefault="00712BDE">
      <w:pPr>
        <w:pStyle w:val="En-tte"/>
        <w:tabs>
          <w:tab w:val="clear" w:pos="4536"/>
          <w:tab w:val="clear" w:pos="9072"/>
          <w:tab w:val="left" w:pos="2160"/>
        </w:tabs>
        <w:ind w:left="284"/>
        <w:jc w:val="both"/>
        <w:rPr>
          <w:rFonts w:ascii="Marianne" w:hAnsi="Marianne" w:cs="Arial"/>
          <w:iCs/>
          <w:sz w:val="16"/>
          <w:szCs w:val="18"/>
        </w:rPr>
      </w:pPr>
    </w:p>
    <w:p w:rsidR="00712BDE" w:rsidRDefault="00712BDE">
      <w:pPr>
        <w:pStyle w:val="En-tte"/>
        <w:tabs>
          <w:tab w:val="clear" w:pos="4536"/>
          <w:tab w:val="clear" w:pos="9072"/>
          <w:tab w:val="left" w:pos="2160"/>
        </w:tabs>
        <w:ind w:left="284"/>
        <w:jc w:val="both"/>
        <w:rPr>
          <w:rFonts w:ascii="Marianne" w:hAnsi="Marianne" w:cs="Arial"/>
          <w:iCs/>
          <w:sz w:val="16"/>
          <w:szCs w:val="18"/>
        </w:rPr>
      </w:pPr>
    </w:p>
    <w:p w:rsidR="00712BDE" w:rsidRDefault="00712BDE">
      <w:pPr>
        <w:pStyle w:val="En-tte"/>
        <w:tabs>
          <w:tab w:val="clear" w:pos="4536"/>
          <w:tab w:val="clear" w:pos="9072"/>
          <w:tab w:val="left" w:pos="2160"/>
        </w:tabs>
        <w:ind w:left="284"/>
        <w:jc w:val="both"/>
        <w:rPr>
          <w:rFonts w:ascii="Marianne" w:hAnsi="Marianne" w:cs="Arial"/>
          <w:iCs/>
          <w:sz w:val="16"/>
          <w:szCs w:val="18"/>
        </w:rPr>
      </w:pPr>
    </w:p>
    <w:p w:rsidR="00712BDE" w:rsidRDefault="00712BDE">
      <w:pPr>
        <w:pStyle w:val="En-tte"/>
        <w:tabs>
          <w:tab w:val="clear" w:pos="4536"/>
          <w:tab w:val="clear" w:pos="9072"/>
          <w:tab w:val="left" w:pos="2160"/>
        </w:tabs>
        <w:ind w:left="284"/>
        <w:jc w:val="both"/>
        <w:rPr>
          <w:rFonts w:ascii="Marianne" w:hAnsi="Marianne" w:cs="Arial"/>
          <w:iCs/>
          <w:sz w:val="16"/>
          <w:szCs w:val="18"/>
        </w:rPr>
      </w:pPr>
    </w:p>
    <w:p w:rsidR="00712BDE"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712BDE"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712BDE" w:rsidRDefault="00712BDE">
      <w:pPr>
        <w:pStyle w:val="En-tte"/>
        <w:tabs>
          <w:tab w:val="clear" w:pos="4536"/>
          <w:tab w:val="clear" w:pos="9072"/>
          <w:tab w:val="left" w:pos="2160"/>
        </w:tabs>
        <w:ind w:left="284"/>
        <w:jc w:val="both"/>
        <w:rPr>
          <w:rFonts w:ascii="Marianne" w:hAnsi="Marianne" w:cs="Arial"/>
          <w:iCs/>
          <w:sz w:val="16"/>
          <w:szCs w:val="18"/>
        </w:rPr>
      </w:pPr>
    </w:p>
    <w:p w:rsidR="00712BDE" w:rsidRDefault="00712BDE">
      <w:pPr>
        <w:pStyle w:val="En-tte"/>
        <w:tabs>
          <w:tab w:val="clear" w:pos="4536"/>
          <w:tab w:val="clear" w:pos="9072"/>
          <w:tab w:val="left" w:pos="2160"/>
        </w:tabs>
        <w:ind w:left="284"/>
        <w:jc w:val="both"/>
        <w:rPr>
          <w:rFonts w:ascii="Marianne" w:hAnsi="Marianne" w:cs="Arial"/>
          <w:iCs/>
          <w:sz w:val="16"/>
          <w:szCs w:val="18"/>
        </w:rPr>
      </w:pPr>
    </w:p>
    <w:p w:rsidR="00712BDE" w:rsidRDefault="00712BDE">
      <w:pPr>
        <w:pStyle w:val="En-tte"/>
        <w:tabs>
          <w:tab w:val="clear" w:pos="4536"/>
          <w:tab w:val="clear" w:pos="9072"/>
          <w:tab w:val="left" w:pos="2160"/>
        </w:tabs>
        <w:ind w:left="284"/>
        <w:jc w:val="both"/>
        <w:rPr>
          <w:rFonts w:ascii="Marianne" w:hAnsi="Marianne" w:cs="Arial"/>
          <w:iCs/>
          <w:sz w:val="16"/>
          <w:szCs w:val="18"/>
        </w:rPr>
      </w:pPr>
    </w:p>
    <w:p w:rsidR="00712BDE"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712BDE" w:rsidRDefault="00712BDE">
      <w:pPr>
        <w:pStyle w:val="En-tte"/>
        <w:tabs>
          <w:tab w:val="left" w:pos="2160"/>
        </w:tabs>
        <w:ind w:left="284"/>
        <w:jc w:val="both"/>
        <w:rPr>
          <w:rFonts w:ascii="Marianne" w:hAnsi="Marianne" w:cs="Arial"/>
          <w:iCs/>
          <w:sz w:val="16"/>
          <w:szCs w:val="18"/>
        </w:rPr>
      </w:pPr>
    </w:p>
    <w:p w:rsidR="00712BDE"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712BDE" w:rsidRDefault="00712BDE">
      <w:pPr>
        <w:pStyle w:val="En-tte"/>
        <w:ind w:left="993"/>
        <w:jc w:val="both"/>
        <w:rPr>
          <w:rFonts w:ascii="Marianne" w:hAnsi="Marianne" w:cs="Arial"/>
          <w:iCs/>
          <w:sz w:val="16"/>
          <w:szCs w:val="18"/>
        </w:rPr>
      </w:pPr>
    </w:p>
    <w:p w:rsidR="00712BDE" w:rsidRDefault="00712BDE">
      <w:pPr>
        <w:pStyle w:val="En-tte"/>
        <w:ind w:left="993"/>
        <w:jc w:val="both"/>
        <w:rPr>
          <w:rFonts w:ascii="Marianne" w:hAnsi="Marianne" w:cs="Arial"/>
          <w:iCs/>
          <w:sz w:val="16"/>
          <w:szCs w:val="18"/>
        </w:rPr>
      </w:pPr>
    </w:p>
    <w:p w:rsidR="00712BDE"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712BDE" w:rsidRDefault="00712BDE">
      <w:pPr>
        <w:pStyle w:val="En-tte"/>
        <w:tabs>
          <w:tab w:val="left" w:pos="0"/>
          <w:tab w:val="left" w:pos="2160"/>
        </w:tabs>
        <w:ind w:left="993"/>
        <w:jc w:val="both"/>
        <w:rPr>
          <w:rFonts w:ascii="Marianne" w:hAnsi="Marianne" w:cs="Arial"/>
          <w:iCs/>
          <w:sz w:val="16"/>
          <w:szCs w:val="18"/>
        </w:rPr>
      </w:pPr>
    </w:p>
    <w:p w:rsidR="00712BDE" w:rsidRDefault="00712BDE">
      <w:pPr>
        <w:pStyle w:val="En-tte"/>
        <w:tabs>
          <w:tab w:val="left" w:pos="0"/>
          <w:tab w:val="left" w:pos="2160"/>
        </w:tabs>
        <w:ind w:left="993"/>
        <w:jc w:val="both"/>
        <w:rPr>
          <w:rFonts w:ascii="Marianne" w:hAnsi="Marianne" w:cs="Arial"/>
          <w:iCs/>
          <w:sz w:val="16"/>
          <w:szCs w:val="18"/>
        </w:rPr>
      </w:pPr>
    </w:p>
    <w:p w:rsidR="00712BDE" w:rsidRDefault="00712BDE">
      <w:pPr>
        <w:pStyle w:val="En-tte"/>
        <w:tabs>
          <w:tab w:val="left" w:pos="0"/>
          <w:tab w:val="left" w:pos="2160"/>
        </w:tabs>
        <w:ind w:left="993"/>
        <w:jc w:val="both"/>
        <w:rPr>
          <w:rFonts w:ascii="Arial" w:hAnsi="Arial" w:cs="Arial"/>
          <w:iCs/>
          <w:sz w:val="16"/>
          <w:szCs w:val="18"/>
        </w:rPr>
      </w:pPr>
    </w:p>
    <w:p w:rsidR="00712BDE" w:rsidRDefault="00712BDE">
      <w:pPr>
        <w:pStyle w:val="En-tte"/>
        <w:tabs>
          <w:tab w:val="left" w:pos="0"/>
          <w:tab w:val="left" w:pos="2160"/>
        </w:tabs>
        <w:ind w:left="993"/>
        <w:jc w:val="both"/>
        <w:rPr>
          <w:rFonts w:ascii="Arial" w:hAnsi="Arial" w:cs="Arial"/>
          <w:iCs/>
          <w:sz w:val="16"/>
          <w:szCs w:val="18"/>
        </w:rPr>
      </w:pPr>
    </w:p>
    <w:p w:rsidR="00712BDE"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712BDE" w:rsidRDefault="00712BDE">
      <w:pPr>
        <w:pStyle w:val="En-tte"/>
        <w:tabs>
          <w:tab w:val="clear" w:pos="4536"/>
          <w:tab w:val="clear" w:pos="9072"/>
          <w:tab w:val="left" w:pos="0"/>
          <w:tab w:val="left" w:pos="2160"/>
        </w:tabs>
        <w:jc w:val="both"/>
        <w:rPr>
          <w:rFonts w:ascii="Marianne" w:hAnsi="Marianne" w:cs="Arial"/>
          <w:i/>
          <w:iCs/>
          <w:sz w:val="18"/>
          <w:szCs w:val="18"/>
        </w:rPr>
      </w:pPr>
    </w:p>
    <w:p w:rsidR="00712BDE"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15362">
        <w:rPr>
          <w:rFonts w:ascii="Marianne" w:hAnsi="Marianne"/>
        </w:rPr>
      </w:r>
      <w:r w:rsidR="00F1536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712BDE"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712BDE" w:rsidRDefault="00712BDE">
      <w:pPr>
        <w:pStyle w:val="En-tte"/>
        <w:tabs>
          <w:tab w:val="clear" w:pos="4536"/>
          <w:tab w:val="clear" w:pos="9072"/>
          <w:tab w:val="left" w:pos="0"/>
          <w:tab w:val="left" w:pos="2160"/>
        </w:tabs>
        <w:jc w:val="both"/>
        <w:rPr>
          <w:rFonts w:ascii="Marianne" w:hAnsi="Marianne" w:cs="Arial"/>
          <w:i/>
          <w:iCs/>
          <w:sz w:val="18"/>
          <w:szCs w:val="18"/>
        </w:rPr>
      </w:pPr>
    </w:p>
    <w:p w:rsidR="00712BDE" w:rsidRDefault="00712BDE">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712BDE">
        <w:trPr>
          <w:trHeight w:val="629"/>
        </w:trPr>
        <w:tc>
          <w:tcPr>
            <w:tcW w:w="9747" w:type="dxa"/>
            <w:shd w:val="clear" w:color="auto" w:fill="465F9D"/>
          </w:tcPr>
          <w:p w:rsidR="00712BDE"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712BDE" w:rsidRDefault="00712BDE">
      <w:pPr>
        <w:tabs>
          <w:tab w:val="left" w:pos="-142"/>
          <w:tab w:val="left" w:pos="4111"/>
        </w:tabs>
        <w:rPr>
          <w:rFonts w:ascii="Marianne" w:hAnsi="Marianne" w:cs="Arial"/>
          <w:b/>
          <w:bCs/>
          <w:sz w:val="22"/>
          <w:szCs w:val="22"/>
        </w:rPr>
      </w:pPr>
    </w:p>
    <w:p w:rsidR="00712BDE"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712BDE"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712BDE" w:rsidRDefault="00712BDE">
      <w:pPr>
        <w:rPr>
          <w:rFonts w:ascii="Marianne" w:hAnsi="Marianne" w:cs="Arial"/>
        </w:rPr>
      </w:pPr>
    </w:p>
    <w:p w:rsidR="00712BDE"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712BDE" w:rsidRDefault="00712BDE">
      <w:pPr>
        <w:jc w:val="both"/>
        <w:rPr>
          <w:rFonts w:ascii="Marianne" w:hAnsi="Marianne" w:cs="Arial"/>
          <w:i/>
          <w:sz w:val="18"/>
        </w:rPr>
      </w:pPr>
    </w:p>
    <w:p w:rsidR="00712BDE" w:rsidRDefault="00712BDE">
      <w:pPr>
        <w:jc w:val="both"/>
        <w:rPr>
          <w:rFonts w:ascii="Marianne" w:hAnsi="Marianne" w:cs="Arial"/>
          <w:i/>
          <w:sz w:val="18"/>
        </w:rPr>
      </w:pPr>
    </w:p>
    <w:p w:rsidR="00712BDE" w:rsidRDefault="00712BDE">
      <w:pPr>
        <w:jc w:val="both"/>
        <w:rPr>
          <w:rFonts w:ascii="Marianne" w:hAnsi="Marianne" w:cs="Arial"/>
          <w:i/>
          <w:sz w:val="18"/>
        </w:rPr>
      </w:pPr>
    </w:p>
    <w:p w:rsidR="00712BDE" w:rsidRDefault="00712BDE">
      <w:pPr>
        <w:jc w:val="both"/>
        <w:rPr>
          <w:rFonts w:ascii="Marianne" w:hAnsi="Marianne" w:cs="Arial"/>
          <w:i/>
          <w:sz w:val="18"/>
        </w:rPr>
      </w:pPr>
    </w:p>
    <w:p w:rsidR="00712BDE" w:rsidRDefault="00712BDE">
      <w:pPr>
        <w:jc w:val="both"/>
        <w:rPr>
          <w:rFonts w:ascii="Marianne" w:hAnsi="Marianne" w:cs="Arial"/>
          <w:i/>
          <w:sz w:val="18"/>
        </w:rPr>
      </w:pPr>
    </w:p>
    <w:p w:rsidR="00712BDE" w:rsidRDefault="00712BDE">
      <w:pPr>
        <w:jc w:val="both"/>
        <w:rPr>
          <w:rFonts w:ascii="Marianne" w:hAnsi="Marianne" w:cs="Arial"/>
          <w:i/>
          <w:sz w:val="18"/>
        </w:rPr>
      </w:pPr>
    </w:p>
    <w:p w:rsidR="00712BDE" w:rsidRDefault="00712BDE">
      <w:pPr>
        <w:jc w:val="both"/>
        <w:rPr>
          <w:rFonts w:ascii="Marianne" w:hAnsi="Marianne" w:cs="Arial"/>
          <w:i/>
          <w:sz w:val="18"/>
        </w:rPr>
      </w:pPr>
    </w:p>
    <w:p w:rsidR="00712BDE"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712BDE" w:rsidRDefault="00712BDE">
      <w:pPr>
        <w:jc w:val="both"/>
        <w:rPr>
          <w:rFonts w:ascii="Marianne" w:hAnsi="Marianne" w:cs="Arial"/>
          <w:i/>
          <w:sz w:val="18"/>
        </w:rPr>
      </w:pPr>
    </w:p>
    <w:p w:rsidR="00712BDE" w:rsidRDefault="00712BDE">
      <w:pPr>
        <w:jc w:val="both"/>
        <w:rPr>
          <w:rFonts w:ascii="Marianne" w:hAnsi="Marianne" w:cs="Arial"/>
          <w:i/>
          <w:sz w:val="18"/>
        </w:rPr>
      </w:pPr>
    </w:p>
    <w:p w:rsidR="00712BDE" w:rsidRDefault="00712BDE">
      <w:pPr>
        <w:jc w:val="both"/>
        <w:rPr>
          <w:rFonts w:ascii="Marianne" w:hAnsi="Marianne" w:cs="Arial"/>
          <w:i/>
          <w:sz w:val="18"/>
        </w:rPr>
      </w:pPr>
    </w:p>
    <w:p w:rsidR="00712BDE" w:rsidRDefault="00712BDE">
      <w:pPr>
        <w:jc w:val="both"/>
        <w:rPr>
          <w:rFonts w:ascii="Marianne" w:hAnsi="Marianne" w:cs="Arial"/>
          <w:i/>
          <w:sz w:val="18"/>
        </w:rPr>
      </w:pPr>
    </w:p>
    <w:p w:rsidR="00712BDE" w:rsidRDefault="00712BDE">
      <w:pPr>
        <w:jc w:val="both"/>
        <w:rPr>
          <w:rFonts w:ascii="Marianne" w:hAnsi="Marianne" w:cs="Arial"/>
          <w:i/>
          <w:sz w:val="18"/>
        </w:rPr>
      </w:pPr>
    </w:p>
    <w:p w:rsidR="00712BDE" w:rsidRDefault="00712BDE">
      <w:pPr>
        <w:jc w:val="both"/>
        <w:rPr>
          <w:rFonts w:ascii="Marianne" w:hAnsi="Marianne" w:cs="Arial"/>
          <w:i/>
          <w:sz w:val="18"/>
        </w:rPr>
      </w:pPr>
    </w:p>
    <w:p w:rsidR="00712BDE" w:rsidRDefault="00712BDE">
      <w:pPr>
        <w:jc w:val="both"/>
        <w:rPr>
          <w:rFonts w:ascii="Marianne" w:hAnsi="Marianne" w:cs="Arial"/>
          <w:i/>
          <w:sz w:val="18"/>
        </w:rPr>
      </w:pPr>
    </w:p>
    <w:p w:rsidR="00712BDE" w:rsidRDefault="00712BDE">
      <w:pPr>
        <w:jc w:val="both"/>
        <w:rPr>
          <w:rFonts w:ascii="Marianne" w:hAnsi="Marianne" w:cs="Arial"/>
          <w:i/>
          <w:sz w:val="18"/>
        </w:rPr>
      </w:pPr>
    </w:p>
    <w:p w:rsidR="00712BDE" w:rsidRDefault="00712BDE">
      <w:pPr>
        <w:pStyle w:val="En-tte"/>
        <w:tabs>
          <w:tab w:val="clear" w:pos="4536"/>
          <w:tab w:val="clear" w:pos="9072"/>
          <w:tab w:val="left" w:pos="0"/>
          <w:tab w:val="left" w:pos="2160"/>
        </w:tabs>
        <w:jc w:val="both"/>
        <w:rPr>
          <w:rFonts w:ascii="Marianne" w:hAnsi="Marianne" w:cs="Arial"/>
          <w:i/>
          <w:sz w:val="18"/>
        </w:rPr>
      </w:pPr>
    </w:p>
    <w:p w:rsidR="00712BDE" w:rsidRDefault="00712BDE">
      <w:pPr>
        <w:pStyle w:val="En-tte"/>
        <w:tabs>
          <w:tab w:val="clear" w:pos="4536"/>
          <w:tab w:val="clear" w:pos="9072"/>
          <w:tab w:val="left" w:pos="0"/>
          <w:tab w:val="left" w:pos="2160"/>
        </w:tabs>
        <w:jc w:val="both"/>
        <w:rPr>
          <w:rFonts w:ascii="Marianne" w:hAnsi="Marianne" w:cs="Arial"/>
          <w:b/>
          <w:bCs/>
          <w:sz w:val="22"/>
          <w:szCs w:val="22"/>
        </w:rPr>
      </w:pPr>
    </w:p>
    <w:p w:rsidR="00712BDE"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712BDE"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712BDE" w:rsidRDefault="00712BDE">
      <w:pPr>
        <w:jc w:val="both"/>
        <w:rPr>
          <w:rFonts w:ascii="Marianne" w:hAnsi="Marianne" w:cs="Arial"/>
          <w:sz w:val="18"/>
        </w:rPr>
      </w:pPr>
    </w:p>
    <w:p w:rsidR="00712BDE"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712BDE" w:rsidRDefault="00712BDE">
      <w:pPr>
        <w:ind w:left="284"/>
        <w:jc w:val="both"/>
        <w:rPr>
          <w:rFonts w:ascii="Marianne" w:hAnsi="Marianne" w:cs="Arial"/>
          <w:sz w:val="16"/>
        </w:rPr>
      </w:pPr>
    </w:p>
    <w:p w:rsidR="00712BDE" w:rsidRDefault="00712BDE">
      <w:pPr>
        <w:ind w:left="284"/>
        <w:jc w:val="both"/>
        <w:rPr>
          <w:rFonts w:ascii="Marianne" w:hAnsi="Marianne" w:cs="Arial"/>
          <w:sz w:val="16"/>
        </w:rPr>
      </w:pPr>
    </w:p>
    <w:p w:rsidR="00712BDE" w:rsidRDefault="00712BDE">
      <w:pPr>
        <w:ind w:left="284"/>
        <w:jc w:val="both"/>
        <w:rPr>
          <w:rFonts w:ascii="Marianne" w:hAnsi="Marianne" w:cs="Arial"/>
          <w:sz w:val="16"/>
        </w:rPr>
      </w:pPr>
    </w:p>
    <w:p w:rsidR="00712BDE"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712BDE" w:rsidRDefault="00712BDE">
      <w:pPr>
        <w:ind w:left="284"/>
        <w:jc w:val="both"/>
        <w:rPr>
          <w:rFonts w:ascii="Marianne" w:hAnsi="Marianne" w:cs="Arial"/>
          <w:sz w:val="16"/>
        </w:rPr>
      </w:pPr>
    </w:p>
    <w:p w:rsidR="00712BDE" w:rsidRDefault="00712BDE">
      <w:pPr>
        <w:ind w:left="284"/>
        <w:jc w:val="both"/>
        <w:rPr>
          <w:rFonts w:ascii="Marianne" w:hAnsi="Marianne" w:cs="Arial"/>
          <w:sz w:val="16"/>
        </w:rPr>
      </w:pPr>
    </w:p>
    <w:p w:rsidR="00712BDE" w:rsidRDefault="00712BDE">
      <w:pPr>
        <w:ind w:left="284"/>
        <w:jc w:val="both"/>
        <w:rPr>
          <w:rFonts w:ascii="Marianne" w:hAnsi="Marianne" w:cs="Arial"/>
          <w:sz w:val="16"/>
        </w:rPr>
      </w:pPr>
    </w:p>
    <w:p w:rsidR="00712BDE" w:rsidRDefault="00712BDE">
      <w:pPr>
        <w:ind w:left="284"/>
        <w:jc w:val="both"/>
        <w:rPr>
          <w:rFonts w:ascii="Marianne" w:hAnsi="Marianne" w:cs="Arial"/>
          <w:sz w:val="16"/>
        </w:rPr>
      </w:pPr>
    </w:p>
    <w:p w:rsidR="00712BDE" w:rsidRDefault="00712BDE">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712BDE">
        <w:trPr>
          <w:trHeight w:val="653"/>
        </w:trPr>
        <w:tc>
          <w:tcPr>
            <w:tcW w:w="9994" w:type="dxa"/>
            <w:shd w:val="clear" w:color="auto" w:fill="465F9D"/>
          </w:tcPr>
          <w:p w:rsidR="00712BDE"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712BDE" w:rsidRDefault="00712BDE">
      <w:pPr>
        <w:pStyle w:val="En-tte"/>
        <w:tabs>
          <w:tab w:val="clear" w:pos="4536"/>
          <w:tab w:val="clear" w:pos="9072"/>
          <w:tab w:val="left" w:pos="0"/>
          <w:tab w:val="left" w:pos="2160"/>
        </w:tabs>
        <w:jc w:val="both"/>
        <w:rPr>
          <w:rFonts w:ascii="Marianne" w:hAnsi="Marianne" w:cs="Arial"/>
          <w:i/>
          <w:iCs/>
          <w:sz w:val="18"/>
          <w:szCs w:val="18"/>
        </w:rPr>
      </w:pPr>
    </w:p>
    <w:p w:rsidR="00712BDE"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712BDE" w:rsidRDefault="00712BDE">
      <w:pPr>
        <w:ind w:left="284"/>
        <w:rPr>
          <w:rFonts w:ascii="Marianne" w:hAnsi="Marianne" w:cs="Arial"/>
        </w:rPr>
      </w:pPr>
    </w:p>
    <w:p w:rsidR="00712BDE"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712BDE" w:rsidRDefault="00712BDE">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712BDE">
        <w:trPr>
          <w:trHeight w:val="737"/>
        </w:trPr>
        <w:tc>
          <w:tcPr>
            <w:tcW w:w="2566" w:type="dxa"/>
            <w:tcBorders>
              <w:top w:val="single" w:sz="8" w:space="0" w:color="000000"/>
              <w:left w:val="single" w:sz="8" w:space="0" w:color="000000"/>
              <w:bottom w:val="single" w:sz="4" w:space="0" w:color="000000"/>
            </w:tcBorders>
            <w:shd w:val="clear" w:color="auto" w:fill="auto"/>
          </w:tcPr>
          <w:p w:rsidR="00712BDE" w:rsidRDefault="00712BDE">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712BDE"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712BDE"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712BDE"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712BDE">
        <w:trPr>
          <w:trHeight w:val="737"/>
        </w:trPr>
        <w:tc>
          <w:tcPr>
            <w:tcW w:w="2566" w:type="dxa"/>
            <w:tcBorders>
              <w:top w:val="single" w:sz="4" w:space="0" w:color="000000"/>
              <w:left w:val="single" w:sz="8" w:space="0" w:color="000000"/>
              <w:bottom w:val="single" w:sz="8" w:space="0" w:color="000000"/>
            </w:tcBorders>
            <w:shd w:val="clear" w:color="auto" w:fill="auto"/>
          </w:tcPr>
          <w:p w:rsidR="00712BDE"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712BDE" w:rsidRDefault="00712BDE">
            <w:pPr>
              <w:tabs>
                <w:tab w:val="left" w:pos="864"/>
              </w:tabs>
              <w:snapToGrid w:val="0"/>
              <w:spacing w:before="120" w:after="120"/>
              <w:rPr>
                <w:rFonts w:ascii="Marianne" w:hAnsi="Marianne" w:cs="Arial"/>
                <w:sz w:val="16"/>
                <w:szCs w:val="16"/>
              </w:rPr>
            </w:pPr>
          </w:p>
          <w:p w:rsidR="00712BDE" w:rsidRDefault="00712BDE">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712BDE" w:rsidRDefault="00712BDE">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712BDE" w:rsidRDefault="00712BDE">
            <w:pPr>
              <w:tabs>
                <w:tab w:val="left" w:pos="864"/>
              </w:tabs>
              <w:snapToGrid w:val="0"/>
              <w:spacing w:before="120" w:after="120"/>
              <w:jc w:val="right"/>
              <w:rPr>
                <w:rFonts w:ascii="Marianne" w:hAnsi="Marianne" w:cs="Arial"/>
                <w:sz w:val="16"/>
                <w:szCs w:val="16"/>
              </w:rPr>
            </w:pPr>
          </w:p>
        </w:tc>
      </w:tr>
      <w:tr w:rsidR="00712BDE">
        <w:trPr>
          <w:trHeight w:val="737"/>
        </w:trPr>
        <w:tc>
          <w:tcPr>
            <w:tcW w:w="2566" w:type="dxa"/>
            <w:tcBorders>
              <w:left w:val="single" w:sz="8" w:space="0" w:color="000000"/>
              <w:bottom w:val="single" w:sz="8" w:space="0" w:color="000000"/>
            </w:tcBorders>
            <w:shd w:val="clear" w:color="auto" w:fill="auto"/>
          </w:tcPr>
          <w:p w:rsidR="00712BDE" w:rsidRDefault="001962CF">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712BDE" w:rsidRDefault="00712BDE">
            <w:pPr>
              <w:tabs>
                <w:tab w:val="left" w:pos="864"/>
              </w:tabs>
              <w:snapToGrid w:val="0"/>
              <w:spacing w:before="120" w:after="120"/>
              <w:rPr>
                <w:rFonts w:ascii="Marianne" w:hAnsi="Marianne" w:cs="Arial"/>
                <w:sz w:val="16"/>
                <w:szCs w:val="16"/>
              </w:rPr>
            </w:pPr>
          </w:p>
          <w:p w:rsidR="00712BDE"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712BDE" w:rsidRDefault="00712BDE">
            <w:pPr>
              <w:tabs>
                <w:tab w:val="left" w:pos="864"/>
              </w:tabs>
              <w:snapToGrid w:val="0"/>
              <w:spacing w:before="120" w:after="120"/>
              <w:jc w:val="right"/>
              <w:rPr>
                <w:rFonts w:ascii="Marianne" w:hAnsi="Marianne" w:cs="Arial"/>
                <w:sz w:val="16"/>
                <w:szCs w:val="16"/>
              </w:rPr>
            </w:pPr>
          </w:p>
          <w:p w:rsidR="00712BDE"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712BDE" w:rsidRDefault="00712BDE">
            <w:pPr>
              <w:tabs>
                <w:tab w:val="left" w:pos="864"/>
              </w:tabs>
              <w:snapToGrid w:val="0"/>
              <w:spacing w:before="120" w:after="120"/>
              <w:jc w:val="right"/>
              <w:rPr>
                <w:rFonts w:ascii="Marianne" w:hAnsi="Marianne" w:cs="Arial"/>
                <w:sz w:val="16"/>
                <w:szCs w:val="16"/>
              </w:rPr>
            </w:pPr>
          </w:p>
          <w:p w:rsidR="00712BDE"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712BDE" w:rsidRDefault="00712BDE">
      <w:pPr>
        <w:tabs>
          <w:tab w:val="left" w:pos="864"/>
        </w:tabs>
        <w:jc w:val="both"/>
        <w:rPr>
          <w:rFonts w:ascii="Marianne" w:hAnsi="Marianne" w:cs="Arial"/>
        </w:rPr>
      </w:pPr>
    </w:p>
    <w:p w:rsidR="00712BDE"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712BDE" w:rsidRDefault="00712BDE">
      <w:pPr>
        <w:tabs>
          <w:tab w:val="left" w:pos="864"/>
        </w:tabs>
        <w:jc w:val="both"/>
        <w:rPr>
          <w:rFonts w:ascii="Marianne" w:hAnsi="Marianne" w:cs="Arial"/>
        </w:rPr>
      </w:pPr>
    </w:p>
    <w:p w:rsidR="00712BDE" w:rsidRDefault="001962CF">
      <w:pPr>
        <w:tabs>
          <w:tab w:val="left" w:pos="864"/>
        </w:tabs>
        <w:ind w:left="567"/>
        <w:jc w:val="both"/>
        <w:rPr>
          <w:rFonts w:ascii="Marianne" w:hAnsi="Marianne" w:cs="Arial"/>
        </w:rPr>
      </w:pPr>
      <w:r>
        <w:rPr>
          <w:rFonts w:ascii="Marianne" w:hAnsi="Marianne" w:cs="Arial"/>
        </w:rPr>
        <w:t>……./…………./……</w:t>
      </w:r>
    </w:p>
    <w:p w:rsidR="00712BDE" w:rsidRDefault="00712BDE">
      <w:pPr>
        <w:tabs>
          <w:tab w:val="left" w:pos="864"/>
        </w:tabs>
        <w:jc w:val="both"/>
        <w:rPr>
          <w:rFonts w:ascii="Marianne" w:hAnsi="Marianne" w:cs="Arial"/>
        </w:rPr>
      </w:pPr>
    </w:p>
    <w:p w:rsidR="00712BDE"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712BDE"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712BDE"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712BDE" w:rsidRDefault="00712BDE">
      <w:pPr>
        <w:tabs>
          <w:tab w:val="left" w:pos="864"/>
        </w:tabs>
        <w:jc w:val="both"/>
        <w:rPr>
          <w:rFonts w:ascii="Marianne" w:hAnsi="Marianne" w:cs="Arial"/>
        </w:rPr>
      </w:pPr>
    </w:p>
    <w:p w:rsidR="00712BDE"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15362">
        <w:rPr>
          <w:rFonts w:ascii="Marianne" w:hAnsi="Marianne"/>
        </w:rPr>
      </w:r>
      <w:r w:rsidR="00F1536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712BDE"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712BDE" w:rsidRDefault="00712BDE">
      <w:pPr>
        <w:pStyle w:val="En-tte"/>
        <w:tabs>
          <w:tab w:val="clear" w:pos="4536"/>
          <w:tab w:val="clear" w:pos="9072"/>
          <w:tab w:val="left" w:pos="0"/>
          <w:tab w:val="left" w:pos="2160"/>
        </w:tabs>
        <w:jc w:val="both"/>
        <w:rPr>
          <w:rFonts w:ascii="Marianne" w:hAnsi="Marianne" w:cs="Arial"/>
          <w:i/>
          <w:iCs/>
          <w:sz w:val="18"/>
          <w:szCs w:val="18"/>
        </w:rPr>
      </w:pPr>
    </w:p>
    <w:p w:rsidR="00712BDE"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712BDE" w:rsidRDefault="00712BDE">
      <w:pPr>
        <w:tabs>
          <w:tab w:val="left" w:pos="864"/>
        </w:tabs>
        <w:jc w:val="both"/>
        <w:rPr>
          <w:rFonts w:ascii="Marianne" w:hAnsi="Marianne" w:cs="Arial"/>
        </w:rPr>
      </w:pPr>
    </w:p>
    <w:p w:rsidR="00712BDE"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712BDE"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712BDE" w:rsidRDefault="00712BDE">
      <w:pPr>
        <w:rPr>
          <w:rFonts w:ascii="Marianne" w:hAnsi="Marianne" w:cs="Arial"/>
          <w:sz w:val="18"/>
        </w:rPr>
      </w:pPr>
    </w:p>
    <w:p w:rsidR="00712BDE"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712BDE" w:rsidRDefault="00712BDE">
      <w:pPr>
        <w:ind w:left="284"/>
        <w:rPr>
          <w:rFonts w:ascii="Marianne" w:hAnsi="Marianne" w:cs="Arial"/>
          <w:sz w:val="16"/>
        </w:rPr>
      </w:pPr>
    </w:p>
    <w:p w:rsidR="00712BDE" w:rsidRDefault="00712BDE">
      <w:pPr>
        <w:ind w:left="284"/>
        <w:rPr>
          <w:rFonts w:ascii="Marianne" w:hAnsi="Marianne" w:cs="Arial"/>
          <w:sz w:val="16"/>
        </w:rPr>
      </w:pPr>
    </w:p>
    <w:p w:rsidR="00712BDE" w:rsidRDefault="00712BDE">
      <w:pPr>
        <w:ind w:left="284"/>
        <w:rPr>
          <w:rFonts w:ascii="Marianne" w:hAnsi="Marianne" w:cs="Arial"/>
          <w:sz w:val="16"/>
        </w:rPr>
      </w:pPr>
    </w:p>
    <w:p w:rsidR="00712BDE"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712BDE" w:rsidRDefault="00712BDE">
      <w:pPr>
        <w:ind w:left="284"/>
        <w:rPr>
          <w:rFonts w:ascii="Marianne" w:hAnsi="Marianne" w:cs="Arial"/>
        </w:rPr>
      </w:pPr>
    </w:p>
    <w:p w:rsidR="00712BDE" w:rsidRDefault="00712BDE">
      <w:pPr>
        <w:ind w:left="284"/>
        <w:rPr>
          <w:rFonts w:ascii="Marianne" w:hAnsi="Marianne" w:cs="Arial"/>
        </w:rPr>
      </w:pPr>
    </w:p>
    <w:p w:rsidR="00712BDE" w:rsidRDefault="00712BDE">
      <w:pPr>
        <w:ind w:left="284"/>
        <w:rPr>
          <w:rFonts w:ascii="Marianne" w:hAnsi="Marianne" w:cs="Arial"/>
        </w:rPr>
      </w:pPr>
    </w:p>
    <w:p w:rsidR="00712BDE" w:rsidRDefault="00712BDE">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12BDE">
        <w:tc>
          <w:tcPr>
            <w:tcW w:w="9852" w:type="dxa"/>
            <w:shd w:val="clear" w:color="auto" w:fill="465F9D"/>
          </w:tcPr>
          <w:p w:rsidR="00712BDE"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712BDE" w:rsidRDefault="00712BDE">
      <w:pPr>
        <w:pStyle w:val="En-tte"/>
        <w:tabs>
          <w:tab w:val="clear" w:pos="4536"/>
          <w:tab w:val="clear" w:pos="9072"/>
          <w:tab w:val="left" w:pos="0"/>
          <w:tab w:val="left" w:pos="2160"/>
        </w:tabs>
        <w:jc w:val="both"/>
        <w:rPr>
          <w:rFonts w:ascii="Marianne" w:hAnsi="Marianne" w:cs="Arial"/>
          <w:i/>
          <w:iCs/>
          <w:sz w:val="18"/>
          <w:szCs w:val="18"/>
        </w:rPr>
      </w:pPr>
    </w:p>
    <w:p w:rsidR="00712BDE"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712BDE" w:rsidRDefault="00712BDE">
      <w:pPr>
        <w:pStyle w:val="En-tte"/>
        <w:tabs>
          <w:tab w:val="clear" w:pos="4536"/>
          <w:tab w:val="clear" w:pos="9072"/>
          <w:tab w:val="left" w:pos="0"/>
          <w:tab w:val="left" w:pos="2160"/>
        </w:tabs>
        <w:jc w:val="both"/>
        <w:rPr>
          <w:rFonts w:ascii="Marianne" w:hAnsi="Marianne" w:cs="Arial"/>
          <w:i/>
          <w:iCs/>
          <w:sz w:val="18"/>
          <w:szCs w:val="18"/>
        </w:rPr>
      </w:pPr>
    </w:p>
    <w:p w:rsidR="00712BDE"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712BDE" w:rsidRDefault="00712BDE">
      <w:pPr>
        <w:pStyle w:val="En-tte"/>
        <w:tabs>
          <w:tab w:val="clear" w:pos="4536"/>
          <w:tab w:val="clear" w:pos="9072"/>
          <w:tab w:val="left" w:pos="864"/>
        </w:tabs>
        <w:rPr>
          <w:rFonts w:ascii="Marianne" w:hAnsi="Marianne" w:cs="Arial"/>
        </w:rPr>
      </w:pPr>
    </w:p>
    <w:p w:rsidR="00712BDE" w:rsidRDefault="00712BDE">
      <w:pPr>
        <w:pStyle w:val="En-tte"/>
        <w:tabs>
          <w:tab w:val="clear" w:pos="4536"/>
          <w:tab w:val="clear" w:pos="9072"/>
          <w:tab w:val="left" w:pos="864"/>
        </w:tabs>
        <w:rPr>
          <w:rFonts w:ascii="Marianne" w:hAnsi="Marianne" w:cs="Arial"/>
        </w:rPr>
      </w:pPr>
    </w:p>
    <w:p w:rsidR="00712BDE" w:rsidRDefault="00712BDE">
      <w:pPr>
        <w:pStyle w:val="En-tte"/>
        <w:tabs>
          <w:tab w:val="clear" w:pos="4536"/>
          <w:tab w:val="clear" w:pos="9072"/>
          <w:tab w:val="left" w:pos="864"/>
        </w:tabs>
        <w:rPr>
          <w:rFonts w:ascii="Marianne" w:hAnsi="Marianne" w:cs="Arial"/>
        </w:rPr>
      </w:pPr>
    </w:p>
    <w:p w:rsidR="00712BDE" w:rsidRDefault="00712BDE">
      <w:pPr>
        <w:pStyle w:val="En-tte"/>
        <w:tabs>
          <w:tab w:val="clear" w:pos="4536"/>
          <w:tab w:val="clear" w:pos="9072"/>
          <w:tab w:val="left" w:pos="864"/>
        </w:tabs>
        <w:rPr>
          <w:rFonts w:ascii="Marianne" w:hAnsi="Marianne" w:cs="Arial"/>
        </w:rPr>
      </w:pPr>
    </w:p>
    <w:p w:rsidR="00712BDE" w:rsidRDefault="00712BDE">
      <w:pPr>
        <w:pStyle w:val="En-tte"/>
        <w:tabs>
          <w:tab w:val="clear" w:pos="4536"/>
          <w:tab w:val="clear" w:pos="9072"/>
          <w:tab w:val="left" w:pos="864"/>
        </w:tabs>
        <w:rPr>
          <w:rFonts w:ascii="Marianne" w:hAnsi="Marianne" w:cs="Arial"/>
        </w:rPr>
      </w:pPr>
    </w:p>
    <w:p w:rsidR="00712BDE"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712BDE" w:rsidRDefault="00712BDE">
      <w:pPr>
        <w:pStyle w:val="En-tte"/>
        <w:tabs>
          <w:tab w:val="clear" w:pos="4536"/>
          <w:tab w:val="clear" w:pos="9072"/>
          <w:tab w:val="left" w:pos="864"/>
        </w:tabs>
        <w:rPr>
          <w:rFonts w:ascii="Marianne" w:hAnsi="Marianne" w:cs="Arial"/>
        </w:rPr>
      </w:pPr>
    </w:p>
    <w:p w:rsidR="00712BDE"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712BDE"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712BDE" w:rsidRDefault="00712BDE">
      <w:pPr>
        <w:pStyle w:val="En-tte"/>
        <w:tabs>
          <w:tab w:val="left" w:pos="864"/>
        </w:tabs>
        <w:rPr>
          <w:rFonts w:ascii="Marianne" w:hAnsi="Marianne" w:cs="Arial"/>
        </w:rPr>
      </w:pPr>
    </w:p>
    <w:p w:rsidR="00712BDE" w:rsidRDefault="001962CF">
      <w:pPr>
        <w:ind w:left="284"/>
        <w:rPr>
          <w:rFonts w:ascii="Marianne" w:hAnsi="Marianne" w:cs="Arial"/>
          <w:sz w:val="16"/>
        </w:rPr>
      </w:pPr>
      <w:r>
        <w:rPr>
          <w:rFonts w:ascii="Marianne" w:hAnsi="Marianne" w:cs="Arial"/>
          <w:sz w:val="16"/>
        </w:rPr>
        <w:t>- Adresse internet :</w:t>
      </w:r>
    </w:p>
    <w:p w:rsidR="00712BDE" w:rsidRDefault="00712BDE">
      <w:pPr>
        <w:pStyle w:val="En-tte"/>
        <w:tabs>
          <w:tab w:val="left" w:pos="864"/>
        </w:tabs>
        <w:rPr>
          <w:rFonts w:ascii="Marianne" w:hAnsi="Marianne" w:cs="Arial"/>
        </w:rPr>
      </w:pPr>
    </w:p>
    <w:p w:rsidR="00712BDE" w:rsidRDefault="00712BDE">
      <w:pPr>
        <w:pStyle w:val="En-tte"/>
        <w:tabs>
          <w:tab w:val="left" w:pos="864"/>
        </w:tabs>
        <w:rPr>
          <w:rFonts w:ascii="Marianne" w:hAnsi="Marianne" w:cs="Arial"/>
        </w:rPr>
      </w:pPr>
    </w:p>
    <w:p w:rsidR="00712BDE" w:rsidRDefault="001962CF">
      <w:pPr>
        <w:ind w:left="284"/>
        <w:rPr>
          <w:rFonts w:ascii="Marianne" w:hAnsi="Marianne" w:cs="Arial"/>
          <w:sz w:val="16"/>
        </w:rPr>
      </w:pPr>
      <w:r>
        <w:rPr>
          <w:rFonts w:ascii="Marianne" w:hAnsi="Marianne" w:cs="Arial"/>
          <w:sz w:val="16"/>
        </w:rPr>
        <w:t>- Renseignements nécessaires pour y accéder :</w:t>
      </w:r>
    </w:p>
    <w:p w:rsidR="00712BDE" w:rsidRDefault="00712BDE">
      <w:pPr>
        <w:ind w:left="284"/>
        <w:rPr>
          <w:rFonts w:ascii="Marianne" w:hAnsi="Marianne" w:cs="Arial"/>
          <w:sz w:val="16"/>
        </w:rPr>
      </w:pPr>
    </w:p>
    <w:p w:rsidR="00712BDE" w:rsidRDefault="00712BDE">
      <w:pPr>
        <w:ind w:left="284"/>
      </w:pPr>
    </w:p>
    <w:p w:rsidR="00712BDE" w:rsidRDefault="00712BDE">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712BDE">
        <w:trPr>
          <w:trHeight w:val="712"/>
        </w:trPr>
        <w:tc>
          <w:tcPr>
            <w:tcW w:w="9710" w:type="dxa"/>
            <w:shd w:val="clear" w:color="auto" w:fill="465F9D"/>
          </w:tcPr>
          <w:p w:rsidR="00712BDE"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712BDE"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712BDE"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712BDE" w:rsidRDefault="00712BDE">
      <w:pPr>
        <w:tabs>
          <w:tab w:val="left" w:pos="576"/>
        </w:tabs>
        <w:rPr>
          <w:rFonts w:ascii="Marianne" w:hAnsi="Marianne" w:cs="Arial"/>
          <w:iCs/>
        </w:rPr>
      </w:pPr>
    </w:p>
    <w:p w:rsidR="00712BDE"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712BDE"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712BDE" w:rsidRDefault="00712BDE">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712BDE">
        <w:trPr>
          <w:trHeight w:val="1200"/>
        </w:trPr>
        <w:tc>
          <w:tcPr>
            <w:tcW w:w="832" w:type="dxa"/>
            <w:tcBorders>
              <w:top w:val="single" w:sz="4" w:space="0" w:color="000000"/>
              <w:left w:val="single" w:sz="4" w:space="0" w:color="000000"/>
              <w:bottom w:val="single" w:sz="4" w:space="0" w:color="000000"/>
            </w:tcBorders>
            <w:vAlign w:val="center"/>
          </w:tcPr>
          <w:p w:rsidR="00712BDE" w:rsidRDefault="001962CF">
            <w:pPr>
              <w:jc w:val="center"/>
              <w:rPr>
                <w:rFonts w:ascii="Marianne" w:hAnsi="Marianne" w:cs="Arial"/>
                <w:b/>
              </w:rPr>
            </w:pPr>
            <w:r>
              <w:rPr>
                <w:rFonts w:ascii="Marianne" w:hAnsi="Marianne" w:cs="Arial"/>
                <w:b/>
              </w:rPr>
              <w:t>N°</w:t>
            </w:r>
          </w:p>
          <w:p w:rsidR="00712BDE" w:rsidRDefault="001962CF">
            <w:pPr>
              <w:jc w:val="center"/>
              <w:rPr>
                <w:rFonts w:ascii="Marianne" w:hAnsi="Marianne" w:cs="Arial"/>
                <w:b/>
              </w:rPr>
            </w:pPr>
            <w:proofErr w:type="gramStart"/>
            <w:r>
              <w:rPr>
                <w:rFonts w:ascii="Marianne" w:hAnsi="Marianne" w:cs="Arial"/>
                <w:b/>
              </w:rPr>
              <w:t>du</w:t>
            </w:r>
            <w:proofErr w:type="gramEnd"/>
          </w:p>
          <w:p w:rsidR="00712BDE"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712BDE"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BDE"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712BDE">
        <w:trPr>
          <w:trHeight w:val="1021"/>
        </w:trPr>
        <w:tc>
          <w:tcPr>
            <w:tcW w:w="832" w:type="dxa"/>
            <w:tcBorders>
              <w:top w:val="single" w:sz="4" w:space="0" w:color="000000"/>
              <w:left w:val="single" w:sz="4" w:space="0" w:color="000000"/>
            </w:tcBorders>
            <w:shd w:val="clear" w:color="auto" w:fill="B4C6E7"/>
          </w:tcPr>
          <w:p w:rsidR="00712BDE" w:rsidRDefault="00712BDE">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712BDE" w:rsidRDefault="00712BDE">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712BDE" w:rsidRDefault="00712BDE">
            <w:pPr>
              <w:snapToGrid w:val="0"/>
              <w:jc w:val="both"/>
              <w:rPr>
                <w:rFonts w:ascii="Marianne" w:hAnsi="Marianne" w:cs="Arial"/>
              </w:rPr>
            </w:pPr>
          </w:p>
        </w:tc>
      </w:tr>
      <w:tr w:rsidR="00712BDE">
        <w:trPr>
          <w:trHeight w:val="1021"/>
        </w:trPr>
        <w:tc>
          <w:tcPr>
            <w:tcW w:w="832" w:type="dxa"/>
            <w:tcBorders>
              <w:left w:val="single" w:sz="4" w:space="0" w:color="000000"/>
            </w:tcBorders>
          </w:tcPr>
          <w:p w:rsidR="00712BDE" w:rsidRDefault="00712BDE">
            <w:pPr>
              <w:snapToGrid w:val="0"/>
              <w:jc w:val="both"/>
              <w:rPr>
                <w:rFonts w:ascii="Marianne" w:hAnsi="Marianne" w:cs="Arial"/>
              </w:rPr>
            </w:pPr>
          </w:p>
        </w:tc>
        <w:tc>
          <w:tcPr>
            <w:tcW w:w="4394" w:type="dxa"/>
            <w:tcBorders>
              <w:left w:val="single" w:sz="4" w:space="0" w:color="000000"/>
            </w:tcBorders>
            <w:shd w:val="clear" w:color="auto" w:fill="auto"/>
          </w:tcPr>
          <w:p w:rsidR="00712BDE" w:rsidRDefault="00712BD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712BDE" w:rsidRDefault="00712BDE">
            <w:pPr>
              <w:snapToGrid w:val="0"/>
              <w:jc w:val="both"/>
              <w:rPr>
                <w:rFonts w:ascii="Marianne" w:hAnsi="Marianne" w:cs="Arial"/>
              </w:rPr>
            </w:pPr>
          </w:p>
        </w:tc>
      </w:tr>
      <w:tr w:rsidR="00712BDE">
        <w:trPr>
          <w:trHeight w:val="1021"/>
        </w:trPr>
        <w:tc>
          <w:tcPr>
            <w:tcW w:w="832" w:type="dxa"/>
            <w:tcBorders>
              <w:left w:val="single" w:sz="4" w:space="0" w:color="000000"/>
            </w:tcBorders>
            <w:shd w:val="clear" w:color="auto" w:fill="B4C6E7"/>
          </w:tcPr>
          <w:p w:rsidR="00712BDE" w:rsidRDefault="00712BDE">
            <w:pPr>
              <w:snapToGrid w:val="0"/>
              <w:jc w:val="both"/>
              <w:rPr>
                <w:rFonts w:ascii="Marianne" w:hAnsi="Marianne" w:cs="Arial"/>
              </w:rPr>
            </w:pPr>
          </w:p>
        </w:tc>
        <w:tc>
          <w:tcPr>
            <w:tcW w:w="4394" w:type="dxa"/>
            <w:tcBorders>
              <w:left w:val="single" w:sz="4" w:space="0" w:color="000000"/>
            </w:tcBorders>
            <w:shd w:val="clear" w:color="auto" w:fill="B4C6E7"/>
          </w:tcPr>
          <w:p w:rsidR="00712BDE" w:rsidRDefault="00712BD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712BDE" w:rsidRDefault="00712BDE">
            <w:pPr>
              <w:snapToGrid w:val="0"/>
              <w:jc w:val="both"/>
              <w:rPr>
                <w:rFonts w:ascii="Marianne" w:hAnsi="Marianne" w:cs="Arial"/>
              </w:rPr>
            </w:pPr>
          </w:p>
        </w:tc>
      </w:tr>
      <w:tr w:rsidR="00712BDE">
        <w:trPr>
          <w:trHeight w:val="1021"/>
        </w:trPr>
        <w:tc>
          <w:tcPr>
            <w:tcW w:w="832" w:type="dxa"/>
            <w:tcBorders>
              <w:left w:val="single" w:sz="4" w:space="0" w:color="000000"/>
            </w:tcBorders>
          </w:tcPr>
          <w:p w:rsidR="00712BDE" w:rsidRDefault="00712BDE">
            <w:pPr>
              <w:snapToGrid w:val="0"/>
              <w:jc w:val="both"/>
              <w:rPr>
                <w:rFonts w:ascii="Marianne" w:hAnsi="Marianne" w:cs="Arial"/>
              </w:rPr>
            </w:pPr>
          </w:p>
        </w:tc>
        <w:tc>
          <w:tcPr>
            <w:tcW w:w="4394" w:type="dxa"/>
            <w:tcBorders>
              <w:left w:val="single" w:sz="4" w:space="0" w:color="000000"/>
            </w:tcBorders>
            <w:shd w:val="clear" w:color="auto" w:fill="auto"/>
          </w:tcPr>
          <w:p w:rsidR="00712BDE" w:rsidRDefault="00712BD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712BDE" w:rsidRDefault="00712BDE">
            <w:pPr>
              <w:snapToGrid w:val="0"/>
              <w:jc w:val="both"/>
              <w:rPr>
                <w:rFonts w:ascii="Marianne" w:hAnsi="Marianne" w:cs="Arial"/>
              </w:rPr>
            </w:pPr>
          </w:p>
        </w:tc>
      </w:tr>
      <w:tr w:rsidR="00712BDE">
        <w:trPr>
          <w:trHeight w:val="1021"/>
        </w:trPr>
        <w:tc>
          <w:tcPr>
            <w:tcW w:w="832" w:type="dxa"/>
            <w:tcBorders>
              <w:left w:val="single" w:sz="4" w:space="0" w:color="000000"/>
            </w:tcBorders>
            <w:shd w:val="clear" w:color="auto" w:fill="B4C6E7"/>
          </w:tcPr>
          <w:p w:rsidR="00712BDE" w:rsidRDefault="00712BDE">
            <w:pPr>
              <w:snapToGrid w:val="0"/>
              <w:jc w:val="both"/>
              <w:rPr>
                <w:rFonts w:ascii="Marianne" w:hAnsi="Marianne" w:cs="Arial"/>
              </w:rPr>
            </w:pPr>
          </w:p>
        </w:tc>
        <w:tc>
          <w:tcPr>
            <w:tcW w:w="4394" w:type="dxa"/>
            <w:tcBorders>
              <w:left w:val="single" w:sz="4" w:space="0" w:color="000000"/>
            </w:tcBorders>
            <w:shd w:val="clear" w:color="auto" w:fill="B4C6E7"/>
          </w:tcPr>
          <w:p w:rsidR="00712BDE" w:rsidRDefault="00712BD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712BDE" w:rsidRDefault="00712BDE">
            <w:pPr>
              <w:snapToGrid w:val="0"/>
              <w:jc w:val="both"/>
              <w:rPr>
                <w:rFonts w:ascii="Marianne" w:hAnsi="Marianne" w:cs="Arial"/>
              </w:rPr>
            </w:pPr>
          </w:p>
        </w:tc>
      </w:tr>
      <w:tr w:rsidR="00712BDE">
        <w:trPr>
          <w:trHeight w:val="1021"/>
        </w:trPr>
        <w:tc>
          <w:tcPr>
            <w:tcW w:w="832" w:type="dxa"/>
            <w:tcBorders>
              <w:left w:val="single" w:sz="4" w:space="0" w:color="000000"/>
            </w:tcBorders>
          </w:tcPr>
          <w:p w:rsidR="00712BDE" w:rsidRDefault="00712BDE">
            <w:pPr>
              <w:snapToGrid w:val="0"/>
              <w:jc w:val="both"/>
              <w:rPr>
                <w:rFonts w:ascii="Marianne" w:hAnsi="Marianne" w:cs="Arial"/>
              </w:rPr>
            </w:pPr>
          </w:p>
        </w:tc>
        <w:tc>
          <w:tcPr>
            <w:tcW w:w="4394" w:type="dxa"/>
            <w:tcBorders>
              <w:left w:val="single" w:sz="4" w:space="0" w:color="000000"/>
            </w:tcBorders>
            <w:shd w:val="clear" w:color="auto" w:fill="auto"/>
          </w:tcPr>
          <w:p w:rsidR="00712BDE" w:rsidRDefault="00712BD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712BDE" w:rsidRDefault="00712BDE">
            <w:pPr>
              <w:snapToGrid w:val="0"/>
              <w:jc w:val="both"/>
              <w:rPr>
                <w:rFonts w:ascii="Marianne" w:hAnsi="Marianne" w:cs="Arial"/>
              </w:rPr>
            </w:pPr>
          </w:p>
        </w:tc>
      </w:tr>
      <w:tr w:rsidR="00712BDE">
        <w:trPr>
          <w:trHeight w:val="1021"/>
        </w:trPr>
        <w:tc>
          <w:tcPr>
            <w:tcW w:w="832" w:type="dxa"/>
            <w:tcBorders>
              <w:left w:val="single" w:sz="4" w:space="0" w:color="000000"/>
            </w:tcBorders>
            <w:shd w:val="clear" w:color="auto" w:fill="B4C6E7"/>
          </w:tcPr>
          <w:p w:rsidR="00712BDE" w:rsidRDefault="00712BDE">
            <w:pPr>
              <w:snapToGrid w:val="0"/>
              <w:jc w:val="both"/>
              <w:rPr>
                <w:rFonts w:ascii="Marianne" w:hAnsi="Marianne" w:cs="Arial"/>
              </w:rPr>
            </w:pPr>
          </w:p>
        </w:tc>
        <w:tc>
          <w:tcPr>
            <w:tcW w:w="4394" w:type="dxa"/>
            <w:tcBorders>
              <w:left w:val="single" w:sz="4" w:space="0" w:color="000000"/>
            </w:tcBorders>
            <w:shd w:val="clear" w:color="auto" w:fill="B4C6E7"/>
          </w:tcPr>
          <w:p w:rsidR="00712BDE" w:rsidRDefault="00712BD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712BDE" w:rsidRDefault="00712BDE">
            <w:pPr>
              <w:snapToGrid w:val="0"/>
              <w:jc w:val="both"/>
              <w:rPr>
                <w:rFonts w:ascii="Marianne" w:hAnsi="Marianne" w:cs="Arial"/>
              </w:rPr>
            </w:pPr>
          </w:p>
        </w:tc>
      </w:tr>
      <w:tr w:rsidR="00712BDE">
        <w:trPr>
          <w:trHeight w:val="1021"/>
        </w:trPr>
        <w:tc>
          <w:tcPr>
            <w:tcW w:w="832" w:type="dxa"/>
            <w:tcBorders>
              <w:left w:val="single" w:sz="4" w:space="0" w:color="000000"/>
            </w:tcBorders>
          </w:tcPr>
          <w:p w:rsidR="00712BDE" w:rsidRDefault="00712BDE">
            <w:pPr>
              <w:snapToGrid w:val="0"/>
              <w:jc w:val="both"/>
              <w:rPr>
                <w:rFonts w:ascii="Marianne" w:hAnsi="Marianne" w:cs="Arial"/>
              </w:rPr>
            </w:pPr>
          </w:p>
        </w:tc>
        <w:tc>
          <w:tcPr>
            <w:tcW w:w="4394" w:type="dxa"/>
            <w:tcBorders>
              <w:left w:val="single" w:sz="4" w:space="0" w:color="000000"/>
            </w:tcBorders>
            <w:shd w:val="clear" w:color="auto" w:fill="auto"/>
          </w:tcPr>
          <w:p w:rsidR="00712BDE" w:rsidRDefault="00712BD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712BDE" w:rsidRDefault="00712BDE">
            <w:pPr>
              <w:snapToGrid w:val="0"/>
              <w:jc w:val="both"/>
              <w:rPr>
                <w:rFonts w:ascii="Marianne" w:hAnsi="Marianne" w:cs="Arial"/>
              </w:rPr>
            </w:pPr>
          </w:p>
        </w:tc>
      </w:tr>
      <w:tr w:rsidR="00712BDE">
        <w:trPr>
          <w:trHeight w:val="1021"/>
        </w:trPr>
        <w:tc>
          <w:tcPr>
            <w:tcW w:w="832" w:type="dxa"/>
            <w:tcBorders>
              <w:left w:val="single" w:sz="4" w:space="0" w:color="000000"/>
              <w:bottom w:val="single" w:sz="4" w:space="0" w:color="000000"/>
            </w:tcBorders>
            <w:shd w:val="clear" w:color="auto" w:fill="B4C6E7"/>
          </w:tcPr>
          <w:p w:rsidR="00712BDE" w:rsidRDefault="00712BDE">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712BDE" w:rsidRDefault="00712BDE">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712BDE" w:rsidRDefault="00712BDE">
            <w:pPr>
              <w:snapToGrid w:val="0"/>
              <w:jc w:val="both"/>
              <w:rPr>
                <w:rFonts w:ascii="Marianne" w:hAnsi="Marianne" w:cs="Arial"/>
              </w:rPr>
            </w:pPr>
          </w:p>
        </w:tc>
      </w:tr>
    </w:tbl>
    <w:p w:rsidR="00712BDE" w:rsidRDefault="00712BDE">
      <w:pPr>
        <w:pStyle w:val="En-tte"/>
        <w:tabs>
          <w:tab w:val="clear" w:pos="4536"/>
          <w:tab w:val="clear" w:pos="9072"/>
          <w:tab w:val="left" w:pos="864"/>
        </w:tabs>
        <w:rPr>
          <w:rFonts w:ascii="Marianne" w:hAnsi="Marianne" w:cs="Arial"/>
          <w:sz w:val="18"/>
          <w:szCs w:val="18"/>
        </w:rPr>
      </w:pPr>
    </w:p>
    <w:p w:rsidR="00712BDE" w:rsidRDefault="00712BDE">
      <w:pPr>
        <w:pStyle w:val="En-tte"/>
        <w:tabs>
          <w:tab w:val="clear" w:pos="4536"/>
          <w:tab w:val="clear" w:pos="9072"/>
          <w:tab w:val="left" w:pos="864"/>
        </w:tabs>
        <w:rPr>
          <w:rFonts w:ascii="Marianne" w:hAnsi="Marianne" w:cs="Arial"/>
          <w:sz w:val="18"/>
          <w:szCs w:val="18"/>
        </w:rPr>
      </w:pPr>
    </w:p>
    <w:p w:rsidR="00712BDE" w:rsidRDefault="00712BDE">
      <w:pPr>
        <w:tabs>
          <w:tab w:val="left" w:pos="426"/>
        </w:tabs>
        <w:jc w:val="both"/>
        <w:rPr>
          <w:rFonts w:ascii="Marianne" w:hAnsi="Marianne" w:cs="Arial"/>
          <w:spacing w:val="-10"/>
          <w:sz w:val="22"/>
          <w:szCs w:val="22"/>
        </w:rPr>
      </w:pPr>
    </w:p>
    <w:p w:rsidR="00712BDE" w:rsidRDefault="00712BDE">
      <w:pPr>
        <w:tabs>
          <w:tab w:val="left" w:pos="426"/>
        </w:tabs>
        <w:jc w:val="both"/>
        <w:rPr>
          <w:rFonts w:ascii="Marianne" w:hAnsi="Marianne" w:cs="Arial"/>
          <w:spacing w:val="-10"/>
          <w:sz w:val="22"/>
          <w:szCs w:val="22"/>
        </w:rPr>
      </w:pPr>
    </w:p>
    <w:p w:rsidR="00712BDE" w:rsidRDefault="00712BDE">
      <w:pPr>
        <w:tabs>
          <w:tab w:val="left" w:pos="426"/>
        </w:tabs>
        <w:jc w:val="both"/>
        <w:rPr>
          <w:rFonts w:ascii="Marianne" w:hAnsi="Marianne" w:cs="Arial"/>
          <w:spacing w:val="-10"/>
          <w:sz w:val="22"/>
          <w:szCs w:val="22"/>
        </w:rPr>
      </w:pPr>
    </w:p>
    <w:sectPr w:rsidR="00712BDE">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BDE" w:rsidRDefault="001962CF">
      <w:r>
        <w:separator/>
      </w:r>
    </w:p>
  </w:endnote>
  <w:endnote w:type="continuationSeparator" w:id="0">
    <w:p w:rsidR="00712BDE"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712BDE">
      <w:trPr>
        <w:tblHeader/>
      </w:trPr>
      <w:tc>
        <w:tcPr>
          <w:tcW w:w="3513" w:type="dxa"/>
          <w:shd w:val="clear" w:color="auto" w:fill="66CCFF"/>
        </w:tcPr>
        <w:p w:rsidR="00712BDE"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712BDE" w:rsidRDefault="001962CF" w:rsidP="000262E3">
          <w:pPr>
            <w:shd w:val="clear" w:color="auto" w:fill="66CCFF"/>
            <w:snapToGrid w:val="0"/>
            <w:jc w:val="center"/>
            <w:rPr>
              <w:rFonts w:ascii="Marianne" w:hAnsi="Marianne" w:cs="Arial"/>
              <w:b/>
              <w:bCs/>
            </w:rPr>
          </w:pPr>
          <w:r>
            <w:rPr>
              <w:rFonts w:ascii="Marianne" w:hAnsi="Marianne" w:cs="Arial"/>
              <w:b/>
              <w:i/>
              <w:iCs/>
            </w:rPr>
            <w:t>(</w:t>
          </w:r>
          <w:r w:rsidR="000262E3">
            <w:rPr>
              <w:rFonts w:ascii="Marianne" w:hAnsi="Marianne" w:cs="Arial"/>
              <w:b/>
              <w:i/>
              <w:iCs/>
            </w:rPr>
            <w:t>G2025029</w:t>
          </w:r>
          <w:r>
            <w:rPr>
              <w:rFonts w:ascii="Marianne" w:hAnsi="Marianne" w:cs="Arial"/>
              <w:b/>
              <w:i/>
              <w:iCs/>
            </w:rPr>
            <w:t>)</w:t>
          </w:r>
        </w:p>
      </w:tc>
      <w:tc>
        <w:tcPr>
          <w:tcW w:w="900" w:type="dxa"/>
          <w:shd w:val="clear" w:color="auto" w:fill="66CCFF"/>
        </w:tcPr>
        <w:p w:rsidR="00712BDE"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712BDE"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F15362">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712BDE"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712BDE"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F15362">
            <w:rPr>
              <w:rStyle w:val="Numrodepage"/>
              <w:rFonts w:ascii="Marianne" w:hAnsi="Marianne" w:cs="Arial"/>
              <w:b/>
              <w:noProof/>
            </w:rPr>
            <w:t>7</w:t>
          </w:r>
          <w:r>
            <w:rPr>
              <w:rStyle w:val="Numrodepage"/>
              <w:rFonts w:ascii="Marianne" w:hAnsi="Marianne" w:cs="Arial"/>
              <w:b/>
            </w:rPr>
            <w:fldChar w:fldCharType="end"/>
          </w:r>
        </w:p>
      </w:tc>
    </w:tr>
  </w:tbl>
  <w:p w:rsidR="00712BDE" w:rsidRDefault="00712BD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BDE" w:rsidRDefault="001962CF">
      <w:r>
        <w:separator/>
      </w:r>
    </w:p>
  </w:footnote>
  <w:footnote w:type="continuationSeparator" w:id="0">
    <w:p w:rsidR="00712BDE" w:rsidRDefault="001962CF">
      <w:r>
        <w:continuationSeparator/>
      </w:r>
    </w:p>
  </w:footnote>
  <w:footnote w:id="1">
    <w:p w:rsidR="00712BDE"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712BDE"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712BDE"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712BDE"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0262E3"/>
    <w:rsid w:val="001962CF"/>
    <w:rsid w:val="00430439"/>
    <w:rsid w:val="00712BDE"/>
    <w:rsid w:val="00F153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A9E1E-8878-4AF5-B767-05CA2CFA4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2511</Words>
  <Characters>13812</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16291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CHAMI VEISS (CPAM HAUTE-GARONNE)</cp:lastModifiedBy>
  <cp:revision>4</cp:revision>
  <cp:lastPrinted>2023-09-26T08:15:00Z</cp:lastPrinted>
  <dcterms:created xsi:type="dcterms:W3CDTF">2024-05-17T12:09:00Z</dcterms:created>
  <dcterms:modified xsi:type="dcterms:W3CDTF">2025-04-18T10:06:00Z</dcterms:modified>
</cp:coreProperties>
</file>