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6FE2C" w14:textId="19894609" w:rsidR="000501F3" w:rsidRPr="009041F4" w:rsidRDefault="006B3307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 w:cs="Arial"/>
          <w:b/>
          <w:bCs/>
          <w:caps/>
          <w:sz w:val="24"/>
          <w:szCs w:val="24"/>
        </w:rPr>
      </w:pPr>
      <w:r>
        <w:rPr>
          <w:rFonts w:ascii="Marianne" w:hAnsi="Marianne" w:cs="Arial"/>
          <w:b/>
          <w:bCs/>
          <w:caps/>
          <w:sz w:val="24"/>
          <w:szCs w:val="24"/>
        </w:rPr>
        <w:t>25-027</w:t>
      </w:r>
    </w:p>
    <w:p w14:paraId="39619A87" w14:textId="77777777" w:rsidR="00BC17C2" w:rsidRPr="009041F4" w:rsidRDefault="006D653A" w:rsidP="009041F4">
      <w:pPr>
        <w:shd w:val="clear" w:color="auto" w:fill="D9D9D9" w:themeFill="background1" w:themeFillShade="D9"/>
        <w:spacing w:line="276" w:lineRule="auto"/>
        <w:jc w:val="center"/>
        <w:rPr>
          <w:rFonts w:ascii="Marianne" w:hAnsi="Marianne"/>
          <w:b/>
          <w:caps/>
          <w:sz w:val="24"/>
          <w:szCs w:val="24"/>
        </w:rPr>
      </w:pPr>
      <w:r w:rsidRPr="009041F4">
        <w:rPr>
          <w:rFonts w:ascii="Marianne" w:hAnsi="Marianne" w:cs="Arial"/>
          <w:b/>
          <w:bCs/>
          <w:caps/>
          <w:sz w:val="24"/>
          <w:szCs w:val="24"/>
        </w:rPr>
        <w:t>ACTE</w:t>
      </w:r>
      <w:r w:rsidRPr="009041F4">
        <w:rPr>
          <w:rFonts w:ascii="Marianne" w:hAnsi="Marianne" w:cs="Arial"/>
          <w:b/>
          <w:bCs/>
          <w:sz w:val="24"/>
          <w:szCs w:val="24"/>
        </w:rPr>
        <w:t xml:space="preserve"> D’ENGAGEMENT</w:t>
      </w:r>
    </w:p>
    <w:p w14:paraId="7071FDE3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20"/>
        </w:rPr>
      </w:pPr>
    </w:p>
    <w:p w14:paraId="6025ED4A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>En cas d’allotissement, le candidat remplit un document par lot auquel il soumissionne.</w:t>
      </w:r>
    </w:p>
    <w:p w14:paraId="2A0D2B97" w14:textId="77777777" w:rsidR="00815609" w:rsidRPr="009041F4" w:rsidRDefault="006B0A1A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>Le cas échéant, l</w:t>
      </w:r>
      <w:r w:rsidR="00322AA0" w:rsidRPr="009041F4">
        <w:rPr>
          <w:rFonts w:ascii="Marianne" w:hAnsi="Marianne"/>
          <w:sz w:val="18"/>
          <w:szCs w:val="18"/>
        </w:rPr>
        <w:t xml:space="preserve">e candidat remplit un imprimé pour </w:t>
      </w:r>
      <w:r w:rsidR="00815609" w:rsidRPr="009041F4">
        <w:rPr>
          <w:rFonts w:ascii="Marianne" w:hAnsi="Marianne"/>
          <w:sz w:val="18"/>
          <w:szCs w:val="18"/>
        </w:rPr>
        <w:t>l’offre de base et un imprimé pour chaque variante qu’il propose.</w:t>
      </w:r>
    </w:p>
    <w:p w14:paraId="564E156C" w14:textId="77777777" w:rsidR="00322AA0" w:rsidRPr="009041F4" w:rsidRDefault="00322AA0" w:rsidP="009041F4">
      <w:pPr>
        <w:pStyle w:val="Corpsdetexte31"/>
        <w:spacing w:line="276" w:lineRule="auto"/>
        <w:jc w:val="both"/>
        <w:rPr>
          <w:rFonts w:ascii="Marianne" w:hAnsi="Marianne"/>
          <w:sz w:val="18"/>
          <w:szCs w:val="18"/>
        </w:rPr>
      </w:pPr>
      <w:r w:rsidRPr="009041F4">
        <w:rPr>
          <w:rFonts w:ascii="Marianne" w:hAnsi="Marianne"/>
          <w:sz w:val="18"/>
          <w:szCs w:val="18"/>
        </w:rPr>
        <w:t xml:space="preserve">En cas de candidature groupée, un </w:t>
      </w:r>
      <w:r w:rsidR="00815609" w:rsidRPr="009041F4">
        <w:rPr>
          <w:rFonts w:ascii="Marianne" w:hAnsi="Marianne"/>
          <w:sz w:val="18"/>
          <w:szCs w:val="18"/>
        </w:rPr>
        <w:t xml:space="preserve">acte d’engagement </w:t>
      </w:r>
      <w:r w:rsidRPr="009041F4">
        <w:rPr>
          <w:rFonts w:ascii="Marianne" w:hAnsi="Marianne"/>
          <w:sz w:val="18"/>
          <w:szCs w:val="18"/>
        </w:rPr>
        <w:t>unique est rempli pour le groupement d’entreprises.</w:t>
      </w:r>
    </w:p>
    <w:p w14:paraId="0C98BAB6" w14:textId="77777777" w:rsidR="00BC17C2" w:rsidRPr="009041F4" w:rsidRDefault="00BC17C2" w:rsidP="009041F4">
      <w:pPr>
        <w:spacing w:line="276" w:lineRule="auto"/>
        <w:rPr>
          <w:rFonts w:ascii="Marianne" w:hAnsi="Marianne" w:cs="Arial"/>
          <w:b/>
          <w:bCs/>
          <w:sz w:val="20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8949E3" w:rsidRPr="009041F4" w14:paraId="537EF085" w14:textId="77777777" w:rsidTr="009041F4">
        <w:tc>
          <w:tcPr>
            <w:tcW w:w="9710" w:type="dxa"/>
            <w:shd w:val="clear" w:color="auto" w:fill="D9D9D9" w:themeFill="background1" w:themeFillShade="D9"/>
            <w:vAlign w:val="center"/>
          </w:tcPr>
          <w:p w14:paraId="5A3F8FDD" w14:textId="77777777" w:rsidR="008949E3" w:rsidRPr="00331988" w:rsidRDefault="006D653A" w:rsidP="00331988">
            <w:pPr>
              <w:pStyle w:val="Titre1"/>
              <w:spacing w:line="276" w:lineRule="auto"/>
            </w:pPr>
            <w:r w:rsidRPr="009041F4">
              <w:t>Objet de l’acte d’engagement</w:t>
            </w:r>
            <w:r w:rsidR="008949E3" w:rsidRPr="009041F4">
              <w:t>.</w:t>
            </w:r>
          </w:p>
        </w:tc>
      </w:tr>
    </w:tbl>
    <w:p w14:paraId="47DDF2FC" w14:textId="77777777" w:rsidR="008949E3" w:rsidRPr="009041F4" w:rsidRDefault="008949E3" w:rsidP="009041F4">
      <w:pPr>
        <w:spacing w:line="276" w:lineRule="auto"/>
        <w:rPr>
          <w:rFonts w:ascii="Marianne" w:hAnsi="Marianne" w:cs="Arial"/>
          <w:b/>
          <w:sz w:val="20"/>
        </w:rPr>
      </w:pPr>
    </w:p>
    <w:p w14:paraId="7FDD6C39" w14:textId="77777777" w:rsidR="00954A96" w:rsidRDefault="006D653A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Objet</w:t>
      </w:r>
      <w:r w:rsidR="00DC54EF" w:rsidRPr="009041F4">
        <w:rPr>
          <w:rFonts w:ascii="Marianne" w:hAnsi="Marianne" w:cs="Arial"/>
          <w:sz w:val="20"/>
        </w:rPr>
        <w:t xml:space="preserve"> du marché ou de l’accord-cadre</w:t>
      </w:r>
      <w:r w:rsidRPr="00331988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  <w:r w:rsidR="000501F3" w:rsidRPr="00331988">
        <w:rPr>
          <w:rFonts w:ascii="Marianne" w:hAnsi="Marianne" w:cs="Arial"/>
          <w:sz w:val="20"/>
        </w:rPr>
        <w:t xml:space="preserve"> </w:t>
      </w:r>
    </w:p>
    <w:p w14:paraId="28BF9121" w14:textId="313CAD9F" w:rsidR="00BC17C2" w:rsidRPr="00954A96" w:rsidRDefault="006B3307" w:rsidP="00954A96">
      <w:pPr>
        <w:spacing w:line="276" w:lineRule="auto"/>
        <w:ind w:left="360"/>
        <w:rPr>
          <w:rFonts w:ascii="Marianne" w:hAnsi="Marianne" w:cs="Arial"/>
          <w:sz w:val="20"/>
        </w:rPr>
      </w:pPr>
      <w:r w:rsidRPr="00954A96">
        <w:rPr>
          <w:b/>
          <w:sz w:val="36"/>
        </w:rPr>
        <w:t>Tournage et post-production de ressources audiovisuelles dans le cadre du projet TNE</w:t>
      </w:r>
    </w:p>
    <w:p w14:paraId="2CC8B664" w14:textId="77777777" w:rsidR="00F15FAF" w:rsidRPr="009041F4" w:rsidRDefault="00F15FAF" w:rsidP="00331988">
      <w:pPr>
        <w:pStyle w:val="Paragraphedeliste"/>
        <w:spacing w:line="276" w:lineRule="auto"/>
        <w:ind w:left="720"/>
        <w:rPr>
          <w:rFonts w:ascii="Marianne" w:hAnsi="Marianne" w:cs="Arial"/>
          <w:sz w:val="20"/>
        </w:rPr>
      </w:pPr>
    </w:p>
    <w:p w14:paraId="39CF3B78" w14:textId="77777777" w:rsidR="00954A96" w:rsidRDefault="00DC54EF" w:rsidP="00954A96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331988">
        <w:rPr>
          <w:rFonts w:ascii="Marianne" w:hAnsi="Marianne" w:cs="Arial"/>
          <w:sz w:val="20"/>
        </w:rPr>
        <w:t>Durée du marché</w:t>
      </w:r>
      <w:r w:rsidRPr="009041F4">
        <w:rPr>
          <w:rFonts w:ascii="Calibri" w:hAnsi="Calibri" w:cs="Calibri"/>
          <w:sz w:val="20"/>
        </w:rPr>
        <w:t> </w:t>
      </w:r>
      <w:r w:rsidRPr="00331988">
        <w:rPr>
          <w:rFonts w:ascii="Marianne" w:hAnsi="Marianne" w:cs="Arial"/>
          <w:sz w:val="20"/>
        </w:rPr>
        <w:t>public ou de l’accord-</w:t>
      </w:r>
      <w:r w:rsidRPr="009041F4">
        <w:rPr>
          <w:rFonts w:ascii="Marianne" w:hAnsi="Marianne" w:cs="Arial"/>
          <w:sz w:val="20"/>
        </w:rPr>
        <w:t>cadre</w:t>
      </w:r>
      <w:r w:rsidR="009041F4" w:rsidRPr="009041F4">
        <w:rPr>
          <w:rFonts w:ascii="Calibri" w:hAnsi="Calibri" w:cs="Calibri"/>
          <w:sz w:val="20"/>
        </w:rPr>
        <w:t> </w:t>
      </w:r>
      <w:r w:rsidR="009041F4" w:rsidRPr="009041F4">
        <w:rPr>
          <w:rFonts w:ascii="Marianne" w:hAnsi="Marianne" w:cs="Arial"/>
          <w:sz w:val="20"/>
        </w:rPr>
        <w:t>:</w:t>
      </w:r>
    </w:p>
    <w:p w14:paraId="2B09F2E5" w14:textId="229E53C9" w:rsidR="00DC54EF" w:rsidRPr="00D75C4B" w:rsidRDefault="00954A96" w:rsidP="00954A96">
      <w:pPr>
        <w:spacing w:line="276" w:lineRule="auto"/>
        <w:ind w:firstLine="360"/>
        <w:rPr>
          <w:rFonts w:ascii="Marianne" w:hAnsi="Marianne" w:cs="Arial"/>
          <w:sz w:val="18"/>
          <w:szCs w:val="18"/>
        </w:rPr>
      </w:pPr>
      <w:r w:rsidRPr="00D75C4B">
        <w:rPr>
          <w:rFonts w:ascii="Marianne" w:hAnsi="Marianne"/>
          <w:sz w:val="20"/>
          <w:szCs w:val="18"/>
        </w:rPr>
        <w:t>L’accord-cadre est conclu à compter de sa date de notification et s’achève à la date du 31/08/2026.</w:t>
      </w:r>
    </w:p>
    <w:p w14:paraId="37B8097E" w14:textId="77777777" w:rsidR="00DC54EF" w:rsidRPr="009041F4" w:rsidRDefault="00DC54EF" w:rsidP="009041F4">
      <w:pPr>
        <w:spacing w:line="276" w:lineRule="auto"/>
        <w:rPr>
          <w:rFonts w:ascii="Marianne" w:hAnsi="Marianne" w:cs="Arial"/>
          <w:sz w:val="20"/>
        </w:rPr>
      </w:pPr>
    </w:p>
    <w:p w14:paraId="7F8044FD" w14:textId="632DE4DD" w:rsidR="00DC54EF" w:rsidRPr="009041F4" w:rsidRDefault="002C054D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Montant maximum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  <w:r w:rsidR="00954A96">
        <w:rPr>
          <w:rFonts w:ascii="Marianne" w:hAnsi="Marianne" w:cs="Arial"/>
          <w:sz w:val="20"/>
        </w:rPr>
        <w:t xml:space="preserve"> 225</w:t>
      </w:r>
      <w:r w:rsidR="00954A96">
        <w:rPr>
          <w:rFonts w:ascii="Calibri" w:hAnsi="Calibri" w:cs="Calibri"/>
          <w:sz w:val="20"/>
        </w:rPr>
        <w:t> </w:t>
      </w:r>
      <w:r w:rsidR="00954A96">
        <w:rPr>
          <w:rFonts w:ascii="Marianne" w:hAnsi="Marianne" w:cs="Arial"/>
          <w:sz w:val="20"/>
        </w:rPr>
        <w:t>000 € HT pour la durée totale.</w:t>
      </w:r>
    </w:p>
    <w:p w14:paraId="114ED581" w14:textId="77777777" w:rsidR="00DC54EF" w:rsidRPr="009041F4" w:rsidRDefault="00DC54EF" w:rsidP="00954A96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949E3" w:rsidRPr="009041F4" w14:paraId="6BB4248B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86166DE" w14:textId="77777777" w:rsidR="00DC54EF" w:rsidRPr="009041F4" w:rsidRDefault="009932BA" w:rsidP="00331988">
            <w:pPr>
              <w:pStyle w:val="Titre1"/>
              <w:spacing w:line="276" w:lineRule="auto"/>
            </w:pPr>
            <w:r w:rsidRPr="009041F4">
              <w:br w:type="page"/>
            </w:r>
            <w:r w:rsidR="006D653A" w:rsidRPr="009041F4">
              <w:t xml:space="preserve">Engagement du </w:t>
            </w:r>
            <w:r w:rsidR="00087238" w:rsidRPr="009041F4">
              <w:t>titulaire</w:t>
            </w:r>
            <w:r w:rsidR="008949E3" w:rsidRPr="009041F4">
              <w:t>.</w:t>
            </w:r>
          </w:p>
        </w:tc>
      </w:tr>
    </w:tbl>
    <w:p w14:paraId="78EAD6CA" w14:textId="77777777" w:rsidR="00BC17C2" w:rsidRPr="009041F4" w:rsidRDefault="00BC17C2" w:rsidP="009041F4">
      <w:pPr>
        <w:spacing w:line="276" w:lineRule="auto"/>
        <w:rPr>
          <w:rFonts w:ascii="Marianne" w:hAnsi="Marianne"/>
          <w:sz w:val="20"/>
        </w:rPr>
      </w:pPr>
    </w:p>
    <w:p w14:paraId="643EEB9B" w14:textId="77777777" w:rsidR="00841506" w:rsidRPr="00C05DB5" w:rsidRDefault="00841506" w:rsidP="009041F4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C05DB5">
        <w:rPr>
          <w:rFonts w:ascii="Marianne" w:hAnsi="Marianne" w:cs="Arial"/>
          <w:b/>
          <w:bCs/>
          <w:sz w:val="20"/>
        </w:rPr>
        <w:t xml:space="preserve">Identification du </w:t>
      </w:r>
      <w:r w:rsidR="00087238" w:rsidRPr="00C05DB5">
        <w:rPr>
          <w:rFonts w:ascii="Marianne" w:hAnsi="Marianne" w:cs="Arial"/>
          <w:b/>
          <w:bCs/>
          <w:sz w:val="20"/>
        </w:rPr>
        <w:t>titulaire</w:t>
      </w:r>
      <w:r w:rsidRPr="00C05DB5">
        <w:rPr>
          <w:rFonts w:ascii="Calibri" w:hAnsi="Calibri" w:cs="Calibri"/>
          <w:b/>
          <w:bCs/>
          <w:sz w:val="20"/>
        </w:rPr>
        <w:t> </w:t>
      </w:r>
      <w:r w:rsidRPr="00C05DB5">
        <w:rPr>
          <w:rFonts w:ascii="Marianne" w:hAnsi="Marianne" w:cs="Arial"/>
          <w:b/>
          <w:bCs/>
          <w:sz w:val="20"/>
        </w:rPr>
        <w:t>:</w:t>
      </w:r>
    </w:p>
    <w:p w14:paraId="5CE18C9F" w14:textId="77777777" w:rsidR="009041F4" w:rsidRPr="00331988" w:rsidRDefault="009041F4" w:rsidP="009041F4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Titulaire unique ou mandataire du groupement en cas de co-traitance</w:t>
      </w:r>
    </w:p>
    <w:p w14:paraId="53DC9E81" w14:textId="77777777" w:rsidR="000F0580" w:rsidRPr="009041F4" w:rsidRDefault="000F0580" w:rsidP="009041F4">
      <w:pPr>
        <w:spacing w:line="276" w:lineRule="auto"/>
        <w:ind w:left="851"/>
        <w:rPr>
          <w:rFonts w:ascii="Marianne" w:hAnsi="Marianne" w:cs="Arial"/>
          <w:sz w:val="20"/>
        </w:rPr>
      </w:pPr>
    </w:p>
    <w:tbl>
      <w:tblPr>
        <w:tblW w:w="9629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945"/>
      </w:tblGrid>
      <w:tr w:rsidR="00F31AC8" w:rsidRPr="009041F4" w14:paraId="7F15A42D" w14:textId="77777777" w:rsidTr="00331988">
        <w:tc>
          <w:tcPr>
            <w:tcW w:w="2684" w:type="dxa"/>
            <w:shd w:val="clear" w:color="auto" w:fill="auto"/>
            <w:vAlign w:val="center"/>
          </w:tcPr>
          <w:p w14:paraId="51B9A689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b/>
                <w:bCs/>
                <w:color w:val="000000"/>
                <w:sz w:val="20"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A36B048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64CEC331" w14:textId="77777777" w:rsidTr="00331988">
        <w:tc>
          <w:tcPr>
            <w:tcW w:w="2684" w:type="dxa"/>
            <w:shd w:val="clear" w:color="auto" w:fill="auto"/>
            <w:vAlign w:val="center"/>
          </w:tcPr>
          <w:p w14:paraId="7C48535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Siret*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DB35B9E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0CFF367F" w14:textId="77777777" w:rsidTr="00331988">
        <w:tc>
          <w:tcPr>
            <w:tcW w:w="2684" w:type="dxa"/>
            <w:shd w:val="clear" w:color="auto" w:fill="auto"/>
            <w:vAlign w:val="center"/>
          </w:tcPr>
          <w:p w14:paraId="6B23264F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Représenté par**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E819A0A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4F638430" w14:textId="77777777" w:rsidTr="00331988">
        <w:tc>
          <w:tcPr>
            <w:tcW w:w="2684" w:type="dxa"/>
            <w:shd w:val="clear" w:color="auto" w:fill="auto"/>
          </w:tcPr>
          <w:p w14:paraId="35DA56D7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Adresse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shd w:val="clear" w:color="auto" w:fill="auto"/>
          </w:tcPr>
          <w:p w14:paraId="1442527F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613E8BD0" w14:textId="77777777" w:rsidTr="00331988">
        <w:tc>
          <w:tcPr>
            <w:tcW w:w="2684" w:type="dxa"/>
            <w:shd w:val="clear" w:color="auto" w:fill="auto"/>
            <w:vAlign w:val="center"/>
          </w:tcPr>
          <w:p w14:paraId="37D30C2A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Téléphone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6868239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F31AC8" w:rsidRPr="009041F4" w14:paraId="2D2161A5" w14:textId="77777777" w:rsidTr="00331988">
        <w:tc>
          <w:tcPr>
            <w:tcW w:w="2684" w:type="dxa"/>
            <w:shd w:val="clear" w:color="auto" w:fill="auto"/>
            <w:vAlign w:val="center"/>
          </w:tcPr>
          <w:p w14:paraId="378692DD" w14:textId="77777777" w:rsidR="00F31AC8" w:rsidRPr="00331988" w:rsidRDefault="00F6048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Courriel</w:t>
            </w:r>
            <w:r w:rsidR="00F31AC8"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="00F31AC8"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0BCFC21" w14:textId="77777777" w:rsidR="00F31AC8" w:rsidRPr="00331988" w:rsidRDefault="00F31AC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7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331988" w:rsidRPr="009041F4" w14:paraId="483A9D4E" w14:textId="77777777" w:rsidTr="00331988">
        <w:trPr>
          <w:trHeight w:val="483"/>
        </w:trPr>
        <w:tc>
          <w:tcPr>
            <w:tcW w:w="2684" w:type="dxa"/>
            <w:shd w:val="clear" w:color="auto" w:fill="auto"/>
          </w:tcPr>
          <w:p w14:paraId="74ABC0BE" w14:textId="77777777" w:rsidR="00331988" w:rsidRPr="00331988" w:rsidRDefault="00331988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Agissant en tant que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C0E3600" w14:textId="77777777" w:rsidR="00331988" w:rsidRPr="00331988" w:rsidRDefault="00D75C4B" w:rsidP="00331988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1734894592"/>
                <w:placeholder>
                  <w:docPart w:val="ED0DF4768B474296B137B45D98DD168E"/>
                </w:placeholder>
                <w:showingPlcHdr/>
                <w:dropDownList>
                  <w:listItem w:value="Choisissez un élément."/>
                  <w:listItem w:displayText="Titulaire" w:value="Titulaire"/>
                  <w:listItem w:displayText="Mandataire du groupement solidaire" w:value="Mandataire du groupement solidaire"/>
                  <w:listItem w:displayText="Mandataire solidaire du groupement conjoint" w:value="Mandataire solidaire du groupement conjoint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  <w:tr w:rsidR="00331988" w:rsidRPr="009041F4" w14:paraId="26799A13" w14:textId="77777777" w:rsidTr="00A16189">
        <w:tc>
          <w:tcPr>
            <w:tcW w:w="2684" w:type="dxa"/>
            <w:shd w:val="clear" w:color="auto" w:fill="auto"/>
            <w:vAlign w:val="center"/>
          </w:tcPr>
          <w:p w14:paraId="0BB18431" w14:textId="77777777" w:rsidR="00331988" w:rsidRPr="00331988" w:rsidRDefault="00331988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7"/>
              <w:jc w:val="right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lastRenderedPageBreak/>
              <w:t>A le statut de pme</w:t>
            </w:r>
            <w:r w:rsidRPr="00331988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331988"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42910E3" w14:textId="77777777" w:rsidR="00331988" w:rsidRPr="00331988" w:rsidRDefault="00D75C4B" w:rsidP="009041F4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19" w:right="83"/>
              <w:rPr>
                <w:rFonts w:ascii="Marianne" w:hAnsi="Marianne"/>
                <w:sz w:val="20"/>
              </w:rPr>
            </w:pPr>
            <w:sdt>
              <w:sdtPr>
                <w:rPr>
                  <w:rFonts w:ascii="Marianne" w:hAnsi="Marianne"/>
                  <w:i/>
                  <w:iCs/>
                  <w:color w:val="000000"/>
                  <w:sz w:val="20"/>
                </w:rPr>
                <w:id w:val="432875321"/>
                <w:placeholder>
                  <w:docPart w:val="AEC564DFDBBF4ADAA2529A25175EFCB6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  <w:i/>
                    <w:iCs/>
                  </w:rPr>
                  <w:t>Choisissez un élément.</w:t>
                </w:r>
              </w:sdtContent>
            </w:sdt>
          </w:p>
        </w:tc>
      </w:tr>
    </w:tbl>
    <w:p w14:paraId="22189AEE" w14:textId="77777777" w:rsidR="00841506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24FC4FA4" w14:textId="77777777" w:rsidR="009041F4" w:rsidRPr="009041F4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color w:val="000000"/>
          <w:sz w:val="18"/>
          <w:szCs w:val="18"/>
        </w:rPr>
        <w:sectPr w:rsidR="009041F4" w:rsidRPr="009041F4" w:rsidSect="009041F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3544" w:right="1134" w:bottom="1134" w:left="1134" w:header="426" w:footer="710" w:gutter="0"/>
          <w:cols w:space="720"/>
          <w:titlePg/>
          <w:docGrid w:linePitch="299"/>
        </w:sect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** Prénom, nom et fonction.</w:t>
      </w:r>
    </w:p>
    <w:p w14:paraId="7E87FC60" w14:textId="77777777" w:rsidR="00F31AC8" w:rsidRDefault="00F31AC8" w:rsidP="009041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41E9D8C0" w14:textId="77777777" w:rsidR="009041F4" w:rsidRPr="00331988" w:rsidRDefault="009041F4" w:rsidP="0033198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line="276" w:lineRule="auto"/>
        <w:ind w:right="111"/>
        <w:rPr>
          <w:rFonts w:ascii="Marianne" w:hAnsi="Marianne"/>
          <w:i/>
          <w:iCs/>
          <w:sz w:val="20"/>
        </w:rPr>
      </w:pPr>
    </w:p>
    <w:p w14:paraId="432D0A8D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31FAA408" w14:textId="77777777" w:rsidR="00C05DB5" w:rsidRPr="00C05DB5" w:rsidRDefault="00F31AC8" w:rsidP="00C05DB5">
      <w:pPr>
        <w:pStyle w:val="Paragraphedeliste"/>
        <w:keepNext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331988">
        <w:rPr>
          <w:rFonts w:ascii="Marianne" w:hAnsi="Marianne" w:cs="Arial"/>
          <w:sz w:val="20"/>
        </w:rPr>
        <w:t xml:space="preserve">Identification </w:t>
      </w:r>
      <w:r w:rsidR="00841506" w:rsidRPr="00331988">
        <w:rPr>
          <w:rFonts w:ascii="Marianne" w:hAnsi="Marianne" w:cs="Arial"/>
          <w:sz w:val="20"/>
        </w:rPr>
        <w:t xml:space="preserve">des membres du groupement </w:t>
      </w:r>
      <w:r w:rsidRPr="00331988">
        <w:rPr>
          <w:rFonts w:ascii="Marianne" w:hAnsi="Marianne" w:cs="Arial"/>
          <w:sz w:val="20"/>
        </w:rPr>
        <w:t>en cas de cotraitance</w:t>
      </w:r>
      <w:r w:rsidR="009041F4">
        <w:rPr>
          <w:rFonts w:ascii="Calibri" w:hAnsi="Calibri" w:cs="Calibri"/>
          <w:sz w:val="20"/>
        </w:rPr>
        <w:t> </w:t>
      </w:r>
      <w:r w:rsidR="009041F4">
        <w:rPr>
          <w:rFonts w:ascii="Marianne" w:hAnsi="Marianne" w:cs="Arial"/>
          <w:sz w:val="20"/>
        </w:rPr>
        <w:t>:</w:t>
      </w:r>
    </w:p>
    <w:p w14:paraId="77739474" w14:textId="77777777" w:rsidR="00C05DB5" w:rsidRDefault="00C05DB5" w:rsidP="00C05DB5">
      <w:pPr>
        <w:pStyle w:val="fcase1ertab"/>
        <w:tabs>
          <w:tab w:val="left" w:pos="851"/>
        </w:tabs>
        <w:spacing w:line="276" w:lineRule="auto"/>
        <w:rPr>
          <w:rFonts w:ascii="Marianne" w:hAnsi="Marianne" w:cs="Arial"/>
        </w:rPr>
      </w:pPr>
    </w:p>
    <w:p w14:paraId="28132645" w14:textId="77777777" w:rsidR="00C05DB5" w:rsidRDefault="00C05DB5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  <w:r w:rsidRPr="009041F4">
        <w:rPr>
          <w:rFonts w:ascii="Marianne" w:hAnsi="Marianne" w:cs="Arial"/>
        </w:rPr>
        <w:t>Pour l’exécution du marché public ou de l’accord-cadre, le groupement d’opérateurs économiques</w:t>
      </w:r>
      <w:r>
        <w:rPr>
          <w:rFonts w:ascii="Marianne" w:hAnsi="Marianne" w:cs="Arial"/>
        </w:rPr>
        <w:t xml:space="preserve"> </w:t>
      </w:r>
      <w:r w:rsidRPr="009041F4">
        <w:rPr>
          <w:rFonts w:ascii="Marianne" w:hAnsi="Marianne" w:cs="Arial"/>
        </w:rPr>
        <w:t>est</w:t>
      </w:r>
      <w:r w:rsidRPr="009041F4">
        <w:rPr>
          <w:rFonts w:ascii="Calibri" w:hAnsi="Calibri" w:cs="Calibri"/>
        </w:rPr>
        <w:t> </w:t>
      </w:r>
      <w:r w:rsidRPr="009041F4">
        <w:rPr>
          <w:rFonts w:ascii="Marianne" w:hAnsi="Marianne" w:cs="Arial"/>
        </w:rPr>
        <w:t>:</w:t>
      </w:r>
      <w:r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ab/>
        <w:t xml:space="preserve"> </w:t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/>
          <w:iCs/>
        </w:rPr>
        <w:t xml:space="preserve"> </w:t>
      </w:r>
      <w:r w:rsidRPr="009041F4">
        <w:rPr>
          <w:rFonts w:ascii="Marianne" w:hAnsi="Marianne" w:cs="Arial"/>
        </w:rPr>
        <w:t>conjoint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  <w:t>OU</w:t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 w:cs="Arial"/>
        </w:rPr>
        <w:tab/>
      </w:r>
      <w:r w:rsidRPr="009041F4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</w:rPr>
        <w:instrText xml:space="preserve"> FORMCHECKBOX </w:instrText>
      </w:r>
      <w:r w:rsidRPr="009041F4">
        <w:rPr>
          <w:rFonts w:ascii="Marianne" w:hAnsi="Marianne"/>
        </w:rPr>
      </w:r>
      <w:r w:rsidRPr="009041F4">
        <w:rPr>
          <w:rFonts w:ascii="Marianne" w:hAnsi="Marianne"/>
        </w:rPr>
        <w:fldChar w:fldCharType="separate"/>
      </w:r>
      <w:r w:rsidRPr="009041F4">
        <w:rPr>
          <w:rFonts w:ascii="Marianne" w:hAnsi="Marianne"/>
        </w:rPr>
        <w:fldChar w:fldCharType="end"/>
      </w:r>
      <w:r w:rsidRPr="009041F4">
        <w:rPr>
          <w:rFonts w:ascii="Marianne" w:hAnsi="Marianne" w:cs="Arial"/>
          <w:iCs/>
        </w:rPr>
        <w:t xml:space="preserve"> </w:t>
      </w:r>
      <w:r w:rsidRPr="009041F4">
        <w:rPr>
          <w:rFonts w:ascii="Marianne" w:hAnsi="Marianne" w:cs="Arial"/>
        </w:rPr>
        <w:t>solidaire</w:t>
      </w:r>
    </w:p>
    <w:p w14:paraId="01AFEFED" w14:textId="77777777" w:rsidR="00210A8C" w:rsidRDefault="00210A8C" w:rsidP="00C05DB5">
      <w:pPr>
        <w:pStyle w:val="fcase1ertab"/>
        <w:tabs>
          <w:tab w:val="left" w:pos="851"/>
        </w:tabs>
        <w:spacing w:line="276" w:lineRule="auto"/>
        <w:ind w:left="0" w:firstLine="0"/>
        <w:rPr>
          <w:rFonts w:ascii="Marianne" w:hAnsi="Marianne" w:cs="Arial"/>
        </w:rPr>
      </w:pPr>
    </w:p>
    <w:p w14:paraId="5593F5D1" w14:textId="77777777" w:rsidR="008900DA" w:rsidRPr="009041F4" w:rsidRDefault="008900DA" w:rsidP="008900DA">
      <w:pPr>
        <w:tabs>
          <w:tab w:val="left" w:pos="426"/>
          <w:tab w:val="left" w:pos="851"/>
        </w:tabs>
        <w:suppressAutoHyphens/>
        <w:spacing w:line="276" w:lineRule="auto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Arial"/>
          <w:sz w:val="20"/>
          <w:lang w:eastAsia="zh-CN"/>
        </w:rPr>
        <w:t>En cas de groupement conjoint, le mandataire du groupement est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284A3EE7" w14:textId="77777777" w:rsidR="008900DA" w:rsidRPr="009041F4" w:rsidRDefault="008900DA" w:rsidP="008900DA">
      <w:pPr>
        <w:tabs>
          <w:tab w:val="left" w:pos="851"/>
        </w:tabs>
        <w:suppressAutoHyphens/>
        <w:spacing w:before="120" w:line="276" w:lineRule="auto"/>
        <w:ind w:firstLine="851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conjoint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  <w:t>OU</w:t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 w:cs="Arial"/>
          <w:sz w:val="20"/>
          <w:lang w:eastAsia="zh-CN"/>
        </w:rPr>
        <w:tab/>
      </w:r>
      <w:r w:rsidRPr="009041F4">
        <w:rPr>
          <w:rFonts w:ascii="Marianne" w:hAnsi="Marianne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  <w:lang w:eastAsia="zh-CN"/>
        </w:rPr>
        <w:instrText xml:space="preserve"> FORMCHECKBOX </w:instrText>
      </w:r>
      <w:r w:rsidRPr="009041F4">
        <w:rPr>
          <w:rFonts w:ascii="Marianne" w:hAnsi="Marianne"/>
          <w:sz w:val="20"/>
          <w:lang w:eastAsia="zh-CN"/>
        </w:rPr>
      </w:r>
      <w:r w:rsidRPr="009041F4">
        <w:rPr>
          <w:rFonts w:ascii="Marianne" w:hAnsi="Marianne"/>
          <w:sz w:val="20"/>
          <w:lang w:eastAsia="zh-CN"/>
        </w:rPr>
        <w:fldChar w:fldCharType="separate"/>
      </w:r>
      <w:r w:rsidRPr="009041F4">
        <w:rPr>
          <w:rFonts w:ascii="Marianne" w:hAnsi="Marianne"/>
          <w:sz w:val="20"/>
          <w:lang w:eastAsia="zh-CN"/>
        </w:rPr>
        <w:fldChar w:fldCharType="end"/>
      </w:r>
      <w:r w:rsidRPr="009041F4">
        <w:rPr>
          <w:rFonts w:ascii="Marianne" w:hAnsi="Marianne" w:cs="Arial"/>
          <w:iCs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solidaire</w:t>
      </w:r>
    </w:p>
    <w:p w14:paraId="435BE495" w14:textId="77777777" w:rsidR="009041F4" w:rsidRPr="009041F4" w:rsidRDefault="009041F4" w:rsidP="009041F4">
      <w:pPr>
        <w:pStyle w:val="Paragraphedeliste"/>
        <w:keepNext/>
        <w:spacing w:line="276" w:lineRule="auto"/>
        <w:ind w:left="714"/>
        <w:rPr>
          <w:rFonts w:ascii="Marianne" w:hAnsi="Marianne" w:cs="Arial"/>
          <w:sz w:val="20"/>
        </w:rPr>
      </w:pPr>
    </w:p>
    <w:tbl>
      <w:tblPr>
        <w:tblW w:w="9634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2977"/>
        <w:gridCol w:w="1843"/>
        <w:gridCol w:w="2976"/>
      </w:tblGrid>
      <w:tr w:rsidR="000F0580" w:rsidRPr="009041F4" w14:paraId="7D84891D" w14:textId="77777777" w:rsidTr="00331988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375CF89A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1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:</w:t>
            </w:r>
          </w:p>
        </w:tc>
        <w:tc>
          <w:tcPr>
            <w:tcW w:w="2977" w:type="dxa"/>
            <w:shd w:val="clear" w:color="auto" w:fill="auto"/>
          </w:tcPr>
          <w:p w14:paraId="04BA08EF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6FF57C42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3 :</w:t>
            </w:r>
          </w:p>
        </w:tc>
        <w:tc>
          <w:tcPr>
            <w:tcW w:w="2976" w:type="dxa"/>
            <w:shd w:val="clear" w:color="auto" w:fill="auto"/>
          </w:tcPr>
          <w:p w14:paraId="37ACDC19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40796A9" w14:textId="77777777" w:rsidTr="00331988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608D1C2A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  <w:shd w:val="clear" w:color="auto" w:fill="auto"/>
          </w:tcPr>
          <w:p w14:paraId="207E503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28D77F4F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  <w:shd w:val="clear" w:color="auto" w:fill="auto"/>
          </w:tcPr>
          <w:p w14:paraId="6E3BB7D0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63F1794" w14:textId="77777777" w:rsidTr="00331988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322B7AA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  <w:shd w:val="clear" w:color="auto" w:fill="auto"/>
          </w:tcPr>
          <w:p w14:paraId="490E4246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431141D5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  <w:shd w:val="clear" w:color="auto" w:fill="auto"/>
          </w:tcPr>
          <w:p w14:paraId="08177062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7B52FCE7" w14:textId="77777777" w:rsidTr="00331988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3D78302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  <w:shd w:val="clear" w:color="auto" w:fill="auto"/>
          </w:tcPr>
          <w:p w14:paraId="46DD1D04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2BAF0729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  <w:shd w:val="clear" w:color="auto" w:fill="auto"/>
          </w:tcPr>
          <w:p w14:paraId="74B2682A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2C14F55A" w14:textId="77777777" w:rsidTr="00331988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39BD2E9E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  <w:shd w:val="clear" w:color="auto" w:fill="auto"/>
          </w:tcPr>
          <w:p w14:paraId="29B23140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34183386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  <w:shd w:val="clear" w:color="auto" w:fill="auto"/>
          </w:tcPr>
          <w:p w14:paraId="1F7D7C44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7DF42022" w14:textId="77777777" w:rsidTr="00331988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3B153D76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  <w:shd w:val="clear" w:color="auto" w:fill="auto"/>
          </w:tcPr>
          <w:p w14:paraId="38E3A173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0FB57A7E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  <w:shd w:val="clear" w:color="auto" w:fill="auto"/>
          </w:tcPr>
          <w:p w14:paraId="4028F2B7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65F5159B" w14:textId="77777777" w:rsidTr="000F1A3C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1981A766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DFFAF07" w14:textId="77777777" w:rsidR="00331988" w:rsidRPr="00331988" w:rsidRDefault="00D75C4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-2145187343"/>
                <w:placeholder>
                  <w:docPart w:val="DDF50CD02FA64EFC90C4AE69A9125FAC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  <w:shd w:val="clear" w:color="auto" w:fill="auto"/>
          </w:tcPr>
          <w:p w14:paraId="74EA5125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C37DBB8" w14:textId="77777777" w:rsidR="00331988" w:rsidRPr="00331988" w:rsidRDefault="00D75C4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962373688"/>
                <w:placeholder>
                  <w:docPart w:val="57E016B8100740E48022F7CDE25884C2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F31AC8" w:rsidRPr="009041F4" w14:paraId="042BA764" w14:textId="77777777" w:rsidTr="00331988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064ACD81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7" w:type="dxa"/>
            <w:shd w:val="clear" w:color="auto" w:fill="auto"/>
          </w:tcPr>
          <w:p w14:paraId="7EBA7A71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52F8442D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  <w:tc>
          <w:tcPr>
            <w:tcW w:w="2976" w:type="dxa"/>
            <w:shd w:val="clear" w:color="auto" w:fill="auto"/>
          </w:tcPr>
          <w:p w14:paraId="195C4765" w14:textId="77777777" w:rsidR="00F31AC8" w:rsidRPr="009041F4" w:rsidRDefault="00F31AC8" w:rsidP="009041F4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</w:p>
        </w:tc>
      </w:tr>
      <w:tr w:rsidR="000F0580" w:rsidRPr="009041F4" w14:paraId="337D6F33" w14:textId="77777777" w:rsidTr="00331988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19C15590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</w:t>
            </w:r>
            <w:r w:rsidR="00F31AC8" w:rsidRPr="00331988">
              <w:rPr>
                <w:rFonts w:ascii="Calibri" w:hAnsi="Calibri" w:cs="Calibri"/>
                <w:b/>
                <w:bCs/>
              </w:rPr>
              <w:t> </w:t>
            </w:r>
            <w:r w:rsidR="00F31AC8" w:rsidRPr="00331988">
              <w:rPr>
                <w:rFonts w:ascii="Marianne" w:hAnsi="Marianne" w:cs="Arial"/>
                <w:b/>
                <w:bCs/>
              </w:rPr>
              <w:t>2 :</w:t>
            </w:r>
          </w:p>
        </w:tc>
        <w:tc>
          <w:tcPr>
            <w:tcW w:w="2977" w:type="dxa"/>
            <w:shd w:val="clear" w:color="auto" w:fill="auto"/>
          </w:tcPr>
          <w:p w14:paraId="28FC2B90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6D1FFA44" w14:textId="77777777" w:rsidR="00F31AC8" w:rsidRPr="00331988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  <w:b/>
                <w:bCs/>
              </w:rPr>
            </w:pPr>
            <w:r w:rsidRPr="00F6048B">
              <w:rPr>
                <w:rFonts w:ascii="Marianne" w:hAnsi="Marianne" w:cs="Arial"/>
                <w:b/>
                <w:bCs/>
              </w:rPr>
              <w:t>Raison sociale 4 :</w:t>
            </w:r>
          </w:p>
        </w:tc>
        <w:tc>
          <w:tcPr>
            <w:tcW w:w="2976" w:type="dxa"/>
            <w:shd w:val="clear" w:color="auto" w:fill="auto"/>
          </w:tcPr>
          <w:p w14:paraId="7ED1036D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14AC4319" w14:textId="77777777" w:rsidTr="00331988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6E1FC214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  <w:shd w:val="clear" w:color="auto" w:fill="auto"/>
          </w:tcPr>
          <w:p w14:paraId="53656F34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7567F421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Siret*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  <w:shd w:val="clear" w:color="auto" w:fill="auto"/>
          </w:tcPr>
          <w:p w14:paraId="300D98D0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5F464E3F" w14:textId="77777777" w:rsidTr="00331988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2F96E043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  <w:shd w:val="clear" w:color="auto" w:fill="auto"/>
          </w:tcPr>
          <w:p w14:paraId="4A263D6F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380FB606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Adresse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  <w:shd w:val="clear" w:color="auto" w:fill="auto"/>
          </w:tcPr>
          <w:p w14:paraId="4DC6D0D5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0EF7AB8D" w14:textId="77777777" w:rsidTr="00331988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2734C30B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  <w:shd w:val="clear" w:color="auto" w:fill="auto"/>
          </w:tcPr>
          <w:p w14:paraId="2E2B5603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4F8F82D6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Téléphone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  <w:shd w:val="clear" w:color="auto" w:fill="auto"/>
          </w:tcPr>
          <w:p w14:paraId="4F9B2C19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0F0580" w:rsidRPr="009041F4" w14:paraId="16F9113D" w14:textId="77777777" w:rsidTr="00331988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4E7D0C59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7" w:type="dxa"/>
            <w:shd w:val="clear" w:color="auto" w:fill="auto"/>
          </w:tcPr>
          <w:p w14:paraId="2E4FA127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3FE62172" w14:textId="77777777" w:rsidR="00F31AC8" w:rsidRPr="009041F4" w:rsidRDefault="00F6048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Courriel</w:t>
            </w:r>
            <w:r w:rsidR="00F31AC8" w:rsidRPr="009041F4">
              <w:rPr>
                <w:rFonts w:ascii="Calibri" w:hAnsi="Calibri" w:cs="Calibri"/>
              </w:rPr>
              <w:t> </w:t>
            </w:r>
            <w:r w:rsidR="00F31AC8" w:rsidRPr="009041F4">
              <w:rPr>
                <w:rFonts w:ascii="Marianne" w:hAnsi="Marianne" w:cs="Arial"/>
              </w:rPr>
              <w:t>:</w:t>
            </w:r>
          </w:p>
        </w:tc>
        <w:tc>
          <w:tcPr>
            <w:tcW w:w="2976" w:type="dxa"/>
            <w:shd w:val="clear" w:color="auto" w:fill="auto"/>
          </w:tcPr>
          <w:p w14:paraId="7A9DE8CE" w14:textId="77777777" w:rsidR="00F31AC8" w:rsidRPr="009041F4" w:rsidRDefault="00F31AC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9041F4" w14:paraId="3DCB3745" w14:textId="77777777" w:rsidTr="00331988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6C1701F0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7" w:type="dxa"/>
            <w:shd w:val="clear" w:color="auto" w:fill="auto"/>
          </w:tcPr>
          <w:p w14:paraId="49B2378B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5509A3F0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>Représenté par :</w:t>
            </w:r>
          </w:p>
        </w:tc>
        <w:tc>
          <w:tcPr>
            <w:tcW w:w="2976" w:type="dxa"/>
            <w:shd w:val="clear" w:color="auto" w:fill="auto"/>
          </w:tcPr>
          <w:p w14:paraId="6DE32339" w14:textId="77777777" w:rsidR="00331988" w:rsidRPr="009041F4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9041F4">
              <w:rPr>
                <w:rFonts w:ascii="Marianne" w:hAnsi="Marianne" w:cs="Arial"/>
              </w:rPr>
              <w:t xml:space="preserve"> </w:t>
            </w:r>
          </w:p>
        </w:tc>
      </w:tr>
      <w:tr w:rsidR="00331988" w:rsidRPr="00331988" w14:paraId="2A37B03D" w14:textId="77777777" w:rsidTr="00461897">
        <w:trPr>
          <w:cantSplit/>
          <w:trHeight w:val="334"/>
        </w:trPr>
        <w:tc>
          <w:tcPr>
            <w:tcW w:w="1838" w:type="dxa"/>
            <w:shd w:val="clear" w:color="auto" w:fill="auto"/>
          </w:tcPr>
          <w:p w14:paraId="38142BC2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8DF7535" w14:textId="77777777" w:rsidR="00331988" w:rsidRPr="00331988" w:rsidRDefault="00D75C4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72475281"/>
                <w:placeholder>
                  <w:docPart w:val="4B0C6F9536934832872A5A27AEA3409A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  <w:tc>
          <w:tcPr>
            <w:tcW w:w="1843" w:type="dxa"/>
            <w:shd w:val="clear" w:color="auto" w:fill="auto"/>
          </w:tcPr>
          <w:p w14:paraId="2FA07A40" w14:textId="77777777" w:rsidR="00331988" w:rsidRPr="00331988" w:rsidRDefault="00331988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r w:rsidRPr="00331988">
              <w:rPr>
                <w:rFonts w:ascii="Marianne" w:hAnsi="Marianne" w:cs="Arial"/>
              </w:rPr>
              <w:t>Pme :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A7EB6CD" w14:textId="77777777" w:rsidR="00331988" w:rsidRPr="00331988" w:rsidRDefault="00D75C4B" w:rsidP="00331988">
            <w:pPr>
              <w:pStyle w:val="fcase1ertab"/>
              <w:spacing w:line="276" w:lineRule="auto"/>
              <w:ind w:left="0" w:firstLine="0"/>
              <w:rPr>
                <w:rFonts w:ascii="Marianne" w:hAnsi="Marianne" w:cs="Arial"/>
              </w:rPr>
            </w:pPr>
            <w:sdt>
              <w:sdtPr>
                <w:rPr>
                  <w:rFonts w:ascii="Marianne" w:hAnsi="Marianne"/>
                  <w:color w:val="000000"/>
                </w:rPr>
                <w:id w:val="1138528054"/>
                <w:placeholder>
                  <w:docPart w:val="3BA45667825C4C07B5914DDC63F655C1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="00331988" w:rsidRPr="00331988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</w:tbl>
    <w:p w14:paraId="3570DEDD" w14:textId="77777777" w:rsidR="00F31AC8" w:rsidRPr="00331988" w:rsidRDefault="00F31AC8" w:rsidP="009041F4">
      <w:pPr>
        <w:tabs>
          <w:tab w:val="left" w:pos="4170"/>
        </w:tabs>
        <w:spacing w:line="276" w:lineRule="auto"/>
        <w:rPr>
          <w:rFonts w:ascii="Marianne" w:hAnsi="Marianne"/>
          <w:i/>
          <w:iCs/>
          <w:color w:val="000000"/>
          <w:sz w:val="18"/>
          <w:szCs w:val="18"/>
        </w:rPr>
      </w:pPr>
      <w:r w:rsidRPr="00331988">
        <w:rPr>
          <w:rFonts w:ascii="Marianne" w:hAnsi="Marianne"/>
          <w:i/>
          <w:iCs/>
          <w:color w:val="000000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7D0EFF46" w14:textId="299755A3" w:rsidR="00F6048B" w:rsidRPr="009041F4" w:rsidRDefault="00F6048B" w:rsidP="00D75C4B">
      <w:pPr>
        <w:pStyle w:val="fcasegauche"/>
        <w:spacing w:after="0" w:line="276" w:lineRule="auto"/>
        <w:ind w:left="0" w:firstLine="0"/>
        <w:rPr>
          <w:rFonts w:ascii="Marianne" w:hAnsi="Marianne" w:cs="Arial"/>
        </w:rPr>
      </w:pPr>
    </w:p>
    <w:p w14:paraId="43642A5D" w14:textId="77777777" w:rsidR="00F6048B" w:rsidRPr="00F6048B" w:rsidRDefault="00F6048B" w:rsidP="00F6048B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O</w:t>
      </w:r>
      <w:r w:rsidR="00F31AC8" w:rsidRPr="00C05DB5">
        <w:rPr>
          <w:rFonts w:ascii="Marianne" w:hAnsi="Marianne" w:cs="Arial"/>
          <w:b/>
          <w:bCs/>
          <w:sz w:val="20"/>
        </w:rPr>
        <w:t>ffre</w:t>
      </w:r>
      <w:r w:rsidR="00F31AC8" w:rsidRPr="00C05DB5">
        <w:rPr>
          <w:rFonts w:ascii="Calibri" w:hAnsi="Calibri" w:cs="Calibri"/>
          <w:b/>
          <w:bCs/>
          <w:sz w:val="20"/>
        </w:rPr>
        <w:t> </w:t>
      </w:r>
      <w:r w:rsidR="00F31AC8" w:rsidRPr="00C05DB5">
        <w:rPr>
          <w:rFonts w:ascii="Marianne" w:hAnsi="Marianne" w:cs="Arial"/>
          <w:b/>
          <w:bCs/>
          <w:sz w:val="20"/>
        </w:rPr>
        <w:t>:</w:t>
      </w:r>
    </w:p>
    <w:p w14:paraId="20628A8A" w14:textId="77777777" w:rsidR="00F6048B" w:rsidRPr="009041F4" w:rsidRDefault="00F6048B" w:rsidP="009041F4">
      <w:pPr>
        <w:pStyle w:val="fcase1ertab"/>
        <w:spacing w:line="276" w:lineRule="auto"/>
        <w:ind w:left="0" w:firstLine="0"/>
        <w:rPr>
          <w:rFonts w:ascii="Marianne" w:hAnsi="Marianne" w:cs="Arial"/>
        </w:rPr>
      </w:pPr>
    </w:p>
    <w:p w14:paraId="7F69A147" w14:textId="77777777" w:rsidR="00774AFD" w:rsidRPr="009041F4" w:rsidRDefault="00F6048B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Montant</w:t>
      </w:r>
    </w:p>
    <w:p w14:paraId="125D1622" w14:textId="77777777" w:rsidR="00841506" w:rsidRPr="009041F4" w:rsidRDefault="00D75C4B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after="24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1970704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048B">
            <w:rPr>
              <w:rFonts w:ascii="MS Gothic" w:eastAsia="MS Gothic" w:hAnsi="MS Gothic" w:cs="Arial" w:hint="eastAsia"/>
            </w:rPr>
            <w:t>☐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0F0580" w:rsidRPr="009041F4">
        <w:rPr>
          <w:rFonts w:ascii="Marianne" w:hAnsi="Marianne" w:cs="Arial"/>
        </w:rPr>
        <w:t>P</w:t>
      </w:r>
      <w:r w:rsidR="00841506" w:rsidRPr="009041F4">
        <w:rPr>
          <w:rFonts w:ascii="Marianne" w:hAnsi="Marianne" w:cs="Arial"/>
        </w:rPr>
        <w:t>rix indiqués ci-dessous</w:t>
      </w:r>
      <w:r w:rsidR="00841506" w:rsidRPr="009041F4">
        <w:rPr>
          <w:rFonts w:ascii="Calibri" w:hAnsi="Calibri" w:cs="Calibri"/>
        </w:rPr>
        <w:t> </w:t>
      </w:r>
      <w:r w:rsidR="00841506" w:rsidRPr="009041F4">
        <w:rPr>
          <w:rFonts w:ascii="Marianne" w:hAnsi="Marianne" w:cs="Arial"/>
        </w:rPr>
        <w:t>;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806"/>
      </w:tblGrid>
      <w:tr w:rsidR="000C0F2C" w:rsidRPr="009041F4" w14:paraId="18467EF7" w14:textId="77777777" w:rsidTr="000C0F2C">
        <w:trPr>
          <w:trHeight w:val="312"/>
        </w:trPr>
        <w:tc>
          <w:tcPr>
            <w:tcW w:w="3823" w:type="dxa"/>
            <w:vAlign w:val="center"/>
          </w:tcPr>
          <w:p w14:paraId="1826DB37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Taux de la TVA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806" w:type="dxa"/>
          </w:tcPr>
          <w:p w14:paraId="25B47DB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63817BC8" w14:textId="77777777" w:rsidR="000C0F2C" w:rsidRPr="009041F4" w:rsidRDefault="000C0F2C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5523"/>
      </w:tblGrid>
      <w:tr w:rsidR="000C0F2C" w:rsidRPr="009041F4" w14:paraId="618B21EE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79768E61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54412090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45CAAFE4" w14:textId="77777777" w:rsidTr="00331988">
        <w:trPr>
          <w:trHeight w:val="312"/>
        </w:trPr>
        <w:tc>
          <w:tcPr>
            <w:tcW w:w="4106" w:type="dxa"/>
            <w:vAlign w:val="center"/>
          </w:tcPr>
          <w:p w14:paraId="31A19DB3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hors taxes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3" w:type="dxa"/>
            <w:vAlign w:val="center"/>
          </w:tcPr>
          <w:p w14:paraId="202BA7A2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0BCAA6F5" w14:textId="77777777" w:rsidR="00841506" w:rsidRPr="009041F4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sz w:val="20"/>
        </w:rPr>
      </w:pPr>
    </w:p>
    <w:tbl>
      <w:tblPr>
        <w:tblStyle w:val="Grilledutableau"/>
        <w:tblW w:w="9632" w:type="dxa"/>
        <w:tblInd w:w="-5" w:type="dxa"/>
        <w:tblLook w:val="04A0" w:firstRow="1" w:lastRow="0" w:firstColumn="1" w:lastColumn="0" w:noHBand="0" w:noVBand="1"/>
      </w:tblPr>
      <w:tblGrid>
        <w:gridCol w:w="4111"/>
        <w:gridCol w:w="5521"/>
      </w:tblGrid>
      <w:tr w:rsidR="000C0F2C" w:rsidRPr="009041F4" w14:paraId="7E60B360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7873B268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</w:t>
            </w:r>
            <w:r w:rsidRPr="009041F4">
              <w:rPr>
                <w:rStyle w:val="Appelnotedebasdep"/>
                <w:rFonts w:ascii="Marianne" w:hAnsi="Marianne" w:cs="Arial"/>
                <w:sz w:val="20"/>
              </w:rPr>
              <w:footnoteReference w:id="1"/>
            </w:r>
            <w:r w:rsidRPr="009041F4">
              <w:rPr>
                <w:rFonts w:ascii="Marianne" w:hAnsi="Marianne" w:cs="Arial"/>
                <w:sz w:val="20"/>
              </w:rPr>
              <w:t xml:space="preserve"> arrêté en chiffres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 xml:space="preserve">: </w:t>
            </w:r>
          </w:p>
        </w:tc>
        <w:tc>
          <w:tcPr>
            <w:tcW w:w="5521" w:type="dxa"/>
            <w:vAlign w:val="center"/>
          </w:tcPr>
          <w:p w14:paraId="099042D6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  <w:tr w:rsidR="000C0F2C" w:rsidRPr="009041F4" w14:paraId="158337A9" w14:textId="77777777" w:rsidTr="00331988">
        <w:trPr>
          <w:trHeight w:val="312"/>
        </w:trPr>
        <w:tc>
          <w:tcPr>
            <w:tcW w:w="4111" w:type="dxa"/>
            <w:vAlign w:val="center"/>
          </w:tcPr>
          <w:p w14:paraId="5ECE6D73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sz w:val="20"/>
              </w:rPr>
              <w:t>Montant TTC arrêté en lettres à</w:t>
            </w:r>
            <w:r w:rsidRPr="009041F4">
              <w:rPr>
                <w:rFonts w:ascii="Calibri" w:hAnsi="Calibri" w:cs="Calibri"/>
                <w:sz w:val="20"/>
              </w:rPr>
              <w:t> </w:t>
            </w:r>
            <w:r w:rsidRPr="009041F4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3049AD1E" w14:textId="77777777" w:rsidR="000C0F2C" w:rsidRPr="009041F4" w:rsidRDefault="000C0F2C" w:rsidP="009041F4">
            <w:pPr>
              <w:tabs>
                <w:tab w:val="left" w:pos="426"/>
              </w:tabs>
              <w:spacing w:line="276" w:lineRule="auto"/>
              <w:jc w:val="left"/>
              <w:rPr>
                <w:rFonts w:ascii="Marianne" w:hAnsi="Marianne" w:cs="Arial"/>
                <w:sz w:val="20"/>
              </w:rPr>
            </w:pPr>
          </w:p>
        </w:tc>
      </w:tr>
    </w:tbl>
    <w:p w14:paraId="65FB071D" w14:textId="77777777" w:rsidR="00841506" w:rsidRPr="009041F4" w:rsidRDefault="00841506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</w:rPr>
      </w:pPr>
      <w:r w:rsidRPr="009041F4">
        <w:rPr>
          <w:rFonts w:ascii="Marianne" w:hAnsi="Marianne" w:cs="Arial"/>
          <w:u w:val="single"/>
        </w:rPr>
        <w:t>OU</w:t>
      </w:r>
    </w:p>
    <w:p w14:paraId="6A4CD0A1" w14:textId="00BEDFB8" w:rsidR="00841506" w:rsidRPr="009041F4" w:rsidRDefault="00D75C4B" w:rsidP="00F6048B">
      <w:pPr>
        <w:pStyle w:val="fcase1ertab"/>
        <w:keepNext/>
        <w:keepLines/>
        <w:tabs>
          <w:tab w:val="clear" w:pos="426"/>
          <w:tab w:val="left" w:pos="851"/>
        </w:tabs>
        <w:spacing w:before="120" w:line="276" w:lineRule="auto"/>
        <w:ind w:left="0" w:firstLine="851"/>
        <w:rPr>
          <w:rFonts w:ascii="Marianne" w:hAnsi="Marianne" w:cs="Arial"/>
        </w:rPr>
      </w:pPr>
      <w:sdt>
        <w:sdtPr>
          <w:rPr>
            <w:rFonts w:ascii="Marianne" w:hAnsi="Marianne" w:cs="Arial"/>
          </w:rPr>
          <w:id w:val="-241735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☒</w:t>
          </w:r>
        </w:sdtContent>
      </w:sdt>
      <w:r w:rsidR="00841506" w:rsidRPr="009041F4">
        <w:rPr>
          <w:rFonts w:ascii="Marianne" w:hAnsi="Marianne" w:cs="Arial"/>
        </w:rPr>
        <w:t xml:space="preserve"> </w:t>
      </w:r>
      <w:r w:rsidR="000F0580" w:rsidRPr="009041F4">
        <w:rPr>
          <w:rFonts w:ascii="Marianne" w:hAnsi="Marianne" w:cs="Arial"/>
        </w:rPr>
        <w:t>P</w:t>
      </w:r>
      <w:r w:rsidR="00841506" w:rsidRPr="009041F4">
        <w:rPr>
          <w:rFonts w:ascii="Marianne" w:hAnsi="Marianne" w:cs="Arial"/>
        </w:rPr>
        <w:t>rix indiqués dans l’annexe financière jointe au présent document.</w:t>
      </w:r>
    </w:p>
    <w:p w14:paraId="1FEC9C50" w14:textId="77777777" w:rsidR="00277ABC" w:rsidRPr="009041F4" w:rsidRDefault="00277ABC" w:rsidP="00F6048B">
      <w:pPr>
        <w:pStyle w:val="fcase1ertab"/>
        <w:tabs>
          <w:tab w:val="clear" w:pos="426"/>
          <w:tab w:val="left" w:pos="851"/>
        </w:tabs>
        <w:spacing w:before="120" w:line="276" w:lineRule="auto"/>
        <w:rPr>
          <w:rFonts w:ascii="Marianne" w:hAnsi="Marianne" w:cs="Arial"/>
        </w:rPr>
      </w:pPr>
    </w:p>
    <w:p w14:paraId="53356B26" w14:textId="77777777" w:rsidR="00277ABC" w:rsidRPr="009041F4" w:rsidRDefault="00277ABC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</w:rPr>
      </w:pPr>
      <w:r w:rsidRPr="009041F4">
        <w:rPr>
          <w:rFonts w:ascii="Marianne" w:hAnsi="Marianne" w:cs="Arial"/>
          <w:sz w:val="20"/>
        </w:rPr>
        <w:t>Répartition des prestations (en cas de groupement conjoint)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435C7296" w14:textId="77777777" w:rsidR="00277ABC" w:rsidRPr="009041F4" w:rsidRDefault="00277ABC" w:rsidP="009041F4">
      <w:pPr>
        <w:spacing w:line="276" w:lineRule="auto"/>
        <w:rPr>
          <w:rFonts w:ascii="Marianne" w:hAnsi="Marianne"/>
          <w:sz w:val="20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870"/>
        <w:gridCol w:w="4820"/>
        <w:gridCol w:w="2126"/>
      </w:tblGrid>
      <w:tr w:rsidR="00277ABC" w:rsidRPr="009041F4" w14:paraId="30D012BC" w14:textId="77777777" w:rsidTr="00F6048B">
        <w:trPr>
          <w:trHeight w:val="699"/>
        </w:trPr>
        <w:tc>
          <w:tcPr>
            <w:tcW w:w="2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A4BFE7" w14:textId="77777777" w:rsidR="00277ABC" w:rsidRPr="009041F4" w:rsidRDefault="00F6048B" w:rsidP="009041F4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62F1D5" w14:textId="77777777" w:rsidR="00F6048B" w:rsidRDefault="00F6048B" w:rsidP="00F6048B">
            <w:pPr>
              <w:pStyle w:val="Titre5"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line="276" w:lineRule="auto"/>
              <w:jc w:val="center"/>
              <w:rPr>
                <w:rFonts w:ascii="Marianne" w:hAnsi="Marianne"/>
                <w:i w:val="0"/>
                <w:sz w:val="20"/>
              </w:rPr>
            </w:pPr>
            <w:r w:rsidRPr="009041F4">
              <w:rPr>
                <w:rFonts w:ascii="Marianne" w:hAnsi="Marianne"/>
                <w:i w:val="0"/>
                <w:sz w:val="20"/>
              </w:rPr>
              <w:t xml:space="preserve">Prestations exécutées </w:t>
            </w:r>
          </w:p>
          <w:p w14:paraId="59E46E51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68EF85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 xml:space="preserve">Montant HT </w:t>
            </w:r>
          </w:p>
          <w:p w14:paraId="73B98FD7" w14:textId="77777777" w:rsidR="00277ABC" w:rsidRPr="009041F4" w:rsidRDefault="00277ABC" w:rsidP="009041F4">
            <w:pPr>
              <w:spacing w:line="276" w:lineRule="auto"/>
              <w:jc w:val="center"/>
              <w:rPr>
                <w:rFonts w:ascii="Marianne" w:hAnsi="Marianne" w:cs="Arial"/>
                <w:sz w:val="20"/>
              </w:rPr>
            </w:pPr>
            <w:r w:rsidRPr="009041F4">
              <w:rPr>
                <w:rFonts w:ascii="Marianne" w:hAnsi="Marianne" w:cs="Arial"/>
                <w:b/>
                <w:sz w:val="20"/>
              </w:rPr>
              <w:t>de la prestation ou quote part (%)</w:t>
            </w:r>
          </w:p>
        </w:tc>
      </w:tr>
      <w:tr w:rsidR="00277ABC" w:rsidRPr="009041F4" w14:paraId="3A4CD25E" w14:textId="77777777" w:rsidTr="00331988">
        <w:trPr>
          <w:trHeight w:val="538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shd w:val="clear" w:color="auto" w:fill="auto"/>
          </w:tcPr>
          <w:p w14:paraId="396B71DE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</w:tcBorders>
            <w:shd w:val="clear" w:color="auto" w:fill="auto"/>
          </w:tcPr>
          <w:p w14:paraId="69FC14A2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06B07388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7900E857" w14:textId="77777777" w:rsidTr="00F6048B">
        <w:trPr>
          <w:trHeight w:val="419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shd w:val="clear" w:color="auto" w:fill="auto"/>
          </w:tcPr>
          <w:p w14:paraId="302F2F33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  <w:shd w:val="clear" w:color="auto" w:fill="auto"/>
          </w:tcPr>
          <w:p w14:paraId="1D328335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5E04D44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  <w:tr w:rsidR="00277ABC" w:rsidRPr="009041F4" w14:paraId="19AA2720" w14:textId="77777777" w:rsidTr="00331988">
        <w:trPr>
          <w:trHeight w:val="425"/>
        </w:trPr>
        <w:tc>
          <w:tcPr>
            <w:tcW w:w="287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E4C1D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482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ACDC7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50B95" w14:textId="77777777" w:rsidR="00277ABC" w:rsidRPr="009041F4" w:rsidRDefault="00277ABC" w:rsidP="009041F4">
            <w:pPr>
              <w:snapToGrid w:val="0"/>
              <w:spacing w:line="276" w:lineRule="auto"/>
              <w:rPr>
                <w:rFonts w:ascii="Marianne" w:hAnsi="Marianne" w:cs="Arial"/>
                <w:sz w:val="20"/>
              </w:rPr>
            </w:pPr>
          </w:p>
        </w:tc>
      </w:tr>
    </w:tbl>
    <w:p w14:paraId="2FABC1DB" w14:textId="77777777" w:rsidR="00A03C83" w:rsidRPr="009041F4" w:rsidRDefault="00A03C83" w:rsidP="009041F4">
      <w:pPr>
        <w:tabs>
          <w:tab w:val="left" w:pos="6237"/>
        </w:tabs>
        <w:spacing w:line="276" w:lineRule="auto"/>
        <w:rPr>
          <w:rFonts w:ascii="Marianne" w:hAnsi="Marianne"/>
          <w:sz w:val="20"/>
        </w:rPr>
      </w:pPr>
    </w:p>
    <w:p w14:paraId="6B38B01E" w14:textId="77777777" w:rsidR="00841506" w:rsidRPr="009041F4" w:rsidRDefault="00841506" w:rsidP="00331988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Compte (s) à créditer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78C96CA0" w14:textId="77777777" w:rsidR="00841506" w:rsidRDefault="00841506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i/>
          <w:sz w:val="18"/>
          <w:szCs w:val="18"/>
        </w:rPr>
      </w:pPr>
      <w:r w:rsidRPr="00F6048B">
        <w:rPr>
          <w:rFonts w:ascii="Marianne" w:hAnsi="Marianne" w:cs="Arial"/>
          <w:i/>
          <w:sz w:val="18"/>
          <w:szCs w:val="18"/>
        </w:rPr>
        <w:t>Joindre un ou des relevé(s) d’identité bancaire ou postal.</w:t>
      </w:r>
    </w:p>
    <w:p w14:paraId="62592E88" w14:textId="77777777" w:rsidR="00C8107B" w:rsidRPr="00F6048B" w:rsidRDefault="00C8107B" w:rsidP="009041F4">
      <w:pPr>
        <w:pStyle w:val="fcase1ertab"/>
        <w:spacing w:before="120" w:line="276" w:lineRule="auto"/>
        <w:ind w:left="0" w:firstLine="0"/>
        <w:rPr>
          <w:rFonts w:ascii="Marianne" w:hAnsi="Marianne" w:cs="Arial"/>
          <w:b/>
          <w:sz w:val="18"/>
          <w:szCs w:val="18"/>
        </w:rPr>
      </w:pPr>
      <w:r>
        <w:rPr>
          <w:rFonts w:ascii="Marianne" w:hAnsi="Marianne" w:cs="Arial"/>
          <w:i/>
          <w:sz w:val="18"/>
          <w:szCs w:val="18"/>
        </w:rPr>
        <w:t>Les RIB des co-traitants sont fournis uniquement en cas de groupement conjoint et de répartition des prestations.</w:t>
      </w:r>
    </w:p>
    <w:p w14:paraId="125B13B7" w14:textId="77777777" w:rsidR="00841506" w:rsidRPr="009041F4" w:rsidRDefault="00841506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713"/>
      </w:tblGrid>
      <w:tr w:rsidR="00E371E6" w:rsidRPr="009041F4" w14:paraId="4C0699DE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B101411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Fournisseur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2DEC00B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Iban</w:t>
            </w:r>
          </w:p>
        </w:tc>
        <w:tc>
          <w:tcPr>
            <w:tcW w:w="271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67A471A" w14:textId="77777777" w:rsidR="00277ABC" w:rsidRPr="00331988" w:rsidRDefault="00F6048B" w:rsidP="00F6048B">
            <w:pPr>
              <w:snapToGrid w:val="0"/>
              <w:spacing w:line="276" w:lineRule="auto"/>
              <w:jc w:val="center"/>
              <w:rPr>
                <w:rFonts w:ascii="Marianne" w:hAnsi="Marianne" w:cs="Arial"/>
                <w:b/>
                <w:sz w:val="20"/>
              </w:rPr>
            </w:pPr>
            <w:r w:rsidRPr="00F6048B">
              <w:rPr>
                <w:rFonts w:ascii="Marianne" w:hAnsi="Marianne" w:cs="Arial"/>
                <w:b/>
                <w:sz w:val="20"/>
              </w:rPr>
              <w:t>Compléments*</w:t>
            </w:r>
          </w:p>
        </w:tc>
      </w:tr>
      <w:tr w:rsidR="00E371E6" w:rsidRPr="009041F4" w14:paraId="7EE9E03F" w14:textId="77777777" w:rsidTr="00331988">
        <w:trPr>
          <w:cantSplit/>
          <w:trHeight w:val="334"/>
          <w:tblHeader/>
        </w:trPr>
        <w:tc>
          <w:tcPr>
            <w:tcW w:w="280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449C95E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DBEEE52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0C98B17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320A00F8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6D4CCA7E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36013C7C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687A2C7F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365AFF1F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44D3F519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126E931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370E302D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E371E6" w:rsidRPr="009041F4" w14:paraId="1CEB823D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5BFA1AC2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24E15DCB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74D7FC00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  <w:tr w:rsidR="00277ABC" w:rsidRPr="009041F4" w14:paraId="17936D7C" w14:textId="77777777" w:rsidTr="00331988">
        <w:trPr>
          <w:cantSplit/>
          <w:trHeight w:val="334"/>
          <w:tblHeader/>
        </w:trPr>
        <w:tc>
          <w:tcPr>
            <w:tcW w:w="2806" w:type="dxa"/>
            <w:shd w:val="clear" w:color="auto" w:fill="FFFFFF" w:themeFill="background1"/>
          </w:tcPr>
          <w:p w14:paraId="11F029EA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4252" w:type="dxa"/>
            <w:shd w:val="clear" w:color="auto" w:fill="FFFFFF" w:themeFill="background1"/>
          </w:tcPr>
          <w:p w14:paraId="4584C1FC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14" w:right="90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713" w:type="dxa"/>
            <w:shd w:val="clear" w:color="auto" w:fill="FFFFFF" w:themeFill="background1"/>
          </w:tcPr>
          <w:p w14:paraId="1112C16F" w14:textId="77777777" w:rsidR="00277ABC" w:rsidRPr="00331988" w:rsidRDefault="00277ABC" w:rsidP="009041F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26" w:right="82"/>
              <w:rPr>
                <w:rFonts w:ascii="Marianne" w:hAnsi="Marianne"/>
                <w:sz w:val="20"/>
              </w:rPr>
            </w:pPr>
            <w:r w:rsidRPr="00331988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</w:tr>
    </w:tbl>
    <w:p w14:paraId="0DDBDD54" w14:textId="77777777" w:rsidR="00F6048B" w:rsidRPr="00F6048B" w:rsidRDefault="00F6048B" w:rsidP="00F6048B">
      <w:pPr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</w:pPr>
      <w:r w:rsidRPr="00F6048B">
        <w:rPr>
          <w:rFonts w:ascii="Marianne" w:eastAsia="Wingdings" w:hAnsi="Marianne" w:cs="Wingdings"/>
          <w:bCs/>
          <w:i/>
          <w:iCs/>
          <w:spacing w:val="-10"/>
          <w:sz w:val="18"/>
          <w:szCs w:val="18"/>
          <w:lang w:eastAsia="zh-CN"/>
        </w:rPr>
        <w:lastRenderedPageBreak/>
        <w:t xml:space="preserve">* Préciser notamment les particularités sur la TVA applicable au fournisseur, les conditions de paiement des sous-traitants si différentes de celles prévues au contrat. </w:t>
      </w:r>
    </w:p>
    <w:p w14:paraId="46C6AA98" w14:textId="77777777" w:rsidR="00A03C83" w:rsidRPr="009041F4" w:rsidRDefault="00A03C83" w:rsidP="009041F4">
      <w:pPr>
        <w:pStyle w:val="fcasegauche"/>
        <w:tabs>
          <w:tab w:val="left" w:pos="426"/>
        </w:tabs>
        <w:spacing w:after="0" w:line="276" w:lineRule="auto"/>
        <w:ind w:left="0" w:firstLine="0"/>
        <w:jc w:val="left"/>
        <w:rPr>
          <w:rFonts w:ascii="Marianne" w:hAnsi="Marianne" w:cs="Arial"/>
          <w:b/>
        </w:rPr>
      </w:pPr>
    </w:p>
    <w:p w14:paraId="4E8B6335" w14:textId="77777777" w:rsidR="00841506" w:rsidRDefault="00841506" w:rsidP="00F6048B">
      <w:pPr>
        <w:pStyle w:val="Paragraphedeliste"/>
        <w:numPr>
          <w:ilvl w:val="2"/>
          <w:numId w:val="20"/>
        </w:num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Avance</w:t>
      </w:r>
      <w:r w:rsidRPr="00F6048B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5469C7DD" w14:textId="77777777" w:rsidR="00F6048B" w:rsidRPr="009041F4" w:rsidRDefault="00F6048B" w:rsidP="00F6048B">
      <w:pPr>
        <w:pStyle w:val="Paragraphedeliste"/>
        <w:spacing w:line="276" w:lineRule="auto"/>
        <w:ind w:left="1080"/>
        <w:rPr>
          <w:rFonts w:ascii="Marianne" w:hAnsi="Marianne" w:cs="Arial"/>
          <w:sz w:val="20"/>
        </w:rPr>
      </w:pPr>
    </w:p>
    <w:tbl>
      <w:tblPr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8"/>
        <w:gridCol w:w="425"/>
        <w:gridCol w:w="2410"/>
        <w:gridCol w:w="425"/>
        <w:gridCol w:w="2693"/>
      </w:tblGrid>
      <w:tr w:rsidR="008900DA" w:rsidRPr="00F6048B" w14:paraId="5A28E8E3" w14:textId="77777777" w:rsidTr="008900DA">
        <w:trPr>
          <w:cantSplit/>
          <w:tblHeader/>
        </w:trPr>
        <w:tc>
          <w:tcPr>
            <w:tcW w:w="3818" w:type="dxa"/>
            <w:shd w:val="clear" w:color="auto" w:fill="auto"/>
          </w:tcPr>
          <w:p w14:paraId="79253A6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Le titulaire/mandataire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  <w:shd w:val="clear" w:color="auto" w:fill="auto"/>
          </w:tcPr>
          <w:p w14:paraId="243F834D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339CE5D5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  <w:shd w:val="clear" w:color="auto" w:fill="auto"/>
          </w:tcPr>
          <w:p w14:paraId="2529F373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14:paraId="556D38CD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17D14788" w14:textId="77777777" w:rsidTr="008900DA">
        <w:trPr>
          <w:cantSplit/>
          <w:tblHeader/>
        </w:trPr>
        <w:tc>
          <w:tcPr>
            <w:tcW w:w="3818" w:type="dxa"/>
            <w:shd w:val="clear" w:color="auto" w:fill="auto"/>
          </w:tcPr>
          <w:p w14:paraId="6E7B3330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  <w:shd w:val="clear" w:color="auto" w:fill="auto"/>
          </w:tcPr>
          <w:p w14:paraId="0767B9C4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314E5B76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  <w:shd w:val="clear" w:color="auto" w:fill="auto"/>
          </w:tcPr>
          <w:p w14:paraId="26178DBE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14:paraId="70A57DA0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4B8B8225" w14:textId="77777777" w:rsidTr="008900DA">
        <w:trPr>
          <w:cantSplit/>
          <w:tblHeader/>
        </w:trPr>
        <w:tc>
          <w:tcPr>
            <w:tcW w:w="3818" w:type="dxa"/>
            <w:shd w:val="clear" w:color="auto" w:fill="auto"/>
          </w:tcPr>
          <w:p w14:paraId="52B1EF2B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2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  <w:shd w:val="clear" w:color="auto" w:fill="auto"/>
          </w:tcPr>
          <w:p w14:paraId="0F311865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69819103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  <w:shd w:val="clear" w:color="auto" w:fill="auto"/>
          </w:tcPr>
          <w:p w14:paraId="2AA51461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14:paraId="1A0BA37C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  <w:tr w:rsidR="008900DA" w:rsidRPr="00F6048B" w14:paraId="2ECA0BA1" w14:textId="77777777" w:rsidTr="008900DA">
        <w:trPr>
          <w:cantSplit/>
          <w:tblHeader/>
        </w:trPr>
        <w:tc>
          <w:tcPr>
            <w:tcW w:w="3818" w:type="dxa"/>
            <w:shd w:val="clear" w:color="auto" w:fill="auto"/>
          </w:tcPr>
          <w:p w14:paraId="420CA4D3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8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Cotraitant</w:t>
            </w:r>
            <w:r w:rsidRPr="00F6048B">
              <w:rPr>
                <w:rFonts w:ascii="Calibri" w:hAnsi="Calibri" w:cs="Calibri"/>
                <w:color w:val="000000"/>
                <w:sz w:val="20"/>
              </w:rPr>
              <w:t> </w:t>
            </w:r>
            <w:r w:rsidRPr="00F6048B">
              <w:rPr>
                <w:rFonts w:ascii="Marianne" w:hAnsi="Marianne"/>
                <w:color w:val="000000"/>
                <w:sz w:val="20"/>
              </w:rPr>
              <w:t>3</w:t>
            </w:r>
            <w:r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Marianne" w:hAnsi="Marianne"/>
                <w:color w:val="000000"/>
                <w:sz w:val="20"/>
              </w:rPr>
              <w:t>:</w:t>
            </w:r>
          </w:p>
        </w:tc>
        <w:tc>
          <w:tcPr>
            <w:tcW w:w="425" w:type="dxa"/>
            <w:shd w:val="clear" w:color="auto" w:fill="auto"/>
          </w:tcPr>
          <w:p w14:paraId="7A1C1541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4" w:right="8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22686051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12" w:right="94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>Accepte</w:t>
            </w:r>
          </w:p>
        </w:tc>
        <w:tc>
          <w:tcPr>
            <w:tcW w:w="425" w:type="dxa"/>
            <w:shd w:val="clear" w:color="auto" w:fill="auto"/>
          </w:tcPr>
          <w:p w14:paraId="1943C71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22" w:right="87"/>
              <w:jc w:val="center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14:paraId="583971A7" w14:textId="77777777" w:rsidR="00F6048B" w:rsidRPr="00F6048B" w:rsidRDefault="00F6048B" w:rsidP="001754B6">
            <w:pPr>
              <w:keepLines/>
              <w:widowControl w:val="0"/>
              <w:autoSpaceDE w:val="0"/>
              <w:autoSpaceDN w:val="0"/>
              <w:adjustRightInd w:val="0"/>
              <w:spacing w:before="20" w:after="20"/>
              <w:ind w:left="109" w:right="102"/>
              <w:rPr>
                <w:rFonts w:ascii="Marianne" w:hAnsi="Marianne"/>
                <w:sz w:val="20"/>
              </w:rPr>
            </w:pPr>
            <w:r w:rsidRPr="00F6048B">
              <w:rPr>
                <w:rFonts w:ascii="Marianne" w:hAnsi="Marianne"/>
                <w:color w:val="000000"/>
                <w:sz w:val="20"/>
              </w:rPr>
              <w:t xml:space="preserve">Renonce </w:t>
            </w:r>
            <w:r w:rsidR="00210A8C" w:rsidRPr="00F6048B">
              <w:rPr>
                <w:rFonts w:ascii="Marianne" w:hAnsi="Marianne"/>
                <w:color w:val="000000"/>
                <w:sz w:val="20"/>
              </w:rPr>
              <w:t>à</w:t>
            </w:r>
            <w:r w:rsidRPr="00F6048B">
              <w:rPr>
                <w:rFonts w:ascii="Marianne" w:hAnsi="Marianne"/>
                <w:color w:val="000000"/>
                <w:sz w:val="20"/>
              </w:rPr>
              <w:t xml:space="preserve"> l’avance</w:t>
            </w:r>
          </w:p>
        </w:tc>
      </w:tr>
    </w:tbl>
    <w:p w14:paraId="182CF1EA" w14:textId="77777777" w:rsidR="00841506" w:rsidRPr="009041F4" w:rsidRDefault="00841506" w:rsidP="009041F4">
      <w:pPr>
        <w:tabs>
          <w:tab w:val="left" w:pos="426"/>
        </w:tabs>
        <w:spacing w:line="276" w:lineRule="auto"/>
        <w:rPr>
          <w:rFonts w:ascii="Marianne" w:hAnsi="Marianne" w:cs="Arial"/>
          <w:b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9A860A8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0F4949FE" w14:textId="77777777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Signature </w:t>
            </w:r>
            <w:r w:rsidR="000F06E4" w:rsidRPr="00210A8C">
              <w:t xml:space="preserve">du marché </w:t>
            </w:r>
            <w:r w:rsidR="00EA3541" w:rsidRPr="00210A8C">
              <w:t xml:space="preserve">public </w:t>
            </w:r>
            <w:r w:rsidR="000F06E4" w:rsidRPr="00210A8C">
              <w:t xml:space="preserve">ou de l’accord-cadre </w:t>
            </w:r>
            <w:r w:rsidRPr="00210A8C">
              <w:t xml:space="preserve">par le </w:t>
            </w:r>
            <w:r w:rsidR="00087238" w:rsidRPr="00210A8C">
              <w:t>titulaire</w:t>
            </w:r>
            <w:r w:rsidRPr="00210A8C">
              <w:t>.</w:t>
            </w:r>
          </w:p>
        </w:tc>
      </w:tr>
    </w:tbl>
    <w:p w14:paraId="1B90B62B" w14:textId="3599408E" w:rsidR="00914F5A" w:rsidRPr="009041F4" w:rsidRDefault="00914F5A" w:rsidP="009041F4">
      <w:pPr>
        <w:spacing w:line="276" w:lineRule="auto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Après avoir pris connaissance des pièces constitutives du marché public ou de l’accord-cadre mentionnées à l’article 3 du CCP, et conformément à leurs clauses et stipulations,</w:t>
      </w:r>
      <w:r w:rsidR="00210A8C">
        <w:rPr>
          <w:rFonts w:ascii="Marianne" w:hAnsi="Marianne" w:cs="Arial"/>
          <w:sz w:val="20"/>
        </w:rPr>
        <w:t xml:space="preserve"> </w:t>
      </w:r>
      <w:r w:rsidR="008900DA">
        <w:rPr>
          <w:rFonts w:ascii="Marianne" w:hAnsi="Marianne" w:cs="Arial"/>
          <w:sz w:val="20"/>
        </w:rPr>
        <w:t>s’engage ou engage le groupement, sans réserve, à exécuter les prestations objet du contrat</w:t>
      </w:r>
      <w:r w:rsidR="008900DA">
        <w:rPr>
          <w:rFonts w:ascii="Calibri" w:hAnsi="Calibri" w:cs="Calibri"/>
          <w:sz w:val="20"/>
        </w:rPr>
        <w:t>,</w:t>
      </w:r>
    </w:p>
    <w:p w14:paraId="19A95EBF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11A49809" w14:textId="77777777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ou de l’accord-cadre par le titulaire individuel :</w:t>
      </w:r>
    </w:p>
    <w:p w14:paraId="72695228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841506" w:rsidRPr="009041F4" w14:paraId="72EC0D49" w14:textId="77777777" w:rsidTr="00B65E1D"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1ADE9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Nom, prénom et qualité</w:t>
            </w:r>
          </w:p>
          <w:p w14:paraId="02F99459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du signataire (*)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CBF7F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B4893" w14:textId="77777777" w:rsidR="00841506" w:rsidRPr="009041F4" w:rsidRDefault="00841506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841506" w:rsidRPr="009041F4" w14:paraId="676D3A3D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4C69A36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16EAA7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34C4C3" w14:textId="77777777" w:rsidR="00841506" w:rsidRPr="009041F4" w:rsidRDefault="00841506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64602859" w14:textId="77777777" w:rsidR="00841506" w:rsidRPr="00210A8C" w:rsidRDefault="00841506" w:rsidP="009041F4">
      <w:pPr>
        <w:spacing w:line="276" w:lineRule="auto"/>
        <w:rPr>
          <w:rFonts w:ascii="Marianne" w:hAnsi="Marianne" w:cs="Arial"/>
          <w:i/>
          <w:iCs/>
          <w:sz w:val="18"/>
          <w:szCs w:val="18"/>
        </w:rPr>
      </w:pPr>
      <w:r w:rsidRPr="00210A8C">
        <w:rPr>
          <w:rFonts w:ascii="Marianne" w:hAnsi="Marianne" w:cs="Arial"/>
          <w:i/>
          <w:iCs/>
          <w:sz w:val="18"/>
          <w:szCs w:val="18"/>
        </w:rPr>
        <w:t>(*) Le signataire doit avoir le pouvoir d’engager la personne qu’il représente.</w:t>
      </w:r>
    </w:p>
    <w:p w14:paraId="57F8D7A4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p w14:paraId="00758B58" w14:textId="77777777" w:rsidR="00087238" w:rsidRPr="00210A8C" w:rsidRDefault="00087238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Signature du marché </w:t>
      </w:r>
      <w:r w:rsidR="00EA3541" w:rsidRPr="00210A8C">
        <w:rPr>
          <w:rFonts w:ascii="Marianne" w:hAnsi="Marianne" w:cs="Arial"/>
          <w:b/>
          <w:bCs/>
          <w:sz w:val="20"/>
        </w:rPr>
        <w:t xml:space="preserve">public </w:t>
      </w:r>
      <w:r w:rsidRPr="00210A8C">
        <w:rPr>
          <w:rFonts w:ascii="Marianne" w:hAnsi="Marianne" w:cs="Arial"/>
          <w:b/>
          <w:bCs/>
          <w:sz w:val="20"/>
        </w:rPr>
        <w:t>ou de l’accord-cadre en cas de groupement :</w:t>
      </w:r>
    </w:p>
    <w:p w14:paraId="386F5D80" w14:textId="77777777" w:rsidR="00087238" w:rsidRPr="009041F4" w:rsidRDefault="00087238" w:rsidP="009041F4">
      <w:pPr>
        <w:spacing w:line="276" w:lineRule="auto"/>
        <w:rPr>
          <w:rFonts w:ascii="Marianne" w:hAnsi="Marianne"/>
          <w:sz w:val="20"/>
        </w:rPr>
      </w:pPr>
    </w:p>
    <w:p w14:paraId="2362C9A0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  <w:r w:rsidRPr="009041F4">
        <w:rPr>
          <w:rFonts w:ascii="Marianne" w:hAnsi="Marianne" w:cs="Univers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 w:cs="Univers"/>
          <w:sz w:val="20"/>
          <w:lang w:eastAsia="zh-CN"/>
        </w:rPr>
        <w:instrText xml:space="preserve"> FORMCHECKBOX </w:instrText>
      </w:r>
      <w:r w:rsidRPr="009041F4">
        <w:rPr>
          <w:rFonts w:ascii="Marianne" w:hAnsi="Marianne" w:cs="Univers"/>
          <w:sz w:val="20"/>
          <w:lang w:eastAsia="zh-CN"/>
        </w:rPr>
      </w:r>
      <w:r w:rsidRPr="009041F4">
        <w:rPr>
          <w:rFonts w:ascii="Marianne" w:hAnsi="Marianne" w:cs="Univers"/>
          <w:sz w:val="20"/>
          <w:lang w:eastAsia="zh-CN"/>
        </w:rPr>
        <w:fldChar w:fldCharType="separate"/>
      </w:r>
      <w:r w:rsidRPr="009041F4">
        <w:rPr>
          <w:rFonts w:ascii="Marianne" w:hAnsi="Marianne" w:cs="Univers"/>
          <w:sz w:val="20"/>
          <w:lang w:eastAsia="zh-CN"/>
        </w:rPr>
        <w:fldChar w:fldCharType="end"/>
      </w:r>
      <w:r w:rsidRPr="009041F4">
        <w:rPr>
          <w:rFonts w:ascii="Marianne" w:hAnsi="Marianne" w:cs="Univers"/>
          <w:sz w:val="20"/>
          <w:lang w:eastAsia="zh-CN"/>
        </w:rPr>
        <w:t xml:space="preserve"> </w:t>
      </w:r>
      <w:r w:rsidRPr="009041F4">
        <w:rPr>
          <w:rFonts w:ascii="Marianne" w:hAnsi="Marianne" w:cs="Arial"/>
          <w:sz w:val="20"/>
          <w:lang w:eastAsia="zh-CN"/>
        </w:rPr>
        <w:t>Les membres du groupement ont donné mandat au mandataire, qui signe le présent acte d’engagement</w:t>
      </w:r>
      <w:r w:rsidRPr="009041F4">
        <w:rPr>
          <w:rFonts w:ascii="Calibri" w:hAnsi="Calibri" w:cs="Calibri"/>
          <w:sz w:val="20"/>
          <w:lang w:eastAsia="zh-CN"/>
        </w:rPr>
        <w:t> </w:t>
      </w:r>
      <w:r w:rsidRPr="009041F4">
        <w:rPr>
          <w:rFonts w:ascii="Marianne" w:hAnsi="Marianne" w:cs="Arial"/>
          <w:sz w:val="20"/>
          <w:lang w:eastAsia="zh-CN"/>
        </w:rPr>
        <w:t>:</w:t>
      </w:r>
    </w:p>
    <w:p w14:paraId="1FDDC110" w14:textId="77777777" w:rsidR="00087238" w:rsidRPr="009041F4" w:rsidRDefault="00087238" w:rsidP="009041F4">
      <w:pPr>
        <w:tabs>
          <w:tab w:val="left" w:pos="426"/>
          <w:tab w:val="left" w:pos="851"/>
        </w:tabs>
        <w:suppressAutoHyphens/>
        <w:spacing w:line="276" w:lineRule="auto"/>
        <w:jc w:val="left"/>
        <w:rPr>
          <w:rFonts w:ascii="Marianne" w:hAnsi="Marianne" w:cs="Arial"/>
          <w:sz w:val="20"/>
          <w:lang w:eastAsia="zh-CN"/>
        </w:rPr>
      </w:pPr>
    </w:p>
    <w:p w14:paraId="194456A9" w14:textId="77777777" w:rsidR="00087238" w:rsidRPr="009041F4" w:rsidRDefault="00087238" w:rsidP="009041F4">
      <w:pPr>
        <w:tabs>
          <w:tab w:val="left" w:pos="851"/>
        </w:tabs>
        <w:spacing w:line="276" w:lineRule="auto"/>
        <w:ind w:left="1695" w:hanging="1695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pour signer le présent acte d’engagement en leur nom et pour leur compte,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6DBD4EAF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(joindre les pouvoirs en annexe du présent document.)</w:t>
      </w:r>
    </w:p>
    <w:p w14:paraId="12807FBF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66B172B7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pour signer, en leur nom et pour leur compte, les modifications ultérieures du marché public ou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408AB664" w14:textId="77777777" w:rsidR="00087238" w:rsidRPr="008900DA" w:rsidRDefault="00087238" w:rsidP="009041F4">
      <w:pPr>
        <w:tabs>
          <w:tab w:val="left" w:pos="1701"/>
        </w:tabs>
        <w:spacing w:line="276" w:lineRule="auto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  <w:t>(joindre les pouvoirs en annexe du présent document.)</w:t>
      </w:r>
    </w:p>
    <w:p w14:paraId="2483E0FD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725B0866" w14:textId="77777777" w:rsidR="00087238" w:rsidRPr="009041F4" w:rsidRDefault="00087238" w:rsidP="009041F4">
      <w:pPr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  <w:t>ont donné mandat au mandataire dans les conditions définies par les pouvoirs joints en annexe.</w:t>
      </w:r>
    </w:p>
    <w:p w14:paraId="295E1DA1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</w:p>
    <w:p w14:paraId="1AA3649C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>Les membres du groupement, qui signent le présent acte d’engagement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09577437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sz w:val="20"/>
        </w:rPr>
      </w:pPr>
    </w:p>
    <w:p w14:paraId="7B1216A7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/>
          <w:sz w:val="20"/>
        </w:rPr>
        <w:tab/>
      </w:r>
      <w:r w:rsidRPr="009041F4">
        <w:rPr>
          <w:rFonts w:ascii="Marianne" w:hAnsi="Marianne" w:cs="Arial"/>
          <w:sz w:val="20"/>
        </w:rPr>
        <w:t>donnent mandat au mandataire, qui l’accepte, pour les représenter vis-à-vis de l’acheteur et pour coordonner l’ensemble des prestations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7FFBF91A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Univers"/>
          <w:sz w:val="20"/>
        </w:rPr>
      </w:pPr>
    </w:p>
    <w:p w14:paraId="00906524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Cs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sz w:val="20"/>
        </w:rPr>
        <w:tab/>
        <w:t xml:space="preserve">donnent mandat au mandataire, qui l’accepte, pour signer, en leur nom et pour leur compte, les modifications ultérieures du marché </w:t>
      </w:r>
      <w:r w:rsidR="00EA3541" w:rsidRPr="009041F4">
        <w:rPr>
          <w:rFonts w:ascii="Marianne" w:hAnsi="Marianne" w:cs="Arial"/>
          <w:sz w:val="20"/>
        </w:rPr>
        <w:t xml:space="preserve">public </w:t>
      </w:r>
      <w:r w:rsidRPr="009041F4">
        <w:rPr>
          <w:rFonts w:ascii="Marianne" w:hAnsi="Marianne" w:cs="Arial"/>
          <w:sz w:val="20"/>
        </w:rPr>
        <w:t>ou de l’accord-cadre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;</w:t>
      </w:r>
    </w:p>
    <w:p w14:paraId="3E84D1F2" w14:textId="77777777" w:rsidR="00087238" w:rsidRPr="009041F4" w:rsidRDefault="00087238" w:rsidP="009041F4">
      <w:pPr>
        <w:tabs>
          <w:tab w:val="left" w:pos="851"/>
        </w:tabs>
        <w:spacing w:line="276" w:lineRule="auto"/>
        <w:rPr>
          <w:rFonts w:ascii="Marianne" w:hAnsi="Marianne" w:cs="Arial"/>
          <w:iCs/>
          <w:sz w:val="20"/>
        </w:rPr>
      </w:pPr>
    </w:p>
    <w:p w14:paraId="08770FC7" w14:textId="77777777" w:rsidR="00087238" w:rsidRPr="009041F4" w:rsidRDefault="00087238" w:rsidP="009041F4">
      <w:pPr>
        <w:tabs>
          <w:tab w:val="left" w:pos="851"/>
        </w:tabs>
        <w:spacing w:line="276" w:lineRule="auto"/>
        <w:ind w:left="1701" w:hanging="850"/>
        <w:rPr>
          <w:rFonts w:ascii="Marianne" w:hAnsi="Marianne" w:cs="Arial"/>
          <w:i/>
          <w:sz w:val="20"/>
        </w:rPr>
      </w:pPr>
      <w:r w:rsidRPr="009041F4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41F4">
        <w:rPr>
          <w:rFonts w:ascii="Marianne" w:hAnsi="Marianne"/>
          <w:sz w:val="20"/>
        </w:rPr>
        <w:instrText xml:space="preserve"> FORMCHECKBOX </w:instrText>
      </w:r>
      <w:r w:rsidRPr="009041F4">
        <w:rPr>
          <w:rFonts w:ascii="Marianne" w:hAnsi="Marianne"/>
          <w:sz w:val="20"/>
        </w:rPr>
      </w:r>
      <w:r w:rsidRPr="009041F4">
        <w:rPr>
          <w:rFonts w:ascii="Marianne" w:hAnsi="Marianne"/>
          <w:sz w:val="20"/>
        </w:rPr>
        <w:fldChar w:fldCharType="separate"/>
      </w:r>
      <w:r w:rsidRPr="009041F4">
        <w:rPr>
          <w:rFonts w:ascii="Marianne" w:hAnsi="Marianne"/>
          <w:sz w:val="20"/>
        </w:rPr>
        <w:fldChar w:fldCharType="end"/>
      </w:r>
      <w:r w:rsidRPr="009041F4">
        <w:rPr>
          <w:rFonts w:ascii="Marianne" w:hAnsi="Marianne" w:cs="Arial"/>
          <w:i/>
          <w:iCs/>
          <w:sz w:val="20"/>
        </w:rPr>
        <w:t xml:space="preserve"> </w:t>
      </w:r>
      <w:r w:rsidRPr="009041F4">
        <w:rPr>
          <w:rFonts w:ascii="Marianne" w:hAnsi="Marianne" w:cs="Arial"/>
          <w:sz w:val="20"/>
        </w:rPr>
        <w:tab/>
        <w:t>donnent mandat au mandataire dans les conditions définies ci-dessous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</w:t>
      </w:r>
    </w:p>
    <w:p w14:paraId="5AA50295" w14:textId="77777777" w:rsidR="00087238" w:rsidRPr="008900DA" w:rsidRDefault="00087238" w:rsidP="009041F4">
      <w:pPr>
        <w:tabs>
          <w:tab w:val="left" w:pos="1701"/>
        </w:tabs>
        <w:spacing w:line="276" w:lineRule="auto"/>
        <w:ind w:left="1134" w:hanging="850"/>
        <w:rPr>
          <w:rFonts w:ascii="Marianne" w:hAnsi="Marianne" w:cs="Arial"/>
          <w:i/>
          <w:sz w:val="18"/>
          <w:szCs w:val="18"/>
        </w:rPr>
      </w:pPr>
      <w:r w:rsidRPr="008900DA">
        <w:rPr>
          <w:rFonts w:ascii="Marianne" w:hAnsi="Marianne" w:cs="Arial"/>
          <w:i/>
          <w:sz w:val="18"/>
          <w:szCs w:val="18"/>
        </w:rPr>
        <w:tab/>
      </w:r>
      <w:r w:rsidRPr="008900DA">
        <w:rPr>
          <w:rFonts w:ascii="Marianne" w:hAnsi="Marianne" w:cs="Arial"/>
          <w:i/>
          <w:sz w:val="18"/>
          <w:szCs w:val="18"/>
        </w:rPr>
        <w:tab/>
        <w:t>(Donner des précisions sur l’étendue du mandat.)</w:t>
      </w:r>
    </w:p>
    <w:p w14:paraId="0760FE4D" w14:textId="77777777" w:rsidR="00087238" w:rsidRPr="009041F4" w:rsidRDefault="00087238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7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004"/>
        <w:gridCol w:w="3334"/>
        <w:gridCol w:w="2336"/>
      </w:tblGrid>
      <w:tr w:rsidR="00087238" w:rsidRPr="009041F4" w14:paraId="460C7776" w14:textId="77777777" w:rsidTr="00210A8C"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F08803A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lastRenderedPageBreak/>
              <w:t>Nom, prénom et qualité</w:t>
            </w:r>
          </w:p>
          <w:p w14:paraId="742C0A02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du signataire (*)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88DFDE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012C48" w14:textId="77777777" w:rsidR="00087238" w:rsidRPr="009041F4" w:rsidRDefault="00087238" w:rsidP="009041F4">
            <w:pPr>
              <w:spacing w:line="276" w:lineRule="auto"/>
              <w:jc w:val="center"/>
              <w:rPr>
                <w:rFonts w:ascii="Marianne" w:hAnsi="Marianne" w:cs="Arial"/>
                <w:b/>
                <w:bCs/>
                <w:sz w:val="20"/>
              </w:rPr>
            </w:pPr>
            <w:r w:rsidRPr="009041F4">
              <w:rPr>
                <w:rFonts w:ascii="Marianne" w:hAnsi="Marianne" w:cs="Arial"/>
                <w:b/>
                <w:bCs/>
                <w:sz w:val="20"/>
              </w:rPr>
              <w:t>Signature</w:t>
            </w:r>
          </w:p>
        </w:tc>
      </w:tr>
      <w:tr w:rsidR="00087238" w:rsidRPr="009041F4" w14:paraId="4A7B6454" w14:textId="77777777" w:rsidTr="00210A8C">
        <w:trPr>
          <w:trHeight w:val="1021"/>
        </w:trPr>
        <w:tc>
          <w:tcPr>
            <w:tcW w:w="4004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4FB146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50A83D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C5315E2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3142D28F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C4D3A3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F80E58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64B492C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  <w:tr w:rsidR="00087238" w:rsidRPr="009041F4" w14:paraId="4D1A673C" w14:textId="77777777" w:rsidTr="00210A8C">
        <w:trPr>
          <w:trHeight w:val="1021"/>
        </w:trPr>
        <w:tc>
          <w:tcPr>
            <w:tcW w:w="40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6B948CEA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33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CEEEC76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243A9" w14:textId="77777777" w:rsidR="00087238" w:rsidRPr="009041F4" w:rsidRDefault="00087238" w:rsidP="009041F4">
            <w:pPr>
              <w:snapToGrid w:val="0"/>
              <w:spacing w:line="276" w:lineRule="auto"/>
              <w:rPr>
                <w:rFonts w:ascii="Marianne" w:hAnsi="Marianne" w:cs="Arial"/>
                <w:b/>
                <w:bCs/>
                <w:sz w:val="20"/>
              </w:rPr>
            </w:pPr>
          </w:p>
        </w:tc>
      </w:tr>
    </w:tbl>
    <w:p w14:paraId="08F75586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96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6017724D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1398984D" w14:textId="77777777" w:rsidR="00841506" w:rsidRPr="00210A8C" w:rsidRDefault="00841506" w:rsidP="00210A8C">
            <w:pPr>
              <w:pStyle w:val="Titre1"/>
              <w:spacing w:line="276" w:lineRule="auto"/>
            </w:pPr>
            <w:r w:rsidRPr="00210A8C">
              <w:t xml:space="preserve">Identification </w:t>
            </w:r>
            <w:r w:rsidR="00B65E1D" w:rsidRPr="00210A8C">
              <w:t>de l’acheteur</w:t>
            </w:r>
            <w:r w:rsidRPr="00210A8C">
              <w:t>.</w:t>
            </w:r>
          </w:p>
        </w:tc>
      </w:tr>
    </w:tbl>
    <w:p w14:paraId="7E88D3E1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p w14:paraId="62354BC2" w14:textId="77777777" w:rsidR="00841506" w:rsidRPr="00210A8C" w:rsidRDefault="00841506" w:rsidP="00331988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Désignation </w:t>
      </w:r>
      <w:r w:rsidR="00B65E1D" w:rsidRPr="00210A8C">
        <w:rPr>
          <w:rFonts w:ascii="Marianne" w:hAnsi="Marianne" w:cs="Arial"/>
          <w:b/>
          <w:bCs/>
          <w:sz w:val="20"/>
        </w:rPr>
        <w:t>de l’acheteur</w:t>
      </w:r>
      <w:r w:rsidR="009932BA" w:rsidRPr="00210A8C">
        <w:rPr>
          <w:rFonts w:ascii="Marianne" w:hAnsi="Marianne" w:cs="Arial"/>
          <w:b/>
          <w:bCs/>
          <w:sz w:val="20"/>
        </w:rPr>
        <w:t xml:space="preserve"> 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31A83668" w14:textId="77777777" w:rsidR="00167ACF" w:rsidRPr="009041F4" w:rsidRDefault="00167ACF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Réseau CANOPE</w:t>
      </w:r>
    </w:p>
    <w:p w14:paraId="1D3C00F6" w14:textId="77777777" w:rsidR="00167ACF" w:rsidRPr="009041F4" w:rsidRDefault="00167ACF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1 avenue du Futuroscope</w:t>
      </w:r>
    </w:p>
    <w:p w14:paraId="21FD944B" w14:textId="77777777" w:rsidR="00167ACF" w:rsidRPr="009041F4" w:rsidRDefault="00167ACF" w:rsidP="009041F4">
      <w:pPr>
        <w:pStyle w:val="En-tte"/>
        <w:tabs>
          <w:tab w:val="clear" w:pos="4536"/>
          <w:tab w:val="clear" w:pos="9072"/>
          <w:tab w:val="left" w:pos="5103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Téléport 1 @4</w:t>
      </w:r>
    </w:p>
    <w:p w14:paraId="182EBA32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CS 80158</w:t>
      </w:r>
    </w:p>
    <w:p w14:paraId="53A9C570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86961 FUTUROSCOPE</w:t>
      </w:r>
    </w:p>
    <w:p w14:paraId="33083926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5D852A04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Téléphone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 xml:space="preserve">: 05 49 49 </w:t>
      </w:r>
      <w:r w:rsidR="00210A8C">
        <w:rPr>
          <w:rFonts w:ascii="Marianne" w:hAnsi="Marianne" w:cs="Arial"/>
          <w:sz w:val="20"/>
        </w:rPr>
        <w:t>78 78</w:t>
      </w:r>
    </w:p>
    <w:p w14:paraId="58A9B2AB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01383473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SIRET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: 180 043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>010 01485</w:t>
      </w:r>
    </w:p>
    <w:p w14:paraId="6440C996" w14:textId="77777777" w:rsidR="00167ACF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</w:p>
    <w:p w14:paraId="248266F9" w14:textId="77777777" w:rsidR="00841506" w:rsidRPr="009041F4" w:rsidRDefault="00167ACF" w:rsidP="009041F4">
      <w:pPr>
        <w:pStyle w:val="En-tte"/>
        <w:tabs>
          <w:tab w:val="clear" w:pos="4536"/>
          <w:tab w:val="clear" w:pos="9072"/>
        </w:tabs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Adresse mail</w:t>
      </w:r>
      <w:r w:rsidRPr="009041F4">
        <w:rPr>
          <w:rFonts w:ascii="Calibri" w:hAnsi="Calibri" w:cs="Calibri"/>
          <w:sz w:val="20"/>
        </w:rPr>
        <w:t> </w:t>
      </w:r>
      <w:r w:rsidRPr="009041F4">
        <w:rPr>
          <w:rFonts w:ascii="Marianne" w:hAnsi="Marianne" w:cs="Arial"/>
          <w:sz w:val="20"/>
        </w:rPr>
        <w:t xml:space="preserve">: </w:t>
      </w:r>
      <w:r w:rsidR="00146510" w:rsidRPr="009041F4">
        <w:rPr>
          <w:rFonts w:ascii="Marianne" w:hAnsi="Marianne" w:cs="Arial"/>
          <w:sz w:val="20"/>
        </w:rPr>
        <w:t>achats.dsfjs@reseau-canope.fr</w:t>
      </w:r>
    </w:p>
    <w:p w14:paraId="39B5177A" w14:textId="77777777" w:rsidR="00C3330E" w:rsidRPr="009041F4" w:rsidRDefault="00C3330E" w:rsidP="009041F4">
      <w:pPr>
        <w:pStyle w:val="En-tte"/>
        <w:tabs>
          <w:tab w:val="clear" w:pos="4536"/>
          <w:tab w:val="clear" w:pos="9072"/>
        </w:tabs>
        <w:spacing w:line="276" w:lineRule="auto"/>
        <w:rPr>
          <w:rFonts w:ascii="Marianne" w:hAnsi="Marianne" w:cs="Arial"/>
          <w:sz w:val="20"/>
        </w:rPr>
      </w:pPr>
    </w:p>
    <w:p w14:paraId="735285EC" w14:textId="77777777" w:rsidR="00841506" w:rsidRPr="00210A8C" w:rsidRDefault="00841506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>Nom, prénom, qualité du signataire du marché public ou de l’accord-cadre</w:t>
      </w:r>
      <w:r w:rsidRPr="00210A8C">
        <w:rPr>
          <w:rFonts w:ascii="Calibri" w:hAnsi="Calibri" w:cs="Calibri"/>
          <w:b/>
          <w:bCs/>
          <w:sz w:val="20"/>
        </w:rPr>
        <w:t> 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3FE8B070" w14:textId="77777777" w:rsidR="00C3330E" w:rsidRPr="009041F4" w:rsidRDefault="00C3330E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Mme Marie-Caroline MISSIR, Directrice Générale de Réseau Canopé</w:t>
      </w:r>
    </w:p>
    <w:p w14:paraId="5CC57C59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1F403CFF" w14:textId="77777777" w:rsidR="00841506" w:rsidRPr="00210A8C" w:rsidRDefault="00841506" w:rsidP="00210A8C">
      <w:pPr>
        <w:pStyle w:val="Paragraphedeliste"/>
        <w:numPr>
          <w:ilvl w:val="1"/>
          <w:numId w:val="20"/>
        </w:numPr>
        <w:spacing w:line="276" w:lineRule="auto"/>
        <w:rPr>
          <w:rFonts w:ascii="Marianne" w:hAnsi="Marianne" w:cs="Arial"/>
          <w:b/>
          <w:bCs/>
          <w:sz w:val="20"/>
        </w:rPr>
      </w:pPr>
      <w:r w:rsidRPr="00210A8C">
        <w:rPr>
          <w:rFonts w:ascii="Marianne" w:hAnsi="Marianne" w:cs="Arial"/>
          <w:b/>
          <w:bCs/>
          <w:sz w:val="20"/>
        </w:rPr>
        <w:t xml:space="preserve">Personne habilitée à donner les renseignements prévus à </w:t>
      </w:r>
      <w:r w:rsidR="00D3784D" w:rsidRPr="00210A8C">
        <w:rPr>
          <w:rFonts w:ascii="Marianne" w:hAnsi="Marianne" w:cs="Arial"/>
          <w:b/>
          <w:bCs/>
          <w:sz w:val="20"/>
        </w:rPr>
        <w:t xml:space="preserve">l’articles R. 2191-59 à R. 2191-62 du code de la commande Publique </w:t>
      </w:r>
      <w:r w:rsidRPr="00210A8C">
        <w:rPr>
          <w:rFonts w:ascii="Marianne" w:hAnsi="Marianne" w:cs="Arial"/>
          <w:b/>
          <w:bCs/>
          <w:sz w:val="20"/>
        </w:rPr>
        <w:t>(nantissements ou cessions de créances)</w:t>
      </w:r>
      <w:r w:rsidRPr="00210A8C">
        <w:rPr>
          <w:rFonts w:ascii="Calibri" w:hAnsi="Calibri" w:cs="Calibri"/>
          <w:b/>
          <w:bCs/>
          <w:sz w:val="20"/>
        </w:rPr>
        <w:t> </w:t>
      </w:r>
      <w:r w:rsidRPr="00210A8C">
        <w:rPr>
          <w:rFonts w:ascii="Marianne" w:hAnsi="Marianne" w:cs="Arial"/>
          <w:b/>
          <w:bCs/>
          <w:sz w:val="20"/>
        </w:rPr>
        <w:t>:</w:t>
      </w:r>
    </w:p>
    <w:p w14:paraId="7E70D43B" w14:textId="77777777" w:rsidR="00C3330E" w:rsidRPr="009041F4" w:rsidRDefault="00C3330E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Mme Marie-Caroline MISSIR, Directrice Générale de Réseau Canopé</w:t>
      </w:r>
    </w:p>
    <w:p w14:paraId="498AD438" w14:textId="77777777" w:rsidR="00841506" w:rsidRPr="009041F4" w:rsidRDefault="00841506" w:rsidP="009041F4">
      <w:pPr>
        <w:pStyle w:val="fcase2metab"/>
        <w:spacing w:line="276" w:lineRule="auto"/>
        <w:ind w:left="0" w:firstLine="0"/>
        <w:rPr>
          <w:rFonts w:ascii="Marianne" w:hAnsi="Marianne" w:cs="Arial"/>
        </w:rPr>
      </w:pPr>
    </w:p>
    <w:p w14:paraId="6DFC3AB0" w14:textId="77777777" w:rsidR="00841506" w:rsidRPr="00210A8C" w:rsidRDefault="00841506" w:rsidP="00210A8C">
      <w:pPr>
        <w:pStyle w:val="Titre1"/>
        <w:numPr>
          <w:ilvl w:val="1"/>
          <w:numId w:val="20"/>
        </w:numPr>
      </w:pPr>
      <w:r w:rsidRPr="00210A8C">
        <w:t>Désignation, adresse, numéro de téléphone du comptable assignataire</w:t>
      </w:r>
      <w:r w:rsidRPr="00210A8C">
        <w:rPr>
          <w:rFonts w:ascii="Calibri" w:hAnsi="Calibri" w:cs="Calibri"/>
        </w:rPr>
        <w:t> </w:t>
      </w:r>
      <w:r w:rsidRPr="00210A8C">
        <w:t>:</w:t>
      </w:r>
    </w:p>
    <w:p w14:paraId="006463AF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L'Agent comptable du Réseau Canopé</w:t>
      </w:r>
    </w:p>
    <w:p w14:paraId="2650D9DD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Téléport 1 @4</w:t>
      </w:r>
    </w:p>
    <w:p w14:paraId="06C2A9FD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 xml:space="preserve">BP 80158 </w:t>
      </w:r>
    </w:p>
    <w:p w14:paraId="75000156" w14:textId="77777777" w:rsidR="009932BA" w:rsidRPr="009041F4" w:rsidRDefault="009932BA" w:rsidP="009041F4">
      <w:pPr>
        <w:spacing w:line="276" w:lineRule="auto"/>
        <w:ind w:left="709"/>
        <w:rPr>
          <w:rFonts w:ascii="Marianne" w:hAnsi="Marianne" w:cs="Arial"/>
          <w:sz w:val="20"/>
        </w:rPr>
      </w:pPr>
      <w:r w:rsidRPr="009041F4">
        <w:rPr>
          <w:rFonts w:ascii="Marianne" w:hAnsi="Marianne" w:cs="Arial"/>
          <w:sz w:val="20"/>
        </w:rPr>
        <w:t>86961 FUTUROSCOPE CEDEX</w:t>
      </w:r>
    </w:p>
    <w:p w14:paraId="1C402373" w14:textId="77777777" w:rsidR="00774AFD" w:rsidRPr="009041F4" w:rsidRDefault="00774AFD" w:rsidP="009041F4">
      <w:pPr>
        <w:spacing w:line="276" w:lineRule="auto"/>
        <w:rPr>
          <w:rFonts w:ascii="Marianne" w:hAnsi="Marianne" w:cs="Arial"/>
          <w:sz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39"/>
      </w:tblGrid>
      <w:tr w:rsidR="00841506" w:rsidRPr="00210A8C" w14:paraId="0E773CB3" w14:textId="77777777" w:rsidTr="00B65E1D">
        <w:tc>
          <w:tcPr>
            <w:tcW w:w="9639" w:type="dxa"/>
            <w:shd w:val="clear" w:color="auto" w:fill="D9D9D9" w:themeFill="background1" w:themeFillShade="D9"/>
          </w:tcPr>
          <w:p w14:paraId="639CB922" w14:textId="77777777" w:rsidR="00841506" w:rsidRPr="00210A8C" w:rsidRDefault="007C66C7" w:rsidP="00210A8C">
            <w:pPr>
              <w:pStyle w:val="Titre1"/>
              <w:spacing w:line="276" w:lineRule="auto"/>
            </w:pPr>
            <w:r w:rsidRPr="00210A8C">
              <w:t>Signature</w:t>
            </w:r>
            <w:r w:rsidR="00841506" w:rsidRPr="00210A8C">
              <w:t xml:space="preserve"> </w:t>
            </w:r>
            <w:r w:rsidR="00B65E1D" w:rsidRPr="00210A8C">
              <w:t>de l’acheteur</w:t>
            </w:r>
            <w:r w:rsidR="00841506" w:rsidRPr="00210A8C">
              <w:t>.</w:t>
            </w:r>
          </w:p>
        </w:tc>
      </w:tr>
    </w:tbl>
    <w:p w14:paraId="0F604F5C" w14:textId="77777777" w:rsidR="00841506" w:rsidRPr="009041F4" w:rsidRDefault="00841506" w:rsidP="009041F4">
      <w:pPr>
        <w:tabs>
          <w:tab w:val="left" w:pos="3600"/>
        </w:tabs>
        <w:spacing w:line="276" w:lineRule="auto"/>
        <w:rPr>
          <w:rFonts w:ascii="Marianne" w:hAnsi="Marianne"/>
          <w:sz w:val="20"/>
        </w:rPr>
      </w:pPr>
    </w:p>
    <w:p w14:paraId="7CD135F7" w14:textId="77777777" w:rsidR="00210A8C" w:rsidRPr="00210A8C" w:rsidRDefault="00210A8C" w:rsidP="00210A8C">
      <w:pPr>
        <w:snapToGrid w:val="0"/>
        <w:spacing w:line="276" w:lineRule="auto"/>
        <w:rPr>
          <w:rFonts w:ascii="Marianne" w:hAnsi="Marianne" w:cs="Arial"/>
          <w:sz w:val="20"/>
        </w:rPr>
      </w:pPr>
      <w:r w:rsidRPr="00210A8C">
        <w:rPr>
          <w:rFonts w:ascii="Marianne" w:hAnsi="Marianne" w:cs="Arial"/>
          <w:sz w:val="20"/>
        </w:rPr>
        <w:t xml:space="preserve">A Chasseneuil du Poitou, </w:t>
      </w:r>
    </w:p>
    <w:p w14:paraId="011031C1" w14:textId="77777777" w:rsidR="00210A8C" w:rsidRDefault="00210A8C" w:rsidP="00210A8C">
      <w:pPr>
        <w:snapToGrid w:val="0"/>
        <w:spacing w:line="276" w:lineRule="auto"/>
        <w:ind w:left="4963"/>
        <w:rPr>
          <w:rFonts w:ascii="Marianne" w:hAnsi="Marianne" w:cs="Arial"/>
          <w:b/>
          <w:bCs/>
          <w:sz w:val="20"/>
        </w:rPr>
      </w:pPr>
      <w:r>
        <w:rPr>
          <w:rFonts w:ascii="Marianne" w:hAnsi="Marianne" w:cs="Arial"/>
          <w:b/>
          <w:bCs/>
          <w:sz w:val="20"/>
        </w:rPr>
        <w:t>Pour la Directrice Générale, par délégation</w:t>
      </w:r>
    </w:p>
    <w:p w14:paraId="655177AD" w14:textId="77777777" w:rsidR="00841506" w:rsidRPr="009041F4" w:rsidRDefault="00841506" w:rsidP="009041F4">
      <w:pPr>
        <w:spacing w:line="276" w:lineRule="auto"/>
        <w:rPr>
          <w:rFonts w:ascii="Marianne" w:hAnsi="Marianne" w:cs="Arial"/>
          <w:sz w:val="20"/>
        </w:rPr>
      </w:pPr>
    </w:p>
    <w:p w14:paraId="01691B64" w14:textId="77777777" w:rsidR="00841506" w:rsidRPr="009041F4" w:rsidRDefault="00841506" w:rsidP="009041F4">
      <w:pPr>
        <w:spacing w:line="276" w:lineRule="auto"/>
        <w:rPr>
          <w:rFonts w:ascii="Marianne" w:hAnsi="Marianne"/>
          <w:sz w:val="20"/>
        </w:rPr>
      </w:pPr>
    </w:p>
    <w:sectPr w:rsidR="00841506" w:rsidRPr="009041F4" w:rsidSect="00331988">
      <w:headerReference w:type="first" r:id="rId18"/>
      <w:type w:val="continuous"/>
      <w:pgSz w:w="11907" w:h="16840" w:code="9"/>
      <w:pgMar w:top="993" w:right="1134" w:bottom="1134" w:left="1134" w:header="426" w:footer="12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80277" w14:textId="77777777" w:rsidR="006B3307" w:rsidRDefault="006B3307" w:rsidP="000C11E4">
      <w:r>
        <w:separator/>
      </w:r>
    </w:p>
  </w:endnote>
  <w:endnote w:type="continuationSeparator" w:id="0">
    <w:p w14:paraId="050EE124" w14:textId="77777777" w:rsidR="006B3307" w:rsidRDefault="006B3307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D0FE9" w14:textId="77777777" w:rsidR="00E462F7" w:rsidRDefault="00E462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B12CF" w14:textId="77777777" w:rsidR="00E462F7" w:rsidRPr="00D26C0D" w:rsidRDefault="00E462F7" w:rsidP="00E462F7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t>5</w:t>
      </w:r>
    </w:fldSimple>
  </w:p>
  <w:p w14:paraId="4C5D4FC9" w14:textId="77777777" w:rsidR="00E462F7" w:rsidRDefault="00E462F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E9282" w14:textId="77777777" w:rsidR="006B0A1A" w:rsidRPr="00D26C0D" w:rsidRDefault="00C64671" w:rsidP="00331988">
    <w:pPr>
      <w:pStyle w:val="Texte-Pieddepage"/>
      <w:framePr w:w="0" w:hRule="auto" w:wrap="auto" w:vAnchor="margin" w:hAnchor="text" w:xAlign="left" w:yAlign="inline" w:anchorLock="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fr-FR"/>
      </w:rPr>
      <w:t>1</w:t>
    </w:r>
    <w:r>
      <w:fldChar w:fldCharType="end"/>
    </w:r>
    <w:r w:rsidR="00331988">
      <w:t>/</w:t>
    </w:r>
    <w:fldSimple w:instr=" NUMPAGES   \* MERGEFORMAT ">
      <w:r w:rsidR="00331988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0FD03" w14:textId="77777777" w:rsidR="006B3307" w:rsidRDefault="006B3307" w:rsidP="000C11E4">
      <w:r>
        <w:separator/>
      </w:r>
    </w:p>
  </w:footnote>
  <w:footnote w:type="continuationSeparator" w:id="0">
    <w:p w14:paraId="1D4945EE" w14:textId="77777777" w:rsidR="006B3307" w:rsidRDefault="006B3307" w:rsidP="000C11E4">
      <w:r>
        <w:continuationSeparator/>
      </w:r>
    </w:p>
  </w:footnote>
  <w:footnote w:id="1">
    <w:p w14:paraId="2F797ECB" w14:textId="77777777" w:rsidR="000C0F2C" w:rsidRDefault="000C0F2C" w:rsidP="000C0F2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51356">
        <w:rPr>
          <w:rFonts w:ascii="Marianne" w:hAnsi="Marianne" w:cs="Arial"/>
          <w:sz w:val="16"/>
          <w:szCs w:val="16"/>
        </w:rPr>
        <w:t>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7434F" w14:textId="77777777" w:rsidR="00E462F7" w:rsidRDefault="00E462F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F6941" w14:textId="77777777" w:rsidR="00E462F7" w:rsidRDefault="00E462F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D0293" w14:textId="77777777" w:rsidR="006B0A1A" w:rsidRDefault="000F0580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3329098" wp14:editId="35E1F927">
          <wp:simplePos x="0" y="0"/>
          <wp:positionH relativeFrom="margin">
            <wp:align>left</wp:align>
          </wp:positionH>
          <wp:positionV relativeFrom="page">
            <wp:posOffset>259715</wp:posOffset>
          </wp:positionV>
          <wp:extent cx="1799590" cy="1799590"/>
          <wp:effectExtent l="0" t="0" r="0" b="0"/>
          <wp:wrapNone/>
          <wp:docPr id="511916218" name="Image 51191621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</w:rPr>
      <w:drawing>
        <wp:anchor distT="0" distB="0" distL="114300" distR="114300" simplePos="0" relativeHeight="251661312" behindDoc="1" locked="0" layoutInCell="1" allowOverlap="1" wp14:anchorId="39201028" wp14:editId="1E1890D8">
          <wp:simplePos x="0" y="0"/>
          <wp:positionH relativeFrom="margin">
            <wp:align>right</wp:align>
          </wp:positionH>
          <wp:positionV relativeFrom="paragraph">
            <wp:posOffset>233827</wp:posOffset>
          </wp:positionV>
          <wp:extent cx="1779905" cy="676275"/>
          <wp:effectExtent l="0" t="0" r="0" b="9525"/>
          <wp:wrapNone/>
          <wp:docPr id="1730836528" name="Image 1730836528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tableau de points, clipart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B8D2D" w14:textId="77777777" w:rsidR="009041F4" w:rsidRDefault="009041F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7" w15:restartNumberingAfterBreak="0">
    <w:nsid w:val="06A33D24"/>
    <w:multiLevelType w:val="hybridMultilevel"/>
    <w:tmpl w:val="ACC6B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72E30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9" w15:restartNumberingAfterBreak="0">
    <w:nsid w:val="1D120156"/>
    <w:multiLevelType w:val="multilevel"/>
    <w:tmpl w:val="E08E505C"/>
    <w:lvl w:ilvl="0">
      <w:start w:val="1"/>
      <w:numFmt w:val="upperRoman"/>
      <w:lvlText w:val="%1)"/>
      <w:lvlJc w:val="left"/>
      <w:pPr>
        <w:ind w:left="1069" w:hanging="360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0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33E70"/>
    <w:multiLevelType w:val="hybridMultilevel"/>
    <w:tmpl w:val="04EAC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40F0BFC"/>
    <w:multiLevelType w:val="multilevel"/>
    <w:tmpl w:val="04AC74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095743D"/>
    <w:multiLevelType w:val="multilevel"/>
    <w:tmpl w:val="04AC74AC"/>
    <w:lvl w:ilvl="0">
      <w:start w:val="1"/>
      <w:numFmt w:val="upperRoman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21E33"/>
    <w:multiLevelType w:val="hybridMultilevel"/>
    <w:tmpl w:val="8FD0B7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20" w15:restartNumberingAfterBreak="0">
    <w:nsid w:val="65D60E52"/>
    <w:multiLevelType w:val="hybridMultilevel"/>
    <w:tmpl w:val="93C807BC"/>
    <w:lvl w:ilvl="0" w:tplc="F41A516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11938"/>
    <w:multiLevelType w:val="hybridMultilevel"/>
    <w:tmpl w:val="1C46FFAA"/>
    <w:lvl w:ilvl="0" w:tplc="1AE8BE2C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348A3"/>
    <w:multiLevelType w:val="hybridMultilevel"/>
    <w:tmpl w:val="02D892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306D0"/>
    <w:multiLevelType w:val="hybridMultilevel"/>
    <w:tmpl w:val="7F824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37962756">
    <w:abstractNumId w:val="0"/>
  </w:num>
  <w:num w:numId="2" w16cid:durableId="1816529929">
    <w:abstractNumId w:val="19"/>
  </w:num>
  <w:num w:numId="3" w16cid:durableId="719472856">
    <w:abstractNumId w:val="21"/>
  </w:num>
  <w:num w:numId="4" w16cid:durableId="1696883462">
    <w:abstractNumId w:val="10"/>
  </w:num>
  <w:num w:numId="5" w16cid:durableId="698161149">
    <w:abstractNumId w:val="1"/>
  </w:num>
  <w:num w:numId="6" w16cid:durableId="386950189">
    <w:abstractNumId w:val="25"/>
  </w:num>
  <w:num w:numId="7" w16cid:durableId="222062020">
    <w:abstractNumId w:val="17"/>
  </w:num>
  <w:num w:numId="8" w16cid:durableId="1499924863">
    <w:abstractNumId w:val="2"/>
  </w:num>
  <w:num w:numId="9" w16cid:durableId="1049526054">
    <w:abstractNumId w:val="6"/>
  </w:num>
  <w:num w:numId="10" w16cid:durableId="1308168911">
    <w:abstractNumId w:val="11"/>
  </w:num>
  <w:num w:numId="11" w16cid:durableId="78870471">
    <w:abstractNumId w:val="12"/>
  </w:num>
  <w:num w:numId="12" w16cid:durableId="991905803">
    <w:abstractNumId w:val="14"/>
  </w:num>
  <w:num w:numId="13" w16cid:durableId="1980107384">
    <w:abstractNumId w:val="12"/>
  </w:num>
  <w:num w:numId="14" w16cid:durableId="707992521">
    <w:abstractNumId w:val="22"/>
  </w:num>
  <w:num w:numId="15" w16cid:durableId="977226579">
    <w:abstractNumId w:val="7"/>
  </w:num>
  <w:num w:numId="16" w16cid:durableId="2097436120">
    <w:abstractNumId w:val="13"/>
  </w:num>
  <w:num w:numId="17" w16cid:durableId="2085955497">
    <w:abstractNumId w:val="24"/>
  </w:num>
  <w:num w:numId="18" w16cid:durableId="956527145">
    <w:abstractNumId w:val="18"/>
  </w:num>
  <w:num w:numId="19" w16cid:durableId="657728780">
    <w:abstractNumId w:val="20"/>
  </w:num>
  <w:num w:numId="20" w16cid:durableId="742023810">
    <w:abstractNumId w:val="16"/>
  </w:num>
  <w:num w:numId="21" w16cid:durableId="1040712213">
    <w:abstractNumId w:val="23"/>
  </w:num>
  <w:num w:numId="22" w16cid:durableId="222061237">
    <w:abstractNumId w:val="15"/>
  </w:num>
  <w:num w:numId="23" w16cid:durableId="1629971675">
    <w:abstractNumId w:val="16"/>
  </w:num>
  <w:num w:numId="24" w16cid:durableId="1960648760">
    <w:abstractNumId w:val="16"/>
  </w:num>
  <w:num w:numId="25" w16cid:durableId="872303784">
    <w:abstractNumId w:val="9"/>
  </w:num>
  <w:num w:numId="26" w16cid:durableId="1062295654">
    <w:abstractNumId w:val="8"/>
  </w:num>
  <w:num w:numId="27" w16cid:durableId="2105344096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307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0F2C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F0580"/>
    <w:rsid w:val="000F06E4"/>
    <w:rsid w:val="000F0E4B"/>
    <w:rsid w:val="00101AFC"/>
    <w:rsid w:val="00103BD9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0BD0"/>
    <w:rsid w:val="00142969"/>
    <w:rsid w:val="00142E06"/>
    <w:rsid w:val="001458D1"/>
    <w:rsid w:val="00146510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A1095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25AF"/>
    <w:rsid w:val="0020369E"/>
    <w:rsid w:val="00210A8C"/>
    <w:rsid w:val="00212B9E"/>
    <w:rsid w:val="00221EE2"/>
    <w:rsid w:val="00222737"/>
    <w:rsid w:val="00224EB9"/>
    <w:rsid w:val="00226B35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77ABC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A5690"/>
    <w:rsid w:val="002B06DA"/>
    <w:rsid w:val="002B348C"/>
    <w:rsid w:val="002C054D"/>
    <w:rsid w:val="002C2BC4"/>
    <w:rsid w:val="002C3A5B"/>
    <w:rsid w:val="002C5994"/>
    <w:rsid w:val="002C5B76"/>
    <w:rsid w:val="002D41F3"/>
    <w:rsid w:val="002D52AC"/>
    <w:rsid w:val="002D562B"/>
    <w:rsid w:val="002E4DFF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30E07"/>
    <w:rsid w:val="0033198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86DF2"/>
    <w:rsid w:val="0039099E"/>
    <w:rsid w:val="003927BE"/>
    <w:rsid w:val="00395068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4FA9"/>
    <w:rsid w:val="004063CE"/>
    <w:rsid w:val="004072FB"/>
    <w:rsid w:val="00407E23"/>
    <w:rsid w:val="0041528B"/>
    <w:rsid w:val="0041745E"/>
    <w:rsid w:val="00420635"/>
    <w:rsid w:val="00425195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23B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4BAA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61F04"/>
    <w:rsid w:val="00563640"/>
    <w:rsid w:val="00563D23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35BD"/>
    <w:rsid w:val="005B527E"/>
    <w:rsid w:val="005C0726"/>
    <w:rsid w:val="005C1663"/>
    <w:rsid w:val="005C281C"/>
    <w:rsid w:val="005C39E3"/>
    <w:rsid w:val="005C65DB"/>
    <w:rsid w:val="005C7BA8"/>
    <w:rsid w:val="005C7EF8"/>
    <w:rsid w:val="005D4B88"/>
    <w:rsid w:val="005D5392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2709"/>
    <w:rsid w:val="00686109"/>
    <w:rsid w:val="0069469B"/>
    <w:rsid w:val="006A27F3"/>
    <w:rsid w:val="006A2A19"/>
    <w:rsid w:val="006A5FC7"/>
    <w:rsid w:val="006B0A1A"/>
    <w:rsid w:val="006B0DF6"/>
    <w:rsid w:val="006B1E20"/>
    <w:rsid w:val="006B3307"/>
    <w:rsid w:val="006B4886"/>
    <w:rsid w:val="006B4FAB"/>
    <w:rsid w:val="006B5BCE"/>
    <w:rsid w:val="006B7A41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1F08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04813"/>
    <w:rsid w:val="008110BA"/>
    <w:rsid w:val="00811648"/>
    <w:rsid w:val="008134AE"/>
    <w:rsid w:val="00815609"/>
    <w:rsid w:val="00817A5C"/>
    <w:rsid w:val="0082356B"/>
    <w:rsid w:val="008312E9"/>
    <w:rsid w:val="00831379"/>
    <w:rsid w:val="00832089"/>
    <w:rsid w:val="00833533"/>
    <w:rsid w:val="00833567"/>
    <w:rsid w:val="008336E9"/>
    <w:rsid w:val="008364B5"/>
    <w:rsid w:val="00841506"/>
    <w:rsid w:val="008422BA"/>
    <w:rsid w:val="00842AB6"/>
    <w:rsid w:val="00844D33"/>
    <w:rsid w:val="008453B5"/>
    <w:rsid w:val="008471D9"/>
    <w:rsid w:val="00850713"/>
    <w:rsid w:val="00851356"/>
    <w:rsid w:val="00854200"/>
    <w:rsid w:val="0086700B"/>
    <w:rsid w:val="0087057E"/>
    <w:rsid w:val="00872A9F"/>
    <w:rsid w:val="00872AE9"/>
    <w:rsid w:val="0088141F"/>
    <w:rsid w:val="00881E23"/>
    <w:rsid w:val="00882275"/>
    <w:rsid w:val="0088567E"/>
    <w:rsid w:val="008900DA"/>
    <w:rsid w:val="00890488"/>
    <w:rsid w:val="00892C2D"/>
    <w:rsid w:val="008949E3"/>
    <w:rsid w:val="0089752A"/>
    <w:rsid w:val="008A0AD1"/>
    <w:rsid w:val="008A179A"/>
    <w:rsid w:val="008A1F03"/>
    <w:rsid w:val="008A63CB"/>
    <w:rsid w:val="008B080E"/>
    <w:rsid w:val="008B2571"/>
    <w:rsid w:val="008B4795"/>
    <w:rsid w:val="008B6A57"/>
    <w:rsid w:val="008C1322"/>
    <w:rsid w:val="008C1AFC"/>
    <w:rsid w:val="008C706B"/>
    <w:rsid w:val="008E3382"/>
    <w:rsid w:val="008F0481"/>
    <w:rsid w:val="008F1B9F"/>
    <w:rsid w:val="008F7662"/>
    <w:rsid w:val="009003C7"/>
    <w:rsid w:val="009041F4"/>
    <w:rsid w:val="009122CA"/>
    <w:rsid w:val="00914F5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A96"/>
    <w:rsid w:val="00954D4E"/>
    <w:rsid w:val="009575DA"/>
    <w:rsid w:val="00960B9F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1CA6"/>
    <w:rsid w:val="00A4214A"/>
    <w:rsid w:val="00A439FF"/>
    <w:rsid w:val="00A45D54"/>
    <w:rsid w:val="00A50829"/>
    <w:rsid w:val="00A5554A"/>
    <w:rsid w:val="00A62730"/>
    <w:rsid w:val="00A6423E"/>
    <w:rsid w:val="00A64C7E"/>
    <w:rsid w:val="00A66807"/>
    <w:rsid w:val="00A70132"/>
    <w:rsid w:val="00A70794"/>
    <w:rsid w:val="00A723BB"/>
    <w:rsid w:val="00A72B4D"/>
    <w:rsid w:val="00A72E0A"/>
    <w:rsid w:val="00A73ED7"/>
    <w:rsid w:val="00A7614B"/>
    <w:rsid w:val="00A76C4A"/>
    <w:rsid w:val="00A8144D"/>
    <w:rsid w:val="00A824CF"/>
    <w:rsid w:val="00A82DDE"/>
    <w:rsid w:val="00A840BA"/>
    <w:rsid w:val="00A84B69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28DE"/>
    <w:rsid w:val="00AD3FD1"/>
    <w:rsid w:val="00AD7E96"/>
    <w:rsid w:val="00AE2053"/>
    <w:rsid w:val="00AE6476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1F43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13D1"/>
    <w:rsid w:val="00B65946"/>
    <w:rsid w:val="00B65E1D"/>
    <w:rsid w:val="00B66428"/>
    <w:rsid w:val="00B66AD9"/>
    <w:rsid w:val="00B67967"/>
    <w:rsid w:val="00B72F2C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5DB5"/>
    <w:rsid w:val="00C0623C"/>
    <w:rsid w:val="00C0793B"/>
    <w:rsid w:val="00C11C6E"/>
    <w:rsid w:val="00C14761"/>
    <w:rsid w:val="00C1775A"/>
    <w:rsid w:val="00C20A0B"/>
    <w:rsid w:val="00C278C1"/>
    <w:rsid w:val="00C3185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671"/>
    <w:rsid w:val="00C64D1E"/>
    <w:rsid w:val="00C662D7"/>
    <w:rsid w:val="00C70313"/>
    <w:rsid w:val="00C71508"/>
    <w:rsid w:val="00C72829"/>
    <w:rsid w:val="00C773A9"/>
    <w:rsid w:val="00C8107B"/>
    <w:rsid w:val="00C82A50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E6C"/>
    <w:rsid w:val="00CC3FFB"/>
    <w:rsid w:val="00CC4277"/>
    <w:rsid w:val="00CD0C54"/>
    <w:rsid w:val="00CE0182"/>
    <w:rsid w:val="00CE1215"/>
    <w:rsid w:val="00CE141F"/>
    <w:rsid w:val="00CE36D6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6C0D"/>
    <w:rsid w:val="00D31EAC"/>
    <w:rsid w:val="00D33345"/>
    <w:rsid w:val="00D3784D"/>
    <w:rsid w:val="00D37BBC"/>
    <w:rsid w:val="00D44126"/>
    <w:rsid w:val="00D4568B"/>
    <w:rsid w:val="00D467A5"/>
    <w:rsid w:val="00D46C2D"/>
    <w:rsid w:val="00D46D04"/>
    <w:rsid w:val="00D5324D"/>
    <w:rsid w:val="00D57939"/>
    <w:rsid w:val="00D57BAC"/>
    <w:rsid w:val="00D57E20"/>
    <w:rsid w:val="00D60704"/>
    <w:rsid w:val="00D6256C"/>
    <w:rsid w:val="00D65524"/>
    <w:rsid w:val="00D65F2F"/>
    <w:rsid w:val="00D702EB"/>
    <w:rsid w:val="00D75A0B"/>
    <w:rsid w:val="00D75C4B"/>
    <w:rsid w:val="00D77071"/>
    <w:rsid w:val="00D771FB"/>
    <w:rsid w:val="00D77489"/>
    <w:rsid w:val="00D836E2"/>
    <w:rsid w:val="00D85D92"/>
    <w:rsid w:val="00D93329"/>
    <w:rsid w:val="00D94205"/>
    <w:rsid w:val="00D942F5"/>
    <w:rsid w:val="00DA1A2A"/>
    <w:rsid w:val="00DA3FA8"/>
    <w:rsid w:val="00DA40A1"/>
    <w:rsid w:val="00DA7811"/>
    <w:rsid w:val="00DB2408"/>
    <w:rsid w:val="00DB2A73"/>
    <w:rsid w:val="00DB44AC"/>
    <w:rsid w:val="00DC01E1"/>
    <w:rsid w:val="00DC2F9A"/>
    <w:rsid w:val="00DC54EF"/>
    <w:rsid w:val="00DD013A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16C16"/>
    <w:rsid w:val="00E20993"/>
    <w:rsid w:val="00E210C8"/>
    <w:rsid w:val="00E2784A"/>
    <w:rsid w:val="00E32D5E"/>
    <w:rsid w:val="00E3358B"/>
    <w:rsid w:val="00E369E2"/>
    <w:rsid w:val="00E36EA0"/>
    <w:rsid w:val="00E371E6"/>
    <w:rsid w:val="00E413FB"/>
    <w:rsid w:val="00E42AA5"/>
    <w:rsid w:val="00E42F88"/>
    <w:rsid w:val="00E462F7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3541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E5F8F"/>
    <w:rsid w:val="00EF08BB"/>
    <w:rsid w:val="00EF6276"/>
    <w:rsid w:val="00F00CE3"/>
    <w:rsid w:val="00F01744"/>
    <w:rsid w:val="00F054EE"/>
    <w:rsid w:val="00F152FC"/>
    <w:rsid w:val="00F15FAF"/>
    <w:rsid w:val="00F21B69"/>
    <w:rsid w:val="00F31AC8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048B"/>
    <w:rsid w:val="00F61BB9"/>
    <w:rsid w:val="00F7078B"/>
    <w:rsid w:val="00F71A10"/>
    <w:rsid w:val="00F72AEC"/>
    <w:rsid w:val="00F7480E"/>
    <w:rsid w:val="00F8479F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19DCFFD7"/>
  <w15:docId w15:val="{E8C8EABD-AE5D-48E0-9CBA-51DBB4E84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Paragraphedeliste"/>
    <w:next w:val="Normal"/>
    <w:qFormat/>
    <w:rsid w:val="009041F4"/>
    <w:pPr>
      <w:numPr>
        <w:numId w:val="20"/>
      </w:numPr>
      <w:jc w:val="left"/>
      <w:outlineLvl w:val="0"/>
    </w:pPr>
    <w:rPr>
      <w:rFonts w:ascii="Marianne" w:hAnsi="Marianne" w:cs="Arial"/>
      <w:b/>
      <w:bCs/>
      <w:szCs w:val="22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uiPriority w:val="59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basedOn w:val="ARTICLE1Car"/>
    <w:link w:val="11"/>
    <w:rsid w:val="00E83A66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Theme="minorHAnsi" w:eastAsiaTheme="minorHAnsi" w:hAnsiTheme="minorHAnsi" w:cstheme="minorBidi"/>
      <w:sz w:val="16"/>
      <w:lang w:val="en-US" w:eastAsia="en-US"/>
    </w:rPr>
  </w:style>
  <w:style w:type="paragraph" w:customStyle="1" w:styleId="RedTitre1">
    <w:name w:val="RedTitre1"/>
    <w:basedOn w:val="Normal"/>
    <w:rsid w:val="00B72F2C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Cs w:val="22"/>
    </w:rPr>
  </w:style>
  <w:style w:type="paragraph" w:styleId="Rvision">
    <w:name w:val="Revision"/>
    <w:hidden/>
    <w:uiPriority w:val="99"/>
    <w:semiHidden/>
    <w:rsid w:val="00DC54EF"/>
    <w:rPr>
      <w:rFonts w:ascii="Arial" w:hAnsi="Arial"/>
      <w:sz w:val="22"/>
    </w:rPr>
  </w:style>
  <w:style w:type="character" w:styleId="Textedelespacerserv">
    <w:name w:val="Placeholder Text"/>
    <w:basedOn w:val="Policepardfaut"/>
    <w:uiPriority w:val="99"/>
    <w:semiHidden/>
    <w:rsid w:val="002C054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ile.de-champs\canope\P&#244;le%20March&#233;s%20publics%20-%20Achats%20-%20Documents\General\Mod&#232;les%20et%20proc&#233;dures\02.DCE\AE%20Mdl%20v202504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D0DF4768B474296B137B45D98DD168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6FF572-D944-4B1A-B5C9-85377C2FC25E}"/>
      </w:docPartPr>
      <w:docPartBody>
        <w:p w:rsidR="00653138" w:rsidRDefault="00653138">
          <w:pPr>
            <w:pStyle w:val="ED0DF4768B474296B137B45D98DD168E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AEC564DFDBBF4ADAA2529A25175EFC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56A8C5-672B-454A-8816-328918D2E967}"/>
      </w:docPartPr>
      <w:docPartBody>
        <w:p w:rsidR="00653138" w:rsidRDefault="00653138">
          <w:pPr>
            <w:pStyle w:val="AEC564DFDBBF4ADAA2529A25175EFCB6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DDF50CD02FA64EFC90C4AE69A9125F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750E406-60C5-46B6-B3DA-F73C64BCA27C}"/>
      </w:docPartPr>
      <w:docPartBody>
        <w:p w:rsidR="00653138" w:rsidRDefault="00653138">
          <w:pPr>
            <w:pStyle w:val="DDF50CD02FA64EFC90C4AE69A9125FAC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57E016B8100740E48022F7CDE25884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3DDA5C-1190-4A48-91E9-05FE6460273D}"/>
      </w:docPartPr>
      <w:docPartBody>
        <w:p w:rsidR="00653138" w:rsidRDefault="00653138">
          <w:pPr>
            <w:pStyle w:val="57E016B8100740E48022F7CDE25884C2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4B0C6F9536934832872A5A27AEA3409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0F066D-ED77-406A-BABC-1DCFE4A9CED8}"/>
      </w:docPartPr>
      <w:docPartBody>
        <w:p w:rsidR="00653138" w:rsidRDefault="00653138">
          <w:pPr>
            <w:pStyle w:val="4B0C6F9536934832872A5A27AEA3409A"/>
          </w:pPr>
          <w:r w:rsidRPr="008A5366">
            <w:rPr>
              <w:rStyle w:val="Textedelespacerserv"/>
            </w:rPr>
            <w:t>Choisissez un élément.</w:t>
          </w:r>
        </w:p>
      </w:docPartBody>
    </w:docPart>
    <w:docPart>
      <w:docPartPr>
        <w:name w:val="3BA45667825C4C07B5914DDC63F655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22F5F2-35A2-43CB-8643-E73780631D84}"/>
      </w:docPartPr>
      <w:docPartBody>
        <w:p w:rsidR="00653138" w:rsidRDefault="00653138">
          <w:pPr>
            <w:pStyle w:val="3BA45667825C4C07B5914DDC63F655C1"/>
          </w:pPr>
          <w:r w:rsidRPr="008A5366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138"/>
    <w:rsid w:val="00653138"/>
    <w:rsid w:val="00CC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666666"/>
    </w:rPr>
  </w:style>
  <w:style w:type="paragraph" w:customStyle="1" w:styleId="AE6EE76967F741F48A824DE031C258EB">
    <w:name w:val="AE6EE76967F741F48A824DE031C258EB"/>
  </w:style>
  <w:style w:type="paragraph" w:customStyle="1" w:styleId="ED0DF4768B474296B137B45D98DD168E">
    <w:name w:val="ED0DF4768B474296B137B45D98DD168E"/>
  </w:style>
  <w:style w:type="paragraph" w:customStyle="1" w:styleId="AEC564DFDBBF4ADAA2529A25175EFCB6">
    <w:name w:val="AEC564DFDBBF4ADAA2529A25175EFCB6"/>
  </w:style>
  <w:style w:type="paragraph" w:customStyle="1" w:styleId="DDF50CD02FA64EFC90C4AE69A9125FAC">
    <w:name w:val="DDF50CD02FA64EFC90C4AE69A9125FAC"/>
  </w:style>
  <w:style w:type="paragraph" w:customStyle="1" w:styleId="57E016B8100740E48022F7CDE25884C2">
    <w:name w:val="57E016B8100740E48022F7CDE25884C2"/>
  </w:style>
  <w:style w:type="paragraph" w:customStyle="1" w:styleId="4B0C6F9536934832872A5A27AEA3409A">
    <w:name w:val="4B0C6F9536934832872A5A27AEA3409A"/>
  </w:style>
  <w:style w:type="paragraph" w:customStyle="1" w:styleId="3BA45667825C4C07B5914DDC63F655C1">
    <w:name w:val="3BA45667825C4C07B5914DDC63F655C1"/>
  </w:style>
  <w:style w:type="paragraph" w:customStyle="1" w:styleId="6E623A51C9994A24B10B00DD3FFFB10E">
    <w:name w:val="6E623A51C9994A24B10B00DD3FFFB1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0b55f4-2809-4223-a844-fa6629e52ccf">
      <Value>1</Value>
    </TaxCatchAll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RGPD xmlns="9d0b55f4-2809-4223-a844-fa6629e52cc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B2C5780265743922466567E26F03C" ma:contentTypeVersion="6" ma:contentTypeDescription="Crée un document." ma:contentTypeScope="" ma:versionID="9bdbd3e42008b3b4ebb2e2215902f424">
  <xsd:schema xmlns:xsd="http://www.w3.org/2001/XMLSchema" xmlns:xs="http://www.w3.org/2001/XMLSchema" xmlns:p="http://schemas.microsoft.com/office/2006/metadata/properties" xmlns:ns2="9d0b55f4-2809-4223-a844-fa6629e52ccf" xmlns:ns3="2c0b02b4-2549-4ac4-926c-99c38a91ec2d" targetNamespace="http://schemas.microsoft.com/office/2006/metadata/properties" ma:root="true" ma:fieldsID="d961d1e85a23fb33de7e6ff480b44711" ns2:_="" ns3:_="">
    <xsd:import namespace="9d0b55f4-2809-4223-a844-fa6629e52ccf"/>
    <xsd:import namespace="2c0b02b4-2549-4ac4-926c-99c38a91ec2d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913100f0-3743-4eb4-aefa-9984df4dcd9d}" ma:internalName="TaxCatchAll" ma:showField="CatchAllData" ma:web="4deaf8d0-c714-463a-b2ab-2ec8db1bc9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913100f0-3743-4eb4-aefa-9984df4dcd9d}" ma:internalName="TaxCatchAllLabel" ma:readOnly="true" ma:showField="CatchAllDataLabel" ma:web="4deaf8d0-c714-463a-b2ab-2ec8db1bc9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0b02b4-2549-4ac4-926c-99c38a91ec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ba8ea352-da58-48e4-ac02-2b110b1a3fed" ContentTypeId="0x0101" PreviousValue="false"/>
</file>

<file path=customXml/itemProps1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41C318-C5D4-4B22-90BB-B49F06D399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6DEA01-7462-43C4-851C-E5BBD27DCB23}">
  <ds:schemaRefs>
    <ds:schemaRef ds:uri="http://schemas.microsoft.com/office/2006/metadata/properties"/>
    <ds:schemaRef ds:uri="http://schemas.microsoft.com/office/infopath/2007/PartnerControls"/>
    <ds:schemaRef ds:uri="9d0b55f4-2809-4223-a844-fa6629e52ccf"/>
    <ds:schemaRef ds:uri="a312bc91-27d8-4888-bd04-851e9a9e3f0d"/>
  </ds:schemaRefs>
</ds:datastoreItem>
</file>

<file path=customXml/itemProps4.xml><?xml version="1.0" encoding="utf-8"?>
<ds:datastoreItem xmlns:ds="http://schemas.openxmlformats.org/officeDocument/2006/customXml" ds:itemID="{D25ADBDF-BACC-425C-A450-C451BC19B485}"/>
</file>

<file path=customXml/itemProps5.xml><?xml version="1.0" encoding="utf-8"?>
<ds:datastoreItem xmlns:ds="http://schemas.openxmlformats.org/officeDocument/2006/customXml" ds:itemID="{587F795F-63A4-4CE9-95C0-2D9F470011E9}">
  <ds:schemaRefs>
    <ds:schemaRef ds:uri="Microsoft.SharePoint.Taxonomy.ContentTypeSync"/>
  </ds:schemaRefs>
</ds:datastoreItem>
</file>

<file path=docMetadata/LabelInfo.xml><?xml version="1.0" encoding="utf-8"?>
<clbl:labelList xmlns:clbl="http://schemas.microsoft.com/office/2020/mipLabelMetadata">
  <clbl:label id="{67a2a1f7-3b19-4925-a200-fb82b514a89e}" enabled="0" method="" siteId="{67a2a1f7-3b19-4925-a200-fb82b514a89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AE Mdl v20250410.dotx</Template>
  <TotalTime>4</TotalTime>
  <Pages>5</Pages>
  <Words>929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CNDP</Company>
  <LinksUpToDate>false</LinksUpToDate>
  <CharactersWithSpaces>6146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CHAMPS DE SAINT-LEGER Cecile</dc:creator>
  <cp:lastModifiedBy>DE CHAMPS DE SAINT-LEGER Cecile</cp:lastModifiedBy>
  <cp:revision>4</cp:revision>
  <cp:lastPrinted>2015-03-02T12:44:00Z</cp:lastPrinted>
  <dcterms:created xsi:type="dcterms:W3CDTF">2025-04-17T09:57:00Z</dcterms:created>
  <dcterms:modified xsi:type="dcterms:W3CDTF">2025-04-17T10:02:00Z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ologieDocument">
    <vt:lpwstr>1;#N/A|590b5934-11d1-4345-ab40-b262c114c763</vt:lpwstr>
  </property>
  <property fmtid="{D5CDD505-2E9C-101B-9397-08002B2CF9AE}" pid="3" name="ContentTypeId">
    <vt:lpwstr>0x010100E90B2C5780265743922466567E26F03C</vt:lpwstr>
  </property>
  <property fmtid="{D5CDD505-2E9C-101B-9397-08002B2CF9AE}" pid="4" name="MediaServiceImageTags">
    <vt:lpwstr/>
  </property>
</Properties>
</file>