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9C30B2" w:rsidP="00971491">
      <w:pPr>
        <w:jc w:val="center"/>
        <w:rPr>
          <w:b/>
          <w:i/>
        </w:rPr>
      </w:pPr>
      <w:r>
        <w:rPr>
          <w:rFonts w:ascii="Arial" w:hAnsi="Arial" w:cs="Arial"/>
          <w:b/>
          <w:bCs/>
        </w:rPr>
        <w:t>Ght_PRES_2025-086</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9C30B2"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9C30B2"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9C30B2"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9C30B2"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9C30B2"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9C30B2"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9C30B2"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9C30B2"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9C30B2"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9C30B2"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9C30B2"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9C30B2"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9C30B2"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9C30B2"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9C30B2"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9C30B2"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9C30B2"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9C30B2"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9C30B2"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9C30B2"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9C30B2"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9C30B2"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9C30B2"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9C30B2"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lastRenderedPageBreak/>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9C30B2"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721173"/>
    <w:rsid w:val="00782F81"/>
    <w:rsid w:val="007B5A0A"/>
    <w:rsid w:val="007E7A46"/>
    <w:rsid w:val="008056D8"/>
    <w:rsid w:val="008A1B88"/>
    <w:rsid w:val="008C13D7"/>
    <w:rsid w:val="00952199"/>
    <w:rsid w:val="00971491"/>
    <w:rsid w:val="009C30B2"/>
    <w:rsid w:val="009E5AF3"/>
    <w:rsid w:val="00A27D82"/>
    <w:rsid w:val="00A93212"/>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4E20C-D9D9-4A79-91FB-4767E7DA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3278</Words>
  <Characters>18031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2025-04-17T09:22:00Z</dcterms:modified>
</cp:coreProperties>
</file>