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:rsidR="009B1CD0" w:rsidRDefault="009C5B04" w:rsidP="00844DAA">
      <w:pPr>
        <w:tabs>
          <w:tab w:val="left" w:pos="851"/>
        </w:tabs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734695</wp:posOffset>
            </wp:positionH>
            <wp:positionV relativeFrom="page">
              <wp:posOffset>673735</wp:posOffset>
            </wp:positionV>
            <wp:extent cx="1105535" cy="912495"/>
            <wp:effectExtent l="0" t="0" r="0" b="0"/>
            <wp:wrapNone/>
            <wp:docPr id="1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18" t="12517" r="26018" b="36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5B04" w:rsidRPr="00E9727E" w:rsidRDefault="009C5B04" w:rsidP="009C5B04">
      <w:pPr>
        <w:pStyle w:val="Pieddepage"/>
        <w:tabs>
          <w:tab w:val="clear" w:pos="4536"/>
          <w:tab w:val="clear" w:pos="9072"/>
          <w:tab w:val="left" w:pos="851"/>
        </w:tabs>
        <w:rPr>
          <w:rFonts w:ascii="Corbel" w:hAnsi="Corbel"/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1299845</wp:posOffset>
            </wp:positionH>
            <wp:positionV relativeFrom="paragraph">
              <wp:posOffset>2540</wp:posOffset>
            </wp:positionV>
            <wp:extent cx="1242695" cy="980440"/>
            <wp:effectExtent l="0" t="0" r="0" b="0"/>
            <wp:wrapNone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992" t="-6178" r="-16837" b="-10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B04" w:rsidRPr="00E9727E" w:rsidRDefault="009C5B04" w:rsidP="009C5B04">
      <w:pPr>
        <w:pStyle w:val="Pieddepage"/>
        <w:tabs>
          <w:tab w:val="clear" w:pos="4536"/>
          <w:tab w:val="clear" w:pos="9072"/>
          <w:tab w:val="left" w:pos="851"/>
        </w:tabs>
        <w:rPr>
          <w:rFonts w:ascii="Corbel" w:hAnsi="Corbel" w:cs="Arial"/>
          <w:b/>
          <w:sz w:val="18"/>
          <w:szCs w:val="18"/>
        </w:rPr>
      </w:pPr>
    </w:p>
    <w:p w:rsidR="009C5B04" w:rsidRPr="00E9727E" w:rsidRDefault="009C5B04" w:rsidP="009C5B04">
      <w:pPr>
        <w:pStyle w:val="Pieddepage"/>
        <w:tabs>
          <w:tab w:val="clear" w:pos="4536"/>
          <w:tab w:val="clear" w:pos="9072"/>
        </w:tabs>
        <w:rPr>
          <w:rFonts w:ascii="Corbel" w:hAnsi="Corbel" w:cs="Arial"/>
          <w:b/>
          <w:sz w:val="16"/>
          <w:szCs w:val="16"/>
        </w:rPr>
      </w:pPr>
    </w:p>
    <w:p w:rsidR="009C5B04" w:rsidRPr="00E9727E" w:rsidRDefault="009C5B04" w:rsidP="009C5B04">
      <w:pPr>
        <w:pStyle w:val="Pieddepage"/>
        <w:tabs>
          <w:tab w:val="clear" w:pos="4536"/>
          <w:tab w:val="clear" w:pos="9072"/>
        </w:tabs>
        <w:rPr>
          <w:rFonts w:ascii="Corbel" w:hAnsi="Corbel" w:cs="Arial"/>
          <w:b/>
          <w:sz w:val="16"/>
          <w:szCs w:val="16"/>
        </w:rPr>
      </w:pPr>
    </w:p>
    <w:p w:rsidR="009C5B04" w:rsidRPr="00E9727E" w:rsidRDefault="009C5B04" w:rsidP="009C5B04">
      <w:pPr>
        <w:pStyle w:val="Pieddepage"/>
        <w:tabs>
          <w:tab w:val="clear" w:pos="4536"/>
          <w:tab w:val="clear" w:pos="9072"/>
        </w:tabs>
        <w:rPr>
          <w:rFonts w:ascii="Corbel" w:hAnsi="Corbel" w:cs="Arial"/>
          <w:b/>
          <w:sz w:val="16"/>
          <w:szCs w:val="16"/>
        </w:rPr>
      </w:pPr>
    </w:p>
    <w:p w:rsidR="009C5B04" w:rsidRPr="00E9727E" w:rsidRDefault="009C5B04" w:rsidP="009C5B04">
      <w:pPr>
        <w:pStyle w:val="Pieddepage"/>
        <w:tabs>
          <w:tab w:val="clear" w:pos="4536"/>
          <w:tab w:val="clear" w:pos="9072"/>
        </w:tabs>
        <w:rPr>
          <w:rFonts w:ascii="Corbel" w:hAnsi="Corbel" w:cs="Arial"/>
          <w:b/>
          <w:sz w:val="16"/>
          <w:szCs w:val="16"/>
        </w:rPr>
      </w:pPr>
    </w:p>
    <w:p w:rsidR="009C5B04" w:rsidRPr="00E9727E" w:rsidRDefault="009C5B04" w:rsidP="009C5B04">
      <w:pPr>
        <w:pStyle w:val="Pieddepage"/>
        <w:tabs>
          <w:tab w:val="clear" w:pos="4536"/>
          <w:tab w:val="clear" w:pos="9072"/>
        </w:tabs>
        <w:rPr>
          <w:rFonts w:ascii="Corbel" w:hAnsi="Corbel" w:cs="Arial"/>
          <w:b/>
          <w:sz w:val="16"/>
          <w:szCs w:val="16"/>
        </w:rPr>
      </w:pPr>
    </w:p>
    <w:p w:rsidR="009C5B04" w:rsidRPr="00E9727E" w:rsidRDefault="009C5B04" w:rsidP="009C5B04">
      <w:pPr>
        <w:pStyle w:val="Pieddepage"/>
        <w:tabs>
          <w:tab w:val="clear" w:pos="4536"/>
          <w:tab w:val="clear" w:pos="9072"/>
        </w:tabs>
        <w:rPr>
          <w:rFonts w:ascii="Corbel" w:hAnsi="Corbel" w:cs="Arial"/>
          <w:b/>
          <w:sz w:val="16"/>
          <w:szCs w:val="16"/>
        </w:rPr>
      </w:pPr>
    </w:p>
    <w:p w:rsidR="009C5B04" w:rsidRPr="00E9727E" w:rsidRDefault="009C5B04" w:rsidP="009C5B04">
      <w:pPr>
        <w:pStyle w:val="Pieddepage"/>
        <w:tabs>
          <w:tab w:val="clear" w:pos="4536"/>
          <w:tab w:val="clear" w:pos="9072"/>
        </w:tabs>
        <w:rPr>
          <w:rFonts w:ascii="Corbel" w:hAnsi="Corbel" w:cs="Arial"/>
          <w:b/>
          <w:sz w:val="16"/>
          <w:szCs w:val="16"/>
        </w:rPr>
      </w:pPr>
    </w:p>
    <w:p w:rsidR="009C5B04" w:rsidRDefault="009C5B04" w:rsidP="009C5B04">
      <w:pPr>
        <w:tabs>
          <w:tab w:val="left" w:pos="851"/>
        </w:tabs>
        <w:sectPr w:rsidR="009C5B04"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E9727E">
        <w:rPr>
          <w:rFonts w:ascii="Corbel" w:hAnsi="Corbel"/>
        </w:rPr>
        <w:t xml:space="preserve">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C5B04" w:rsidRPr="00E9727E" w:rsidTr="006A597B">
        <w:tc>
          <w:tcPr>
            <w:tcW w:w="9002" w:type="dxa"/>
            <w:shd w:val="clear" w:color="auto" w:fill="66CCFF"/>
          </w:tcPr>
          <w:p w:rsidR="009C5B04" w:rsidRPr="00E9727E" w:rsidRDefault="009C5B04" w:rsidP="006A597B">
            <w:pPr>
              <w:tabs>
                <w:tab w:val="left" w:pos="851"/>
              </w:tabs>
              <w:spacing w:before="120" w:after="120"/>
              <w:jc w:val="center"/>
              <w:rPr>
                <w:rFonts w:ascii="Corbel" w:hAnsi="Corbel" w:cs="Arial"/>
                <w:b/>
                <w:bCs/>
                <w:caps/>
                <w:sz w:val="28"/>
                <w:szCs w:val="28"/>
              </w:rPr>
            </w:pPr>
            <w:r w:rsidRPr="00E9727E">
              <w:rPr>
                <w:rFonts w:ascii="Corbel" w:hAnsi="Corbel" w:cs="Arial"/>
                <w:sz w:val="24"/>
                <w:szCs w:val="24"/>
              </w:rPr>
              <w:t>MARCH</w:t>
            </w:r>
            <w:r w:rsidRPr="00E9727E">
              <w:rPr>
                <w:rFonts w:ascii="Corbel" w:hAnsi="Corbel" w:cs="Arial"/>
                <w:caps/>
                <w:sz w:val="24"/>
                <w:szCs w:val="24"/>
              </w:rPr>
              <w:t>é</w:t>
            </w:r>
            <w:r w:rsidRPr="00E9727E">
              <w:rPr>
                <w:rFonts w:ascii="Corbel" w:hAnsi="Corbel" w:cs="Arial"/>
                <w:sz w:val="24"/>
                <w:szCs w:val="24"/>
              </w:rPr>
              <w:t xml:space="preserve"> PUBLIC N°</w:t>
            </w:r>
            <w:r>
              <w:rPr>
                <w:rFonts w:ascii="Corbel" w:hAnsi="Corbel" w:cs="Arial"/>
                <w:color w:val="1D1D1B"/>
                <w:sz w:val="22"/>
                <w:szCs w:val="22"/>
              </w:rPr>
              <w:t>2025</w:t>
            </w:r>
            <w:r>
              <w:rPr>
                <w:rFonts w:ascii="Corbel" w:hAnsi="Corbel" w:cs="Arial"/>
                <w:color w:val="1D1D1B"/>
                <w:sz w:val="22"/>
                <w:szCs w:val="22"/>
              </w:rPr>
              <w:t>010R</w:t>
            </w:r>
            <w:r>
              <w:rPr>
                <w:rFonts w:ascii="Corbel" w:hAnsi="Corbel" w:cs="Arial"/>
                <w:color w:val="1D1D1B"/>
                <w:sz w:val="22"/>
                <w:szCs w:val="22"/>
              </w:rPr>
              <w:t>REA200</w:t>
            </w:r>
          </w:p>
          <w:p w:rsidR="009C5B04" w:rsidRPr="00E9727E" w:rsidRDefault="009C5B04" w:rsidP="009C5B04">
            <w:pPr>
              <w:tabs>
                <w:tab w:val="left" w:pos="851"/>
              </w:tabs>
              <w:spacing w:before="120" w:after="120"/>
              <w:jc w:val="center"/>
              <w:rPr>
                <w:rFonts w:ascii="Corbel" w:hAnsi="Corbel"/>
                <w:caps/>
                <w:sz w:val="28"/>
                <w:szCs w:val="28"/>
              </w:rPr>
            </w:pPr>
            <w:r w:rsidRPr="00E9727E">
              <w:rPr>
                <w:rFonts w:ascii="Corbel" w:hAnsi="Corbel" w:cs="Arial"/>
                <w:b/>
                <w:bCs/>
                <w:caps/>
                <w:sz w:val="28"/>
                <w:szCs w:val="28"/>
              </w:rPr>
              <w:t>ACTE</w:t>
            </w:r>
            <w:r w:rsidRPr="00E9727E">
              <w:rPr>
                <w:rFonts w:ascii="Corbel" w:hAnsi="Corbe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C5B04" w:rsidRPr="00E9727E" w:rsidRDefault="009C5B04" w:rsidP="006A597B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orbel" w:hAnsi="Corbel"/>
              </w:rPr>
            </w:pPr>
            <w:r w:rsidRPr="00E9727E">
              <w:rPr>
                <w:rFonts w:ascii="Corbel" w:hAnsi="Corbel"/>
                <w:caps/>
                <w:sz w:val="28"/>
                <w:szCs w:val="28"/>
              </w:rPr>
              <w:t>ATTRI1</w:t>
            </w:r>
          </w:p>
        </w:tc>
      </w:tr>
    </w:tbl>
    <w:p w:rsidR="009C5B04" w:rsidRPr="00E9727E" w:rsidRDefault="009C5B04" w:rsidP="009C5B04">
      <w:pPr>
        <w:jc w:val="both"/>
        <w:rPr>
          <w:rFonts w:ascii="Corbel" w:hAnsi="Corbel" w:cs="Arial"/>
          <w:i/>
          <w:sz w:val="18"/>
          <w:szCs w:val="18"/>
        </w:rPr>
      </w:pPr>
      <w:r w:rsidRPr="00E9727E">
        <w:rPr>
          <w:rFonts w:ascii="Corbel" w:hAnsi="Corbel" w:cs="Arial"/>
          <w:i/>
          <w:sz w:val="18"/>
          <w:szCs w:val="18"/>
        </w:rPr>
        <w:t xml:space="preserve"> </w:t>
      </w:r>
    </w:p>
    <w:p w:rsidR="009C5B04" w:rsidRPr="00E9727E" w:rsidRDefault="009C5B04" w:rsidP="009C5B04">
      <w:pPr>
        <w:pStyle w:val="Corpsdetexte31"/>
        <w:tabs>
          <w:tab w:val="left" w:pos="851"/>
        </w:tabs>
        <w:jc w:val="both"/>
        <w:rPr>
          <w:rFonts w:ascii="Corbel" w:hAnsi="Corbel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C5B04" w:rsidRPr="00E9727E" w:rsidTr="006A597B">
        <w:tc>
          <w:tcPr>
            <w:tcW w:w="10277" w:type="dxa"/>
            <w:shd w:val="clear" w:color="auto" w:fill="66CCFF"/>
          </w:tcPr>
          <w:p w:rsidR="009C5B04" w:rsidRPr="00E9727E" w:rsidRDefault="009C5B04" w:rsidP="006A597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orbel" w:hAnsi="Corbel"/>
              </w:rPr>
            </w:pPr>
            <w:r w:rsidRPr="00E9727E">
              <w:rPr>
                <w:rFonts w:ascii="Corbel" w:hAnsi="Corbel" w:cs="Arial"/>
                <w:b/>
                <w:sz w:val="22"/>
                <w:szCs w:val="22"/>
              </w:rPr>
              <w:t xml:space="preserve">A - Objet </w:t>
            </w:r>
            <w:r w:rsidRPr="00E9727E">
              <w:rPr>
                <w:rFonts w:ascii="Corbel" w:hAnsi="Corbe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C5B04" w:rsidRPr="00E9727E" w:rsidRDefault="009C5B04" w:rsidP="009C5B04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Corbel" w:hAnsi="Corbel" w:cs="Arial"/>
        </w:rPr>
      </w:pPr>
    </w:p>
    <w:p w:rsidR="009C5B04" w:rsidRDefault="009C5B04" w:rsidP="009C5B04">
      <w:pPr>
        <w:tabs>
          <w:tab w:val="left" w:pos="426"/>
          <w:tab w:val="left" w:pos="851"/>
        </w:tabs>
        <w:jc w:val="both"/>
        <w:rPr>
          <w:rFonts w:ascii="Corbel" w:hAnsi="Corbel" w:cs="Arial"/>
          <w:b/>
          <w:color w:val="1D1D1B"/>
          <w:sz w:val="22"/>
          <w:szCs w:val="22"/>
        </w:rPr>
      </w:pPr>
      <w:r w:rsidRPr="009C5B04">
        <w:rPr>
          <w:rFonts w:ascii="Corbel" w:hAnsi="Corbel" w:cs="Arial"/>
          <w:b/>
          <w:color w:val="1D1D1B"/>
          <w:sz w:val="22"/>
          <w:szCs w:val="22"/>
        </w:rPr>
        <w:t>Réalisation d’une enquête longitudinale dans le cadre du programme de recherche « OPTIS » pour l’évaluation socio-comportementale de l’impact de lâchers de moustiques mâles Aedes albopictus stériles sur les contacts Homme-Vecteur pour la Représentation de La Réunion (974) de l’IRD</w:t>
      </w:r>
    </w:p>
    <w:p w:rsidR="009C5B04" w:rsidRPr="009877C8" w:rsidRDefault="009C5B04" w:rsidP="009C5B04">
      <w:pPr>
        <w:tabs>
          <w:tab w:val="left" w:pos="426"/>
          <w:tab w:val="left" w:pos="851"/>
        </w:tabs>
        <w:jc w:val="both"/>
        <w:rPr>
          <w:rFonts w:ascii="Corbel" w:hAnsi="Corbel" w:cs="Arial"/>
          <w:b/>
        </w:rPr>
      </w:pPr>
    </w:p>
    <w:p w:rsidR="009C5B04" w:rsidRPr="009C5B04" w:rsidRDefault="009C5B04" w:rsidP="009C5B04">
      <w:pPr>
        <w:pStyle w:val="Titre2"/>
        <w:rPr>
          <w:rFonts w:ascii="Corbel" w:hAnsi="Corbel" w:cs="Arial"/>
          <w:b w:val="0"/>
          <w:color w:val="1D1D1B"/>
          <w:sz w:val="22"/>
          <w:szCs w:val="22"/>
        </w:rPr>
      </w:pPr>
      <w:r w:rsidRPr="009C5B04">
        <w:rPr>
          <w:rFonts w:ascii="Corbel" w:hAnsi="Corbel" w:cs="Arial"/>
          <w:b w:val="0"/>
          <w:color w:val="1D1D1B"/>
          <w:sz w:val="22"/>
          <w:szCs w:val="22"/>
        </w:rPr>
        <w:t xml:space="preserve">Cet acte d'engagement correspond à l’ensemble du marché public (pas d’allotissement) et à l’offre de base (pas de variante ni de prestation supplémentaire). </w:t>
      </w:r>
    </w:p>
    <w:p w:rsidR="006B5057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C5B04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9C5B04">
              <w:rPr>
                <w:rFonts w:ascii="Arial" w:hAnsi="Arial" w:cs="Arial"/>
                <w:b/>
                <w:sz w:val="22"/>
                <w:szCs w:val="22"/>
              </w:rPr>
              <w:t>du titulaire individuel</w:t>
            </w:r>
            <w:r w:rsidR="009C5B04">
              <w:rPr>
                <w:rStyle w:val="Appelnotedebasdep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C5B04" w:rsidRPr="009C5B04" w:rsidRDefault="009C5B04" w:rsidP="009C5B04">
      <w:pPr>
        <w:pStyle w:val="Titre2"/>
        <w:keepNext w:val="0"/>
        <w:numPr>
          <w:ilvl w:val="0"/>
          <w:numId w:val="1"/>
        </w:numPr>
        <w:tabs>
          <w:tab w:val="clear" w:pos="0"/>
          <w:tab w:val="left" w:pos="426"/>
          <w:tab w:val="left" w:pos="851"/>
        </w:tabs>
        <w:ind w:left="720" w:hanging="360"/>
        <w:jc w:val="both"/>
        <w:rPr>
          <w:rFonts w:ascii="Corbel" w:hAnsi="Corbel" w:cs="Arial"/>
        </w:rPr>
      </w:pPr>
      <w:r w:rsidRPr="009C5B04">
        <w:rPr>
          <w:rFonts w:ascii="Corbel" w:hAnsi="Corbel" w:cs="Arial"/>
        </w:rPr>
        <w:t xml:space="preserve">B1 - Identification et engagement du titulaire </w:t>
      </w:r>
      <w:r w:rsidR="006333F5">
        <w:rPr>
          <w:rFonts w:ascii="Corbel" w:hAnsi="Corbel" w:cs="Arial"/>
        </w:rPr>
        <w:t xml:space="preserve"> </w:t>
      </w:r>
    </w:p>
    <w:p w:rsidR="009C5B04" w:rsidRPr="009C5B04" w:rsidRDefault="009C5B04" w:rsidP="009C5B04">
      <w:pPr>
        <w:tabs>
          <w:tab w:val="left" w:pos="851"/>
        </w:tabs>
        <w:jc w:val="both"/>
        <w:rPr>
          <w:rFonts w:ascii="Corbel" w:hAnsi="Corbel" w:cs="Arial"/>
          <w:color w:val="1D1D1B"/>
          <w:sz w:val="22"/>
          <w:szCs w:val="22"/>
        </w:rPr>
      </w:pPr>
      <w:r w:rsidRPr="009C5B04">
        <w:rPr>
          <w:rFonts w:ascii="Corbel" w:hAnsi="Corbel" w:cs="Arial"/>
          <w:color w:val="1D1D1B"/>
          <w:sz w:val="22"/>
          <w:szCs w:val="22"/>
        </w:rPr>
        <w:t xml:space="preserve">Après avoir pris connaissance des pièces constitutives du marché public citées à l’article </w:t>
      </w:r>
      <w:r w:rsidRPr="009C5B04">
        <w:rPr>
          <w:rFonts w:ascii="Corbel" w:hAnsi="Corbel" w:cs="Arial"/>
          <w:color w:val="1D1D1B"/>
          <w:sz w:val="22"/>
          <w:szCs w:val="22"/>
        </w:rPr>
        <w:t>4</w:t>
      </w:r>
      <w:r w:rsidRPr="009C5B04">
        <w:rPr>
          <w:rFonts w:ascii="Corbel" w:hAnsi="Corbel" w:cs="Arial"/>
          <w:color w:val="1D1D1B"/>
          <w:sz w:val="22"/>
          <w:szCs w:val="22"/>
        </w:rPr>
        <w:t xml:space="preserve"> du CCP n°</w:t>
      </w:r>
      <w:r>
        <w:rPr>
          <w:rFonts w:ascii="Corbel" w:hAnsi="Corbel" w:cs="Arial"/>
          <w:color w:val="1D1D1B"/>
          <w:sz w:val="22"/>
          <w:szCs w:val="22"/>
        </w:rPr>
        <w:t>2024010RREA200</w:t>
      </w:r>
      <w:r w:rsidRPr="009C5B04">
        <w:rPr>
          <w:rFonts w:ascii="Corbel" w:hAnsi="Corbel" w:cs="Arial"/>
          <w:color w:val="1D1D1B"/>
          <w:sz w:val="22"/>
          <w:szCs w:val="22"/>
        </w:rPr>
        <w:t> </w:t>
      </w:r>
      <w:r w:rsidR="00D90A00" w:rsidRPr="009C5B04">
        <w:rPr>
          <w:rFonts w:ascii="Corbel" w:hAnsi="Corbel" w:cs="Arial"/>
          <w:color w:val="1D1D1B"/>
          <w:sz w:val="22"/>
          <w:szCs w:val="22"/>
        </w:rPr>
        <w:t xml:space="preserve">le </w:t>
      </w:r>
      <w:r w:rsidR="009B1CD0" w:rsidRPr="009C5B04">
        <w:rPr>
          <w:rFonts w:ascii="Corbel" w:hAnsi="Corbel" w:cs="Arial"/>
          <w:color w:val="1D1D1B"/>
          <w:sz w:val="22"/>
          <w:szCs w:val="22"/>
        </w:rPr>
        <w:t>signataire engage</w:t>
      </w:r>
      <w:r w:rsidRPr="009C5B04">
        <w:rPr>
          <w:rFonts w:ascii="Corbel" w:hAnsi="Corbel" w:cs="Arial"/>
          <w:color w:val="1D1D1B"/>
          <w:sz w:val="22"/>
          <w:szCs w:val="22"/>
        </w:rPr>
        <w:t xml:space="preserve">, </w:t>
      </w:r>
      <w:r w:rsidRPr="009C5B04">
        <w:rPr>
          <w:rFonts w:ascii="Corbel" w:hAnsi="Corbel" w:cs="Arial"/>
          <w:color w:val="1D1D1B"/>
          <w:sz w:val="22"/>
          <w:szCs w:val="22"/>
        </w:rPr>
        <w:t>sur la base de son</w:t>
      </w:r>
      <w:r w:rsidRPr="009C5B04">
        <w:rPr>
          <w:rFonts w:ascii="Corbel" w:hAnsi="Corbel" w:cs="Arial"/>
          <w:color w:val="1D1D1B"/>
          <w:sz w:val="22"/>
          <w:szCs w:val="22"/>
        </w:rPr>
        <w:t xml:space="preserve"> offre, </w:t>
      </w:r>
      <w:r w:rsidR="009B1CD0" w:rsidRPr="009C5B04">
        <w:rPr>
          <w:rFonts w:ascii="Corbel" w:hAnsi="Corbel" w:cs="Arial"/>
          <w:color w:val="1D1D1B"/>
          <w:sz w:val="22"/>
          <w:szCs w:val="22"/>
        </w:rPr>
        <w:t>la société</w:t>
      </w:r>
      <w:r w:rsidRPr="009C5B04">
        <w:rPr>
          <w:rFonts w:ascii="Corbel" w:hAnsi="Corbel" w:cs="Arial"/>
          <w:color w:val="1D1D1B"/>
          <w:sz w:val="22"/>
          <w:szCs w:val="22"/>
        </w:rPr>
        <w:t xml:space="preserve"> : </w:t>
      </w:r>
    </w:p>
    <w:p w:rsidR="009C5B04" w:rsidRPr="006333F5" w:rsidRDefault="00774EB9" w:rsidP="009C5B04">
      <w:pPr>
        <w:pStyle w:val="En-tte"/>
        <w:numPr>
          <w:ilvl w:val="0"/>
          <w:numId w:val="7"/>
        </w:numPr>
        <w:tabs>
          <w:tab w:val="clear" w:pos="4536"/>
          <w:tab w:val="clear" w:pos="9072"/>
          <w:tab w:val="left" w:pos="851"/>
        </w:tabs>
        <w:jc w:val="both"/>
        <w:rPr>
          <w:rFonts w:ascii="Corbel" w:hAnsi="Corbel" w:cs="Arial"/>
          <w:color w:val="767171" w:themeColor="background2" w:themeShade="80"/>
          <w:sz w:val="22"/>
          <w:szCs w:val="22"/>
        </w:rPr>
      </w:pPr>
      <w:sdt>
        <w:sdtPr>
          <w:rPr>
            <w:rFonts w:ascii="Corbel" w:hAnsi="Corbel" w:cs="Arial"/>
            <w:color w:val="767171" w:themeColor="background2" w:themeShade="80"/>
            <w:sz w:val="22"/>
            <w:szCs w:val="22"/>
          </w:rPr>
          <w:id w:val="-936676957"/>
          <w:placeholder>
            <w:docPart w:val="578AD7BDBF55476DAC1B27CBC540E486"/>
          </w:placeholder>
          <w:showingPlcHdr/>
        </w:sdtPr>
        <w:sdtContent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Nom commercial / dénomination sociale</w:t>
          </w:r>
        </w:sdtContent>
      </w:sdt>
    </w:p>
    <w:sdt>
      <w:sdtPr>
        <w:rPr>
          <w:rFonts w:ascii="Corbel" w:hAnsi="Corbel" w:cs="Arial"/>
          <w:color w:val="767171" w:themeColor="background2" w:themeShade="80"/>
          <w:sz w:val="22"/>
          <w:szCs w:val="22"/>
        </w:rPr>
        <w:id w:val="1926531989"/>
        <w:placeholder>
          <w:docPart w:val="229A8E18CA204B9191B05B26912FD751"/>
        </w:placeholder>
        <w:showingPlcHdr/>
      </w:sdtPr>
      <w:sdtContent>
        <w:p w:rsidR="009C5B04" w:rsidRPr="006333F5" w:rsidRDefault="00774EB9" w:rsidP="009C5B04">
          <w:pPr>
            <w:pStyle w:val="En-tte"/>
            <w:numPr>
              <w:ilvl w:val="0"/>
              <w:numId w:val="7"/>
            </w:numPr>
            <w:tabs>
              <w:tab w:val="clear" w:pos="4536"/>
              <w:tab w:val="clear" w:pos="9072"/>
              <w:tab w:val="left" w:pos="851"/>
            </w:tabs>
            <w:jc w:val="both"/>
            <w:rPr>
              <w:rFonts w:ascii="Corbel" w:hAnsi="Corbel" w:cs="Arial"/>
              <w:color w:val="767171" w:themeColor="background2" w:themeShade="80"/>
              <w:sz w:val="22"/>
              <w:szCs w:val="22"/>
            </w:rPr>
          </w:pP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Adresse postale</w:t>
          </w:r>
        </w:p>
      </w:sdtContent>
    </w:sdt>
    <w:sdt>
      <w:sdtPr>
        <w:rPr>
          <w:rFonts w:ascii="Corbel" w:hAnsi="Corbel" w:cs="Arial"/>
          <w:color w:val="767171" w:themeColor="background2" w:themeShade="80"/>
          <w:sz w:val="22"/>
          <w:szCs w:val="22"/>
        </w:rPr>
        <w:id w:val="-1214954545"/>
        <w:placeholder>
          <w:docPart w:val="BF7E4877C3F14034AFCED145E37F13B1"/>
        </w:placeholder>
        <w:showingPlcHdr/>
      </w:sdtPr>
      <w:sdtContent>
        <w:p w:rsidR="009C5B04" w:rsidRPr="006333F5" w:rsidRDefault="00774EB9" w:rsidP="009C5B04">
          <w:pPr>
            <w:pStyle w:val="En-tte"/>
            <w:numPr>
              <w:ilvl w:val="0"/>
              <w:numId w:val="7"/>
            </w:numPr>
            <w:tabs>
              <w:tab w:val="clear" w:pos="4536"/>
              <w:tab w:val="clear" w:pos="9072"/>
              <w:tab w:val="left" w:pos="851"/>
            </w:tabs>
            <w:jc w:val="both"/>
            <w:rPr>
              <w:rFonts w:ascii="Corbel" w:hAnsi="Corbel" w:cs="Arial"/>
              <w:color w:val="767171" w:themeColor="background2" w:themeShade="80"/>
              <w:sz w:val="22"/>
              <w:szCs w:val="22"/>
            </w:rPr>
          </w:pP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Adresse électronique</w:t>
          </w:r>
        </w:p>
      </w:sdtContent>
    </w:sdt>
    <w:p w:rsidR="009C5B04" w:rsidRPr="006333F5" w:rsidRDefault="00774EB9" w:rsidP="009C5B04">
      <w:pPr>
        <w:pStyle w:val="En-tte"/>
        <w:numPr>
          <w:ilvl w:val="0"/>
          <w:numId w:val="7"/>
        </w:numPr>
        <w:tabs>
          <w:tab w:val="clear" w:pos="4536"/>
          <w:tab w:val="clear" w:pos="9072"/>
          <w:tab w:val="left" w:pos="851"/>
        </w:tabs>
        <w:jc w:val="both"/>
        <w:rPr>
          <w:rFonts w:ascii="Corbel" w:hAnsi="Corbel" w:cs="Arial"/>
          <w:color w:val="767171" w:themeColor="background2" w:themeShade="80"/>
          <w:sz w:val="22"/>
          <w:szCs w:val="22"/>
        </w:rPr>
      </w:pPr>
      <w:sdt>
        <w:sdtPr>
          <w:rPr>
            <w:rFonts w:ascii="Corbel" w:hAnsi="Corbel" w:cs="Arial"/>
            <w:color w:val="767171" w:themeColor="background2" w:themeShade="80"/>
            <w:sz w:val="22"/>
            <w:szCs w:val="22"/>
          </w:rPr>
          <w:id w:val="2031761610"/>
          <w:placeholder>
            <w:docPart w:val="CEA1D51C5BD74FF09A7698ECBB333E42"/>
          </w:placeholder>
          <w:showingPlcHdr/>
        </w:sdtPr>
        <w:sdtContent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Numéro de téléphone</w:t>
          </w:r>
        </w:sdtContent>
      </w:sdt>
      <w:r w:rsidR="009C5B04" w:rsidRPr="006333F5">
        <w:rPr>
          <w:rFonts w:ascii="Corbel" w:hAnsi="Corbel" w:cs="Arial"/>
          <w:color w:val="767171" w:themeColor="background2" w:themeShade="80"/>
          <w:sz w:val="22"/>
          <w:szCs w:val="22"/>
        </w:rPr>
        <w:t> :</w:t>
      </w:r>
    </w:p>
    <w:p w:rsidR="009B1CD0" w:rsidRPr="006333F5" w:rsidRDefault="00774EB9" w:rsidP="009C5B04">
      <w:pPr>
        <w:pStyle w:val="En-tte"/>
        <w:numPr>
          <w:ilvl w:val="0"/>
          <w:numId w:val="7"/>
        </w:numPr>
        <w:tabs>
          <w:tab w:val="clear" w:pos="4536"/>
          <w:tab w:val="clear" w:pos="9072"/>
          <w:tab w:val="left" w:pos="851"/>
        </w:tabs>
        <w:jc w:val="both"/>
        <w:rPr>
          <w:rFonts w:ascii="Corbel" w:hAnsi="Corbel" w:cs="Arial"/>
          <w:color w:val="767171" w:themeColor="background2" w:themeShade="80"/>
          <w:sz w:val="22"/>
          <w:szCs w:val="22"/>
        </w:rPr>
      </w:pPr>
      <w:sdt>
        <w:sdtPr>
          <w:rPr>
            <w:rFonts w:ascii="Corbel" w:hAnsi="Corbel" w:cs="Arial"/>
            <w:color w:val="767171" w:themeColor="background2" w:themeShade="80"/>
            <w:sz w:val="22"/>
            <w:szCs w:val="22"/>
          </w:rPr>
          <w:id w:val="-2022301014"/>
          <w:placeholder>
            <w:docPart w:val="B0D729928BF54615A8B9C2E2FCBE0EB1"/>
          </w:placeholder>
          <w:showingPlcHdr/>
        </w:sdtPr>
        <w:sdtContent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Numéro SIRET</w:t>
          </w:r>
          <w:r w:rsidR="006333F5"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 xml:space="preserve"> 14 chiffres</w:t>
          </w: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 xml:space="preserve"> (ou équivalent)</w:t>
          </w:r>
        </w:sdtContent>
      </w:sdt>
      <w:r w:rsidR="009C5B04" w:rsidRPr="006333F5">
        <w:rPr>
          <w:rFonts w:ascii="Corbel" w:hAnsi="Corbel" w:cs="Arial"/>
          <w:color w:val="767171" w:themeColor="background2" w:themeShade="80"/>
          <w:sz w:val="22"/>
          <w:szCs w:val="22"/>
        </w:rPr>
        <w:t> :</w:t>
      </w:r>
    </w:p>
    <w:p w:rsidR="006B5057" w:rsidRPr="009C5B04" w:rsidRDefault="006B5057" w:rsidP="009B45B9">
      <w:pPr>
        <w:pStyle w:val="fcase1ertab"/>
        <w:tabs>
          <w:tab w:val="left" w:pos="851"/>
        </w:tabs>
        <w:ind w:left="0" w:firstLine="0"/>
        <w:rPr>
          <w:rFonts w:ascii="Corbel" w:hAnsi="Corbel" w:cs="Arial"/>
          <w:color w:val="1D1D1B"/>
          <w:sz w:val="22"/>
          <w:szCs w:val="22"/>
        </w:rPr>
      </w:pPr>
    </w:p>
    <w:p w:rsidR="009B1CD0" w:rsidRPr="009C5B04" w:rsidRDefault="009B1CD0" w:rsidP="009C5B04">
      <w:pPr>
        <w:pStyle w:val="fcase1ertab"/>
        <w:tabs>
          <w:tab w:val="left" w:pos="851"/>
        </w:tabs>
        <w:ind w:left="0" w:firstLine="0"/>
        <w:rPr>
          <w:rFonts w:ascii="Corbel" w:hAnsi="Corbel" w:cs="Arial"/>
          <w:color w:val="1D1D1B"/>
          <w:sz w:val="22"/>
          <w:szCs w:val="22"/>
        </w:rPr>
      </w:pPr>
      <w:r w:rsidRPr="009C5B04">
        <w:rPr>
          <w:rFonts w:ascii="Corbel" w:hAnsi="Corbel" w:cs="Arial"/>
          <w:color w:val="1D1D1B"/>
          <w:sz w:val="22"/>
          <w:szCs w:val="22"/>
        </w:rPr>
        <w:t>à livrer les fournitures demandées ou à exécuter les prestations demandé</w:t>
      </w:r>
      <w:r w:rsidR="009C5B04" w:rsidRPr="009C5B04">
        <w:rPr>
          <w:rFonts w:ascii="Corbel" w:hAnsi="Corbel" w:cs="Arial"/>
          <w:color w:val="1D1D1B"/>
          <w:sz w:val="22"/>
          <w:szCs w:val="22"/>
        </w:rPr>
        <w:t>es </w:t>
      </w:r>
      <w:r w:rsidRPr="009C5B04">
        <w:rPr>
          <w:rFonts w:ascii="Corbel" w:hAnsi="Corbel" w:cs="Arial"/>
          <w:color w:val="1D1D1B"/>
          <w:sz w:val="22"/>
          <w:szCs w:val="22"/>
        </w:rPr>
        <w:t>aux prix indiqués ci-dessous ;</w:t>
      </w:r>
    </w:p>
    <w:p w:rsidR="009B1CD0" w:rsidRPr="009C5B04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Corbel" w:hAnsi="Corbel" w:cs="Arial"/>
          <w:color w:val="1D1D1B"/>
          <w:sz w:val="22"/>
          <w:szCs w:val="22"/>
        </w:rPr>
      </w:pPr>
    </w:p>
    <w:p w:rsidR="009B1CD0" w:rsidRDefault="009B1CD0" w:rsidP="006333F5">
      <w:pPr>
        <w:pStyle w:val="Titre2"/>
        <w:keepNext w:val="0"/>
        <w:numPr>
          <w:ilvl w:val="0"/>
          <w:numId w:val="1"/>
        </w:numPr>
        <w:tabs>
          <w:tab w:val="clear" w:pos="0"/>
          <w:tab w:val="left" w:pos="426"/>
          <w:tab w:val="left" w:pos="851"/>
        </w:tabs>
        <w:ind w:left="720" w:hanging="360"/>
        <w:jc w:val="both"/>
        <w:rPr>
          <w:rFonts w:ascii="Corbel" w:hAnsi="Corbel" w:cs="Arial"/>
        </w:rPr>
      </w:pPr>
      <w:r w:rsidRPr="006333F5">
        <w:rPr>
          <w:rFonts w:ascii="Corbel" w:hAnsi="Corbel" w:cs="Arial"/>
        </w:rPr>
        <w:t xml:space="preserve">B2 </w:t>
      </w:r>
      <w:r w:rsidR="0021797C" w:rsidRPr="006333F5">
        <w:rPr>
          <w:rFonts w:ascii="Corbel" w:hAnsi="Corbel" w:cs="Arial"/>
        </w:rPr>
        <w:t>–</w:t>
      </w:r>
      <w:r w:rsidRPr="006333F5">
        <w:rPr>
          <w:rFonts w:ascii="Corbel" w:hAnsi="Corbel" w:cs="Arial"/>
        </w:rPr>
        <w:t xml:space="preserve"> </w:t>
      </w:r>
      <w:r w:rsidR="006333F5">
        <w:rPr>
          <w:rFonts w:ascii="Corbel" w:hAnsi="Corbel" w:cs="Arial"/>
        </w:rPr>
        <w:t>O</w:t>
      </w:r>
      <w:r w:rsidR="00FE375B">
        <w:rPr>
          <w:rFonts w:ascii="Corbel" w:hAnsi="Corbel" w:cs="Arial"/>
        </w:rPr>
        <w:t>ffre Financière</w:t>
      </w:r>
    </w:p>
    <w:p w:rsidR="00FE375B" w:rsidRPr="00FE375B" w:rsidRDefault="00FE375B" w:rsidP="00FE375B">
      <w:pPr>
        <w:pStyle w:val="fcase1ertab"/>
        <w:tabs>
          <w:tab w:val="left" w:pos="851"/>
        </w:tabs>
        <w:ind w:left="0" w:firstLine="0"/>
        <w:rPr>
          <w:rFonts w:ascii="Corbel" w:hAnsi="Corbel" w:cs="Arial"/>
          <w:color w:val="1D1D1B"/>
          <w:sz w:val="22"/>
          <w:szCs w:val="22"/>
        </w:rPr>
      </w:pPr>
      <w:r w:rsidRPr="00FE375B">
        <w:rPr>
          <w:rFonts w:ascii="Corbel" w:hAnsi="Corbel" w:cs="Arial"/>
          <w:color w:val="1D1D1B"/>
          <w:sz w:val="22"/>
          <w:szCs w:val="22"/>
        </w:rPr>
        <w:t xml:space="preserve">Décomposition du prix global et forfaitaire </w:t>
      </w:r>
    </w:p>
    <w:tbl>
      <w:tblPr>
        <w:tblW w:w="7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2840"/>
      </w:tblGrid>
      <w:tr w:rsidR="00FE375B" w:rsidRPr="00FE375B" w:rsidTr="00FE375B">
        <w:trPr>
          <w:trHeight w:val="290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Objet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Décomposition du prix en€HT</w:t>
            </w:r>
          </w:p>
        </w:tc>
      </w:tr>
      <w:tr w:rsidR="00FE375B" w:rsidRPr="00FE375B" w:rsidTr="00FE375B">
        <w:trPr>
          <w:trHeight w:val="580"/>
          <w:jc w:val="center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 xml:space="preserve">Suivi longitudinal  réalisé en T0 </w:t>
            </w: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br/>
              <w:t xml:space="preserve">500 personnes dans les quartiers d'intervention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FE375B" w:rsidRPr="00FE375B" w:rsidTr="00FE375B">
        <w:trPr>
          <w:trHeight w:val="580"/>
          <w:jc w:val="center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 xml:space="preserve">Suivi longitudinal  réalisé en T0 </w:t>
            </w: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br/>
              <w:t>500 personnes dans les zones témoins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FE375B" w:rsidRPr="00FE375B" w:rsidTr="00FE375B">
        <w:trPr>
          <w:trHeight w:val="580"/>
          <w:jc w:val="center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Suivi longitudinal  réalisé en T1</w:t>
            </w: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br/>
              <w:t>300 personnes dans les quartiers d'intervention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FE375B" w:rsidRPr="00FE375B" w:rsidTr="00FE375B">
        <w:trPr>
          <w:trHeight w:val="580"/>
          <w:jc w:val="center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Suivi longitudinal  réalisé en T1</w:t>
            </w: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br/>
              <w:t>300 personnes dans les zones témoins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  <w:tr w:rsidR="00FE375B" w:rsidRPr="00FE375B" w:rsidTr="00FE375B">
        <w:trPr>
          <w:trHeight w:val="290"/>
          <w:jc w:val="center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 xml:space="preserve">Prix global et forfaitaire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E375B" w:rsidRPr="00FE375B" w:rsidRDefault="00FE375B" w:rsidP="00FE375B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FE375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 </w:t>
            </w:r>
          </w:p>
        </w:tc>
      </w:tr>
    </w:tbl>
    <w:p w:rsidR="00FE375B" w:rsidRPr="00FE375B" w:rsidRDefault="00FE375B" w:rsidP="00FE375B"/>
    <w:p w:rsidR="00FE375B" w:rsidRDefault="00FE375B">
      <w:pPr>
        <w:suppressAutoHyphens w:val="0"/>
      </w:pPr>
      <w:r>
        <w:br w:type="page"/>
      </w:r>
    </w:p>
    <w:p w:rsidR="009B1CD0" w:rsidRPr="00FE375B" w:rsidRDefault="009B1CD0" w:rsidP="00FE375B">
      <w:pPr>
        <w:pStyle w:val="Titre2"/>
        <w:keepNext w:val="0"/>
        <w:numPr>
          <w:ilvl w:val="0"/>
          <w:numId w:val="1"/>
        </w:numPr>
        <w:tabs>
          <w:tab w:val="clear" w:pos="0"/>
          <w:tab w:val="left" w:pos="426"/>
          <w:tab w:val="left" w:pos="851"/>
        </w:tabs>
        <w:ind w:left="720" w:hanging="360"/>
        <w:jc w:val="both"/>
        <w:rPr>
          <w:rFonts w:ascii="Corbel" w:hAnsi="Corbel" w:cs="Arial"/>
        </w:rPr>
      </w:pPr>
      <w:r w:rsidRPr="00FE375B">
        <w:rPr>
          <w:rFonts w:ascii="Corbel" w:hAnsi="Corbel" w:cs="Arial"/>
        </w:rPr>
        <w:lastRenderedPageBreak/>
        <w:t>B3 - Compte (s) à créditer</w:t>
      </w:r>
    </w:p>
    <w:p w:rsidR="009B1CD0" w:rsidRPr="00FE375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  <w:color w:val="767171" w:themeColor="background2" w:themeShade="80"/>
        </w:rPr>
      </w:pPr>
      <w:r w:rsidRPr="00FE375B">
        <w:rPr>
          <w:rFonts w:ascii="Arial" w:hAnsi="Arial" w:cs="Arial"/>
          <w:i/>
          <w:color w:val="767171" w:themeColor="background2" w:themeShade="80"/>
          <w:sz w:val="18"/>
          <w:szCs w:val="18"/>
        </w:rPr>
        <w:t xml:space="preserve">(Joindre un </w:t>
      </w:r>
      <w:r w:rsidR="00FE375B" w:rsidRPr="00FE375B">
        <w:rPr>
          <w:rFonts w:ascii="Arial" w:hAnsi="Arial" w:cs="Arial"/>
          <w:i/>
          <w:color w:val="767171" w:themeColor="background2" w:themeShade="80"/>
          <w:sz w:val="18"/>
          <w:szCs w:val="18"/>
        </w:rPr>
        <w:t>RIB ou RIP – ou coller directement le RIB lisible</w:t>
      </w:r>
      <w:r w:rsidRPr="00FE375B">
        <w:rPr>
          <w:rFonts w:ascii="Arial" w:hAnsi="Arial" w:cs="Arial"/>
          <w:i/>
          <w:color w:val="767171" w:themeColor="background2" w:themeShade="80"/>
          <w:sz w:val="18"/>
          <w:szCs w:val="18"/>
        </w:rPr>
        <w:t>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FE375B" w:rsidRPr="006333F5" w:rsidRDefault="00FE375B" w:rsidP="00FE375B">
      <w:pPr>
        <w:pStyle w:val="En-tte"/>
        <w:numPr>
          <w:ilvl w:val="0"/>
          <w:numId w:val="7"/>
        </w:numPr>
        <w:tabs>
          <w:tab w:val="clear" w:pos="4536"/>
          <w:tab w:val="clear" w:pos="9072"/>
          <w:tab w:val="left" w:pos="851"/>
        </w:tabs>
        <w:jc w:val="both"/>
        <w:rPr>
          <w:rFonts w:ascii="Corbel" w:hAnsi="Corbel" w:cs="Arial"/>
          <w:color w:val="767171" w:themeColor="background2" w:themeShade="80"/>
          <w:sz w:val="22"/>
          <w:szCs w:val="22"/>
        </w:rPr>
      </w:pPr>
      <w:sdt>
        <w:sdtPr>
          <w:rPr>
            <w:rFonts w:ascii="Corbel" w:hAnsi="Corbel" w:cs="Arial"/>
            <w:color w:val="767171" w:themeColor="background2" w:themeShade="80"/>
            <w:sz w:val="22"/>
            <w:szCs w:val="22"/>
          </w:rPr>
          <w:id w:val="2144545798"/>
          <w:placeholder>
            <w:docPart w:val="B6A9DCBE16A747B08F19B2D3C721CA53"/>
          </w:placeholder>
          <w:showingPlcHdr/>
        </w:sdtPr>
        <w:sdtContent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Nom de l’établissement bancaire</w:t>
          </w:r>
        </w:sdtContent>
      </w:sdt>
    </w:p>
    <w:sdt>
      <w:sdtPr>
        <w:rPr>
          <w:rFonts w:ascii="Corbel" w:hAnsi="Corbel" w:cs="Arial"/>
          <w:color w:val="767171" w:themeColor="background2" w:themeShade="80"/>
          <w:sz w:val="22"/>
          <w:szCs w:val="22"/>
        </w:rPr>
        <w:id w:val="1010952326"/>
        <w:placeholder>
          <w:docPart w:val="3EE5D01B5DF34C2E9532FF6E6D6A09AE"/>
        </w:placeholder>
        <w:showingPlcHdr/>
      </w:sdtPr>
      <w:sdtContent>
        <w:p w:rsidR="00FE375B" w:rsidRPr="006333F5" w:rsidRDefault="00FE375B" w:rsidP="00FE375B">
          <w:pPr>
            <w:pStyle w:val="En-tte"/>
            <w:numPr>
              <w:ilvl w:val="0"/>
              <w:numId w:val="7"/>
            </w:numPr>
            <w:tabs>
              <w:tab w:val="clear" w:pos="4536"/>
              <w:tab w:val="clear" w:pos="9072"/>
              <w:tab w:val="left" w:pos="851"/>
            </w:tabs>
            <w:jc w:val="both"/>
            <w:rPr>
              <w:rFonts w:ascii="Corbel" w:hAnsi="Corbel" w:cs="Arial"/>
              <w:color w:val="767171" w:themeColor="background2" w:themeShade="80"/>
              <w:sz w:val="22"/>
              <w:szCs w:val="22"/>
            </w:rPr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Code banque</w:t>
          </w:r>
        </w:p>
      </w:sdtContent>
    </w:sdt>
    <w:sdt>
      <w:sdtPr>
        <w:rPr>
          <w:rFonts w:ascii="Corbel" w:hAnsi="Corbel" w:cs="Arial"/>
          <w:color w:val="767171" w:themeColor="background2" w:themeShade="80"/>
          <w:sz w:val="22"/>
          <w:szCs w:val="22"/>
        </w:rPr>
        <w:id w:val="-1221818612"/>
        <w:placeholder>
          <w:docPart w:val="048932DC8962441A81E6AD546394B523"/>
        </w:placeholder>
        <w:showingPlcHdr/>
      </w:sdtPr>
      <w:sdtContent>
        <w:p w:rsidR="00FE375B" w:rsidRPr="006333F5" w:rsidRDefault="00FE375B" w:rsidP="00FE375B">
          <w:pPr>
            <w:pStyle w:val="En-tte"/>
            <w:numPr>
              <w:ilvl w:val="0"/>
              <w:numId w:val="7"/>
            </w:numPr>
            <w:tabs>
              <w:tab w:val="clear" w:pos="4536"/>
              <w:tab w:val="clear" w:pos="9072"/>
              <w:tab w:val="left" w:pos="851"/>
            </w:tabs>
            <w:jc w:val="both"/>
            <w:rPr>
              <w:rFonts w:ascii="Corbel" w:hAnsi="Corbel" w:cs="Arial"/>
              <w:color w:val="767171" w:themeColor="background2" w:themeShade="80"/>
              <w:sz w:val="22"/>
              <w:szCs w:val="22"/>
            </w:rPr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Code Guichet</w:t>
          </w:r>
        </w:p>
      </w:sdtContent>
    </w:sdt>
    <w:sdt>
      <w:sdtPr>
        <w:rPr>
          <w:rFonts w:ascii="Corbel" w:hAnsi="Corbel" w:cs="Arial"/>
          <w:color w:val="767171" w:themeColor="background2" w:themeShade="80"/>
          <w:sz w:val="22"/>
          <w:szCs w:val="22"/>
        </w:rPr>
        <w:id w:val="-213039480"/>
        <w:placeholder>
          <w:docPart w:val="6C32DD1D79D44FE2AEE9C8FCDA190C23"/>
        </w:placeholder>
        <w:showingPlcHdr/>
      </w:sdtPr>
      <w:sdtContent>
        <w:p w:rsidR="00FE375B" w:rsidRPr="006333F5" w:rsidRDefault="00FE375B" w:rsidP="00FE375B">
          <w:pPr>
            <w:pStyle w:val="En-tte"/>
            <w:numPr>
              <w:ilvl w:val="0"/>
              <w:numId w:val="7"/>
            </w:numPr>
            <w:tabs>
              <w:tab w:val="clear" w:pos="4536"/>
              <w:tab w:val="clear" w:pos="9072"/>
              <w:tab w:val="left" w:pos="851"/>
            </w:tabs>
            <w:jc w:val="both"/>
            <w:rPr>
              <w:rFonts w:ascii="Corbel" w:hAnsi="Corbel" w:cs="Arial"/>
              <w:color w:val="767171" w:themeColor="background2" w:themeShade="80"/>
              <w:sz w:val="22"/>
              <w:szCs w:val="22"/>
            </w:rPr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N° Compte</w:t>
          </w:r>
        </w:p>
      </w:sdtContent>
    </w:sdt>
    <w:sdt>
      <w:sdtPr>
        <w:rPr>
          <w:rFonts w:ascii="Corbel" w:hAnsi="Corbel" w:cs="Arial"/>
          <w:color w:val="767171" w:themeColor="background2" w:themeShade="80"/>
          <w:sz w:val="22"/>
          <w:szCs w:val="22"/>
        </w:rPr>
        <w:id w:val="846059689"/>
        <w:placeholder>
          <w:docPart w:val="03947A8D553744CEB9590A3B75EB0461"/>
        </w:placeholder>
        <w:showingPlcHdr/>
      </w:sdtPr>
      <w:sdtContent>
        <w:p w:rsidR="00FE375B" w:rsidRPr="006333F5" w:rsidRDefault="00FE375B" w:rsidP="00FE375B">
          <w:pPr>
            <w:pStyle w:val="En-tte"/>
            <w:numPr>
              <w:ilvl w:val="0"/>
              <w:numId w:val="7"/>
            </w:numPr>
            <w:tabs>
              <w:tab w:val="clear" w:pos="4536"/>
              <w:tab w:val="clear" w:pos="9072"/>
              <w:tab w:val="left" w:pos="851"/>
            </w:tabs>
            <w:jc w:val="both"/>
            <w:rPr>
              <w:rFonts w:ascii="Corbel" w:hAnsi="Corbel" w:cs="Arial"/>
              <w:color w:val="767171" w:themeColor="background2" w:themeShade="80"/>
              <w:sz w:val="22"/>
              <w:szCs w:val="22"/>
            </w:rPr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Clé RIB</w:t>
          </w:r>
        </w:p>
      </w:sdtContent>
    </w:sdt>
    <w:p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FE375B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</w:t>
        </w:r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t</w:t>
        </w:r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FE375B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FE375B" w:rsidRPr="00FE375B" w:rsidRDefault="00FE375B" w:rsidP="00FE375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color w:val="767171" w:themeColor="background2" w:themeShade="80"/>
          <w:sz w:val="18"/>
          <w:szCs w:val="18"/>
        </w:rPr>
      </w:pPr>
      <w:r w:rsidRPr="00FE375B">
        <w:rPr>
          <w:rFonts w:ascii="Arial" w:hAnsi="Arial" w:cs="Arial"/>
          <w:i/>
          <w:color w:val="767171" w:themeColor="background2" w:themeShade="80"/>
          <w:sz w:val="18"/>
          <w:szCs w:val="18"/>
        </w:rPr>
        <w:t>(Cocher la case correspondante.)</w:t>
      </w:r>
    </w:p>
    <w:p w:rsidR="009B1CD0" w:rsidRPr="00FE375B" w:rsidRDefault="009B1CD0" w:rsidP="00934503">
      <w:pPr>
        <w:tabs>
          <w:tab w:val="left" w:pos="426"/>
          <w:tab w:val="left" w:pos="851"/>
        </w:tabs>
        <w:rPr>
          <w:rFonts w:ascii="Corbel" w:hAnsi="Corbel" w:cs="Arial"/>
          <w:color w:val="1D1D1B"/>
          <w:sz w:val="22"/>
          <w:szCs w:val="22"/>
        </w:rPr>
      </w:pPr>
    </w:p>
    <w:p w:rsidR="00FE375B" w:rsidRPr="00FE375B" w:rsidRDefault="00FE375B" w:rsidP="00FE375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orbel" w:hAnsi="Corbel" w:cs="Arial"/>
          <w:color w:val="1D1D1B"/>
          <w:sz w:val="22"/>
          <w:szCs w:val="22"/>
        </w:rPr>
      </w:pPr>
      <w:sdt>
        <w:sdtPr>
          <w:rPr>
            <w:rFonts w:ascii="Corbel" w:hAnsi="Corbel" w:cs="Arial"/>
            <w:color w:val="1D1D1B"/>
            <w:sz w:val="22"/>
            <w:szCs w:val="22"/>
          </w:rPr>
          <w:id w:val="-16541360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E375B">
            <w:rPr>
              <w:rFonts w:ascii="Segoe UI Symbol" w:hAnsi="Segoe UI Symbol" w:cs="Segoe UI Symbol"/>
              <w:color w:val="1D1D1B"/>
              <w:sz w:val="22"/>
              <w:szCs w:val="22"/>
            </w:rPr>
            <w:t>☐</w:t>
          </w:r>
        </w:sdtContent>
      </w:sdt>
      <w:r w:rsidRPr="00FE375B">
        <w:rPr>
          <w:rFonts w:ascii="Corbel" w:hAnsi="Corbel" w:cs="Arial"/>
          <w:color w:val="1D1D1B"/>
          <w:sz w:val="22"/>
          <w:szCs w:val="22"/>
        </w:rPr>
        <w:t xml:space="preserve"> Je </w:t>
      </w:r>
      <w:r w:rsidRPr="00FE375B">
        <w:rPr>
          <w:rFonts w:ascii="Corbel" w:hAnsi="Corbel" w:cs="Arial"/>
          <w:color w:val="1D1D1B"/>
          <w:sz w:val="22"/>
          <w:szCs w:val="22"/>
        </w:rPr>
        <w:t>renonce au bénéfice de l'avance</w:t>
      </w:r>
    </w:p>
    <w:p w:rsidR="00FE375B" w:rsidRPr="00FE375B" w:rsidRDefault="00FE375B" w:rsidP="00FE375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orbel" w:hAnsi="Corbel" w:cs="Arial"/>
          <w:color w:val="1D1D1B"/>
          <w:sz w:val="22"/>
          <w:szCs w:val="22"/>
        </w:rPr>
      </w:pPr>
      <w:sdt>
        <w:sdtPr>
          <w:rPr>
            <w:rFonts w:ascii="Corbel" w:hAnsi="Corbel" w:cs="Arial"/>
            <w:color w:val="1D1D1B"/>
            <w:sz w:val="22"/>
            <w:szCs w:val="22"/>
          </w:rPr>
          <w:id w:val="-750736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E375B">
            <w:rPr>
              <w:rFonts w:ascii="Segoe UI Symbol" w:hAnsi="Segoe UI Symbol" w:cs="Segoe UI Symbol"/>
              <w:color w:val="1D1D1B"/>
              <w:sz w:val="22"/>
              <w:szCs w:val="22"/>
            </w:rPr>
            <w:t>☐</w:t>
          </w:r>
        </w:sdtContent>
      </w:sdt>
      <w:r w:rsidRPr="00FE375B">
        <w:rPr>
          <w:rFonts w:ascii="Corbel" w:hAnsi="Corbel" w:cs="Arial"/>
          <w:color w:val="1D1D1B"/>
          <w:sz w:val="22"/>
          <w:szCs w:val="22"/>
        </w:rPr>
        <w:t xml:space="preserve"> Je </w:t>
      </w:r>
      <w:r w:rsidRPr="00FE375B">
        <w:rPr>
          <w:rFonts w:ascii="Corbel" w:hAnsi="Corbel" w:cs="Arial"/>
          <w:color w:val="1D1D1B"/>
          <w:sz w:val="22"/>
          <w:szCs w:val="22"/>
        </w:rPr>
        <w:t>ne renonce pas au bénéfice de l’avance</w:t>
      </w:r>
    </w:p>
    <w:p w:rsidR="00FE375B" w:rsidRPr="00FE375B" w:rsidRDefault="00FE375B" w:rsidP="00FE375B">
      <w:pPr>
        <w:tabs>
          <w:tab w:val="left" w:pos="426"/>
          <w:tab w:val="left" w:pos="851"/>
        </w:tabs>
        <w:jc w:val="both"/>
        <w:rPr>
          <w:rFonts w:ascii="Corbel" w:hAnsi="Corbel" w:cs="Arial"/>
          <w:color w:val="1D1D1B"/>
          <w:sz w:val="22"/>
          <w:szCs w:val="22"/>
        </w:rPr>
      </w:pPr>
    </w:p>
    <w:p w:rsidR="00FE375B" w:rsidRPr="00FE375B" w:rsidRDefault="00FE375B" w:rsidP="00FE375B">
      <w:pPr>
        <w:tabs>
          <w:tab w:val="left" w:pos="426"/>
          <w:tab w:val="left" w:pos="851"/>
        </w:tabs>
        <w:jc w:val="both"/>
        <w:rPr>
          <w:rFonts w:ascii="Corbel" w:hAnsi="Corbel" w:cs="Arial"/>
          <w:color w:val="1D1D1B"/>
          <w:sz w:val="22"/>
          <w:szCs w:val="22"/>
        </w:rPr>
      </w:pPr>
      <w:r w:rsidRPr="00FE375B">
        <w:rPr>
          <w:rFonts w:ascii="Corbel" w:hAnsi="Corbel" w:cs="Arial"/>
          <w:color w:val="1D1D1B"/>
          <w:sz w:val="22"/>
          <w:szCs w:val="22"/>
        </w:rPr>
        <w:t xml:space="preserve">Taux de l’avance : </w:t>
      </w:r>
    </w:p>
    <w:p w:rsidR="00FE375B" w:rsidRPr="00FE375B" w:rsidRDefault="00FE375B" w:rsidP="00FE375B">
      <w:pPr>
        <w:tabs>
          <w:tab w:val="left" w:pos="426"/>
          <w:tab w:val="left" w:pos="851"/>
        </w:tabs>
        <w:jc w:val="both"/>
        <w:rPr>
          <w:rFonts w:ascii="Corbel" w:hAnsi="Corbel" w:cs="Arial"/>
          <w:color w:val="1D1D1B"/>
          <w:sz w:val="22"/>
          <w:szCs w:val="22"/>
        </w:rPr>
      </w:pPr>
      <w:sdt>
        <w:sdtPr>
          <w:rPr>
            <w:rFonts w:ascii="Corbel" w:hAnsi="Corbel" w:cs="Arial"/>
            <w:color w:val="1D1D1B"/>
            <w:sz w:val="22"/>
            <w:szCs w:val="22"/>
          </w:rPr>
          <w:id w:val="1577317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E375B">
            <w:rPr>
              <w:rFonts w:ascii="Segoe UI Symbol" w:hAnsi="Segoe UI Symbol" w:cs="Segoe UI Symbol"/>
              <w:color w:val="1D1D1B"/>
              <w:sz w:val="22"/>
              <w:szCs w:val="22"/>
            </w:rPr>
            <w:t>☐</w:t>
          </w:r>
        </w:sdtContent>
      </w:sdt>
      <w:r w:rsidRPr="00FE375B">
        <w:rPr>
          <w:rFonts w:ascii="Corbel" w:hAnsi="Corbel" w:cs="Arial"/>
          <w:color w:val="1D1D1B"/>
          <w:sz w:val="22"/>
          <w:szCs w:val="22"/>
        </w:rPr>
        <w:t xml:space="preserve"> Je suis une PME </w:t>
      </w:r>
      <w:r w:rsidRPr="00FE375B">
        <w:rPr>
          <w:color w:val="1D1D1B"/>
          <w:sz w:val="22"/>
          <w:szCs w:val="22"/>
        </w:rPr>
        <w:footnoteReference w:id="2"/>
      </w:r>
      <w:r w:rsidRPr="00FE375B">
        <w:rPr>
          <w:rFonts w:ascii="Corbel" w:hAnsi="Corbel" w:cs="Arial"/>
          <w:color w:val="1D1D1B"/>
          <w:sz w:val="22"/>
          <w:szCs w:val="22"/>
        </w:rPr>
        <w:t xml:space="preserve">: </w:t>
      </w:r>
      <w:r w:rsidRPr="00FE375B">
        <w:rPr>
          <w:rFonts w:ascii="Corbel" w:hAnsi="Corbel" w:cs="Arial"/>
          <w:color w:val="1D1D1B"/>
          <w:sz w:val="22"/>
          <w:szCs w:val="22"/>
        </w:rPr>
        <w:t>30%</w:t>
      </w:r>
    </w:p>
    <w:p w:rsidR="00FE375B" w:rsidRPr="00FE375B" w:rsidRDefault="00FE375B" w:rsidP="00FE375B">
      <w:pPr>
        <w:tabs>
          <w:tab w:val="left" w:pos="426"/>
          <w:tab w:val="left" w:pos="851"/>
        </w:tabs>
        <w:jc w:val="both"/>
        <w:rPr>
          <w:rFonts w:ascii="Corbel" w:hAnsi="Corbel" w:cs="Arial"/>
          <w:color w:val="1D1D1B"/>
          <w:sz w:val="22"/>
          <w:szCs w:val="22"/>
        </w:rPr>
      </w:pPr>
      <w:sdt>
        <w:sdtPr>
          <w:rPr>
            <w:rFonts w:ascii="Corbel" w:hAnsi="Corbel" w:cs="Arial"/>
            <w:color w:val="1D1D1B"/>
            <w:sz w:val="22"/>
            <w:szCs w:val="22"/>
          </w:rPr>
          <w:id w:val="7155515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E375B">
            <w:rPr>
              <w:rFonts w:ascii="Segoe UI Symbol" w:hAnsi="Segoe UI Symbol" w:cs="Segoe UI Symbol"/>
              <w:color w:val="1D1D1B"/>
              <w:sz w:val="22"/>
              <w:szCs w:val="22"/>
            </w:rPr>
            <w:t>☐</w:t>
          </w:r>
        </w:sdtContent>
      </w:sdt>
      <w:r w:rsidRPr="00FE375B">
        <w:rPr>
          <w:rFonts w:ascii="Corbel" w:hAnsi="Corbel" w:cs="Arial"/>
          <w:color w:val="1D1D1B"/>
          <w:sz w:val="22"/>
          <w:szCs w:val="22"/>
        </w:rPr>
        <w:t xml:space="preserve"> </w:t>
      </w:r>
      <w:r w:rsidRPr="00FE375B">
        <w:rPr>
          <w:rFonts w:ascii="Corbel" w:hAnsi="Corbel" w:cs="Arial"/>
          <w:color w:val="1D1D1B"/>
          <w:sz w:val="22"/>
          <w:szCs w:val="22"/>
        </w:rPr>
        <w:t>Je ne suis pas une PME : 5%</w:t>
      </w:r>
    </w:p>
    <w:p w:rsidR="009B1CD0" w:rsidRPr="00FE375B" w:rsidRDefault="009B1CD0" w:rsidP="009B45B9">
      <w:pPr>
        <w:tabs>
          <w:tab w:val="left" w:pos="426"/>
          <w:tab w:val="left" w:pos="851"/>
        </w:tabs>
        <w:jc w:val="both"/>
        <w:rPr>
          <w:rFonts w:ascii="Corbel" w:hAnsi="Corbel" w:cs="Arial"/>
          <w:color w:val="1D1D1B"/>
          <w:sz w:val="22"/>
          <w:szCs w:val="22"/>
        </w:rPr>
      </w:pP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FE375B" w:rsidRDefault="00FE375B" w:rsidP="00FE375B">
      <w:pPr>
        <w:numPr>
          <w:ilvl w:val="0"/>
          <w:numId w:val="1"/>
        </w:numPr>
        <w:ind w:left="0" w:firstLine="0"/>
        <w:jc w:val="both"/>
        <w:rPr>
          <w:rFonts w:ascii="Corbel" w:hAnsi="Corbel" w:cs="Arial"/>
          <w:color w:val="1D1D1B"/>
          <w:sz w:val="22"/>
          <w:szCs w:val="22"/>
        </w:rPr>
      </w:pPr>
      <w:r w:rsidRPr="00FE375B">
        <w:rPr>
          <w:rFonts w:ascii="Corbel" w:hAnsi="Corbel" w:cs="Arial"/>
          <w:color w:val="1D1D1B"/>
          <w:sz w:val="22"/>
          <w:szCs w:val="22"/>
        </w:rPr>
        <w:t xml:space="preserve">La durée du marché est de 18 mois à compter de la notification. </w:t>
      </w:r>
    </w:p>
    <w:p w:rsidR="009B1CD0" w:rsidRPr="00FE375B" w:rsidRDefault="00FE375B" w:rsidP="00FE375B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>
        <w:rPr>
          <w:rFonts w:ascii="Corbel" w:hAnsi="Corbel" w:cs="Arial"/>
          <w:color w:val="1D1D1B"/>
          <w:sz w:val="22"/>
          <w:szCs w:val="22"/>
        </w:rPr>
        <w:t xml:space="preserve">Le marché n’est pas reconductible.  </w:t>
      </w:r>
    </w:p>
    <w:p w:rsidR="00FE375B" w:rsidRDefault="00FE375B" w:rsidP="00FE375B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>
        <w:tc>
          <w:tcPr>
            <w:tcW w:w="10419" w:type="dxa"/>
            <w:shd w:val="clear" w:color="auto" w:fill="66CCFF"/>
          </w:tcPr>
          <w:p w:rsidR="009B1CD0" w:rsidRDefault="009B1CD0" w:rsidP="00FE375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titulaire individuel </w:t>
            </w:r>
            <w:r w:rsidR="00FE3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5824AE" w:rsidRPr="00AE21F4" w:rsidRDefault="00AE21F4" w:rsidP="00AE21F4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color w:val="767171" w:themeColor="background2" w:themeShade="80"/>
          <w:sz w:val="18"/>
          <w:szCs w:val="18"/>
        </w:rPr>
      </w:pPr>
      <w:r>
        <w:rPr>
          <w:rFonts w:ascii="Arial" w:hAnsi="Arial" w:cs="Arial"/>
          <w:i/>
          <w:color w:val="767171" w:themeColor="background2" w:themeShade="80"/>
          <w:sz w:val="18"/>
          <w:szCs w:val="18"/>
        </w:rPr>
        <w:t>Si</w:t>
      </w:r>
      <w:r w:rsidR="005824AE" w:rsidRPr="00AE21F4">
        <w:rPr>
          <w:rFonts w:ascii="Arial" w:hAnsi="Arial" w:cs="Arial"/>
          <w:i/>
          <w:color w:val="767171" w:themeColor="background2" w:themeShade="80"/>
          <w:sz w:val="18"/>
          <w:szCs w:val="18"/>
        </w:rPr>
        <w:t xml:space="preserve"> le soumissionnaire </w:t>
      </w:r>
      <w:r w:rsidRPr="00AE21F4">
        <w:rPr>
          <w:rFonts w:ascii="Arial" w:hAnsi="Arial" w:cs="Arial"/>
          <w:i/>
          <w:color w:val="767171" w:themeColor="background2" w:themeShade="80"/>
          <w:sz w:val="18"/>
          <w:szCs w:val="18"/>
        </w:rPr>
        <w:t xml:space="preserve">présente </w:t>
      </w:r>
      <w:r w:rsidR="005824AE" w:rsidRPr="00AE21F4">
        <w:rPr>
          <w:rFonts w:ascii="Arial" w:hAnsi="Arial" w:cs="Arial"/>
          <w:i/>
          <w:color w:val="767171" w:themeColor="background2" w:themeShade="80"/>
          <w:sz w:val="18"/>
          <w:szCs w:val="18"/>
        </w:rPr>
        <w:t xml:space="preserve">un sous-traitant </w:t>
      </w:r>
      <w:r w:rsidRPr="00AE21F4">
        <w:rPr>
          <w:rFonts w:ascii="Arial" w:hAnsi="Arial" w:cs="Arial"/>
          <w:i/>
          <w:color w:val="767171" w:themeColor="background2" w:themeShade="80"/>
          <w:sz w:val="18"/>
          <w:szCs w:val="18"/>
        </w:rPr>
        <w:t xml:space="preserve"> </w:t>
      </w:r>
      <w:r w:rsidR="005824AE" w:rsidRPr="00AE21F4">
        <w:rPr>
          <w:rFonts w:ascii="Arial" w:hAnsi="Arial" w:cs="Arial"/>
          <w:i/>
          <w:color w:val="767171" w:themeColor="background2" w:themeShade="80"/>
          <w:sz w:val="18"/>
          <w:szCs w:val="18"/>
        </w:rPr>
        <w:t>il convient de faire signer ce DC4 par le biais du f</w:t>
      </w:r>
      <w:hyperlink r:id="rId12" w:history="1">
        <w:r w:rsidR="005824AE" w:rsidRPr="00AE21F4">
          <w:rPr>
            <w:rFonts w:ascii="Arial" w:hAnsi="Arial"/>
            <w:i/>
            <w:color w:val="0070C0"/>
            <w:sz w:val="18"/>
            <w:szCs w:val="18"/>
            <w:u w:val="single"/>
          </w:rPr>
          <w:t>ormulaire ATTRI2</w:t>
        </w:r>
      </w:hyperlink>
      <w:r w:rsidR="005824AE" w:rsidRPr="00AE21F4">
        <w:rPr>
          <w:rFonts w:ascii="Arial" w:hAnsi="Arial" w:cs="Arial"/>
          <w:i/>
          <w:color w:val="0070C0"/>
          <w:sz w:val="18"/>
          <w:szCs w:val="18"/>
          <w:u w:val="single"/>
        </w:rPr>
        <w:t>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E21F4" w:rsidRDefault="00AE21F4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E21F4" w:rsidRDefault="00AE21F4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E21F4" w:rsidRDefault="00AE21F4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E21F4" w:rsidRDefault="00AE21F4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E21F4" w:rsidRDefault="00AE21F4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E21F4" w:rsidRDefault="00AE21F4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E21F4" w:rsidRDefault="00AE21F4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32B12" w:rsidRDefault="008B2A38" w:rsidP="00AE21F4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8B2A38" w:rsidP="006B5057">
            <w:r>
              <w:rPr>
                <w:rFonts w:ascii="Arial" w:hAnsi="Arial" w:cs="Arial"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et signature 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E21F4" w:rsidRPr="00AE21F4" w:rsidRDefault="00AE21F4" w:rsidP="00AE21F4">
      <w:pPr>
        <w:pStyle w:val="Titre4"/>
        <w:tabs>
          <w:tab w:val="clear" w:pos="4111"/>
          <w:tab w:val="left" w:pos="426"/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D1 - </w:t>
      </w:r>
      <w:r w:rsidRPr="00AE21F4">
        <w:rPr>
          <w:sz w:val="22"/>
          <w:szCs w:val="22"/>
        </w:rPr>
        <w:t>Désignation de l’acheteur</w:t>
      </w:r>
    </w:p>
    <w:p w:rsidR="00AE21F4" w:rsidRPr="0085311F" w:rsidRDefault="00AE21F4" w:rsidP="00AE21F4">
      <w:pPr>
        <w:numPr>
          <w:ilvl w:val="0"/>
          <w:numId w:val="8"/>
        </w:numPr>
        <w:tabs>
          <w:tab w:val="left" w:pos="709"/>
          <w:tab w:val="left" w:pos="5103"/>
        </w:tabs>
        <w:ind w:left="709"/>
        <w:jc w:val="both"/>
        <w:rPr>
          <w:rFonts w:ascii="Corbel" w:hAnsi="Corbel" w:cs="Arial"/>
          <w:b/>
          <w:sz w:val="22"/>
          <w:szCs w:val="22"/>
        </w:rPr>
      </w:pPr>
      <w:r w:rsidRPr="0085311F">
        <w:rPr>
          <w:rFonts w:ascii="Corbel" w:hAnsi="Corbel" w:cs="Arial"/>
          <w:b/>
          <w:sz w:val="22"/>
          <w:szCs w:val="22"/>
        </w:rPr>
        <w:t>Institut de Recherche pour le Développement (IRD)</w:t>
      </w:r>
    </w:p>
    <w:p w:rsidR="00AE21F4" w:rsidRPr="006F5701" w:rsidRDefault="00AE21F4" w:rsidP="00AE21F4">
      <w:pPr>
        <w:numPr>
          <w:ilvl w:val="0"/>
          <w:numId w:val="8"/>
        </w:numPr>
        <w:tabs>
          <w:tab w:val="left" w:pos="709"/>
          <w:tab w:val="left" w:pos="5103"/>
        </w:tabs>
        <w:ind w:left="709"/>
        <w:jc w:val="both"/>
        <w:rPr>
          <w:rFonts w:ascii="Corbel" w:hAnsi="Corbel" w:cs="Arial"/>
          <w:sz w:val="22"/>
          <w:szCs w:val="22"/>
        </w:rPr>
      </w:pPr>
      <w:r w:rsidRPr="006F5701">
        <w:rPr>
          <w:rFonts w:ascii="Corbel" w:hAnsi="Corbel" w:cs="Arial"/>
          <w:sz w:val="22"/>
          <w:szCs w:val="22"/>
        </w:rPr>
        <w:t>44 bd de Dunkerque - Le Sextant - CS90009 - 13572 Marseille</w:t>
      </w:r>
    </w:p>
    <w:p w:rsidR="00AE21F4" w:rsidRDefault="00AE21F4" w:rsidP="00AE21F4">
      <w:pPr>
        <w:numPr>
          <w:ilvl w:val="0"/>
          <w:numId w:val="8"/>
        </w:numPr>
        <w:tabs>
          <w:tab w:val="left" w:pos="709"/>
          <w:tab w:val="left" w:pos="5103"/>
        </w:tabs>
        <w:ind w:left="709"/>
        <w:jc w:val="both"/>
        <w:rPr>
          <w:rFonts w:ascii="Corbel" w:hAnsi="Corbel" w:cs="Arial"/>
          <w:sz w:val="22"/>
          <w:szCs w:val="22"/>
        </w:rPr>
      </w:pPr>
      <w:r>
        <w:rPr>
          <w:rFonts w:ascii="Corbel" w:hAnsi="Corbel" w:cs="Arial"/>
          <w:sz w:val="22"/>
          <w:szCs w:val="22"/>
        </w:rPr>
        <w:t>0491999283</w:t>
      </w:r>
    </w:p>
    <w:p w:rsidR="00AE21F4" w:rsidRPr="006F5701" w:rsidRDefault="00AE21F4" w:rsidP="00AE21F4">
      <w:pPr>
        <w:numPr>
          <w:ilvl w:val="0"/>
          <w:numId w:val="8"/>
        </w:numPr>
        <w:tabs>
          <w:tab w:val="left" w:pos="709"/>
          <w:tab w:val="left" w:pos="5103"/>
        </w:tabs>
        <w:ind w:left="709"/>
        <w:jc w:val="both"/>
        <w:rPr>
          <w:rFonts w:ascii="Corbel" w:hAnsi="Corbel" w:cs="Arial"/>
          <w:sz w:val="22"/>
          <w:szCs w:val="22"/>
        </w:rPr>
      </w:pPr>
      <w:hyperlink r:id="rId13" w:history="1">
        <w:r w:rsidRPr="006F5701">
          <w:rPr>
            <w:rStyle w:val="Lienhypertexte"/>
            <w:rFonts w:ascii="Corbel" w:hAnsi="Corbel"/>
            <w:sz w:val="22"/>
            <w:szCs w:val="22"/>
          </w:rPr>
          <w:t>df.sapi@ird.fr</w:t>
        </w:r>
      </w:hyperlink>
      <w:r w:rsidRPr="006F5701">
        <w:rPr>
          <w:rFonts w:ascii="Corbel" w:hAnsi="Corbel" w:cs="Arial"/>
          <w:sz w:val="22"/>
          <w:szCs w:val="22"/>
        </w:rPr>
        <w:t>,</w:t>
      </w:r>
    </w:p>
    <w:p w:rsidR="00AE21F4" w:rsidRDefault="00AE21F4" w:rsidP="00AE21F4">
      <w:pPr>
        <w:tabs>
          <w:tab w:val="left" w:pos="426"/>
          <w:tab w:val="left" w:pos="851"/>
          <w:tab w:val="left" w:pos="5103"/>
        </w:tabs>
        <w:jc w:val="both"/>
        <w:rPr>
          <w:rFonts w:ascii="Corbel" w:eastAsia="Wingdings" w:hAnsi="Corbel" w:cs="Wingdings"/>
          <w:b/>
          <w:color w:val="66CCFF"/>
          <w:spacing w:val="-10"/>
        </w:rPr>
      </w:pPr>
    </w:p>
    <w:p w:rsidR="00AE21F4" w:rsidRPr="00AE21F4" w:rsidRDefault="00AE21F4" w:rsidP="00AE21F4">
      <w:pPr>
        <w:pStyle w:val="Titre4"/>
        <w:tabs>
          <w:tab w:val="clear" w:pos="4111"/>
          <w:tab w:val="left" w:pos="426"/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D2 - </w:t>
      </w:r>
      <w:r w:rsidRPr="00AE21F4">
        <w:rPr>
          <w:sz w:val="22"/>
          <w:szCs w:val="22"/>
        </w:rPr>
        <w:t>Nom, prénom, qualité du signataire du marché public</w:t>
      </w:r>
    </w:p>
    <w:p w:rsidR="00AE21F4" w:rsidRDefault="00AE21F4" w:rsidP="00AE21F4">
      <w:pPr>
        <w:tabs>
          <w:tab w:val="left" w:pos="426"/>
          <w:tab w:val="left" w:pos="5103"/>
        </w:tabs>
        <w:jc w:val="both"/>
        <w:rPr>
          <w:rFonts w:ascii="Corbel" w:hAnsi="Corbel" w:cs="Arial"/>
          <w:sz w:val="22"/>
          <w:szCs w:val="22"/>
        </w:rPr>
      </w:pPr>
      <w:r>
        <w:rPr>
          <w:rFonts w:ascii="Corbel" w:hAnsi="Corbel" w:cs="Arial"/>
          <w:sz w:val="22"/>
          <w:szCs w:val="22"/>
        </w:rPr>
        <w:t xml:space="preserve">Laurence Tibere, </w:t>
      </w:r>
      <w:r w:rsidRPr="00AE21F4">
        <w:rPr>
          <w:rFonts w:ascii="Corbel" w:hAnsi="Corbel" w:cs="Arial"/>
          <w:sz w:val="22"/>
          <w:szCs w:val="22"/>
        </w:rPr>
        <w:t>Représentante de l’IRD à La Réunion, à Mayotte et aux Iles Eparses</w:t>
      </w:r>
    </w:p>
    <w:p w:rsidR="00AE21F4" w:rsidRPr="00E9727E" w:rsidRDefault="00AE21F4" w:rsidP="00AE21F4">
      <w:pPr>
        <w:tabs>
          <w:tab w:val="left" w:pos="426"/>
          <w:tab w:val="left" w:pos="5103"/>
        </w:tabs>
        <w:jc w:val="both"/>
        <w:rPr>
          <w:rFonts w:ascii="Corbel" w:hAnsi="Corbel" w:cs="Arial"/>
        </w:rPr>
      </w:pPr>
    </w:p>
    <w:p w:rsidR="00AE21F4" w:rsidRPr="00AE21F4" w:rsidRDefault="00AE21F4" w:rsidP="00AE21F4">
      <w:pPr>
        <w:pStyle w:val="Titre4"/>
        <w:tabs>
          <w:tab w:val="clear" w:pos="4111"/>
          <w:tab w:val="left" w:pos="426"/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D3 - </w:t>
      </w:r>
      <w:r w:rsidRPr="00AE21F4">
        <w:rPr>
          <w:sz w:val="22"/>
          <w:szCs w:val="22"/>
        </w:rPr>
        <w:t>Personne habilitée à donner les renseignements prévus aux articles Article R2191-46 et suivants d</w:t>
      </w:r>
      <w:r>
        <w:rPr>
          <w:sz w:val="22"/>
          <w:szCs w:val="22"/>
        </w:rPr>
        <w:t>u Code de la commande publique</w:t>
      </w:r>
    </w:p>
    <w:p w:rsidR="00AE21F4" w:rsidRDefault="00AE21F4" w:rsidP="00AE21F4">
      <w:pPr>
        <w:spacing w:before="120" w:after="120"/>
        <w:jc w:val="both"/>
        <w:rPr>
          <w:rFonts w:ascii="Corbel" w:hAnsi="Corbel" w:cs="Arial"/>
          <w:sz w:val="22"/>
          <w:szCs w:val="22"/>
        </w:rPr>
      </w:pPr>
      <w:r w:rsidRPr="0085311F">
        <w:rPr>
          <w:rFonts w:ascii="Corbel" w:hAnsi="Corbel" w:cs="Arial"/>
          <w:sz w:val="22"/>
          <w:szCs w:val="22"/>
        </w:rPr>
        <w:t xml:space="preserve"> Léo MANIVANNANE, Directeur des Finances</w:t>
      </w:r>
    </w:p>
    <w:p w:rsidR="00AE21F4" w:rsidRPr="0085311F" w:rsidRDefault="00AE21F4" w:rsidP="00AE21F4">
      <w:pPr>
        <w:spacing w:before="120" w:after="120"/>
        <w:jc w:val="both"/>
        <w:rPr>
          <w:rStyle w:val="Numrodepage"/>
          <w:rFonts w:ascii="Corbel" w:hAnsi="Corbel" w:cs="Arial"/>
          <w:sz w:val="22"/>
          <w:szCs w:val="22"/>
        </w:rPr>
      </w:pPr>
    </w:p>
    <w:p w:rsidR="00AE21F4" w:rsidRDefault="00AE21F4" w:rsidP="00AE21F4">
      <w:pPr>
        <w:pStyle w:val="Titre4"/>
        <w:tabs>
          <w:tab w:val="clear" w:pos="4111"/>
          <w:tab w:val="left" w:pos="426"/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D4 - </w:t>
      </w:r>
      <w:r w:rsidRPr="00AE21F4">
        <w:rPr>
          <w:sz w:val="22"/>
          <w:szCs w:val="22"/>
        </w:rPr>
        <w:t>Désignation, adresse, numéro de télép</w:t>
      </w:r>
      <w:r>
        <w:rPr>
          <w:sz w:val="22"/>
          <w:szCs w:val="22"/>
        </w:rPr>
        <w:t>hone du comptable assignataire</w:t>
      </w:r>
    </w:p>
    <w:p w:rsidR="00AE21F4" w:rsidRDefault="00AE21F4" w:rsidP="00AE21F4">
      <w:pPr>
        <w:tabs>
          <w:tab w:val="left" w:pos="426"/>
          <w:tab w:val="left" w:pos="5103"/>
        </w:tabs>
        <w:jc w:val="both"/>
      </w:pPr>
    </w:p>
    <w:p w:rsidR="00AE21F4" w:rsidRPr="0085311F" w:rsidRDefault="00AE21F4" w:rsidP="00AE21F4">
      <w:pPr>
        <w:tabs>
          <w:tab w:val="left" w:pos="426"/>
          <w:tab w:val="left" w:pos="5103"/>
        </w:tabs>
        <w:jc w:val="both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Madame</w:t>
      </w:r>
      <w:r w:rsidRPr="0085311F">
        <w:rPr>
          <w:rFonts w:ascii="Corbel" w:hAnsi="Corbel"/>
          <w:sz w:val="22"/>
          <w:szCs w:val="22"/>
        </w:rPr>
        <w:t xml:space="preserve"> l’Agent Comptable </w:t>
      </w:r>
      <w:r>
        <w:rPr>
          <w:rFonts w:ascii="Corbel" w:hAnsi="Corbel"/>
          <w:sz w:val="22"/>
          <w:szCs w:val="22"/>
        </w:rPr>
        <w:t>Secondaire</w:t>
      </w:r>
    </w:p>
    <w:p w:rsidR="00AE21F4" w:rsidRPr="00AE21F4" w:rsidRDefault="00AE21F4" w:rsidP="00AE21F4">
      <w:pPr>
        <w:pStyle w:val="Titre4"/>
        <w:rPr>
          <w:rFonts w:ascii="Corbel" w:hAnsi="Corbel" w:cs="Univers"/>
          <w:b w:val="0"/>
          <w:sz w:val="22"/>
          <w:szCs w:val="22"/>
        </w:rPr>
      </w:pPr>
      <w:r>
        <w:rPr>
          <w:rFonts w:ascii="Corbel" w:hAnsi="Corbel" w:cs="Univers"/>
          <w:b w:val="0"/>
          <w:sz w:val="22"/>
          <w:szCs w:val="22"/>
        </w:rPr>
        <w:t>I</w:t>
      </w:r>
      <w:r w:rsidRPr="00AE21F4">
        <w:rPr>
          <w:rFonts w:ascii="Corbel" w:hAnsi="Corbel" w:cs="Univers"/>
          <w:b w:val="0"/>
          <w:sz w:val="22"/>
          <w:szCs w:val="22"/>
        </w:rPr>
        <w:t>RD-SAINTE-CLOTILDE-LA REUNION</w:t>
      </w:r>
    </w:p>
    <w:p w:rsidR="00AE21F4" w:rsidRPr="00AE21F4" w:rsidRDefault="00AE21F4" w:rsidP="00AE21F4">
      <w:pPr>
        <w:pStyle w:val="Titre4"/>
        <w:rPr>
          <w:rFonts w:ascii="Corbel" w:hAnsi="Corbel" w:cs="Univers"/>
          <w:b w:val="0"/>
          <w:sz w:val="22"/>
          <w:szCs w:val="22"/>
        </w:rPr>
      </w:pPr>
      <w:r w:rsidRPr="00AE21F4">
        <w:rPr>
          <w:rFonts w:ascii="Corbel" w:hAnsi="Corbel" w:cs="Univers"/>
          <w:b w:val="0"/>
          <w:sz w:val="22"/>
          <w:szCs w:val="22"/>
        </w:rPr>
        <w:t>IRD PARC TECHNOLOGIQUE UNIVERSITAIRE</w:t>
      </w:r>
    </w:p>
    <w:p w:rsidR="00AE21F4" w:rsidRPr="00AE21F4" w:rsidRDefault="00AE21F4" w:rsidP="00AE21F4">
      <w:pPr>
        <w:pStyle w:val="Titre4"/>
        <w:rPr>
          <w:rFonts w:ascii="Corbel" w:hAnsi="Corbel" w:cs="Univers"/>
          <w:b w:val="0"/>
          <w:sz w:val="22"/>
          <w:szCs w:val="22"/>
        </w:rPr>
      </w:pPr>
      <w:r w:rsidRPr="00AE21F4">
        <w:rPr>
          <w:rFonts w:ascii="Corbel" w:hAnsi="Corbel" w:cs="Univers"/>
          <w:b w:val="0"/>
          <w:sz w:val="22"/>
          <w:szCs w:val="22"/>
        </w:rPr>
        <w:t>2 RUE JOSEPH WETZELL</w:t>
      </w:r>
    </w:p>
    <w:p w:rsidR="00AE21F4" w:rsidRPr="00AE21F4" w:rsidRDefault="00AE21F4" w:rsidP="00AE21F4">
      <w:pPr>
        <w:pStyle w:val="Titre4"/>
        <w:rPr>
          <w:rFonts w:ascii="Corbel" w:hAnsi="Corbel" w:cs="Univers"/>
          <w:b w:val="0"/>
          <w:sz w:val="22"/>
          <w:szCs w:val="22"/>
        </w:rPr>
      </w:pPr>
      <w:r w:rsidRPr="00AE21F4">
        <w:rPr>
          <w:rFonts w:ascii="Corbel" w:hAnsi="Corbel" w:cs="Univers"/>
          <w:b w:val="0"/>
          <w:sz w:val="22"/>
          <w:szCs w:val="22"/>
        </w:rPr>
        <w:t>CS 41095</w:t>
      </w:r>
    </w:p>
    <w:p w:rsidR="00AE21F4" w:rsidRPr="00AE21F4" w:rsidRDefault="00AE21F4" w:rsidP="00AE21F4">
      <w:pPr>
        <w:pStyle w:val="Titre4"/>
        <w:rPr>
          <w:rFonts w:ascii="Corbel" w:hAnsi="Corbel" w:cs="Univers"/>
          <w:b w:val="0"/>
          <w:sz w:val="22"/>
          <w:szCs w:val="22"/>
        </w:rPr>
      </w:pPr>
      <w:r w:rsidRPr="00AE21F4">
        <w:rPr>
          <w:rFonts w:ascii="Corbel" w:hAnsi="Corbel" w:cs="Univers"/>
          <w:b w:val="0"/>
          <w:sz w:val="22"/>
          <w:szCs w:val="22"/>
        </w:rPr>
        <w:t>97495</w:t>
      </w:r>
    </w:p>
    <w:p w:rsidR="00AE21F4" w:rsidRPr="00AE21F4" w:rsidRDefault="00AE21F4" w:rsidP="00AE21F4">
      <w:pPr>
        <w:pStyle w:val="Titre4"/>
        <w:rPr>
          <w:sz w:val="22"/>
          <w:szCs w:val="22"/>
        </w:rPr>
      </w:pPr>
      <w:r w:rsidRPr="00AE21F4">
        <w:rPr>
          <w:rFonts w:ascii="Corbel" w:hAnsi="Corbel" w:cs="Univers"/>
          <w:b w:val="0"/>
          <w:sz w:val="22"/>
          <w:szCs w:val="22"/>
        </w:rPr>
        <w:t>SAINTE CLOTILDE CEDEX</w:t>
      </w:r>
    </w:p>
    <w:p w:rsidR="00AE21F4" w:rsidRPr="00AE21F4" w:rsidRDefault="00AE21F4" w:rsidP="00AE21F4">
      <w:pPr>
        <w:pStyle w:val="Titre4"/>
        <w:rPr>
          <w:sz w:val="22"/>
          <w:szCs w:val="22"/>
        </w:rPr>
      </w:pPr>
    </w:p>
    <w:p w:rsidR="00AE21F4" w:rsidRPr="00AE21F4" w:rsidRDefault="00AE21F4" w:rsidP="00AE21F4">
      <w:pPr>
        <w:pStyle w:val="Titre4"/>
        <w:rPr>
          <w:sz w:val="22"/>
          <w:szCs w:val="22"/>
        </w:rPr>
      </w:pPr>
      <w:r>
        <w:rPr>
          <w:sz w:val="22"/>
          <w:szCs w:val="22"/>
        </w:rPr>
        <w:t xml:space="preserve">D5 - </w:t>
      </w:r>
      <w:r w:rsidRPr="00AE21F4">
        <w:rPr>
          <w:sz w:val="22"/>
          <w:szCs w:val="22"/>
        </w:rPr>
        <w:t>Imputations budgétaires</w:t>
      </w:r>
    </w:p>
    <w:p w:rsidR="00AE21F4" w:rsidRDefault="00AE21F4" w:rsidP="00AE21F4">
      <w:pPr>
        <w:spacing w:before="120" w:after="120"/>
        <w:rPr>
          <w:rFonts w:ascii="Calibri" w:hAnsi="Calibri"/>
        </w:rPr>
      </w:pPr>
      <w:r>
        <w:rPr>
          <w:rFonts w:ascii="Calibri" w:hAnsi="Calibri"/>
        </w:rPr>
        <w:t>Budget de fonctionnement – financé par le p</w:t>
      </w:r>
      <w:r w:rsidRPr="00112C9A">
        <w:rPr>
          <w:rFonts w:ascii="Calibri" w:hAnsi="Calibri"/>
        </w:rPr>
        <w:t>rogramme POE FEDER 2021-2027 de l’Union Européenne et la Région Réunion.</w:t>
      </w:r>
    </w:p>
    <w:p w:rsidR="00AE21F4" w:rsidRDefault="00AE21F4" w:rsidP="00AE21F4">
      <w:pPr>
        <w:spacing w:before="120" w:after="120"/>
        <w:rPr>
          <w:rFonts w:ascii="Corbel" w:hAnsi="Corbel" w:cs="Arial"/>
          <w:b/>
          <w:color w:val="FF0000"/>
          <w:sz w:val="22"/>
          <w:szCs w:val="22"/>
        </w:rPr>
      </w:pPr>
    </w:p>
    <w:p w:rsidR="00AE21F4" w:rsidRPr="0085311F" w:rsidRDefault="00AE21F4" w:rsidP="00AE21F4">
      <w:pPr>
        <w:spacing w:before="120" w:after="120"/>
        <w:rPr>
          <w:rFonts w:ascii="Corbel" w:hAnsi="Corbel" w:cs="Arial"/>
          <w:b/>
          <w:color w:val="FF0000"/>
          <w:sz w:val="22"/>
          <w:szCs w:val="22"/>
        </w:rPr>
      </w:pPr>
      <w:r w:rsidRPr="0085311F">
        <w:rPr>
          <w:rFonts w:ascii="Corbel" w:hAnsi="Corbel" w:cs="Arial"/>
          <w:b/>
          <w:color w:val="FF0000"/>
          <w:sz w:val="22"/>
          <w:szCs w:val="22"/>
        </w:rPr>
        <w:t>PARTIE RESERVEE A L’IRD</w:t>
      </w:r>
    </w:p>
    <w:p w:rsidR="00AE21F4" w:rsidRPr="0085311F" w:rsidRDefault="00AE21F4" w:rsidP="00AE21F4">
      <w:pPr>
        <w:tabs>
          <w:tab w:val="left" w:pos="5103"/>
          <w:tab w:val="left" w:leader="dot" w:pos="6804"/>
        </w:tabs>
        <w:spacing w:before="120"/>
        <w:rPr>
          <w:rFonts w:ascii="Corbel" w:hAnsi="Corbel" w:cs="Arial"/>
          <w:sz w:val="22"/>
          <w:szCs w:val="22"/>
        </w:rPr>
      </w:pPr>
      <w:r w:rsidRPr="0085311F">
        <w:rPr>
          <w:rFonts w:ascii="Corbel" w:hAnsi="Corbel" w:cs="Arial"/>
          <w:sz w:val="22"/>
          <w:szCs w:val="22"/>
        </w:rPr>
        <w:t xml:space="preserve">Est </w:t>
      </w:r>
      <w:r>
        <w:rPr>
          <w:rFonts w:ascii="Corbel" w:hAnsi="Corbel" w:cs="Arial"/>
          <w:sz w:val="22"/>
          <w:szCs w:val="22"/>
        </w:rPr>
        <w:t xml:space="preserve">acceptée la présente offre pour </w:t>
      </w:r>
      <w:r w:rsidRPr="0085311F">
        <w:rPr>
          <w:rFonts w:ascii="Corbel" w:hAnsi="Corbel" w:cs="Arial"/>
          <w:sz w:val="22"/>
          <w:szCs w:val="22"/>
        </w:rPr>
        <w:t>valoir acte d’engagement</w:t>
      </w:r>
    </w:p>
    <w:p w:rsidR="00AE21F4" w:rsidRPr="0085311F" w:rsidRDefault="00AE21F4" w:rsidP="00AE21F4">
      <w:pPr>
        <w:tabs>
          <w:tab w:val="left" w:leader="dot" w:pos="1985"/>
          <w:tab w:val="left" w:pos="5103"/>
          <w:tab w:val="left" w:pos="8505"/>
        </w:tabs>
        <w:spacing w:before="120" w:after="120"/>
        <w:rPr>
          <w:rFonts w:ascii="Corbel" w:hAnsi="Corbel" w:cs="Arial"/>
          <w:sz w:val="22"/>
          <w:szCs w:val="22"/>
        </w:rPr>
      </w:pPr>
      <w:r w:rsidRPr="0085311F">
        <w:rPr>
          <w:rFonts w:ascii="Corbel" w:hAnsi="Corbel" w:cs="Arial"/>
          <w:color w:val="FFFFFF"/>
          <w:sz w:val="22"/>
          <w:szCs w:val="22"/>
        </w:rPr>
        <w:tab/>
      </w:r>
      <w:r w:rsidRPr="0085311F">
        <w:rPr>
          <w:rFonts w:ascii="Corbel" w:hAnsi="Corbel" w:cs="Arial"/>
          <w:sz w:val="22"/>
          <w:szCs w:val="22"/>
        </w:rPr>
        <w:tab/>
        <w:t>A ...........................le ............................</w:t>
      </w:r>
    </w:p>
    <w:p w:rsidR="00AE21F4" w:rsidRPr="0085311F" w:rsidRDefault="00AE21F4" w:rsidP="00AE21F4">
      <w:pPr>
        <w:tabs>
          <w:tab w:val="left" w:pos="1985"/>
        </w:tabs>
        <w:spacing w:before="120" w:after="120"/>
        <w:ind w:left="4962"/>
        <w:rPr>
          <w:rFonts w:ascii="Corbel" w:hAnsi="Corbel" w:cs="Arial"/>
          <w:b/>
          <w:sz w:val="22"/>
          <w:szCs w:val="22"/>
        </w:rPr>
      </w:pPr>
      <w:r>
        <w:rPr>
          <w:rFonts w:ascii="Corbel" w:hAnsi="Corbel" w:cs="Arial"/>
          <w:b/>
          <w:sz w:val="22"/>
          <w:szCs w:val="22"/>
        </w:rPr>
        <w:t xml:space="preserve">Laurence Tibere </w:t>
      </w:r>
      <w:r>
        <w:rPr>
          <w:rFonts w:ascii="Corbel" w:hAnsi="Corbel" w:cs="Arial"/>
          <w:b/>
          <w:sz w:val="22"/>
          <w:szCs w:val="22"/>
        </w:rPr>
        <w:br/>
      </w:r>
      <w:r w:rsidRPr="00AE21F4">
        <w:rPr>
          <w:rFonts w:ascii="Corbel" w:hAnsi="Corbel" w:cs="Arial"/>
          <w:b/>
          <w:sz w:val="22"/>
          <w:szCs w:val="22"/>
        </w:rPr>
        <w:t>Représentante de l’IRD à La Réunion, à Mayotte et aux Iles Eparses</w:t>
      </w:r>
    </w:p>
    <w:p w:rsidR="00AE21F4" w:rsidRDefault="00AE21F4" w:rsidP="00AE21F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E21F4" w:rsidTr="00BC52E3">
        <w:tc>
          <w:tcPr>
            <w:tcW w:w="10277" w:type="dxa"/>
            <w:shd w:val="clear" w:color="auto" w:fill="66CCFF"/>
          </w:tcPr>
          <w:p w:rsidR="00AE21F4" w:rsidRDefault="00AE21F4" w:rsidP="00AE21F4"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- </w:t>
            </w:r>
            <w:r w:rsidRPr="00AE21F4">
              <w:t>Notification</w:t>
            </w:r>
          </w:p>
        </w:tc>
      </w:tr>
    </w:tbl>
    <w:p w:rsidR="009B1CD0" w:rsidRDefault="00AE21F4" w:rsidP="009B45B9">
      <w:pPr>
        <w:tabs>
          <w:tab w:val="left" w:pos="851"/>
          <w:tab w:val="left" w:pos="3402"/>
        </w:tabs>
        <w:spacing w:before="120" w:after="120"/>
        <w:jc w:val="both"/>
      </w:pPr>
      <w:r>
        <w:t xml:space="preserve">Par voie électronique sur la plateforme PLACE. </w:t>
      </w:r>
    </w:p>
    <w:p w:rsidR="00AE21F4" w:rsidRDefault="00AE21F4" w:rsidP="009B45B9">
      <w:pPr>
        <w:tabs>
          <w:tab w:val="left" w:pos="851"/>
          <w:tab w:val="left" w:pos="3402"/>
        </w:tabs>
        <w:spacing w:before="120" w:after="120"/>
        <w:jc w:val="both"/>
      </w:pPr>
      <w:r>
        <w:t>L’accusé de réception du courrier de notification vaut date de démarrage effective du marché</w:t>
      </w:r>
      <w:bookmarkStart w:id="0" w:name="_GoBack"/>
      <w:bookmarkEnd w:id="0"/>
    </w:p>
    <w:sectPr w:rsidR="00AE21F4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BB1" w:rsidRDefault="00586BB1">
      <w:r>
        <w:separator/>
      </w:r>
    </w:p>
  </w:endnote>
  <w:endnote w:type="continuationSeparator" w:id="0">
    <w:p w:rsidR="00586BB1" w:rsidRDefault="0058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Default="00FE375B" w:rsidP="00FE375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2025010RREA200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E21F4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E21F4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FE37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BB1" w:rsidRDefault="00586BB1">
      <w:r>
        <w:separator/>
      </w:r>
    </w:p>
  </w:footnote>
  <w:footnote w:type="continuationSeparator" w:id="0">
    <w:p w:rsidR="00586BB1" w:rsidRDefault="00586BB1">
      <w:r>
        <w:continuationSeparator/>
      </w:r>
    </w:p>
  </w:footnote>
  <w:footnote w:id="1">
    <w:p w:rsidR="009C5B04" w:rsidRPr="009C5B04" w:rsidRDefault="009C5B04" w:rsidP="009C5B04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8"/>
          <w:szCs w:val="18"/>
        </w:rPr>
        <w:t>En cas de group</w:t>
      </w:r>
      <w:r>
        <w:rPr>
          <w:rFonts w:ascii="Arial" w:hAnsi="Arial" w:cs="Arial"/>
          <w:i/>
          <w:iCs/>
          <w:sz w:val="18"/>
          <w:szCs w:val="18"/>
        </w:rPr>
        <w:t xml:space="preserve">ement d’opérateurs économiques, utiliser le </w:t>
      </w:r>
      <w:hyperlink r:id="rId1" w:history="1">
        <w:r w:rsidRPr="009C5B04">
          <w:rPr>
            <w:rStyle w:val="Lienhypertexte"/>
            <w:rFonts w:ascii="Arial" w:hAnsi="Arial" w:cs="Arial"/>
            <w:i/>
            <w:iCs/>
            <w:sz w:val="18"/>
            <w:szCs w:val="18"/>
          </w:rPr>
          <w:t>formulaire Attri1</w:t>
        </w:r>
      </w:hyperlink>
      <w:r>
        <w:rPr>
          <w:rFonts w:ascii="Arial" w:hAnsi="Arial" w:cs="Arial"/>
          <w:i/>
          <w:iCs/>
          <w:sz w:val="18"/>
          <w:szCs w:val="18"/>
        </w:rPr>
        <w:t xml:space="preserve"> disponible sur le </w:t>
      </w:r>
      <w:hyperlink r:id="rId2" w:history="1">
        <w:r w:rsidRPr="009C5B04">
          <w:rPr>
            <w:rStyle w:val="Lienhypertexte"/>
            <w:rFonts w:ascii="Arial" w:hAnsi="Arial" w:cs="Arial"/>
            <w:i/>
            <w:iCs/>
            <w:sz w:val="18"/>
            <w:szCs w:val="18"/>
          </w:rPr>
          <w:t>site de la DAJ</w:t>
        </w:r>
      </w:hyperlink>
    </w:p>
  </w:footnote>
  <w:footnote w:id="2">
    <w:p w:rsidR="00FE375B" w:rsidRDefault="00FE375B">
      <w:pPr>
        <w:pStyle w:val="Notedebasdepage"/>
      </w:pPr>
      <w:r>
        <w:rPr>
          <w:rStyle w:val="Appelnotedebasdep"/>
        </w:rPr>
        <w:footnoteRef/>
      </w:r>
      <w:r>
        <w:t xml:space="preserve"> Telle que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mentionnée à l'article </w:t>
      </w:r>
      <w:hyperlink r:id="rId3" w:history="1">
        <w:r>
          <w:rPr>
            <w:rStyle w:val="Lienhypertexte"/>
            <w:rFonts w:ascii="Arial" w:hAnsi="Arial" w:cs="Arial"/>
            <w:color w:val="4A5E81"/>
            <w:sz w:val="21"/>
            <w:szCs w:val="21"/>
            <w:shd w:val="clear" w:color="auto" w:fill="FFFFFF"/>
          </w:rPr>
          <w:t>R. 2151-13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E834ECD"/>
    <w:multiLevelType w:val="hybridMultilevel"/>
    <w:tmpl w:val="AADC52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36500"/>
    <w:rsid w:val="00067F94"/>
    <w:rsid w:val="000A2E05"/>
    <w:rsid w:val="000E0020"/>
    <w:rsid w:val="00156924"/>
    <w:rsid w:val="00166B56"/>
    <w:rsid w:val="00174505"/>
    <w:rsid w:val="001C40C0"/>
    <w:rsid w:val="001C733C"/>
    <w:rsid w:val="0021527A"/>
    <w:rsid w:val="0021797C"/>
    <w:rsid w:val="00225A1A"/>
    <w:rsid w:val="002904AF"/>
    <w:rsid w:val="002C2CA3"/>
    <w:rsid w:val="002C4B3E"/>
    <w:rsid w:val="002C79D6"/>
    <w:rsid w:val="002E56C1"/>
    <w:rsid w:val="00332B12"/>
    <w:rsid w:val="00354C04"/>
    <w:rsid w:val="00385E76"/>
    <w:rsid w:val="003A7270"/>
    <w:rsid w:val="0043706E"/>
    <w:rsid w:val="0044597F"/>
    <w:rsid w:val="004A7169"/>
    <w:rsid w:val="004C5755"/>
    <w:rsid w:val="004E75A6"/>
    <w:rsid w:val="00514DAF"/>
    <w:rsid w:val="00532EC7"/>
    <w:rsid w:val="00541CA3"/>
    <w:rsid w:val="005546A9"/>
    <w:rsid w:val="005824AE"/>
    <w:rsid w:val="005846FB"/>
    <w:rsid w:val="00586BB1"/>
    <w:rsid w:val="005A05C1"/>
    <w:rsid w:val="005A4A3B"/>
    <w:rsid w:val="005A4CB5"/>
    <w:rsid w:val="005B2316"/>
    <w:rsid w:val="005F0DCE"/>
    <w:rsid w:val="0061068C"/>
    <w:rsid w:val="006333F5"/>
    <w:rsid w:val="0064560F"/>
    <w:rsid w:val="00660727"/>
    <w:rsid w:val="00662A86"/>
    <w:rsid w:val="006A37B0"/>
    <w:rsid w:val="006B5057"/>
    <w:rsid w:val="006C4338"/>
    <w:rsid w:val="006F3DF9"/>
    <w:rsid w:val="007060E5"/>
    <w:rsid w:val="00710FD6"/>
    <w:rsid w:val="00730A78"/>
    <w:rsid w:val="00757151"/>
    <w:rsid w:val="00774EB9"/>
    <w:rsid w:val="007909E0"/>
    <w:rsid w:val="0079785C"/>
    <w:rsid w:val="007D4001"/>
    <w:rsid w:val="007D7A65"/>
    <w:rsid w:val="007F68A6"/>
    <w:rsid w:val="0083205E"/>
    <w:rsid w:val="00840934"/>
    <w:rsid w:val="00844DAA"/>
    <w:rsid w:val="008450C7"/>
    <w:rsid w:val="00876A73"/>
    <w:rsid w:val="008B2A38"/>
    <w:rsid w:val="00930A5C"/>
    <w:rsid w:val="00934503"/>
    <w:rsid w:val="00972598"/>
    <w:rsid w:val="00983FF3"/>
    <w:rsid w:val="009B1CD0"/>
    <w:rsid w:val="009B45B9"/>
    <w:rsid w:val="009C4738"/>
    <w:rsid w:val="009C5B04"/>
    <w:rsid w:val="009D661E"/>
    <w:rsid w:val="00A34D04"/>
    <w:rsid w:val="00AE21F4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630AD"/>
    <w:rsid w:val="00C83930"/>
    <w:rsid w:val="00C91060"/>
    <w:rsid w:val="00C911FE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6FF6"/>
    <w:rsid w:val="00F92811"/>
    <w:rsid w:val="00FE375B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05DE4B"/>
  <w15:chartTrackingRefBased/>
  <w15:docId w15:val="{6D90E055-5801-44DD-AE8E-78D6803A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774EB9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FE37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f.sapi@ird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conomie.gouv.fr/files/files/directions_services/daj/marches_publics/formulaires/ATTRI/imprimes_attri/ATTRI2-2019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Article.do?cidTexte=LEGITEXT000037701019&amp;idArticle=LEGIARTI000037724186&amp;dateTexte=&amp;categorieLien=cid" TargetMode="External"/><Relationship Id="rId2" Type="http://schemas.openxmlformats.org/officeDocument/2006/relationships/hyperlink" Target="https://www.economie.gouv.fr/daj/formulaires-attribution-marches-2019" TargetMode="External"/><Relationship Id="rId1" Type="http://schemas.openxmlformats.org/officeDocument/2006/relationships/hyperlink" Target="https://www.economie.gouv.fr/files/files/directions_services/daj/marches_publics/formulaires/ATTRI/imprimes_attri/ATTRI1-2019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8AD7BDBF55476DAC1B27CBC540E4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DCDFC2-4C76-4717-88A3-DBA749471EE1}"/>
      </w:docPartPr>
      <w:docPartBody>
        <w:p w:rsidR="00000000" w:rsidRDefault="008D12EB" w:rsidP="008D12EB">
          <w:pPr>
            <w:pStyle w:val="578AD7BDBF55476DAC1B27CBC540E4863"/>
          </w:pP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Nom commercial / dénomination sociale</w:t>
          </w:r>
        </w:p>
      </w:docPartBody>
    </w:docPart>
    <w:docPart>
      <w:docPartPr>
        <w:name w:val="229A8E18CA204B9191B05B26912FD7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3DA6F5-0932-4A4A-AA13-C42013513F5B}"/>
      </w:docPartPr>
      <w:docPartBody>
        <w:p w:rsidR="00000000" w:rsidRDefault="008D12EB" w:rsidP="008D12EB">
          <w:pPr>
            <w:pStyle w:val="229A8E18CA204B9191B05B26912FD7512"/>
          </w:pP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Adresse postale</w:t>
          </w:r>
        </w:p>
      </w:docPartBody>
    </w:docPart>
    <w:docPart>
      <w:docPartPr>
        <w:name w:val="BF7E4877C3F14034AFCED145E37F13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D8D1B8-7452-42E5-8719-69D4726A85AB}"/>
      </w:docPartPr>
      <w:docPartBody>
        <w:p w:rsidR="00000000" w:rsidRDefault="008D12EB" w:rsidP="008D12EB">
          <w:pPr>
            <w:pStyle w:val="BF7E4877C3F14034AFCED145E37F13B12"/>
          </w:pP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Adresse électronique</w:t>
          </w:r>
        </w:p>
      </w:docPartBody>
    </w:docPart>
    <w:docPart>
      <w:docPartPr>
        <w:name w:val="CEA1D51C5BD74FF09A7698ECBB333E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054D98-8021-4602-A9C3-0BCECB177BED}"/>
      </w:docPartPr>
      <w:docPartBody>
        <w:p w:rsidR="00000000" w:rsidRDefault="008D12EB" w:rsidP="008D12EB">
          <w:pPr>
            <w:pStyle w:val="CEA1D51C5BD74FF09A7698ECBB333E422"/>
          </w:pP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Numéro de téléphone</w:t>
          </w:r>
        </w:p>
      </w:docPartBody>
    </w:docPart>
    <w:docPart>
      <w:docPartPr>
        <w:name w:val="B0D729928BF54615A8B9C2E2FCBE0E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28C80F-A6A3-4758-A31B-00912B0782D0}"/>
      </w:docPartPr>
      <w:docPartBody>
        <w:p w:rsidR="00000000" w:rsidRDefault="008D12EB" w:rsidP="008D12EB">
          <w:pPr>
            <w:pStyle w:val="B0D729928BF54615A8B9C2E2FCBE0EB12"/>
          </w:pP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Numéro SIRET</w:t>
          </w: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 xml:space="preserve"> 14 chiffres</w:t>
          </w:r>
          <w:r w:rsidRPr="006333F5"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 xml:space="preserve"> (ou équivalent)</w:t>
          </w:r>
        </w:p>
      </w:docPartBody>
    </w:docPart>
    <w:docPart>
      <w:docPartPr>
        <w:name w:val="B6A9DCBE16A747B08F19B2D3C721CA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DF3BA5-858D-4DD5-AF75-927C901A303F}"/>
      </w:docPartPr>
      <w:docPartBody>
        <w:p w:rsidR="00000000" w:rsidRDefault="008D12EB" w:rsidP="008D12EB">
          <w:pPr>
            <w:pStyle w:val="B6A9DCBE16A747B08F19B2D3C721CA531"/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Nom de l’établissement bancaire</w:t>
          </w:r>
        </w:p>
      </w:docPartBody>
    </w:docPart>
    <w:docPart>
      <w:docPartPr>
        <w:name w:val="3EE5D01B5DF34C2E9532FF6E6D6A09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DBA9B2-8FBD-40DE-8A34-554824B32940}"/>
      </w:docPartPr>
      <w:docPartBody>
        <w:p w:rsidR="00000000" w:rsidRDefault="008D12EB" w:rsidP="008D12EB">
          <w:pPr>
            <w:pStyle w:val="3EE5D01B5DF34C2E9532FF6E6D6A09AE1"/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Code banque</w:t>
          </w:r>
        </w:p>
      </w:docPartBody>
    </w:docPart>
    <w:docPart>
      <w:docPartPr>
        <w:name w:val="048932DC8962441A81E6AD546394B5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BD0D57-253D-4C0F-AD76-6ECF5DA19C45}"/>
      </w:docPartPr>
      <w:docPartBody>
        <w:p w:rsidR="00000000" w:rsidRDefault="008D12EB" w:rsidP="008D12EB">
          <w:pPr>
            <w:pStyle w:val="048932DC8962441A81E6AD546394B5231"/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Code Guichet</w:t>
          </w:r>
        </w:p>
      </w:docPartBody>
    </w:docPart>
    <w:docPart>
      <w:docPartPr>
        <w:name w:val="6C32DD1D79D44FE2AEE9C8FCDA190C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30E44-15F7-41FA-8996-5926D2BE764C}"/>
      </w:docPartPr>
      <w:docPartBody>
        <w:p w:rsidR="00000000" w:rsidRDefault="008D12EB" w:rsidP="008D12EB">
          <w:pPr>
            <w:pStyle w:val="6C32DD1D79D44FE2AEE9C8FCDA190C231"/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N° Compte</w:t>
          </w:r>
        </w:p>
      </w:docPartBody>
    </w:docPart>
    <w:docPart>
      <w:docPartPr>
        <w:name w:val="03947A8D553744CEB9590A3B75EB04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AD0B7C-AE66-4B95-9484-1FE9CAEB7AFB}"/>
      </w:docPartPr>
      <w:docPartBody>
        <w:p w:rsidR="00000000" w:rsidRDefault="008D12EB" w:rsidP="008D12EB">
          <w:pPr>
            <w:pStyle w:val="03947A8D553744CEB9590A3B75EB04611"/>
          </w:pPr>
          <w:r>
            <w:rPr>
              <w:rFonts w:ascii="Corbel" w:hAnsi="Corbel" w:cs="Arial"/>
              <w:color w:val="767171" w:themeColor="background2" w:themeShade="80"/>
              <w:sz w:val="22"/>
              <w:szCs w:val="22"/>
            </w:rPr>
            <w:t>Clé RIB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EB"/>
    <w:rsid w:val="008D12EB"/>
    <w:rsid w:val="00DA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D12EB"/>
    <w:rPr>
      <w:color w:val="808080"/>
    </w:rPr>
  </w:style>
  <w:style w:type="paragraph" w:customStyle="1" w:styleId="578AD7BDBF55476DAC1B27CBC540E486">
    <w:name w:val="578AD7BDBF55476DAC1B27CBC540E486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578AD7BDBF55476DAC1B27CBC540E4861">
    <w:name w:val="578AD7BDBF55476DAC1B27CBC540E486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229A8E18CA204B9191B05B26912FD751">
    <w:name w:val="229A8E18CA204B9191B05B26912FD75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F7E4877C3F14034AFCED145E37F13B1">
    <w:name w:val="BF7E4877C3F14034AFCED145E37F13B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CEA1D51C5BD74FF09A7698ECBB333E42">
    <w:name w:val="CEA1D51C5BD74FF09A7698ECBB333E42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0D729928BF54615A8B9C2E2FCBE0EB1">
    <w:name w:val="B0D729928BF54615A8B9C2E2FCBE0EB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578AD7BDBF55476DAC1B27CBC540E4862">
    <w:name w:val="578AD7BDBF55476DAC1B27CBC540E4862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229A8E18CA204B9191B05B26912FD7511">
    <w:name w:val="229A8E18CA204B9191B05B26912FD751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F7E4877C3F14034AFCED145E37F13B11">
    <w:name w:val="BF7E4877C3F14034AFCED145E37F13B1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CEA1D51C5BD74FF09A7698ECBB333E421">
    <w:name w:val="CEA1D51C5BD74FF09A7698ECBB333E42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0D729928BF54615A8B9C2E2FCBE0EB11">
    <w:name w:val="B0D729928BF54615A8B9C2E2FCBE0EB1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6A9DCBE16A747B08F19B2D3C721CA53">
    <w:name w:val="B6A9DCBE16A747B08F19B2D3C721CA53"/>
    <w:rsid w:val="008D12EB"/>
  </w:style>
  <w:style w:type="paragraph" w:customStyle="1" w:styleId="3EE5D01B5DF34C2E9532FF6E6D6A09AE">
    <w:name w:val="3EE5D01B5DF34C2E9532FF6E6D6A09AE"/>
    <w:rsid w:val="008D12EB"/>
  </w:style>
  <w:style w:type="paragraph" w:customStyle="1" w:styleId="048932DC8962441A81E6AD546394B523">
    <w:name w:val="048932DC8962441A81E6AD546394B523"/>
    <w:rsid w:val="008D12EB"/>
  </w:style>
  <w:style w:type="paragraph" w:customStyle="1" w:styleId="6C32DD1D79D44FE2AEE9C8FCDA190C23">
    <w:name w:val="6C32DD1D79D44FE2AEE9C8FCDA190C23"/>
    <w:rsid w:val="008D12EB"/>
  </w:style>
  <w:style w:type="paragraph" w:customStyle="1" w:styleId="03947A8D553744CEB9590A3B75EB0461">
    <w:name w:val="03947A8D553744CEB9590A3B75EB0461"/>
    <w:rsid w:val="008D12EB"/>
  </w:style>
  <w:style w:type="paragraph" w:customStyle="1" w:styleId="578AD7BDBF55476DAC1B27CBC540E4863">
    <w:name w:val="578AD7BDBF55476DAC1B27CBC540E4863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229A8E18CA204B9191B05B26912FD7512">
    <w:name w:val="229A8E18CA204B9191B05B26912FD7512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F7E4877C3F14034AFCED145E37F13B12">
    <w:name w:val="BF7E4877C3F14034AFCED145E37F13B12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CEA1D51C5BD74FF09A7698ECBB333E422">
    <w:name w:val="CEA1D51C5BD74FF09A7698ECBB333E422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0D729928BF54615A8B9C2E2FCBE0EB12">
    <w:name w:val="B0D729928BF54615A8B9C2E2FCBE0EB12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B6A9DCBE16A747B08F19B2D3C721CA531">
    <w:name w:val="B6A9DCBE16A747B08F19B2D3C721CA53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3EE5D01B5DF34C2E9532FF6E6D6A09AE1">
    <w:name w:val="3EE5D01B5DF34C2E9532FF6E6D6A09AE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048932DC8962441A81E6AD546394B5231">
    <w:name w:val="048932DC8962441A81E6AD546394B523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6C32DD1D79D44FE2AEE9C8FCDA190C231">
    <w:name w:val="6C32DD1D79D44FE2AEE9C8FCDA190C23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03947A8D553744CEB9590A3B75EB04611">
    <w:name w:val="03947A8D553744CEB9590A3B75EB04611"/>
    <w:rsid w:val="008D12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F0F34-9C73-4C20-A617-78E5CF6F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68</TotalTime>
  <Pages>3</Pages>
  <Words>643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4172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IRD</cp:lastModifiedBy>
  <cp:revision>3</cp:revision>
  <cp:lastPrinted>2016-11-04T12:53:00Z</cp:lastPrinted>
  <dcterms:created xsi:type="dcterms:W3CDTF">2025-04-17T07:04:00Z</dcterms:created>
  <dcterms:modified xsi:type="dcterms:W3CDTF">2025-04-17T08:13:00Z</dcterms:modified>
</cp:coreProperties>
</file>