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3E432275" w:rsidR="00C15D04" w:rsidRPr="002C77E7" w:rsidRDefault="006D389E" w:rsidP="00C15D04">
      <w:pPr>
        <w:jc w:val="center"/>
        <w:rPr>
          <w:rFonts w:cs="Arial"/>
          <w:b/>
          <w:szCs w:val="22"/>
        </w:rPr>
      </w:pPr>
      <w:r>
        <w:rPr>
          <w:rFonts w:cs="Arial"/>
          <w:b/>
          <w:szCs w:val="22"/>
        </w:rPr>
        <w:t>PROJET DE MARCHE N°B25-00144-ES</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56A8CF83" w14:textId="77777777" w:rsidR="00C15D04" w:rsidRDefault="00C15D04" w:rsidP="00C15D04">
      <w:pPr>
        <w:jc w:val="both"/>
        <w:rPr>
          <w:rFonts w:cs="Arial"/>
          <w:szCs w:val="22"/>
        </w:rPr>
      </w:pPr>
      <w:r>
        <w:rPr>
          <w:rFonts w:cs="Arial"/>
          <w:b/>
          <w:szCs w:val="22"/>
        </w:rPr>
        <w:t>LE COMMISSARIAT A L'ENERGIE ATOMIQUE</w:t>
      </w:r>
      <w:r w:rsidR="00D51067">
        <w:rPr>
          <w:rFonts w:cs="Arial"/>
          <w:b/>
          <w:szCs w:val="22"/>
        </w:rPr>
        <w:t xml:space="preserve"> ET AUX ENERGIES ALTERNATIVES</w:t>
      </w:r>
      <w:r>
        <w:rPr>
          <w:rFonts w:cs="Arial"/>
          <w:szCs w:val="22"/>
        </w:rPr>
        <w:t xml:space="preserve">, établissement public de recherche à caractère scientifique technique et industriel, </w:t>
      </w:r>
    </w:p>
    <w:p w14:paraId="252DB39A"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Bâtiment Le Ponant D - 25 rue Leblanc à Paris 15</w:t>
      </w:r>
      <w:r>
        <w:rPr>
          <w:rFonts w:cs="Arial"/>
          <w:szCs w:val="22"/>
          <w:vertAlign w:val="superscript"/>
        </w:rPr>
        <w:t>ème</w:t>
      </w:r>
      <w:r>
        <w:rPr>
          <w:rFonts w:cs="Arial"/>
          <w:szCs w:val="22"/>
        </w:rPr>
        <w:t>,</w:t>
      </w:r>
    </w:p>
    <w:p w14:paraId="654FDAB5" w14:textId="77777777" w:rsidR="00C15D04" w:rsidRDefault="00C15D04" w:rsidP="00C15D04">
      <w:pPr>
        <w:jc w:val="both"/>
        <w:rPr>
          <w:rFonts w:cs="Arial"/>
          <w:szCs w:val="22"/>
        </w:rPr>
      </w:pPr>
      <w:proofErr w:type="gramStart"/>
      <w:r>
        <w:rPr>
          <w:rFonts w:cs="Arial"/>
          <w:szCs w:val="22"/>
        </w:rPr>
        <w:t>immatriculé</w:t>
      </w:r>
      <w:proofErr w:type="gramEnd"/>
      <w:r>
        <w:rPr>
          <w:rFonts w:cs="Arial"/>
          <w:szCs w:val="22"/>
        </w:rPr>
        <w:t xml:space="preserve"> au Registre du Commerce et des Sociétés de Paris sous le numéro R.C.S PARIS B 775 685 019</w:t>
      </w:r>
    </w:p>
    <w:p w14:paraId="438641B2" w14:textId="49C8BF32" w:rsidR="00B97118" w:rsidRDefault="00C15D04" w:rsidP="00C15D04">
      <w:pPr>
        <w:autoSpaceDE w:val="0"/>
        <w:autoSpaceDN w:val="0"/>
        <w:adjustRightInd w:val="0"/>
        <w:spacing w:line="240" w:lineRule="exact"/>
        <w:rPr>
          <w:rFonts w:cs="Arial"/>
          <w:szCs w:val="22"/>
        </w:rPr>
      </w:pPr>
      <w:proofErr w:type="gramStart"/>
      <w:r>
        <w:rPr>
          <w:rFonts w:cs="Arial"/>
          <w:color w:val="000000"/>
          <w:szCs w:val="22"/>
        </w:rPr>
        <w:t>représenté</w:t>
      </w:r>
      <w:proofErr w:type="gramEnd"/>
      <w:r>
        <w:rPr>
          <w:rFonts w:cs="Arial"/>
          <w:color w:val="000000"/>
          <w:szCs w:val="22"/>
        </w:rPr>
        <w:t xml:space="preserve"> par Monsieur </w:t>
      </w:r>
      <w:r w:rsidR="006D389E">
        <w:rPr>
          <w:rFonts w:cs="Arial"/>
          <w:color w:val="000000"/>
          <w:szCs w:val="22"/>
        </w:rPr>
        <w:t>Sébastien DAUVE</w:t>
      </w:r>
      <w:r>
        <w:rPr>
          <w:rFonts w:cs="Arial"/>
          <w:szCs w:val="22"/>
        </w:rPr>
        <w:t xml:space="preserve"> </w:t>
      </w:r>
    </w:p>
    <w:p w14:paraId="109331BE" w14:textId="24E176EE" w:rsidR="00C15D04" w:rsidRDefault="00C15D04" w:rsidP="00C15D04">
      <w:pPr>
        <w:autoSpaceDE w:val="0"/>
        <w:autoSpaceDN w:val="0"/>
        <w:adjustRightInd w:val="0"/>
        <w:spacing w:line="240" w:lineRule="exact"/>
        <w:rPr>
          <w:rFonts w:cs="Arial"/>
          <w:color w:val="000000"/>
          <w:szCs w:val="22"/>
        </w:rPr>
      </w:pPr>
      <w:proofErr w:type="gramStart"/>
      <w:r>
        <w:rPr>
          <w:rFonts w:cs="Arial"/>
          <w:szCs w:val="22"/>
        </w:rPr>
        <w:t>agissant</w:t>
      </w:r>
      <w:proofErr w:type="gramEnd"/>
      <w:r>
        <w:rPr>
          <w:rFonts w:cs="Arial"/>
          <w:szCs w:val="22"/>
        </w:rPr>
        <w:t xml:space="preserve"> en qualité de </w:t>
      </w:r>
      <w:r w:rsidR="006D389E">
        <w:rPr>
          <w:rFonts w:cs="Arial"/>
          <w:szCs w:val="22"/>
        </w:rPr>
        <w:t>Directeur du LETI,</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proofErr w:type="gramStart"/>
      <w:r>
        <w:rPr>
          <w:rFonts w:cs="Arial"/>
          <w:szCs w:val="22"/>
        </w:rPr>
        <w:t>ci</w:t>
      </w:r>
      <w:proofErr w:type="gramEnd"/>
      <w:r>
        <w:rPr>
          <w:rFonts w:cs="Arial"/>
          <w:szCs w:val="22"/>
        </w:rPr>
        <w:t xml:space="preserve">-après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proofErr w:type="gramStart"/>
      <w:r w:rsidRPr="00021734">
        <w:rPr>
          <w:rFonts w:cs="Arial"/>
          <w:b/>
          <w:szCs w:val="22"/>
        </w:rPr>
        <w:t>d'une</w:t>
      </w:r>
      <w:proofErr w:type="gramEnd"/>
      <w:r w:rsidRPr="00021734">
        <w:rPr>
          <w:rFonts w:cs="Arial"/>
          <w:b/>
          <w:szCs w:val="22"/>
        </w:rPr>
        <w:t xml:space="preserv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4F53E1">
        <w:rPr>
          <w:rFonts w:cs="Arial"/>
          <w:szCs w:val="22"/>
          <w:highlight w:val="cyan"/>
        </w:rPr>
        <w:t>_______________</w:t>
      </w:r>
      <w:r w:rsidR="000C6A38" w:rsidRPr="004F53E1">
        <w:rPr>
          <w:rFonts w:cs="Arial"/>
          <w:szCs w:val="22"/>
          <w:highlight w:val="cyan"/>
        </w:rPr>
        <w:t>_______</w:t>
      </w:r>
      <w:r w:rsidRPr="004F53E1">
        <w:rPr>
          <w:rFonts w:cs="Arial"/>
          <w:szCs w:val="22"/>
          <w:highlight w:val="cyan"/>
        </w:rPr>
        <w:t>,</w:t>
      </w:r>
    </w:p>
    <w:p w14:paraId="7D6552D5"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w:t>
      </w:r>
      <w:r w:rsidRPr="004F53E1">
        <w:rPr>
          <w:rFonts w:cs="Arial"/>
          <w:szCs w:val="22"/>
          <w:highlight w:val="cyan"/>
        </w:rPr>
        <w:t>__________________,</w:t>
      </w:r>
    </w:p>
    <w:p w14:paraId="3327AB18" w14:textId="41812732" w:rsidR="00C15D04" w:rsidRDefault="00C15D04" w:rsidP="00C15D04">
      <w:pPr>
        <w:jc w:val="both"/>
        <w:rPr>
          <w:rFonts w:cs="Arial"/>
          <w:szCs w:val="22"/>
        </w:rPr>
      </w:pPr>
      <w:proofErr w:type="gramStart"/>
      <w:r>
        <w:rPr>
          <w:rFonts w:cs="Arial"/>
          <w:szCs w:val="22"/>
        </w:rPr>
        <w:t>immatriculée</w:t>
      </w:r>
      <w:proofErr w:type="gramEnd"/>
      <w:r>
        <w:rPr>
          <w:rFonts w:cs="Arial"/>
          <w:szCs w:val="22"/>
        </w:rPr>
        <w:t xml:space="preserve"> au Registre du Commerce et des Sociétés de </w:t>
      </w:r>
      <w:r w:rsidR="000C6A38" w:rsidRPr="004F53E1">
        <w:rPr>
          <w:rFonts w:cs="Arial"/>
          <w:szCs w:val="22"/>
          <w:highlight w:val="cyan"/>
        </w:rPr>
        <w:t>____________________</w:t>
      </w:r>
      <w:r w:rsidRPr="004F53E1">
        <w:rPr>
          <w:rFonts w:cs="Arial"/>
          <w:szCs w:val="22"/>
          <w:highlight w:val="cyan"/>
        </w:rPr>
        <w:t xml:space="preserve"> </w:t>
      </w:r>
      <w:r>
        <w:rPr>
          <w:rFonts w:cs="Arial"/>
          <w:szCs w:val="22"/>
        </w:rPr>
        <w:t xml:space="preserve">sous le numéro R.C.S </w:t>
      </w:r>
      <w:r w:rsidR="000C6A38" w:rsidRPr="004F53E1">
        <w:rPr>
          <w:rFonts w:cs="Arial"/>
          <w:szCs w:val="22"/>
          <w:highlight w:val="cyan"/>
        </w:rPr>
        <w:t>_____________________</w:t>
      </w:r>
      <w:r w:rsidRPr="004F53E1">
        <w:rPr>
          <w:rFonts w:cs="Arial"/>
          <w:szCs w:val="22"/>
          <w:highlight w:val="cyan"/>
        </w:rPr>
        <w:t>,</w:t>
      </w:r>
    </w:p>
    <w:p w14:paraId="13DB78FC" w14:textId="641B0EFB" w:rsidR="00C15D04" w:rsidRDefault="00C15D04" w:rsidP="00C15D04">
      <w:pPr>
        <w:autoSpaceDE w:val="0"/>
        <w:autoSpaceDN w:val="0"/>
        <w:adjustRightInd w:val="0"/>
        <w:spacing w:line="240" w:lineRule="exact"/>
        <w:rPr>
          <w:rFonts w:cs="Arial"/>
          <w:color w:val="000000"/>
          <w:szCs w:val="22"/>
        </w:rPr>
      </w:pPr>
      <w:proofErr w:type="gramStart"/>
      <w:r>
        <w:rPr>
          <w:rFonts w:cs="Arial"/>
          <w:color w:val="000000"/>
          <w:szCs w:val="22"/>
        </w:rPr>
        <w:t>représentée</w:t>
      </w:r>
      <w:proofErr w:type="gramEnd"/>
      <w:r>
        <w:rPr>
          <w:rFonts w:cs="Arial"/>
          <w:color w:val="000000"/>
          <w:szCs w:val="22"/>
        </w:rPr>
        <w:t xml:space="preserve"> par M</w:t>
      </w:r>
      <w:r w:rsidR="000C6A38">
        <w:rPr>
          <w:rFonts w:cs="Arial"/>
          <w:color w:val="000000"/>
          <w:szCs w:val="22"/>
        </w:rPr>
        <w:t>adame/ M</w:t>
      </w:r>
      <w:r>
        <w:rPr>
          <w:rFonts w:cs="Arial"/>
          <w:color w:val="000000"/>
          <w:szCs w:val="22"/>
        </w:rPr>
        <w:t xml:space="preserve">onsieur </w:t>
      </w:r>
      <w:r w:rsidRPr="004F53E1">
        <w:rPr>
          <w:rFonts w:cs="Arial"/>
          <w:color w:val="000000"/>
          <w:szCs w:val="22"/>
          <w:highlight w:val="cyan"/>
        </w:rPr>
        <w:t>____________</w:t>
      </w:r>
      <w:r w:rsidR="000C6A38" w:rsidRPr="004F53E1">
        <w:rPr>
          <w:rFonts w:cs="Arial"/>
          <w:color w:val="000000"/>
          <w:szCs w:val="22"/>
          <w:highlight w:val="cyan"/>
        </w:rPr>
        <w:t>___________</w:t>
      </w:r>
      <w:r w:rsidRPr="004F53E1">
        <w:rPr>
          <w:rFonts w:cs="Arial"/>
          <w:szCs w:val="22"/>
          <w:highlight w:val="cyan"/>
        </w:rPr>
        <w:t xml:space="preserve">, </w:t>
      </w:r>
      <w:r>
        <w:rPr>
          <w:rFonts w:cs="Arial"/>
          <w:szCs w:val="22"/>
        </w:rPr>
        <w:t xml:space="preserve">agissant en qualité de </w:t>
      </w:r>
      <w:r w:rsidRPr="004F53E1">
        <w:rPr>
          <w:rFonts w:cs="Arial"/>
          <w:szCs w:val="22"/>
          <w:highlight w:val="cyan"/>
        </w:rPr>
        <w:t>________________</w:t>
      </w:r>
      <w:r w:rsidR="000C6A38" w:rsidRPr="004F53E1">
        <w:rPr>
          <w:rFonts w:cs="Arial"/>
          <w:szCs w:val="22"/>
          <w:highlight w:val="cyan"/>
        </w:rPr>
        <w:t>_______________</w:t>
      </w:r>
      <w:r w:rsidRPr="004F53E1">
        <w:rPr>
          <w:rFonts w:cs="Arial"/>
          <w:szCs w:val="22"/>
          <w:highlight w:val="cyan"/>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proofErr w:type="gramStart"/>
      <w:r>
        <w:rPr>
          <w:rFonts w:cs="Arial"/>
          <w:color w:val="000000"/>
          <w:szCs w:val="22"/>
        </w:rPr>
        <w:t>ci</w:t>
      </w:r>
      <w:proofErr w:type="gramEnd"/>
      <w:r>
        <w:rPr>
          <w:rFonts w:cs="Arial"/>
          <w:color w:val="000000"/>
          <w:szCs w:val="22"/>
        </w:rPr>
        <w:t>-après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proofErr w:type="gramStart"/>
      <w:r w:rsidRPr="00021734">
        <w:rPr>
          <w:rFonts w:cs="Arial"/>
          <w:b/>
          <w:szCs w:val="22"/>
        </w:rPr>
        <w:t>d'autre</w:t>
      </w:r>
      <w:proofErr w:type="gramEnd"/>
      <w:r w:rsidRPr="00021734">
        <w:rPr>
          <w:rFonts w:cs="Arial"/>
          <w:b/>
          <w:szCs w:val="22"/>
        </w:rPr>
        <w:t xml:space="preserv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6A94EB62" w14:textId="3B0F62B1" w:rsidR="004F53E1"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195174556" w:history="1">
        <w:r w:rsidR="004F53E1" w:rsidRPr="00EA7248">
          <w:rPr>
            <w:rStyle w:val="Lienhypertexte"/>
            <w:rFonts w:ascii="Arial Gras" w:hAnsi="Arial Gras"/>
            <w:noProof/>
          </w:rPr>
          <w:t>Article 1 -</w:t>
        </w:r>
        <w:r w:rsidR="004F53E1" w:rsidRPr="00EA7248">
          <w:rPr>
            <w:rStyle w:val="Lienhypertexte"/>
            <w:noProof/>
          </w:rPr>
          <w:t xml:space="preserve"> OBJET</w:t>
        </w:r>
        <w:r w:rsidR="004F53E1">
          <w:rPr>
            <w:noProof/>
            <w:webHidden/>
          </w:rPr>
          <w:tab/>
        </w:r>
        <w:r w:rsidR="004F53E1">
          <w:rPr>
            <w:noProof/>
            <w:webHidden/>
          </w:rPr>
          <w:fldChar w:fldCharType="begin"/>
        </w:r>
        <w:r w:rsidR="004F53E1">
          <w:rPr>
            <w:noProof/>
            <w:webHidden/>
          </w:rPr>
          <w:instrText xml:space="preserve"> PAGEREF _Toc195174556 \h </w:instrText>
        </w:r>
        <w:r w:rsidR="004F53E1">
          <w:rPr>
            <w:noProof/>
            <w:webHidden/>
          </w:rPr>
        </w:r>
        <w:r w:rsidR="004F53E1">
          <w:rPr>
            <w:noProof/>
            <w:webHidden/>
          </w:rPr>
          <w:fldChar w:fldCharType="separate"/>
        </w:r>
        <w:r w:rsidR="004F53E1">
          <w:rPr>
            <w:noProof/>
            <w:webHidden/>
          </w:rPr>
          <w:t>3</w:t>
        </w:r>
        <w:r w:rsidR="004F53E1">
          <w:rPr>
            <w:noProof/>
            <w:webHidden/>
          </w:rPr>
          <w:fldChar w:fldCharType="end"/>
        </w:r>
      </w:hyperlink>
    </w:p>
    <w:p w14:paraId="6E16EDE8" w14:textId="517E6DD2"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57" w:history="1">
        <w:r w:rsidRPr="00EA7248">
          <w:rPr>
            <w:rStyle w:val="Lienhypertexte"/>
            <w:rFonts w:ascii="Arial Gras" w:hAnsi="Arial Gras"/>
            <w:noProof/>
          </w:rPr>
          <w:t>Article 2 -</w:t>
        </w:r>
        <w:r w:rsidRPr="00EA7248">
          <w:rPr>
            <w:rStyle w:val="Lienhypertexte"/>
            <w:noProof/>
          </w:rPr>
          <w:t xml:space="preserve"> DOCUMENTS CONTRACTUELS</w:t>
        </w:r>
        <w:r>
          <w:rPr>
            <w:noProof/>
            <w:webHidden/>
          </w:rPr>
          <w:tab/>
        </w:r>
        <w:r>
          <w:rPr>
            <w:noProof/>
            <w:webHidden/>
          </w:rPr>
          <w:fldChar w:fldCharType="begin"/>
        </w:r>
        <w:r>
          <w:rPr>
            <w:noProof/>
            <w:webHidden/>
          </w:rPr>
          <w:instrText xml:space="preserve"> PAGEREF _Toc195174557 \h </w:instrText>
        </w:r>
        <w:r>
          <w:rPr>
            <w:noProof/>
            <w:webHidden/>
          </w:rPr>
        </w:r>
        <w:r>
          <w:rPr>
            <w:noProof/>
            <w:webHidden/>
          </w:rPr>
          <w:fldChar w:fldCharType="separate"/>
        </w:r>
        <w:r>
          <w:rPr>
            <w:noProof/>
            <w:webHidden/>
          </w:rPr>
          <w:t>3</w:t>
        </w:r>
        <w:r>
          <w:rPr>
            <w:noProof/>
            <w:webHidden/>
          </w:rPr>
          <w:fldChar w:fldCharType="end"/>
        </w:r>
      </w:hyperlink>
    </w:p>
    <w:p w14:paraId="00B1DF49" w14:textId="4FE7D499"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58" w:history="1">
        <w:r w:rsidRPr="00EA7248">
          <w:rPr>
            <w:rStyle w:val="Lienhypertexte"/>
            <w:rFonts w:ascii="Arial Gras" w:hAnsi="Arial Gras"/>
            <w:noProof/>
          </w:rPr>
          <w:t>Article 3 -</w:t>
        </w:r>
        <w:r w:rsidRPr="00EA7248">
          <w:rPr>
            <w:rStyle w:val="Lienhypertexte"/>
            <w:noProof/>
          </w:rPr>
          <w:t xml:space="preserve"> CORRESPONDANTS</w:t>
        </w:r>
        <w:r>
          <w:rPr>
            <w:noProof/>
            <w:webHidden/>
          </w:rPr>
          <w:tab/>
        </w:r>
        <w:r>
          <w:rPr>
            <w:noProof/>
            <w:webHidden/>
          </w:rPr>
          <w:fldChar w:fldCharType="begin"/>
        </w:r>
        <w:r>
          <w:rPr>
            <w:noProof/>
            <w:webHidden/>
          </w:rPr>
          <w:instrText xml:space="preserve"> PAGEREF _Toc195174558 \h </w:instrText>
        </w:r>
        <w:r>
          <w:rPr>
            <w:noProof/>
            <w:webHidden/>
          </w:rPr>
        </w:r>
        <w:r>
          <w:rPr>
            <w:noProof/>
            <w:webHidden/>
          </w:rPr>
          <w:fldChar w:fldCharType="separate"/>
        </w:r>
        <w:r>
          <w:rPr>
            <w:noProof/>
            <w:webHidden/>
          </w:rPr>
          <w:t>3</w:t>
        </w:r>
        <w:r>
          <w:rPr>
            <w:noProof/>
            <w:webHidden/>
          </w:rPr>
          <w:fldChar w:fldCharType="end"/>
        </w:r>
      </w:hyperlink>
    </w:p>
    <w:p w14:paraId="42CFACB1" w14:textId="62D873E9"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59" w:history="1">
        <w:r w:rsidRPr="00EA7248">
          <w:rPr>
            <w:rStyle w:val="Lienhypertexte"/>
            <w:rFonts w:ascii="Arial Gras" w:hAnsi="Arial Gras"/>
            <w:noProof/>
          </w:rPr>
          <w:t>Article 4 -</w:t>
        </w:r>
        <w:r w:rsidRPr="00EA7248">
          <w:rPr>
            <w:rStyle w:val="Lienhypertexte"/>
            <w:noProof/>
          </w:rPr>
          <w:t xml:space="preserve"> ETENDUE DES TRAVAUX</w:t>
        </w:r>
        <w:r>
          <w:rPr>
            <w:noProof/>
            <w:webHidden/>
          </w:rPr>
          <w:tab/>
        </w:r>
        <w:r>
          <w:rPr>
            <w:noProof/>
            <w:webHidden/>
          </w:rPr>
          <w:fldChar w:fldCharType="begin"/>
        </w:r>
        <w:r>
          <w:rPr>
            <w:noProof/>
            <w:webHidden/>
          </w:rPr>
          <w:instrText xml:space="preserve"> PAGEREF _Toc195174559 \h </w:instrText>
        </w:r>
        <w:r>
          <w:rPr>
            <w:noProof/>
            <w:webHidden/>
          </w:rPr>
        </w:r>
        <w:r>
          <w:rPr>
            <w:noProof/>
            <w:webHidden/>
          </w:rPr>
          <w:fldChar w:fldCharType="separate"/>
        </w:r>
        <w:r>
          <w:rPr>
            <w:noProof/>
            <w:webHidden/>
          </w:rPr>
          <w:t>4</w:t>
        </w:r>
        <w:r>
          <w:rPr>
            <w:noProof/>
            <w:webHidden/>
          </w:rPr>
          <w:fldChar w:fldCharType="end"/>
        </w:r>
      </w:hyperlink>
    </w:p>
    <w:p w14:paraId="3420CC7B" w14:textId="03A71FA5"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60" w:history="1">
        <w:r w:rsidRPr="00EA7248">
          <w:rPr>
            <w:rStyle w:val="Lienhypertexte"/>
            <w:rFonts w:ascii="Arial Gras" w:hAnsi="Arial Gras"/>
            <w:noProof/>
          </w:rPr>
          <w:t>Article 5 -</w:t>
        </w:r>
        <w:r w:rsidRPr="00EA7248">
          <w:rPr>
            <w:rStyle w:val="Lienhypertexte"/>
            <w:noProof/>
          </w:rPr>
          <w:t xml:space="preserve"> CONDITIONS D'EXECUTION</w:t>
        </w:r>
        <w:r>
          <w:rPr>
            <w:noProof/>
            <w:webHidden/>
          </w:rPr>
          <w:tab/>
        </w:r>
        <w:r>
          <w:rPr>
            <w:noProof/>
            <w:webHidden/>
          </w:rPr>
          <w:fldChar w:fldCharType="begin"/>
        </w:r>
        <w:r>
          <w:rPr>
            <w:noProof/>
            <w:webHidden/>
          </w:rPr>
          <w:instrText xml:space="preserve"> PAGEREF _Toc195174560 \h </w:instrText>
        </w:r>
        <w:r>
          <w:rPr>
            <w:noProof/>
            <w:webHidden/>
          </w:rPr>
        </w:r>
        <w:r>
          <w:rPr>
            <w:noProof/>
            <w:webHidden/>
          </w:rPr>
          <w:fldChar w:fldCharType="separate"/>
        </w:r>
        <w:r>
          <w:rPr>
            <w:noProof/>
            <w:webHidden/>
          </w:rPr>
          <w:t>4</w:t>
        </w:r>
        <w:r>
          <w:rPr>
            <w:noProof/>
            <w:webHidden/>
          </w:rPr>
          <w:fldChar w:fldCharType="end"/>
        </w:r>
      </w:hyperlink>
    </w:p>
    <w:p w14:paraId="6951693E" w14:textId="00B47EFB"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61" w:history="1">
        <w:r w:rsidRPr="00EA7248">
          <w:rPr>
            <w:rStyle w:val="Lienhypertexte"/>
            <w:rFonts w:ascii="Arial Gras" w:hAnsi="Arial Gras"/>
            <w:noProof/>
          </w:rPr>
          <w:t>Article 6 -</w:t>
        </w:r>
        <w:r w:rsidRPr="00EA7248">
          <w:rPr>
            <w:rStyle w:val="Lienhypertexte"/>
            <w:noProof/>
          </w:rPr>
          <w:t xml:space="preserve"> OBLIGATIONS DU TITULAIRE</w:t>
        </w:r>
        <w:r>
          <w:rPr>
            <w:noProof/>
            <w:webHidden/>
          </w:rPr>
          <w:tab/>
        </w:r>
        <w:r>
          <w:rPr>
            <w:noProof/>
            <w:webHidden/>
          </w:rPr>
          <w:fldChar w:fldCharType="begin"/>
        </w:r>
        <w:r>
          <w:rPr>
            <w:noProof/>
            <w:webHidden/>
          </w:rPr>
          <w:instrText xml:space="preserve"> PAGEREF _Toc195174561 \h </w:instrText>
        </w:r>
        <w:r>
          <w:rPr>
            <w:noProof/>
            <w:webHidden/>
          </w:rPr>
        </w:r>
        <w:r>
          <w:rPr>
            <w:noProof/>
            <w:webHidden/>
          </w:rPr>
          <w:fldChar w:fldCharType="separate"/>
        </w:r>
        <w:r>
          <w:rPr>
            <w:noProof/>
            <w:webHidden/>
          </w:rPr>
          <w:t>6</w:t>
        </w:r>
        <w:r>
          <w:rPr>
            <w:noProof/>
            <w:webHidden/>
          </w:rPr>
          <w:fldChar w:fldCharType="end"/>
        </w:r>
      </w:hyperlink>
    </w:p>
    <w:p w14:paraId="733F5234" w14:textId="4736B3D8"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62" w:history="1">
        <w:r w:rsidRPr="00EA7248">
          <w:rPr>
            <w:rStyle w:val="Lienhypertexte"/>
            <w:rFonts w:ascii="Arial Gras" w:hAnsi="Arial Gras" w:cs="Arial"/>
            <w:noProof/>
          </w:rPr>
          <w:t>Article 7 -</w:t>
        </w:r>
        <w:r w:rsidRPr="00EA7248">
          <w:rPr>
            <w:rStyle w:val="Lienhypertexte"/>
            <w:rFonts w:cs="Arial"/>
            <w:noProof/>
          </w:rPr>
          <w:t xml:space="preserve"> CONTROLES TECHNIQUES</w:t>
        </w:r>
        <w:r>
          <w:rPr>
            <w:noProof/>
            <w:webHidden/>
          </w:rPr>
          <w:tab/>
        </w:r>
        <w:r>
          <w:rPr>
            <w:noProof/>
            <w:webHidden/>
          </w:rPr>
          <w:fldChar w:fldCharType="begin"/>
        </w:r>
        <w:r>
          <w:rPr>
            <w:noProof/>
            <w:webHidden/>
          </w:rPr>
          <w:instrText xml:space="preserve"> PAGEREF _Toc195174562 \h </w:instrText>
        </w:r>
        <w:r>
          <w:rPr>
            <w:noProof/>
            <w:webHidden/>
          </w:rPr>
        </w:r>
        <w:r>
          <w:rPr>
            <w:noProof/>
            <w:webHidden/>
          </w:rPr>
          <w:fldChar w:fldCharType="separate"/>
        </w:r>
        <w:r>
          <w:rPr>
            <w:noProof/>
            <w:webHidden/>
          </w:rPr>
          <w:t>7</w:t>
        </w:r>
        <w:r>
          <w:rPr>
            <w:noProof/>
            <w:webHidden/>
          </w:rPr>
          <w:fldChar w:fldCharType="end"/>
        </w:r>
      </w:hyperlink>
    </w:p>
    <w:p w14:paraId="5F417732" w14:textId="2C49A709"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63" w:history="1">
        <w:r w:rsidRPr="00EA7248">
          <w:rPr>
            <w:rStyle w:val="Lienhypertexte"/>
            <w:rFonts w:ascii="Arial Gras" w:hAnsi="Arial Gras"/>
            <w:noProof/>
          </w:rPr>
          <w:t>Article 8 -</w:t>
        </w:r>
        <w:r w:rsidRPr="00EA7248">
          <w:rPr>
            <w:rStyle w:val="Lienhypertexte"/>
            <w:noProof/>
          </w:rPr>
          <w:t xml:space="preserve"> REMISE DE DOCUMENTS</w:t>
        </w:r>
        <w:r>
          <w:rPr>
            <w:noProof/>
            <w:webHidden/>
          </w:rPr>
          <w:tab/>
        </w:r>
        <w:r>
          <w:rPr>
            <w:noProof/>
            <w:webHidden/>
          </w:rPr>
          <w:fldChar w:fldCharType="begin"/>
        </w:r>
        <w:r>
          <w:rPr>
            <w:noProof/>
            <w:webHidden/>
          </w:rPr>
          <w:instrText xml:space="preserve"> PAGEREF _Toc195174563 \h </w:instrText>
        </w:r>
        <w:r>
          <w:rPr>
            <w:noProof/>
            <w:webHidden/>
          </w:rPr>
        </w:r>
        <w:r>
          <w:rPr>
            <w:noProof/>
            <w:webHidden/>
          </w:rPr>
          <w:fldChar w:fldCharType="separate"/>
        </w:r>
        <w:r>
          <w:rPr>
            <w:noProof/>
            <w:webHidden/>
          </w:rPr>
          <w:t>7</w:t>
        </w:r>
        <w:r>
          <w:rPr>
            <w:noProof/>
            <w:webHidden/>
          </w:rPr>
          <w:fldChar w:fldCharType="end"/>
        </w:r>
      </w:hyperlink>
    </w:p>
    <w:p w14:paraId="6D869EFD" w14:textId="6B093C8F"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64" w:history="1">
        <w:r w:rsidRPr="00EA7248">
          <w:rPr>
            <w:rStyle w:val="Lienhypertexte"/>
            <w:rFonts w:ascii="Arial Gras" w:hAnsi="Arial Gras"/>
            <w:noProof/>
          </w:rPr>
          <w:t>Article 9 -</w:t>
        </w:r>
        <w:r w:rsidRPr="00EA7248">
          <w:rPr>
            <w:rStyle w:val="Lienhypertexte"/>
            <w:noProof/>
          </w:rPr>
          <w:t xml:space="preserve"> REUNIONS</w:t>
        </w:r>
        <w:r>
          <w:rPr>
            <w:noProof/>
            <w:webHidden/>
          </w:rPr>
          <w:tab/>
        </w:r>
        <w:r>
          <w:rPr>
            <w:noProof/>
            <w:webHidden/>
          </w:rPr>
          <w:fldChar w:fldCharType="begin"/>
        </w:r>
        <w:r>
          <w:rPr>
            <w:noProof/>
            <w:webHidden/>
          </w:rPr>
          <w:instrText xml:space="preserve"> PAGEREF _Toc195174564 \h </w:instrText>
        </w:r>
        <w:r>
          <w:rPr>
            <w:noProof/>
            <w:webHidden/>
          </w:rPr>
        </w:r>
        <w:r>
          <w:rPr>
            <w:noProof/>
            <w:webHidden/>
          </w:rPr>
          <w:fldChar w:fldCharType="separate"/>
        </w:r>
        <w:r>
          <w:rPr>
            <w:noProof/>
            <w:webHidden/>
          </w:rPr>
          <w:t>8</w:t>
        </w:r>
        <w:r>
          <w:rPr>
            <w:noProof/>
            <w:webHidden/>
          </w:rPr>
          <w:fldChar w:fldCharType="end"/>
        </w:r>
      </w:hyperlink>
    </w:p>
    <w:p w14:paraId="608E4A57" w14:textId="172277FD"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65" w:history="1">
        <w:r w:rsidRPr="00EA7248">
          <w:rPr>
            <w:rStyle w:val="Lienhypertexte"/>
            <w:rFonts w:ascii="Arial Gras" w:hAnsi="Arial Gras" w:cs="Arial"/>
            <w:noProof/>
          </w:rPr>
          <w:t>Article 10 -</w:t>
        </w:r>
        <w:r w:rsidRPr="00EA7248">
          <w:rPr>
            <w:rStyle w:val="Lienhypertexte"/>
            <w:rFonts w:cs="Arial"/>
            <w:noProof/>
          </w:rPr>
          <w:t xml:space="preserve"> MONTAGE - INSTALLATION DES FOURNITURES</w:t>
        </w:r>
        <w:r>
          <w:rPr>
            <w:noProof/>
            <w:webHidden/>
          </w:rPr>
          <w:tab/>
        </w:r>
        <w:r>
          <w:rPr>
            <w:noProof/>
            <w:webHidden/>
          </w:rPr>
          <w:fldChar w:fldCharType="begin"/>
        </w:r>
        <w:r>
          <w:rPr>
            <w:noProof/>
            <w:webHidden/>
          </w:rPr>
          <w:instrText xml:space="preserve"> PAGEREF _Toc195174565 \h </w:instrText>
        </w:r>
        <w:r>
          <w:rPr>
            <w:noProof/>
            <w:webHidden/>
          </w:rPr>
        </w:r>
        <w:r>
          <w:rPr>
            <w:noProof/>
            <w:webHidden/>
          </w:rPr>
          <w:fldChar w:fldCharType="separate"/>
        </w:r>
        <w:r>
          <w:rPr>
            <w:noProof/>
            <w:webHidden/>
          </w:rPr>
          <w:t>8</w:t>
        </w:r>
        <w:r>
          <w:rPr>
            <w:noProof/>
            <w:webHidden/>
          </w:rPr>
          <w:fldChar w:fldCharType="end"/>
        </w:r>
      </w:hyperlink>
    </w:p>
    <w:p w14:paraId="4DC6E450" w14:textId="6BE5BC90"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66" w:history="1">
        <w:r w:rsidRPr="00EA7248">
          <w:rPr>
            <w:rStyle w:val="Lienhypertexte"/>
            <w:rFonts w:ascii="Arial Gras" w:hAnsi="Arial Gras" w:cs="Arial"/>
            <w:noProof/>
          </w:rPr>
          <w:t>Article 11 -</w:t>
        </w:r>
        <w:r w:rsidRPr="00EA7248">
          <w:rPr>
            <w:rStyle w:val="Lienhypertexte"/>
            <w:rFonts w:cs="Arial"/>
            <w:noProof/>
          </w:rPr>
          <w:t xml:space="preserve"> RECEPTION DES TRAVAUX</w:t>
        </w:r>
        <w:r>
          <w:rPr>
            <w:noProof/>
            <w:webHidden/>
          </w:rPr>
          <w:tab/>
        </w:r>
        <w:r>
          <w:rPr>
            <w:noProof/>
            <w:webHidden/>
          </w:rPr>
          <w:fldChar w:fldCharType="begin"/>
        </w:r>
        <w:r>
          <w:rPr>
            <w:noProof/>
            <w:webHidden/>
          </w:rPr>
          <w:instrText xml:space="preserve"> PAGEREF _Toc195174566 \h </w:instrText>
        </w:r>
        <w:r>
          <w:rPr>
            <w:noProof/>
            <w:webHidden/>
          </w:rPr>
        </w:r>
        <w:r>
          <w:rPr>
            <w:noProof/>
            <w:webHidden/>
          </w:rPr>
          <w:fldChar w:fldCharType="separate"/>
        </w:r>
        <w:r>
          <w:rPr>
            <w:noProof/>
            <w:webHidden/>
          </w:rPr>
          <w:t>8</w:t>
        </w:r>
        <w:r>
          <w:rPr>
            <w:noProof/>
            <w:webHidden/>
          </w:rPr>
          <w:fldChar w:fldCharType="end"/>
        </w:r>
      </w:hyperlink>
    </w:p>
    <w:p w14:paraId="6231C2CD" w14:textId="63BA198D"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67" w:history="1">
        <w:r w:rsidRPr="00EA7248">
          <w:rPr>
            <w:rStyle w:val="Lienhypertexte"/>
            <w:rFonts w:ascii="Arial Gras" w:hAnsi="Arial Gras" w:cs="Arial"/>
            <w:noProof/>
          </w:rPr>
          <w:t>Article 12 -</w:t>
        </w:r>
        <w:r w:rsidRPr="00EA7248">
          <w:rPr>
            <w:rStyle w:val="Lienhypertexte"/>
            <w:rFonts w:cs="Arial"/>
            <w:noProof/>
          </w:rPr>
          <w:t xml:space="preserve"> GARANTIES</w:t>
        </w:r>
        <w:r>
          <w:rPr>
            <w:noProof/>
            <w:webHidden/>
          </w:rPr>
          <w:tab/>
        </w:r>
        <w:r>
          <w:rPr>
            <w:noProof/>
            <w:webHidden/>
          </w:rPr>
          <w:fldChar w:fldCharType="begin"/>
        </w:r>
        <w:r>
          <w:rPr>
            <w:noProof/>
            <w:webHidden/>
          </w:rPr>
          <w:instrText xml:space="preserve"> PAGEREF _Toc195174567 \h </w:instrText>
        </w:r>
        <w:r>
          <w:rPr>
            <w:noProof/>
            <w:webHidden/>
          </w:rPr>
        </w:r>
        <w:r>
          <w:rPr>
            <w:noProof/>
            <w:webHidden/>
          </w:rPr>
          <w:fldChar w:fldCharType="separate"/>
        </w:r>
        <w:r>
          <w:rPr>
            <w:noProof/>
            <w:webHidden/>
          </w:rPr>
          <w:t>9</w:t>
        </w:r>
        <w:r>
          <w:rPr>
            <w:noProof/>
            <w:webHidden/>
          </w:rPr>
          <w:fldChar w:fldCharType="end"/>
        </w:r>
      </w:hyperlink>
    </w:p>
    <w:p w14:paraId="2A0B2856" w14:textId="17F6AC4C"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68" w:history="1">
        <w:r w:rsidRPr="00EA7248">
          <w:rPr>
            <w:rStyle w:val="Lienhypertexte"/>
            <w:rFonts w:ascii="Arial Gras" w:hAnsi="Arial Gras" w:cs="Arial"/>
            <w:noProof/>
          </w:rPr>
          <w:t>Article 13 -</w:t>
        </w:r>
        <w:r w:rsidRPr="00EA7248">
          <w:rPr>
            <w:rStyle w:val="Lienhypertexte"/>
            <w:rFonts w:cs="Arial"/>
            <w:noProof/>
          </w:rPr>
          <w:t xml:space="preserve"> ASSURANCES</w:t>
        </w:r>
        <w:r>
          <w:rPr>
            <w:noProof/>
            <w:webHidden/>
          </w:rPr>
          <w:tab/>
        </w:r>
        <w:r>
          <w:rPr>
            <w:noProof/>
            <w:webHidden/>
          </w:rPr>
          <w:fldChar w:fldCharType="begin"/>
        </w:r>
        <w:r>
          <w:rPr>
            <w:noProof/>
            <w:webHidden/>
          </w:rPr>
          <w:instrText xml:space="preserve"> PAGEREF _Toc195174568 \h </w:instrText>
        </w:r>
        <w:r>
          <w:rPr>
            <w:noProof/>
            <w:webHidden/>
          </w:rPr>
        </w:r>
        <w:r>
          <w:rPr>
            <w:noProof/>
            <w:webHidden/>
          </w:rPr>
          <w:fldChar w:fldCharType="separate"/>
        </w:r>
        <w:r>
          <w:rPr>
            <w:noProof/>
            <w:webHidden/>
          </w:rPr>
          <w:t>10</w:t>
        </w:r>
        <w:r>
          <w:rPr>
            <w:noProof/>
            <w:webHidden/>
          </w:rPr>
          <w:fldChar w:fldCharType="end"/>
        </w:r>
      </w:hyperlink>
    </w:p>
    <w:p w14:paraId="09173A5F" w14:textId="4C82931C"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69" w:history="1">
        <w:r w:rsidRPr="00EA7248">
          <w:rPr>
            <w:rStyle w:val="Lienhypertexte"/>
            <w:rFonts w:ascii="Arial Gras" w:hAnsi="Arial Gras" w:cs="Arial"/>
            <w:noProof/>
          </w:rPr>
          <w:t>Article 14 -</w:t>
        </w:r>
        <w:r w:rsidRPr="00EA7248">
          <w:rPr>
            <w:rStyle w:val="Lienhypertexte"/>
            <w:rFonts w:cs="Arial"/>
            <w:noProof/>
          </w:rPr>
          <w:t xml:space="preserve"> PLANNING GENERAL DE REALISATION</w:t>
        </w:r>
        <w:r>
          <w:rPr>
            <w:noProof/>
            <w:webHidden/>
          </w:rPr>
          <w:tab/>
        </w:r>
        <w:r>
          <w:rPr>
            <w:noProof/>
            <w:webHidden/>
          </w:rPr>
          <w:fldChar w:fldCharType="begin"/>
        </w:r>
        <w:r>
          <w:rPr>
            <w:noProof/>
            <w:webHidden/>
          </w:rPr>
          <w:instrText xml:space="preserve"> PAGEREF _Toc195174569 \h </w:instrText>
        </w:r>
        <w:r>
          <w:rPr>
            <w:noProof/>
            <w:webHidden/>
          </w:rPr>
        </w:r>
        <w:r>
          <w:rPr>
            <w:noProof/>
            <w:webHidden/>
          </w:rPr>
          <w:fldChar w:fldCharType="separate"/>
        </w:r>
        <w:r>
          <w:rPr>
            <w:noProof/>
            <w:webHidden/>
          </w:rPr>
          <w:t>10</w:t>
        </w:r>
        <w:r>
          <w:rPr>
            <w:noProof/>
            <w:webHidden/>
          </w:rPr>
          <w:fldChar w:fldCharType="end"/>
        </w:r>
      </w:hyperlink>
    </w:p>
    <w:p w14:paraId="5B26FACB" w14:textId="77EB209A"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70" w:history="1">
        <w:r w:rsidRPr="00EA7248">
          <w:rPr>
            <w:rStyle w:val="Lienhypertexte"/>
            <w:rFonts w:cs="Arial"/>
            <w:i/>
            <w:noProof/>
          </w:rPr>
          <w:t>14.1.1 - Prolongations du fait du CEA</w:t>
        </w:r>
        <w:r>
          <w:rPr>
            <w:noProof/>
            <w:webHidden/>
          </w:rPr>
          <w:tab/>
        </w:r>
        <w:r>
          <w:rPr>
            <w:noProof/>
            <w:webHidden/>
          </w:rPr>
          <w:fldChar w:fldCharType="begin"/>
        </w:r>
        <w:r>
          <w:rPr>
            <w:noProof/>
            <w:webHidden/>
          </w:rPr>
          <w:instrText xml:space="preserve"> PAGEREF _Toc195174570 \h </w:instrText>
        </w:r>
        <w:r>
          <w:rPr>
            <w:noProof/>
            <w:webHidden/>
          </w:rPr>
        </w:r>
        <w:r>
          <w:rPr>
            <w:noProof/>
            <w:webHidden/>
          </w:rPr>
          <w:fldChar w:fldCharType="separate"/>
        </w:r>
        <w:r>
          <w:rPr>
            <w:noProof/>
            <w:webHidden/>
          </w:rPr>
          <w:t>10</w:t>
        </w:r>
        <w:r>
          <w:rPr>
            <w:noProof/>
            <w:webHidden/>
          </w:rPr>
          <w:fldChar w:fldCharType="end"/>
        </w:r>
      </w:hyperlink>
    </w:p>
    <w:p w14:paraId="01702500" w14:textId="42BA89D3"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71" w:history="1">
        <w:r w:rsidRPr="00EA7248">
          <w:rPr>
            <w:rStyle w:val="Lienhypertexte"/>
            <w:rFonts w:cs="Arial"/>
            <w:i/>
            <w:noProof/>
          </w:rPr>
          <w:t>14.1.2 - Prolongations du fait du Titulaire</w:t>
        </w:r>
        <w:r>
          <w:rPr>
            <w:noProof/>
            <w:webHidden/>
          </w:rPr>
          <w:tab/>
        </w:r>
        <w:r>
          <w:rPr>
            <w:noProof/>
            <w:webHidden/>
          </w:rPr>
          <w:fldChar w:fldCharType="begin"/>
        </w:r>
        <w:r>
          <w:rPr>
            <w:noProof/>
            <w:webHidden/>
          </w:rPr>
          <w:instrText xml:space="preserve"> PAGEREF _Toc195174571 \h </w:instrText>
        </w:r>
        <w:r>
          <w:rPr>
            <w:noProof/>
            <w:webHidden/>
          </w:rPr>
        </w:r>
        <w:r>
          <w:rPr>
            <w:noProof/>
            <w:webHidden/>
          </w:rPr>
          <w:fldChar w:fldCharType="separate"/>
        </w:r>
        <w:r>
          <w:rPr>
            <w:noProof/>
            <w:webHidden/>
          </w:rPr>
          <w:t>10</w:t>
        </w:r>
        <w:r>
          <w:rPr>
            <w:noProof/>
            <w:webHidden/>
          </w:rPr>
          <w:fldChar w:fldCharType="end"/>
        </w:r>
      </w:hyperlink>
    </w:p>
    <w:p w14:paraId="46483004" w14:textId="0F32CE21"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72" w:history="1">
        <w:r w:rsidRPr="00EA7248">
          <w:rPr>
            <w:rStyle w:val="Lienhypertexte"/>
            <w:rFonts w:ascii="Arial Gras" w:hAnsi="Arial Gras" w:cs="Arial"/>
            <w:noProof/>
          </w:rPr>
          <w:t>Article 15 -</w:t>
        </w:r>
        <w:r w:rsidRPr="00EA7248">
          <w:rPr>
            <w:rStyle w:val="Lienhypertexte"/>
            <w:noProof/>
          </w:rPr>
          <w:t xml:space="preserve"> ARRETS DE CHANTIER</w:t>
        </w:r>
        <w:r>
          <w:rPr>
            <w:noProof/>
            <w:webHidden/>
          </w:rPr>
          <w:tab/>
        </w:r>
        <w:r>
          <w:rPr>
            <w:noProof/>
            <w:webHidden/>
          </w:rPr>
          <w:fldChar w:fldCharType="begin"/>
        </w:r>
        <w:r>
          <w:rPr>
            <w:noProof/>
            <w:webHidden/>
          </w:rPr>
          <w:instrText xml:space="preserve"> PAGEREF _Toc195174572 \h </w:instrText>
        </w:r>
        <w:r>
          <w:rPr>
            <w:noProof/>
            <w:webHidden/>
          </w:rPr>
        </w:r>
        <w:r>
          <w:rPr>
            <w:noProof/>
            <w:webHidden/>
          </w:rPr>
          <w:fldChar w:fldCharType="separate"/>
        </w:r>
        <w:r>
          <w:rPr>
            <w:noProof/>
            <w:webHidden/>
          </w:rPr>
          <w:t>10</w:t>
        </w:r>
        <w:r>
          <w:rPr>
            <w:noProof/>
            <w:webHidden/>
          </w:rPr>
          <w:fldChar w:fldCharType="end"/>
        </w:r>
      </w:hyperlink>
    </w:p>
    <w:p w14:paraId="5A66DA13" w14:textId="31AB0B90"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73" w:history="1">
        <w:r w:rsidRPr="00EA7248">
          <w:rPr>
            <w:rStyle w:val="Lienhypertexte"/>
            <w:rFonts w:ascii="Arial Gras" w:hAnsi="Arial Gras" w:cs="Arial"/>
            <w:noProof/>
          </w:rPr>
          <w:t>Article 16 -</w:t>
        </w:r>
        <w:r w:rsidRPr="00EA7248">
          <w:rPr>
            <w:rStyle w:val="Lienhypertexte"/>
            <w:noProof/>
          </w:rPr>
          <w:t xml:space="preserve"> MONTANT</w:t>
        </w:r>
        <w:r>
          <w:rPr>
            <w:noProof/>
            <w:webHidden/>
          </w:rPr>
          <w:tab/>
        </w:r>
        <w:r>
          <w:rPr>
            <w:noProof/>
            <w:webHidden/>
          </w:rPr>
          <w:fldChar w:fldCharType="begin"/>
        </w:r>
        <w:r>
          <w:rPr>
            <w:noProof/>
            <w:webHidden/>
          </w:rPr>
          <w:instrText xml:space="preserve"> PAGEREF _Toc195174573 \h </w:instrText>
        </w:r>
        <w:r>
          <w:rPr>
            <w:noProof/>
            <w:webHidden/>
          </w:rPr>
        </w:r>
        <w:r>
          <w:rPr>
            <w:noProof/>
            <w:webHidden/>
          </w:rPr>
          <w:fldChar w:fldCharType="separate"/>
        </w:r>
        <w:r>
          <w:rPr>
            <w:noProof/>
            <w:webHidden/>
          </w:rPr>
          <w:t>11</w:t>
        </w:r>
        <w:r>
          <w:rPr>
            <w:noProof/>
            <w:webHidden/>
          </w:rPr>
          <w:fldChar w:fldCharType="end"/>
        </w:r>
      </w:hyperlink>
    </w:p>
    <w:p w14:paraId="36C9014A" w14:textId="61603FB3"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74" w:history="1">
        <w:r w:rsidRPr="00EA7248">
          <w:rPr>
            <w:rStyle w:val="Lienhypertexte"/>
            <w:rFonts w:ascii="Arial Gras" w:hAnsi="Arial Gras"/>
            <w:noProof/>
          </w:rPr>
          <w:t>Article 17 -</w:t>
        </w:r>
        <w:r w:rsidRPr="00EA7248">
          <w:rPr>
            <w:rStyle w:val="Lienhypertexte"/>
            <w:noProof/>
          </w:rPr>
          <w:t xml:space="preserve"> PENALITES</w:t>
        </w:r>
        <w:r>
          <w:rPr>
            <w:noProof/>
            <w:webHidden/>
          </w:rPr>
          <w:tab/>
        </w:r>
        <w:r>
          <w:rPr>
            <w:noProof/>
            <w:webHidden/>
          </w:rPr>
          <w:fldChar w:fldCharType="begin"/>
        </w:r>
        <w:r>
          <w:rPr>
            <w:noProof/>
            <w:webHidden/>
          </w:rPr>
          <w:instrText xml:space="preserve"> PAGEREF _Toc195174574 \h </w:instrText>
        </w:r>
        <w:r>
          <w:rPr>
            <w:noProof/>
            <w:webHidden/>
          </w:rPr>
        </w:r>
        <w:r>
          <w:rPr>
            <w:noProof/>
            <w:webHidden/>
          </w:rPr>
          <w:fldChar w:fldCharType="separate"/>
        </w:r>
        <w:r>
          <w:rPr>
            <w:noProof/>
            <w:webHidden/>
          </w:rPr>
          <w:t>11</w:t>
        </w:r>
        <w:r>
          <w:rPr>
            <w:noProof/>
            <w:webHidden/>
          </w:rPr>
          <w:fldChar w:fldCharType="end"/>
        </w:r>
      </w:hyperlink>
    </w:p>
    <w:p w14:paraId="58434D6C" w14:textId="436414F1"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75" w:history="1">
        <w:r w:rsidRPr="00EA7248">
          <w:rPr>
            <w:rStyle w:val="Lienhypertexte"/>
            <w:rFonts w:ascii="Arial Gras" w:hAnsi="Arial Gras" w:cs="Arial"/>
            <w:noProof/>
          </w:rPr>
          <w:t>Article 18 -</w:t>
        </w:r>
        <w:r w:rsidRPr="00EA7248">
          <w:rPr>
            <w:rStyle w:val="Lienhypertexte"/>
            <w:noProof/>
          </w:rPr>
          <w:t xml:space="preserve"> – CONDITIONS DE FACTURATION</w:t>
        </w:r>
        <w:r>
          <w:rPr>
            <w:noProof/>
            <w:webHidden/>
          </w:rPr>
          <w:tab/>
        </w:r>
        <w:r>
          <w:rPr>
            <w:noProof/>
            <w:webHidden/>
          </w:rPr>
          <w:fldChar w:fldCharType="begin"/>
        </w:r>
        <w:r>
          <w:rPr>
            <w:noProof/>
            <w:webHidden/>
          </w:rPr>
          <w:instrText xml:space="preserve"> PAGEREF _Toc195174575 \h </w:instrText>
        </w:r>
        <w:r>
          <w:rPr>
            <w:noProof/>
            <w:webHidden/>
          </w:rPr>
        </w:r>
        <w:r>
          <w:rPr>
            <w:noProof/>
            <w:webHidden/>
          </w:rPr>
          <w:fldChar w:fldCharType="separate"/>
        </w:r>
        <w:r>
          <w:rPr>
            <w:noProof/>
            <w:webHidden/>
          </w:rPr>
          <w:t>12</w:t>
        </w:r>
        <w:r>
          <w:rPr>
            <w:noProof/>
            <w:webHidden/>
          </w:rPr>
          <w:fldChar w:fldCharType="end"/>
        </w:r>
      </w:hyperlink>
    </w:p>
    <w:p w14:paraId="28FE0466" w14:textId="23BBADD6"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76" w:history="1">
        <w:r w:rsidRPr="00EA7248">
          <w:rPr>
            <w:rStyle w:val="Lienhypertexte"/>
            <w:rFonts w:ascii="Arial Gras" w:hAnsi="Arial Gras"/>
            <w:noProof/>
          </w:rPr>
          <w:t>Article 19 -</w:t>
        </w:r>
        <w:r w:rsidRPr="00EA7248">
          <w:rPr>
            <w:rStyle w:val="Lienhypertexte"/>
            <w:noProof/>
          </w:rPr>
          <w:t xml:space="preserve"> FACTURES - REGLEMENTS</w:t>
        </w:r>
        <w:r>
          <w:rPr>
            <w:noProof/>
            <w:webHidden/>
          </w:rPr>
          <w:tab/>
        </w:r>
        <w:r>
          <w:rPr>
            <w:noProof/>
            <w:webHidden/>
          </w:rPr>
          <w:fldChar w:fldCharType="begin"/>
        </w:r>
        <w:r>
          <w:rPr>
            <w:noProof/>
            <w:webHidden/>
          </w:rPr>
          <w:instrText xml:space="preserve"> PAGEREF _Toc195174576 \h </w:instrText>
        </w:r>
        <w:r>
          <w:rPr>
            <w:noProof/>
            <w:webHidden/>
          </w:rPr>
        </w:r>
        <w:r>
          <w:rPr>
            <w:noProof/>
            <w:webHidden/>
          </w:rPr>
          <w:fldChar w:fldCharType="separate"/>
        </w:r>
        <w:r>
          <w:rPr>
            <w:noProof/>
            <w:webHidden/>
          </w:rPr>
          <w:t>12</w:t>
        </w:r>
        <w:r>
          <w:rPr>
            <w:noProof/>
            <w:webHidden/>
          </w:rPr>
          <w:fldChar w:fldCharType="end"/>
        </w:r>
      </w:hyperlink>
    </w:p>
    <w:p w14:paraId="33FB8091" w14:textId="3419316A"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77" w:history="1">
        <w:r w:rsidRPr="00EA7248">
          <w:rPr>
            <w:rStyle w:val="Lienhypertexte"/>
            <w:rFonts w:ascii="Arial Gras" w:hAnsi="Arial Gras" w:cs="Arial"/>
            <w:noProof/>
          </w:rPr>
          <w:t>Article 20 -</w:t>
        </w:r>
        <w:r w:rsidRPr="00EA7248">
          <w:rPr>
            <w:rStyle w:val="Lienhypertexte"/>
            <w:noProof/>
          </w:rPr>
          <w:t xml:space="preserve"> REGIME FISCAL</w:t>
        </w:r>
        <w:r>
          <w:rPr>
            <w:noProof/>
            <w:webHidden/>
          </w:rPr>
          <w:tab/>
        </w:r>
        <w:r>
          <w:rPr>
            <w:noProof/>
            <w:webHidden/>
          </w:rPr>
          <w:fldChar w:fldCharType="begin"/>
        </w:r>
        <w:r>
          <w:rPr>
            <w:noProof/>
            <w:webHidden/>
          </w:rPr>
          <w:instrText xml:space="preserve"> PAGEREF _Toc195174577 \h </w:instrText>
        </w:r>
        <w:r>
          <w:rPr>
            <w:noProof/>
            <w:webHidden/>
          </w:rPr>
        </w:r>
        <w:r>
          <w:rPr>
            <w:noProof/>
            <w:webHidden/>
          </w:rPr>
          <w:fldChar w:fldCharType="separate"/>
        </w:r>
        <w:r>
          <w:rPr>
            <w:noProof/>
            <w:webHidden/>
          </w:rPr>
          <w:t>13</w:t>
        </w:r>
        <w:r>
          <w:rPr>
            <w:noProof/>
            <w:webHidden/>
          </w:rPr>
          <w:fldChar w:fldCharType="end"/>
        </w:r>
      </w:hyperlink>
    </w:p>
    <w:p w14:paraId="52800767" w14:textId="7D2ECC74"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78" w:history="1">
        <w:r w:rsidRPr="00EA7248">
          <w:rPr>
            <w:rStyle w:val="Lienhypertexte"/>
            <w:rFonts w:ascii="Arial Gras" w:hAnsi="Arial Gras"/>
            <w:noProof/>
          </w:rPr>
          <w:t>Article 21 -</w:t>
        </w:r>
        <w:r w:rsidRPr="00EA7248">
          <w:rPr>
            <w:rStyle w:val="Lienhypertexte"/>
            <w:noProof/>
          </w:rPr>
          <w:t xml:space="preserve"> JURIDICTION COMPETENTE</w:t>
        </w:r>
        <w:r>
          <w:rPr>
            <w:noProof/>
            <w:webHidden/>
          </w:rPr>
          <w:tab/>
        </w:r>
        <w:r>
          <w:rPr>
            <w:noProof/>
            <w:webHidden/>
          </w:rPr>
          <w:fldChar w:fldCharType="begin"/>
        </w:r>
        <w:r>
          <w:rPr>
            <w:noProof/>
            <w:webHidden/>
          </w:rPr>
          <w:instrText xml:space="preserve"> PAGEREF _Toc195174578 \h </w:instrText>
        </w:r>
        <w:r>
          <w:rPr>
            <w:noProof/>
            <w:webHidden/>
          </w:rPr>
        </w:r>
        <w:r>
          <w:rPr>
            <w:noProof/>
            <w:webHidden/>
          </w:rPr>
          <w:fldChar w:fldCharType="separate"/>
        </w:r>
        <w:r>
          <w:rPr>
            <w:noProof/>
            <w:webHidden/>
          </w:rPr>
          <w:t>13</w:t>
        </w:r>
        <w:r>
          <w:rPr>
            <w:noProof/>
            <w:webHidden/>
          </w:rPr>
          <w:fldChar w:fldCharType="end"/>
        </w:r>
      </w:hyperlink>
    </w:p>
    <w:p w14:paraId="14A8D443" w14:textId="56485C5B" w:rsidR="004F53E1" w:rsidRDefault="004F53E1">
      <w:pPr>
        <w:pStyle w:val="TM1"/>
        <w:tabs>
          <w:tab w:val="right" w:leader="dot" w:pos="8495"/>
        </w:tabs>
        <w:rPr>
          <w:rFonts w:asciiTheme="minorHAnsi" w:eastAsiaTheme="minorEastAsia" w:hAnsiTheme="minorHAnsi" w:cstheme="minorBidi"/>
          <w:b w:val="0"/>
          <w:bCs w:val="0"/>
          <w:caps w:val="0"/>
          <w:noProof/>
          <w:sz w:val="22"/>
          <w:szCs w:val="22"/>
        </w:rPr>
      </w:pPr>
      <w:hyperlink w:anchor="_Toc195174579" w:history="1">
        <w:r w:rsidRPr="00EA7248">
          <w:rPr>
            <w:rStyle w:val="Lienhypertexte"/>
            <w:rFonts w:ascii="Arial Gras" w:hAnsi="Arial Gras" w:cs="Arial"/>
            <w:noProof/>
          </w:rPr>
          <w:t>Article 22 -</w:t>
        </w:r>
        <w:r w:rsidRPr="00EA7248">
          <w:rPr>
            <w:rStyle w:val="Lienhypertexte"/>
            <w:rFonts w:cs="Arial"/>
            <w:noProof/>
          </w:rPr>
          <w:t xml:space="preserve"> CONCLUSION DU MARCHE</w:t>
        </w:r>
        <w:r>
          <w:rPr>
            <w:noProof/>
            <w:webHidden/>
          </w:rPr>
          <w:tab/>
        </w:r>
        <w:r>
          <w:rPr>
            <w:noProof/>
            <w:webHidden/>
          </w:rPr>
          <w:fldChar w:fldCharType="begin"/>
        </w:r>
        <w:r>
          <w:rPr>
            <w:noProof/>
            <w:webHidden/>
          </w:rPr>
          <w:instrText xml:space="preserve"> PAGEREF _Toc195174579 \h </w:instrText>
        </w:r>
        <w:r>
          <w:rPr>
            <w:noProof/>
            <w:webHidden/>
          </w:rPr>
        </w:r>
        <w:r>
          <w:rPr>
            <w:noProof/>
            <w:webHidden/>
          </w:rPr>
          <w:fldChar w:fldCharType="separate"/>
        </w:r>
        <w:r>
          <w:rPr>
            <w:noProof/>
            <w:webHidden/>
          </w:rPr>
          <w:t>13</w:t>
        </w:r>
        <w:r>
          <w:rPr>
            <w:noProof/>
            <w:webHidden/>
          </w:rPr>
          <w:fldChar w:fldCharType="end"/>
        </w:r>
      </w:hyperlink>
    </w:p>
    <w:p w14:paraId="751BA124" w14:textId="2BE3B9A6"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195174556"/>
      <w:r>
        <w:t>OBJET</w:t>
      </w:r>
      <w:bookmarkEnd w:id="9"/>
    </w:p>
    <w:bookmarkEnd w:id="6"/>
    <w:bookmarkEnd w:id="7"/>
    <w:bookmarkEnd w:id="8"/>
    <w:p w14:paraId="4BBD32E6" w14:textId="69496D9B" w:rsidR="00411BC6" w:rsidRPr="00875AD7" w:rsidRDefault="00411BC6" w:rsidP="00411BC6">
      <w:pPr>
        <w:jc w:val="both"/>
        <w:rPr>
          <w:rFonts w:cs="Arial"/>
          <w:bCs/>
          <w:szCs w:val="22"/>
        </w:rPr>
      </w:pPr>
      <w:r w:rsidRPr="00016CB0">
        <w:t xml:space="preserve">Le présent marché a pour objet de fixer les conditions selon lesquelles le </w:t>
      </w:r>
      <w:r w:rsidRPr="00016CB0">
        <w:rPr>
          <w:bCs/>
        </w:rPr>
        <w:t>CEA</w:t>
      </w:r>
      <w:r w:rsidRPr="00016CB0">
        <w:t xml:space="preserve"> confie au Titulaire, qui accepte, la réalisation </w:t>
      </w:r>
      <w:r w:rsidRPr="00875AD7">
        <w:rPr>
          <w:rFonts w:cs="Arial"/>
          <w:bCs/>
          <w:szCs w:val="22"/>
        </w:rPr>
        <w:t>ci-après dénommé les « Travaux »,</w:t>
      </w:r>
      <w:r>
        <w:rPr>
          <w:rFonts w:cs="Arial"/>
          <w:bCs/>
          <w:szCs w:val="22"/>
        </w:rPr>
        <w:t xml:space="preserve"> </w:t>
      </w:r>
      <w:r w:rsidRPr="004B1E57">
        <w:rPr>
          <w:rFonts w:cs="Arial"/>
          <w:szCs w:val="22"/>
        </w:rPr>
        <w:t>dans</w:t>
      </w:r>
      <w:r>
        <w:rPr>
          <w:rFonts w:cs="Arial"/>
          <w:szCs w:val="22"/>
        </w:rPr>
        <w:t xml:space="preserve"> le cadre du projet de </w:t>
      </w:r>
      <w:r w:rsidR="006D389E">
        <w:rPr>
          <w:rFonts w:cs="Arial"/>
          <w:szCs w:val="22"/>
        </w:rPr>
        <w:t>remplacement du groupe froid n°4 au bâtiment 41.07</w:t>
      </w:r>
      <w:r w:rsidR="00133E78" w:rsidRPr="00133E78">
        <w:rPr>
          <w:rFonts w:cs="Arial"/>
          <w:szCs w:val="22"/>
        </w:rPr>
        <w:t xml:space="preserve"> situé sur le site du CEA/Grenoble</w:t>
      </w:r>
      <w:r w:rsidR="006D389E">
        <w:rPr>
          <w:rFonts w:cs="Arial"/>
          <w:szCs w:val="22"/>
        </w:rPr>
        <w:t>.</w:t>
      </w:r>
    </w:p>
    <w:p w14:paraId="7851B6BF" w14:textId="5D25C954"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77777777" w:rsidR="00411BC6" w:rsidRPr="00C60915"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195174557"/>
      <w:r w:rsidRPr="001E5E9B">
        <w:t>DOCUMENTS CONTRACTUELS</w:t>
      </w:r>
      <w:bookmarkEnd w:id="10"/>
      <w:bookmarkEnd w:id="11"/>
      <w:bookmarkEnd w:id="12"/>
      <w:bookmarkEnd w:id="13"/>
      <w:bookmarkEnd w:id="14"/>
      <w:bookmarkEnd w:id="15"/>
    </w:p>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216D865F"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prescriptions de Sécurité et leurs annexes (référentiels correspondants) ;</w:t>
      </w:r>
    </w:p>
    <w:p w14:paraId="10A33B3D" w14:textId="0443E62D" w:rsidR="00DF4648" w:rsidRP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w:t>
      </w:r>
      <w:proofErr w:type="gramEnd"/>
      <w:r w:rsidRPr="00DF4648">
        <w:rPr>
          <w:rFonts w:cs="Arial"/>
          <w:szCs w:val="22"/>
        </w:rPr>
        <w:t xml:space="preserve"> dossier de consultation référencé </w:t>
      </w:r>
      <w:r w:rsidR="006D389E">
        <w:rPr>
          <w:rFonts w:cs="Arial"/>
          <w:szCs w:val="22"/>
        </w:rPr>
        <w:t>« B25-00144-ES DCE »</w:t>
      </w:r>
      <w:r w:rsidRPr="00DF4648">
        <w:rPr>
          <w:rFonts w:cs="Arial"/>
          <w:szCs w:val="22"/>
        </w:rPr>
        <w:t xml:space="preserve"> avec, faisant partie intégrante, les prescriptions techniques du marché et leurs annexes</w:t>
      </w:r>
      <w:r>
        <w:rPr>
          <w:rFonts w:cs="Arial"/>
          <w:szCs w:val="22"/>
        </w:rPr>
        <w:t> :</w:t>
      </w:r>
    </w:p>
    <w:p w14:paraId="61245193" w14:textId="2A3F3A19" w:rsidR="00DF4648" w:rsidRDefault="00DF4648" w:rsidP="00490070">
      <w:pPr>
        <w:numPr>
          <w:ilvl w:val="1"/>
          <w:numId w:val="6"/>
        </w:numPr>
        <w:tabs>
          <w:tab w:val="clear" w:pos="1440"/>
          <w:tab w:val="num" w:pos="709"/>
        </w:tabs>
        <w:spacing w:line="240" w:lineRule="atLeast"/>
        <w:ind w:left="709"/>
        <w:jc w:val="both"/>
        <w:rPr>
          <w:rFonts w:cs="Arial"/>
          <w:szCs w:val="22"/>
        </w:rPr>
      </w:pPr>
      <w:bookmarkStart w:id="16" w:name="_Hlk195173317"/>
      <w:proofErr w:type="gramStart"/>
      <w:r w:rsidRPr="00DF4648">
        <w:rPr>
          <w:rFonts w:cs="Arial"/>
          <w:szCs w:val="22"/>
        </w:rPr>
        <w:t>le</w:t>
      </w:r>
      <w:proofErr w:type="gramEnd"/>
      <w:r w:rsidRPr="00DF4648">
        <w:rPr>
          <w:rFonts w:cs="Arial"/>
          <w:szCs w:val="22"/>
        </w:rPr>
        <w:t xml:space="preserve"> cahier des charges techniques référencé </w:t>
      </w:r>
      <w:r w:rsidR="00E13C44">
        <w:rPr>
          <w:rFonts w:cs="Arial"/>
          <w:szCs w:val="22"/>
        </w:rPr>
        <w:t>« </w:t>
      </w:r>
      <w:r w:rsidR="00E13C44" w:rsidRPr="00E13C44">
        <w:rPr>
          <w:rFonts w:cs="Arial"/>
          <w:szCs w:val="22"/>
        </w:rPr>
        <w:t>PRO-CTP-24209-193-001-B</w:t>
      </w:r>
      <w:r w:rsidR="00E13C44">
        <w:rPr>
          <w:rFonts w:cs="Arial"/>
          <w:szCs w:val="22"/>
        </w:rPr>
        <w:t> »</w:t>
      </w:r>
      <w:r w:rsidRPr="00DF4648">
        <w:rPr>
          <w:rFonts w:cs="Arial"/>
          <w:szCs w:val="22"/>
        </w:rPr>
        <w:t xml:space="preserve"> en date du </w:t>
      </w:r>
      <w:r w:rsidR="00E13C44">
        <w:rPr>
          <w:rFonts w:cs="Arial"/>
          <w:szCs w:val="22"/>
        </w:rPr>
        <w:t>04/04/2025,</w:t>
      </w:r>
    </w:p>
    <w:p w14:paraId="495A5A01" w14:textId="080FFFB4"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la</w:t>
      </w:r>
      <w:proofErr w:type="gramEnd"/>
      <w:r w:rsidRPr="00DF4648">
        <w:rPr>
          <w:rFonts w:cs="Arial"/>
          <w:szCs w:val="22"/>
        </w:rPr>
        <w:t xml:space="preserve"> grille de Décomposition du Prix Global et Forfaitaire référencée </w:t>
      </w:r>
      <w:r w:rsidR="00E13C44">
        <w:rPr>
          <w:rFonts w:cs="Arial"/>
          <w:szCs w:val="22"/>
        </w:rPr>
        <w:t>« </w:t>
      </w:r>
      <w:r w:rsidR="00E13C44" w:rsidRPr="00E13C44">
        <w:rPr>
          <w:rFonts w:cs="Arial"/>
          <w:szCs w:val="22"/>
        </w:rPr>
        <w:t>PRO-DPG-24209-193-001-A</w:t>
      </w:r>
      <w:r w:rsidR="00E13C44">
        <w:rPr>
          <w:rFonts w:cs="Arial"/>
          <w:szCs w:val="22"/>
        </w:rPr>
        <w:t> »</w:t>
      </w:r>
      <w:r w:rsidRPr="00DF4648">
        <w:rPr>
          <w:rFonts w:cs="Arial"/>
          <w:szCs w:val="22"/>
        </w:rPr>
        <w:t xml:space="preserve"> en date du </w:t>
      </w:r>
      <w:r w:rsidR="00E13C44">
        <w:rPr>
          <w:rFonts w:cs="Arial"/>
          <w:szCs w:val="22"/>
        </w:rPr>
        <w:t>04/04/2025</w:t>
      </w:r>
      <w:r w:rsidRPr="00DF4648">
        <w:rPr>
          <w:rFonts w:cs="Arial"/>
          <w:szCs w:val="22"/>
        </w:rPr>
        <w:t>,</w:t>
      </w:r>
    </w:p>
    <w:p w14:paraId="2A3BBDE5" w14:textId="0CC7247F"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planning général de l’opération référencé </w:t>
      </w:r>
      <w:r w:rsidR="00E13C44">
        <w:rPr>
          <w:rFonts w:cs="Arial"/>
          <w:szCs w:val="22"/>
        </w:rPr>
        <w:t>« </w:t>
      </w:r>
      <w:r w:rsidR="00E13C44" w:rsidRPr="00E13C44">
        <w:rPr>
          <w:rFonts w:cs="Arial"/>
          <w:szCs w:val="22"/>
        </w:rPr>
        <w:t>PRO-PLG-24209-193-001-B</w:t>
      </w:r>
      <w:r w:rsidR="00E13C44">
        <w:rPr>
          <w:rFonts w:cs="Arial"/>
          <w:szCs w:val="22"/>
        </w:rPr>
        <w:t> »</w:t>
      </w:r>
      <w:r w:rsidRPr="00DF4648">
        <w:rPr>
          <w:rFonts w:cs="Arial"/>
          <w:szCs w:val="22"/>
        </w:rPr>
        <w:t xml:space="preserve"> en date du </w:t>
      </w:r>
      <w:r w:rsidR="00E13C44">
        <w:rPr>
          <w:rFonts w:cs="Arial"/>
          <w:szCs w:val="22"/>
        </w:rPr>
        <w:t>04/04/2025,</w:t>
      </w:r>
    </w:p>
    <w:p w14:paraId="3CF862A5" w14:textId="480673CE"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dossier de plans,</w:t>
      </w:r>
    </w:p>
    <w:bookmarkEnd w:id="16"/>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proofErr w:type="gramStart"/>
      <w:r>
        <w:rPr>
          <w:rFonts w:cs="Arial"/>
          <w:szCs w:val="22"/>
        </w:rPr>
        <w:t>les</w:t>
      </w:r>
      <w:proofErr w:type="gramEnd"/>
      <w:r>
        <w:rPr>
          <w:rFonts w:cs="Arial"/>
          <w:szCs w:val="22"/>
        </w:rPr>
        <w:t xml:space="preserve">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Conditions Générales d’Achat (CGA) du CEA </w:t>
      </w:r>
      <w:r w:rsidR="00C64433">
        <w:rPr>
          <w:rFonts w:cs="Arial"/>
          <w:szCs w:val="22"/>
        </w:rPr>
        <w:t>(édition de janvier 2022)</w:t>
      </w:r>
      <w:r w:rsidRPr="00DF4648">
        <w:rPr>
          <w:rFonts w:cs="Arial"/>
          <w:szCs w:val="22"/>
        </w:rPr>
        <w:t>;</w:t>
      </w:r>
    </w:p>
    <w:p w14:paraId="3F26E48D" w14:textId="0929A4BF" w:rsidR="00540215" w:rsidRPr="00540215" w:rsidRDefault="00540215" w:rsidP="00490070">
      <w:pPr>
        <w:numPr>
          <w:ilvl w:val="0"/>
          <w:numId w:val="6"/>
        </w:numPr>
        <w:tabs>
          <w:tab w:val="clear" w:pos="720"/>
          <w:tab w:val="num" w:pos="-3240"/>
        </w:tabs>
        <w:spacing w:line="240" w:lineRule="atLeast"/>
        <w:ind w:left="360"/>
        <w:jc w:val="both"/>
        <w:rPr>
          <w:rFonts w:cs="Arial"/>
          <w:szCs w:val="22"/>
        </w:rPr>
      </w:pPr>
      <w:proofErr w:type="gramStart"/>
      <w:r w:rsidRPr="00540215">
        <w:rPr>
          <w:rFonts w:cs="Arial"/>
          <w:szCs w:val="22"/>
        </w:rPr>
        <w:t>le</w:t>
      </w:r>
      <w:proofErr w:type="gramEnd"/>
      <w:r w:rsidRPr="00540215">
        <w:rPr>
          <w:rFonts w:cs="Arial"/>
          <w:szCs w:val="22"/>
        </w:rPr>
        <w:t xml:space="preserve"> Cahier des Clauses Sociales Particulières (C2SP)  </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à</w:t>
      </w:r>
      <w:proofErr w:type="gramEnd"/>
      <w:r w:rsidRPr="00DF4648">
        <w:rPr>
          <w:rFonts w:cs="Arial"/>
          <w:szCs w:val="22"/>
        </w:rPr>
        <w:t xml:space="preserve"> titre suppléti</w:t>
      </w:r>
      <w:r>
        <w:rPr>
          <w:rFonts w:cs="Arial"/>
          <w:szCs w:val="22"/>
        </w:rPr>
        <w:t xml:space="preserve">f, </w:t>
      </w:r>
      <w:r w:rsidRPr="00DF4648">
        <w:rPr>
          <w:rFonts w:cs="Arial"/>
          <w:szCs w:val="22"/>
        </w:rPr>
        <w:t xml:space="preserve">l'offre du Titulaire référencée </w:t>
      </w:r>
      <w:r w:rsidRPr="004F53E1">
        <w:rPr>
          <w:rFonts w:cs="Arial"/>
          <w:szCs w:val="22"/>
          <w:highlight w:val="cyan"/>
        </w:rPr>
        <w:t>________</w:t>
      </w:r>
      <w:r w:rsidR="00E17835" w:rsidRPr="004F53E1">
        <w:rPr>
          <w:rFonts w:cs="Arial"/>
          <w:szCs w:val="22"/>
          <w:highlight w:val="cyan"/>
        </w:rPr>
        <w:t>____________________</w:t>
      </w:r>
      <w:r w:rsidRPr="004F53E1">
        <w:rPr>
          <w:rFonts w:cs="Arial"/>
          <w:szCs w:val="22"/>
          <w:highlight w:val="cyan"/>
        </w:rPr>
        <w:t xml:space="preserve"> </w:t>
      </w:r>
    </w:p>
    <w:p w14:paraId="686137AC" w14:textId="13E24756" w:rsidR="00411BC6" w:rsidRPr="00DF4648" w:rsidRDefault="00DF4648" w:rsidP="00E17835">
      <w:pPr>
        <w:spacing w:line="240" w:lineRule="atLeast"/>
        <w:ind w:left="360"/>
        <w:jc w:val="both"/>
        <w:rPr>
          <w:rFonts w:cs="Arial"/>
          <w:szCs w:val="22"/>
        </w:rPr>
      </w:pPr>
      <w:proofErr w:type="gramStart"/>
      <w:r w:rsidRPr="00DF4648">
        <w:rPr>
          <w:rFonts w:cs="Arial"/>
          <w:szCs w:val="22"/>
        </w:rPr>
        <w:t>du</w:t>
      </w:r>
      <w:proofErr w:type="gramEnd"/>
      <w:r w:rsidRPr="00DF4648">
        <w:rPr>
          <w:rFonts w:cs="Arial"/>
          <w:szCs w:val="22"/>
        </w:rPr>
        <w:t xml:space="preserve"> </w:t>
      </w:r>
      <w:r w:rsidRPr="004F53E1">
        <w:rPr>
          <w:rFonts w:cs="Arial"/>
          <w:szCs w:val="22"/>
          <w:highlight w:val="cyan"/>
        </w:rPr>
        <w:t>______</w:t>
      </w:r>
      <w:r w:rsidR="00E17835" w:rsidRPr="004F53E1">
        <w:rPr>
          <w:rFonts w:cs="Arial"/>
          <w:szCs w:val="22"/>
          <w:highlight w:val="cyan"/>
        </w:rPr>
        <w:t>________________</w:t>
      </w:r>
      <w:r w:rsidRPr="004F53E1">
        <w:rPr>
          <w:rFonts w:cs="Arial"/>
          <w:szCs w:val="22"/>
          <w:highlight w:val="cyan"/>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Pr="006D389E"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w:t>
      </w:r>
      <w:r w:rsidRPr="006D389E">
        <w:rPr>
          <w:rFonts w:cs="Arial"/>
          <w:szCs w:val="22"/>
        </w:rPr>
        <w:t>dispositions légales impératives, sont inopposables quelle qu'en soit la forme.</w:t>
      </w:r>
      <w:bookmarkStart w:id="17" w:name="_Toc116899426"/>
      <w:bookmarkStart w:id="18" w:name="_Toc116899761"/>
      <w:bookmarkStart w:id="19" w:name="_Toc116899789"/>
      <w:bookmarkStart w:id="20" w:name="_Toc116900013"/>
    </w:p>
    <w:p w14:paraId="7C3FD23A" w14:textId="77777777" w:rsidR="00411BC6" w:rsidRPr="006D389E" w:rsidRDefault="00411BC6" w:rsidP="00411BC6">
      <w:pPr>
        <w:spacing w:line="240" w:lineRule="atLeast"/>
        <w:jc w:val="both"/>
        <w:rPr>
          <w:rFonts w:cs="Arial"/>
          <w:szCs w:val="22"/>
        </w:rPr>
      </w:pPr>
    </w:p>
    <w:p w14:paraId="3770FB46" w14:textId="77777777" w:rsidR="00411BC6" w:rsidRPr="006D389E" w:rsidRDefault="00411BC6" w:rsidP="00490070">
      <w:pPr>
        <w:numPr>
          <w:ilvl w:val="1"/>
          <w:numId w:val="7"/>
        </w:numPr>
        <w:spacing w:line="240" w:lineRule="atLeast"/>
        <w:jc w:val="both"/>
        <w:rPr>
          <w:rFonts w:cs="Arial"/>
          <w:bCs/>
          <w:szCs w:val="22"/>
        </w:rPr>
      </w:pPr>
      <w:r w:rsidRPr="006D389E">
        <w:rPr>
          <w:rFonts w:cs="Arial"/>
          <w:szCs w:val="22"/>
        </w:rPr>
        <w:t xml:space="preserve"> Les annexes suivantes font partie intégrante du présent marché :</w:t>
      </w:r>
    </w:p>
    <w:p w14:paraId="017F0356" w14:textId="576EFD0C" w:rsidR="008C3128" w:rsidRPr="006D389E" w:rsidRDefault="006D389E" w:rsidP="008C3128">
      <w:pPr>
        <w:numPr>
          <w:ilvl w:val="0"/>
          <w:numId w:val="12"/>
        </w:numPr>
        <w:spacing w:line="240" w:lineRule="atLeast"/>
        <w:jc w:val="both"/>
        <w:rPr>
          <w:rFonts w:cs="Arial"/>
          <w:bCs/>
          <w:szCs w:val="22"/>
        </w:rPr>
      </w:pPr>
      <w:bookmarkStart w:id="21" w:name="_Toc206303909"/>
      <w:bookmarkStart w:id="22" w:name="_Toc206304549"/>
      <w:bookmarkStart w:id="23" w:name="_Toc206304560"/>
      <w:bookmarkEnd w:id="17"/>
      <w:bookmarkEnd w:id="18"/>
      <w:bookmarkEnd w:id="19"/>
      <w:bookmarkEnd w:id="20"/>
      <w:r w:rsidRPr="006D389E">
        <w:rPr>
          <w:rFonts w:cs="Arial"/>
          <w:szCs w:val="22"/>
        </w:rPr>
        <w:t>Annexe n°1</w:t>
      </w:r>
      <w:r w:rsidR="008C3128" w:rsidRPr="006D389E">
        <w:rPr>
          <w:rFonts w:cs="Arial"/>
          <w:szCs w:val="22"/>
        </w:rPr>
        <w:t xml:space="preserve"> « Demande d'acceptation d'un sous-traitant »,</w:t>
      </w:r>
    </w:p>
    <w:p w14:paraId="00AFAACD" w14:textId="48920D6C" w:rsidR="008C3128" w:rsidRPr="006D389E" w:rsidRDefault="006D389E" w:rsidP="008C3128">
      <w:pPr>
        <w:numPr>
          <w:ilvl w:val="0"/>
          <w:numId w:val="12"/>
        </w:numPr>
        <w:spacing w:line="240" w:lineRule="atLeast"/>
        <w:jc w:val="both"/>
        <w:rPr>
          <w:rFonts w:cs="Arial"/>
          <w:bCs/>
          <w:szCs w:val="22"/>
        </w:rPr>
      </w:pPr>
      <w:r w:rsidRPr="006D389E">
        <w:rPr>
          <w:rFonts w:cs="Arial"/>
          <w:szCs w:val="22"/>
        </w:rPr>
        <w:t>Annexe n°2</w:t>
      </w:r>
      <w:r w:rsidR="008C3128" w:rsidRPr="006D389E">
        <w:rPr>
          <w:rFonts w:cs="Arial"/>
          <w:szCs w:val="22"/>
        </w:rPr>
        <w:t xml:space="preserve"> « Spécifications pour la livraison d'équipements électriques au CEA Grenoble », </w:t>
      </w:r>
    </w:p>
    <w:p w14:paraId="6E38228F" w14:textId="25EF72E1" w:rsidR="008C3128" w:rsidRPr="006D389E" w:rsidRDefault="006D389E" w:rsidP="008C3128">
      <w:pPr>
        <w:numPr>
          <w:ilvl w:val="0"/>
          <w:numId w:val="12"/>
        </w:numPr>
        <w:spacing w:line="240" w:lineRule="atLeast"/>
        <w:jc w:val="both"/>
        <w:rPr>
          <w:rFonts w:cs="Arial"/>
          <w:bCs/>
          <w:szCs w:val="22"/>
        </w:rPr>
      </w:pPr>
      <w:r w:rsidRPr="006D389E">
        <w:rPr>
          <w:rFonts w:cs="Arial"/>
          <w:szCs w:val="22"/>
        </w:rPr>
        <w:t>Annexe n°3</w:t>
      </w:r>
      <w:r w:rsidR="008C3128" w:rsidRPr="006D389E">
        <w:rPr>
          <w:rFonts w:cs="Arial"/>
          <w:szCs w:val="22"/>
        </w:rPr>
        <w:t xml:space="preserve"> « Modèle de fiche de modification »,</w:t>
      </w:r>
      <w:r w:rsidR="008C3128" w:rsidRPr="006D389E">
        <w:rPr>
          <w:rFonts w:cs="Arial"/>
          <w:b/>
          <w:bCs/>
          <w:color w:val="FF6600"/>
          <w:szCs w:val="22"/>
        </w:rPr>
        <w:t xml:space="preserve"> </w:t>
      </w:r>
    </w:p>
    <w:p w14:paraId="77B6ED0C" w14:textId="77777777" w:rsidR="00411BC6" w:rsidRDefault="00411BC6" w:rsidP="00411BC6">
      <w:pPr>
        <w:jc w:val="both"/>
        <w:rPr>
          <w:rFonts w:cs="Arial"/>
          <w:szCs w:val="22"/>
        </w:rPr>
      </w:pPr>
    </w:p>
    <w:p w14:paraId="3FB0D42E" w14:textId="77777777" w:rsidR="001815E6" w:rsidRPr="001E5E9B" w:rsidRDefault="001815E6"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4" w:name="_Toc195174558"/>
      <w:r w:rsidRPr="00907513">
        <w:t>CORRESPONDANTS</w:t>
      </w:r>
      <w:bookmarkEnd w:id="21"/>
      <w:bookmarkEnd w:id="22"/>
      <w:bookmarkEnd w:id="23"/>
      <w:bookmarkEnd w:id="24"/>
    </w:p>
    <w:p w14:paraId="1991B042"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0523A56D" w14:textId="77117522" w:rsidR="00411BC6" w:rsidRDefault="00411BC6" w:rsidP="009745B5">
      <w:pPr>
        <w:numPr>
          <w:ilvl w:val="0"/>
          <w:numId w:val="14"/>
        </w:numPr>
        <w:autoSpaceDE w:val="0"/>
        <w:autoSpaceDN w:val="0"/>
        <w:adjustRightInd w:val="0"/>
        <w:jc w:val="both"/>
        <w:rPr>
          <w:rFonts w:cs="Arial"/>
          <w:color w:val="000000"/>
          <w:szCs w:val="22"/>
        </w:rPr>
      </w:pPr>
      <w:r w:rsidRPr="001E5E9B">
        <w:rPr>
          <w:rFonts w:cs="Arial"/>
          <w:color w:val="000000"/>
          <w:szCs w:val="22"/>
        </w:rPr>
        <w:t xml:space="preserve">M. </w:t>
      </w:r>
      <w:r w:rsidR="006D389E">
        <w:rPr>
          <w:rFonts w:cs="Arial"/>
          <w:color w:val="000000"/>
          <w:szCs w:val="22"/>
        </w:rPr>
        <w:t>Patrick CHAROTTE</w:t>
      </w:r>
      <w:r>
        <w:rPr>
          <w:rFonts w:cs="Arial"/>
          <w:color w:val="000000"/>
          <w:szCs w:val="22"/>
        </w:rPr>
        <w:t xml:space="preserve"> </w:t>
      </w:r>
      <w:r w:rsidR="009745B5">
        <w:rPr>
          <w:rFonts w:cs="Arial"/>
          <w:color w:val="000000"/>
          <w:szCs w:val="22"/>
        </w:rPr>
        <w:t>–</w:t>
      </w:r>
      <w:r>
        <w:rPr>
          <w:rFonts w:cs="Arial"/>
          <w:color w:val="000000"/>
          <w:szCs w:val="22"/>
        </w:rPr>
        <w:t xml:space="preserve"> </w:t>
      </w:r>
      <w:r w:rsidR="009745B5">
        <w:rPr>
          <w:rFonts w:cs="Arial"/>
          <w:color w:val="000000"/>
          <w:szCs w:val="22"/>
        </w:rPr>
        <w:t>DRT/LETI/DPFT/SFETN</w:t>
      </w:r>
      <w:r>
        <w:rPr>
          <w:rFonts w:cs="Arial"/>
          <w:color w:val="000000"/>
          <w:szCs w:val="22"/>
        </w:rPr>
        <w:t xml:space="preserve"> - </w:t>
      </w:r>
      <w:r w:rsidRPr="001E5E9B">
        <w:rPr>
          <w:rFonts w:cs="Arial"/>
          <w:color w:val="000000"/>
          <w:szCs w:val="22"/>
        </w:rPr>
        <w:t xml:space="preserve">Tél. : </w:t>
      </w:r>
      <w:r w:rsidR="009745B5" w:rsidRPr="009745B5">
        <w:rPr>
          <w:rFonts w:cs="Arial"/>
          <w:color w:val="000000"/>
          <w:szCs w:val="22"/>
        </w:rPr>
        <w:t>06</w:t>
      </w:r>
      <w:r w:rsidR="009745B5">
        <w:rPr>
          <w:rFonts w:cs="Arial"/>
          <w:color w:val="000000"/>
          <w:szCs w:val="22"/>
        </w:rPr>
        <w:t>.</w:t>
      </w:r>
      <w:r w:rsidR="009745B5" w:rsidRPr="009745B5">
        <w:rPr>
          <w:rFonts w:cs="Arial"/>
          <w:color w:val="000000"/>
          <w:szCs w:val="22"/>
        </w:rPr>
        <w:t>74</w:t>
      </w:r>
      <w:r w:rsidR="009745B5">
        <w:rPr>
          <w:rFonts w:cs="Arial"/>
          <w:color w:val="000000"/>
          <w:szCs w:val="22"/>
        </w:rPr>
        <w:t>.</w:t>
      </w:r>
      <w:r w:rsidR="009745B5" w:rsidRPr="009745B5">
        <w:rPr>
          <w:rFonts w:cs="Arial"/>
          <w:color w:val="000000"/>
          <w:szCs w:val="22"/>
        </w:rPr>
        <w:t>89</w:t>
      </w:r>
      <w:r w:rsidR="009745B5">
        <w:rPr>
          <w:rFonts w:cs="Arial"/>
          <w:color w:val="000000"/>
          <w:szCs w:val="22"/>
        </w:rPr>
        <w:t>.</w:t>
      </w:r>
      <w:r w:rsidR="009745B5" w:rsidRPr="009745B5">
        <w:rPr>
          <w:rFonts w:cs="Arial"/>
          <w:color w:val="000000"/>
          <w:szCs w:val="22"/>
        </w:rPr>
        <w:t>89</w:t>
      </w:r>
      <w:r w:rsidR="009745B5">
        <w:rPr>
          <w:rFonts w:cs="Arial"/>
          <w:color w:val="000000"/>
          <w:szCs w:val="22"/>
        </w:rPr>
        <w:t>.</w:t>
      </w:r>
      <w:r w:rsidR="009745B5" w:rsidRPr="009745B5">
        <w:rPr>
          <w:rFonts w:cs="Arial"/>
          <w:color w:val="000000"/>
          <w:szCs w:val="22"/>
        </w:rPr>
        <w:t>11</w:t>
      </w:r>
    </w:p>
    <w:p w14:paraId="438E0B15" w14:textId="088C6F34"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009745B5" w:rsidRPr="0098590B">
          <w:rPr>
            <w:rStyle w:val="Lienhypertexte"/>
            <w:rFonts w:cs="Arial"/>
            <w:szCs w:val="22"/>
          </w:rPr>
          <w:t>patrick.charotte@cea.fr</w:t>
        </w:r>
      </w:hyperlink>
      <w:r w:rsidR="009745B5">
        <w:rPr>
          <w:rFonts w:cs="Arial"/>
          <w:color w:val="000000"/>
          <w:szCs w:val="22"/>
        </w:rPr>
        <w:t xml:space="preserve"> </w:t>
      </w:r>
    </w:p>
    <w:p w14:paraId="1217A1B4" w14:textId="7510F1C7" w:rsidR="006D389E" w:rsidRDefault="006D389E" w:rsidP="007A3AD8">
      <w:pPr>
        <w:autoSpaceDE w:val="0"/>
        <w:autoSpaceDN w:val="0"/>
        <w:adjustRightInd w:val="0"/>
        <w:ind w:firstLine="360"/>
        <w:jc w:val="both"/>
        <w:rPr>
          <w:rFonts w:cs="Arial"/>
          <w:color w:val="000000"/>
          <w:szCs w:val="22"/>
        </w:rPr>
      </w:pPr>
    </w:p>
    <w:p w14:paraId="5C2FA120" w14:textId="7B3B7F13" w:rsidR="006D389E" w:rsidRDefault="006D389E" w:rsidP="009745B5">
      <w:pPr>
        <w:numPr>
          <w:ilvl w:val="0"/>
          <w:numId w:val="14"/>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Sébastien GODAT </w:t>
      </w:r>
      <w:r w:rsidR="009745B5">
        <w:rPr>
          <w:rFonts w:cs="Arial"/>
          <w:color w:val="000000"/>
          <w:szCs w:val="22"/>
        </w:rPr>
        <w:t>–</w:t>
      </w:r>
      <w:r>
        <w:rPr>
          <w:rFonts w:cs="Arial"/>
          <w:color w:val="000000"/>
          <w:szCs w:val="22"/>
        </w:rPr>
        <w:t xml:space="preserve"> </w:t>
      </w:r>
      <w:r w:rsidR="009745B5">
        <w:rPr>
          <w:rFonts w:cs="Arial"/>
          <w:color w:val="000000"/>
          <w:szCs w:val="22"/>
        </w:rPr>
        <w:t>DRT/LETI/DPFT/SFETN</w:t>
      </w:r>
      <w:r w:rsidR="00F23F3D">
        <w:rPr>
          <w:rFonts w:cs="Arial"/>
          <w:color w:val="000000"/>
          <w:szCs w:val="22"/>
        </w:rPr>
        <w:t xml:space="preserve"> </w:t>
      </w:r>
      <w:r>
        <w:rPr>
          <w:rFonts w:cs="Arial"/>
          <w:color w:val="000000"/>
          <w:szCs w:val="22"/>
        </w:rPr>
        <w:t xml:space="preserve">- </w:t>
      </w:r>
      <w:r w:rsidRPr="001E5E9B">
        <w:rPr>
          <w:rFonts w:cs="Arial"/>
          <w:color w:val="000000"/>
          <w:szCs w:val="22"/>
        </w:rPr>
        <w:t xml:space="preserve">Tél. : </w:t>
      </w:r>
      <w:r w:rsidR="009745B5" w:rsidRPr="009745B5">
        <w:rPr>
          <w:rFonts w:cs="Arial"/>
          <w:color w:val="000000"/>
          <w:szCs w:val="22"/>
        </w:rPr>
        <w:t>04.38.78.41.02</w:t>
      </w:r>
    </w:p>
    <w:p w14:paraId="2A452B4F" w14:textId="70E99FDF" w:rsidR="006D389E" w:rsidRDefault="006D389E" w:rsidP="006D389E">
      <w:pPr>
        <w:autoSpaceDE w:val="0"/>
        <w:autoSpaceDN w:val="0"/>
        <w:adjustRightInd w:val="0"/>
        <w:ind w:firstLine="360"/>
        <w:jc w:val="both"/>
        <w:rPr>
          <w:rFonts w:cs="Arial"/>
          <w:color w:val="000000"/>
          <w:szCs w:val="22"/>
        </w:rPr>
      </w:pPr>
      <w:r>
        <w:rPr>
          <w:rFonts w:cs="Arial"/>
          <w:color w:val="000000"/>
          <w:szCs w:val="22"/>
        </w:rPr>
        <w:t xml:space="preserve">E-mail : </w:t>
      </w:r>
      <w:hyperlink r:id="rId9" w:history="1">
        <w:r w:rsidR="009745B5" w:rsidRPr="0098590B">
          <w:rPr>
            <w:rStyle w:val="Lienhypertexte"/>
            <w:rFonts w:cs="Arial"/>
            <w:szCs w:val="22"/>
          </w:rPr>
          <w:t>sebastien.godat@cea.fr</w:t>
        </w:r>
      </w:hyperlink>
      <w:r w:rsidR="009745B5">
        <w:rPr>
          <w:rFonts w:cs="Arial"/>
          <w:color w:val="000000"/>
          <w:szCs w:val="22"/>
        </w:rPr>
        <w:t xml:space="preserve"> </w:t>
      </w:r>
    </w:p>
    <w:p w14:paraId="261845B9" w14:textId="77777777" w:rsidR="006D389E" w:rsidRPr="001E5E9B" w:rsidRDefault="006D389E" w:rsidP="007A3AD8">
      <w:pPr>
        <w:autoSpaceDE w:val="0"/>
        <w:autoSpaceDN w:val="0"/>
        <w:adjustRightInd w:val="0"/>
        <w:ind w:firstLine="360"/>
        <w:jc w:val="both"/>
        <w:rPr>
          <w:rFonts w:cs="Arial"/>
          <w:color w:val="000000"/>
          <w:szCs w:val="22"/>
        </w:rPr>
      </w:pPr>
    </w:p>
    <w:p w14:paraId="3B4BFF38" w14:textId="77777777" w:rsidR="00411BC6" w:rsidRPr="001E5E9B" w:rsidRDefault="00411BC6" w:rsidP="00411BC6">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01A61401" w14:textId="00D214DF" w:rsidR="00411BC6" w:rsidRPr="001E5E9B"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sidR="009745B5">
        <w:rPr>
          <w:rFonts w:cs="Arial"/>
          <w:color w:val="000000"/>
          <w:szCs w:val="22"/>
        </w:rPr>
        <w:t xml:space="preserve"> Enzo SCHEIWE </w:t>
      </w:r>
      <w:r>
        <w:rPr>
          <w:rFonts w:cs="Arial"/>
          <w:color w:val="000000"/>
          <w:szCs w:val="22"/>
        </w:rPr>
        <w:t xml:space="preserve">– </w:t>
      </w:r>
      <w:r w:rsidR="009745B5">
        <w:rPr>
          <w:rFonts w:cs="Arial"/>
        </w:rPr>
        <w:t>DPRSG/SMA/BTE</w:t>
      </w:r>
      <w:r w:rsidR="00C80E70">
        <w:rPr>
          <w:rFonts w:cs="Arial"/>
        </w:rPr>
        <w:t xml:space="preserve"> </w:t>
      </w:r>
      <w:r>
        <w:rPr>
          <w:rFonts w:cs="Arial"/>
          <w:color w:val="000000"/>
          <w:szCs w:val="22"/>
        </w:rPr>
        <w:t xml:space="preserve">– </w:t>
      </w:r>
      <w:r w:rsidRPr="001E5E9B">
        <w:rPr>
          <w:rFonts w:cs="Arial"/>
          <w:color w:val="000000"/>
          <w:szCs w:val="22"/>
        </w:rPr>
        <w:t>Tél. : 04.38.78.</w:t>
      </w:r>
      <w:r w:rsidR="009745B5">
        <w:rPr>
          <w:rFonts w:cs="Arial"/>
          <w:color w:val="000000"/>
          <w:szCs w:val="22"/>
        </w:rPr>
        <w:t>36.42</w:t>
      </w:r>
    </w:p>
    <w:p w14:paraId="5B5A160C" w14:textId="6EA2DA83" w:rsidR="00411BC6" w:rsidRDefault="00411BC6" w:rsidP="007A3AD8">
      <w:pPr>
        <w:autoSpaceDE w:val="0"/>
        <w:autoSpaceDN w:val="0"/>
        <w:adjustRightInd w:val="0"/>
        <w:ind w:left="360"/>
        <w:jc w:val="both"/>
        <w:rPr>
          <w:rFonts w:cs="Arial"/>
          <w:color w:val="000000"/>
          <w:szCs w:val="22"/>
        </w:rPr>
      </w:pPr>
      <w:r>
        <w:rPr>
          <w:rFonts w:cs="Arial"/>
          <w:color w:val="000000"/>
          <w:szCs w:val="22"/>
        </w:rPr>
        <w:t>E-mail :</w:t>
      </w:r>
      <w:r w:rsidR="009745B5">
        <w:rPr>
          <w:rFonts w:cs="Arial"/>
          <w:color w:val="000000"/>
          <w:szCs w:val="22"/>
        </w:rPr>
        <w:t xml:space="preserve"> </w:t>
      </w:r>
      <w:hyperlink r:id="rId10" w:history="1">
        <w:r w:rsidR="009745B5" w:rsidRPr="0098590B">
          <w:rPr>
            <w:rStyle w:val="Lienhypertexte"/>
            <w:rFonts w:cs="Arial"/>
            <w:szCs w:val="22"/>
          </w:rPr>
          <w:t>enzo.scheiwe@cea.fr</w:t>
        </w:r>
      </w:hyperlink>
      <w:r w:rsidR="009745B5">
        <w:rPr>
          <w:rFonts w:cs="Arial"/>
          <w:color w:val="000000"/>
          <w:szCs w:val="22"/>
        </w:rPr>
        <w:t xml:space="preserve"> </w:t>
      </w:r>
    </w:p>
    <w:p w14:paraId="2A0CA03B" w14:textId="77777777" w:rsidR="001815E6" w:rsidRDefault="001815E6" w:rsidP="007A3AD8">
      <w:pPr>
        <w:autoSpaceDE w:val="0"/>
        <w:autoSpaceDN w:val="0"/>
        <w:adjustRightInd w:val="0"/>
        <w:ind w:left="360"/>
        <w:jc w:val="both"/>
        <w:rPr>
          <w:rFonts w:cs="Arial"/>
          <w:color w:val="000000"/>
          <w:szCs w:val="22"/>
        </w:rPr>
      </w:pPr>
    </w:p>
    <w:p w14:paraId="416BBC85" w14:textId="4307F8C8" w:rsidR="001815E6" w:rsidRPr="001E5E9B" w:rsidRDefault="001815E6" w:rsidP="009745B5">
      <w:pPr>
        <w:numPr>
          <w:ilvl w:val="0"/>
          <w:numId w:val="14"/>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w:t>
      </w:r>
      <w:r w:rsidR="009745B5">
        <w:rPr>
          <w:rFonts w:cs="Arial"/>
          <w:color w:val="000000"/>
          <w:szCs w:val="22"/>
        </w:rPr>
        <w:t xml:space="preserve">Steven YHUEL </w:t>
      </w:r>
      <w:r>
        <w:rPr>
          <w:rFonts w:cs="Arial"/>
          <w:color w:val="000000"/>
          <w:szCs w:val="22"/>
        </w:rPr>
        <w:t xml:space="preserve">– </w:t>
      </w:r>
      <w:r w:rsidR="009745B5">
        <w:rPr>
          <w:rFonts w:cs="Arial"/>
        </w:rPr>
        <w:t>DPRSG/SMA/Chef du BTE</w:t>
      </w:r>
      <w:r w:rsidR="00C80E70">
        <w:rPr>
          <w:rFonts w:cs="Arial"/>
        </w:rPr>
        <w:t xml:space="preserve"> </w:t>
      </w:r>
      <w:r>
        <w:rPr>
          <w:rFonts w:cs="Arial"/>
          <w:color w:val="000000"/>
          <w:szCs w:val="22"/>
        </w:rPr>
        <w:t xml:space="preserve">– </w:t>
      </w:r>
      <w:r w:rsidRPr="001E5E9B">
        <w:rPr>
          <w:rFonts w:cs="Arial"/>
          <w:color w:val="000000"/>
          <w:szCs w:val="22"/>
        </w:rPr>
        <w:t xml:space="preserve">Tél. : </w:t>
      </w:r>
      <w:r w:rsidR="009745B5" w:rsidRPr="009745B5">
        <w:rPr>
          <w:rFonts w:cs="Arial"/>
          <w:color w:val="000000"/>
          <w:szCs w:val="22"/>
        </w:rPr>
        <w:t>04.38.78.95.74</w:t>
      </w:r>
    </w:p>
    <w:p w14:paraId="5D2BFFEC" w14:textId="5C8760F7" w:rsidR="001F18FE" w:rsidRDefault="001815E6" w:rsidP="009745B5">
      <w:pPr>
        <w:autoSpaceDE w:val="0"/>
        <w:autoSpaceDN w:val="0"/>
        <w:adjustRightInd w:val="0"/>
        <w:ind w:firstLine="360"/>
        <w:jc w:val="both"/>
        <w:rPr>
          <w:rFonts w:cs="Arial"/>
          <w:color w:val="000000"/>
          <w:szCs w:val="22"/>
        </w:rPr>
      </w:pPr>
      <w:r>
        <w:rPr>
          <w:rFonts w:cs="Arial"/>
          <w:color w:val="000000"/>
          <w:szCs w:val="22"/>
        </w:rPr>
        <w:t>E-mail :</w:t>
      </w:r>
      <w:r w:rsidR="009745B5">
        <w:rPr>
          <w:rFonts w:cs="Arial"/>
          <w:color w:val="000000"/>
          <w:szCs w:val="22"/>
        </w:rPr>
        <w:t xml:space="preserve"> </w:t>
      </w:r>
      <w:hyperlink r:id="rId11" w:history="1">
        <w:r w:rsidR="009745B5" w:rsidRPr="0098590B">
          <w:rPr>
            <w:rStyle w:val="Lienhypertexte"/>
            <w:rFonts w:cs="Arial"/>
            <w:szCs w:val="22"/>
          </w:rPr>
          <w:t>steven.yhuel@cea.fr</w:t>
        </w:r>
      </w:hyperlink>
      <w:r w:rsidR="009745B5">
        <w:rPr>
          <w:rFonts w:cs="Arial"/>
          <w:color w:val="000000"/>
          <w:szCs w:val="22"/>
        </w:rPr>
        <w:t xml:space="preserve"> </w:t>
      </w:r>
    </w:p>
    <w:p w14:paraId="7C05F71E" w14:textId="6D56BD1E" w:rsidR="001815E6" w:rsidRDefault="001815E6" w:rsidP="001F18FE">
      <w:pPr>
        <w:autoSpaceDE w:val="0"/>
        <w:autoSpaceDN w:val="0"/>
        <w:adjustRightInd w:val="0"/>
        <w:jc w:val="both"/>
        <w:rPr>
          <w:rFonts w:cs="Arial"/>
          <w:color w:val="000000"/>
          <w:szCs w:val="22"/>
        </w:rPr>
      </w:pPr>
    </w:p>
    <w:p w14:paraId="33A2070F" w14:textId="69F5984C" w:rsidR="00454119" w:rsidRDefault="00454119" w:rsidP="001F18FE">
      <w:pPr>
        <w:autoSpaceDE w:val="0"/>
        <w:autoSpaceDN w:val="0"/>
        <w:adjustRightInd w:val="0"/>
        <w:jc w:val="both"/>
        <w:rPr>
          <w:rFonts w:cs="Arial"/>
          <w:color w:val="000000"/>
          <w:szCs w:val="22"/>
        </w:rPr>
      </w:pPr>
    </w:p>
    <w:p w14:paraId="0DE09140" w14:textId="77777777" w:rsidR="00454119" w:rsidRPr="001E5E9B" w:rsidRDefault="00454119"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lastRenderedPageBreak/>
        <w:t xml:space="preserve"> </w:t>
      </w:r>
      <w:r w:rsidRPr="001F18FE">
        <w:rPr>
          <w:rFonts w:cs="Arial"/>
          <w:b/>
          <w:bCs/>
          <w:iCs/>
          <w:szCs w:val="22"/>
        </w:rPr>
        <w:t>Comptabilité fournisseur</w:t>
      </w:r>
    </w:p>
    <w:p w14:paraId="0F1CCDC5" w14:textId="77777777"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i/>
          <w:iCs/>
          <w:szCs w:val="22"/>
        </w:rPr>
        <w:tab/>
      </w:r>
      <w:r>
        <w:rPr>
          <w:rFonts w:cs="Arial"/>
          <w:bCs/>
          <w:szCs w:val="22"/>
        </w:rPr>
        <w:t xml:space="preserve">Tél : </w:t>
      </w:r>
      <w:r w:rsidRPr="00F94CE5">
        <w:rPr>
          <w:rFonts w:cs="Arial"/>
          <w:bCs/>
          <w:szCs w:val="22"/>
        </w:rPr>
        <w:t>01 69 08 47 50</w:t>
      </w:r>
    </w:p>
    <w:p w14:paraId="5F0EB1F7" w14:textId="73C94A5F"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2"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77777777" w:rsidR="006172A3" w:rsidRPr="00F94CE5" w:rsidRDefault="006172A3" w:rsidP="006172A3">
      <w:pPr>
        <w:tabs>
          <w:tab w:val="left" w:pos="3420"/>
          <w:tab w:val="left" w:pos="5940"/>
        </w:tabs>
        <w:ind w:left="357"/>
        <w:jc w:val="both"/>
        <w:rPr>
          <w:rFonts w:cs="Arial"/>
          <w:bCs/>
          <w:iCs/>
          <w:szCs w:val="22"/>
        </w:rPr>
      </w:pPr>
      <w:r w:rsidRPr="00F94CE5">
        <w:rPr>
          <w:rFonts w:cs="Arial"/>
          <w:bCs/>
          <w:iCs/>
          <w:szCs w:val="22"/>
        </w:rPr>
        <w:t>RELANCES@cea.fr</w:t>
      </w:r>
    </w:p>
    <w:p w14:paraId="48CC9598" w14:textId="77777777" w:rsidR="001F18FE" w:rsidRDefault="001F18FE" w:rsidP="00375218">
      <w:pPr>
        <w:autoSpaceDE w:val="0"/>
        <w:autoSpaceDN w:val="0"/>
        <w:adjustRightInd w:val="0"/>
        <w:ind w:left="360"/>
        <w:jc w:val="both"/>
        <w:rPr>
          <w:rFonts w:cs="Arial"/>
          <w:color w:val="000000"/>
          <w:szCs w:val="22"/>
        </w:rPr>
      </w:pPr>
    </w:p>
    <w:p w14:paraId="21B326A7" w14:textId="0A5CBB3F" w:rsidR="00411BC6" w:rsidRPr="00942840" w:rsidRDefault="00411BC6" w:rsidP="00490070">
      <w:pPr>
        <w:numPr>
          <w:ilvl w:val="1"/>
          <w:numId w:val="7"/>
        </w:numPr>
        <w:autoSpaceDE w:val="0"/>
        <w:autoSpaceDN w:val="0"/>
        <w:adjustRightInd w:val="0"/>
        <w:jc w:val="both"/>
        <w:rPr>
          <w:rFonts w:cs="Arial"/>
          <w:b/>
          <w:bCs/>
          <w:szCs w:val="22"/>
        </w:rPr>
      </w:pPr>
      <w:r w:rsidRPr="00942840">
        <w:rPr>
          <w:rFonts w:cs="Arial"/>
          <w:b/>
          <w:color w:val="000000"/>
          <w:szCs w:val="22"/>
        </w:rPr>
        <w:t>Correspondant du Maître d’œuvre</w:t>
      </w:r>
      <w:r w:rsidR="00454119">
        <w:rPr>
          <w:rFonts w:cs="Arial"/>
          <w:b/>
          <w:color w:val="000000"/>
          <w:szCs w:val="22"/>
        </w:rPr>
        <w:t xml:space="preserve"> et OPC</w:t>
      </w:r>
    </w:p>
    <w:p w14:paraId="70DEA2D1" w14:textId="23A873C9" w:rsidR="00411BC6" w:rsidRPr="00942840" w:rsidRDefault="00411BC6" w:rsidP="00411BC6">
      <w:pPr>
        <w:autoSpaceDE w:val="0"/>
        <w:autoSpaceDN w:val="0"/>
        <w:adjustRightInd w:val="0"/>
        <w:jc w:val="both"/>
        <w:rPr>
          <w:rFonts w:cs="Arial"/>
          <w:color w:val="000000"/>
          <w:szCs w:val="22"/>
        </w:rPr>
      </w:pPr>
      <w:r w:rsidRPr="00942840">
        <w:t xml:space="preserve">La société </w:t>
      </w:r>
      <w:r w:rsidR="00942840" w:rsidRPr="00942840">
        <w:t>FAURE QEI</w:t>
      </w:r>
      <w:r w:rsidRPr="00942840">
        <w:t xml:space="preserve">, domiciliée </w:t>
      </w:r>
      <w:r w:rsidR="004F53E1" w:rsidRPr="004F53E1">
        <w:t>20 Rue Massenet, 38400 Saint-Martin-d'Hères</w:t>
      </w:r>
      <w:r w:rsidRPr="00942840">
        <w:t xml:space="preserve">, est le Maître d’œuvre de l’Ouvrage. Son correspondant est : </w:t>
      </w:r>
    </w:p>
    <w:p w14:paraId="28191713" w14:textId="33EE7B0C" w:rsidR="00411BC6" w:rsidRPr="00942840" w:rsidRDefault="00411BC6" w:rsidP="00490070">
      <w:pPr>
        <w:numPr>
          <w:ilvl w:val="0"/>
          <w:numId w:val="14"/>
        </w:numPr>
        <w:autoSpaceDE w:val="0"/>
        <w:autoSpaceDN w:val="0"/>
        <w:adjustRightInd w:val="0"/>
        <w:jc w:val="both"/>
        <w:rPr>
          <w:rFonts w:cs="Arial"/>
          <w:color w:val="000000"/>
          <w:szCs w:val="22"/>
        </w:rPr>
      </w:pPr>
      <w:r w:rsidRPr="00942840">
        <w:rPr>
          <w:rFonts w:cs="Arial"/>
          <w:color w:val="000000"/>
          <w:szCs w:val="22"/>
        </w:rPr>
        <w:t xml:space="preserve">M. </w:t>
      </w:r>
      <w:r w:rsidR="00942840" w:rsidRPr="00942840">
        <w:rPr>
          <w:rFonts w:cs="Arial"/>
          <w:color w:val="000000"/>
          <w:szCs w:val="22"/>
        </w:rPr>
        <w:t>Christophe ZWIRYK</w:t>
      </w:r>
      <w:r w:rsidRPr="00942840">
        <w:rPr>
          <w:rFonts w:cs="Arial"/>
          <w:color w:val="000000"/>
          <w:szCs w:val="22"/>
        </w:rPr>
        <w:t xml:space="preserve"> - </w:t>
      </w:r>
      <w:r w:rsidR="00942840" w:rsidRPr="00942840">
        <w:rPr>
          <w:rFonts w:cs="Arial"/>
          <w:color w:val="000000"/>
          <w:szCs w:val="22"/>
        </w:rPr>
        <w:t>MOE</w:t>
      </w:r>
      <w:r w:rsidRPr="00942840">
        <w:rPr>
          <w:rFonts w:cs="Arial"/>
          <w:color w:val="000000"/>
          <w:szCs w:val="22"/>
        </w:rPr>
        <w:t xml:space="preserve"> - Tél. : </w:t>
      </w:r>
      <w:r w:rsidR="00942840" w:rsidRPr="00942840">
        <w:rPr>
          <w:rFonts w:cs="Arial"/>
          <w:color w:val="000000"/>
          <w:szCs w:val="22"/>
        </w:rPr>
        <w:t>06.33.63.71.02</w:t>
      </w:r>
    </w:p>
    <w:p w14:paraId="65970426" w14:textId="10979D0E" w:rsidR="00411BC6" w:rsidRPr="00942840" w:rsidRDefault="00411BC6" w:rsidP="007A3AD8">
      <w:pPr>
        <w:autoSpaceDE w:val="0"/>
        <w:autoSpaceDN w:val="0"/>
        <w:adjustRightInd w:val="0"/>
        <w:ind w:firstLine="360"/>
        <w:jc w:val="both"/>
        <w:rPr>
          <w:rFonts w:cs="Arial"/>
          <w:color w:val="000000"/>
          <w:szCs w:val="22"/>
        </w:rPr>
      </w:pPr>
      <w:r w:rsidRPr="00942840">
        <w:rPr>
          <w:rFonts w:cs="Arial"/>
          <w:color w:val="000000"/>
          <w:szCs w:val="22"/>
        </w:rPr>
        <w:t xml:space="preserve">E-mail : </w:t>
      </w:r>
      <w:hyperlink r:id="rId13" w:history="1">
        <w:r w:rsidR="00942840" w:rsidRPr="00942840">
          <w:rPr>
            <w:rStyle w:val="Lienhypertexte"/>
            <w:rFonts w:cs="Arial"/>
            <w:szCs w:val="22"/>
          </w:rPr>
          <w:t>christophe.zwiryk@egis-group.com</w:t>
        </w:r>
      </w:hyperlink>
      <w:r w:rsidR="00942840" w:rsidRPr="00942840">
        <w:rPr>
          <w:rFonts w:cs="Arial"/>
          <w:color w:val="000000"/>
          <w:szCs w:val="22"/>
        </w:rPr>
        <w:t xml:space="preserve"> </w:t>
      </w:r>
    </w:p>
    <w:p w14:paraId="6D87143F" w14:textId="77777777" w:rsidR="00411BC6" w:rsidRPr="00351488" w:rsidRDefault="00411BC6" w:rsidP="00411BC6">
      <w:pPr>
        <w:autoSpaceDE w:val="0"/>
        <w:autoSpaceDN w:val="0"/>
        <w:adjustRightInd w:val="0"/>
        <w:jc w:val="both"/>
        <w:rPr>
          <w:rFonts w:cs="Arial"/>
          <w:color w:val="000000"/>
          <w:szCs w:val="22"/>
          <w:highlight w:val="yellow"/>
        </w:rPr>
      </w:pPr>
    </w:p>
    <w:p w14:paraId="08871547" w14:textId="23F132D7" w:rsidR="00411BC6" w:rsidRDefault="00411BC6" w:rsidP="00411BC6">
      <w:pPr>
        <w:autoSpaceDE w:val="0"/>
        <w:autoSpaceDN w:val="0"/>
        <w:adjustRightInd w:val="0"/>
        <w:jc w:val="both"/>
        <w:rPr>
          <w:rFonts w:cs="Arial"/>
          <w:b/>
          <w:bCs/>
          <w:szCs w:val="22"/>
        </w:rPr>
      </w:pP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sidRPr="006B1DC8">
        <w:rPr>
          <w:rFonts w:cs="Arial"/>
          <w:color w:val="000000"/>
          <w:szCs w:val="22"/>
          <w:highlight w:val="cyan"/>
        </w:rPr>
        <w:t>.__________</w:t>
      </w:r>
      <w:r w:rsidR="00F44386" w:rsidRPr="006B1DC8">
        <w:rPr>
          <w:rFonts w:cs="Arial"/>
          <w:color w:val="000000"/>
          <w:szCs w:val="22"/>
          <w:highlight w:val="cyan"/>
        </w:rPr>
        <w:t>__________________</w:t>
      </w:r>
      <w:r w:rsidRPr="006B1DC8">
        <w:rPr>
          <w:rFonts w:cs="Arial"/>
          <w:color w:val="000000"/>
          <w:szCs w:val="22"/>
          <w:highlight w:val="cyan"/>
        </w:rPr>
        <w:t xml:space="preserve"> </w:t>
      </w:r>
      <w:r>
        <w:rPr>
          <w:rFonts w:cs="Arial"/>
          <w:color w:val="000000"/>
          <w:szCs w:val="22"/>
        </w:rPr>
        <w:t xml:space="preserve">-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6B1DC8">
        <w:rPr>
          <w:rFonts w:cs="Arial"/>
          <w:color w:val="000000"/>
          <w:szCs w:val="22"/>
          <w:highlight w:val="cyan"/>
        </w:rPr>
        <w:t>_____________</w:t>
      </w:r>
      <w:r w:rsidR="00F44386" w:rsidRPr="006B1DC8">
        <w:rPr>
          <w:rFonts w:cs="Arial"/>
          <w:color w:val="000000"/>
          <w:szCs w:val="22"/>
          <w:highlight w:val="cyan"/>
        </w:rPr>
        <w:t>_____________</w:t>
      </w:r>
      <w:r w:rsidRPr="006B1DC8">
        <w:rPr>
          <w:rFonts w:cs="Arial"/>
          <w:color w:val="000000"/>
          <w:szCs w:val="22"/>
          <w:highlight w:val="cyan"/>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r w:rsidRPr="006B1DC8">
        <w:rPr>
          <w:rFonts w:cs="Arial"/>
          <w:color w:val="000000"/>
          <w:szCs w:val="22"/>
          <w:highlight w:val="cyan"/>
        </w:rPr>
        <w:t>_______</w:t>
      </w:r>
      <w:r w:rsidR="007A3AD8" w:rsidRPr="006B1DC8">
        <w:rPr>
          <w:rFonts w:cs="Arial"/>
          <w:color w:val="000000"/>
          <w:szCs w:val="22"/>
          <w:highlight w:val="cyan"/>
        </w:rPr>
        <w:t>_____</w:t>
      </w:r>
      <w:r w:rsidRPr="006B1DC8">
        <w:rPr>
          <w:rFonts w:cs="Arial"/>
          <w:color w:val="000000"/>
          <w:szCs w:val="22"/>
          <w:highlight w:val="cyan"/>
        </w:rPr>
        <w:t>_</w:t>
      </w:r>
      <w:r w:rsidR="007A3AD8" w:rsidRPr="006B1DC8">
        <w:rPr>
          <w:rFonts w:cs="Arial"/>
          <w:color w:val="000000"/>
          <w:szCs w:val="22"/>
          <w:highlight w:val="cyan"/>
        </w:rPr>
        <w:t>__</w:t>
      </w:r>
      <w:r w:rsidR="00F44386" w:rsidRPr="006B1DC8">
        <w:rPr>
          <w:rFonts w:cs="Arial"/>
          <w:color w:val="000000"/>
          <w:szCs w:val="22"/>
          <w:highlight w:val="cyan"/>
        </w:rPr>
        <w:t>_______________</w:t>
      </w:r>
      <w:r w:rsidR="007A3AD8" w:rsidRPr="006B1DC8">
        <w:rPr>
          <w:rFonts w:cs="Arial"/>
          <w:color w:val="000000"/>
          <w:szCs w:val="22"/>
          <w:highlight w:val="cyan"/>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E13F5F" w:rsidRDefault="00411BC6" w:rsidP="00411BC6">
      <w:pPr>
        <w:autoSpaceDE w:val="0"/>
        <w:autoSpaceDN w:val="0"/>
        <w:adjustRightInd w:val="0"/>
        <w:jc w:val="both"/>
        <w:rPr>
          <w:rFonts w:cs="Arial"/>
          <w:color w:val="000000"/>
          <w:szCs w:val="22"/>
        </w:rPr>
      </w:pPr>
      <w:r w:rsidRPr="00E13F5F">
        <w:rPr>
          <w:rFonts w:cs="Arial"/>
          <w:color w:val="000000"/>
          <w:szCs w:val="22"/>
        </w:rPr>
        <w:t>- de faire respecter les consignes de sécurité,</w:t>
      </w:r>
    </w:p>
    <w:p w14:paraId="4F45C1EB" w14:textId="77777777" w:rsidR="00411BC6" w:rsidRPr="00E13F5F" w:rsidRDefault="00411BC6" w:rsidP="00411BC6">
      <w:pPr>
        <w:autoSpaceDE w:val="0"/>
        <w:autoSpaceDN w:val="0"/>
        <w:adjustRightInd w:val="0"/>
        <w:jc w:val="both"/>
        <w:rPr>
          <w:rFonts w:cs="Arial"/>
          <w:color w:val="000000"/>
          <w:szCs w:val="22"/>
        </w:rPr>
      </w:pPr>
      <w:r w:rsidRPr="00E13F5F">
        <w:rPr>
          <w:rFonts w:cs="Arial"/>
          <w:color w:val="000000"/>
          <w:szCs w:val="22"/>
        </w:rPr>
        <w:t>- d’assurer les relations avec le CEA,</w:t>
      </w:r>
    </w:p>
    <w:p w14:paraId="422D339B" w14:textId="77777777" w:rsidR="00080150" w:rsidRPr="00E13F5F" w:rsidRDefault="00080150" w:rsidP="00411BC6">
      <w:pPr>
        <w:autoSpaceDE w:val="0"/>
        <w:autoSpaceDN w:val="0"/>
        <w:adjustRightInd w:val="0"/>
        <w:jc w:val="both"/>
        <w:rPr>
          <w:rFonts w:cs="Arial"/>
          <w:color w:val="000000"/>
          <w:szCs w:val="22"/>
        </w:rPr>
      </w:pPr>
    </w:p>
    <w:p w14:paraId="5B2195FA" w14:textId="77777777" w:rsidR="00411BC6" w:rsidRPr="00E13F5F" w:rsidRDefault="00411BC6" w:rsidP="00411BC6">
      <w:pPr>
        <w:autoSpaceDE w:val="0"/>
        <w:autoSpaceDN w:val="0"/>
        <w:adjustRightInd w:val="0"/>
        <w:jc w:val="both"/>
        <w:rPr>
          <w:rFonts w:cs="Arial"/>
          <w:color w:val="000000"/>
          <w:szCs w:val="22"/>
        </w:rPr>
      </w:pPr>
      <w:r w:rsidRPr="00E13F5F">
        <w:rPr>
          <w:rFonts w:cs="Arial"/>
          <w:color w:val="000000"/>
          <w:szCs w:val="22"/>
        </w:rPr>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32837B67" w14:textId="509E2F7C" w:rsidR="00411BC6" w:rsidRDefault="00411BC6" w:rsidP="00411BC6">
      <w:pPr>
        <w:autoSpaceDE w:val="0"/>
        <w:autoSpaceDN w:val="0"/>
        <w:adjustRightInd w:val="0"/>
        <w:jc w:val="both"/>
        <w:rPr>
          <w:rFonts w:cs="Arial"/>
          <w:color w:val="000000"/>
          <w:szCs w:val="22"/>
        </w:rPr>
      </w:pPr>
      <w:r w:rsidRPr="00E13F5F">
        <w:rPr>
          <w:rFonts w:cs="Arial"/>
          <w:color w:val="000000"/>
          <w:szCs w:val="22"/>
        </w:rPr>
        <w:t>Les changements sont notifiés par lettre recommandée avec avis de réception et prennent effet dès la date de réception de ladite lettre</w:t>
      </w:r>
      <w:r w:rsidR="00E13F5F" w:rsidRPr="00E13F5F">
        <w:rPr>
          <w:rFonts w:cs="Arial"/>
          <w:color w:val="000000"/>
          <w:szCs w:val="22"/>
        </w:rPr>
        <w:t>.</w:t>
      </w: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5" w:name="_Toc496179783"/>
      <w:bookmarkStart w:id="26" w:name="_Toc195174559"/>
      <w:r w:rsidRPr="00FE0D4A">
        <w:t>ETENDUE DES TRAVAUX</w:t>
      </w:r>
      <w:bookmarkEnd w:id="25"/>
      <w:bookmarkEnd w:id="26"/>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FE0D4A"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ceux définis dans le cahier des charges, sans l'accord préalable écrit du CEA. </w:t>
      </w:r>
    </w:p>
    <w:p w14:paraId="05E60659" w14:textId="77777777" w:rsidR="00360235" w:rsidRPr="00FE0D4A" w:rsidRDefault="00360235" w:rsidP="00360235">
      <w:pPr>
        <w:jc w:val="both"/>
        <w:rPr>
          <w:rFonts w:cs="Arial"/>
          <w:color w:val="000000"/>
          <w:szCs w:val="22"/>
        </w:rPr>
      </w:pPr>
    </w:p>
    <w:p w14:paraId="648E369B" w14:textId="0CAA9D1B" w:rsidR="00360235" w:rsidRPr="006B1DC8" w:rsidRDefault="00360235" w:rsidP="00360235">
      <w:pPr>
        <w:jc w:val="both"/>
        <w:rPr>
          <w:rFonts w:cs="Arial"/>
          <w:szCs w:val="22"/>
        </w:rPr>
      </w:pPr>
      <w:r w:rsidRPr="006B1DC8">
        <w:rPr>
          <w:rFonts w:cs="Arial"/>
          <w:szCs w:val="22"/>
        </w:rPr>
        <w:t>Les travaux confiés au Titulaire comprennent l</w:t>
      </w:r>
      <w:r w:rsidR="00B8737E" w:rsidRPr="006B1DC8">
        <w:rPr>
          <w:rFonts w:cs="Arial"/>
          <w:szCs w:val="22"/>
        </w:rPr>
        <w:t xml:space="preserve">a ou les </w:t>
      </w:r>
      <w:r w:rsidRPr="006B1DC8">
        <w:rPr>
          <w:rFonts w:cs="Arial"/>
          <w:szCs w:val="22"/>
        </w:rPr>
        <w:t>option</w:t>
      </w:r>
      <w:r w:rsidR="00B8737E" w:rsidRPr="006B1DC8">
        <w:rPr>
          <w:rFonts w:cs="Arial"/>
          <w:szCs w:val="22"/>
        </w:rPr>
        <w:t>s</w:t>
      </w:r>
      <w:r w:rsidRPr="006B1DC8">
        <w:rPr>
          <w:rFonts w:cs="Arial"/>
          <w:szCs w:val="22"/>
        </w:rPr>
        <w:t xml:space="preserve"> suivante</w:t>
      </w:r>
      <w:r w:rsidR="00B8737E" w:rsidRPr="006B1DC8">
        <w:rPr>
          <w:rFonts w:cs="Arial"/>
          <w:szCs w:val="22"/>
        </w:rPr>
        <w:t>s</w:t>
      </w:r>
      <w:r w:rsidRPr="006B1DC8">
        <w:rPr>
          <w:rFonts w:cs="Arial"/>
          <w:szCs w:val="22"/>
        </w:rPr>
        <w:t> :</w:t>
      </w:r>
    </w:p>
    <w:p w14:paraId="3ED1D3F1" w14:textId="327F8CB0" w:rsidR="00360235" w:rsidRPr="006B1DC8" w:rsidRDefault="00360235" w:rsidP="00C00577">
      <w:pPr>
        <w:pStyle w:val="Paragraphedeliste"/>
        <w:numPr>
          <w:ilvl w:val="0"/>
          <w:numId w:val="12"/>
        </w:numPr>
        <w:tabs>
          <w:tab w:val="left" w:pos="1134"/>
          <w:tab w:val="left" w:pos="6946"/>
        </w:tabs>
        <w:rPr>
          <w:rFonts w:cs="Arial"/>
          <w:sz w:val="22"/>
          <w:szCs w:val="22"/>
        </w:rPr>
      </w:pPr>
      <w:r w:rsidRPr="006B1DC8">
        <w:rPr>
          <w:rFonts w:cs="Arial"/>
          <w:sz w:val="22"/>
          <w:szCs w:val="22"/>
        </w:rPr>
        <w:t>Option n°1 : « </w:t>
      </w:r>
      <w:r w:rsidR="006B1DC8" w:rsidRPr="006B1DC8">
        <w:rPr>
          <w:rFonts w:cs="Arial"/>
          <w:sz w:val="22"/>
          <w:szCs w:val="22"/>
        </w:rPr>
        <w:t>rachat en l’état, du groupe CARRIER à disposition en extérieur du bâtiment 4107 prêt à être gruté et évacué, dépollué de son huile et de son fluide R134a</w:t>
      </w:r>
      <w:r w:rsidR="006B1DC8">
        <w:rPr>
          <w:rFonts w:cs="Arial"/>
          <w:sz w:val="22"/>
          <w:szCs w:val="22"/>
        </w:rPr>
        <w:t xml:space="preserve"> </w:t>
      </w:r>
      <w:r w:rsidRPr="006B1DC8">
        <w:rPr>
          <w:rFonts w:cs="Arial"/>
          <w:sz w:val="22"/>
          <w:szCs w:val="22"/>
        </w:rPr>
        <w:t>».</w:t>
      </w:r>
    </w:p>
    <w:p w14:paraId="62CB1782" w14:textId="3E0F60F0" w:rsidR="006B1DC8" w:rsidRPr="006B1DC8" w:rsidRDefault="006B1DC8" w:rsidP="006B1DC8">
      <w:pPr>
        <w:pStyle w:val="Paragraphedeliste"/>
        <w:numPr>
          <w:ilvl w:val="0"/>
          <w:numId w:val="12"/>
        </w:numPr>
        <w:tabs>
          <w:tab w:val="left" w:pos="1134"/>
          <w:tab w:val="left" w:pos="6946"/>
        </w:tabs>
        <w:rPr>
          <w:rFonts w:cs="Arial"/>
          <w:sz w:val="22"/>
          <w:szCs w:val="22"/>
        </w:rPr>
      </w:pPr>
      <w:r w:rsidRPr="006B1DC8">
        <w:rPr>
          <w:rFonts w:cs="Arial"/>
          <w:sz w:val="22"/>
          <w:szCs w:val="22"/>
        </w:rPr>
        <w:t>Option n°</w:t>
      </w:r>
      <w:r>
        <w:rPr>
          <w:rFonts w:cs="Arial"/>
          <w:sz w:val="22"/>
          <w:szCs w:val="22"/>
        </w:rPr>
        <w:t>2</w:t>
      </w:r>
      <w:r w:rsidRPr="006B1DC8">
        <w:rPr>
          <w:rFonts w:cs="Arial"/>
          <w:sz w:val="22"/>
          <w:szCs w:val="22"/>
        </w:rPr>
        <w:t> : « </w:t>
      </w:r>
      <w:r w:rsidR="00A1413E">
        <w:rPr>
          <w:rFonts w:cs="Arial"/>
          <w:sz w:val="22"/>
          <w:szCs w:val="22"/>
        </w:rPr>
        <w:t>remplacement d’un tamis de filtres en station EI</w:t>
      </w:r>
      <w:r>
        <w:rPr>
          <w:rFonts w:cs="Arial"/>
          <w:sz w:val="22"/>
          <w:szCs w:val="22"/>
        </w:rPr>
        <w:t xml:space="preserve"> </w:t>
      </w:r>
      <w:r w:rsidRPr="006B1DC8">
        <w:rPr>
          <w:rFonts w:cs="Arial"/>
          <w:sz w:val="22"/>
          <w:szCs w:val="22"/>
        </w:rPr>
        <w:t>».</w:t>
      </w:r>
    </w:p>
    <w:p w14:paraId="2451C07A" w14:textId="377C4B05" w:rsidR="006B1DC8" w:rsidRPr="00BA29F2" w:rsidRDefault="006B1DC8" w:rsidP="006B1DC8">
      <w:pPr>
        <w:pStyle w:val="Paragraphedeliste"/>
        <w:numPr>
          <w:ilvl w:val="0"/>
          <w:numId w:val="12"/>
        </w:numPr>
        <w:tabs>
          <w:tab w:val="left" w:pos="1134"/>
          <w:tab w:val="left" w:pos="6946"/>
        </w:tabs>
        <w:rPr>
          <w:rFonts w:cs="Arial"/>
          <w:sz w:val="22"/>
          <w:szCs w:val="22"/>
        </w:rPr>
      </w:pPr>
      <w:r w:rsidRPr="00BA29F2">
        <w:rPr>
          <w:rFonts w:cs="Arial"/>
          <w:sz w:val="22"/>
          <w:szCs w:val="22"/>
        </w:rPr>
        <w:t>Option n°3 : « </w:t>
      </w:r>
      <w:r w:rsidR="00A1413E" w:rsidRPr="00BA29F2">
        <w:rPr>
          <w:rFonts w:cs="Arial"/>
          <w:sz w:val="22"/>
          <w:szCs w:val="22"/>
        </w:rPr>
        <w:t>fourniture et pose d’un nouveau filtre à tamis sur conduite 304L</w:t>
      </w:r>
      <w:r w:rsidRPr="00BA29F2">
        <w:rPr>
          <w:rFonts w:cs="Arial"/>
          <w:sz w:val="22"/>
          <w:szCs w:val="22"/>
        </w:rPr>
        <w:t xml:space="preserve"> ».</w:t>
      </w:r>
    </w:p>
    <w:p w14:paraId="12BC9327" w14:textId="77777777" w:rsidR="00360235" w:rsidRPr="00BA29F2" w:rsidRDefault="00360235" w:rsidP="00360235">
      <w:pPr>
        <w:jc w:val="both"/>
        <w:rPr>
          <w:rFonts w:cs="Arial"/>
          <w:szCs w:val="22"/>
        </w:rPr>
      </w:pPr>
    </w:p>
    <w:p w14:paraId="67660766" w14:textId="09927A74" w:rsidR="00360235" w:rsidRPr="006B1DC8" w:rsidRDefault="00360235" w:rsidP="00360235">
      <w:pPr>
        <w:jc w:val="both"/>
        <w:rPr>
          <w:rFonts w:cs="Arial"/>
          <w:szCs w:val="22"/>
        </w:rPr>
      </w:pPr>
      <w:r w:rsidRPr="00BA29F2">
        <w:rPr>
          <w:rFonts w:cs="Arial"/>
          <w:szCs w:val="22"/>
        </w:rPr>
        <w:t xml:space="preserve">Le CEA lève l’option, le cas échéant, à la </w:t>
      </w:r>
      <w:r w:rsidR="001669C9" w:rsidRPr="00BA29F2">
        <w:rPr>
          <w:rFonts w:cs="Arial"/>
          <w:szCs w:val="22"/>
        </w:rPr>
        <w:t>notification</w:t>
      </w:r>
      <w:r w:rsidRPr="00BA29F2">
        <w:rPr>
          <w:rFonts w:cs="Arial"/>
          <w:szCs w:val="22"/>
        </w:rPr>
        <w:t xml:space="preserve"> du marché, ou au plus tard dans un délai </w:t>
      </w:r>
      <w:r w:rsidR="00B8737E" w:rsidRPr="00BA29F2">
        <w:rPr>
          <w:rFonts w:cs="Arial"/>
          <w:szCs w:val="22"/>
        </w:rPr>
        <w:t xml:space="preserve">de </w:t>
      </w:r>
      <w:r w:rsidR="006B1DC8" w:rsidRPr="00BA29F2">
        <w:rPr>
          <w:rFonts w:cs="Arial"/>
          <w:szCs w:val="22"/>
        </w:rPr>
        <w:t xml:space="preserve">4 </w:t>
      </w:r>
      <w:r w:rsidRPr="00BA29F2">
        <w:rPr>
          <w:rFonts w:cs="Arial"/>
          <w:szCs w:val="22"/>
        </w:rPr>
        <w:t xml:space="preserve">mois à compter de la </w:t>
      </w:r>
      <w:r w:rsidR="001669C9" w:rsidRPr="00BA29F2">
        <w:rPr>
          <w:rFonts w:cs="Arial"/>
          <w:szCs w:val="22"/>
        </w:rPr>
        <w:t>notification</w:t>
      </w:r>
      <w:r w:rsidRPr="00BA29F2">
        <w:rPr>
          <w:rFonts w:cs="Arial"/>
          <w:szCs w:val="22"/>
        </w:rPr>
        <w:t xml:space="preserve"> du marché.</w:t>
      </w:r>
    </w:p>
    <w:p w14:paraId="5036B1CA" w14:textId="77777777" w:rsidR="00360235" w:rsidRPr="006B1DC8" w:rsidRDefault="00360235" w:rsidP="00360235">
      <w:pPr>
        <w:jc w:val="both"/>
        <w:rPr>
          <w:rFonts w:cs="Arial"/>
          <w:color w:val="000000"/>
          <w:szCs w:val="22"/>
        </w:rPr>
      </w:pPr>
    </w:p>
    <w:p w14:paraId="5D4F7523" w14:textId="77777777" w:rsidR="00360235" w:rsidRPr="006B1DC8" w:rsidRDefault="00360235" w:rsidP="00360235">
      <w:pPr>
        <w:jc w:val="both"/>
        <w:rPr>
          <w:rFonts w:cs="Arial"/>
          <w:color w:val="000000"/>
          <w:szCs w:val="22"/>
        </w:rPr>
      </w:pPr>
      <w:r w:rsidRPr="006B1DC8">
        <w:rPr>
          <w:rFonts w:cs="Arial"/>
          <w:color w:val="000000"/>
          <w:szCs w:val="22"/>
        </w:rPr>
        <w:t>Le Titulaire ne pourra pas prétendre au versement d’une indemnité en cas de non levée de l’option.</w:t>
      </w:r>
    </w:p>
    <w:p w14:paraId="4C4DA8FD" w14:textId="77777777" w:rsidR="00360235" w:rsidRPr="006B1DC8" w:rsidRDefault="00360235" w:rsidP="00360235">
      <w:pPr>
        <w:jc w:val="both"/>
        <w:rPr>
          <w:rFonts w:cs="Arial"/>
          <w:color w:val="000000"/>
          <w:szCs w:val="22"/>
        </w:rPr>
      </w:pPr>
    </w:p>
    <w:p w14:paraId="5A58D39E" w14:textId="77777777" w:rsidR="00360235" w:rsidRPr="00E74630" w:rsidRDefault="00360235" w:rsidP="00E74630">
      <w:pPr>
        <w:jc w:val="both"/>
        <w:rPr>
          <w:rFonts w:cs="Arial"/>
          <w:color w:val="000000"/>
          <w:szCs w:val="22"/>
        </w:rPr>
      </w:pPr>
      <w:bookmarkStart w:id="27" w:name="_Toc367786374"/>
      <w:bookmarkStart w:id="28" w:name="_Toc367796180"/>
      <w:bookmarkStart w:id="29" w:name="_Toc398545031"/>
      <w:bookmarkStart w:id="30" w:name="_Toc493154776"/>
      <w:bookmarkStart w:id="31" w:name="_Toc496168261"/>
      <w:bookmarkStart w:id="32" w:name="_Toc496179784"/>
      <w:r w:rsidRPr="006B1DC8">
        <w:rPr>
          <w:rFonts w:cs="Arial"/>
          <w:color w:val="000000"/>
          <w:szCs w:val="22"/>
        </w:rPr>
        <w:t>Les travaux de base et l’option sont ci-après désignés ensemble et/ou individuellement par le terme « les Travaux ».</w:t>
      </w:r>
      <w:bookmarkEnd w:id="27"/>
      <w:bookmarkEnd w:id="28"/>
      <w:bookmarkEnd w:id="29"/>
      <w:bookmarkEnd w:id="30"/>
      <w:bookmarkEnd w:id="31"/>
      <w:bookmarkEnd w:id="32"/>
    </w:p>
    <w:p w14:paraId="67661827" w14:textId="68D39C7A" w:rsidR="00B8737E" w:rsidRPr="001E5E9B" w:rsidRDefault="00B8737E" w:rsidP="00B8737E">
      <w:pPr>
        <w:autoSpaceDE w:val="0"/>
        <w:autoSpaceDN w:val="0"/>
        <w:adjustRightInd w:val="0"/>
        <w:jc w:val="both"/>
        <w:rPr>
          <w:rFonts w:cs="Arial"/>
          <w:color w:val="000000"/>
          <w:szCs w:val="22"/>
        </w:rPr>
      </w:pPr>
    </w:p>
    <w:p w14:paraId="0252BFCB" w14:textId="77777777" w:rsidR="00360235" w:rsidRDefault="00360235" w:rsidP="00411BC6">
      <w:pPr>
        <w:autoSpaceDE w:val="0"/>
        <w:autoSpaceDN w:val="0"/>
        <w:adjustRightInd w:val="0"/>
        <w:jc w:val="both"/>
        <w:rPr>
          <w:rFonts w:cs="Arial"/>
          <w:color w:val="000000"/>
          <w:szCs w:val="22"/>
        </w:rPr>
      </w:pPr>
    </w:p>
    <w:p w14:paraId="4A963656" w14:textId="77777777" w:rsidR="00411BC6" w:rsidRPr="001E5E9B" w:rsidRDefault="00411BC6" w:rsidP="00360235">
      <w:pPr>
        <w:pStyle w:val="Titre1"/>
        <w:numPr>
          <w:ilvl w:val="0"/>
          <w:numId w:val="7"/>
        </w:numPr>
      </w:pPr>
      <w:bookmarkStart w:id="33" w:name="_Toc206303910"/>
      <w:bookmarkStart w:id="34" w:name="_Toc206304550"/>
      <w:bookmarkStart w:id="35" w:name="_Toc206304561"/>
      <w:r>
        <w:t xml:space="preserve"> </w:t>
      </w:r>
      <w:bookmarkStart w:id="36" w:name="_Toc195174560"/>
      <w:r w:rsidRPr="001E5E9B">
        <w:t>CONDITIONS D'EXECUTION</w:t>
      </w:r>
      <w:bookmarkEnd w:id="33"/>
      <w:bookmarkEnd w:id="34"/>
      <w:bookmarkEnd w:id="35"/>
      <w:bookmarkEnd w:id="36"/>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lastRenderedPageBreak/>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77777777"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4B2939DA" w14:textId="265B60D8" w:rsidR="00411BC6" w:rsidRPr="00857DF3" w:rsidRDefault="00411BC6" w:rsidP="00411BC6">
      <w:pPr>
        <w:autoSpaceDE w:val="0"/>
        <w:autoSpaceDN w:val="0"/>
        <w:adjustRightInd w:val="0"/>
        <w:jc w:val="both"/>
        <w:rPr>
          <w:rFonts w:cs="Arial"/>
          <w:b/>
          <w:bCs/>
          <w:i/>
          <w:color w:val="FF6600"/>
          <w:szCs w:val="22"/>
        </w:rPr>
      </w:pPr>
    </w:p>
    <w:p w14:paraId="4ACA564C" w14:textId="77777777" w:rsidR="00411BC6" w:rsidRPr="0086077C" w:rsidRDefault="00411BC6" w:rsidP="00490070">
      <w:pPr>
        <w:numPr>
          <w:ilvl w:val="1"/>
          <w:numId w:val="7"/>
        </w:numPr>
        <w:autoSpaceDE w:val="0"/>
        <w:autoSpaceDN w:val="0"/>
        <w:adjustRightInd w:val="0"/>
        <w:jc w:val="both"/>
        <w:rPr>
          <w:rFonts w:cs="Arial"/>
          <w:b/>
          <w:color w:val="000000"/>
          <w:szCs w:val="22"/>
        </w:rPr>
      </w:pPr>
      <w:bookmarkStart w:id="37" w:name="_Toc210540979"/>
      <w:bookmarkStart w:id="38" w:name="_Toc210641492"/>
      <w:bookmarkStart w:id="39" w:name="_Toc215974852"/>
      <w:r>
        <w:rPr>
          <w:b/>
        </w:rPr>
        <w:t xml:space="preserve"> </w:t>
      </w:r>
      <w:r w:rsidRPr="0086077C">
        <w:rPr>
          <w:b/>
        </w:rPr>
        <w:t>Installations provisoires de chantier sur le site du CEA</w:t>
      </w:r>
      <w:bookmarkEnd w:id="37"/>
      <w:bookmarkEnd w:id="38"/>
      <w:bookmarkEnd w:id="39"/>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78F0BBFF" w14:textId="77777777" w:rsidR="00411BC6" w:rsidRPr="009A1230" w:rsidRDefault="00411BC6" w:rsidP="00411BC6">
      <w:pPr>
        <w:autoSpaceDE w:val="0"/>
        <w:autoSpaceDN w:val="0"/>
        <w:adjustRightInd w:val="0"/>
        <w:jc w:val="both"/>
        <w:rPr>
          <w:rFonts w:cs="Arial"/>
          <w:color w:val="000000"/>
          <w:szCs w:val="22"/>
          <w:highlight w:val="yellow"/>
        </w:rPr>
      </w:pPr>
    </w:p>
    <w:p w14:paraId="49182D23" w14:textId="77777777" w:rsidR="008353D5" w:rsidRPr="001E5E9B" w:rsidRDefault="008353D5" w:rsidP="00411BC6">
      <w:pPr>
        <w:autoSpaceDE w:val="0"/>
        <w:autoSpaceDN w:val="0"/>
        <w:adjustRightInd w:val="0"/>
        <w:jc w:val="both"/>
        <w:rPr>
          <w:rFonts w:cs="Arial"/>
          <w:color w:val="000000"/>
          <w:szCs w:val="22"/>
        </w:rPr>
      </w:pPr>
    </w:p>
    <w:p w14:paraId="488EC730" w14:textId="2610AAE9" w:rsidR="00411BC6" w:rsidRPr="0086077C"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86077C">
        <w:rPr>
          <w:rFonts w:cs="Arial"/>
          <w:b/>
          <w:color w:val="000000"/>
          <w:szCs w:val="22"/>
        </w:rPr>
        <w:t xml:space="preserve">Accès au </w:t>
      </w:r>
      <w:r w:rsidR="00E13F5F">
        <w:rPr>
          <w:rFonts w:cs="Arial"/>
          <w:b/>
          <w:color w:val="000000"/>
          <w:szCs w:val="22"/>
        </w:rPr>
        <w:t>Centre</w:t>
      </w:r>
    </w:p>
    <w:p w14:paraId="287C54B4" w14:textId="7136AC14" w:rsidR="004F74AC" w:rsidRDefault="004F74AC" w:rsidP="004F74AC">
      <w:pPr>
        <w:autoSpaceDE w:val="0"/>
        <w:autoSpaceDN w:val="0"/>
        <w:adjustRightInd w:val="0"/>
        <w:jc w:val="both"/>
        <w:rPr>
          <w:rFonts w:cs="Arial"/>
          <w:color w:val="000000"/>
          <w:szCs w:val="22"/>
        </w:rPr>
      </w:pPr>
      <w:r>
        <w:rPr>
          <w:rFonts w:cs="Arial"/>
          <w:color w:val="000000"/>
          <w:szCs w:val="22"/>
        </w:rPr>
        <w:t>Les conditions d’accès au Centre</w:t>
      </w:r>
      <w:r w:rsidR="00080150">
        <w:rPr>
          <w:rFonts w:cs="Arial"/>
          <w:color w:val="000000"/>
          <w:szCs w:val="22"/>
        </w:rPr>
        <w:t xml:space="preserve"> </w:t>
      </w:r>
      <w:r>
        <w:rPr>
          <w:rFonts w:cs="Arial"/>
          <w:color w:val="000000"/>
          <w:szCs w:val="22"/>
        </w:rPr>
        <w:t xml:space="preserve">sont définies dans les </w:t>
      </w:r>
      <w:r>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4D502F00" w14:textId="77777777" w:rsidR="00E24A1D" w:rsidRDefault="00E24A1D" w:rsidP="003F0779">
      <w:pPr>
        <w:autoSpaceDE w:val="0"/>
        <w:autoSpaceDN w:val="0"/>
        <w:adjustRightInd w:val="0"/>
        <w:jc w:val="both"/>
        <w:rPr>
          <w:rFonts w:cs="Arial"/>
          <w:color w:val="000000"/>
          <w:szCs w:val="22"/>
        </w:rPr>
      </w:pPr>
    </w:p>
    <w:p w14:paraId="353B8C36" w14:textId="77777777"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40" w:name="_Toc206304551"/>
      <w:bookmarkStart w:id="41" w:name="_Toc206304562"/>
      <w:r>
        <w:lastRenderedPageBreak/>
        <w:t xml:space="preserve"> </w:t>
      </w:r>
      <w:bookmarkStart w:id="42" w:name="_Toc195174561"/>
      <w:r w:rsidRPr="001E4ACC">
        <w:t>OBLIGATIONS DU TITULAIRE</w:t>
      </w:r>
      <w:bookmarkEnd w:id="40"/>
      <w:bookmarkEnd w:id="41"/>
      <w:bookmarkEnd w:id="42"/>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proofErr w:type="gramStart"/>
      <w:r w:rsidRPr="000A02CC">
        <w:rPr>
          <w:rFonts w:ascii="Arial" w:hAnsi="Arial" w:cs="Arial"/>
          <w:color w:val="161616"/>
          <w:w w:val="95"/>
        </w:rPr>
        <w:t>lors</w:t>
      </w:r>
      <w:proofErr w:type="gramEnd"/>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proofErr w:type="gramStart"/>
      <w:r w:rsidRPr="000F0940">
        <w:rPr>
          <w:rFonts w:ascii="Arial" w:hAnsi="Arial" w:cs="Arial"/>
          <w:color w:val="161616"/>
          <w:w w:val="95"/>
        </w:rPr>
        <w:t>les</w:t>
      </w:r>
      <w:proofErr w:type="gramEnd"/>
      <w:r w:rsidRPr="000F0940">
        <w:rPr>
          <w:rFonts w:ascii="Arial" w:hAnsi="Arial" w:cs="Arial"/>
          <w:color w:val="161616"/>
          <w:w w:val="95"/>
        </w:rPr>
        <w:t xml:space="preserve">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 xml:space="preserve">Le </w:t>
      </w:r>
      <w:proofErr w:type="gramStart"/>
      <w:r w:rsidRPr="000A02CC">
        <w:rPr>
          <w:rFonts w:cs="Arial"/>
          <w:color w:val="000000"/>
          <w:szCs w:val="22"/>
        </w:rPr>
        <w:t>Titulaire  encourt</w:t>
      </w:r>
      <w:proofErr w:type="gramEnd"/>
      <w:r w:rsidRPr="000A02CC">
        <w:rPr>
          <w:rFonts w:cs="Arial"/>
          <w:color w:val="000000"/>
          <w:szCs w:val="22"/>
        </w:rPr>
        <w:t xml:space="preserve">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proofErr w:type="gramStart"/>
      <w:r w:rsidRPr="00551070">
        <w:rPr>
          <w:rFonts w:ascii="Arial" w:hAnsi="Arial" w:cs="Arial"/>
          <w:color w:val="161616"/>
          <w:w w:val="95"/>
        </w:rPr>
        <w:t>une</w:t>
      </w:r>
      <w:proofErr w:type="gramEnd"/>
      <w:r w:rsidRPr="00551070">
        <w:rPr>
          <w:rFonts w:ascii="Arial" w:hAnsi="Arial" w:cs="Arial"/>
          <w:color w:val="161616"/>
          <w:w w:val="95"/>
        </w:rPr>
        <w:t xml:space="preserve"> copie de la déclaration de détachement  effectuée sur le téléservice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proofErr w:type="gramStart"/>
      <w:r w:rsidRPr="00551070">
        <w:rPr>
          <w:rFonts w:ascii="Arial" w:hAnsi="Arial" w:cs="Arial"/>
          <w:color w:val="161616"/>
          <w:w w:val="95"/>
        </w:rPr>
        <w:t>une</w:t>
      </w:r>
      <w:proofErr w:type="gramEnd"/>
      <w:r w:rsidRPr="00551070">
        <w:rPr>
          <w:rFonts w:ascii="Arial" w:hAnsi="Arial" w:cs="Arial"/>
          <w:color w:val="161616"/>
          <w:w w:val="95"/>
        </w:rPr>
        <w:t xml:space="preserv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6B2B39D5" w14:textId="44FDC931" w:rsidR="00B8737E" w:rsidRDefault="00B8737E" w:rsidP="00411BC6">
      <w:pPr>
        <w:autoSpaceDE w:val="0"/>
        <w:autoSpaceDN w:val="0"/>
        <w:adjustRightInd w:val="0"/>
        <w:jc w:val="both"/>
        <w:rPr>
          <w:rFonts w:cs="Arial"/>
          <w:color w:val="000000"/>
          <w:szCs w:val="22"/>
        </w:rPr>
      </w:pPr>
    </w:p>
    <w:p w14:paraId="571C2D7F" w14:textId="77777777" w:rsidR="00F44386" w:rsidRDefault="00F44386" w:rsidP="00411BC6">
      <w:pPr>
        <w:autoSpaceDE w:val="0"/>
        <w:autoSpaceDN w:val="0"/>
        <w:adjustRightInd w:val="0"/>
        <w:jc w:val="both"/>
        <w:rPr>
          <w:rFonts w:cs="Arial"/>
          <w:color w:val="000000"/>
          <w:szCs w:val="22"/>
        </w:rPr>
      </w:pPr>
    </w:p>
    <w:p w14:paraId="7FA4952E" w14:textId="77777777" w:rsidR="00411BC6" w:rsidRPr="00307ECD" w:rsidRDefault="00411BC6" w:rsidP="00490070">
      <w:pPr>
        <w:numPr>
          <w:ilvl w:val="1"/>
          <w:numId w:val="7"/>
        </w:numPr>
        <w:autoSpaceDE w:val="0"/>
        <w:autoSpaceDN w:val="0"/>
        <w:adjustRightInd w:val="0"/>
        <w:jc w:val="both"/>
        <w:rPr>
          <w:rFonts w:cs="Arial"/>
          <w:b/>
          <w:bCs/>
          <w:color w:val="000000"/>
          <w:szCs w:val="22"/>
        </w:rPr>
      </w:pPr>
      <w:r w:rsidRPr="00307ECD">
        <w:rPr>
          <w:rFonts w:cs="Arial"/>
          <w:b/>
          <w:color w:val="000000"/>
          <w:szCs w:val="22"/>
        </w:rPr>
        <w:t xml:space="preserve"> Restaurant d'entreprise </w:t>
      </w:r>
    </w:p>
    <w:p w14:paraId="67FC0D67" w14:textId="2A970993" w:rsidR="00411BC6" w:rsidRPr="00F967B0" w:rsidRDefault="00411BC6" w:rsidP="00411BC6">
      <w:pPr>
        <w:autoSpaceDE w:val="0"/>
        <w:autoSpaceDN w:val="0"/>
        <w:adjustRightInd w:val="0"/>
        <w:jc w:val="both"/>
        <w:rPr>
          <w:rFonts w:cs="Arial"/>
          <w:color w:val="FF6600"/>
          <w:szCs w:val="22"/>
        </w:rPr>
      </w:pPr>
      <w:r w:rsidRPr="00307ECD">
        <w:rPr>
          <w:rFonts w:cs="Arial"/>
          <w:color w:val="000000"/>
          <w:szCs w:val="22"/>
        </w:rPr>
        <w:t xml:space="preserve">Le personnel du Titulaire peut bénéficier des restaurants des salariés du CEA Grenoble, sous réserve de la signature par le Titulaire d'une convention de restauration. Le Titulaire doit prendre contact avec Mme </w:t>
      </w:r>
      <w:proofErr w:type="spellStart"/>
      <w:r w:rsidRPr="00307ECD">
        <w:rPr>
          <w:rFonts w:cs="Arial"/>
          <w:color w:val="000000"/>
          <w:szCs w:val="22"/>
        </w:rPr>
        <w:t>Turchiarelli</w:t>
      </w:r>
      <w:proofErr w:type="spellEnd"/>
      <w:r w:rsidRPr="00307ECD">
        <w:rPr>
          <w:rFonts w:cs="Arial"/>
          <w:color w:val="000000"/>
          <w:szCs w:val="22"/>
        </w:rPr>
        <w:t xml:space="preserve"> au 04.38.78.10.18 ou Mme </w:t>
      </w:r>
      <w:proofErr w:type="spellStart"/>
      <w:r w:rsidRPr="00307ECD">
        <w:rPr>
          <w:rFonts w:cs="Arial"/>
          <w:color w:val="000000"/>
          <w:szCs w:val="22"/>
        </w:rPr>
        <w:t>Desgouis</w:t>
      </w:r>
      <w:proofErr w:type="spellEnd"/>
      <w:r w:rsidRPr="00307ECD">
        <w:rPr>
          <w:rFonts w:cs="Arial"/>
          <w:color w:val="000000"/>
          <w:szCs w:val="22"/>
        </w:rPr>
        <w:t xml:space="preserve"> au 04.38.78.04.90 pour établir et signer cette convention. Le tarif est celui appliqué au personnel des entreprises extérieures travaillant sur le site.</w:t>
      </w:r>
      <w:r w:rsidRPr="00F967B0">
        <w:rPr>
          <w:rFonts w:cs="Arial"/>
          <w:color w:val="FF6600"/>
          <w:szCs w:val="22"/>
        </w:rPr>
        <w:t xml:space="preserve"> </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5915404D" w:rsidR="002B3982" w:rsidRDefault="002B3982" w:rsidP="00411BC6">
      <w:pPr>
        <w:autoSpaceDE w:val="0"/>
        <w:autoSpaceDN w:val="0"/>
        <w:adjustRightInd w:val="0"/>
        <w:jc w:val="both"/>
        <w:rPr>
          <w:rFonts w:cs="Arial"/>
          <w:color w:val="000000"/>
          <w:szCs w:val="22"/>
        </w:rPr>
      </w:pPr>
    </w:p>
    <w:p w14:paraId="56D07C0B" w14:textId="77777777" w:rsidR="002B3982" w:rsidRPr="002B3982" w:rsidRDefault="002B3982" w:rsidP="002B3982">
      <w:pPr>
        <w:numPr>
          <w:ilvl w:val="1"/>
          <w:numId w:val="7"/>
        </w:numPr>
        <w:autoSpaceDE w:val="0"/>
        <w:autoSpaceDN w:val="0"/>
        <w:adjustRightInd w:val="0"/>
        <w:jc w:val="both"/>
        <w:rPr>
          <w:rFonts w:cs="Arial"/>
          <w:b/>
          <w:bCs/>
          <w:color w:val="000000"/>
          <w:szCs w:val="22"/>
        </w:rPr>
      </w:pPr>
      <w:r w:rsidRPr="002B3982">
        <w:rPr>
          <w:rFonts w:cs="Arial"/>
          <w:b/>
          <w:bCs/>
          <w:color w:val="000000"/>
          <w:szCs w:val="22"/>
        </w:rPr>
        <w:t>Zone à Faibles Emissions</w:t>
      </w:r>
    </w:p>
    <w:p w14:paraId="1F50BC8A" w14:textId="24B20424" w:rsidR="002B3982" w:rsidRDefault="002B3982" w:rsidP="002B3982">
      <w:pPr>
        <w:autoSpaceDE w:val="0"/>
        <w:autoSpaceDN w:val="0"/>
        <w:adjustRightInd w:val="0"/>
        <w:jc w:val="both"/>
        <w:rPr>
          <w:rFonts w:cs="Arial"/>
          <w:color w:val="000000"/>
          <w:szCs w:val="22"/>
        </w:rPr>
      </w:pPr>
      <w:r w:rsidRPr="00FB774A">
        <w:rPr>
          <w:rFonts w:cs="Arial"/>
          <w:color w:val="FF0000"/>
          <w:szCs w:val="22"/>
        </w:rPr>
        <w:lastRenderedPageBreak/>
        <w:t xml:space="preserve">Le CEA Grenoble étant situé dans une Zone à Faibles Emissions (ZFE) pour les véhicules utilitaires légers et poids lourds, le Titulaire, son personnel et ses sous-traitants éventuels doivent se conformer à la réglementation </w:t>
      </w:r>
      <w:r w:rsidR="004F53E1">
        <w:rPr>
          <w:rFonts w:cs="Arial"/>
          <w:color w:val="FF0000"/>
          <w:szCs w:val="22"/>
        </w:rPr>
        <w:t>en</w:t>
      </w:r>
      <w:r w:rsidRPr="00FB774A">
        <w:rPr>
          <w:rFonts w:cs="Arial"/>
          <w:color w:val="FF0000"/>
          <w:szCs w:val="22"/>
        </w:rPr>
        <w:t xml:space="preserve"> vigueur</w:t>
      </w:r>
      <w:r w:rsidR="004F53E1">
        <w:rPr>
          <w:rFonts w:cs="Arial"/>
          <w:color w:val="FF0000"/>
          <w:szCs w:val="22"/>
        </w:rPr>
        <w:t>.</w:t>
      </w:r>
    </w:p>
    <w:p w14:paraId="27D6B9D7" w14:textId="77777777" w:rsidR="00411BC6" w:rsidRDefault="00411BC6" w:rsidP="00411BC6">
      <w:pPr>
        <w:pStyle w:val="Titre1"/>
        <w:rPr>
          <w:rFonts w:cs="Arial"/>
          <w:b w:val="0"/>
          <w:bCs w:val="0"/>
          <w:color w:val="000000"/>
          <w:szCs w:val="22"/>
          <w:u w:val="none"/>
        </w:rPr>
      </w:pPr>
    </w:p>
    <w:p w14:paraId="2C002EEF" w14:textId="77777777" w:rsidR="00411BC6" w:rsidRPr="00DE3A4C" w:rsidRDefault="00411BC6" w:rsidP="00411BC6">
      <w:pPr>
        <w:autoSpaceDE w:val="0"/>
        <w:autoSpaceDN w:val="0"/>
        <w:adjustRightInd w:val="0"/>
        <w:jc w:val="center"/>
        <w:rPr>
          <w:rFonts w:cs="Arial"/>
          <w:color w:val="000000"/>
          <w:szCs w:val="22"/>
        </w:rPr>
      </w:pPr>
    </w:p>
    <w:p w14:paraId="1E15616A" w14:textId="19F9CF97" w:rsidR="00411BC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43" w:name="_Toc195174562"/>
      <w:r w:rsidRPr="001E4ACC">
        <w:rPr>
          <w:rFonts w:cs="Arial"/>
          <w:bCs w:val="0"/>
          <w:color w:val="000000"/>
          <w:szCs w:val="22"/>
        </w:rPr>
        <w:t>CONTROLES TECHNIQUES</w:t>
      </w:r>
      <w:bookmarkEnd w:id="43"/>
      <w:r>
        <w:rPr>
          <w:rFonts w:cs="Arial"/>
          <w:bCs w:val="0"/>
          <w:color w:val="000000"/>
          <w:szCs w:val="22"/>
        </w:rPr>
        <w:t xml:space="preserve"> </w:t>
      </w:r>
    </w:p>
    <w:p w14:paraId="3546EA23" w14:textId="77777777" w:rsidR="00411BC6" w:rsidRDefault="00411BC6" w:rsidP="00490070">
      <w:pPr>
        <w:numPr>
          <w:ilvl w:val="1"/>
          <w:numId w:val="7"/>
        </w:numPr>
        <w:jc w:val="both"/>
      </w:pPr>
      <w:r>
        <w:t xml:space="preserve"> </w:t>
      </w:r>
      <w:r w:rsidRPr="00041560">
        <w:t>Le</w:t>
      </w:r>
      <w:r w:rsidRPr="00DA11DF">
        <w:t xml:space="preserve"> CEA se réserve le droit de confier, à ses frais, une mission de contrôle technique à un ou plusieurs organisme(s) indépendant(s).</w:t>
      </w:r>
      <w:r>
        <w:t xml:space="preserve"> </w:t>
      </w:r>
    </w:p>
    <w:p w14:paraId="66350953" w14:textId="77777777" w:rsidR="00052F27" w:rsidRDefault="00052F27" w:rsidP="00411BC6">
      <w:pPr>
        <w:jc w:val="both"/>
      </w:pPr>
    </w:p>
    <w:p w14:paraId="1BB3A732" w14:textId="77777777" w:rsidR="00411BC6" w:rsidRPr="00DA11DF" w:rsidRDefault="00411BC6" w:rsidP="00411BC6">
      <w:pPr>
        <w:jc w:val="both"/>
      </w:pPr>
      <w:r w:rsidRPr="00DA11DF">
        <w:t>Le Titulaire s'engage à ses frais :</w:t>
      </w:r>
    </w:p>
    <w:p w14:paraId="5621EE2C" w14:textId="77777777" w:rsidR="00411BC6" w:rsidRPr="00DA11DF" w:rsidRDefault="00411BC6" w:rsidP="00490070">
      <w:pPr>
        <w:numPr>
          <w:ilvl w:val="0"/>
          <w:numId w:val="15"/>
        </w:numPr>
        <w:jc w:val="both"/>
      </w:pPr>
      <w:proofErr w:type="gramStart"/>
      <w:r w:rsidRPr="00DA11DF">
        <w:t>à</w:t>
      </w:r>
      <w:proofErr w:type="gramEnd"/>
      <w:r w:rsidRPr="00DA11DF">
        <w:t xml:space="preserve"> faire parvenir au Contrôleur Technique (avec copie au CEA) tous les éléments que le Contrôleur Technique estime nécessaires à l’accomplissement de sa mission,</w:t>
      </w:r>
    </w:p>
    <w:p w14:paraId="6EBAF2FC" w14:textId="77777777" w:rsidR="00411BC6" w:rsidRPr="00DA11DF" w:rsidRDefault="00411BC6" w:rsidP="00490070">
      <w:pPr>
        <w:numPr>
          <w:ilvl w:val="0"/>
          <w:numId w:val="15"/>
        </w:numPr>
        <w:jc w:val="both"/>
      </w:pPr>
      <w:proofErr w:type="gramStart"/>
      <w:r w:rsidRPr="00DA11DF">
        <w:t>à</w:t>
      </w:r>
      <w:proofErr w:type="gramEnd"/>
      <w:r w:rsidRPr="00DA11DF">
        <w:t xml:space="preserve"> tenir compte de l'ensemble des observations du Contrôleur Technique que le CEA lui transmet pour la mise en œuvre des mesures correctives afin d'aboutir à l'obtention de l'accord sans réserve du Contrôleur Technique, tant au stade des études que de la réalisation de l’Ouvrage.</w:t>
      </w:r>
    </w:p>
    <w:p w14:paraId="1508A80F" w14:textId="77777777" w:rsidR="00411BC6" w:rsidRPr="002B0991" w:rsidRDefault="00411BC6" w:rsidP="00411BC6">
      <w:pPr>
        <w:jc w:val="both"/>
      </w:pPr>
      <w:r w:rsidRPr="00DA11DF">
        <w:t xml:space="preserve">En cas de désaccord avec le Contrôleur Technique, le Titulaire doit justifier sa position </w:t>
      </w:r>
      <w:r w:rsidRPr="002B0991">
        <w:t>avec l’obligation d’obtenir l’accord du Contrôleur Technique.</w:t>
      </w:r>
    </w:p>
    <w:p w14:paraId="0823FA54" w14:textId="77777777" w:rsidR="00052F27" w:rsidRPr="002B0991" w:rsidRDefault="00052F27" w:rsidP="00411BC6">
      <w:pPr>
        <w:jc w:val="both"/>
      </w:pPr>
    </w:p>
    <w:p w14:paraId="2FF53AD5" w14:textId="608486E3" w:rsidR="00411BC6" w:rsidRPr="002B0991" w:rsidRDefault="00411BC6" w:rsidP="00490070">
      <w:pPr>
        <w:numPr>
          <w:ilvl w:val="1"/>
          <w:numId w:val="7"/>
        </w:numPr>
        <w:jc w:val="both"/>
      </w:pPr>
      <w:r w:rsidRPr="002B0991">
        <w:t>Le Titulaire prend à sa charge les contrôles de conformité des installations dans le cadre du décret du 14 novembre 1988 et de la norme NFC 15.100.</w:t>
      </w:r>
    </w:p>
    <w:p w14:paraId="6DDEC89B" w14:textId="77777777" w:rsidR="00411BC6" w:rsidRPr="002B0991" w:rsidRDefault="00411BC6" w:rsidP="00411BC6">
      <w:pPr>
        <w:jc w:val="both"/>
      </w:pPr>
      <w:r w:rsidRPr="002B0991">
        <w:t>Préalablement aux opérations de réception, le Titulaire remet au CEA les procès-verbaux de contrôle de conformité des travaux qu’il a réalisés, établis par un organisme agréé.</w:t>
      </w:r>
    </w:p>
    <w:p w14:paraId="16C2CA3D" w14:textId="77777777" w:rsidR="00411BC6" w:rsidRPr="002B0991" w:rsidRDefault="00411BC6" w:rsidP="00411BC6">
      <w:pPr>
        <w:jc w:val="both"/>
      </w:pPr>
      <w:r w:rsidRPr="002B0991">
        <w:t xml:space="preserve">Ce bordereau doit être exempt de toute réserve. </w:t>
      </w:r>
    </w:p>
    <w:p w14:paraId="49D5373D" w14:textId="78D69F49" w:rsidR="00052F27" w:rsidRPr="002B0991" w:rsidRDefault="00052F27" w:rsidP="00411BC6">
      <w:pPr>
        <w:jc w:val="both"/>
      </w:pPr>
    </w:p>
    <w:p w14:paraId="63F5516F" w14:textId="77777777" w:rsidR="00F70591" w:rsidRPr="002B0991" w:rsidRDefault="00F70591" w:rsidP="00F70591">
      <w:pPr>
        <w:numPr>
          <w:ilvl w:val="1"/>
          <w:numId w:val="7"/>
        </w:numPr>
        <w:autoSpaceDE w:val="0"/>
        <w:autoSpaceDN w:val="0"/>
        <w:adjustRightInd w:val="0"/>
        <w:jc w:val="both"/>
      </w:pPr>
      <w:r w:rsidRPr="002B0991">
        <w:t xml:space="preserve">Le CEA procède aux contrôles de conformité réglementaires en vigueur à la date de la réception, des installations sauf pour le lot ascenseur (lequel doit ses propres contrôles conformément à la réglementation en vigueur), via un organisme de contrôle réglementaire. Pendant les Opérations de réception, le Titulaire procède à la mise en conformité des travaux qu’il a réalisés sur la base des contrôles effectués par l’organisme missionné par le CEA. La réception définitive du lot concerné est prononcée définitivement lorsque les rapports de contrôles réglementaires sont vierges de toute non-conformité. </w:t>
      </w:r>
    </w:p>
    <w:p w14:paraId="764DC8C4" w14:textId="736BA211" w:rsidR="00F70591" w:rsidRPr="00F70591" w:rsidRDefault="00F70591" w:rsidP="00F70591">
      <w:pPr>
        <w:pStyle w:val="Paragraphedeliste"/>
        <w:autoSpaceDE w:val="0"/>
        <w:autoSpaceDN w:val="0"/>
        <w:adjustRightInd w:val="0"/>
        <w:ind w:left="0"/>
        <w:rPr>
          <w:rFonts w:cs="Arial"/>
          <w:color w:val="000000"/>
          <w:szCs w:val="22"/>
        </w:rPr>
      </w:pPr>
    </w:p>
    <w:p w14:paraId="00D3D269" w14:textId="77777777" w:rsidR="00411BC6" w:rsidRPr="000F72FC" w:rsidRDefault="00411BC6" w:rsidP="00411BC6">
      <w:pPr>
        <w:jc w:val="both"/>
      </w:pPr>
    </w:p>
    <w:p w14:paraId="593BB20D" w14:textId="77777777" w:rsidR="00411BC6" w:rsidRPr="00B02EE4" w:rsidRDefault="00411BC6" w:rsidP="00490070">
      <w:pPr>
        <w:pStyle w:val="Titre1"/>
        <w:numPr>
          <w:ilvl w:val="0"/>
          <w:numId w:val="7"/>
        </w:numPr>
      </w:pPr>
      <w:r>
        <w:t xml:space="preserve"> </w:t>
      </w:r>
      <w:bookmarkStart w:id="44" w:name="_Toc195174563"/>
      <w:r w:rsidRPr="00B02EE4">
        <w:t>REMISE DE DOCUMENTS</w:t>
      </w:r>
      <w:bookmarkEnd w:id="44"/>
    </w:p>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64053B7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37C62383" w14:textId="77777777" w:rsidR="00F71ABE" w:rsidRPr="00454119" w:rsidRDefault="00411BC6" w:rsidP="00F71ABE">
      <w:pPr>
        <w:numPr>
          <w:ilvl w:val="0"/>
          <w:numId w:val="2"/>
        </w:numPr>
        <w:tabs>
          <w:tab w:val="clear" w:pos="720"/>
          <w:tab w:val="num" w:pos="-1800"/>
        </w:tabs>
        <w:autoSpaceDE w:val="0"/>
        <w:autoSpaceDN w:val="0"/>
        <w:adjustRightInd w:val="0"/>
        <w:ind w:left="360"/>
        <w:jc w:val="both"/>
        <w:rPr>
          <w:rFonts w:cs="Arial"/>
          <w:bCs/>
          <w:color w:val="000000"/>
          <w:szCs w:val="22"/>
          <w:u w:val="single"/>
        </w:rPr>
      </w:pPr>
      <w:proofErr w:type="gramStart"/>
      <w:r w:rsidRPr="00454119">
        <w:rPr>
          <w:rFonts w:cs="Arial"/>
          <w:color w:val="000000"/>
          <w:szCs w:val="22"/>
        </w:rPr>
        <w:t>un</w:t>
      </w:r>
      <w:proofErr w:type="gramEnd"/>
      <w:r w:rsidRPr="00454119">
        <w:rPr>
          <w:rFonts w:cs="Arial"/>
          <w:color w:val="000000"/>
          <w:szCs w:val="22"/>
        </w:rPr>
        <w:t xml:space="preserve"> planning prévisionnel détaillé des travaux,</w:t>
      </w:r>
    </w:p>
    <w:p w14:paraId="088D3BE8" w14:textId="3ED23455" w:rsidR="00411BC6" w:rsidRPr="00454119" w:rsidRDefault="00454119" w:rsidP="00F71ABE">
      <w:pPr>
        <w:numPr>
          <w:ilvl w:val="0"/>
          <w:numId w:val="2"/>
        </w:numPr>
        <w:tabs>
          <w:tab w:val="clear" w:pos="720"/>
          <w:tab w:val="num" w:pos="0"/>
        </w:tabs>
        <w:autoSpaceDE w:val="0"/>
        <w:autoSpaceDN w:val="0"/>
        <w:adjustRightInd w:val="0"/>
        <w:ind w:left="360"/>
        <w:jc w:val="both"/>
        <w:rPr>
          <w:rFonts w:cs="Arial"/>
          <w:color w:val="000000"/>
          <w:szCs w:val="22"/>
        </w:rPr>
      </w:pPr>
      <w:r w:rsidRPr="00454119">
        <w:rPr>
          <w:rFonts w:cs="Arial"/>
          <w:color w:val="000000"/>
          <w:szCs w:val="22"/>
        </w:rPr>
        <w:t>1</w:t>
      </w:r>
      <w:r w:rsidR="00411BC6" w:rsidRPr="00454119">
        <w:rPr>
          <w:rFonts w:cs="Arial"/>
          <w:color w:val="000000"/>
          <w:szCs w:val="22"/>
        </w:rPr>
        <w:t xml:space="preserve"> mois après la date de prise d’effet du présent marché, l’ensemble des documents d’études d’exécution.</w:t>
      </w:r>
    </w:p>
    <w:p w14:paraId="2D3FD779" w14:textId="268218BE" w:rsidR="00411BC6" w:rsidRPr="00B02EE4" w:rsidRDefault="00411BC6" w:rsidP="00411BC6">
      <w:pPr>
        <w:autoSpaceDE w:val="0"/>
        <w:autoSpaceDN w:val="0"/>
        <w:adjustRightInd w:val="0"/>
        <w:jc w:val="both"/>
        <w:rPr>
          <w:rFonts w:cs="Arial"/>
          <w:color w:val="000000"/>
          <w:szCs w:val="22"/>
        </w:rPr>
      </w:pPr>
      <w:r w:rsidRPr="00454119">
        <w:rPr>
          <w:rFonts w:cs="Arial"/>
          <w:color w:val="000000"/>
          <w:szCs w:val="22"/>
        </w:rPr>
        <w:t xml:space="preserve">Ces documents sont remis en exemplaires </w:t>
      </w:r>
      <w:r w:rsidR="0088013A" w:rsidRPr="00454119">
        <w:rPr>
          <w:rFonts w:cs="Arial"/>
          <w:color w:val="000000"/>
          <w:szCs w:val="22"/>
        </w:rPr>
        <w:t xml:space="preserve">électroniques </w:t>
      </w:r>
      <w:r w:rsidRPr="00454119">
        <w:rPr>
          <w:rFonts w:cs="Arial"/>
          <w:color w:val="000000"/>
          <w:szCs w:val="22"/>
        </w:rPr>
        <w:t>au Maître d’œuvre</w:t>
      </w:r>
      <w:r w:rsidR="00454119" w:rsidRPr="00454119">
        <w:rPr>
          <w:rFonts w:cs="Arial"/>
          <w:color w:val="000000"/>
          <w:szCs w:val="22"/>
        </w:rPr>
        <w:t xml:space="preserve"> et</w:t>
      </w:r>
      <w:r w:rsidRPr="00454119">
        <w:rPr>
          <w:rFonts w:cs="Arial"/>
          <w:color w:val="000000"/>
          <w:szCs w:val="22"/>
        </w:rPr>
        <w:t xml:space="preserve"> au CEA pour validation, laquelle est formalisée par l’apposition du tampon VSO (Vu Sans Observation).</w:t>
      </w:r>
    </w:p>
    <w:p w14:paraId="053A0C89" w14:textId="77777777" w:rsidR="00411BC6" w:rsidRPr="00B02EE4" w:rsidRDefault="00411BC6" w:rsidP="00411BC6">
      <w:pPr>
        <w:autoSpaceDE w:val="0"/>
        <w:autoSpaceDN w:val="0"/>
        <w:adjustRightInd w:val="0"/>
        <w:jc w:val="both"/>
        <w:rPr>
          <w:rFonts w:cs="Arial"/>
          <w:color w:val="000000"/>
          <w:szCs w:val="22"/>
        </w:rPr>
      </w:pPr>
    </w:p>
    <w:p w14:paraId="1EFF938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4DCA6406" w14:textId="77777777" w:rsidR="00411BC6" w:rsidRPr="00B02EE4" w:rsidRDefault="00411BC6" w:rsidP="00490070">
      <w:pPr>
        <w:numPr>
          <w:ilvl w:val="0"/>
          <w:numId w:val="13"/>
        </w:numPr>
        <w:autoSpaceDE w:val="0"/>
        <w:autoSpaceDN w:val="0"/>
        <w:adjustRightInd w:val="0"/>
        <w:jc w:val="both"/>
        <w:rPr>
          <w:rFonts w:cs="Arial"/>
          <w:color w:val="000000"/>
          <w:szCs w:val="22"/>
        </w:rPr>
      </w:pPr>
      <w:proofErr w:type="gramStart"/>
      <w:r w:rsidRPr="00B02EE4">
        <w:rPr>
          <w:rFonts w:cs="Arial"/>
          <w:color w:val="000000"/>
          <w:szCs w:val="22"/>
        </w:rPr>
        <w:t>le</w:t>
      </w:r>
      <w:proofErr w:type="gramEnd"/>
      <w:r w:rsidRPr="00B02EE4">
        <w:rPr>
          <w:rFonts w:cs="Arial"/>
          <w:color w:val="000000"/>
          <w:szCs w:val="22"/>
        </w:rPr>
        <w:t xml:space="preserve"> Titulaire doit tenir à jour le planning de ses travaux ainsi que le dossier descriptif des installations, Bon Pour Exécution, pour tenir compte des éventuelles évolutions et assurer la traçabilité jusqu’au dossier Tel Que Construit (TQC).</w:t>
      </w:r>
    </w:p>
    <w:p w14:paraId="686C21CE" w14:textId="6371354E" w:rsidR="00411BC6" w:rsidRDefault="00411BC6" w:rsidP="00490070">
      <w:pPr>
        <w:numPr>
          <w:ilvl w:val="0"/>
          <w:numId w:val="13"/>
        </w:numPr>
        <w:autoSpaceDE w:val="0"/>
        <w:autoSpaceDN w:val="0"/>
        <w:adjustRightInd w:val="0"/>
        <w:jc w:val="both"/>
        <w:rPr>
          <w:rFonts w:cs="Arial"/>
          <w:color w:val="000000"/>
          <w:szCs w:val="22"/>
        </w:rPr>
      </w:pPr>
      <w:proofErr w:type="gramStart"/>
      <w:r w:rsidRPr="00B02EE4">
        <w:rPr>
          <w:rFonts w:cs="Arial"/>
          <w:color w:val="000000"/>
          <w:szCs w:val="22"/>
        </w:rPr>
        <w:t>le</w:t>
      </w:r>
      <w:proofErr w:type="gramEnd"/>
      <w:r w:rsidRPr="00B02EE4">
        <w:rPr>
          <w:rFonts w:cs="Arial"/>
          <w:color w:val="000000"/>
          <w:szCs w:val="22"/>
        </w:rPr>
        <w:t xml:space="preserve"> </w:t>
      </w:r>
      <w:r w:rsidRPr="00454119">
        <w:rPr>
          <w:rFonts w:cs="Arial"/>
          <w:color w:val="000000"/>
          <w:szCs w:val="22"/>
        </w:rPr>
        <w:t xml:space="preserve">Titulaire doit soumettre au Maître d’œuvre </w:t>
      </w:r>
      <w:r w:rsidR="00454119" w:rsidRPr="00454119">
        <w:rPr>
          <w:rFonts w:cs="Arial"/>
          <w:color w:val="000000"/>
          <w:szCs w:val="22"/>
        </w:rPr>
        <w:t>et</w:t>
      </w:r>
      <w:r w:rsidRPr="00454119">
        <w:rPr>
          <w:rFonts w:cs="Arial"/>
          <w:color w:val="000000"/>
          <w:szCs w:val="22"/>
        </w:rPr>
        <w:t xml:space="preserve"> au CEA un programme</w:t>
      </w:r>
      <w:r w:rsidRPr="00B02EE4">
        <w:rPr>
          <w:rFonts w:cs="Arial"/>
          <w:color w:val="000000"/>
          <w:szCs w:val="22"/>
        </w:rPr>
        <w:t xml:space="preserve"> prévisionnel des opérations de réception, au moins un mois avant la date prévue pour leur réalisation.</w:t>
      </w:r>
    </w:p>
    <w:p w14:paraId="1759BDB2" w14:textId="296E6A78" w:rsidR="00411BC6" w:rsidRDefault="00411BC6" w:rsidP="00411BC6">
      <w:pPr>
        <w:autoSpaceDE w:val="0"/>
        <w:autoSpaceDN w:val="0"/>
        <w:adjustRightInd w:val="0"/>
        <w:jc w:val="both"/>
        <w:rPr>
          <w:rFonts w:cs="Arial"/>
          <w:color w:val="000000"/>
          <w:szCs w:val="22"/>
        </w:rPr>
      </w:pPr>
    </w:p>
    <w:p w14:paraId="68CF11A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5204407E" w14:textId="6ADEC338" w:rsidR="00411BC6" w:rsidRDefault="00411BC6" w:rsidP="00411BC6">
      <w:pPr>
        <w:autoSpaceDE w:val="0"/>
        <w:autoSpaceDN w:val="0"/>
        <w:adjustRightInd w:val="0"/>
        <w:jc w:val="both"/>
        <w:rPr>
          <w:rFonts w:cs="Arial"/>
          <w:color w:val="000000"/>
          <w:szCs w:val="22"/>
        </w:rPr>
      </w:pPr>
      <w:r w:rsidRPr="00B02EE4">
        <w:rPr>
          <w:rFonts w:cs="Arial"/>
          <w:color w:val="000000"/>
          <w:szCs w:val="22"/>
        </w:rPr>
        <w:lastRenderedPageBreak/>
        <w:t xml:space="preserve">Préalablement aux opérations </w:t>
      </w:r>
      <w:r>
        <w:rPr>
          <w:rFonts w:cs="Arial"/>
          <w:color w:val="000000"/>
          <w:szCs w:val="22"/>
        </w:rPr>
        <w:t xml:space="preserve">de réception, le Titulaire remet, en </w:t>
      </w:r>
      <w:r w:rsidRPr="00454119">
        <w:rPr>
          <w:rFonts w:cs="Arial"/>
          <w:color w:val="000000"/>
          <w:szCs w:val="22"/>
        </w:rPr>
        <w:t xml:space="preserve">2 </w:t>
      </w:r>
      <w:r w:rsidR="0012385C" w:rsidRPr="00454119">
        <w:rPr>
          <w:rFonts w:cs="Arial"/>
          <w:color w:val="000000"/>
          <w:szCs w:val="22"/>
        </w:rPr>
        <w:t xml:space="preserve">exemplaires papier </w:t>
      </w:r>
      <w:r w:rsidR="00454119" w:rsidRPr="00454119">
        <w:rPr>
          <w:rFonts w:cs="Arial"/>
          <w:color w:val="000000"/>
          <w:szCs w:val="22"/>
        </w:rPr>
        <w:t xml:space="preserve">et </w:t>
      </w:r>
      <w:r w:rsidR="0012385C" w:rsidRPr="00454119">
        <w:rPr>
          <w:rFonts w:cs="Arial"/>
          <w:color w:val="000000"/>
          <w:szCs w:val="22"/>
        </w:rPr>
        <w:t>électroniques</w:t>
      </w:r>
      <w:r w:rsidRPr="00454119">
        <w:rPr>
          <w:rFonts w:cs="Arial"/>
          <w:color w:val="000000"/>
          <w:szCs w:val="22"/>
        </w:rPr>
        <w:t>, le Dossier des Ouvrages Exécutés (DOE) qui doit être accepté</w:t>
      </w:r>
      <w:r>
        <w:rPr>
          <w:rFonts w:cs="Arial"/>
          <w:color w:val="000000"/>
          <w:szCs w:val="22"/>
        </w:rPr>
        <w:t xml:space="preserve"> par le CEA. Le DOE</w:t>
      </w:r>
      <w:r w:rsidRPr="00B02EE4">
        <w:rPr>
          <w:rFonts w:cs="Arial"/>
          <w:color w:val="000000"/>
          <w:szCs w:val="22"/>
        </w:rPr>
        <w:t xml:space="preserve"> </w:t>
      </w:r>
      <w:r w:rsidRPr="00454119">
        <w:rPr>
          <w:rFonts w:cs="Arial"/>
          <w:color w:val="000000"/>
          <w:szCs w:val="22"/>
        </w:rPr>
        <w:t>comprend, a minima, les documents exigés au Cahier des charges, structuré conformément aux dispositions de la note technique référencée ST/E/NT/3449</w:t>
      </w:r>
      <w:r w:rsidR="00041560" w:rsidRPr="00454119">
        <w:rPr>
          <w:rFonts w:cs="Arial"/>
          <w:color w:val="000000"/>
          <w:szCs w:val="22"/>
        </w:rPr>
        <w:t xml:space="preserve"> </w:t>
      </w:r>
      <w:r w:rsidRPr="00454119">
        <w:rPr>
          <w:rFonts w:cs="Arial"/>
          <w:color w:val="000000"/>
          <w:szCs w:val="22"/>
        </w:rPr>
        <w:t xml:space="preserve">à l’indice en vigueur à la date de </w:t>
      </w:r>
      <w:r w:rsidR="001669C9" w:rsidRPr="00454119">
        <w:rPr>
          <w:rFonts w:cs="Arial"/>
          <w:color w:val="000000"/>
          <w:szCs w:val="22"/>
        </w:rPr>
        <w:t>notification</w:t>
      </w:r>
      <w:r w:rsidRPr="00454119">
        <w:rPr>
          <w:rFonts w:cs="Arial"/>
          <w:color w:val="000000"/>
          <w:szCs w:val="22"/>
        </w:rPr>
        <w:t xml:space="preserve"> du marché.</w:t>
      </w:r>
    </w:p>
    <w:p w14:paraId="38922D85" w14:textId="77777777" w:rsidR="00411BC6" w:rsidRPr="00F069F5" w:rsidRDefault="00411BC6" w:rsidP="00411BC6">
      <w:pPr>
        <w:autoSpaceDE w:val="0"/>
        <w:autoSpaceDN w:val="0"/>
        <w:adjustRightInd w:val="0"/>
        <w:jc w:val="both"/>
        <w:rPr>
          <w:rFonts w:cs="Arial"/>
          <w:color w:val="000000"/>
          <w:szCs w:val="22"/>
        </w:rPr>
      </w:pPr>
    </w:p>
    <w:p w14:paraId="5AE927F9" w14:textId="77777777"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DAF616F" w14:textId="0F290E11"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t xml:space="preserve">Le Titulaire remet alors le DOE définitif, qui doit être accepté par le CEA, au plus tard dans </w:t>
      </w:r>
      <w:proofErr w:type="gramStart"/>
      <w:r w:rsidRPr="00F069F5">
        <w:rPr>
          <w:rFonts w:cs="Arial"/>
          <w:color w:val="000000"/>
          <w:szCs w:val="22"/>
        </w:rPr>
        <w:t>un délai de 15 jours calendaires</w:t>
      </w:r>
      <w:proofErr w:type="gramEnd"/>
      <w:r w:rsidRPr="00F069F5">
        <w:rPr>
          <w:rFonts w:cs="Arial"/>
          <w:color w:val="000000"/>
          <w:szCs w:val="22"/>
        </w:rPr>
        <w:t xml:space="preserve"> à compter de la date de levée de la dernière réserve</w:t>
      </w:r>
      <w:r w:rsidR="00454119">
        <w:rPr>
          <w:rFonts w:cs="Arial"/>
          <w:color w:val="000000"/>
          <w:szCs w:val="22"/>
        </w:rPr>
        <w:t>.</w:t>
      </w:r>
    </w:p>
    <w:p w14:paraId="0C39C155" w14:textId="5D33E6F9" w:rsidR="00411BC6" w:rsidRPr="009D5E2F" w:rsidRDefault="00411BC6" w:rsidP="00411BC6">
      <w:pPr>
        <w:autoSpaceDE w:val="0"/>
        <w:autoSpaceDN w:val="0"/>
        <w:adjustRightInd w:val="0"/>
        <w:jc w:val="both"/>
        <w:rPr>
          <w:rFonts w:cs="Arial"/>
          <w:color w:val="000000"/>
          <w:szCs w:val="22"/>
        </w:rPr>
      </w:pPr>
      <w:r w:rsidRPr="00454119">
        <w:rPr>
          <w:rFonts w:cs="Arial"/>
          <w:color w:val="000000"/>
          <w:szCs w:val="22"/>
        </w:rPr>
        <w:t xml:space="preserve">A défaut, il est fait application des pénalités de retard prévues à l’article </w:t>
      </w:r>
      <w:r w:rsidRPr="00454119">
        <w:rPr>
          <w:rFonts w:cs="Arial"/>
          <w:color w:val="000000"/>
          <w:szCs w:val="22"/>
        </w:rPr>
        <w:fldChar w:fldCharType="begin"/>
      </w:r>
      <w:r w:rsidRPr="00454119">
        <w:rPr>
          <w:rFonts w:cs="Arial"/>
          <w:color w:val="000000"/>
          <w:szCs w:val="22"/>
        </w:rPr>
        <w:instrText xml:space="preserve"> REF _Ref228615160 \r \h  \* MERGEFORMAT </w:instrText>
      </w:r>
      <w:r w:rsidRPr="00454119">
        <w:rPr>
          <w:rFonts w:cs="Arial"/>
          <w:color w:val="000000"/>
          <w:szCs w:val="22"/>
        </w:rPr>
      </w:r>
      <w:r w:rsidRPr="00454119">
        <w:rPr>
          <w:rFonts w:cs="Arial"/>
          <w:color w:val="000000"/>
          <w:szCs w:val="22"/>
        </w:rPr>
        <w:fldChar w:fldCharType="separate"/>
      </w:r>
      <w:r w:rsidRPr="00454119">
        <w:rPr>
          <w:rFonts w:cs="Arial"/>
          <w:color w:val="000000"/>
          <w:szCs w:val="22"/>
        </w:rPr>
        <w:t>1</w:t>
      </w:r>
      <w:r w:rsidR="00454119" w:rsidRPr="00454119">
        <w:rPr>
          <w:rFonts w:cs="Arial"/>
          <w:color w:val="000000"/>
          <w:szCs w:val="22"/>
        </w:rPr>
        <w:t>7</w:t>
      </w:r>
      <w:r w:rsidRPr="00454119">
        <w:rPr>
          <w:rFonts w:cs="Arial"/>
          <w:color w:val="000000"/>
          <w:szCs w:val="22"/>
        </w:rPr>
        <w:t>.1 -</w:t>
      </w:r>
      <w:r w:rsidRPr="00454119">
        <w:rPr>
          <w:rFonts w:cs="Arial"/>
          <w:color w:val="000000"/>
          <w:szCs w:val="22"/>
        </w:rPr>
        <w:fldChar w:fldCharType="end"/>
      </w:r>
      <w:r w:rsidRPr="00F069F5">
        <w:rPr>
          <w:rFonts w:cs="Arial"/>
          <w:color w:val="000000"/>
          <w:szCs w:val="22"/>
        </w:rPr>
        <w:t xml:space="preserve"> du présent marché.</w:t>
      </w:r>
    </w:p>
    <w:p w14:paraId="1EBAA3D6" w14:textId="77777777" w:rsidR="00411BC6" w:rsidRPr="009D5E2F" w:rsidRDefault="00411BC6" w:rsidP="00411BC6">
      <w:pPr>
        <w:autoSpaceDE w:val="0"/>
        <w:autoSpaceDN w:val="0"/>
        <w:adjustRightInd w:val="0"/>
        <w:jc w:val="both"/>
        <w:rPr>
          <w:rFonts w:cs="Arial"/>
          <w:color w:val="000000"/>
          <w:szCs w:val="22"/>
        </w:rPr>
      </w:pPr>
    </w:p>
    <w:p w14:paraId="792C06E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2912CF86"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1B01348" w14:textId="5FE0FD7F"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WORD (.doc</w:t>
      </w:r>
      <w:r w:rsidR="00853AA2">
        <w:rPr>
          <w:rFonts w:cs="Arial"/>
          <w:color w:val="000000"/>
          <w:szCs w:val="22"/>
        </w:rPr>
        <w:t>x</w:t>
      </w:r>
      <w:r>
        <w:rPr>
          <w:rFonts w:cs="Arial"/>
          <w:color w:val="000000"/>
          <w:szCs w:val="22"/>
        </w:rPr>
        <w:t>)</w:t>
      </w:r>
      <w:r w:rsidRPr="00B02EE4">
        <w:rPr>
          <w:rFonts w:cs="Arial"/>
          <w:color w:val="000000"/>
          <w:szCs w:val="22"/>
        </w:rPr>
        <w:t xml:space="preserve"> pour les documents de type texte,</w:t>
      </w:r>
    </w:p>
    <w:p w14:paraId="6AE0958F" w14:textId="5569DF21"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EXCEL (.xls</w:t>
      </w:r>
      <w:r w:rsidR="00853AA2">
        <w:rPr>
          <w:rFonts w:cs="Arial"/>
          <w:color w:val="000000"/>
          <w:szCs w:val="22"/>
        </w:rPr>
        <w:t>x</w:t>
      </w:r>
      <w:r>
        <w:rPr>
          <w:rFonts w:cs="Arial"/>
          <w:color w:val="000000"/>
          <w:szCs w:val="22"/>
        </w:rPr>
        <w:t xml:space="preserve">) </w:t>
      </w:r>
      <w:r w:rsidRPr="00B02EE4">
        <w:rPr>
          <w:rFonts w:cs="Arial"/>
          <w:color w:val="000000"/>
          <w:szCs w:val="22"/>
        </w:rPr>
        <w:t>pour les documents de type tableau de chiffres,</w:t>
      </w:r>
    </w:p>
    <w:p w14:paraId="44D67813" w14:textId="59A1E7B4"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POWERPOINT (.ppt</w:t>
      </w:r>
      <w:r w:rsidR="00853AA2">
        <w:rPr>
          <w:rFonts w:cs="Arial"/>
          <w:color w:val="000000"/>
          <w:szCs w:val="22"/>
        </w:rPr>
        <w:t>x</w:t>
      </w:r>
      <w:r>
        <w:rPr>
          <w:rFonts w:cs="Arial"/>
          <w:color w:val="000000"/>
          <w:szCs w:val="22"/>
        </w:rPr>
        <w:t>)</w:t>
      </w:r>
      <w:r w:rsidRPr="00B02EE4">
        <w:rPr>
          <w:rFonts w:cs="Arial"/>
          <w:color w:val="000000"/>
          <w:szCs w:val="22"/>
        </w:rPr>
        <w:t>,</w:t>
      </w:r>
    </w:p>
    <w:p w14:paraId="72C944BF"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Microsoft PROJECT sous WINDOWS</w:t>
      </w:r>
      <w:r>
        <w:rPr>
          <w:rFonts w:cs="Arial"/>
          <w:color w:val="000000"/>
          <w:szCs w:val="22"/>
        </w:rPr>
        <w:t xml:space="preserve"> (.</w:t>
      </w:r>
      <w:proofErr w:type="spellStart"/>
      <w:r>
        <w:rPr>
          <w:rFonts w:cs="Arial"/>
          <w:color w:val="000000"/>
          <w:szCs w:val="22"/>
        </w:rPr>
        <w:t>mpp</w:t>
      </w:r>
      <w:proofErr w:type="spellEnd"/>
      <w:r>
        <w:rPr>
          <w:rFonts w:cs="Arial"/>
          <w:color w:val="000000"/>
          <w:szCs w:val="22"/>
        </w:rPr>
        <w:t>)</w:t>
      </w:r>
      <w:r w:rsidRPr="00B02EE4">
        <w:rPr>
          <w:rFonts w:cs="Arial"/>
          <w:color w:val="000000"/>
          <w:szCs w:val="22"/>
        </w:rPr>
        <w:t xml:space="preserve"> pour les documents de type planning,</w:t>
      </w:r>
    </w:p>
    <w:p w14:paraId="2E5F370B"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AUTOCAD</w:t>
      </w:r>
      <w:r>
        <w:rPr>
          <w:rFonts w:cs="Arial"/>
          <w:color w:val="000000"/>
          <w:szCs w:val="22"/>
        </w:rPr>
        <w:t xml:space="preserve"> (.dwg) et PDF (.</w:t>
      </w:r>
      <w:proofErr w:type="spellStart"/>
      <w:r>
        <w:rPr>
          <w:rFonts w:cs="Arial"/>
          <w:color w:val="000000"/>
          <w:szCs w:val="22"/>
        </w:rPr>
        <w:t>pdf</w:t>
      </w:r>
      <w:proofErr w:type="spellEnd"/>
      <w:r>
        <w:rPr>
          <w:rFonts w:cs="Arial"/>
          <w:color w:val="000000"/>
          <w:szCs w:val="22"/>
        </w:rPr>
        <w:t xml:space="preserve">) </w:t>
      </w:r>
      <w:r w:rsidRPr="00B02EE4">
        <w:rPr>
          <w:rFonts w:cs="Arial"/>
          <w:color w:val="000000"/>
          <w:szCs w:val="22"/>
        </w:rPr>
        <w:t>pour les documents dessinés.</w:t>
      </w:r>
    </w:p>
    <w:p w14:paraId="15CF6AF4" w14:textId="7B6C4A9D"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 xml:space="preserve">Chacun d'eux sera remis au CEA sous </w:t>
      </w:r>
      <w:proofErr w:type="gramStart"/>
      <w:r w:rsidRPr="00B02EE4">
        <w:rPr>
          <w:rFonts w:cs="Arial"/>
          <w:color w:val="000000"/>
          <w:szCs w:val="22"/>
        </w:rPr>
        <w:t>la form</w:t>
      </w:r>
      <w:r w:rsidR="00454119">
        <w:rPr>
          <w:rFonts w:cs="Arial"/>
          <w:color w:val="000000"/>
          <w:szCs w:val="22"/>
        </w:rPr>
        <w:t>at</w:t>
      </w:r>
      <w:proofErr w:type="gramEnd"/>
      <w:r w:rsidR="00454119">
        <w:rPr>
          <w:rFonts w:cs="Arial"/>
          <w:color w:val="000000"/>
          <w:szCs w:val="22"/>
        </w:rPr>
        <w:t xml:space="preserve"> </w:t>
      </w:r>
      <w:proofErr w:type="spellStart"/>
      <w:r w:rsidR="00454119">
        <w:rPr>
          <w:rFonts w:cs="Arial"/>
          <w:color w:val="000000"/>
          <w:szCs w:val="22"/>
        </w:rPr>
        <w:t>electronique</w:t>
      </w:r>
      <w:proofErr w:type="spellEnd"/>
      <w:r w:rsidR="00454119">
        <w:rPr>
          <w:rFonts w:cs="Arial"/>
          <w:color w:val="000000"/>
          <w:szCs w:val="22"/>
        </w:rPr>
        <w:t>.</w:t>
      </w:r>
    </w:p>
    <w:p w14:paraId="5146D0D5" w14:textId="77777777" w:rsidR="00411BC6" w:rsidRPr="00B02EE4" w:rsidRDefault="00411BC6" w:rsidP="00411BC6">
      <w:pPr>
        <w:autoSpaceDE w:val="0"/>
        <w:autoSpaceDN w:val="0"/>
        <w:adjustRightInd w:val="0"/>
        <w:jc w:val="both"/>
        <w:rPr>
          <w:rFonts w:cs="Arial"/>
          <w:color w:val="000000"/>
          <w:szCs w:val="22"/>
        </w:rPr>
      </w:pPr>
    </w:p>
    <w:p w14:paraId="24C64C14"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666166CB"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1E4ACC" w:rsidRDefault="00411BC6" w:rsidP="00490070">
      <w:pPr>
        <w:pStyle w:val="Titre1"/>
        <w:numPr>
          <w:ilvl w:val="0"/>
          <w:numId w:val="7"/>
        </w:numPr>
        <w:rPr>
          <w:bCs w:val="0"/>
        </w:rPr>
      </w:pPr>
      <w:r>
        <w:rPr>
          <w:bCs w:val="0"/>
        </w:rPr>
        <w:t xml:space="preserve"> </w:t>
      </w:r>
      <w:bookmarkStart w:id="45" w:name="_Toc195174564"/>
      <w:r w:rsidRPr="001E4ACC">
        <w:rPr>
          <w:bCs w:val="0"/>
        </w:rPr>
        <w:t>REUNIONS</w:t>
      </w:r>
      <w:bookmarkEnd w:id="45"/>
    </w:p>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état</w:t>
      </w:r>
      <w:proofErr w:type="gramEnd"/>
      <w:r w:rsidRPr="00DE3A4C">
        <w:rPr>
          <w:rFonts w:cs="Arial"/>
          <w:color w:val="000000"/>
          <w:szCs w:val="22"/>
        </w:rPr>
        <w:t xml:space="preserve">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respect</w:t>
      </w:r>
      <w:proofErr w:type="gramEnd"/>
      <w:r w:rsidRPr="00DE3A4C">
        <w:rPr>
          <w:rFonts w:cs="Arial"/>
          <w:color w:val="000000"/>
          <w:szCs w:val="22"/>
        </w:rPr>
        <w:t xml:space="preserve">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examen</w:t>
      </w:r>
      <w:proofErr w:type="gramEnd"/>
      <w:r w:rsidRPr="00DE3A4C">
        <w:rPr>
          <w:rFonts w:cs="Arial"/>
          <w:color w:val="000000"/>
          <w:szCs w:val="22"/>
        </w:rPr>
        <w:t xml:space="preserve">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suivi</w:t>
      </w:r>
      <w:proofErr w:type="gramEnd"/>
      <w:r w:rsidRPr="00DE3A4C">
        <w:rPr>
          <w:rFonts w:cs="Arial"/>
          <w:color w:val="000000"/>
          <w:szCs w:val="22"/>
        </w:rPr>
        <w:t xml:space="preserve"> budgétaire,</w:t>
      </w:r>
    </w:p>
    <w:p w14:paraId="27A7FC0F" w14:textId="77777777" w:rsidR="00411BC6" w:rsidRPr="00DE3A4C" w:rsidRDefault="00411BC6" w:rsidP="00411BC6">
      <w:pPr>
        <w:numPr>
          <w:ilvl w:val="0"/>
          <w:numId w:val="3"/>
        </w:numPr>
        <w:autoSpaceDE w:val="0"/>
        <w:autoSpaceDN w:val="0"/>
        <w:adjustRightInd w:val="0"/>
        <w:jc w:val="both"/>
        <w:rPr>
          <w:rFonts w:cs="Arial"/>
          <w:color w:val="000000"/>
          <w:szCs w:val="22"/>
        </w:rPr>
      </w:pPr>
      <w:proofErr w:type="gramStart"/>
      <w:r w:rsidRPr="00DE3A4C">
        <w:rPr>
          <w:rFonts w:cs="Arial"/>
          <w:color w:val="000000"/>
          <w:szCs w:val="22"/>
        </w:rPr>
        <w:t>suivi</w:t>
      </w:r>
      <w:proofErr w:type="gramEnd"/>
      <w:r w:rsidRPr="00DE3A4C">
        <w:rPr>
          <w:rFonts w:cs="Arial"/>
          <w:color w:val="000000"/>
          <w:szCs w:val="22"/>
        </w:rPr>
        <w:t xml:space="preserve"> du dossier Qualité.</w:t>
      </w:r>
    </w:p>
    <w:p w14:paraId="727D8BBC" w14:textId="04776D70" w:rsidR="00411BC6" w:rsidRDefault="00411BC6" w:rsidP="00411BC6">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DE3A4C">
        <w:rPr>
          <w:rFonts w:cs="Arial"/>
          <w:color w:val="000000"/>
          <w:szCs w:val="22"/>
        </w:rPr>
        <w:t xml:space="preserve">établi par </w:t>
      </w:r>
      <w:r w:rsidRPr="00454119">
        <w:rPr>
          <w:rFonts w:cs="Arial"/>
          <w:color w:val="000000"/>
          <w:szCs w:val="22"/>
        </w:rPr>
        <w:t>le Maître d’Œuvre. Ce compte rendu est soumis, dans un délai de 5 jours suivant la date de réunion, à l'accord préalable</w:t>
      </w:r>
      <w:r w:rsidRPr="00DE3A4C">
        <w:rPr>
          <w:rFonts w:cs="Arial"/>
          <w:color w:val="000000"/>
          <w:szCs w:val="22"/>
        </w:rPr>
        <w:t xml:space="preserv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46" w:name="_Toc195174565"/>
      <w:r w:rsidRPr="001E4ACC">
        <w:rPr>
          <w:rFonts w:cs="Arial"/>
          <w:bCs w:val="0"/>
          <w:color w:val="000000"/>
          <w:szCs w:val="22"/>
        </w:rPr>
        <w:t>MONTAGE - INSTALLATION DES FOURNITURES</w:t>
      </w:r>
      <w:bookmarkEnd w:id="46"/>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4BEBBED1" w:rsidR="00411BC6" w:rsidRPr="001E4ACC" w:rsidRDefault="00411BC6" w:rsidP="00490070">
      <w:pPr>
        <w:pStyle w:val="Titre1"/>
        <w:numPr>
          <w:ilvl w:val="0"/>
          <w:numId w:val="7"/>
        </w:numPr>
        <w:jc w:val="both"/>
        <w:rPr>
          <w:rFonts w:cs="Arial"/>
          <w:szCs w:val="22"/>
        </w:rPr>
      </w:pPr>
      <w:r>
        <w:rPr>
          <w:rFonts w:cs="Arial"/>
          <w:bCs w:val="0"/>
          <w:color w:val="000000"/>
          <w:szCs w:val="22"/>
        </w:rPr>
        <w:t xml:space="preserve"> </w:t>
      </w:r>
      <w:bookmarkStart w:id="47" w:name="_Toc195174566"/>
      <w:r w:rsidRPr="001E4ACC">
        <w:rPr>
          <w:rFonts w:cs="Arial"/>
          <w:bCs w:val="0"/>
          <w:color w:val="000000"/>
          <w:szCs w:val="22"/>
        </w:rPr>
        <w:t>RECEPTION DES TRAVAUX</w:t>
      </w:r>
      <w:bookmarkEnd w:id="47"/>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2589E531" w14:textId="77777777" w:rsidR="00D9064E" w:rsidRDefault="00D9064E" w:rsidP="00411BC6">
      <w:pPr>
        <w:autoSpaceDE w:val="0"/>
        <w:autoSpaceDN w:val="0"/>
        <w:adjustRightInd w:val="0"/>
        <w:jc w:val="both"/>
        <w:rPr>
          <w:rFonts w:cs="Arial"/>
          <w:color w:val="000000"/>
          <w:szCs w:val="22"/>
        </w:rPr>
      </w:pPr>
    </w:p>
    <w:p w14:paraId="1D82B01E" w14:textId="77777777" w:rsidR="00D9064E" w:rsidRPr="008E2605" w:rsidRDefault="00D9064E" w:rsidP="00D9064E">
      <w:pPr>
        <w:numPr>
          <w:ilvl w:val="1"/>
          <w:numId w:val="7"/>
        </w:numPr>
        <w:autoSpaceDE w:val="0"/>
        <w:autoSpaceDN w:val="0"/>
        <w:adjustRightInd w:val="0"/>
        <w:jc w:val="both"/>
        <w:rPr>
          <w:rFonts w:cs="Arial"/>
          <w:b/>
          <w:color w:val="000000"/>
          <w:szCs w:val="22"/>
        </w:rPr>
      </w:pPr>
      <w:bookmarkStart w:id="48" w:name="_Toc397545571"/>
      <w:r w:rsidRPr="008E2605">
        <w:rPr>
          <w:rFonts w:cs="Arial"/>
          <w:b/>
          <w:color w:val="000000"/>
          <w:szCs w:val="22"/>
        </w:rPr>
        <w:t>Opérations Préalables à la Réception</w:t>
      </w:r>
      <w:bookmarkEnd w:id="48"/>
      <w:r>
        <w:rPr>
          <w:rFonts w:cs="Arial"/>
          <w:b/>
          <w:color w:val="000000"/>
          <w:szCs w:val="22"/>
        </w:rPr>
        <w:t xml:space="preserve"> (OPR)</w:t>
      </w:r>
    </w:p>
    <w:p w14:paraId="39AB1DBB" w14:textId="065620BE" w:rsidR="00D9064E" w:rsidRPr="00454119"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 xml:space="preserve">Le </w:t>
      </w:r>
      <w:r w:rsidRPr="00454119">
        <w:rPr>
          <w:rFonts w:cs="Arial"/>
          <w:szCs w:val="22"/>
          <w:shd w:val="clear" w:color="auto" w:fill="FFFFFF"/>
        </w:rPr>
        <w:t xml:space="preserve">Titulaire avise, à la fois, le CEA et le Maître d'œuvre, de la date prévisible de réception, </w:t>
      </w:r>
      <w:r w:rsidR="00454119" w:rsidRPr="00454119">
        <w:rPr>
          <w:rFonts w:cs="Arial"/>
          <w:szCs w:val="22"/>
          <w:shd w:val="clear" w:color="auto" w:fill="FFFFFF"/>
        </w:rPr>
        <w:t xml:space="preserve">2 </w:t>
      </w:r>
      <w:r w:rsidRPr="00454119">
        <w:rPr>
          <w:rFonts w:cs="Arial"/>
          <w:szCs w:val="22"/>
          <w:shd w:val="clear" w:color="auto" w:fill="FFFFFF"/>
        </w:rPr>
        <w:t>semaines avant cette date par lettre recommandée avec accusé de réception, et propose le planning des opérations préalables à la réception.</w:t>
      </w:r>
    </w:p>
    <w:p w14:paraId="74A05690" w14:textId="7966A854" w:rsidR="00D9064E" w:rsidRPr="00E076CC" w:rsidRDefault="00D9064E" w:rsidP="00D9064E">
      <w:pPr>
        <w:autoSpaceDE w:val="0"/>
        <w:autoSpaceDN w:val="0"/>
        <w:adjustRightInd w:val="0"/>
        <w:jc w:val="both"/>
        <w:rPr>
          <w:rStyle w:val="apple-converted-space"/>
          <w:rFonts w:cs="Arial"/>
          <w:szCs w:val="22"/>
          <w:shd w:val="clear" w:color="auto" w:fill="FFFFFF"/>
        </w:rPr>
      </w:pPr>
      <w:r w:rsidRPr="00454119">
        <w:rPr>
          <w:rFonts w:cs="Arial"/>
          <w:szCs w:val="22"/>
          <w:shd w:val="clear" w:color="auto" w:fill="FFFFFF"/>
        </w:rPr>
        <w:t xml:space="preserve">Le CEA dispose de </w:t>
      </w:r>
      <w:r w:rsidR="00454119" w:rsidRPr="00454119">
        <w:rPr>
          <w:rFonts w:cs="Arial"/>
          <w:szCs w:val="22"/>
          <w:shd w:val="clear" w:color="auto" w:fill="FFFFFF"/>
        </w:rPr>
        <w:t>10</w:t>
      </w:r>
      <w:r w:rsidRPr="00454119">
        <w:rPr>
          <w:rFonts w:cs="Arial"/>
          <w:szCs w:val="22"/>
          <w:shd w:val="clear" w:color="auto" w:fill="FFFFFF"/>
        </w:rPr>
        <w:t xml:space="preserve"> jours à compter de la proposition du Titulaire pour faire connaitre son acceptation ou refus du planning</w:t>
      </w:r>
      <w:r>
        <w:rPr>
          <w:rFonts w:cs="Arial"/>
          <w:szCs w:val="22"/>
          <w:shd w:val="clear" w:color="auto" w:fill="FFFFFF"/>
        </w:rPr>
        <w:t xml:space="preserve"> proposé. </w:t>
      </w:r>
    </w:p>
    <w:p w14:paraId="4625C507"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aître d'œuvre procède aux opérations préalables à la réception des ouvrages.</w:t>
      </w:r>
    </w:p>
    <w:p w14:paraId="32047AFB" w14:textId="77777777" w:rsidR="00D9064E" w:rsidRPr="00E076CC"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Ces opérations font l'objet d'</w:t>
      </w:r>
      <w:r>
        <w:rPr>
          <w:rFonts w:cs="Arial"/>
          <w:szCs w:val="22"/>
          <w:shd w:val="clear" w:color="auto" w:fill="FFFFFF"/>
        </w:rPr>
        <w:t>un procès-verbal dressé par le M</w:t>
      </w:r>
      <w:r w:rsidRPr="00E076CC">
        <w:rPr>
          <w:rFonts w:cs="Arial"/>
          <w:szCs w:val="22"/>
          <w:shd w:val="clear" w:color="auto" w:fill="FFFFFF"/>
        </w:rPr>
        <w:t>aître d'œuvre et signé par lui et par le Titulaire. En cas d'absence du Titulaire à ces opérations, il en est fait mention au procès-verbal qui lui est notifié.</w:t>
      </w:r>
    </w:p>
    <w:p w14:paraId="70EEB610" w14:textId="77777777" w:rsidR="00D9064E" w:rsidRPr="006C57E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 xml:space="preserve">aître d'œuvre fait connaître au Titulaire s'il a ou non proposé au CEA une visite de </w:t>
      </w:r>
      <w:r w:rsidRPr="006C57EC">
        <w:rPr>
          <w:rFonts w:cs="Arial"/>
          <w:szCs w:val="22"/>
          <w:shd w:val="clear" w:color="auto" w:fill="FFFFFF"/>
        </w:rPr>
        <w:t>réception des ouvrages et, dans l'affirmative, la date qu'il a proposée de retenir.</w:t>
      </w:r>
    </w:p>
    <w:p w14:paraId="699D2A52" w14:textId="3CAC46E7" w:rsidR="00D9064E" w:rsidRPr="006C57EC" w:rsidRDefault="00D9064E" w:rsidP="00D9064E">
      <w:pPr>
        <w:autoSpaceDE w:val="0"/>
        <w:autoSpaceDN w:val="0"/>
        <w:adjustRightInd w:val="0"/>
        <w:jc w:val="both"/>
        <w:rPr>
          <w:rFonts w:cs="Arial"/>
          <w:szCs w:val="22"/>
          <w:shd w:val="clear" w:color="auto" w:fill="FFFFFF"/>
        </w:rPr>
      </w:pPr>
      <w:r w:rsidRPr="006C57EC">
        <w:rPr>
          <w:rFonts w:cs="Arial"/>
          <w:szCs w:val="22"/>
          <w:shd w:val="clear" w:color="auto" w:fill="FFFFFF"/>
        </w:rPr>
        <w:t>L’absence de remise d’un DOE provisoire peut constituer un motif de refus de réception.</w:t>
      </w:r>
    </w:p>
    <w:p w14:paraId="30FB5635" w14:textId="77777777" w:rsidR="00F71ABE" w:rsidRPr="006C57EC" w:rsidRDefault="00F71ABE" w:rsidP="00411BC6">
      <w:pPr>
        <w:autoSpaceDE w:val="0"/>
        <w:autoSpaceDN w:val="0"/>
        <w:adjustRightInd w:val="0"/>
        <w:jc w:val="both"/>
        <w:rPr>
          <w:rFonts w:cs="Arial"/>
          <w:color w:val="000000"/>
          <w:szCs w:val="22"/>
        </w:rPr>
      </w:pPr>
    </w:p>
    <w:p w14:paraId="3526F803" w14:textId="77777777" w:rsidR="00411BC6" w:rsidRPr="006C57EC" w:rsidRDefault="00411BC6" w:rsidP="00490070">
      <w:pPr>
        <w:numPr>
          <w:ilvl w:val="1"/>
          <w:numId w:val="7"/>
        </w:numPr>
        <w:autoSpaceDE w:val="0"/>
        <w:autoSpaceDN w:val="0"/>
        <w:adjustRightInd w:val="0"/>
        <w:jc w:val="both"/>
        <w:rPr>
          <w:rFonts w:cs="Arial"/>
          <w:b/>
          <w:color w:val="000000"/>
          <w:szCs w:val="22"/>
        </w:rPr>
      </w:pPr>
      <w:r w:rsidRPr="006C57EC">
        <w:rPr>
          <w:rFonts w:cs="Arial"/>
          <w:b/>
          <w:color w:val="000000"/>
          <w:szCs w:val="22"/>
        </w:rPr>
        <w:t xml:space="preserve"> Réception de l’Ouvrage</w:t>
      </w:r>
    </w:p>
    <w:p w14:paraId="33054CE1" w14:textId="77777777" w:rsidR="00411BC6" w:rsidRPr="006C57EC" w:rsidRDefault="00411BC6" w:rsidP="00411BC6">
      <w:pPr>
        <w:autoSpaceDE w:val="0"/>
        <w:autoSpaceDN w:val="0"/>
        <w:adjustRightInd w:val="0"/>
        <w:jc w:val="both"/>
        <w:rPr>
          <w:rFonts w:cs="Arial"/>
          <w:szCs w:val="22"/>
        </w:rPr>
      </w:pPr>
      <w:r w:rsidRPr="006C57EC">
        <w:rPr>
          <w:rFonts w:cs="Arial"/>
          <w:color w:val="000000"/>
          <w:szCs w:val="22"/>
        </w:rPr>
        <w:t>La réception de l’Ouvrage est prévue à la fin des travaux de l'ensemble des lots</w:t>
      </w:r>
      <w:r w:rsidR="001D3739" w:rsidRPr="006C57EC">
        <w:rPr>
          <w:rFonts w:cs="Arial"/>
          <w:color w:val="000000"/>
          <w:szCs w:val="22"/>
        </w:rPr>
        <w:t xml:space="preserve"> et fait l'objet d'un procès-</w:t>
      </w:r>
      <w:r w:rsidRPr="006C57EC">
        <w:rPr>
          <w:rFonts w:cs="Arial"/>
          <w:color w:val="000000"/>
          <w:szCs w:val="22"/>
        </w:rPr>
        <w:t>verbal signé contradictoirement par les parties.</w:t>
      </w:r>
    </w:p>
    <w:p w14:paraId="6D6319A5" w14:textId="77777777" w:rsidR="00411BC6" w:rsidRPr="006C57EC" w:rsidRDefault="00411BC6" w:rsidP="00411BC6">
      <w:pPr>
        <w:autoSpaceDE w:val="0"/>
        <w:autoSpaceDN w:val="0"/>
        <w:adjustRightInd w:val="0"/>
        <w:jc w:val="both"/>
        <w:rPr>
          <w:rFonts w:cs="Arial"/>
          <w:szCs w:val="22"/>
        </w:rPr>
      </w:pPr>
      <w:r w:rsidRPr="006C57EC">
        <w:rPr>
          <w:rFonts w:cs="Arial"/>
          <w:color w:val="000000"/>
          <w:szCs w:val="22"/>
          <w:u w:val="single"/>
        </w:rPr>
        <w:t>La date de signature du procès-verbal de réception de l’Ouvrage est le point de départ de l'ensemble des garanties</w:t>
      </w:r>
      <w:r w:rsidRPr="006C57EC">
        <w:rPr>
          <w:rFonts w:cs="Arial"/>
          <w:color w:val="000000"/>
          <w:szCs w:val="22"/>
        </w:rPr>
        <w:t>.</w:t>
      </w:r>
    </w:p>
    <w:p w14:paraId="46421420" w14:textId="77777777" w:rsidR="00D9064E" w:rsidRPr="006C57EC" w:rsidRDefault="00D9064E" w:rsidP="00D9064E">
      <w:pPr>
        <w:autoSpaceDE w:val="0"/>
        <w:autoSpaceDN w:val="0"/>
        <w:adjustRightInd w:val="0"/>
        <w:jc w:val="both"/>
        <w:rPr>
          <w:rFonts w:cs="Arial"/>
          <w:b/>
          <w:color w:val="E36C0A" w:themeColor="accent6" w:themeShade="BF"/>
          <w:szCs w:val="22"/>
          <w:shd w:val="clear" w:color="auto" w:fill="FFFFFF"/>
        </w:rPr>
      </w:pPr>
    </w:p>
    <w:p w14:paraId="20F3B59F" w14:textId="77777777" w:rsidR="00D9064E" w:rsidRPr="006C57EC" w:rsidRDefault="00D9064E" w:rsidP="00D9064E">
      <w:pPr>
        <w:numPr>
          <w:ilvl w:val="1"/>
          <w:numId w:val="7"/>
        </w:numPr>
        <w:autoSpaceDE w:val="0"/>
        <w:autoSpaceDN w:val="0"/>
        <w:adjustRightInd w:val="0"/>
        <w:jc w:val="both"/>
        <w:rPr>
          <w:rFonts w:cs="Arial"/>
          <w:b/>
          <w:color w:val="000000"/>
          <w:szCs w:val="22"/>
        </w:rPr>
      </w:pPr>
      <w:r w:rsidRPr="006C57EC">
        <w:rPr>
          <w:rFonts w:cs="Arial"/>
          <w:b/>
          <w:color w:val="000000"/>
          <w:szCs w:val="22"/>
        </w:rPr>
        <w:t>Réception</w:t>
      </w:r>
    </w:p>
    <w:p w14:paraId="408B4C22" w14:textId="77777777" w:rsidR="00D9064E" w:rsidRPr="006C57EC" w:rsidRDefault="00D9064E" w:rsidP="00D9064E">
      <w:pPr>
        <w:autoSpaceDE w:val="0"/>
        <w:autoSpaceDN w:val="0"/>
        <w:adjustRightInd w:val="0"/>
        <w:jc w:val="both"/>
        <w:rPr>
          <w:rFonts w:cs="Arial"/>
          <w:szCs w:val="22"/>
          <w:shd w:val="clear" w:color="auto" w:fill="FFFFFF"/>
        </w:rPr>
      </w:pPr>
      <w:r w:rsidRPr="006C57EC">
        <w:rPr>
          <w:rFonts w:cs="Arial"/>
          <w:szCs w:val="22"/>
          <w:shd w:val="clear" w:color="auto" w:fill="FFFFFF"/>
        </w:rPr>
        <w:t>Au vu du procès-verbal des opérations préalables à la réception et des propositions du Maître d'œuvre, le CEA prononce la décision concernant la réception qui peut être : réception avec ou sans réserve, ou refus de réception.</w:t>
      </w:r>
    </w:p>
    <w:p w14:paraId="3AF4971C" w14:textId="77777777" w:rsidR="00D9064E" w:rsidRPr="006C57EC" w:rsidRDefault="00D9064E" w:rsidP="00D9064E">
      <w:pPr>
        <w:autoSpaceDE w:val="0"/>
        <w:autoSpaceDN w:val="0"/>
        <w:adjustRightInd w:val="0"/>
        <w:jc w:val="both"/>
        <w:rPr>
          <w:rFonts w:cs="Arial"/>
          <w:szCs w:val="22"/>
          <w:shd w:val="clear" w:color="auto" w:fill="FFFFFF"/>
        </w:rPr>
      </w:pPr>
      <w:r w:rsidRPr="006C57EC">
        <w:rPr>
          <w:rFonts w:cs="Arial"/>
          <w:szCs w:val="22"/>
          <w:shd w:val="clear" w:color="auto" w:fill="FFFFFF"/>
        </w:rPr>
        <w:t xml:space="preserve">La décision ainsi prise est notifiée au Titulaire dans les 10 jours suivant la date de visite de réception de l’Ouvrage. </w:t>
      </w:r>
    </w:p>
    <w:p w14:paraId="5455D015" w14:textId="77777777" w:rsidR="00D9064E" w:rsidRPr="006C57EC" w:rsidRDefault="00D9064E" w:rsidP="00D9064E">
      <w:pPr>
        <w:autoSpaceDE w:val="0"/>
        <w:autoSpaceDN w:val="0"/>
        <w:adjustRightInd w:val="0"/>
        <w:jc w:val="both"/>
        <w:rPr>
          <w:rFonts w:cs="Arial"/>
          <w:color w:val="000000"/>
          <w:szCs w:val="22"/>
          <w:u w:val="single"/>
        </w:rPr>
      </w:pPr>
    </w:p>
    <w:p w14:paraId="7B1C9755" w14:textId="77777777" w:rsidR="00D9064E" w:rsidRPr="006C57EC" w:rsidRDefault="00D9064E" w:rsidP="00D9064E">
      <w:pPr>
        <w:autoSpaceDE w:val="0"/>
        <w:autoSpaceDN w:val="0"/>
        <w:adjustRightInd w:val="0"/>
        <w:jc w:val="both"/>
        <w:rPr>
          <w:rFonts w:cs="Arial"/>
          <w:szCs w:val="22"/>
        </w:rPr>
      </w:pPr>
      <w:r w:rsidRPr="006C57EC">
        <w:rPr>
          <w:rFonts w:cs="Arial"/>
          <w:color w:val="000000"/>
          <w:szCs w:val="22"/>
          <w:u w:val="single"/>
        </w:rPr>
        <w:t>La date de réception de l’Ouvrage mentionnée au PV de réception est le point de départ de l'ensemble des garanties</w:t>
      </w:r>
      <w:r w:rsidRPr="006C57EC">
        <w:rPr>
          <w:rFonts w:cs="Arial"/>
          <w:color w:val="000000"/>
          <w:szCs w:val="22"/>
        </w:rPr>
        <w:t>.</w:t>
      </w:r>
    </w:p>
    <w:p w14:paraId="12E692B1" w14:textId="77777777" w:rsidR="00D9064E" w:rsidRPr="006C57EC" w:rsidRDefault="00D9064E" w:rsidP="00D9064E">
      <w:pPr>
        <w:autoSpaceDE w:val="0"/>
        <w:autoSpaceDN w:val="0"/>
        <w:adjustRightInd w:val="0"/>
        <w:jc w:val="both"/>
        <w:rPr>
          <w:rFonts w:cs="Arial"/>
          <w:sz w:val="20"/>
          <w:szCs w:val="20"/>
          <w:shd w:val="clear" w:color="auto" w:fill="FFFFFF"/>
        </w:rPr>
      </w:pPr>
    </w:p>
    <w:p w14:paraId="56228B66" w14:textId="77777777" w:rsidR="00D9064E" w:rsidRPr="006C57EC" w:rsidRDefault="00D9064E" w:rsidP="00D9064E">
      <w:pPr>
        <w:numPr>
          <w:ilvl w:val="1"/>
          <w:numId w:val="7"/>
        </w:numPr>
        <w:autoSpaceDE w:val="0"/>
        <w:autoSpaceDN w:val="0"/>
        <w:adjustRightInd w:val="0"/>
        <w:jc w:val="both"/>
        <w:rPr>
          <w:rFonts w:cs="Arial"/>
          <w:b/>
          <w:color w:val="000000"/>
          <w:szCs w:val="22"/>
        </w:rPr>
      </w:pPr>
      <w:bookmarkStart w:id="49" w:name="_Toc397545573"/>
      <w:bookmarkStart w:id="50" w:name="_Toc398545042"/>
      <w:r w:rsidRPr="006C57EC">
        <w:rPr>
          <w:rFonts w:cs="Arial"/>
          <w:b/>
          <w:color w:val="000000"/>
          <w:szCs w:val="22"/>
        </w:rPr>
        <w:t>Mise à disposition partielle</w:t>
      </w:r>
      <w:bookmarkEnd w:id="49"/>
      <w:bookmarkEnd w:id="50"/>
    </w:p>
    <w:p w14:paraId="064AB887" w14:textId="77777777" w:rsidR="00D9064E" w:rsidRPr="004F7181" w:rsidRDefault="00D9064E" w:rsidP="00D9064E">
      <w:pPr>
        <w:autoSpaceDE w:val="0"/>
        <w:autoSpaceDN w:val="0"/>
        <w:adjustRightInd w:val="0"/>
        <w:jc w:val="both"/>
        <w:rPr>
          <w:rFonts w:cs="Arial"/>
          <w:szCs w:val="22"/>
          <w:shd w:val="clear" w:color="auto" w:fill="FFFFFF"/>
        </w:rPr>
      </w:pPr>
      <w:r w:rsidRPr="006C57EC">
        <w:rPr>
          <w:rFonts w:cs="Arial"/>
          <w:szCs w:val="22"/>
          <w:shd w:val="clear" w:color="auto" w:fill="FFFFFF"/>
        </w:rPr>
        <w:t>Certains ouvrages ou parties d’ouvrages pourront faire l’objet d’une mise à disposition partielle, avant l’achèvement de l’ensemble des Travaux, dans les conditions précisées à l’article 34.2 des CGA.</w:t>
      </w:r>
    </w:p>
    <w:p w14:paraId="6A6C5DCF" w14:textId="54353222"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51" w:name="_Toc195174567"/>
      <w:r w:rsidRPr="001E4ACC">
        <w:rPr>
          <w:rFonts w:cs="Arial"/>
          <w:bCs w:val="0"/>
          <w:color w:val="000000"/>
          <w:szCs w:val="22"/>
        </w:rPr>
        <w:t>GARANTIES</w:t>
      </w:r>
      <w:bookmarkEnd w:id="51"/>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1B6D68"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29DF129D"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w:t>
      </w:r>
      <w:r w:rsidR="006B5498" w:rsidRPr="001E5E9B">
        <w:rPr>
          <w:rFonts w:cs="Arial"/>
          <w:color w:val="000000"/>
          <w:szCs w:val="22"/>
        </w:rPr>
        <w:t>œuvre</w:t>
      </w:r>
      <w:r w:rsidRPr="001E5E9B">
        <w:rPr>
          <w:rFonts w:cs="Arial"/>
          <w:color w:val="000000"/>
          <w:szCs w:val="22"/>
        </w:rPr>
        <w:t xml:space="preserve"> et de déplacement du personnel sont à la charge du Titulaire.</w:t>
      </w:r>
    </w:p>
    <w:p w14:paraId="6DD9E900" w14:textId="77777777" w:rsidR="004A07BB" w:rsidRPr="000A25AD" w:rsidRDefault="004A07BB" w:rsidP="00411BC6">
      <w:pPr>
        <w:autoSpaceDE w:val="0"/>
        <w:autoSpaceDN w:val="0"/>
        <w:adjustRightInd w:val="0"/>
        <w:jc w:val="both"/>
        <w:rPr>
          <w:rFonts w:cs="Arial"/>
          <w:b/>
          <w:bCs/>
          <w:szCs w:val="22"/>
        </w:rPr>
      </w:pPr>
    </w:p>
    <w:p w14:paraId="5BCC8847" w14:textId="3E01B790" w:rsidR="00411BC6" w:rsidRDefault="00411BC6" w:rsidP="00411BC6">
      <w:pPr>
        <w:autoSpaceDE w:val="0"/>
        <w:autoSpaceDN w:val="0"/>
        <w:adjustRightInd w:val="0"/>
        <w:jc w:val="both"/>
        <w:rPr>
          <w:rFonts w:cs="Arial"/>
          <w:color w:val="000000"/>
          <w:szCs w:val="22"/>
        </w:rPr>
      </w:pPr>
      <w:r>
        <w:rPr>
          <w:rFonts w:cs="Arial"/>
          <w:color w:val="000000"/>
          <w:szCs w:val="22"/>
        </w:rPr>
        <w:t>L</w:t>
      </w:r>
      <w:r w:rsidRPr="001B6D68">
        <w:rPr>
          <w:rFonts w:cs="Arial"/>
          <w:color w:val="000000"/>
          <w:szCs w:val="22"/>
        </w:rPr>
        <w:t>e Titulaire s'engage à intervenir pour</w:t>
      </w:r>
      <w:r>
        <w:rPr>
          <w:rFonts w:cs="Arial"/>
          <w:color w:val="000000"/>
          <w:szCs w:val="22"/>
        </w:rPr>
        <w:t xml:space="preserve"> réparer</w:t>
      </w:r>
      <w:r w:rsidRPr="001B6D68">
        <w:rPr>
          <w:rFonts w:cs="Arial"/>
          <w:color w:val="000000"/>
          <w:szCs w:val="22"/>
        </w:rPr>
        <w:t xml:space="preserve"> les </w:t>
      </w:r>
      <w:r>
        <w:rPr>
          <w:rFonts w:cs="Arial"/>
          <w:color w:val="000000"/>
          <w:szCs w:val="22"/>
        </w:rPr>
        <w:t xml:space="preserve">désordres </w:t>
      </w:r>
      <w:r w:rsidRPr="001B6D68">
        <w:rPr>
          <w:rFonts w:cs="Arial"/>
          <w:color w:val="000000"/>
          <w:szCs w:val="22"/>
        </w:rPr>
        <w:t xml:space="preserve">au plus tard </w:t>
      </w:r>
      <w:r w:rsidRPr="00BA29F2">
        <w:rPr>
          <w:rFonts w:cs="Arial"/>
          <w:color w:val="000000"/>
          <w:szCs w:val="22"/>
        </w:rPr>
        <w:t xml:space="preserve">dans les </w:t>
      </w:r>
      <w:r w:rsidR="00BA29F2" w:rsidRPr="00BA29F2">
        <w:rPr>
          <w:rFonts w:cs="Arial"/>
          <w:color w:val="000000"/>
          <w:szCs w:val="22"/>
        </w:rPr>
        <w:t>5</w:t>
      </w:r>
      <w:r w:rsidR="004A07BB" w:rsidRPr="00BA29F2">
        <w:rPr>
          <w:rFonts w:cs="Arial"/>
          <w:color w:val="000000"/>
          <w:szCs w:val="22"/>
        </w:rPr>
        <w:t xml:space="preserve"> </w:t>
      </w:r>
      <w:r w:rsidRPr="00BA29F2">
        <w:rPr>
          <w:rFonts w:cs="Arial"/>
          <w:color w:val="000000"/>
          <w:szCs w:val="22"/>
        </w:rPr>
        <w:t>jours ouvrés suivant la réception d'un</w:t>
      </w:r>
      <w:r w:rsidR="000A25AD" w:rsidRPr="00BA29F2">
        <w:rPr>
          <w:rFonts w:cs="Arial"/>
          <w:color w:val="000000"/>
          <w:szCs w:val="22"/>
        </w:rPr>
        <w:t xml:space="preserve"> courrier électronique</w:t>
      </w:r>
      <w:r w:rsidRPr="00BA29F2">
        <w:rPr>
          <w:rFonts w:cs="Arial"/>
          <w:color w:val="000000"/>
          <w:szCs w:val="22"/>
        </w:rPr>
        <w:t xml:space="preserve"> de demande d'intervention du CEA. Ces prestations sont effectuées tous les jours, du lundi au vendredi de 8</w:t>
      </w:r>
      <w:r w:rsidRPr="001B6D68">
        <w:rPr>
          <w:rFonts w:cs="Arial"/>
          <w:color w:val="000000"/>
          <w:szCs w:val="22"/>
        </w:rPr>
        <w:t xml:space="preserve"> heures à 17 heures.</w:t>
      </w:r>
    </w:p>
    <w:p w14:paraId="5094FF8E" w14:textId="78ABCC7E" w:rsidR="004A07BB" w:rsidRPr="001B6D68" w:rsidRDefault="000A25AD" w:rsidP="004A07BB">
      <w:pPr>
        <w:autoSpaceDE w:val="0"/>
        <w:autoSpaceDN w:val="0"/>
        <w:adjustRightInd w:val="0"/>
        <w:jc w:val="both"/>
        <w:rPr>
          <w:rFonts w:cs="Arial"/>
          <w:color w:val="000000"/>
          <w:szCs w:val="22"/>
        </w:rPr>
      </w:pPr>
      <w:r>
        <w:rPr>
          <w:rFonts w:cs="Arial"/>
          <w:color w:val="000000"/>
          <w:szCs w:val="22"/>
        </w:rPr>
        <w:t>Il est entendu que l'envoi du</w:t>
      </w:r>
      <w:r w:rsidR="004A07BB" w:rsidRPr="001B6D68">
        <w:rPr>
          <w:rFonts w:cs="Arial"/>
          <w:color w:val="000000"/>
          <w:szCs w:val="22"/>
        </w:rPr>
        <w:t xml:space="preserve"> </w:t>
      </w:r>
      <w:r w:rsidRPr="000A25AD">
        <w:rPr>
          <w:rFonts w:cs="Arial"/>
          <w:color w:val="000000"/>
          <w:szCs w:val="22"/>
        </w:rPr>
        <w:t>courrier électronique</w:t>
      </w:r>
      <w:r w:rsidRPr="001B6D68">
        <w:rPr>
          <w:rFonts w:cs="Arial"/>
          <w:color w:val="000000"/>
          <w:szCs w:val="22"/>
        </w:rPr>
        <w:t xml:space="preserve"> </w:t>
      </w:r>
      <w:r w:rsidR="004A07BB" w:rsidRPr="001B6D68">
        <w:rPr>
          <w:rFonts w:cs="Arial"/>
          <w:color w:val="000000"/>
          <w:szCs w:val="22"/>
        </w:rPr>
        <w:t>doit être précédé d'un entretien téléphonique avec le responsable technique du Titulaire en vue d'un diagnostic.</w:t>
      </w:r>
    </w:p>
    <w:p w14:paraId="7F1CDCC6" w14:textId="77777777" w:rsidR="004A07BB" w:rsidRPr="00BA29F2" w:rsidRDefault="004A07BB" w:rsidP="004A07BB">
      <w:pPr>
        <w:autoSpaceDE w:val="0"/>
        <w:autoSpaceDN w:val="0"/>
        <w:adjustRightInd w:val="0"/>
        <w:jc w:val="both"/>
        <w:rPr>
          <w:rFonts w:cs="Arial"/>
          <w:color w:val="000000"/>
          <w:szCs w:val="22"/>
        </w:rPr>
      </w:pPr>
      <w:r w:rsidRPr="001B6D68">
        <w:rPr>
          <w:rFonts w:cs="Arial"/>
          <w:color w:val="000000"/>
          <w:szCs w:val="22"/>
        </w:rPr>
        <w:t xml:space="preserve">Le personnel du Titulaire chargé des dépannages a libre accès </w:t>
      </w:r>
      <w:r>
        <w:rPr>
          <w:rFonts w:cs="Arial"/>
          <w:color w:val="000000"/>
          <w:szCs w:val="22"/>
        </w:rPr>
        <w:t>aux installations</w:t>
      </w:r>
      <w:r w:rsidRPr="001B6D68">
        <w:rPr>
          <w:rFonts w:cs="Arial"/>
          <w:color w:val="000000"/>
          <w:szCs w:val="22"/>
        </w:rPr>
        <w:t xml:space="preserve">, sous réserve du respect des clauses d'hygiène et de sécurité décrites dans les conditions générales du CEA et que les </w:t>
      </w:r>
      <w:r w:rsidRPr="00BA29F2">
        <w:rPr>
          <w:rFonts w:cs="Arial"/>
          <w:color w:val="000000"/>
          <w:szCs w:val="22"/>
        </w:rPr>
        <w:t>opérations n'apportent pas une gêne anormale aux utilisateurs.</w:t>
      </w:r>
    </w:p>
    <w:p w14:paraId="114E913E" w14:textId="5CCF1280" w:rsidR="004A07BB" w:rsidRPr="00BA29F2" w:rsidRDefault="004A07BB" w:rsidP="00411BC6">
      <w:pPr>
        <w:autoSpaceDE w:val="0"/>
        <w:autoSpaceDN w:val="0"/>
        <w:adjustRightInd w:val="0"/>
        <w:jc w:val="both"/>
        <w:rPr>
          <w:rFonts w:cs="Arial"/>
          <w:color w:val="000000"/>
          <w:szCs w:val="22"/>
        </w:rPr>
      </w:pPr>
      <w:r w:rsidRPr="00BA29F2">
        <w:rPr>
          <w:rFonts w:cs="Arial"/>
          <w:color w:val="000000"/>
          <w:szCs w:val="22"/>
        </w:rPr>
        <w:t xml:space="preserve">A dater de la notification des désordres par le CEA, le Titulaire dispose </w:t>
      </w:r>
      <w:proofErr w:type="gramStart"/>
      <w:r w:rsidRPr="00BA29F2">
        <w:rPr>
          <w:rFonts w:cs="Arial"/>
          <w:color w:val="000000"/>
          <w:szCs w:val="22"/>
        </w:rPr>
        <w:t xml:space="preserve">d’un délai de </w:t>
      </w:r>
      <w:r w:rsidR="00BA29F2">
        <w:rPr>
          <w:rFonts w:cs="Arial"/>
          <w:color w:val="000000"/>
          <w:szCs w:val="22"/>
        </w:rPr>
        <w:t>3</w:t>
      </w:r>
      <w:r w:rsidR="00BA29F2" w:rsidRPr="00BA29F2">
        <w:rPr>
          <w:rFonts w:cs="Arial"/>
          <w:color w:val="000000"/>
          <w:szCs w:val="22"/>
        </w:rPr>
        <w:t>0</w:t>
      </w:r>
      <w:r w:rsidRPr="00BA29F2">
        <w:rPr>
          <w:rFonts w:cs="Arial"/>
          <w:color w:val="000000"/>
          <w:szCs w:val="22"/>
        </w:rPr>
        <w:t xml:space="preserve"> jours calendaires</w:t>
      </w:r>
      <w:proofErr w:type="gramEnd"/>
      <w:r w:rsidRPr="00BA29F2">
        <w:rPr>
          <w:rFonts w:cs="Arial"/>
          <w:color w:val="000000"/>
          <w:szCs w:val="22"/>
        </w:rPr>
        <w:t xml:space="preserve"> pour y remédier, sauf cas d’urgence (sécurité ou impératif de </w:t>
      </w:r>
      <w:r w:rsidRPr="00BA29F2">
        <w:rPr>
          <w:rFonts w:cs="Arial"/>
          <w:color w:val="000000"/>
          <w:szCs w:val="22"/>
        </w:rPr>
        <w:lastRenderedPageBreak/>
        <w:t xml:space="preserve">fonctionnement) où ce délai doit être réduit et sera défini d’un commun accord entre les parties. Passé ce délai, le CEA peut appliquer les pénalités mentionnées </w:t>
      </w:r>
      <w:r w:rsidR="008224CE" w:rsidRPr="00BA29F2">
        <w:rPr>
          <w:rFonts w:cs="Arial"/>
          <w:color w:val="000000"/>
          <w:szCs w:val="22"/>
        </w:rPr>
        <w:t xml:space="preserve">à l’article </w:t>
      </w:r>
      <w:r w:rsidR="008224CE" w:rsidRPr="00BA29F2">
        <w:rPr>
          <w:rFonts w:cs="Arial"/>
          <w:color w:val="000000"/>
          <w:szCs w:val="22"/>
        </w:rPr>
        <w:fldChar w:fldCharType="begin"/>
      </w:r>
      <w:r w:rsidR="008224CE" w:rsidRPr="00BA29F2">
        <w:rPr>
          <w:rFonts w:cs="Arial"/>
          <w:color w:val="000000"/>
          <w:szCs w:val="22"/>
        </w:rPr>
        <w:instrText xml:space="preserve"> REF _Ref206303731 \r \h </w:instrText>
      </w:r>
      <w:r w:rsidR="00BF3A10" w:rsidRPr="00BA29F2">
        <w:rPr>
          <w:rFonts w:cs="Arial"/>
          <w:color w:val="000000"/>
          <w:szCs w:val="22"/>
        </w:rPr>
        <w:instrText xml:space="preserve"> \* MERGEFORMAT </w:instrText>
      </w:r>
      <w:r w:rsidR="008224CE" w:rsidRPr="00BA29F2">
        <w:rPr>
          <w:rFonts w:cs="Arial"/>
          <w:color w:val="000000"/>
          <w:szCs w:val="22"/>
        </w:rPr>
      </w:r>
      <w:r w:rsidR="008224CE" w:rsidRPr="00BA29F2">
        <w:rPr>
          <w:rFonts w:cs="Arial"/>
          <w:color w:val="000000"/>
          <w:szCs w:val="22"/>
        </w:rPr>
        <w:fldChar w:fldCharType="separate"/>
      </w:r>
      <w:r w:rsidR="008224CE" w:rsidRPr="00BA29F2">
        <w:rPr>
          <w:rFonts w:cs="Arial"/>
          <w:color w:val="000000"/>
          <w:szCs w:val="22"/>
        </w:rPr>
        <w:t>1</w:t>
      </w:r>
      <w:r w:rsidR="00454119" w:rsidRPr="00BA29F2">
        <w:rPr>
          <w:rFonts w:cs="Arial"/>
          <w:color w:val="000000"/>
          <w:szCs w:val="22"/>
        </w:rPr>
        <w:t>7</w:t>
      </w:r>
      <w:r w:rsidR="008224CE" w:rsidRPr="00BA29F2">
        <w:rPr>
          <w:rFonts w:cs="Arial"/>
          <w:color w:val="000000"/>
          <w:szCs w:val="22"/>
        </w:rPr>
        <w:t>.2 -</w:t>
      </w:r>
      <w:r w:rsidR="008224CE" w:rsidRPr="00BA29F2">
        <w:rPr>
          <w:rFonts w:cs="Arial"/>
          <w:color w:val="000000"/>
          <w:szCs w:val="22"/>
        </w:rPr>
        <w:fldChar w:fldCharType="end"/>
      </w:r>
      <w:r w:rsidR="008224CE" w:rsidRPr="00BA29F2">
        <w:rPr>
          <w:rFonts w:cs="Arial"/>
          <w:color w:val="000000"/>
          <w:szCs w:val="22"/>
        </w:rPr>
        <w:t xml:space="preserve"> </w:t>
      </w:r>
      <w:r w:rsidRPr="00BA29F2">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BA29F2">
        <w:rPr>
          <w:rFonts w:cs="Arial"/>
          <w:color w:val="000000"/>
          <w:szCs w:val="22"/>
        </w:rPr>
        <w:t>En cas d'indisponibilité d’éléments d’équipements, la période</w:t>
      </w:r>
      <w:r w:rsidRPr="001B6D68">
        <w:rPr>
          <w:rFonts w:cs="Arial"/>
          <w:color w:val="000000"/>
          <w:szCs w:val="22"/>
        </w:rPr>
        <w:t xml:space="preserve"> de garantie</w:t>
      </w:r>
      <w:r>
        <w:rPr>
          <w:rFonts w:cs="Arial"/>
          <w:color w:val="000000"/>
          <w:szCs w:val="22"/>
        </w:rPr>
        <w:t xml:space="preserve"> de bon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2" w:name="_Toc195174568"/>
      <w:r w:rsidRPr="0096263C">
        <w:rPr>
          <w:rFonts w:cs="Arial"/>
          <w:bCs w:val="0"/>
          <w:color w:val="000000"/>
          <w:szCs w:val="22"/>
        </w:rPr>
        <w:t>ASSURANCES</w:t>
      </w:r>
      <w:bookmarkEnd w:id="52"/>
    </w:p>
    <w:p w14:paraId="6949C48E" w14:textId="77777777" w:rsidR="00F40226" w:rsidRPr="000D38C9" w:rsidRDefault="00F40226" w:rsidP="00F40226">
      <w:pPr>
        <w:autoSpaceDE w:val="0"/>
        <w:autoSpaceDN w:val="0"/>
        <w:adjustRightInd w:val="0"/>
        <w:jc w:val="both"/>
        <w:rPr>
          <w:rFonts w:cs="Arial"/>
          <w:color w:val="000000"/>
          <w:szCs w:val="22"/>
        </w:rPr>
      </w:pPr>
    </w:p>
    <w:p w14:paraId="4C0E8EA2" w14:textId="77777777" w:rsidR="00997E78" w:rsidRDefault="00997E78" w:rsidP="00997E78">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2629F8C8" w14:textId="77777777" w:rsidR="0094523A" w:rsidRPr="001E5E9B" w:rsidRDefault="0094523A" w:rsidP="00411BC6">
      <w:pPr>
        <w:autoSpaceDE w:val="0"/>
        <w:autoSpaceDN w:val="0"/>
        <w:adjustRightInd w:val="0"/>
        <w:jc w:val="both"/>
        <w:rPr>
          <w:rFonts w:cs="Arial"/>
          <w:color w:val="000000"/>
          <w:szCs w:val="22"/>
          <w:highlight w:val="yellow"/>
        </w:rPr>
      </w:pPr>
    </w:p>
    <w:p w14:paraId="3339DCB6" w14:textId="6F7B6C39" w:rsidR="00411BC6" w:rsidRPr="00BC7D2A" w:rsidRDefault="00411BC6" w:rsidP="00490070">
      <w:pPr>
        <w:pStyle w:val="Titre1"/>
        <w:numPr>
          <w:ilvl w:val="0"/>
          <w:numId w:val="7"/>
        </w:numPr>
        <w:rPr>
          <w:rFonts w:cs="Arial"/>
          <w:szCs w:val="22"/>
        </w:rPr>
      </w:pPr>
      <w:bookmarkStart w:id="53" w:name="_Ref206303693"/>
      <w:r>
        <w:rPr>
          <w:rFonts w:cs="Arial"/>
          <w:bCs w:val="0"/>
          <w:color w:val="000000"/>
          <w:szCs w:val="22"/>
        </w:rPr>
        <w:t xml:space="preserve"> </w:t>
      </w:r>
      <w:bookmarkStart w:id="54" w:name="_Ref222919765"/>
      <w:bookmarkStart w:id="55" w:name="_Toc195174569"/>
      <w:r w:rsidR="0094523A" w:rsidRPr="00BC7D2A">
        <w:rPr>
          <w:rFonts w:cs="Arial"/>
          <w:bCs w:val="0"/>
          <w:color w:val="000000"/>
          <w:szCs w:val="22"/>
        </w:rPr>
        <w:t>PLANNING GENERAL DE REALISATION</w:t>
      </w:r>
      <w:bookmarkEnd w:id="53"/>
      <w:bookmarkEnd w:id="54"/>
      <w:bookmarkEnd w:id="55"/>
    </w:p>
    <w:p w14:paraId="4DD4F39B" w14:textId="75265A71" w:rsidR="00411BC6" w:rsidRPr="0094523A" w:rsidRDefault="0094523A"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00411BC6" w:rsidRPr="0094523A">
        <w:rPr>
          <w:rFonts w:cs="Arial"/>
          <w:szCs w:val="22"/>
        </w:rPr>
        <w:t xml:space="preserve">Le Titulaire s'engage à réaliser les Travaux objet du présent marché pour le </w:t>
      </w:r>
      <w:r w:rsidR="00BA29F2" w:rsidRPr="00BA29F2">
        <w:rPr>
          <w:rFonts w:cs="Arial"/>
          <w:b/>
          <w:bCs/>
          <w:szCs w:val="22"/>
        </w:rPr>
        <w:t>02/01/2026</w:t>
      </w:r>
      <w:r w:rsidR="00411BC6" w:rsidRPr="0094523A">
        <w:rPr>
          <w:rFonts w:cs="Arial"/>
          <w:szCs w:val="22"/>
        </w:rPr>
        <w:t xml:space="preserve"> conformément au planning général de l’opération précité à l’</w:t>
      </w:r>
      <w:r w:rsidR="00411BC6" w:rsidRPr="0094523A">
        <w:rPr>
          <w:rFonts w:cs="Arial"/>
          <w:szCs w:val="22"/>
        </w:rPr>
        <w:fldChar w:fldCharType="begin"/>
      </w:r>
      <w:r w:rsidR="00411BC6" w:rsidRPr="0094523A">
        <w:rPr>
          <w:rFonts w:cs="Arial"/>
          <w:szCs w:val="22"/>
        </w:rPr>
        <w:instrText xml:space="preserve"> REF _Ref222827535 \r \h </w:instrText>
      </w:r>
      <w:r w:rsidR="00411BC6" w:rsidRPr="0094523A">
        <w:rPr>
          <w:rFonts w:cs="Arial"/>
          <w:szCs w:val="22"/>
        </w:rPr>
      </w:r>
      <w:r w:rsidR="00411BC6" w:rsidRPr="0094523A">
        <w:rPr>
          <w:rFonts w:cs="Arial"/>
          <w:szCs w:val="22"/>
        </w:rPr>
        <w:fldChar w:fldCharType="separate"/>
      </w:r>
      <w:r w:rsidR="00411BC6" w:rsidRPr="0094523A">
        <w:rPr>
          <w:rFonts w:cs="Arial"/>
          <w:szCs w:val="22"/>
        </w:rPr>
        <w:t>Article 2 -</w:t>
      </w:r>
      <w:r w:rsidR="00411BC6" w:rsidRPr="0094523A">
        <w:rPr>
          <w:rFonts w:cs="Arial"/>
          <w:szCs w:val="22"/>
        </w:rPr>
        <w:fldChar w:fldCharType="end"/>
      </w:r>
      <w:r w:rsidR="00411BC6" w:rsidRPr="0094523A">
        <w:rPr>
          <w:rFonts w:cs="Arial"/>
          <w:szCs w:val="22"/>
        </w:rPr>
        <w:t xml:space="preserve"> du présent marché.</w:t>
      </w:r>
    </w:p>
    <w:p w14:paraId="74DA3BD5" w14:textId="77777777" w:rsidR="0094523A" w:rsidRPr="00D865CD" w:rsidRDefault="0094523A" w:rsidP="0094523A">
      <w:pPr>
        <w:autoSpaceDE w:val="0"/>
        <w:autoSpaceDN w:val="0"/>
        <w:adjustRightInd w:val="0"/>
        <w:jc w:val="both"/>
        <w:rPr>
          <w:rFonts w:cs="Arial"/>
          <w:bCs/>
          <w:color w:val="000000"/>
          <w:szCs w:val="22"/>
          <w:highlight w:val="yellow"/>
        </w:rPr>
      </w:pPr>
    </w:p>
    <w:p w14:paraId="73365D33" w14:textId="77777777" w:rsidR="00D865CD" w:rsidRPr="006C57EC" w:rsidRDefault="00D865CD" w:rsidP="00490070">
      <w:pPr>
        <w:pStyle w:val="Titre1"/>
        <w:numPr>
          <w:ilvl w:val="2"/>
          <w:numId w:val="7"/>
        </w:numPr>
        <w:rPr>
          <w:rFonts w:cs="Arial"/>
          <w:color w:val="000000"/>
          <w:szCs w:val="22"/>
          <w:u w:val="none"/>
        </w:rPr>
      </w:pPr>
      <w:bookmarkStart w:id="56" w:name="_Toc101272899"/>
      <w:bookmarkStart w:id="57" w:name="_Toc195174570"/>
      <w:r w:rsidRPr="006C57EC">
        <w:rPr>
          <w:rFonts w:cs="Arial"/>
          <w:b w:val="0"/>
          <w:i/>
          <w:color w:val="000000"/>
          <w:szCs w:val="22"/>
          <w:u w:val="none"/>
        </w:rPr>
        <w:t>Prolongations du fait du CEA</w:t>
      </w:r>
      <w:bookmarkEnd w:id="56"/>
      <w:bookmarkEnd w:id="57"/>
    </w:p>
    <w:p w14:paraId="07A2736E" w14:textId="77777777" w:rsidR="0094523A" w:rsidRPr="006C57EC" w:rsidRDefault="0094523A" w:rsidP="0094523A">
      <w:pPr>
        <w:autoSpaceDE w:val="0"/>
        <w:autoSpaceDN w:val="0"/>
        <w:adjustRightInd w:val="0"/>
        <w:jc w:val="both"/>
        <w:rPr>
          <w:rFonts w:cs="Arial"/>
          <w:bCs/>
          <w:color w:val="000000"/>
          <w:szCs w:val="22"/>
        </w:rPr>
      </w:pPr>
      <w:r w:rsidRPr="006C57EC">
        <w:rPr>
          <w:rFonts w:cs="Arial"/>
          <w:bCs/>
          <w:color w:val="000000"/>
          <w:szCs w:val="22"/>
        </w:rPr>
        <w:t>Les retards ou suspensions qui peuvent survenir en cours d’exécution des Travaux du fait du CEA et pour lesquels la responsabilité du Titulaire ne peut pas être engagée font également l’objet d’ajustements correctifs au planning d’exécution.</w:t>
      </w:r>
    </w:p>
    <w:p w14:paraId="7E32E6D9" w14:textId="77777777" w:rsidR="0094523A" w:rsidRPr="006C57EC" w:rsidRDefault="0094523A" w:rsidP="0094523A">
      <w:pPr>
        <w:autoSpaceDE w:val="0"/>
        <w:autoSpaceDN w:val="0"/>
        <w:adjustRightInd w:val="0"/>
        <w:jc w:val="both"/>
        <w:rPr>
          <w:rFonts w:cs="Arial"/>
          <w:bCs/>
          <w:color w:val="000000"/>
          <w:szCs w:val="22"/>
        </w:rPr>
      </w:pPr>
      <w:r w:rsidRPr="006C57EC">
        <w:rPr>
          <w:rFonts w:cs="Arial"/>
          <w:bCs/>
          <w:color w:val="000000"/>
          <w:szCs w:val="22"/>
        </w:rPr>
        <w:tab/>
      </w:r>
    </w:p>
    <w:p w14:paraId="01CF1343" w14:textId="77777777" w:rsidR="00D865CD" w:rsidRPr="006C57EC" w:rsidRDefault="00D865CD" w:rsidP="00490070">
      <w:pPr>
        <w:pStyle w:val="Titre1"/>
        <w:numPr>
          <w:ilvl w:val="2"/>
          <w:numId w:val="7"/>
        </w:numPr>
        <w:rPr>
          <w:rFonts w:cs="Arial"/>
          <w:color w:val="000000"/>
          <w:szCs w:val="22"/>
          <w:u w:val="none"/>
        </w:rPr>
      </w:pPr>
      <w:bookmarkStart w:id="58" w:name="_Toc101272900"/>
      <w:bookmarkStart w:id="59" w:name="_Toc195174571"/>
      <w:r w:rsidRPr="006C57EC">
        <w:rPr>
          <w:rFonts w:cs="Arial"/>
          <w:b w:val="0"/>
          <w:i/>
          <w:color w:val="000000"/>
          <w:szCs w:val="22"/>
          <w:u w:val="none"/>
        </w:rPr>
        <w:t>Prolongations du fait du Titulaire</w:t>
      </w:r>
      <w:bookmarkEnd w:id="58"/>
      <w:bookmarkEnd w:id="59"/>
    </w:p>
    <w:p w14:paraId="0022B1B5" w14:textId="39CC37BE" w:rsidR="0094523A" w:rsidRPr="006C57EC" w:rsidRDefault="0094523A" w:rsidP="0094523A">
      <w:pPr>
        <w:autoSpaceDE w:val="0"/>
        <w:autoSpaceDN w:val="0"/>
        <w:adjustRightInd w:val="0"/>
        <w:jc w:val="both"/>
        <w:rPr>
          <w:rFonts w:cs="Arial"/>
          <w:bCs/>
          <w:color w:val="000000"/>
          <w:szCs w:val="22"/>
        </w:rPr>
      </w:pPr>
      <w:r w:rsidRPr="006C57EC">
        <w:rPr>
          <w:rFonts w:cs="Arial"/>
          <w:bCs/>
          <w:color w:val="000000"/>
          <w:szCs w:val="22"/>
        </w:rPr>
        <w:t>Les retards ou suspensions qui peuvent survenir en cours d’exécution des Travaux du fait du Titulaire ne peuvent en aucun cas être invoqués par lui pour solliciter un quelconque ajustement du planning d’exécution. Le non-respect des délais de ce planning entraîne l’application de pénalités de retard prévues à l’</w:t>
      </w:r>
      <w:r w:rsidR="00D865CD" w:rsidRPr="006C57EC">
        <w:rPr>
          <w:rFonts w:cs="Arial"/>
          <w:bCs/>
          <w:color w:val="000000"/>
          <w:szCs w:val="22"/>
        </w:rPr>
        <w:fldChar w:fldCharType="begin"/>
      </w:r>
      <w:r w:rsidR="00D865CD" w:rsidRPr="006C57EC">
        <w:rPr>
          <w:rFonts w:cs="Arial"/>
          <w:bCs/>
          <w:color w:val="000000"/>
          <w:szCs w:val="22"/>
        </w:rPr>
        <w:instrText xml:space="preserve"> REF _Ref389470110 \r \h  \* MERGEFORMAT </w:instrText>
      </w:r>
      <w:r w:rsidR="00D865CD" w:rsidRPr="006C57EC">
        <w:rPr>
          <w:rFonts w:cs="Arial"/>
          <w:bCs/>
          <w:color w:val="000000"/>
          <w:szCs w:val="22"/>
        </w:rPr>
      </w:r>
      <w:r w:rsidR="00D865CD" w:rsidRPr="006C57EC">
        <w:rPr>
          <w:rFonts w:cs="Arial"/>
          <w:bCs/>
          <w:color w:val="000000"/>
          <w:szCs w:val="22"/>
        </w:rPr>
        <w:fldChar w:fldCharType="separate"/>
      </w:r>
      <w:r w:rsidR="00D865CD" w:rsidRPr="006C57EC">
        <w:rPr>
          <w:rFonts w:cs="Arial"/>
          <w:bCs/>
          <w:color w:val="000000"/>
          <w:szCs w:val="22"/>
        </w:rPr>
        <w:t>Article 1</w:t>
      </w:r>
      <w:r w:rsidR="006C57EC">
        <w:rPr>
          <w:rFonts w:cs="Arial"/>
          <w:bCs/>
          <w:color w:val="000000"/>
          <w:szCs w:val="22"/>
        </w:rPr>
        <w:t>7</w:t>
      </w:r>
      <w:r w:rsidR="00D865CD" w:rsidRPr="006C57EC">
        <w:rPr>
          <w:rFonts w:cs="Arial"/>
          <w:bCs/>
          <w:color w:val="000000"/>
          <w:szCs w:val="22"/>
        </w:rPr>
        <w:t xml:space="preserve"> -</w:t>
      </w:r>
      <w:r w:rsidR="00D865CD" w:rsidRPr="006C57EC">
        <w:rPr>
          <w:rFonts w:cs="Arial"/>
          <w:bCs/>
          <w:color w:val="000000"/>
          <w:szCs w:val="22"/>
        </w:rPr>
        <w:fldChar w:fldCharType="end"/>
      </w:r>
      <w:r w:rsidR="00D865CD" w:rsidRPr="006C57EC">
        <w:rPr>
          <w:rFonts w:cs="Arial"/>
          <w:bCs/>
          <w:color w:val="000000"/>
          <w:szCs w:val="22"/>
        </w:rPr>
        <w:t xml:space="preserve"> </w:t>
      </w:r>
      <w:r w:rsidRPr="006C57EC">
        <w:rPr>
          <w:rFonts w:cs="Arial"/>
          <w:bCs/>
          <w:color w:val="000000"/>
          <w:szCs w:val="22"/>
        </w:rPr>
        <w:t>ci-après.</w:t>
      </w:r>
    </w:p>
    <w:p w14:paraId="4E08215B" w14:textId="77777777" w:rsidR="0094523A" w:rsidRDefault="00D865CD" w:rsidP="0094523A">
      <w:pPr>
        <w:autoSpaceDE w:val="0"/>
        <w:autoSpaceDN w:val="0"/>
        <w:adjustRightInd w:val="0"/>
        <w:jc w:val="both"/>
        <w:rPr>
          <w:rFonts w:cs="Arial"/>
          <w:bCs/>
          <w:color w:val="000000"/>
          <w:szCs w:val="22"/>
        </w:rPr>
      </w:pPr>
      <w:r w:rsidRPr="006C57EC">
        <w:rPr>
          <w:rFonts w:cs="Arial"/>
          <w:bCs/>
          <w:color w:val="000000"/>
          <w:szCs w:val="22"/>
        </w:rPr>
        <w:t xml:space="preserve">Ces dispositions </w:t>
      </w:r>
      <w:r w:rsidR="0094523A" w:rsidRPr="006C57EC">
        <w:rPr>
          <w:rFonts w:cs="Arial"/>
          <w:bCs/>
          <w:color w:val="000000"/>
          <w:szCs w:val="22"/>
        </w:rPr>
        <w:t>ne s’appliquent pas aux modifications du fait du Titulaire acce</w:t>
      </w:r>
      <w:r w:rsidRPr="006C57EC">
        <w:rPr>
          <w:rFonts w:cs="Arial"/>
          <w:bCs/>
          <w:color w:val="000000"/>
          <w:szCs w:val="22"/>
        </w:rPr>
        <w:t>ptées par le CEA</w:t>
      </w:r>
      <w:r w:rsidR="0094523A" w:rsidRPr="006C57EC">
        <w:rPr>
          <w:rFonts w:cs="Arial"/>
          <w:bCs/>
          <w:color w:val="000000"/>
          <w:szCs w:val="22"/>
        </w:rPr>
        <w:t>.</w:t>
      </w:r>
    </w:p>
    <w:p w14:paraId="28F47E2A" w14:textId="77777777" w:rsidR="0094523A" w:rsidRDefault="0094523A" w:rsidP="00411BC6">
      <w:pPr>
        <w:autoSpaceDE w:val="0"/>
        <w:autoSpaceDN w:val="0"/>
        <w:adjustRightInd w:val="0"/>
        <w:jc w:val="both"/>
        <w:rPr>
          <w:rFonts w:cs="Arial"/>
          <w:bCs/>
          <w:color w:val="000000"/>
          <w:szCs w:val="22"/>
        </w:rPr>
      </w:pPr>
    </w:p>
    <w:p w14:paraId="4698E03B" w14:textId="2220A1AD" w:rsidR="00411BC6" w:rsidRPr="00200502" w:rsidRDefault="00411BC6" w:rsidP="00411BC6">
      <w:pPr>
        <w:autoSpaceDE w:val="0"/>
        <w:autoSpaceDN w:val="0"/>
        <w:adjustRightInd w:val="0"/>
        <w:jc w:val="both"/>
        <w:rPr>
          <w:rFonts w:cs="Arial"/>
          <w:b/>
          <w:bCs/>
          <w:color w:val="E36C0A"/>
          <w:szCs w:val="22"/>
        </w:rPr>
      </w:pPr>
    </w:p>
    <w:p w14:paraId="71DF2281" w14:textId="77777777" w:rsidR="00411BC6" w:rsidRPr="00454119" w:rsidRDefault="00411BC6" w:rsidP="00490070">
      <w:pPr>
        <w:pStyle w:val="Titre1"/>
        <w:numPr>
          <w:ilvl w:val="0"/>
          <w:numId w:val="7"/>
        </w:numPr>
        <w:rPr>
          <w:rFonts w:cs="Arial"/>
          <w:szCs w:val="22"/>
        </w:rPr>
      </w:pPr>
      <w:r>
        <w:t xml:space="preserve"> </w:t>
      </w:r>
      <w:bookmarkStart w:id="60" w:name="_Toc101272901"/>
      <w:bookmarkStart w:id="61" w:name="_Toc195174572"/>
      <w:r w:rsidRPr="00454119">
        <w:t>ARRETS DE CHANTIER</w:t>
      </w:r>
      <w:bookmarkEnd w:id="60"/>
      <w:bookmarkEnd w:id="61"/>
    </w:p>
    <w:p w14:paraId="183B9E5C" w14:textId="77777777" w:rsidR="00411BC6" w:rsidRPr="00454119" w:rsidRDefault="00411BC6" w:rsidP="00411BC6">
      <w:pPr>
        <w:numPr>
          <w:ilvl w:val="12"/>
          <w:numId w:val="0"/>
        </w:numPr>
        <w:jc w:val="both"/>
        <w:rPr>
          <w:rFonts w:cs="Arial"/>
          <w:color w:val="000000"/>
          <w:szCs w:val="22"/>
        </w:rPr>
      </w:pPr>
      <w:r w:rsidRPr="00454119">
        <w:rPr>
          <w:rFonts w:cs="Arial"/>
          <w:color w:val="000000"/>
          <w:szCs w:val="22"/>
        </w:rPr>
        <w:t>Le CEA s'engage à informer le Titulaire dans les meilleurs délais de tous les arrêts de chantier susceptibles d'affecter les Travaux exécutés par le Titulaire.</w:t>
      </w:r>
    </w:p>
    <w:p w14:paraId="4236EDB0" w14:textId="77777777" w:rsidR="00411BC6" w:rsidRPr="00454119" w:rsidRDefault="00411BC6" w:rsidP="00411BC6">
      <w:pPr>
        <w:numPr>
          <w:ilvl w:val="12"/>
          <w:numId w:val="0"/>
        </w:numPr>
        <w:jc w:val="both"/>
        <w:rPr>
          <w:rFonts w:cs="Arial"/>
          <w:color w:val="000000"/>
          <w:szCs w:val="22"/>
        </w:rPr>
      </w:pPr>
      <w:r w:rsidRPr="00454119">
        <w:rPr>
          <w:rFonts w:cs="Arial"/>
          <w:color w:val="000000"/>
          <w:szCs w:val="22"/>
        </w:rPr>
        <w:t>Le présent article « arrêts de chantier » s’applique, seulement et seulement si, le Titulaire ne peut pas utiliser les ressources humaines en arrêt au titre d’un évènement nécessitant l’arrêt des travaux, sur une autre partie du chantier non arrêtée à ce titre. Il ne s’agit en aucun cas d’un arrêt de chantier sur une zone mais d’un arrêt de tout le chantier, objet du présent marché.</w:t>
      </w:r>
    </w:p>
    <w:p w14:paraId="5049509A" w14:textId="77777777" w:rsidR="00041560" w:rsidRPr="00454119" w:rsidRDefault="00041560" w:rsidP="00411BC6">
      <w:pPr>
        <w:numPr>
          <w:ilvl w:val="12"/>
          <w:numId w:val="0"/>
        </w:numPr>
        <w:jc w:val="both"/>
        <w:rPr>
          <w:rFonts w:cs="Arial"/>
          <w:color w:val="000000"/>
          <w:szCs w:val="22"/>
        </w:rPr>
      </w:pPr>
    </w:p>
    <w:p w14:paraId="27A611B8" w14:textId="77777777" w:rsidR="00411BC6" w:rsidRPr="00454119" w:rsidRDefault="00411BC6" w:rsidP="00490070">
      <w:pPr>
        <w:numPr>
          <w:ilvl w:val="1"/>
          <w:numId w:val="7"/>
        </w:numPr>
        <w:jc w:val="both"/>
        <w:rPr>
          <w:rFonts w:cs="Arial"/>
          <w:color w:val="000000"/>
          <w:szCs w:val="22"/>
        </w:rPr>
      </w:pPr>
      <w:r w:rsidRPr="00454119">
        <w:rPr>
          <w:rFonts w:cs="Arial"/>
          <w:color w:val="000000"/>
          <w:szCs w:val="22"/>
        </w:rPr>
        <w:t xml:space="preserve"> </w:t>
      </w:r>
      <w:r w:rsidRPr="00454119">
        <w:rPr>
          <w:rFonts w:cs="Arial"/>
          <w:b/>
          <w:color w:val="000000"/>
          <w:szCs w:val="22"/>
        </w:rPr>
        <w:t>Arrêts de chantier programmés</w:t>
      </w:r>
    </w:p>
    <w:p w14:paraId="2902774B" w14:textId="77777777" w:rsidR="00411BC6" w:rsidRPr="00454119" w:rsidRDefault="00411BC6" w:rsidP="00411BC6">
      <w:pPr>
        <w:numPr>
          <w:ilvl w:val="12"/>
          <w:numId w:val="0"/>
        </w:numPr>
        <w:jc w:val="both"/>
        <w:rPr>
          <w:rFonts w:cs="Arial"/>
          <w:color w:val="000000"/>
          <w:szCs w:val="22"/>
        </w:rPr>
      </w:pPr>
      <w:r w:rsidRPr="00454119">
        <w:rPr>
          <w:rFonts w:cs="Arial"/>
          <w:color w:val="000000"/>
          <w:szCs w:val="22"/>
        </w:rPr>
        <w:t>Un arrêt de chantier programmé est un arrêt de chantier pour lequel l’information a été transmise au Titulaire avec au moins un délai de préavis de cinq (5) jours calendaires.</w:t>
      </w:r>
    </w:p>
    <w:p w14:paraId="5EA73B9B" w14:textId="77777777" w:rsidR="00411BC6" w:rsidRPr="00454119" w:rsidRDefault="00411BC6" w:rsidP="00411BC6">
      <w:pPr>
        <w:numPr>
          <w:ilvl w:val="12"/>
          <w:numId w:val="0"/>
        </w:numPr>
        <w:jc w:val="both"/>
        <w:rPr>
          <w:rFonts w:cs="Arial"/>
          <w:color w:val="000000"/>
          <w:szCs w:val="22"/>
        </w:rPr>
      </w:pPr>
      <w:r w:rsidRPr="00454119">
        <w:rPr>
          <w:rFonts w:cs="Arial"/>
          <w:color w:val="000000"/>
          <w:szCs w:val="22"/>
        </w:rPr>
        <w:t>Les jours de fermeture du Centre sont considérés comme des arrêts de chantier programmés.</w:t>
      </w:r>
    </w:p>
    <w:p w14:paraId="50A68E76" w14:textId="77777777" w:rsidR="00411BC6" w:rsidRPr="00454119" w:rsidRDefault="00411BC6" w:rsidP="00411BC6">
      <w:pPr>
        <w:numPr>
          <w:ilvl w:val="12"/>
          <w:numId w:val="0"/>
        </w:numPr>
        <w:jc w:val="both"/>
        <w:rPr>
          <w:rFonts w:cs="Arial"/>
          <w:color w:val="000000"/>
          <w:szCs w:val="22"/>
        </w:rPr>
      </w:pPr>
      <w:r w:rsidRPr="00454119">
        <w:rPr>
          <w:rFonts w:cs="Arial"/>
          <w:color w:val="000000"/>
          <w:szCs w:val="22"/>
        </w:rPr>
        <w:t>Les arrêts de chantiers programmés ne donnent pas lieu à rémunération du Titulaire et n’ouvrent droit à aucune indemnité au bénéfice du Titulaire.</w:t>
      </w:r>
    </w:p>
    <w:p w14:paraId="20B426F3" w14:textId="77777777" w:rsidR="00411BC6" w:rsidRPr="00454119" w:rsidRDefault="00411BC6" w:rsidP="00411BC6">
      <w:pPr>
        <w:numPr>
          <w:ilvl w:val="12"/>
          <w:numId w:val="0"/>
        </w:numPr>
        <w:jc w:val="both"/>
        <w:rPr>
          <w:rFonts w:cs="Arial"/>
          <w:color w:val="000000"/>
          <w:szCs w:val="22"/>
        </w:rPr>
      </w:pPr>
    </w:p>
    <w:p w14:paraId="3A470933" w14:textId="77777777" w:rsidR="00411BC6" w:rsidRPr="00454119" w:rsidRDefault="00411BC6" w:rsidP="00490070">
      <w:pPr>
        <w:numPr>
          <w:ilvl w:val="1"/>
          <w:numId w:val="7"/>
        </w:numPr>
        <w:jc w:val="both"/>
        <w:rPr>
          <w:rFonts w:cs="Arial"/>
          <w:color w:val="000000"/>
          <w:szCs w:val="22"/>
        </w:rPr>
      </w:pPr>
      <w:r w:rsidRPr="00454119">
        <w:rPr>
          <w:rFonts w:cs="Arial"/>
          <w:color w:val="000000"/>
          <w:szCs w:val="22"/>
        </w:rPr>
        <w:t xml:space="preserve"> </w:t>
      </w:r>
      <w:r w:rsidRPr="00454119">
        <w:rPr>
          <w:rFonts w:cs="Arial"/>
          <w:b/>
          <w:color w:val="000000"/>
          <w:szCs w:val="22"/>
        </w:rPr>
        <w:t>Arrêts de chantier inopinés</w:t>
      </w:r>
    </w:p>
    <w:p w14:paraId="5238C9F6" w14:textId="2337EC97" w:rsidR="00411BC6" w:rsidRPr="00454119" w:rsidRDefault="00411BC6" w:rsidP="00411BC6">
      <w:pPr>
        <w:numPr>
          <w:ilvl w:val="12"/>
          <w:numId w:val="0"/>
        </w:numPr>
        <w:jc w:val="both"/>
        <w:rPr>
          <w:rFonts w:cs="Arial"/>
          <w:color w:val="000000"/>
          <w:szCs w:val="22"/>
        </w:rPr>
      </w:pPr>
      <w:r w:rsidRPr="00454119">
        <w:rPr>
          <w:rFonts w:cs="Arial"/>
          <w:color w:val="000000"/>
          <w:szCs w:val="22"/>
        </w:rPr>
        <w:t xml:space="preserve">En cas d'arrêt de chantier inopiné du fait du CEA, une indemnisation est due au Titulaire au-delà d’une franchise d’une journée d’arrêt et ne peut pas excéder </w:t>
      </w:r>
      <w:r w:rsidR="00BC7D2A" w:rsidRPr="00454119">
        <w:rPr>
          <w:rFonts w:cs="Arial"/>
          <w:color w:val="000000"/>
          <w:szCs w:val="22"/>
        </w:rPr>
        <w:t xml:space="preserve">trois jours </w:t>
      </w:r>
      <w:r w:rsidRPr="00454119">
        <w:rPr>
          <w:rFonts w:cs="Arial"/>
          <w:color w:val="000000"/>
          <w:szCs w:val="22"/>
        </w:rPr>
        <w:t xml:space="preserve">de chantier à compter de la date de notification de l'arrêt. </w:t>
      </w:r>
    </w:p>
    <w:p w14:paraId="67A8B370" w14:textId="77777777" w:rsidR="00411BC6" w:rsidRPr="00454119" w:rsidRDefault="00411BC6" w:rsidP="00411BC6">
      <w:pPr>
        <w:numPr>
          <w:ilvl w:val="12"/>
          <w:numId w:val="0"/>
        </w:numPr>
        <w:jc w:val="both"/>
        <w:rPr>
          <w:rFonts w:cs="Arial"/>
          <w:color w:val="000000"/>
          <w:szCs w:val="22"/>
        </w:rPr>
      </w:pPr>
      <w:r w:rsidRPr="00454119">
        <w:rPr>
          <w:rFonts w:cs="Arial"/>
          <w:color w:val="000000"/>
          <w:szCs w:val="22"/>
        </w:rPr>
        <w:t>Le monta</w:t>
      </w:r>
      <w:r w:rsidR="0094523A" w:rsidRPr="00454119">
        <w:rPr>
          <w:rFonts w:cs="Arial"/>
          <w:color w:val="000000"/>
          <w:szCs w:val="22"/>
        </w:rPr>
        <w:t>nt de l’indemnisation est fixé</w:t>
      </w:r>
      <w:r w:rsidRPr="00454119">
        <w:rPr>
          <w:rFonts w:cs="Arial"/>
          <w:color w:val="000000"/>
          <w:szCs w:val="22"/>
        </w:rPr>
        <w:t xml:space="preserve"> à un pour mille du montant hors taxes du marc</w:t>
      </w:r>
      <w:r w:rsidR="0094523A" w:rsidRPr="00454119">
        <w:rPr>
          <w:rFonts w:cs="Arial"/>
          <w:color w:val="000000"/>
          <w:szCs w:val="22"/>
        </w:rPr>
        <w:t>hé par jour ouvré</w:t>
      </w:r>
      <w:r w:rsidRPr="00454119">
        <w:rPr>
          <w:rFonts w:cs="Arial"/>
          <w:color w:val="000000"/>
          <w:szCs w:val="22"/>
        </w:rPr>
        <w:t xml:space="preserve"> d’arrêt.</w:t>
      </w:r>
    </w:p>
    <w:p w14:paraId="4DF8BE0E" w14:textId="77777777" w:rsidR="00411BC6" w:rsidRPr="00454119" w:rsidRDefault="00411BC6" w:rsidP="00411BC6">
      <w:pPr>
        <w:numPr>
          <w:ilvl w:val="12"/>
          <w:numId w:val="0"/>
        </w:numPr>
        <w:jc w:val="both"/>
        <w:rPr>
          <w:rFonts w:cs="Arial"/>
          <w:color w:val="000000"/>
          <w:szCs w:val="22"/>
        </w:rPr>
      </w:pPr>
      <w:r w:rsidRPr="00454119">
        <w:rPr>
          <w:rFonts w:cs="Arial"/>
          <w:color w:val="000000"/>
          <w:szCs w:val="22"/>
        </w:rPr>
        <w:lastRenderedPageBreak/>
        <w:t>Le règlement des sommes éventuellement dues par le CEA au titre des arrêts de chantier inopinés i</w:t>
      </w:r>
      <w:r w:rsidR="0094523A" w:rsidRPr="00454119">
        <w:rPr>
          <w:rFonts w:cs="Arial"/>
          <w:color w:val="000000"/>
          <w:szCs w:val="22"/>
        </w:rPr>
        <w:t xml:space="preserve">ntervient après la réception de </w:t>
      </w:r>
      <w:r w:rsidRPr="00454119">
        <w:rPr>
          <w:rFonts w:cs="Arial"/>
          <w:color w:val="000000"/>
          <w:szCs w:val="22"/>
        </w:rPr>
        <w:t>l’Ouvrage et mise en place de l’avenant correspondant.</w:t>
      </w:r>
    </w:p>
    <w:p w14:paraId="5AA00E47" w14:textId="77777777" w:rsidR="00411BC6" w:rsidRPr="00454119" w:rsidRDefault="00411BC6" w:rsidP="00411BC6">
      <w:pPr>
        <w:numPr>
          <w:ilvl w:val="12"/>
          <w:numId w:val="0"/>
        </w:numPr>
        <w:jc w:val="both"/>
        <w:rPr>
          <w:rFonts w:cs="Arial"/>
          <w:color w:val="000000"/>
          <w:szCs w:val="22"/>
        </w:rPr>
      </w:pPr>
    </w:p>
    <w:p w14:paraId="4950A8E9" w14:textId="77777777" w:rsidR="00D865CD" w:rsidRPr="00454119" w:rsidRDefault="00D865CD" w:rsidP="00411BC6">
      <w:pPr>
        <w:numPr>
          <w:ilvl w:val="12"/>
          <w:numId w:val="0"/>
        </w:numPr>
        <w:jc w:val="both"/>
        <w:rPr>
          <w:rFonts w:cs="Arial"/>
          <w:color w:val="000000"/>
          <w:szCs w:val="22"/>
        </w:rPr>
      </w:pPr>
    </w:p>
    <w:p w14:paraId="366CDACC" w14:textId="06C4E6FC" w:rsidR="00D865CD" w:rsidRPr="00454119" w:rsidRDefault="00D865CD" w:rsidP="00D865CD">
      <w:pPr>
        <w:numPr>
          <w:ilvl w:val="12"/>
          <w:numId w:val="0"/>
        </w:numPr>
        <w:jc w:val="both"/>
        <w:rPr>
          <w:rFonts w:cs="Arial"/>
          <w:color w:val="000000"/>
          <w:szCs w:val="22"/>
        </w:rPr>
      </w:pPr>
      <w:r w:rsidRPr="00454119">
        <w:rPr>
          <w:rFonts w:cs="Arial"/>
          <w:color w:val="000000"/>
          <w:szCs w:val="22"/>
        </w:rPr>
        <w:t xml:space="preserve">Les arrêts de chantier inopinés du fait d’évènements tels que ceux visés à l’article </w:t>
      </w:r>
      <w:r w:rsidR="001331CC" w:rsidRPr="00454119">
        <w:rPr>
          <w:rFonts w:cs="Arial"/>
          <w:color w:val="000000"/>
          <w:szCs w:val="22"/>
        </w:rPr>
        <w:fldChar w:fldCharType="begin"/>
      </w:r>
      <w:r w:rsidR="001331CC" w:rsidRPr="00454119">
        <w:rPr>
          <w:rFonts w:cs="Arial"/>
          <w:color w:val="000000"/>
          <w:szCs w:val="22"/>
        </w:rPr>
        <w:instrText xml:space="preserve"> REF _Ref389470298 \r \h  \* MERGEFORMAT </w:instrText>
      </w:r>
      <w:r w:rsidR="001331CC" w:rsidRPr="00454119">
        <w:rPr>
          <w:rFonts w:cs="Arial"/>
          <w:color w:val="000000"/>
          <w:szCs w:val="22"/>
        </w:rPr>
      </w:r>
      <w:r w:rsidR="001331CC" w:rsidRPr="00454119">
        <w:rPr>
          <w:rFonts w:cs="Arial"/>
          <w:color w:val="000000"/>
          <w:szCs w:val="22"/>
        </w:rPr>
        <w:fldChar w:fldCharType="separate"/>
      </w:r>
      <w:r w:rsidR="001331CC" w:rsidRPr="00454119">
        <w:rPr>
          <w:rFonts w:cs="Arial"/>
          <w:color w:val="000000"/>
          <w:szCs w:val="22"/>
        </w:rPr>
        <w:t>16.2.1 -</w:t>
      </w:r>
      <w:r w:rsidR="001331CC" w:rsidRPr="00454119">
        <w:rPr>
          <w:rFonts w:cs="Arial"/>
          <w:color w:val="000000"/>
          <w:szCs w:val="22"/>
        </w:rPr>
        <w:fldChar w:fldCharType="end"/>
      </w:r>
      <w:r w:rsidRPr="00454119">
        <w:rPr>
          <w:rFonts w:cs="Arial"/>
          <w:color w:val="000000"/>
          <w:szCs w:val="22"/>
        </w:rPr>
        <w:t xml:space="preserve"> ne donnent pas lieu à indemnisation mais peuvent faire l’objet d’ajustements correctifs au planning d’exécution dans les conditions énoncées audit article.</w:t>
      </w:r>
    </w:p>
    <w:p w14:paraId="09128A05" w14:textId="77777777" w:rsidR="00D865CD" w:rsidRPr="00454119" w:rsidRDefault="00D865CD" w:rsidP="00411BC6">
      <w:pPr>
        <w:numPr>
          <w:ilvl w:val="12"/>
          <w:numId w:val="0"/>
        </w:numPr>
        <w:jc w:val="both"/>
        <w:rPr>
          <w:rFonts w:cs="Arial"/>
          <w:color w:val="000000"/>
          <w:szCs w:val="22"/>
        </w:rPr>
      </w:pPr>
    </w:p>
    <w:p w14:paraId="2745A75A" w14:textId="77777777" w:rsidR="00411BC6" w:rsidRPr="00454119" w:rsidRDefault="00411BC6" w:rsidP="00490070">
      <w:pPr>
        <w:numPr>
          <w:ilvl w:val="1"/>
          <w:numId w:val="7"/>
        </w:numPr>
        <w:jc w:val="both"/>
        <w:rPr>
          <w:rFonts w:cs="Arial"/>
          <w:color w:val="000000"/>
          <w:szCs w:val="22"/>
        </w:rPr>
      </w:pPr>
      <w:r w:rsidRPr="00454119">
        <w:rPr>
          <w:rFonts w:cs="Arial"/>
          <w:color w:val="000000"/>
          <w:szCs w:val="22"/>
        </w:rPr>
        <w:t xml:space="preserve"> </w:t>
      </w:r>
      <w:r w:rsidRPr="00454119">
        <w:rPr>
          <w:rFonts w:cs="Arial"/>
          <w:b/>
          <w:color w:val="000000"/>
          <w:szCs w:val="22"/>
        </w:rPr>
        <w:t>Reprise du travail</w:t>
      </w:r>
    </w:p>
    <w:p w14:paraId="3631F0C0" w14:textId="0442E87E" w:rsidR="00411BC6" w:rsidRPr="00454119" w:rsidRDefault="00411BC6" w:rsidP="00411BC6">
      <w:pPr>
        <w:numPr>
          <w:ilvl w:val="12"/>
          <w:numId w:val="0"/>
        </w:numPr>
        <w:jc w:val="both"/>
        <w:rPr>
          <w:rFonts w:cs="Arial"/>
          <w:color w:val="000000"/>
          <w:szCs w:val="22"/>
        </w:rPr>
      </w:pPr>
      <w:r w:rsidRPr="00454119">
        <w:rPr>
          <w:rFonts w:cs="Arial"/>
          <w:color w:val="000000"/>
          <w:szCs w:val="22"/>
        </w:rPr>
        <w:t xml:space="preserve">Quel que soit le type d'arrêt de chantier, le Titulaire s'engage à reprendre l'exécution de la prestation interrompue au plus tard </w:t>
      </w:r>
      <w:r w:rsidR="00BC7D2A" w:rsidRPr="00454119">
        <w:rPr>
          <w:rFonts w:cs="Arial"/>
          <w:color w:val="000000"/>
          <w:szCs w:val="22"/>
        </w:rPr>
        <w:t xml:space="preserve">48 heures </w:t>
      </w:r>
      <w:r w:rsidRPr="00454119">
        <w:rPr>
          <w:rFonts w:cs="Arial"/>
          <w:color w:val="000000"/>
          <w:szCs w:val="22"/>
        </w:rPr>
        <w:t xml:space="preserve">après l'avertissement par le CEA, </w:t>
      </w:r>
      <w:r w:rsidR="00BC7D2A" w:rsidRPr="00454119">
        <w:rPr>
          <w:rFonts w:cs="Arial"/>
          <w:color w:val="000000"/>
          <w:szCs w:val="22"/>
        </w:rPr>
        <w:t xml:space="preserve">(notification par email du CEA / MOE / OPC), </w:t>
      </w:r>
      <w:r w:rsidRPr="00454119">
        <w:rPr>
          <w:rFonts w:cs="Arial"/>
          <w:color w:val="000000"/>
          <w:szCs w:val="22"/>
        </w:rPr>
        <w:t>de la fin de l'indisponibilité.</w:t>
      </w:r>
    </w:p>
    <w:p w14:paraId="34EDD369" w14:textId="77777777" w:rsidR="00411BC6" w:rsidRPr="00454119" w:rsidRDefault="00411BC6" w:rsidP="00411BC6">
      <w:pPr>
        <w:numPr>
          <w:ilvl w:val="12"/>
          <w:numId w:val="0"/>
        </w:numPr>
        <w:jc w:val="both"/>
        <w:rPr>
          <w:rFonts w:cs="Arial"/>
          <w:color w:val="000000"/>
          <w:szCs w:val="22"/>
        </w:rPr>
      </w:pPr>
    </w:p>
    <w:p w14:paraId="22D43EEF" w14:textId="77777777" w:rsidR="00411BC6" w:rsidRPr="00454119" w:rsidRDefault="00411BC6" w:rsidP="00490070">
      <w:pPr>
        <w:numPr>
          <w:ilvl w:val="1"/>
          <w:numId w:val="7"/>
        </w:numPr>
        <w:jc w:val="both"/>
        <w:rPr>
          <w:rFonts w:cs="Arial"/>
          <w:b/>
          <w:bCs/>
          <w:szCs w:val="22"/>
        </w:rPr>
      </w:pPr>
      <w:r w:rsidRPr="00454119">
        <w:rPr>
          <w:rFonts w:cs="Arial"/>
          <w:b/>
          <w:color w:val="000000"/>
          <w:szCs w:val="22"/>
        </w:rPr>
        <w:t xml:space="preserve"> Délai contractuel</w:t>
      </w:r>
    </w:p>
    <w:p w14:paraId="437F1DDB" w14:textId="77777777" w:rsidR="00411BC6" w:rsidRDefault="00411BC6" w:rsidP="00411BC6">
      <w:pPr>
        <w:numPr>
          <w:ilvl w:val="12"/>
          <w:numId w:val="0"/>
        </w:numPr>
        <w:jc w:val="both"/>
        <w:rPr>
          <w:rFonts w:cs="Arial"/>
          <w:color w:val="000000"/>
          <w:szCs w:val="22"/>
        </w:rPr>
      </w:pPr>
      <w:r w:rsidRPr="00454119">
        <w:rPr>
          <w:rFonts w:cs="Arial"/>
          <w:color w:val="000000"/>
          <w:szCs w:val="22"/>
        </w:rPr>
        <w:t xml:space="preserve">Les arrêts de chantier inopinés du fait du CEA donnent lieu à l'établissement d'un </w:t>
      </w:r>
      <w:r w:rsidR="007B7D62" w:rsidRPr="00454119">
        <w:rPr>
          <w:rFonts w:cs="Arial"/>
          <w:color w:val="000000"/>
          <w:szCs w:val="22"/>
        </w:rPr>
        <w:t>procès-</w:t>
      </w:r>
      <w:r w:rsidRPr="00454119">
        <w:rPr>
          <w:rFonts w:cs="Arial"/>
          <w:color w:val="000000"/>
          <w:szCs w:val="22"/>
        </w:rPr>
        <w:t>verbal et entraînent la prolongation du délai contractuel pour les durées correspondantes.</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20487A" w:rsidRDefault="00411BC6" w:rsidP="00490070">
      <w:pPr>
        <w:pStyle w:val="Titre1"/>
        <w:numPr>
          <w:ilvl w:val="0"/>
          <w:numId w:val="7"/>
        </w:numPr>
        <w:rPr>
          <w:rFonts w:cs="Arial"/>
          <w:szCs w:val="22"/>
        </w:rPr>
      </w:pPr>
      <w:r>
        <w:t xml:space="preserve"> </w:t>
      </w:r>
      <w:bookmarkStart w:id="62" w:name="_Toc195174573"/>
      <w:r w:rsidR="00BC7D2A">
        <w:t>MONTANT</w:t>
      </w:r>
      <w:bookmarkEnd w:id="62"/>
    </w:p>
    <w:p w14:paraId="4252059C" w14:textId="1ADC94B3" w:rsidR="00411BC6" w:rsidRPr="001E5E9B" w:rsidRDefault="00411BC6" w:rsidP="00411BC6">
      <w:pPr>
        <w:tabs>
          <w:tab w:val="left" w:pos="1134"/>
          <w:tab w:val="left" w:pos="6946"/>
        </w:tabs>
        <w:jc w:val="both"/>
        <w:rPr>
          <w:rFonts w:cs="Arial"/>
          <w:szCs w:val="22"/>
        </w:rPr>
      </w:pPr>
      <w:r w:rsidRPr="001E5E9B">
        <w:rPr>
          <w:rFonts w:cs="Arial"/>
          <w:szCs w:val="22"/>
        </w:rPr>
        <w:t xml:space="preserve">Le </w:t>
      </w:r>
      <w:r w:rsidR="00BC7D2A" w:rsidRPr="006C57EC">
        <w:rPr>
          <w:rFonts w:cs="Arial"/>
          <w:szCs w:val="22"/>
        </w:rPr>
        <w:t>montant</w:t>
      </w:r>
      <w:r w:rsidRPr="006C57EC">
        <w:rPr>
          <w:rFonts w:cs="Arial"/>
          <w:szCs w:val="22"/>
        </w:rPr>
        <w:t xml:space="preserve"> ferme et</w:t>
      </w:r>
      <w:r w:rsidRPr="001E5E9B">
        <w:rPr>
          <w:rFonts w:cs="Arial"/>
          <w:szCs w:val="22"/>
        </w:rPr>
        <w:t xml:space="preserve"> forfaitaire de l’ensemble des travaux est de </w:t>
      </w:r>
      <w:r w:rsidRPr="00BA29F2">
        <w:rPr>
          <w:rFonts w:cs="Arial"/>
          <w:szCs w:val="22"/>
          <w:highlight w:val="cyan"/>
        </w:rPr>
        <w:t xml:space="preserve">_______ </w:t>
      </w:r>
      <w:r>
        <w:rPr>
          <w:rFonts w:cs="Arial"/>
          <w:b/>
          <w:szCs w:val="22"/>
        </w:rPr>
        <w:t>Euros</w:t>
      </w:r>
      <w:r w:rsidRPr="001E5E9B">
        <w:rPr>
          <w:rFonts w:cs="Arial"/>
          <w:b/>
          <w:bCs/>
          <w:szCs w:val="22"/>
        </w:rPr>
        <w:t xml:space="preserve"> hors taxes</w:t>
      </w:r>
      <w:r w:rsidRPr="001E5E9B">
        <w:rPr>
          <w:rFonts w:cs="Arial"/>
          <w:szCs w:val="22"/>
        </w:rPr>
        <w:t xml:space="preserve"> </w:t>
      </w:r>
      <w:r w:rsidRPr="00BA29F2">
        <w:rPr>
          <w:rFonts w:cs="Arial"/>
          <w:szCs w:val="22"/>
          <w:highlight w:val="cyan"/>
        </w:rPr>
        <w:t xml:space="preserve">(_________ </w:t>
      </w:r>
      <w:r>
        <w:rPr>
          <w:rFonts w:cs="Arial"/>
          <w:szCs w:val="22"/>
        </w:rPr>
        <w:t>Euros</w:t>
      </w:r>
      <w:r w:rsidRPr="001E5E9B">
        <w:rPr>
          <w:rFonts w:cs="Arial"/>
          <w:szCs w:val="22"/>
        </w:rPr>
        <w:t xml:space="preserve"> hors taxes).</w:t>
      </w:r>
    </w:p>
    <w:p w14:paraId="5FAE14A7" w14:textId="7E0CB206" w:rsidR="00411BC6" w:rsidRPr="00454119" w:rsidRDefault="00411BC6" w:rsidP="00411BC6">
      <w:pPr>
        <w:tabs>
          <w:tab w:val="left" w:pos="1134"/>
          <w:tab w:val="left" w:pos="6946"/>
        </w:tabs>
        <w:jc w:val="both"/>
        <w:rPr>
          <w:rFonts w:cs="Arial"/>
          <w:szCs w:val="22"/>
        </w:rPr>
      </w:pPr>
      <w:r w:rsidRPr="001E5E9B">
        <w:rPr>
          <w:rFonts w:cs="Arial"/>
          <w:szCs w:val="22"/>
        </w:rPr>
        <w:t>Ce prix comprend toutes les sujétions afférentes aux dits travaux</w:t>
      </w:r>
      <w:r w:rsidR="00C6496C">
        <w:rPr>
          <w:rFonts w:cs="Arial"/>
          <w:szCs w:val="22"/>
        </w:rPr>
        <w:t xml:space="preserve"> et se décompose </w:t>
      </w:r>
      <w:r w:rsidR="00C6496C" w:rsidRPr="00454119">
        <w:rPr>
          <w:rFonts w:cs="Arial"/>
          <w:szCs w:val="22"/>
        </w:rPr>
        <w:t>comme suit :</w:t>
      </w:r>
    </w:p>
    <w:p w14:paraId="481683F2" w14:textId="288BBD71" w:rsidR="00C6496C" w:rsidRPr="00BA29F2" w:rsidRDefault="00C6496C" w:rsidP="00C6496C">
      <w:pPr>
        <w:pStyle w:val="Paragraphedeliste"/>
        <w:numPr>
          <w:ilvl w:val="0"/>
          <w:numId w:val="29"/>
        </w:numPr>
        <w:tabs>
          <w:tab w:val="left" w:pos="1134"/>
          <w:tab w:val="left" w:pos="6946"/>
        </w:tabs>
        <w:rPr>
          <w:rFonts w:cs="Arial"/>
          <w:sz w:val="22"/>
        </w:rPr>
      </w:pPr>
      <w:r w:rsidRPr="00BA29F2">
        <w:rPr>
          <w:rFonts w:cs="Arial"/>
          <w:sz w:val="22"/>
        </w:rPr>
        <w:t>Travaux de base :</w:t>
      </w:r>
      <w:r w:rsidR="00BA29F2">
        <w:rPr>
          <w:rFonts w:cs="Arial"/>
          <w:sz w:val="22"/>
        </w:rPr>
        <w:t xml:space="preserve"> </w:t>
      </w:r>
      <w:r w:rsidR="00BA29F2" w:rsidRPr="00BA29F2">
        <w:rPr>
          <w:rFonts w:cs="Arial"/>
          <w:sz w:val="22"/>
          <w:highlight w:val="cyan"/>
        </w:rPr>
        <w:t xml:space="preserve">_____ </w:t>
      </w:r>
      <w:r w:rsidR="00BA29F2">
        <w:rPr>
          <w:rFonts w:cs="Arial"/>
          <w:sz w:val="22"/>
        </w:rPr>
        <w:t>€ HT</w:t>
      </w:r>
    </w:p>
    <w:p w14:paraId="3D4A907F" w14:textId="77777777" w:rsidR="00BA29F2" w:rsidRPr="00BA29F2" w:rsidRDefault="00BA29F2" w:rsidP="00BA29F2">
      <w:pPr>
        <w:pStyle w:val="Paragraphedeliste"/>
        <w:numPr>
          <w:ilvl w:val="0"/>
          <w:numId w:val="29"/>
        </w:numPr>
        <w:tabs>
          <w:tab w:val="left" w:pos="1134"/>
          <w:tab w:val="left" w:pos="6946"/>
        </w:tabs>
        <w:rPr>
          <w:rFonts w:cs="Arial"/>
          <w:sz w:val="22"/>
        </w:rPr>
      </w:pPr>
      <w:r w:rsidRPr="00BA29F2">
        <w:rPr>
          <w:rFonts w:cs="Arial"/>
          <w:sz w:val="22"/>
          <w:szCs w:val="22"/>
        </w:rPr>
        <w:t xml:space="preserve">Option n°1 : « rachat </w:t>
      </w:r>
      <w:r>
        <w:rPr>
          <w:rFonts w:cs="Arial"/>
          <w:sz w:val="22"/>
          <w:szCs w:val="22"/>
        </w:rPr>
        <w:t xml:space="preserve">du groupe existant » : </w:t>
      </w:r>
      <w:r w:rsidRPr="00BA29F2">
        <w:rPr>
          <w:rFonts w:cs="Arial"/>
          <w:sz w:val="22"/>
          <w:highlight w:val="cyan"/>
        </w:rPr>
        <w:t xml:space="preserve">_____ </w:t>
      </w:r>
      <w:r>
        <w:rPr>
          <w:rFonts w:cs="Arial"/>
          <w:sz w:val="22"/>
        </w:rPr>
        <w:t>€ HT</w:t>
      </w:r>
    </w:p>
    <w:p w14:paraId="4A5074CA" w14:textId="2B11B46A" w:rsidR="00BA29F2" w:rsidRPr="00BA29F2" w:rsidRDefault="00BA29F2" w:rsidP="00BA29F2">
      <w:pPr>
        <w:pStyle w:val="Paragraphedeliste"/>
        <w:numPr>
          <w:ilvl w:val="0"/>
          <w:numId w:val="29"/>
        </w:numPr>
        <w:tabs>
          <w:tab w:val="left" w:pos="1134"/>
          <w:tab w:val="left" w:pos="6946"/>
        </w:tabs>
        <w:rPr>
          <w:rFonts w:cs="Arial"/>
          <w:sz w:val="22"/>
        </w:rPr>
      </w:pPr>
      <w:r w:rsidRPr="00BA29F2">
        <w:rPr>
          <w:rFonts w:cs="Arial"/>
          <w:sz w:val="22"/>
          <w:szCs w:val="22"/>
        </w:rPr>
        <w:t>Option n°2 : « remplacement d’un tamis de filtres en station EI »</w:t>
      </w:r>
      <w:r>
        <w:rPr>
          <w:rFonts w:cs="Arial"/>
          <w:sz w:val="22"/>
          <w:szCs w:val="22"/>
        </w:rPr>
        <w:t> :</w:t>
      </w:r>
      <w:r w:rsidRPr="00BA29F2">
        <w:rPr>
          <w:rFonts w:cs="Arial"/>
          <w:sz w:val="22"/>
          <w:highlight w:val="cyan"/>
        </w:rPr>
        <w:t xml:space="preserve"> </w:t>
      </w:r>
      <w:r w:rsidRPr="00BA29F2">
        <w:rPr>
          <w:rFonts w:cs="Arial"/>
          <w:sz w:val="22"/>
          <w:highlight w:val="cyan"/>
        </w:rPr>
        <w:t xml:space="preserve">_____ </w:t>
      </w:r>
      <w:r>
        <w:rPr>
          <w:rFonts w:cs="Arial"/>
          <w:sz w:val="22"/>
        </w:rPr>
        <w:t>€ HT</w:t>
      </w:r>
    </w:p>
    <w:p w14:paraId="26A83886" w14:textId="2BFCB7D2" w:rsidR="00BA29F2" w:rsidRPr="00BA29F2" w:rsidRDefault="00BA29F2" w:rsidP="00BA29F2">
      <w:pPr>
        <w:pStyle w:val="Paragraphedeliste"/>
        <w:numPr>
          <w:ilvl w:val="0"/>
          <w:numId w:val="29"/>
        </w:numPr>
        <w:tabs>
          <w:tab w:val="left" w:pos="1134"/>
          <w:tab w:val="left" w:pos="6946"/>
        </w:tabs>
        <w:rPr>
          <w:rFonts w:cs="Arial"/>
          <w:sz w:val="22"/>
        </w:rPr>
      </w:pPr>
      <w:r w:rsidRPr="00BA29F2">
        <w:rPr>
          <w:rFonts w:cs="Arial"/>
          <w:sz w:val="22"/>
          <w:szCs w:val="22"/>
        </w:rPr>
        <w:t>Option n°3 : « fourniture et pose d’un nouveau filtre à tamis sur conduite 304L »</w:t>
      </w:r>
      <w:r w:rsidRPr="00BA29F2">
        <w:rPr>
          <w:rFonts w:cs="Arial"/>
          <w:sz w:val="22"/>
          <w:szCs w:val="22"/>
        </w:rPr>
        <w:t> :</w:t>
      </w:r>
      <w:r w:rsidRPr="00BA29F2">
        <w:rPr>
          <w:rFonts w:cs="Arial"/>
          <w:sz w:val="22"/>
          <w:highlight w:val="cyan"/>
        </w:rPr>
        <w:t xml:space="preserve"> </w:t>
      </w:r>
      <w:r w:rsidRPr="00BA29F2">
        <w:rPr>
          <w:rFonts w:cs="Arial"/>
          <w:sz w:val="22"/>
          <w:highlight w:val="cyan"/>
        </w:rPr>
        <w:t xml:space="preserve">_____ </w:t>
      </w:r>
      <w:r>
        <w:rPr>
          <w:rFonts w:cs="Arial"/>
          <w:sz w:val="22"/>
        </w:rPr>
        <w:t>€ HT</w:t>
      </w:r>
    </w:p>
    <w:p w14:paraId="61431A80" w14:textId="7C6A743C" w:rsidR="00BA29F2" w:rsidRPr="00BA29F2" w:rsidRDefault="00BA29F2" w:rsidP="00C33A97">
      <w:pPr>
        <w:pStyle w:val="Paragraphedeliste"/>
        <w:numPr>
          <w:ilvl w:val="0"/>
          <w:numId w:val="29"/>
        </w:numPr>
        <w:tabs>
          <w:tab w:val="left" w:pos="1134"/>
          <w:tab w:val="left" w:pos="6946"/>
        </w:tabs>
        <w:rPr>
          <w:rFonts w:cs="Arial"/>
          <w:sz w:val="22"/>
        </w:rPr>
      </w:pPr>
      <w:r w:rsidRPr="00BA29F2">
        <w:rPr>
          <w:rFonts w:cs="Arial"/>
          <w:sz w:val="22"/>
          <w:szCs w:val="22"/>
        </w:rPr>
        <w:t xml:space="preserve">Moins-value CEE : </w:t>
      </w:r>
      <w:r w:rsidRPr="00BA29F2">
        <w:rPr>
          <w:rFonts w:cs="Arial"/>
          <w:sz w:val="22"/>
          <w:highlight w:val="cyan"/>
        </w:rPr>
        <w:t xml:space="preserve">_____ </w:t>
      </w:r>
      <w:r w:rsidRPr="00BA29F2">
        <w:rPr>
          <w:rFonts w:cs="Arial"/>
          <w:sz w:val="22"/>
        </w:rPr>
        <w:t>€ HT</w:t>
      </w:r>
    </w:p>
    <w:p w14:paraId="669AFD8F" w14:textId="665C9217" w:rsidR="00BA29F2" w:rsidRPr="00BA29F2" w:rsidRDefault="00BA29F2" w:rsidP="00BA29F2">
      <w:pPr>
        <w:pStyle w:val="Paragraphedeliste"/>
        <w:tabs>
          <w:tab w:val="left" w:pos="1134"/>
          <w:tab w:val="left" w:pos="6946"/>
        </w:tabs>
        <w:rPr>
          <w:rFonts w:cs="Arial"/>
          <w:sz w:val="22"/>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t xml:space="preserve"> </w:t>
      </w:r>
      <w:bookmarkStart w:id="63" w:name="_Ref389470110"/>
      <w:bookmarkStart w:id="64" w:name="_Toc195174574"/>
      <w:r>
        <w:t>PENALITES</w:t>
      </w:r>
      <w:bookmarkEnd w:id="63"/>
      <w:bookmarkEnd w:id="64"/>
    </w:p>
    <w:p w14:paraId="070139AE" w14:textId="77777777"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2583F971" w14:textId="1BFA6182" w:rsidR="00411BC6" w:rsidRPr="00BA29F2" w:rsidRDefault="00411BC6" w:rsidP="00490070">
      <w:pPr>
        <w:numPr>
          <w:ilvl w:val="1"/>
          <w:numId w:val="7"/>
        </w:numPr>
        <w:autoSpaceDE w:val="0"/>
        <w:autoSpaceDN w:val="0"/>
        <w:adjustRightInd w:val="0"/>
        <w:jc w:val="both"/>
        <w:rPr>
          <w:rFonts w:cs="Arial"/>
          <w:szCs w:val="22"/>
        </w:rPr>
      </w:pPr>
      <w:bookmarkStart w:id="65" w:name="_Ref206303730"/>
      <w:r>
        <w:rPr>
          <w:rFonts w:cs="Arial"/>
          <w:color w:val="000000"/>
          <w:szCs w:val="22"/>
        </w:rPr>
        <w:t xml:space="preserve"> </w:t>
      </w:r>
      <w:bookmarkStart w:id="66" w:name="_Ref228615160"/>
      <w:r w:rsidRPr="00BA29F2">
        <w:rPr>
          <w:rFonts w:cs="Arial"/>
          <w:color w:val="000000"/>
          <w:szCs w:val="22"/>
        </w:rPr>
        <w:t>E</w:t>
      </w:r>
      <w:r w:rsidR="00054EE5" w:rsidRPr="00BA29F2">
        <w:rPr>
          <w:rFonts w:cs="Arial"/>
          <w:color w:val="000000"/>
          <w:szCs w:val="22"/>
        </w:rPr>
        <w:t>n cas de non-</w:t>
      </w:r>
      <w:r w:rsidRPr="00BA29F2">
        <w:rPr>
          <w:rFonts w:cs="Arial"/>
          <w:color w:val="000000"/>
          <w:szCs w:val="22"/>
        </w:rPr>
        <w:t xml:space="preserve">respect de l'une quelconque des étapes-clés de réalisation fixées au planning général de réalisation précité ou bien lors d’une réunion de chantier, le Titulaire encourt des pénalités de retard à hauteur de </w:t>
      </w:r>
      <w:r w:rsidR="00BA29F2" w:rsidRPr="00BA29F2">
        <w:rPr>
          <w:rFonts w:cs="Arial"/>
          <w:color w:val="000000"/>
          <w:szCs w:val="22"/>
        </w:rPr>
        <w:t>200</w:t>
      </w:r>
      <w:r w:rsidRPr="00BA29F2">
        <w:rPr>
          <w:rFonts w:cs="Arial"/>
          <w:color w:val="000000"/>
          <w:szCs w:val="22"/>
        </w:rPr>
        <w:t xml:space="preserve"> Euros par jour calendaire de retard.</w:t>
      </w:r>
      <w:bookmarkEnd w:id="65"/>
      <w:bookmarkEnd w:id="66"/>
    </w:p>
    <w:p w14:paraId="53052F0E" w14:textId="23A93C18" w:rsidR="00411BC6" w:rsidRPr="00BA29F2" w:rsidRDefault="00411BC6" w:rsidP="00411BC6">
      <w:pPr>
        <w:autoSpaceDE w:val="0"/>
        <w:autoSpaceDN w:val="0"/>
        <w:adjustRightInd w:val="0"/>
        <w:jc w:val="both"/>
        <w:rPr>
          <w:rFonts w:cs="Arial"/>
          <w:color w:val="000000"/>
          <w:szCs w:val="22"/>
        </w:rPr>
      </w:pPr>
      <w:r w:rsidRPr="00BA29F2">
        <w:rPr>
          <w:rFonts w:cs="Arial"/>
          <w:color w:val="000000"/>
          <w:szCs w:val="22"/>
        </w:rPr>
        <w:t>Les pénalités intermédiaires sanctionnant le retard par rapport à (aux) date(s)-jalon mentionnée(s) au planning général de réalisation, qui seraient appliquées au Titulaire, peuvent lui être rétrocédées si le délai final de réception des travaux défini à l’</w:t>
      </w:r>
      <w:r w:rsidRPr="00BA29F2">
        <w:rPr>
          <w:rFonts w:cs="Arial"/>
          <w:color w:val="000000"/>
          <w:szCs w:val="22"/>
        </w:rPr>
        <w:fldChar w:fldCharType="begin"/>
      </w:r>
      <w:r w:rsidRPr="00BA29F2">
        <w:rPr>
          <w:rFonts w:cs="Arial"/>
          <w:color w:val="000000"/>
          <w:szCs w:val="22"/>
        </w:rPr>
        <w:instrText xml:space="preserve"> REF _Ref222919765 \r \h  \* MERGEFORMAT </w:instrText>
      </w:r>
      <w:r w:rsidRPr="00BA29F2">
        <w:rPr>
          <w:rFonts w:cs="Arial"/>
          <w:color w:val="000000"/>
          <w:szCs w:val="22"/>
        </w:rPr>
      </w:r>
      <w:r w:rsidRPr="00BA29F2">
        <w:rPr>
          <w:rFonts w:cs="Arial"/>
          <w:color w:val="000000"/>
          <w:szCs w:val="22"/>
        </w:rPr>
        <w:fldChar w:fldCharType="separate"/>
      </w:r>
      <w:r w:rsidRPr="00BA29F2">
        <w:rPr>
          <w:rFonts w:cs="Arial"/>
          <w:color w:val="000000"/>
          <w:szCs w:val="22"/>
        </w:rPr>
        <w:t>Article 14 -</w:t>
      </w:r>
      <w:r w:rsidRPr="00BA29F2">
        <w:rPr>
          <w:rFonts w:cs="Arial"/>
          <w:color w:val="000000"/>
          <w:szCs w:val="22"/>
        </w:rPr>
        <w:fldChar w:fldCharType="end"/>
      </w:r>
      <w:r w:rsidRPr="00BA29F2">
        <w:rPr>
          <w:rFonts w:cs="Arial"/>
          <w:color w:val="000000"/>
          <w:szCs w:val="22"/>
        </w:rPr>
        <w:t xml:space="preserve"> parvient à être tenu</w:t>
      </w:r>
      <w:r w:rsidR="00ED6172" w:rsidRPr="00BA29F2">
        <w:rPr>
          <w:rFonts w:cs="Arial"/>
          <w:color w:val="000000"/>
          <w:szCs w:val="22"/>
        </w:rPr>
        <w:t>, si le retard n’a pas occasionné de conséquences techniques financières ou de délai sur les autres lots</w:t>
      </w:r>
      <w:r w:rsidRPr="00BA29F2">
        <w:rPr>
          <w:rFonts w:cs="Arial"/>
          <w:color w:val="000000"/>
          <w:szCs w:val="22"/>
        </w:rPr>
        <w:t>.</w:t>
      </w:r>
    </w:p>
    <w:p w14:paraId="08EAFF1C" w14:textId="77777777" w:rsidR="00411BC6" w:rsidRPr="002B1281" w:rsidRDefault="00411BC6" w:rsidP="00411BC6">
      <w:pPr>
        <w:autoSpaceDE w:val="0"/>
        <w:autoSpaceDN w:val="0"/>
        <w:adjustRightInd w:val="0"/>
        <w:jc w:val="both"/>
        <w:rPr>
          <w:rFonts w:cs="Arial"/>
          <w:szCs w:val="22"/>
          <w:highlight w:val="yellow"/>
        </w:rPr>
      </w:pPr>
    </w:p>
    <w:p w14:paraId="3A49928A" w14:textId="14A79AEA"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 du montant HT du marché.</w:t>
      </w:r>
    </w:p>
    <w:p w14:paraId="338788E8" w14:textId="77777777" w:rsidR="00411BC6" w:rsidRPr="008224CE" w:rsidRDefault="00411BC6" w:rsidP="00411BC6">
      <w:pPr>
        <w:autoSpaceDE w:val="0"/>
        <w:autoSpaceDN w:val="0"/>
        <w:adjustRightInd w:val="0"/>
        <w:jc w:val="both"/>
        <w:rPr>
          <w:rFonts w:cs="Arial"/>
          <w:szCs w:val="22"/>
        </w:rPr>
      </w:pPr>
    </w:p>
    <w:p w14:paraId="719BFEC6" w14:textId="77777777" w:rsidR="00411BC6" w:rsidRPr="008224CE" w:rsidRDefault="00411BC6" w:rsidP="00490070">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67" w:name="_Ref206303731"/>
      <w:r w:rsidRPr="008224CE">
        <w:rPr>
          <w:rFonts w:cs="Arial"/>
          <w:color w:val="000000"/>
          <w:szCs w:val="22"/>
        </w:rPr>
        <w:t>Le Titulaire encourt en outre les pénalités suivantes :</w:t>
      </w:r>
      <w:bookmarkEnd w:id="67"/>
    </w:p>
    <w:p w14:paraId="0889F19C" w14:textId="77777777" w:rsidR="00411BC6" w:rsidRPr="008224CE" w:rsidRDefault="00411BC6" w:rsidP="00411BC6">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sidR="008224CE">
        <w:rPr>
          <w:rFonts w:cs="Arial"/>
          <w:color w:val="000000"/>
          <w:szCs w:val="22"/>
        </w:rPr>
        <w:t>0</w:t>
      </w:r>
      <w:r w:rsidRPr="008224CE">
        <w:rPr>
          <w:rFonts w:cs="Arial"/>
          <w:color w:val="000000"/>
          <w:szCs w:val="22"/>
        </w:rPr>
        <w:t xml:space="preserve"> Euros par badge.</w:t>
      </w:r>
    </w:p>
    <w:p w14:paraId="2F57DE56" w14:textId="77777777" w:rsidR="00F42AC6" w:rsidRPr="008224CE" w:rsidRDefault="00A81424" w:rsidP="00A81424">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F42AC6" w:rsidRPr="008224CE">
        <w:rPr>
          <w:rFonts w:cs="Arial"/>
          <w:color w:val="000000"/>
          <w:szCs w:val="22"/>
        </w:rPr>
        <w:t xml:space="preserve"> des délais de levée de réserves tels que stipulés sur le Procès-verbal de réception : 150</w:t>
      </w:r>
      <w:r w:rsidR="008224CE">
        <w:rPr>
          <w:rFonts w:cs="Arial"/>
          <w:color w:val="000000"/>
          <w:szCs w:val="22"/>
        </w:rPr>
        <w:t xml:space="preserve"> E</w:t>
      </w:r>
      <w:r w:rsidR="00F42AC6" w:rsidRPr="008224CE">
        <w:rPr>
          <w:rFonts w:cs="Arial"/>
          <w:color w:val="000000"/>
          <w:szCs w:val="22"/>
        </w:rPr>
        <w:t>uros par jour calendaire</w:t>
      </w:r>
      <w:r w:rsid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58F954D8" w14:textId="36E26342" w:rsidR="00F42AC6" w:rsidRDefault="00F42AC6" w:rsidP="00F42AC6">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8224CE" w:rsidRPr="008224CE">
        <w:rPr>
          <w:rFonts w:cs="Arial"/>
          <w:color w:val="000000"/>
          <w:szCs w:val="22"/>
        </w:rPr>
        <w:t xml:space="preserve"> des délais de réparation pendant </w:t>
      </w:r>
      <w:r w:rsidRPr="008224CE">
        <w:rPr>
          <w:rFonts w:cs="Arial"/>
          <w:color w:val="000000"/>
          <w:szCs w:val="22"/>
        </w:rPr>
        <w:t>la période de garantie</w:t>
      </w:r>
      <w:r w:rsidR="008224CE" w:rsidRPr="008224CE">
        <w:rPr>
          <w:rFonts w:cs="Arial"/>
          <w:color w:val="000000"/>
          <w:szCs w:val="22"/>
        </w:rPr>
        <w:t xml:space="preserve"> : </w:t>
      </w:r>
      <w:r w:rsidRPr="008224CE">
        <w:rPr>
          <w:rFonts w:cs="Arial"/>
          <w:color w:val="000000"/>
          <w:szCs w:val="22"/>
        </w:rPr>
        <w:t>150</w:t>
      </w:r>
      <w:r w:rsidR="008224CE">
        <w:rPr>
          <w:rFonts w:cs="Arial"/>
          <w:color w:val="000000"/>
          <w:szCs w:val="22"/>
        </w:rPr>
        <w:t xml:space="preserve"> E</w:t>
      </w:r>
      <w:r w:rsidRPr="008224CE">
        <w:rPr>
          <w:rFonts w:cs="Arial"/>
          <w:color w:val="000000"/>
          <w:szCs w:val="22"/>
        </w:rPr>
        <w:t>uros par jour calendaire</w:t>
      </w:r>
      <w:r w:rsidR="008224CE" w:rsidRP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31FDBA6D" w14:textId="77777777" w:rsidR="002B0991" w:rsidRDefault="002B0991" w:rsidP="008353D5">
      <w:pPr>
        <w:autoSpaceDE w:val="0"/>
        <w:autoSpaceDN w:val="0"/>
        <w:adjustRightInd w:val="0"/>
        <w:rPr>
          <w:rFonts w:cs="Arial"/>
          <w:color w:val="000000"/>
          <w:szCs w:val="22"/>
        </w:rPr>
      </w:pPr>
    </w:p>
    <w:p w14:paraId="44536D6B" w14:textId="546140BF" w:rsidR="008353D5" w:rsidRPr="002A315C" w:rsidRDefault="008353D5" w:rsidP="008353D5">
      <w:pPr>
        <w:autoSpaceDE w:val="0"/>
        <w:autoSpaceDN w:val="0"/>
        <w:adjustRightInd w:val="0"/>
        <w:rPr>
          <w:rFonts w:cs="Arial"/>
          <w:color w:val="000000"/>
          <w:szCs w:val="22"/>
        </w:rPr>
      </w:pPr>
      <w:r w:rsidRPr="002A315C">
        <w:rPr>
          <w:rFonts w:cs="Arial"/>
          <w:color w:val="000000"/>
          <w:szCs w:val="22"/>
        </w:rPr>
        <w:lastRenderedPageBreak/>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657049EC" w14:textId="77777777" w:rsidR="008353D5" w:rsidRPr="008353D5" w:rsidRDefault="008353D5" w:rsidP="008353D5">
      <w:pPr>
        <w:tabs>
          <w:tab w:val="left" w:pos="1134"/>
          <w:tab w:val="left" w:pos="6946"/>
        </w:tabs>
        <w:jc w:val="both"/>
        <w:rPr>
          <w:rFonts w:cs="Arial"/>
          <w:color w:val="000000"/>
          <w:szCs w:val="22"/>
        </w:rPr>
      </w:pPr>
    </w:p>
    <w:p w14:paraId="794D28F2" w14:textId="77777777" w:rsidR="008353D5" w:rsidRPr="008353D5" w:rsidRDefault="008353D5" w:rsidP="008353D5">
      <w:pPr>
        <w:tabs>
          <w:tab w:val="left" w:pos="1134"/>
          <w:tab w:val="left" w:pos="6946"/>
        </w:tabs>
        <w:jc w:val="both"/>
        <w:rPr>
          <w:rFonts w:cs="Arial"/>
          <w:color w:val="000000"/>
          <w:szCs w:val="22"/>
        </w:rPr>
      </w:pPr>
    </w:p>
    <w:p w14:paraId="2028D689" w14:textId="77777777" w:rsidR="008353D5" w:rsidRPr="008353D5" w:rsidRDefault="008353D5" w:rsidP="008353D5">
      <w:pPr>
        <w:numPr>
          <w:ilvl w:val="1"/>
          <w:numId w:val="7"/>
        </w:numPr>
        <w:tabs>
          <w:tab w:val="left" w:pos="1134"/>
          <w:tab w:val="left" w:pos="6946"/>
        </w:tabs>
        <w:jc w:val="both"/>
        <w:rPr>
          <w:rFonts w:cs="Arial"/>
          <w:color w:val="000000"/>
          <w:szCs w:val="22"/>
        </w:rPr>
      </w:pPr>
      <w:r w:rsidRPr="008353D5">
        <w:rPr>
          <w:rFonts w:cs="Arial"/>
          <w:color w:val="000000"/>
          <w:szCs w:val="22"/>
        </w:rPr>
        <w:t xml:space="preserve"> Par ailleurs, en dehors des cas prévus aux articles </w:t>
      </w:r>
      <w:r w:rsidRPr="008353D5">
        <w:rPr>
          <w:rFonts w:cs="Arial"/>
          <w:color w:val="000000"/>
          <w:szCs w:val="22"/>
        </w:rPr>
        <w:fldChar w:fldCharType="begin"/>
      </w:r>
      <w:r w:rsidRPr="008353D5">
        <w:rPr>
          <w:rFonts w:cs="Arial"/>
          <w:color w:val="000000"/>
          <w:szCs w:val="22"/>
        </w:rPr>
        <w:instrText xml:space="preserve"> REF _Ref206303730 \r \h  \* MERGEFORMAT </w:instrText>
      </w:r>
      <w:r w:rsidRPr="008353D5">
        <w:rPr>
          <w:rFonts w:cs="Arial"/>
          <w:color w:val="000000"/>
          <w:szCs w:val="22"/>
        </w:rPr>
      </w:r>
      <w:r w:rsidRPr="008353D5">
        <w:rPr>
          <w:rFonts w:cs="Arial"/>
          <w:color w:val="000000"/>
          <w:szCs w:val="22"/>
        </w:rPr>
        <w:fldChar w:fldCharType="separate"/>
      </w:r>
      <w:r w:rsidRPr="008353D5">
        <w:rPr>
          <w:rFonts w:cs="Arial"/>
          <w:color w:val="000000"/>
          <w:szCs w:val="22"/>
        </w:rPr>
        <w:t>21.1 à</w:t>
      </w:r>
      <w:r w:rsidRPr="008353D5">
        <w:rPr>
          <w:rFonts w:cs="Arial"/>
          <w:color w:val="000000"/>
          <w:szCs w:val="22"/>
        </w:rPr>
        <w:fldChar w:fldCharType="end"/>
      </w:r>
      <w:r w:rsidRPr="008353D5">
        <w:rPr>
          <w:rFonts w:cs="Arial"/>
          <w:color w:val="000000"/>
          <w:szCs w:val="22"/>
        </w:rPr>
        <w:t xml:space="preserve"> </w:t>
      </w:r>
      <w:r w:rsidRPr="008353D5">
        <w:rPr>
          <w:rFonts w:cs="Arial"/>
          <w:color w:val="000000"/>
          <w:szCs w:val="22"/>
        </w:rPr>
        <w:fldChar w:fldCharType="begin"/>
      </w:r>
      <w:r w:rsidRPr="008353D5">
        <w:rPr>
          <w:rFonts w:cs="Arial"/>
          <w:color w:val="000000"/>
          <w:szCs w:val="22"/>
        </w:rPr>
        <w:instrText xml:space="preserve"> REF _Ref206303731 \r \h  \* MERGEFORMAT </w:instrText>
      </w:r>
      <w:r w:rsidRPr="008353D5">
        <w:rPr>
          <w:rFonts w:cs="Arial"/>
          <w:color w:val="000000"/>
          <w:szCs w:val="22"/>
        </w:rPr>
      </w:r>
      <w:r w:rsidRPr="008353D5">
        <w:rPr>
          <w:rFonts w:cs="Arial"/>
          <w:color w:val="000000"/>
          <w:szCs w:val="22"/>
        </w:rPr>
        <w:fldChar w:fldCharType="separate"/>
      </w:r>
      <w:r w:rsidRPr="008353D5">
        <w:rPr>
          <w:rFonts w:cs="Arial"/>
          <w:color w:val="000000"/>
          <w:szCs w:val="22"/>
        </w:rPr>
        <w:t>21.3 -</w:t>
      </w:r>
      <w:r w:rsidRPr="008353D5">
        <w:rPr>
          <w:rFonts w:cs="Arial"/>
          <w:color w:val="000000"/>
          <w:szCs w:val="22"/>
        </w:rPr>
        <w:fldChar w:fldCharType="end"/>
      </w:r>
      <w:r w:rsidRPr="008353D5">
        <w:rPr>
          <w:rFonts w:cs="Arial"/>
          <w:color w:val="000000"/>
          <w:szCs w:val="22"/>
        </w:rPr>
        <w:t>, toutes les fois où le CEA met le Titulaire en demeure de se mettre en conformité avec ses obligations dans un délai fixé dans la mise en demeure, et dans l'hypothèse où le Titulaire ne respecte pas ce délai, le CEA peut lui appliquer une pénalité de xxx Euros par jour calendaire de retard.</w:t>
      </w:r>
    </w:p>
    <w:p w14:paraId="59BAFABE" w14:textId="77777777" w:rsidR="008353D5" w:rsidRPr="008353D5" w:rsidRDefault="008353D5" w:rsidP="008353D5">
      <w:pPr>
        <w:tabs>
          <w:tab w:val="left" w:pos="1134"/>
          <w:tab w:val="left" w:pos="6946"/>
        </w:tabs>
        <w:jc w:val="both"/>
        <w:rPr>
          <w:rFonts w:cs="Arial"/>
          <w:color w:val="000000"/>
          <w:szCs w:val="22"/>
        </w:rPr>
      </w:pPr>
    </w:p>
    <w:p w14:paraId="753234F8" w14:textId="77777777" w:rsidR="008353D5" w:rsidRPr="008353D5" w:rsidRDefault="008353D5" w:rsidP="008353D5">
      <w:pPr>
        <w:numPr>
          <w:ilvl w:val="1"/>
          <w:numId w:val="7"/>
        </w:numPr>
        <w:tabs>
          <w:tab w:val="left" w:pos="1134"/>
          <w:tab w:val="left" w:pos="6946"/>
        </w:tabs>
        <w:jc w:val="both"/>
        <w:rPr>
          <w:rFonts w:cs="Arial"/>
          <w:color w:val="000000"/>
          <w:szCs w:val="22"/>
        </w:rPr>
      </w:pPr>
      <w:r w:rsidRPr="008353D5">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8353D5" w:rsidRDefault="008353D5" w:rsidP="008353D5">
      <w:pPr>
        <w:tabs>
          <w:tab w:val="left" w:pos="1134"/>
          <w:tab w:val="left" w:pos="6946"/>
        </w:tabs>
        <w:jc w:val="both"/>
        <w:rPr>
          <w:rFonts w:cs="Arial"/>
          <w:color w:val="000000"/>
          <w:szCs w:val="22"/>
        </w:rPr>
      </w:pPr>
      <w:r w:rsidRPr="008353D5">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8353D5">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490070">
      <w:pPr>
        <w:pStyle w:val="Titre1"/>
        <w:numPr>
          <w:ilvl w:val="0"/>
          <w:numId w:val="7"/>
        </w:numPr>
        <w:rPr>
          <w:rFonts w:cs="Arial"/>
          <w:szCs w:val="22"/>
        </w:rPr>
      </w:pPr>
      <w:bookmarkStart w:id="68" w:name="_Toc195174575"/>
      <w:r>
        <w:t>–</w:t>
      </w:r>
      <w:r w:rsidR="00411BC6">
        <w:t xml:space="preserve"> </w:t>
      </w:r>
      <w:r>
        <w:t xml:space="preserve">CONDITIONS DE </w:t>
      </w:r>
      <w:r w:rsidR="00411BC6">
        <w:t>FACTURATION</w:t>
      </w:r>
      <w:bookmarkEnd w:id="68"/>
      <w:r w:rsidR="00411BC6">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7A2D217C" w14:textId="38C628EF" w:rsidR="00411BC6" w:rsidRPr="00BA29F2" w:rsidRDefault="00454119" w:rsidP="00123AC5">
      <w:pPr>
        <w:numPr>
          <w:ilvl w:val="0"/>
          <w:numId w:val="3"/>
        </w:numPr>
        <w:autoSpaceDE w:val="0"/>
        <w:autoSpaceDN w:val="0"/>
        <w:adjustRightInd w:val="0"/>
        <w:jc w:val="both"/>
        <w:rPr>
          <w:rFonts w:cs="Arial"/>
          <w:color w:val="000000"/>
          <w:szCs w:val="22"/>
        </w:rPr>
      </w:pPr>
      <w:r w:rsidRPr="00BA29F2">
        <w:rPr>
          <w:rFonts w:cs="Arial"/>
          <w:color w:val="000000"/>
          <w:szCs w:val="22"/>
        </w:rPr>
        <w:t>30</w:t>
      </w:r>
      <w:r w:rsidR="00411BC6" w:rsidRPr="00BA29F2">
        <w:rPr>
          <w:rFonts w:cs="Arial"/>
          <w:color w:val="000000"/>
          <w:szCs w:val="22"/>
        </w:rPr>
        <w:t xml:space="preserve"> % du montant TTC du présent marché aux approvisionnements principaux identifiés </w:t>
      </w:r>
      <w:r w:rsidR="00123AC5" w:rsidRPr="00BA29F2">
        <w:rPr>
          <w:rFonts w:cs="Arial"/>
          <w:color w:val="000000"/>
          <w:szCs w:val="22"/>
        </w:rPr>
        <w:t xml:space="preserve">comme étant la propriété du CEA </w:t>
      </w:r>
      <w:r w:rsidR="00411BC6" w:rsidRPr="00BA29F2">
        <w:rPr>
          <w:rFonts w:cs="Arial"/>
          <w:color w:val="000000"/>
          <w:szCs w:val="22"/>
        </w:rPr>
        <w:t>et éventuellement contrôlés.</w:t>
      </w:r>
    </w:p>
    <w:p w14:paraId="01AD87B1" w14:textId="2545FED5" w:rsidR="00411BC6" w:rsidRPr="00BA29F2" w:rsidRDefault="00454119" w:rsidP="00411BC6">
      <w:pPr>
        <w:numPr>
          <w:ilvl w:val="0"/>
          <w:numId w:val="3"/>
        </w:numPr>
        <w:autoSpaceDE w:val="0"/>
        <w:autoSpaceDN w:val="0"/>
        <w:adjustRightInd w:val="0"/>
        <w:jc w:val="both"/>
        <w:rPr>
          <w:rFonts w:cs="Arial"/>
          <w:color w:val="000000"/>
          <w:szCs w:val="22"/>
        </w:rPr>
      </w:pPr>
      <w:r w:rsidRPr="00BA29F2">
        <w:rPr>
          <w:rFonts w:cs="Arial"/>
          <w:color w:val="000000"/>
          <w:szCs w:val="22"/>
        </w:rPr>
        <w:t>50</w:t>
      </w:r>
      <w:r w:rsidR="00411BC6" w:rsidRPr="00BA29F2">
        <w:rPr>
          <w:rFonts w:cs="Arial"/>
          <w:color w:val="000000"/>
          <w:szCs w:val="22"/>
        </w:rPr>
        <w:t xml:space="preserve"> % du montant TTC du marché sur situations mensuelles acceptées par le CEA et proportionnellement au montant des travaux effectués depuis le début du chantier,</w:t>
      </w:r>
    </w:p>
    <w:p w14:paraId="793B527C" w14:textId="11158449" w:rsidR="00411BC6" w:rsidRPr="00BA29F2" w:rsidRDefault="00F71ABE" w:rsidP="00411BC6">
      <w:pPr>
        <w:numPr>
          <w:ilvl w:val="0"/>
          <w:numId w:val="3"/>
        </w:numPr>
        <w:autoSpaceDE w:val="0"/>
        <w:autoSpaceDN w:val="0"/>
        <w:adjustRightInd w:val="0"/>
        <w:jc w:val="both"/>
        <w:rPr>
          <w:rFonts w:cs="Arial"/>
          <w:color w:val="000000"/>
          <w:szCs w:val="22"/>
        </w:rPr>
      </w:pPr>
      <w:r w:rsidRPr="00BA29F2">
        <w:rPr>
          <w:rFonts w:cs="Arial"/>
          <w:color w:val="000000"/>
          <w:szCs w:val="22"/>
        </w:rPr>
        <w:t>10</w:t>
      </w:r>
      <w:r w:rsidR="00411BC6" w:rsidRPr="00BA29F2">
        <w:rPr>
          <w:rFonts w:cs="Arial"/>
          <w:color w:val="000000"/>
          <w:szCs w:val="22"/>
        </w:rPr>
        <w:t xml:space="preserve"> % du montant TTC du marché à la réception, </w:t>
      </w:r>
    </w:p>
    <w:p w14:paraId="547C5CE4" w14:textId="77777777" w:rsidR="00454119" w:rsidRPr="00BA29F2" w:rsidRDefault="00B367EF" w:rsidP="00B367EF">
      <w:pPr>
        <w:numPr>
          <w:ilvl w:val="0"/>
          <w:numId w:val="3"/>
        </w:numPr>
        <w:autoSpaceDE w:val="0"/>
        <w:autoSpaceDN w:val="0"/>
        <w:adjustRightInd w:val="0"/>
        <w:jc w:val="both"/>
        <w:rPr>
          <w:rFonts w:cs="Arial"/>
          <w:color w:val="000000"/>
          <w:szCs w:val="22"/>
        </w:rPr>
      </w:pPr>
      <w:r w:rsidRPr="00BA29F2">
        <w:rPr>
          <w:rFonts w:cs="Arial"/>
          <w:color w:val="000000"/>
          <w:szCs w:val="22"/>
        </w:rPr>
        <w:t>5 % du montant TTC du marché à la levée de la dernière réserve mentionnée sur le PV de réception</w:t>
      </w:r>
      <w:r w:rsidR="00E95FFB" w:rsidRPr="00BA29F2">
        <w:rPr>
          <w:rFonts w:cs="Arial"/>
          <w:color w:val="000000"/>
          <w:szCs w:val="22"/>
        </w:rPr>
        <w:t xml:space="preserve"> </w:t>
      </w:r>
    </w:p>
    <w:p w14:paraId="4EF3411D" w14:textId="1EB5B9A2" w:rsidR="002100B3" w:rsidRPr="00BA29F2" w:rsidRDefault="00454119" w:rsidP="00BA4A64">
      <w:pPr>
        <w:numPr>
          <w:ilvl w:val="0"/>
          <w:numId w:val="3"/>
        </w:numPr>
        <w:autoSpaceDE w:val="0"/>
        <w:autoSpaceDN w:val="0"/>
        <w:adjustRightInd w:val="0"/>
        <w:jc w:val="both"/>
        <w:rPr>
          <w:rFonts w:cs="Arial"/>
          <w:color w:val="000000"/>
          <w:szCs w:val="22"/>
        </w:rPr>
      </w:pPr>
      <w:r w:rsidRPr="00BA29F2">
        <w:rPr>
          <w:rFonts w:cs="Arial"/>
          <w:color w:val="000000"/>
          <w:szCs w:val="22"/>
        </w:rPr>
        <w:t>5 % du montant TTC du marché</w:t>
      </w:r>
      <w:r w:rsidR="00E95FFB" w:rsidRPr="00BA29F2">
        <w:rPr>
          <w:rFonts w:cs="Arial"/>
          <w:color w:val="000000"/>
          <w:szCs w:val="22"/>
        </w:rPr>
        <w:t xml:space="preserve"> </w:t>
      </w:r>
      <w:r w:rsidR="00E95FFB" w:rsidRPr="00BA29F2">
        <w:rPr>
          <w:rFonts w:cs="Arial"/>
          <w:color w:val="000000"/>
          <w:szCs w:val="22"/>
        </w:rPr>
        <w:t xml:space="preserve">à la remise du dossier des ouvrages exécutés définitif, </w:t>
      </w:r>
      <w:r w:rsidR="00E95FFB" w:rsidRPr="00BA29F2">
        <w:rPr>
          <w:iCs/>
        </w:rPr>
        <w:t>et à la fourniture de l’ensemble des éléments justificatifs originaux et des informations nécessaires au dossier de valorisation des CEE</w:t>
      </w:r>
      <w:r w:rsidR="00BA29F2" w:rsidRPr="00BA29F2">
        <w:rPr>
          <w:iCs/>
        </w:rPr>
        <w:t>,</w:t>
      </w:r>
      <w:r w:rsidR="00E95FFB" w:rsidRPr="00BA29F2">
        <w:rPr>
          <w:iCs/>
        </w:rPr>
        <w:t xml:space="preserve"> </w:t>
      </w:r>
      <w:r w:rsidR="00E95FFB" w:rsidRPr="00BA29F2">
        <w:rPr>
          <w:rFonts w:cs="Arial"/>
          <w:color w:val="000000"/>
          <w:szCs w:val="22"/>
        </w:rPr>
        <w:t>accepté par le CEA.</w:t>
      </w:r>
      <w:r w:rsidR="00BA29F2" w:rsidRPr="00BA29F2">
        <w:rPr>
          <w:rFonts w:cs="Arial"/>
          <w:color w:val="000000"/>
          <w:szCs w:val="22"/>
        </w:rPr>
        <w:t xml:space="preserve"> </w:t>
      </w:r>
    </w:p>
    <w:p w14:paraId="2DA2686D" w14:textId="77777777" w:rsidR="00E56777" w:rsidRDefault="00E56777" w:rsidP="00E56777">
      <w:pPr>
        <w:autoSpaceDE w:val="0"/>
        <w:autoSpaceDN w:val="0"/>
        <w:adjustRightInd w:val="0"/>
        <w:ind w:left="567"/>
        <w:jc w:val="both"/>
        <w:rPr>
          <w:rFonts w:cs="Arial"/>
          <w:color w:val="000000"/>
          <w:szCs w:val="22"/>
        </w:rPr>
      </w:pPr>
    </w:p>
    <w:p w14:paraId="123156FF" w14:textId="77777777" w:rsidR="00411BC6" w:rsidRPr="00627E27" w:rsidRDefault="00411BC6" w:rsidP="007A16F0">
      <w:pPr>
        <w:autoSpaceDE w:val="0"/>
        <w:autoSpaceDN w:val="0"/>
        <w:adjustRightInd w:val="0"/>
        <w:jc w:val="both"/>
        <w:rPr>
          <w:rFonts w:cs="Arial"/>
          <w:color w:val="000000"/>
          <w:szCs w:val="22"/>
        </w:rPr>
      </w:pPr>
      <w:r w:rsidRPr="00BA29F2">
        <w:rPr>
          <w:rFonts w:cs="Arial"/>
          <w:color w:val="000000"/>
          <w:szCs w:val="22"/>
        </w:rPr>
        <w:t xml:space="preserve">Avant la fin de chaque mois, le Titulaire du présent marché remet au Maître d’œuvre/au CEA, pour vérification, le projet de décompte mensuel établissant le montant, conformément aux dispositions de l’article </w:t>
      </w:r>
      <w:r w:rsidR="001D3739" w:rsidRPr="00BA29F2">
        <w:rPr>
          <w:rFonts w:cs="Arial"/>
          <w:color w:val="000000"/>
          <w:szCs w:val="22"/>
        </w:rPr>
        <w:t>29 des Conditions Générales d’Achat du CEA.</w:t>
      </w:r>
    </w:p>
    <w:p w14:paraId="3699921D" w14:textId="699C5444" w:rsidR="00490070" w:rsidRDefault="00490070" w:rsidP="007A16F0">
      <w:pPr>
        <w:autoSpaceDE w:val="0"/>
        <w:autoSpaceDN w:val="0"/>
        <w:adjustRightInd w:val="0"/>
        <w:jc w:val="both"/>
        <w:rPr>
          <w:rFonts w:cs="Arial"/>
          <w:color w:val="000000"/>
          <w:szCs w:val="22"/>
        </w:rPr>
      </w:pPr>
    </w:p>
    <w:p w14:paraId="6A7B27B6" w14:textId="77777777" w:rsidR="005918E1" w:rsidRDefault="005918E1" w:rsidP="007A16F0">
      <w:pPr>
        <w:autoSpaceDE w:val="0"/>
        <w:autoSpaceDN w:val="0"/>
        <w:adjustRightInd w:val="0"/>
        <w:jc w:val="both"/>
        <w:rPr>
          <w:rFonts w:cs="Arial"/>
          <w:color w:val="000000"/>
          <w:szCs w:val="22"/>
        </w:rPr>
      </w:pPr>
    </w:p>
    <w:p w14:paraId="3C872931" w14:textId="5E792D70" w:rsidR="00490070" w:rsidRPr="005918E1" w:rsidRDefault="005918E1" w:rsidP="005918E1">
      <w:pPr>
        <w:pStyle w:val="Titre1"/>
        <w:numPr>
          <w:ilvl w:val="0"/>
          <w:numId w:val="7"/>
        </w:numPr>
      </w:pPr>
      <w:bookmarkStart w:id="69" w:name="_Toc195174576"/>
      <w:r>
        <w:t>FACTURES - REGLEMENTS</w:t>
      </w:r>
      <w:bookmarkEnd w:id="69"/>
      <w:r>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68157C51" w14:textId="77777777"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4"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77777777"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proofErr w:type="gramStart"/>
      <w:r w:rsidRPr="00D7718C">
        <w:rPr>
          <w:rFonts w:cs="Arial"/>
          <w:color w:val="000000"/>
          <w:sz w:val="22"/>
          <w:szCs w:val="22"/>
        </w:rPr>
        <w:t>l’adresse</w:t>
      </w:r>
      <w:proofErr w:type="gramEnd"/>
      <w:r w:rsidRPr="00D7718C">
        <w:rPr>
          <w:rFonts w:cs="Arial"/>
          <w:color w:val="000000"/>
          <w:sz w:val="22"/>
          <w:szCs w:val="22"/>
        </w:rPr>
        <w:t xml:space="preserv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58E44FEA" w14:textId="1D9586A4" w:rsidR="008353D5" w:rsidRPr="00466606" w:rsidRDefault="002B0991" w:rsidP="00466606">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008353D5" w:rsidRPr="00466606">
        <w:rPr>
          <w:rFonts w:cs="Arial"/>
          <w:b/>
          <w:color w:val="000000"/>
          <w:szCs w:val="22"/>
        </w:rPr>
        <w:t>Modalités de facturation du groupement</w:t>
      </w:r>
    </w:p>
    <w:p w14:paraId="549CCA05" w14:textId="77777777" w:rsidR="00022551" w:rsidRDefault="00022551" w:rsidP="00022551">
      <w:pPr>
        <w:autoSpaceDE w:val="0"/>
        <w:autoSpaceDN w:val="0"/>
        <w:jc w:val="both"/>
        <w:rPr>
          <w:rFonts w:ascii="Calibri" w:hAnsi="Calibri"/>
          <w:b/>
          <w:bCs/>
          <w:color w:val="000000"/>
          <w:szCs w:val="22"/>
          <w:u w:val="single"/>
        </w:rPr>
      </w:pPr>
      <w:r>
        <w:rPr>
          <w:b/>
          <w:bCs/>
          <w:color w:val="000000"/>
          <w:u w:val="single"/>
        </w:rPr>
        <w:t>Si le groupement est conjoint</w:t>
      </w:r>
    </w:p>
    <w:p w14:paraId="1DFF0D0B" w14:textId="77777777" w:rsidR="00022551" w:rsidRPr="00022551" w:rsidRDefault="00022551" w:rsidP="00022551">
      <w:pPr>
        <w:autoSpaceDE w:val="0"/>
        <w:autoSpaceDN w:val="0"/>
        <w:jc w:val="both"/>
        <w:rPr>
          <w:bCs/>
          <w:color w:val="000000"/>
        </w:rPr>
      </w:pPr>
      <w:r w:rsidRPr="00022551">
        <w:rPr>
          <w:bCs/>
          <w:color w:val="000000"/>
        </w:rPr>
        <w:t>Chaque cotraitant présente les factures relatives à sa part du marché.</w:t>
      </w:r>
    </w:p>
    <w:p w14:paraId="5CA40FB3" w14:textId="77777777" w:rsidR="00022551" w:rsidRDefault="00022551" w:rsidP="00022551">
      <w:pPr>
        <w:autoSpaceDE w:val="0"/>
        <w:autoSpaceDN w:val="0"/>
        <w:jc w:val="both"/>
        <w:rPr>
          <w:color w:val="000000"/>
        </w:rPr>
      </w:pPr>
      <w:r>
        <w:rPr>
          <w:color w:val="000000"/>
        </w:rPr>
        <w:t>Il incombe au mandataire de vérifier le décompte établi par chaque cotraitant.</w:t>
      </w:r>
    </w:p>
    <w:p w14:paraId="1CFB226B" w14:textId="6DADB94D" w:rsidR="00022551" w:rsidRDefault="00022551" w:rsidP="00022551">
      <w:pPr>
        <w:autoSpaceDE w:val="0"/>
        <w:autoSpaceDN w:val="0"/>
        <w:jc w:val="both"/>
        <w:rPr>
          <w:color w:val="000000"/>
        </w:rPr>
      </w:pPr>
      <w:r>
        <w:rPr>
          <w:color w:val="000000"/>
        </w:rPr>
        <w:t xml:space="preserve">Le CEA règle les sommes dues </w:t>
      </w:r>
      <w:r w:rsidRPr="00BA29F2">
        <w:rPr>
          <w:color w:val="000000"/>
        </w:rPr>
        <w:t>aux différents cotraitants du groupement selon la répartition jointe à la facture du mandataire dans la limite des sommes dues à chaque cotraitant du présent marché, et après validation des factures par la maîtrise d’œuvre.</w:t>
      </w:r>
    </w:p>
    <w:p w14:paraId="696414EC" w14:textId="77777777" w:rsidR="00022551" w:rsidRDefault="00022551" w:rsidP="00022551">
      <w:pPr>
        <w:autoSpaceDE w:val="0"/>
        <w:autoSpaceDN w:val="0"/>
        <w:jc w:val="both"/>
        <w:rPr>
          <w:color w:val="000000"/>
        </w:rPr>
      </w:pPr>
    </w:p>
    <w:p w14:paraId="3F838876" w14:textId="77777777" w:rsidR="00022551" w:rsidRPr="000F1B0D" w:rsidRDefault="00022551" w:rsidP="00022551">
      <w:pPr>
        <w:autoSpaceDE w:val="0"/>
        <w:autoSpaceDN w:val="0"/>
        <w:jc w:val="both"/>
        <w:rPr>
          <w:b/>
          <w:color w:val="000000"/>
        </w:rPr>
      </w:pPr>
      <w:r w:rsidRPr="000F1B0D">
        <w:rPr>
          <w:b/>
          <w:color w:val="000000"/>
        </w:rPr>
        <w:t>Si le groupement est solidaire :</w:t>
      </w:r>
    </w:p>
    <w:p w14:paraId="3416F1D5" w14:textId="20813038" w:rsidR="00022551" w:rsidRPr="000F1B0D" w:rsidRDefault="00022551" w:rsidP="00022551">
      <w:pPr>
        <w:autoSpaceDE w:val="0"/>
        <w:autoSpaceDN w:val="0"/>
        <w:jc w:val="both"/>
        <w:rPr>
          <w:color w:val="000000"/>
        </w:rPr>
      </w:pPr>
      <w:r w:rsidRPr="000F1B0D">
        <w:rPr>
          <w:color w:val="000000"/>
        </w:rPr>
        <w:t xml:space="preserve">Le mandataire commun est </w:t>
      </w:r>
      <w:proofErr w:type="gramStart"/>
      <w:r w:rsidRPr="000F1B0D">
        <w:rPr>
          <w:color w:val="000000"/>
        </w:rPr>
        <w:t>seul habilité</w:t>
      </w:r>
      <w:proofErr w:type="gramEnd"/>
      <w:r w:rsidRPr="000F1B0D">
        <w:rPr>
          <w:color w:val="000000"/>
        </w:rPr>
        <w:t xml:space="preserve"> à présenter des factures.</w:t>
      </w:r>
    </w:p>
    <w:p w14:paraId="6F483F7C" w14:textId="77777777" w:rsidR="00022551" w:rsidRPr="000F1B0D" w:rsidRDefault="00022551" w:rsidP="00022551">
      <w:pPr>
        <w:autoSpaceDE w:val="0"/>
        <w:autoSpaceDN w:val="0"/>
        <w:jc w:val="both"/>
        <w:rPr>
          <w:color w:val="000000"/>
        </w:rPr>
      </w:pPr>
      <w:r w:rsidRPr="000F1B0D">
        <w:rPr>
          <w:color w:val="000000"/>
        </w:rPr>
        <w:t>Il incombe au mandataire de vérifier le décompte établi par chaque cotraitant.</w:t>
      </w:r>
    </w:p>
    <w:p w14:paraId="41B86059" w14:textId="77777777" w:rsidR="00022551" w:rsidRPr="000F1B0D" w:rsidRDefault="00022551" w:rsidP="00022551">
      <w:pPr>
        <w:autoSpaceDE w:val="0"/>
        <w:autoSpaceDN w:val="0"/>
        <w:jc w:val="both"/>
        <w:rPr>
          <w:color w:val="000000"/>
        </w:rPr>
      </w:pPr>
      <w:r w:rsidRPr="000F1B0D">
        <w:rPr>
          <w:color w:val="000000"/>
        </w:rPr>
        <w:t>Les prestations exécutées font l’objet d’un paiement à un compte unique ouvert par le mandataire commun.</w:t>
      </w:r>
    </w:p>
    <w:p w14:paraId="59550A2D" w14:textId="77777777" w:rsidR="00022551" w:rsidRPr="000F1B0D" w:rsidRDefault="00022551" w:rsidP="00022551">
      <w:pPr>
        <w:autoSpaceDE w:val="0"/>
        <w:autoSpaceDN w:val="0"/>
        <w:jc w:val="both"/>
        <w:rPr>
          <w:color w:val="000000"/>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70" w:name="_Toc195174577"/>
      <w:r>
        <w:t>REGIME FISCAL</w:t>
      </w:r>
      <w:bookmarkEnd w:id="70"/>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08EC429E" w:rsidR="00E74630" w:rsidRPr="00E74630" w:rsidRDefault="00E74630" w:rsidP="00E74630">
      <w:pPr>
        <w:pStyle w:val="Titre1"/>
        <w:numPr>
          <w:ilvl w:val="0"/>
          <w:numId w:val="7"/>
        </w:numPr>
      </w:pPr>
      <w:bookmarkStart w:id="71" w:name="_Toc22118515"/>
      <w:bookmarkStart w:id="72" w:name="_Toc195174578"/>
      <w:r w:rsidRPr="00E74630">
        <w:t>JURIDICTION COMPETENT</w:t>
      </w:r>
      <w:bookmarkEnd w:id="71"/>
      <w:r w:rsidR="002B0991">
        <w:t>E</w:t>
      </w:r>
      <w:bookmarkEnd w:id="72"/>
    </w:p>
    <w:p w14:paraId="0B6DD359" w14:textId="23388E00"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2B0991">
        <w:rPr>
          <w:rStyle w:val="Marquedecommentaire"/>
        </w:rPr>
        <w:t>.</w:t>
      </w:r>
    </w:p>
    <w:p w14:paraId="0F51B754" w14:textId="77777777" w:rsidR="00E74630" w:rsidRDefault="00E74630" w:rsidP="00E74630">
      <w:pPr>
        <w:tabs>
          <w:tab w:val="left" w:pos="1134"/>
          <w:tab w:val="left" w:pos="6946"/>
        </w:tabs>
        <w:jc w:val="both"/>
        <w:outlineLvl w:val="0"/>
        <w:rPr>
          <w:rFonts w:ascii="Calibri" w:hAnsi="Calibri"/>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73" w:name="_Toc195174579"/>
      <w:r w:rsidRPr="001E4ACC">
        <w:rPr>
          <w:rFonts w:cs="Arial"/>
          <w:bCs w:val="0"/>
          <w:color w:val="000000"/>
          <w:szCs w:val="22"/>
        </w:rPr>
        <w:t>CONCLUSION DU MARCHE</w:t>
      </w:r>
      <w:bookmarkEnd w:id="73"/>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4D68DDEC" w14:textId="77777777" w:rsidR="00411BC6" w:rsidRPr="001E5E9B" w:rsidRDefault="00411BC6" w:rsidP="0048257F">
            <w:pPr>
              <w:tabs>
                <w:tab w:val="left" w:pos="1134"/>
                <w:tab w:val="left" w:pos="6946"/>
              </w:tabs>
              <w:jc w:val="center"/>
              <w:rPr>
                <w:rFonts w:cs="Arial"/>
                <w:b/>
                <w:i/>
              </w:rPr>
            </w:pPr>
            <w:r w:rsidRPr="001E5E9B">
              <w:rPr>
                <w:rFonts w:cs="Arial"/>
                <w:b/>
                <w:bCs/>
              </w:rPr>
              <w:t>Pour le CEA,</w:t>
            </w:r>
          </w:p>
        </w:tc>
      </w:tr>
    </w:tbl>
    <w:p w14:paraId="3AF5E610" w14:textId="77777777" w:rsidR="00411BC6" w:rsidRDefault="00411BC6" w:rsidP="00411BC6">
      <w:pPr>
        <w:rPr>
          <w:szCs w:val="22"/>
        </w:rPr>
        <w:sectPr w:rsidR="00411BC6">
          <w:footerReference w:type="default" r:id="rId15"/>
          <w:headerReference w:type="first" r:id="rId16"/>
          <w:footerReference w:type="first" r:id="rId17"/>
          <w:type w:val="continuous"/>
          <w:pgSz w:w="11907" w:h="16840" w:code="9"/>
          <w:pgMar w:top="1021" w:right="1134" w:bottom="899" w:left="2268" w:header="1021" w:footer="369" w:gutter="0"/>
          <w:cols w:space="720"/>
          <w:formProt w:val="0"/>
          <w:titlePg/>
        </w:sectPr>
      </w:pPr>
    </w:p>
    <w:p w14:paraId="6C56AE9E" w14:textId="0E305D78" w:rsidR="00411BC6" w:rsidRPr="00DB6C01"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11BC6">
      <w:pPr>
        <w:pBdr>
          <w:top w:val="single" w:sz="6" w:space="4" w:color="auto"/>
          <w:left w:val="single" w:sz="6" w:space="4" w:color="auto"/>
          <w:bottom w:val="single" w:sz="6" w:space="4" w:color="auto"/>
          <w:right w:val="single" w:sz="6" w:space="4" w:color="auto"/>
        </w:pBd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w:t>
      </w:r>
      <w:proofErr w:type="spellStart"/>
      <w:r>
        <w:rPr>
          <w:rFonts w:cs="Arial"/>
          <w:sz w:val="18"/>
        </w:rPr>
        <w:t>oeuvre</w:t>
      </w:r>
      <w:proofErr w:type="spellEnd"/>
      <w:r>
        <w:rPr>
          <w:rFonts w:cs="Arial"/>
          <w:sz w:val="18"/>
        </w:rPr>
        <w:t xml:space="preserv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 xml:space="preserve">L'utilisation du fil </w:t>
      </w:r>
      <w:proofErr w:type="spellStart"/>
      <w:r>
        <w:rPr>
          <w:rFonts w:cs="Arial"/>
          <w:sz w:val="18"/>
        </w:rPr>
        <w:t>scindex</w:t>
      </w:r>
      <w:proofErr w:type="spellEnd"/>
      <w:r>
        <w:rPr>
          <w:rFonts w:cs="Arial"/>
          <w:sz w:val="18"/>
        </w:rPr>
        <w:t xml:space="preserve">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18"/>
          <w:footerReference w:type="default" r:id="rId19"/>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74" w:name="_Toc496684292"/>
      <w:bookmarkStart w:id="75" w:name="_Toc8494172"/>
      <w:bookmarkStart w:id="76"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74"/>
      <w:bookmarkEnd w:id="75"/>
      <w:bookmarkEnd w:id="76"/>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77777777" w:rsidR="00411BC6" w:rsidRPr="0070057C" w:rsidRDefault="00411BC6" w:rsidP="00411BC6">
      <w:pPr>
        <w:tabs>
          <w:tab w:val="left" w:pos="3970"/>
          <w:tab w:val="left" w:pos="5670"/>
        </w:tabs>
        <w:spacing w:line="240" w:lineRule="exact"/>
        <w:ind w:left="851"/>
        <w:rPr>
          <w:rFonts w:cs="Arial"/>
          <w:szCs w:val="22"/>
        </w:rPr>
      </w:pPr>
    </w:p>
    <w:p w14:paraId="5A433CCE" w14:textId="77777777" w:rsidR="00411BC6" w:rsidRPr="0070057C" w:rsidRDefault="00411BC6" w:rsidP="00411BC6">
      <w:pPr>
        <w:tabs>
          <w:tab w:val="left" w:pos="3970"/>
          <w:tab w:val="left" w:pos="5670"/>
        </w:tabs>
        <w:spacing w:line="240" w:lineRule="exact"/>
        <w:ind w:left="851"/>
        <w:rPr>
          <w:rFonts w:cs="Arial"/>
          <w:szCs w:val="22"/>
        </w:rPr>
      </w:pPr>
    </w:p>
    <w:sectPr w:rsidR="00411BC6" w:rsidRPr="0070057C" w:rsidSect="00884628">
      <w:footerReference w:type="default" r:id="rId20"/>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9745B5" w:rsidRDefault="009745B5">
      <w:r>
        <w:separator/>
      </w:r>
    </w:p>
  </w:endnote>
  <w:endnote w:type="continuationSeparator" w:id="0">
    <w:p w14:paraId="2FC9056D" w14:textId="77777777" w:rsidR="009745B5" w:rsidRDefault="00974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097EF37A" w:rsidR="009745B5" w:rsidRDefault="009745B5">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00942840">
      <w:rPr>
        <w:sz w:val="16"/>
        <w:szCs w:val="16"/>
      </w:rPr>
      <w:t>B25-00144-ES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2B0991">
      <w:rPr>
        <w:rStyle w:val="Numrodepage"/>
        <w:noProof/>
        <w:sz w:val="16"/>
        <w:szCs w:val="16"/>
      </w:rPr>
      <w:t>15</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2B0991">
      <w:rPr>
        <w:rStyle w:val="Numrodepage"/>
        <w:noProof/>
        <w:sz w:val="16"/>
        <w:szCs w:val="16"/>
      </w:rPr>
      <w:t>30</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9745B5" w:rsidRDefault="009745B5"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9745B5" w:rsidRPr="005119BB" w:rsidRDefault="009745B5"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9745B5" w:rsidRDefault="009745B5"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9745B5" w:rsidRPr="005119BB" w:rsidRDefault="009745B5" w:rsidP="005119BB">
    <w:pPr>
      <w:tabs>
        <w:tab w:val="center" w:pos="6873"/>
      </w:tabs>
    </w:pPr>
    <w:r>
      <w:rPr>
        <w:rFonts w:eastAsia="Arial" w:cs="Arial"/>
        <w:color w:val="767171"/>
        <w:sz w:val="12"/>
      </w:rPr>
      <w:t>Service Marchés et Achats</w:t>
    </w:r>
    <w:r w:rsidRPr="005119BB">
      <w:rPr>
        <w:rFonts w:eastAsia="Arial" w:cs="Arial"/>
        <w:color w:val="767171"/>
        <w:sz w:val="12"/>
      </w:rPr>
      <w:tab/>
    </w:r>
    <w:r w:rsidRPr="005119BB">
      <w:rPr>
        <w:rFonts w:ascii="Calibri" w:eastAsia="Calibri" w:hAnsi="Calibri" w:cs="Calibri"/>
        <w:color w:val="767171"/>
        <w:sz w:val="14"/>
      </w:rPr>
      <w:t xml:space="preserve"> </w:t>
    </w:r>
  </w:p>
  <w:p w14:paraId="36A8FB57" w14:textId="77777777" w:rsidR="009745B5" w:rsidRPr="005119BB" w:rsidRDefault="009745B5" w:rsidP="00CD67E5">
    <w:pPr>
      <w:spacing w:after="117"/>
    </w:pPr>
    <w:r w:rsidRPr="005119BB">
      <w:rPr>
        <w:rFonts w:eastAsia="Arial" w:cs="Arial"/>
        <w:color w:val="262626"/>
        <w:sz w:val="10"/>
      </w:rPr>
      <w:t xml:space="preserve">Établissement public à caractère industriel et commercial </w:t>
    </w:r>
    <w:proofErr w:type="spellStart"/>
    <w:r w:rsidRPr="005119BB">
      <w:rPr>
        <w:rFonts w:eastAsia="Arial" w:cs="Arial"/>
        <w:color w:val="262626"/>
        <w:sz w:val="10"/>
      </w:rPr>
      <w:t>l</w:t>
    </w:r>
    <w:proofErr w:type="spellEnd"/>
    <w:r w:rsidRPr="005119BB">
      <w:rPr>
        <w:rFonts w:eastAsia="Arial" w:cs="Arial"/>
        <w:color w:val="262626"/>
        <w:sz w:val="10"/>
      </w:rPr>
      <w:t xml:space="preserve"> RCS Paris B 775 685 019</w:t>
    </w:r>
    <w:r w:rsidRPr="005119BB">
      <w:rPr>
        <w:rFonts w:eastAsia="Arial" w:cs="Arial"/>
        <w:sz w:val="10"/>
      </w:rPr>
      <w:t xml:space="preserve"> </w:t>
    </w:r>
  </w:p>
  <w:p w14:paraId="77E68370" w14:textId="6BD65A59" w:rsidR="009745B5" w:rsidRPr="002A43B0" w:rsidRDefault="009745B5"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6C592C0B" w:rsidR="009745B5" w:rsidRPr="0090513A" w:rsidRDefault="009745B5"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2B0991">
      <w:rPr>
        <w:rStyle w:val="Numrodepage"/>
        <w:noProof/>
        <w:sz w:val="16"/>
        <w:szCs w:val="16"/>
      </w:rPr>
      <w:t>1</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0AFBDFC3" w:rsidR="009745B5" w:rsidRPr="0090513A" w:rsidRDefault="009745B5" w:rsidP="00884628">
    <w:pPr>
      <w:rPr>
        <w:i/>
        <w:color w:val="808080"/>
        <w:sz w:val="16"/>
        <w:szCs w:val="16"/>
      </w:rPr>
    </w:pPr>
    <w:r>
      <w:rPr>
        <w:rStyle w:val="Numrodepage"/>
        <w:sz w:val="16"/>
        <w:szCs w:val="16"/>
      </w:rPr>
      <w:t xml:space="preserve">Annexe n° 3 </w:t>
    </w:r>
    <w:r w:rsidRPr="0090513A">
      <w:rPr>
        <w:rStyle w:val="Numrodepage"/>
        <w:sz w:val="16"/>
        <w:szCs w:val="16"/>
      </w:rPr>
      <w:t xml:space="preserve">– </w:t>
    </w:r>
    <w:r>
      <w:rPr>
        <w:rStyle w:val="Numrodepage"/>
        <w:sz w:val="16"/>
        <w:szCs w:val="16"/>
      </w:rPr>
      <w:t>Fiche de modification</w:t>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2B0991">
      <w:rPr>
        <w:rStyle w:val="Numrodepage"/>
        <w:noProof/>
        <w:sz w:val="16"/>
        <w:szCs w:val="16"/>
      </w:rPr>
      <w:t>1</w:t>
    </w:r>
    <w:r w:rsidRPr="0090513A">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9745B5" w:rsidRDefault="009745B5">
      <w:r>
        <w:separator/>
      </w:r>
    </w:p>
  </w:footnote>
  <w:footnote w:type="continuationSeparator" w:id="0">
    <w:p w14:paraId="4BB0A18D" w14:textId="77777777" w:rsidR="009745B5" w:rsidRDefault="009745B5">
      <w:r>
        <w:continuationSeparator/>
      </w:r>
    </w:p>
  </w:footnote>
  <w:footnote w:id="1">
    <w:p w14:paraId="77A11410" w14:textId="77777777" w:rsidR="009745B5" w:rsidRDefault="009745B5"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9745B5" w:rsidRDefault="009745B5">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9745B5" w:rsidRDefault="009745B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4"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6"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9"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7"/>
  </w:num>
  <w:num w:numId="2">
    <w:abstractNumId w:val="14"/>
  </w:num>
  <w:num w:numId="3">
    <w:abstractNumId w:val="27"/>
  </w:num>
  <w:num w:numId="4">
    <w:abstractNumId w:val="6"/>
  </w:num>
  <w:num w:numId="5">
    <w:abstractNumId w:val="18"/>
  </w:num>
  <w:num w:numId="6">
    <w:abstractNumId w:val="11"/>
  </w:num>
  <w:num w:numId="7">
    <w:abstractNumId w:val="30"/>
  </w:num>
  <w:num w:numId="8">
    <w:abstractNumId w:val="31"/>
  </w:num>
  <w:num w:numId="9">
    <w:abstractNumId w:val="16"/>
  </w:num>
  <w:num w:numId="10">
    <w:abstractNumId w:val="20"/>
  </w:num>
  <w:num w:numId="11">
    <w:abstractNumId w:val="4"/>
  </w:num>
  <w:num w:numId="12">
    <w:abstractNumId w:val="9"/>
  </w:num>
  <w:num w:numId="13">
    <w:abstractNumId w:val="24"/>
  </w:num>
  <w:num w:numId="14">
    <w:abstractNumId w:val="15"/>
  </w:num>
  <w:num w:numId="15">
    <w:abstractNumId w:val="29"/>
  </w:num>
  <w:num w:numId="16">
    <w:abstractNumId w:val="23"/>
  </w:num>
  <w:num w:numId="17">
    <w:abstractNumId w:val="33"/>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2"/>
  </w:num>
  <w:num w:numId="21">
    <w:abstractNumId w:val="17"/>
  </w:num>
  <w:num w:numId="22">
    <w:abstractNumId w:val="17"/>
  </w:num>
  <w:num w:numId="23">
    <w:abstractNumId w:val="17"/>
  </w:num>
  <w:num w:numId="24">
    <w:abstractNumId w:val="0"/>
  </w:num>
  <w:num w:numId="25">
    <w:abstractNumId w:val="1"/>
  </w:num>
  <w:num w:numId="26">
    <w:abstractNumId w:val="2"/>
  </w:num>
  <w:num w:numId="27">
    <w:abstractNumId w:val="34"/>
  </w:num>
  <w:num w:numId="28">
    <w:abstractNumId w:val="19"/>
  </w:num>
  <w:num w:numId="29">
    <w:abstractNumId w:val="10"/>
  </w:num>
  <w:num w:numId="30">
    <w:abstractNumId w:val="13"/>
  </w:num>
  <w:num w:numId="31">
    <w:abstractNumId w:val="17"/>
  </w:num>
  <w:num w:numId="32">
    <w:abstractNumId w:val="17"/>
  </w:num>
  <w:num w:numId="33">
    <w:abstractNumId w:val="21"/>
  </w:num>
  <w:num w:numId="34">
    <w:abstractNumId w:val="5"/>
  </w:num>
  <w:num w:numId="35">
    <w:abstractNumId w:val="3"/>
  </w:num>
  <w:num w:numId="36">
    <w:abstractNumId w:val="22"/>
  </w:num>
  <w:num w:numId="37">
    <w:abstractNumId w:val="26"/>
  </w:num>
  <w:num w:numId="38">
    <w:abstractNumId w:val="8"/>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22551"/>
    <w:rsid w:val="00023202"/>
    <w:rsid w:val="00023DF5"/>
    <w:rsid w:val="00025CC0"/>
    <w:rsid w:val="00034A2D"/>
    <w:rsid w:val="00041560"/>
    <w:rsid w:val="00043C70"/>
    <w:rsid w:val="00052F27"/>
    <w:rsid w:val="00054EE5"/>
    <w:rsid w:val="00064EAE"/>
    <w:rsid w:val="00074B78"/>
    <w:rsid w:val="00080150"/>
    <w:rsid w:val="000834EF"/>
    <w:rsid w:val="00094351"/>
    <w:rsid w:val="000A124B"/>
    <w:rsid w:val="000A25AD"/>
    <w:rsid w:val="000A3661"/>
    <w:rsid w:val="000A4823"/>
    <w:rsid w:val="000B67BD"/>
    <w:rsid w:val="000C2C75"/>
    <w:rsid w:val="000C6A38"/>
    <w:rsid w:val="000D28B7"/>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6640D"/>
    <w:rsid w:val="001669C9"/>
    <w:rsid w:val="001815E6"/>
    <w:rsid w:val="0019086B"/>
    <w:rsid w:val="001A03C0"/>
    <w:rsid w:val="001B0E2A"/>
    <w:rsid w:val="001B1961"/>
    <w:rsid w:val="001B68FC"/>
    <w:rsid w:val="001C54C6"/>
    <w:rsid w:val="001D3739"/>
    <w:rsid w:val="001E1238"/>
    <w:rsid w:val="001E7292"/>
    <w:rsid w:val="001F0ADD"/>
    <w:rsid w:val="001F18FE"/>
    <w:rsid w:val="001F1F39"/>
    <w:rsid w:val="001F7DF3"/>
    <w:rsid w:val="00200502"/>
    <w:rsid w:val="00205C5C"/>
    <w:rsid w:val="002100B3"/>
    <w:rsid w:val="002204A9"/>
    <w:rsid w:val="002304F5"/>
    <w:rsid w:val="00235AE0"/>
    <w:rsid w:val="0024302B"/>
    <w:rsid w:val="0028496A"/>
    <w:rsid w:val="002A43B0"/>
    <w:rsid w:val="002B00DB"/>
    <w:rsid w:val="002B0560"/>
    <w:rsid w:val="002B0991"/>
    <w:rsid w:val="002B2D9F"/>
    <w:rsid w:val="002B3982"/>
    <w:rsid w:val="002B68AC"/>
    <w:rsid w:val="002B6E1F"/>
    <w:rsid w:val="002C412B"/>
    <w:rsid w:val="002D1DFA"/>
    <w:rsid w:val="002D71D8"/>
    <w:rsid w:val="002E25B3"/>
    <w:rsid w:val="002E7B0C"/>
    <w:rsid w:val="002F0517"/>
    <w:rsid w:val="002F13A8"/>
    <w:rsid w:val="00307ECD"/>
    <w:rsid w:val="00311FA8"/>
    <w:rsid w:val="00315127"/>
    <w:rsid w:val="00316122"/>
    <w:rsid w:val="00317D55"/>
    <w:rsid w:val="00321C32"/>
    <w:rsid w:val="00323FA1"/>
    <w:rsid w:val="00326FC7"/>
    <w:rsid w:val="003327D9"/>
    <w:rsid w:val="00344154"/>
    <w:rsid w:val="0035216F"/>
    <w:rsid w:val="00356144"/>
    <w:rsid w:val="00360235"/>
    <w:rsid w:val="00375218"/>
    <w:rsid w:val="0037749D"/>
    <w:rsid w:val="00380114"/>
    <w:rsid w:val="00380801"/>
    <w:rsid w:val="003A0DCA"/>
    <w:rsid w:val="003A6AE6"/>
    <w:rsid w:val="003B2D22"/>
    <w:rsid w:val="003B6B71"/>
    <w:rsid w:val="003D2366"/>
    <w:rsid w:val="003D3126"/>
    <w:rsid w:val="003D64B4"/>
    <w:rsid w:val="003E0A8D"/>
    <w:rsid w:val="003E3928"/>
    <w:rsid w:val="003F0779"/>
    <w:rsid w:val="003F7F09"/>
    <w:rsid w:val="00411BC6"/>
    <w:rsid w:val="0041434A"/>
    <w:rsid w:val="0043073C"/>
    <w:rsid w:val="00430CCA"/>
    <w:rsid w:val="0044054A"/>
    <w:rsid w:val="00442F3C"/>
    <w:rsid w:val="00450998"/>
    <w:rsid w:val="00454119"/>
    <w:rsid w:val="00456310"/>
    <w:rsid w:val="00462FC9"/>
    <w:rsid w:val="00466606"/>
    <w:rsid w:val="00471E42"/>
    <w:rsid w:val="004730C6"/>
    <w:rsid w:val="00475081"/>
    <w:rsid w:val="004756A6"/>
    <w:rsid w:val="00477E6C"/>
    <w:rsid w:val="0048257F"/>
    <w:rsid w:val="00490070"/>
    <w:rsid w:val="00492083"/>
    <w:rsid w:val="004A07BB"/>
    <w:rsid w:val="004A2366"/>
    <w:rsid w:val="004B5C77"/>
    <w:rsid w:val="004E2CD7"/>
    <w:rsid w:val="004E7B4A"/>
    <w:rsid w:val="004F3A1B"/>
    <w:rsid w:val="004F53E1"/>
    <w:rsid w:val="004F74AC"/>
    <w:rsid w:val="004F789F"/>
    <w:rsid w:val="0050045D"/>
    <w:rsid w:val="005051AD"/>
    <w:rsid w:val="005104A2"/>
    <w:rsid w:val="005119BB"/>
    <w:rsid w:val="00526857"/>
    <w:rsid w:val="0053165D"/>
    <w:rsid w:val="00532073"/>
    <w:rsid w:val="00537AC1"/>
    <w:rsid w:val="00540215"/>
    <w:rsid w:val="00542130"/>
    <w:rsid w:val="00542422"/>
    <w:rsid w:val="005468FD"/>
    <w:rsid w:val="00551070"/>
    <w:rsid w:val="005514BD"/>
    <w:rsid w:val="00561539"/>
    <w:rsid w:val="0056553F"/>
    <w:rsid w:val="005730F9"/>
    <w:rsid w:val="00581205"/>
    <w:rsid w:val="005918E1"/>
    <w:rsid w:val="00597FE9"/>
    <w:rsid w:val="005A33A2"/>
    <w:rsid w:val="005C2C72"/>
    <w:rsid w:val="005C6D22"/>
    <w:rsid w:val="005D4011"/>
    <w:rsid w:val="005F2332"/>
    <w:rsid w:val="005F7CC1"/>
    <w:rsid w:val="0061593C"/>
    <w:rsid w:val="006172A3"/>
    <w:rsid w:val="006230C2"/>
    <w:rsid w:val="00623213"/>
    <w:rsid w:val="00627127"/>
    <w:rsid w:val="00627E27"/>
    <w:rsid w:val="00637543"/>
    <w:rsid w:val="00647E0A"/>
    <w:rsid w:val="0065154C"/>
    <w:rsid w:val="00652392"/>
    <w:rsid w:val="00653850"/>
    <w:rsid w:val="00660EA5"/>
    <w:rsid w:val="00672FC6"/>
    <w:rsid w:val="00684475"/>
    <w:rsid w:val="00696B37"/>
    <w:rsid w:val="006B1DC8"/>
    <w:rsid w:val="006B5498"/>
    <w:rsid w:val="006C2713"/>
    <w:rsid w:val="006C57EC"/>
    <w:rsid w:val="006D0F96"/>
    <w:rsid w:val="006D389E"/>
    <w:rsid w:val="006D5C1D"/>
    <w:rsid w:val="006D5D92"/>
    <w:rsid w:val="006E3DBC"/>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F4B66"/>
    <w:rsid w:val="00800058"/>
    <w:rsid w:val="008224CE"/>
    <w:rsid w:val="00834F6B"/>
    <w:rsid w:val="008353D5"/>
    <w:rsid w:val="00840ACF"/>
    <w:rsid w:val="00841F65"/>
    <w:rsid w:val="00844F6F"/>
    <w:rsid w:val="00853AA2"/>
    <w:rsid w:val="00853CB8"/>
    <w:rsid w:val="0087099D"/>
    <w:rsid w:val="00875AD7"/>
    <w:rsid w:val="00876BE3"/>
    <w:rsid w:val="0088013A"/>
    <w:rsid w:val="00884628"/>
    <w:rsid w:val="00884E2B"/>
    <w:rsid w:val="00892FFF"/>
    <w:rsid w:val="00895B44"/>
    <w:rsid w:val="008B77BA"/>
    <w:rsid w:val="008C3128"/>
    <w:rsid w:val="008D3EE9"/>
    <w:rsid w:val="008E5FE2"/>
    <w:rsid w:val="008F571E"/>
    <w:rsid w:val="00923CC4"/>
    <w:rsid w:val="0093364C"/>
    <w:rsid w:val="00942840"/>
    <w:rsid w:val="009430DB"/>
    <w:rsid w:val="009438CF"/>
    <w:rsid w:val="0094523A"/>
    <w:rsid w:val="00956F53"/>
    <w:rsid w:val="0096263C"/>
    <w:rsid w:val="00963798"/>
    <w:rsid w:val="00965C8F"/>
    <w:rsid w:val="009660F3"/>
    <w:rsid w:val="009745B5"/>
    <w:rsid w:val="0097565B"/>
    <w:rsid w:val="0098146B"/>
    <w:rsid w:val="00993074"/>
    <w:rsid w:val="00994AC3"/>
    <w:rsid w:val="0099622B"/>
    <w:rsid w:val="00997E78"/>
    <w:rsid w:val="009D4EED"/>
    <w:rsid w:val="009D5E2F"/>
    <w:rsid w:val="009E6BB3"/>
    <w:rsid w:val="009F04C8"/>
    <w:rsid w:val="00A00720"/>
    <w:rsid w:val="00A02B9F"/>
    <w:rsid w:val="00A040F0"/>
    <w:rsid w:val="00A1413E"/>
    <w:rsid w:val="00A213EF"/>
    <w:rsid w:val="00A23795"/>
    <w:rsid w:val="00A40707"/>
    <w:rsid w:val="00A5688F"/>
    <w:rsid w:val="00A66812"/>
    <w:rsid w:val="00A7145F"/>
    <w:rsid w:val="00A74F1D"/>
    <w:rsid w:val="00A80251"/>
    <w:rsid w:val="00A81424"/>
    <w:rsid w:val="00A816BD"/>
    <w:rsid w:val="00AA39EC"/>
    <w:rsid w:val="00AA7569"/>
    <w:rsid w:val="00AB1EDB"/>
    <w:rsid w:val="00AC6075"/>
    <w:rsid w:val="00AD0157"/>
    <w:rsid w:val="00AE29FC"/>
    <w:rsid w:val="00AE3228"/>
    <w:rsid w:val="00AE5DBA"/>
    <w:rsid w:val="00B0067E"/>
    <w:rsid w:val="00B154DD"/>
    <w:rsid w:val="00B173BB"/>
    <w:rsid w:val="00B17FB2"/>
    <w:rsid w:val="00B253D7"/>
    <w:rsid w:val="00B367EF"/>
    <w:rsid w:val="00B51202"/>
    <w:rsid w:val="00B529DB"/>
    <w:rsid w:val="00B565E0"/>
    <w:rsid w:val="00B57D60"/>
    <w:rsid w:val="00B64002"/>
    <w:rsid w:val="00B656B3"/>
    <w:rsid w:val="00B804DB"/>
    <w:rsid w:val="00B8737E"/>
    <w:rsid w:val="00B93988"/>
    <w:rsid w:val="00B97118"/>
    <w:rsid w:val="00BA29F2"/>
    <w:rsid w:val="00BB26FB"/>
    <w:rsid w:val="00BC6EB3"/>
    <w:rsid w:val="00BC7D2A"/>
    <w:rsid w:val="00BD3453"/>
    <w:rsid w:val="00BD791E"/>
    <w:rsid w:val="00BE11B5"/>
    <w:rsid w:val="00BF0D71"/>
    <w:rsid w:val="00BF2027"/>
    <w:rsid w:val="00BF3A10"/>
    <w:rsid w:val="00C14F0B"/>
    <w:rsid w:val="00C15D04"/>
    <w:rsid w:val="00C16061"/>
    <w:rsid w:val="00C44D35"/>
    <w:rsid w:val="00C46508"/>
    <w:rsid w:val="00C46DD9"/>
    <w:rsid w:val="00C5126E"/>
    <w:rsid w:val="00C55388"/>
    <w:rsid w:val="00C64433"/>
    <w:rsid w:val="00C6496C"/>
    <w:rsid w:val="00C6751E"/>
    <w:rsid w:val="00C70D1F"/>
    <w:rsid w:val="00C71672"/>
    <w:rsid w:val="00C74A68"/>
    <w:rsid w:val="00C802CB"/>
    <w:rsid w:val="00C80E70"/>
    <w:rsid w:val="00C925BB"/>
    <w:rsid w:val="00CA59A4"/>
    <w:rsid w:val="00CA63E9"/>
    <w:rsid w:val="00CB37F9"/>
    <w:rsid w:val="00CC0B72"/>
    <w:rsid w:val="00CC109F"/>
    <w:rsid w:val="00CD67E5"/>
    <w:rsid w:val="00CE4635"/>
    <w:rsid w:val="00D00ADB"/>
    <w:rsid w:val="00D04F09"/>
    <w:rsid w:val="00D13FF5"/>
    <w:rsid w:val="00D205B5"/>
    <w:rsid w:val="00D24185"/>
    <w:rsid w:val="00D374D8"/>
    <w:rsid w:val="00D374F4"/>
    <w:rsid w:val="00D37CA3"/>
    <w:rsid w:val="00D40FB4"/>
    <w:rsid w:val="00D51067"/>
    <w:rsid w:val="00D6139D"/>
    <w:rsid w:val="00D64E8C"/>
    <w:rsid w:val="00D7718C"/>
    <w:rsid w:val="00D81BC4"/>
    <w:rsid w:val="00D83DDA"/>
    <w:rsid w:val="00D865CD"/>
    <w:rsid w:val="00D9064E"/>
    <w:rsid w:val="00D9134F"/>
    <w:rsid w:val="00D91688"/>
    <w:rsid w:val="00D9709C"/>
    <w:rsid w:val="00DB532B"/>
    <w:rsid w:val="00DC64EC"/>
    <w:rsid w:val="00DD3CA7"/>
    <w:rsid w:val="00DE15C1"/>
    <w:rsid w:val="00DF4648"/>
    <w:rsid w:val="00E02870"/>
    <w:rsid w:val="00E06E1B"/>
    <w:rsid w:val="00E13C44"/>
    <w:rsid w:val="00E13F5F"/>
    <w:rsid w:val="00E17835"/>
    <w:rsid w:val="00E23DDA"/>
    <w:rsid w:val="00E24943"/>
    <w:rsid w:val="00E24A1D"/>
    <w:rsid w:val="00E35D84"/>
    <w:rsid w:val="00E412D4"/>
    <w:rsid w:val="00E415B9"/>
    <w:rsid w:val="00E41AF3"/>
    <w:rsid w:val="00E420B5"/>
    <w:rsid w:val="00E56777"/>
    <w:rsid w:val="00E62BF8"/>
    <w:rsid w:val="00E65BAC"/>
    <w:rsid w:val="00E6697A"/>
    <w:rsid w:val="00E67DC1"/>
    <w:rsid w:val="00E74630"/>
    <w:rsid w:val="00E774B3"/>
    <w:rsid w:val="00E81062"/>
    <w:rsid w:val="00E81A0C"/>
    <w:rsid w:val="00E82055"/>
    <w:rsid w:val="00E927F4"/>
    <w:rsid w:val="00E95FFB"/>
    <w:rsid w:val="00EB1618"/>
    <w:rsid w:val="00EB29DE"/>
    <w:rsid w:val="00EB60BD"/>
    <w:rsid w:val="00EC2E37"/>
    <w:rsid w:val="00EC40E5"/>
    <w:rsid w:val="00EC4D92"/>
    <w:rsid w:val="00EC7359"/>
    <w:rsid w:val="00ED6172"/>
    <w:rsid w:val="00ED61D5"/>
    <w:rsid w:val="00EE6A59"/>
    <w:rsid w:val="00EF540D"/>
    <w:rsid w:val="00F05598"/>
    <w:rsid w:val="00F069F5"/>
    <w:rsid w:val="00F07938"/>
    <w:rsid w:val="00F22488"/>
    <w:rsid w:val="00F23F3D"/>
    <w:rsid w:val="00F30321"/>
    <w:rsid w:val="00F34E41"/>
    <w:rsid w:val="00F363E8"/>
    <w:rsid w:val="00F40226"/>
    <w:rsid w:val="00F42AC6"/>
    <w:rsid w:val="00F44386"/>
    <w:rsid w:val="00F4654A"/>
    <w:rsid w:val="00F56CE7"/>
    <w:rsid w:val="00F57B77"/>
    <w:rsid w:val="00F60495"/>
    <w:rsid w:val="00F6098C"/>
    <w:rsid w:val="00F70591"/>
    <w:rsid w:val="00F71ABE"/>
    <w:rsid w:val="00F7484B"/>
    <w:rsid w:val="00F81C84"/>
    <w:rsid w:val="00F85C3E"/>
    <w:rsid w:val="00F94E14"/>
    <w:rsid w:val="00F95B16"/>
    <w:rsid w:val="00FA5497"/>
    <w:rsid w:val="00FB0C3E"/>
    <w:rsid w:val="00FB11C4"/>
    <w:rsid w:val="00FC0097"/>
    <w:rsid w:val="00FC0BF8"/>
    <w:rsid w:val="00FD4A07"/>
    <w:rsid w:val="00FE08C1"/>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ountry-region"/>
  <w:shapeDefaults>
    <o:shapedefaults v:ext="edit" spidmax="131073"/>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trick.charotte@cea.fr" TargetMode="External"/><Relationship Id="rId13" Type="http://schemas.openxmlformats.org/officeDocument/2006/relationships/hyperlink" Target="mailto:christophe.zwiryk@egis-group.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ven.yhuel@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nzo.scheiwe@cea.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ebastien.godat@cea.fr" TargetMode="External"/><Relationship Id="rId14" Type="http://schemas.openxmlformats.org/officeDocument/2006/relationships/hyperlink" Target="https://chorus-pro.gouv.fr"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42060-106E-4CD0-A156-EC1FE8C5E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15</Pages>
  <Words>6031</Words>
  <Characters>33869</Characters>
  <Application>Microsoft Office Word</Application>
  <DocSecurity>0</DocSecurity>
  <Lines>282</Lines>
  <Paragraphs>79</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39821</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SCHEIWE Enzo</cp:lastModifiedBy>
  <cp:revision>36</cp:revision>
  <cp:lastPrinted>2009-03-17T08:13:00Z</cp:lastPrinted>
  <dcterms:created xsi:type="dcterms:W3CDTF">2022-05-31T06:39:00Z</dcterms:created>
  <dcterms:modified xsi:type="dcterms:W3CDTF">2025-04-10T08:49:00Z</dcterms:modified>
</cp:coreProperties>
</file>