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867D27" w:rsidRPr="00867D27" w:rsidRDefault="00867D27" w:rsidP="00E3479B">
      <w:pPr>
        <w:tabs>
          <w:tab w:val="left" w:pos="426"/>
          <w:tab w:val="left" w:pos="851"/>
        </w:tabs>
        <w:jc w:val="both"/>
        <w:rPr>
          <w:rFonts w:ascii="Arial" w:hAnsi="Arial" w:cs="Arial"/>
          <w:b/>
          <w:lang w:val="en-GB"/>
        </w:rPr>
      </w:pPr>
      <w:bookmarkStart w:id="0" w:name="_Hlk195102807"/>
      <w:r w:rsidRPr="00867D27">
        <w:rPr>
          <w:rFonts w:ascii="Arial" w:hAnsi="Arial" w:cs="Arial"/>
          <w:b/>
          <w:lang w:val="en-GB"/>
        </w:rPr>
        <w:t>Ght_TRA_2025-084</w:t>
      </w:r>
      <w:bookmarkEnd w:id="0"/>
      <w:r w:rsidRPr="00867D27">
        <w:rPr>
          <w:rFonts w:ascii="Arial" w:hAnsi="Arial" w:cs="Arial"/>
          <w:b/>
          <w:lang w:val="en-GB"/>
        </w:rPr>
        <w:t xml:space="preserve">_AOO_Transports </w:t>
      </w:r>
      <w:proofErr w:type="spellStart"/>
      <w:r w:rsidRPr="00867D27">
        <w:rPr>
          <w:rFonts w:ascii="Arial" w:hAnsi="Arial" w:cs="Arial"/>
          <w:b/>
          <w:lang w:val="en-GB"/>
        </w:rPr>
        <w:t>Prelevements</w:t>
      </w:r>
      <w:proofErr w:type="spellEnd"/>
      <w:r w:rsidRPr="00867D27">
        <w:rPr>
          <w:rFonts w:ascii="Arial" w:hAnsi="Arial" w:cs="Arial"/>
          <w:b/>
          <w:lang w:val="en-GB"/>
        </w:rPr>
        <w:t xml:space="preserve"> </w:t>
      </w:r>
      <w:proofErr w:type="spellStart"/>
      <w:r w:rsidRPr="00867D27">
        <w:rPr>
          <w:rFonts w:ascii="Arial" w:hAnsi="Arial" w:cs="Arial"/>
          <w:b/>
          <w:lang w:val="en-GB"/>
        </w:rPr>
        <w:t>Biologiques</w:t>
      </w:r>
      <w:proofErr w:type="spellEnd"/>
      <w:r w:rsidRPr="00867D27">
        <w:rPr>
          <w:rFonts w:ascii="Arial" w:hAnsi="Arial" w:cs="Arial"/>
          <w:b/>
          <w:lang w:val="en-GB"/>
        </w:rPr>
        <w:t xml:space="preserve"> </w:t>
      </w:r>
    </w:p>
    <w:p w:rsidR="00867D27" w:rsidRPr="00E3479B" w:rsidRDefault="00867D27"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1" w:name="CaseACocher1"/>
      <w:r>
        <w:rPr>
          <w:rFonts w:ascii="Arial" w:hAnsi="Arial" w:cs="Arial"/>
        </w:rPr>
        <w:instrText xml:space="preserve"> FORMCHECKBOX </w:instrText>
      </w:r>
      <w:r w:rsidR="00E45A5E">
        <w:rPr>
          <w:rFonts w:ascii="Arial" w:hAnsi="Arial" w:cs="Arial"/>
        </w:rPr>
      </w:r>
      <w:r w:rsidR="00E45A5E">
        <w:rPr>
          <w:rFonts w:ascii="Arial" w:hAnsi="Arial" w:cs="Arial"/>
        </w:rPr>
        <w:fldChar w:fldCharType="separate"/>
      </w:r>
      <w:r>
        <w:rPr>
          <w:rFonts w:ascii="Arial" w:hAnsi="Arial" w:cs="Arial"/>
        </w:rPr>
        <w:fldChar w:fldCharType="end"/>
      </w:r>
      <w:bookmarkEnd w:id="1"/>
      <w:r w:rsidR="00E3479B" w:rsidRPr="00E3479B">
        <w:rPr>
          <w:rFonts w:ascii="Arial" w:hAnsi="Arial" w:cs="Arial"/>
        </w:rPr>
        <w:t xml:space="preserve"> Une procédure adaptée passée en application des articles L 2123-1 et R 2123-1 et R2123-1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867D27"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2" w:name="CaseACocher2"/>
      <w:r>
        <w:rPr>
          <w:rFonts w:ascii="Arial" w:hAnsi="Arial" w:cs="Arial"/>
        </w:rPr>
        <w:instrText xml:space="preserve"> FORMCHECKBOX </w:instrText>
      </w:r>
      <w:r>
        <w:rPr>
          <w:rFonts w:ascii="Arial" w:hAnsi="Arial" w:cs="Arial"/>
        </w:rPr>
      </w:r>
      <w:r>
        <w:rPr>
          <w:rFonts w:ascii="Arial" w:hAnsi="Arial" w:cs="Arial"/>
        </w:rPr>
        <w:fldChar w:fldCharType="end"/>
      </w:r>
      <w:bookmarkEnd w:id="2"/>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E45A5E">
        <w:rPr>
          <w:rFonts w:ascii="Arial" w:hAnsi="Arial" w:cs="Arial"/>
        </w:rPr>
      </w:r>
      <w:r w:rsidR="00E45A5E">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E45A5E">
        <w:rPr>
          <w:rFonts w:ascii="Arial" w:hAnsi="Arial" w:cs="Arial"/>
        </w:rPr>
      </w:r>
      <w:r w:rsidR="00E45A5E">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867D27"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lastRenderedPageBreak/>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867D2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bookmarkStart w:id="3" w:name="_Hlk195102834"/>
      <w:r w:rsidR="00867D27" w:rsidRPr="00867D27">
        <w:rPr>
          <w:rFonts w:ascii="Arial" w:hAnsi="Arial" w:cs="Arial"/>
          <w:lang w:val="en-GB"/>
        </w:rPr>
        <w:t>Ght_TRA_2025-084</w:t>
      </w:r>
    </w:p>
    <w:bookmarkEnd w:id="3"/>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Pr>
          <w:rFonts w:ascii="Arial" w:hAnsi="Arial" w:cs="Arial"/>
          <w:lang w:val="en-GB"/>
        </w:rPr>
        <w:t>-</w:t>
      </w:r>
      <w:r w:rsidR="00867D27" w:rsidRPr="00867D27">
        <w:rPr>
          <w:rFonts w:ascii="Arial" w:hAnsi="Arial" w:cs="Arial"/>
          <w:lang w:val="en-GB"/>
        </w:rPr>
        <w:t>FCS</w:t>
      </w:r>
    </w:p>
    <w:p w:rsidR="00FE3FAF" w:rsidRPr="00867D27" w:rsidRDefault="009B1CD0" w:rsidP="00867D27">
      <w:pPr>
        <w:numPr>
          <w:ilvl w:val="0"/>
          <w:numId w:val="8"/>
        </w:numPr>
        <w:tabs>
          <w:tab w:val="left" w:pos="851"/>
        </w:tabs>
        <w:spacing w:before="120"/>
        <w:jc w:val="both"/>
        <w:rPr>
          <w:lang w:val="en-US"/>
        </w:rPr>
      </w:pPr>
      <w:r w:rsidRPr="00FE3FAF">
        <w:rPr>
          <w:rFonts w:ascii="Arial" w:hAnsi="Arial" w:cs="Arial"/>
          <w:lang w:val="en-GB"/>
        </w:rPr>
        <w:t xml:space="preserve">CCTP </w:t>
      </w:r>
      <w:r w:rsidR="00867D27" w:rsidRPr="00867D27">
        <w:rPr>
          <w:rFonts w:ascii="Arial" w:hAnsi="Arial" w:cs="Arial"/>
          <w:lang w:val="en-GB"/>
        </w:rPr>
        <w:t>Ght_TRA_2025-084</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lastRenderedPageBreak/>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lastRenderedPageBreak/>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45A5E">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45A5E">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indiquée à l’article 5</w:t>
      </w:r>
      <w:r w:rsidR="00376264" w:rsidRPr="00376264">
        <w:rPr>
          <w:rFonts w:ascii="Arial" w:hAnsi="Arial" w:cs="Arial"/>
        </w:rPr>
        <w:t xml:space="preserve"> du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45A5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45A5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E45A5E"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CHU SAINT ETIENNE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Trésorerie Principale du CHU de St Etienne</w:t>
            </w:r>
          </w:p>
          <w:p w:rsidR="00DA362C" w:rsidRPr="000C2E65" w:rsidRDefault="00DA362C" w:rsidP="00DA362C">
            <w:pPr>
              <w:pStyle w:val="fcase2metab"/>
              <w:rPr>
                <w:rFonts w:ascii="Arial" w:hAnsi="Arial" w:cs="Arial"/>
              </w:rPr>
            </w:pPr>
            <w:r w:rsidRPr="000C2E65">
              <w:rPr>
                <w:rFonts w:ascii="Arial" w:hAnsi="Arial" w:cs="Arial"/>
              </w:rPr>
              <w:t xml:space="preserve">2 avenue </w:t>
            </w:r>
            <w:proofErr w:type="spellStart"/>
            <w:r w:rsidRPr="000C2E65">
              <w:rPr>
                <w:rFonts w:ascii="Arial" w:hAnsi="Arial" w:cs="Arial"/>
              </w:rPr>
              <w:t>Grüner</w:t>
            </w:r>
            <w:proofErr w:type="spellEnd"/>
            <w:r w:rsidRPr="000C2E65">
              <w:rPr>
                <w:rFonts w:ascii="Arial" w:hAnsi="Arial" w:cs="Arial"/>
              </w:rPr>
              <w:t xml:space="preserve"> - BP 80204</w:t>
            </w:r>
          </w:p>
          <w:p w:rsidR="00DA362C" w:rsidRPr="000C2E65" w:rsidRDefault="00DA362C" w:rsidP="00647A07">
            <w:pPr>
              <w:pStyle w:val="fcase2metab"/>
              <w:rPr>
                <w:rFonts w:ascii="Arial" w:hAnsi="Arial" w:cs="Arial"/>
              </w:rPr>
            </w:pPr>
            <w:r w:rsidRPr="000C2E65">
              <w:rPr>
                <w:rFonts w:ascii="Arial" w:hAnsi="Arial" w:cs="Arial"/>
              </w:rPr>
              <w:t>42005 SAINT-ETIENNE Cedex 1</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LE CORBUSIER FIRMINY</w:t>
            </w:r>
          </w:p>
        </w:tc>
        <w:tc>
          <w:tcPr>
            <w:tcW w:w="4935" w:type="dxa"/>
            <w:shd w:val="clear" w:color="auto" w:fill="auto"/>
            <w:vAlign w:val="center"/>
          </w:tcPr>
          <w:p w:rsidR="00647A07" w:rsidRPr="000C2E65" w:rsidRDefault="00647A07" w:rsidP="00647A07">
            <w:pPr>
              <w:pStyle w:val="fcase2metab"/>
              <w:rPr>
                <w:rFonts w:ascii="Arial" w:hAnsi="Arial" w:cs="Arial"/>
              </w:rPr>
            </w:pPr>
            <w:r w:rsidRPr="000C2E65">
              <w:rPr>
                <w:rFonts w:ascii="Arial" w:hAnsi="Arial" w:cs="Arial"/>
              </w:rPr>
              <w:t>CENTRE DES FINANCES PUBLIQUES</w:t>
            </w:r>
          </w:p>
          <w:p w:rsidR="00647A07" w:rsidRPr="000C2E65" w:rsidRDefault="00647A07" w:rsidP="00647A07">
            <w:pPr>
              <w:pStyle w:val="fcase2metab"/>
              <w:rPr>
                <w:rFonts w:ascii="Arial" w:hAnsi="Arial" w:cs="Arial"/>
              </w:rPr>
            </w:pPr>
            <w:r w:rsidRPr="000C2E65">
              <w:rPr>
                <w:rFonts w:ascii="Arial" w:hAnsi="Arial" w:cs="Arial"/>
              </w:rPr>
              <w:t>17 RUE VICTOR HUGO</w:t>
            </w:r>
          </w:p>
          <w:p w:rsidR="00DA362C" w:rsidRPr="000C2E65" w:rsidRDefault="00647A07" w:rsidP="00647A07">
            <w:pPr>
              <w:pStyle w:val="fcase2metab"/>
              <w:rPr>
                <w:rFonts w:ascii="Arial" w:hAnsi="Arial" w:cs="Arial"/>
              </w:rPr>
            </w:pPr>
            <w:r w:rsidRPr="000C2E65">
              <w:rPr>
                <w:rFonts w:ascii="Arial" w:hAnsi="Arial" w:cs="Arial"/>
                <w:lang w:val="en-US"/>
              </w:rPr>
              <w:t>42400 SAINT CHAMOND</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HOPITAL DU GIER</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CENTRE DES FINANCES PUBLIQUES</w:t>
            </w:r>
          </w:p>
          <w:p w:rsidR="00DA362C" w:rsidRPr="000C2E65" w:rsidRDefault="00DA362C" w:rsidP="00DA362C">
            <w:pPr>
              <w:pStyle w:val="fcase2metab"/>
              <w:rPr>
                <w:rFonts w:ascii="Arial" w:hAnsi="Arial" w:cs="Arial"/>
              </w:rPr>
            </w:pPr>
            <w:r w:rsidRPr="000C2E65">
              <w:rPr>
                <w:rFonts w:ascii="Arial" w:hAnsi="Arial" w:cs="Arial"/>
              </w:rPr>
              <w:t>17 RUE VICTOR HUGO</w:t>
            </w:r>
          </w:p>
          <w:p w:rsidR="00DA362C" w:rsidRPr="000C2E65" w:rsidRDefault="00DA362C" w:rsidP="00DA362C">
            <w:pPr>
              <w:pStyle w:val="fcase2metab"/>
              <w:rPr>
                <w:rFonts w:ascii="Arial" w:hAnsi="Arial" w:cs="Arial"/>
                <w:lang w:val="en-US"/>
              </w:rPr>
            </w:pPr>
            <w:r w:rsidRPr="000C2E65">
              <w:rPr>
                <w:rFonts w:ascii="Arial" w:hAnsi="Arial" w:cs="Arial"/>
                <w:lang w:val="en-US"/>
              </w:rPr>
              <w:t>42400 SAINT CHAMOND</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lang w:val="en-US"/>
              </w:rPr>
            </w:pPr>
            <w:r w:rsidRPr="000C2E65">
              <w:rPr>
                <w:rFonts w:ascii="Arial" w:hAnsi="Arial" w:cs="Arial"/>
                <w:lang w:val="en-US"/>
              </w:rPr>
              <w:t>CH DU FOREZ</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26 BIS BOULVEARD LACHEZE</w:t>
            </w:r>
          </w:p>
          <w:p w:rsidR="00DA362C" w:rsidRPr="000C2E65" w:rsidRDefault="00DA362C" w:rsidP="00DA362C">
            <w:pPr>
              <w:pStyle w:val="fcase2metab"/>
              <w:rPr>
                <w:rFonts w:ascii="Arial" w:hAnsi="Arial" w:cs="Arial"/>
              </w:rPr>
            </w:pPr>
            <w:r w:rsidRPr="000C2E65">
              <w:rPr>
                <w:rFonts w:ascii="Arial" w:hAnsi="Arial" w:cs="Arial"/>
              </w:rPr>
              <w:t>42600 MONTBRISON</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ROANNE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 DES CENTRES HOSPITALIERS</w:t>
            </w:r>
          </w:p>
          <w:p w:rsidR="00DA362C" w:rsidRPr="000C2E65" w:rsidRDefault="00DA362C" w:rsidP="00DA362C">
            <w:pPr>
              <w:pStyle w:val="fcase2metab"/>
              <w:rPr>
                <w:rFonts w:ascii="Arial" w:hAnsi="Arial" w:cs="Arial"/>
              </w:rPr>
            </w:pPr>
            <w:r w:rsidRPr="000C2E65">
              <w:rPr>
                <w:rFonts w:ascii="Arial" w:hAnsi="Arial" w:cs="Arial"/>
              </w:rPr>
              <w:t>3 PLACE DU CHAMP DE FOIRE</w:t>
            </w:r>
          </w:p>
          <w:p w:rsidR="00DA362C" w:rsidRPr="000C2E65" w:rsidRDefault="00DA362C" w:rsidP="00DA362C">
            <w:pPr>
              <w:pStyle w:val="fcase2metab"/>
              <w:rPr>
                <w:rFonts w:ascii="Arial" w:hAnsi="Arial" w:cs="Arial"/>
              </w:rPr>
            </w:pPr>
            <w:r w:rsidRPr="000C2E65">
              <w:rPr>
                <w:rFonts w:ascii="Arial" w:hAnsi="Arial" w:cs="Arial"/>
              </w:rPr>
              <w:t>42300 ROANNE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ARDECHE NORD</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62 AVENUE DE L’EUROPE</w:t>
            </w:r>
          </w:p>
          <w:p w:rsidR="00DA362C" w:rsidRPr="000C2E65" w:rsidRDefault="00DA362C" w:rsidP="00DA362C">
            <w:pPr>
              <w:pStyle w:val="fcase2metab"/>
              <w:rPr>
                <w:rFonts w:ascii="Arial" w:hAnsi="Arial" w:cs="Arial"/>
              </w:rPr>
            </w:pPr>
            <w:r w:rsidRPr="000C2E65">
              <w:rPr>
                <w:rFonts w:ascii="Arial" w:hAnsi="Arial" w:cs="Arial"/>
              </w:rPr>
              <w:t>BP 206</w:t>
            </w:r>
          </w:p>
          <w:p w:rsidR="00DA362C" w:rsidRPr="000C2E65" w:rsidRDefault="00DA362C" w:rsidP="00DA362C">
            <w:pPr>
              <w:pStyle w:val="fcase2metab"/>
              <w:rPr>
                <w:rFonts w:ascii="Arial" w:hAnsi="Arial" w:cs="Arial"/>
              </w:rPr>
            </w:pPr>
            <w:r w:rsidRPr="000C2E65">
              <w:rPr>
                <w:rFonts w:ascii="Arial" w:hAnsi="Arial" w:cs="Arial"/>
              </w:rPr>
              <w:t>07106 ANNONAY CEDEX</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bookmarkStart w:id="4" w:name="_GoBack"/>
            <w:bookmarkEnd w:id="4"/>
            <w:r w:rsidRPr="000C2E65">
              <w:rPr>
                <w:rFonts w:ascii="Arial" w:hAnsi="Arial" w:cs="Arial"/>
              </w:rPr>
              <w:t>CH GEORGES CLAUDINON –LE CHAMBON</w:t>
            </w:r>
          </w:p>
          <w:p w:rsidR="00DA362C" w:rsidRPr="000C2E65" w:rsidRDefault="00DA362C" w:rsidP="00DA362C">
            <w:pPr>
              <w:pStyle w:val="fcase2metab"/>
              <w:rPr>
                <w:rFonts w:ascii="Arial" w:hAnsi="Arial" w:cs="Arial"/>
              </w:rPr>
            </w:pPr>
            <w:r w:rsidRPr="000C2E65">
              <w:rPr>
                <w:rFonts w:ascii="Arial" w:hAnsi="Arial" w:cs="Arial"/>
              </w:rPr>
              <w:t>FEUGEROLLES</w:t>
            </w:r>
          </w:p>
        </w:tc>
        <w:tc>
          <w:tcPr>
            <w:tcW w:w="4935" w:type="dxa"/>
            <w:shd w:val="clear" w:color="auto" w:fill="auto"/>
            <w:vAlign w:val="center"/>
          </w:tcPr>
          <w:p w:rsidR="00DA362C" w:rsidRPr="000C2E65" w:rsidRDefault="00C5319D" w:rsidP="00C5319D">
            <w:pPr>
              <w:pStyle w:val="fcase2metab"/>
              <w:rPr>
                <w:rFonts w:ascii="Arial" w:hAnsi="Arial" w:cs="Arial"/>
              </w:rPr>
            </w:pPr>
            <w:r w:rsidRPr="000C2E65">
              <w:rPr>
                <w:rFonts w:ascii="Arial" w:hAnsi="Arial" w:cs="Arial"/>
              </w:rPr>
              <w:t xml:space="preserve">TRESORERIE GIER ONDAINE CH </w:t>
            </w:r>
          </w:p>
          <w:p w:rsidR="00C5319D" w:rsidRPr="000C2E65" w:rsidRDefault="00C5319D" w:rsidP="00C5319D">
            <w:pPr>
              <w:pStyle w:val="fcase2metab"/>
              <w:rPr>
                <w:rFonts w:ascii="Arial" w:hAnsi="Arial" w:cs="Arial"/>
              </w:rPr>
            </w:pPr>
            <w:r w:rsidRPr="000C2E65">
              <w:rPr>
                <w:rFonts w:ascii="Arial" w:hAnsi="Arial" w:cs="Arial"/>
              </w:rPr>
              <w:t>17 RUE VICTOR HUGO</w:t>
            </w:r>
          </w:p>
          <w:p w:rsidR="00C5319D" w:rsidRPr="000C2E65" w:rsidRDefault="00C5319D" w:rsidP="00C5319D">
            <w:pPr>
              <w:pStyle w:val="fcase2metab"/>
              <w:rPr>
                <w:rFonts w:ascii="Arial" w:hAnsi="Arial" w:cs="Arial"/>
              </w:rPr>
            </w:pPr>
            <w:r w:rsidRPr="000C2E65">
              <w:rPr>
                <w:rFonts w:ascii="Arial" w:hAnsi="Arial" w:cs="Arial"/>
              </w:rPr>
              <w:t>CS 30197</w:t>
            </w:r>
          </w:p>
          <w:p w:rsidR="00C5319D" w:rsidRPr="000C2E65" w:rsidRDefault="00C5319D" w:rsidP="00C5319D">
            <w:pPr>
              <w:pStyle w:val="fcase2metab"/>
              <w:rPr>
                <w:rFonts w:ascii="Arial" w:hAnsi="Arial" w:cs="Arial"/>
              </w:rPr>
            </w:pPr>
            <w:r w:rsidRPr="000C2E65">
              <w:rPr>
                <w:rFonts w:ascii="Arial" w:hAnsi="Arial" w:cs="Arial"/>
              </w:rPr>
              <w:t>42403 SAINT-CHAMOND CEDEX</w:t>
            </w:r>
          </w:p>
        </w:tc>
      </w:tr>
    </w:tbl>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67D2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57FE963B"/>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7D2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E631F-3027-46CA-A7D5-17D8E01C9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10</TotalTime>
  <Pages>7</Pages>
  <Words>2230</Words>
  <Characters>12269</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14471</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4</cp:revision>
  <cp:lastPrinted>2025-04-09T12:48:00Z</cp:lastPrinted>
  <dcterms:created xsi:type="dcterms:W3CDTF">2024-04-19T07:23:00Z</dcterms:created>
  <dcterms:modified xsi:type="dcterms:W3CDTF">2025-04-09T12:56:00Z</dcterms:modified>
</cp:coreProperties>
</file>