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691AC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7006356" w14:textId="77777777">
        <w:trPr>
          <w:trHeight w:val="1132"/>
        </w:trPr>
        <w:tc>
          <w:tcPr>
            <w:tcW w:w="10434" w:type="dxa"/>
            <w:shd w:val="clear" w:color="auto" w:fill="auto"/>
          </w:tcPr>
          <w:p w14:paraId="3D353ECD" w14:textId="77777777" w:rsidR="00541CA3" w:rsidRDefault="007E4B1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7FEEDC6" wp14:editId="29F482F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EB717A3"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112A7E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3BFFAAC"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4EFC5B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A44308" w14:paraId="53EBA788" w14:textId="77777777" w:rsidTr="00B71AB3">
        <w:tc>
          <w:tcPr>
            <w:tcW w:w="10277" w:type="dxa"/>
            <w:shd w:val="clear" w:color="auto" w:fill="B4C6E7" w:themeFill="accent1" w:themeFillTint="66"/>
            <w:vAlign w:val="center"/>
          </w:tcPr>
          <w:p w14:paraId="2D7FDCE9" w14:textId="77777777" w:rsidR="00A44308" w:rsidRPr="00A44308" w:rsidRDefault="00A44308" w:rsidP="00A44308">
            <w:pPr>
              <w:tabs>
                <w:tab w:val="left" w:pos="851"/>
              </w:tabs>
              <w:spacing w:before="120" w:after="120"/>
              <w:jc w:val="center"/>
              <w:rPr>
                <w:rFonts w:ascii="Arial" w:hAnsi="Arial" w:cs="Arial"/>
                <w:b/>
                <w:bCs/>
                <w:caps/>
                <w:sz w:val="28"/>
                <w:szCs w:val="28"/>
              </w:rPr>
            </w:pPr>
            <w:r w:rsidRPr="00A44308">
              <w:rPr>
                <w:rFonts w:ascii="Arial" w:hAnsi="Arial" w:cs="Arial"/>
                <w:b/>
                <w:sz w:val="24"/>
                <w:szCs w:val="24"/>
              </w:rPr>
              <w:t>MARCH</w:t>
            </w:r>
            <w:r w:rsidRPr="00A44308">
              <w:rPr>
                <w:rFonts w:ascii="Arial" w:hAnsi="Arial" w:cs="Arial"/>
                <w:b/>
                <w:caps/>
                <w:sz w:val="24"/>
                <w:szCs w:val="24"/>
              </w:rPr>
              <w:t>é</w:t>
            </w:r>
            <w:r w:rsidRPr="00A44308">
              <w:rPr>
                <w:rFonts w:ascii="Arial" w:hAnsi="Arial" w:cs="Arial"/>
                <w:b/>
                <w:sz w:val="24"/>
                <w:szCs w:val="24"/>
              </w:rPr>
              <w:t>S PUBLICS</w:t>
            </w:r>
          </w:p>
          <w:p w14:paraId="1D4AA6BF" w14:textId="77777777" w:rsidR="00A44308" w:rsidRDefault="00A44308" w:rsidP="00A44308">
            <w:pPr>
              <w:pStyle w:val="Titre8"/>
              <w:tabs>
                <w:tab w:val="left" w:pos="851"/>
                <w:tab w:val="right" w:pos="9639"/>
              </w:tabs>
              <w:spacing w:before="120" w:after="120"/>
            </w:pPr>
            <w:r w:rsidRPr="00A44308">
              <w:rPr>
                <w:bCs w:val="0"/>
                <w:caps/>
                <w:sz w:val="28"/>
                <w:szCs w:val="28"/>
              </w:rPr>
              <w:t>ACTE</w:t>
            </w:r>
            <w:r w:rsidRPr="00A44308">
              <w:rPr>
                <w:bCs w:val="0"/>
                <w:sz w:val="28"/>
                <w:szCs w:val="28"/>
              </w:rPr>
              <w:t xml:space="preserve"> D’ENGAGEMENT</w:t>
            </w:r>
          </w:p>
        </w:tc>
      </w:tr>
    </w:tbl>
    <w:p w14:paraId="1286E473" w14:textId="77777777" w:rsidR="009B1CD0" w:rsidRDefault="009B1CD0" w:rsidP="006C4338">
      <w:pPr>
        <w:tabs>
          <w:tab w:val="left" w:pos="851"/>
        </w:tabs>
      </w:pPr>
    </w:p>
    <w:p w14:paraId="5BF6D3A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722E9F7" w14:textId="77777777" w:rsidR="00FE48C9" w:rsidRDefault="00FE48C9" w:rsidP="006C4338">
      <w:pPr>
        <w:pStyle w:val="Corpsdetexte31"/>
        <w:tabs>
          <w:tab w:val="left" w:pos="851"/>
        </w:tabs>
        <w:jc w:val="both"/>
        <w:rPr>
          <w:sz w:val="18"/>
          <w:szCs w:val="18"/>
        </w:rPr>
      </w:pPr>
    </w:p>
    <w:p w14:paraId="01766DF8" w14:textId="2F2EC2EF"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w:t>
      </w:r>
      <w:r w:rsidR="00980043">
        <w:rPr>
          <w:sz w:val="18"/>
          <w:szCs w:val="18"/>
        </w:rPr>
        <w:t>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7657047" w14:textId="77777777" w:rsidR="00FE48C9" w:rsidRDefault="00FE48C9" w:rsidP="006C4338">
      <w:pPr>
        <w:pStyle w:val="Corpsdetexte31"/>
        <w:tabs>
          <w:tab w:val="left" w:pos="851"/>
        </w:tabs>
        <w:jc w:val="both"/>
        <w:rPr>
          <w:sz w:val="18"/>
          <w:szCs w:val="18"/>
        </w:rPr>
      </w:pPr>
    </w:p>
    <w:p w14:paraId="49911B93" w14:textId="0B1BA27C" w:rsidR="009B1CD0" w:rsidRDefault="009B1CD0" w:rsidP="006C4338">
      <w:pPr>
        <w:pStyle w:val="Corpsdetexte31"/>
        <w:tabs>
          <w:tab w:val="left" w:pos="851"/>
        </w:tabs>
        <w:jc w:val="both"/>
        <w:rPr>
          <w:sz w:val="18"/>
          <w:szCs w:val="18"/>
        </w:rPr>
      </w:pPr>
      <w:r>
        <w:rPr>
          <w:sz w:val="18"/>
          <w:szCs w:val="18"/>
        </w:rPr>
        <w:t xml:space="preserve">Il est conseillé aux </w:t>
      </w:r>
      <w:r w:rsidR="00980043">
        <w:rPr>
          <w:sz w:val="18"/>
          <w:szCs w:val="18"/>
        </w:rPr>
        <w:t>Acheteur</w:t>
      </w:r>
      <w:r>
        <w:rPr>
          <w:sz w:val="18"/>
          <w:szCs w:val="18"/>
        </w:rPr>
        <w:t xml:space="preserve">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w:t>
      </w:r>
      <w:r w:rsidR="00980043">
        <w:rPr>
          <w:sz w:val="18"/>
          <w:szCs w:val="18"/>
        </w:rPr>
        <w:t>Acheteur</w:t>
      </w:r>
      <w:r w:rsidR="0021797C">
        <w:rPr>
          <w:sz w:val="18"/>
          <w:szCs w:val="18"/>
        </w:rPr>
        <w:t xml:space="preserve"> de le signer à son tour.</w:t>
      </w:r>
    </w:p>
    <w:p w14:paraId="5EDBBC27" w14:textId="77777777" w:rsidR="00FE48C9" w:rsidRDefault="00FE48C9" w:rsidP="006F3DF9">
      <w:pPr>
        <w:pStyle w:val="Corpsdetexte31"/>
        <w:tabs>
          <w:tab w:val="left" w:pos="851"/>
        </w:tabs>
        <w:jc w:val="both"/>
        <w:rPr>
          <w:sz w:val="18"/>
          <w:szCs w:val="18"/>
        </w:rPr>
      </w:pPr>
    </w:p>
    <w:p w14:paraId="2ECE17A2"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36D782C" w14:textId="77777777" w:rsidR="00FE48C9" w:rsidRDefault="00FE48C9" w:rsidP="005846FB">
      <w:pPr>
        <w:pStyle w:val="Corpsdetexte31"/>
        <w:tabs>
          <w:tab w:val="left" w:pos="851"/>
        </w:tabs>
        <w:jc w:val="both"/>
        <w:rPr>
          <w:sz w:val="18"/>
          <w:szCs w:val="18"/>
        </w:rPr>
      </w:pPr>
    </w:p>
    <w:p w14:paraId="09A7ED0E"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A3DE6FD" w14:textId="77777777" w:rsidR="004C5755" w:rsidRPr="001C7D87" w:rsidRDefault="004C5755" w:rsidP="004C5755">
      <w:pPr>
        <w:jc w:val="both"/>
        <w:rPr>
          <w:rFonts w:ascii="Arial" w:hAnsi="Arial" w:cs="Arial"/>
          <w:i/>
          <w:sz w:val="18"/>
          <w:szCs w:val="18"/>
        </w:rPr>
      </w:pPr>
    </w:p>
    <w:p w14:paraId="03D3348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152B45" w14:textId="77777777" w:rsidTr="00B71AB3">
        <w:tc>
          <w:tcPr>
            <w:tcW w:w="10277" w:type="dxa"/>
            <w:shd w:val="clear" w:color="auto" w:fill="B4C6E7" w:themeFill="accent1" w:themeFillTint="66"/>
          </w:tcPr>
          <w:p w14:paraId="5892F6D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C29A545" w14:textId="77777777" w:rsidR="009B1CD0" w:rsidRDefault="009B1CD0" w:rsidP="006C4338">
      <w:pPr>
        <w:tabs>
          <w:tab w:val="left" w:pos="426"/>
          <w:tab w:val="left" w:pos="851"/>
        </w:tabs>
        <w:jc w:val="both"/>
      </w:pPr>
    </w:p>
    <w:p w14:paraId="44B6328A" w14:textId="77777777" w:rsidR="009B1CD0" w:rsidRDefault="009B1CD0" w:rsidP="006C4338">
      <w:pPr>
        <w:tabs>
          <w:tab w:val="left" w:pos="426"/>
          <w:tab w:val="left" w:pos="851"/>
        </w:tabs>
        <w:jc w:val="both"/>
        <w:rPr>
          <w:rFonts w:ascii="Arial" w:hAnsi="Arial" w:cs="Arial"/>
          <w:i/>
          <w:sz w:val="18"/>
          <w:szCs w:val="18"/>
        </w:rPr>
      </w:pPr>
      <w:r w:rsidRPr="00B71AB3">
        <w:rPr>
          <w:rFonts w:ascii="Wingdings" w:eastAsia="Wingdings" w:hAnsi="Wingdings" w:cs="Wingdings"/>
          <w:b/>
          <w:color w:val="B4C6E7" w:themeColor="accent1" w:themeTint="66"/>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CBDB63F" w14:textId="170465A8"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w:t>
      </w:r>
      <w:r w:rsidR="00980043">
        <w:rPr>
          <w:rFonts w:ascii="Arial" w:hAnsi="Arial" w:cs="Arial"/>
          <w:bCs/>
          <w:i/>
          <w:iCs/>
          <w:sz w:val="18"/>
          <w:szCs w:val="18"/>
        </w:rPr>
        <w:t>Acheteur</w:t>
      </w:r>
      <w:r w:rsidR="00876A73" w:rsidRPr="00876A73">
        <w:rPr>
          <w:rFonts w:ascii="Arial" w:hAnsi="Arial" w:cs="Arial"/>
          <w:bCs/>
          <w:i/>
          <w:iCs/>
          <w:sz w:val="18"/>
          <w:szCs w:val="18"/>
        </w:rPr>
        <w:t xml:space="preserve">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350547C2" w14:textId="77777777" w:rsidR="009B1CD0" w:rsidRDefault="009B1CD0" w:rsidP="005846FB">
      <w:pPr>
        <w:tabs>
          <w:tab w:val="left" w:pos="426"/>
          <w:tab w:val="left" w:pos="851"/>
        </w:tabs>
        <w:jc w:val="both"/>
        <w:rPr>
          <w:rFonts w:ascii="Arial" w:hAnsi="Arial" w:cs="Arial"/>
        </w:rPr>
      </w:pPr>
    </w:p>
    <w:p w14:paraId="269EB226" w14:textId="5B2227CB" w:rsidR="00C36B70" w:rsidRPr="00E43A27" w:rsidRDefault="00EC70E0" w:rsidP="00AA24AD">
      <w:pPr>
        <w:jc w:val="center"/>
        <w:rPr>
          <w:rFonts w:ascii="Arial" w:hAnsi="Arial" w:cs="Arial"/>
          <w:b/>
          <w:bCs/>
          <w:color w:val="C00000"/>
          <w:sz w:val="26"/>
          <w:szCs w:val="26"/>
        </w:rPr>
      </w:pPr>
      <w:bookmarkStart w:id="0" w:name="_Hlk169106925"/>
      <w:r>
        <w:rPr>
          <w:rFonts w:ascii="Calibri" w:hAnsi="Calibri" w:cs="Calibri"/>
          <w:b/>
          <w:color w:val="000000"/>
          <w:sz w:val="28"/>
        </w:rPr>
        <w:t>MISE EN CONFORMITÉ DES OBLIGATIONS LÉGALES DE DÉBROUSSAILLEMENT DU</w:t>
      </w:r>
      <w:bookmarkEnd w:id="0"/>
      <w:r>
        <w:rPr>
          <w:rFonts w:ascii="Calibri" w:hAnsi="Calibri" w:cs="Calibri"/>
          <w:b/>
          <w:color w:val="000000"/>
          <w:sz w:val="28"/>
        </w:rPr>
        <w:t xml:space="preserve"> </w:t>
      </w:r>
      <w:r w:rsidRPr="00A93314">
        <w:rPr>
          <w:rFonts w:ascii="Calibri" w:hAnsi="Calibri" w:cs="Calibri"/>
          <w:b/>
          <w:color w:val="000000"/>
          <w:sz w:val="28"/>
        </w:rPr>
        <w:t xml:space="preserve">CENTRE </w:t>
      </w:r>
      <w:bookmarkStart w:id="1" w:name="_Hlk118706560"/>
      <w:r w:rsidRPr="00234004">
        <w:rPr>
          <w:rFonts w:asciiTheme="minorHAnsi" w:hAnsiTheme="minorHAnsi" w:cstheme="minorHAnsi"/>
          <w:b/>
          <w:color w:val="000000"/>
          <w:sz w:val="28"/>
          <w:szCs w:val="28"/>
        </w:rPr>
        <w:t>INRIA D’UNIVERSITÉ CÔTE D’AZUR</w:t>
      </w:r>
      <w:bookmarkEnd w:id="1"/>
      <w:r w:rsidR="00AA24AD" w:rsidRPr="00E43A27">
        <w:rPr>
          <w:rFonts w:ascii="Arial" w:hAnsi="Arial" w:cs="Arial"/>
          <w:b/>
          <w:color w:val="C00000"/>
          <w:sz w:val="26"/>
          <w:szCs w:val="26"/>
        </w:rPr>
        <w:t xml:space="preserve"> </w:t>
      </w:r>
    </w:p>
    <w:p w14:paraId="31251906" w14:textId="77777777" w:rsidR="00876A73" w:rsidRDefault="00876A73" w:rsidP="005846FB">
      <w:pPr>
        <w:tabs>
          <w:tab w:val="left" w:pos="426"/>
          <w:tab w:val="left" w:pos="851"/>
        </w:tabs>
        <w:jc w:val="both"/>
        <w:rPr>
          <w:rFonts w:ascii="Arial" w:hAnsi="Arial" w:cs="Arial"/>
        </w:rPr>
      </w:pPr>
    </w:p>
    <w:p w14:paraId="773DBE03" w14:textId="77777777" w:rsidR="009B1CD0" w:rsidRDefault="009B1CD0" w:rsidP="005846FB">
      <w:pPr>
        <w:tabs>
          <w:tab w:val="left" w:pos="426"/>
          <w:tab w:val="left" w:pos="851"/>
        </w:tabs>
        <w:jc w:val="both"/>
        <w:rPr>
          <w:rFonts w:ascii="Arial" w:hAnsi="Arial" w:cs="Arial"/>
        </w:rPr>
      </w:pPr>
    </w:p>
    <w:p w14:paraId="16AF7A32" w14:textId="77777777" w:rsidR="009B1CD0" w:rsidRDefault="009B1CD0" w:rsidP="0083205E">
      <w:pPr>
        <w:tabs>
          <w:tab w:val="left" w:pos="426"/>
          <w:tab w:val="left" w:pos="851"/>
        </w:tabs>
        <w:jc w:val="both"/>
        <w:rPr>
          <w:rFonts w:ascii="Arial" w:hAnsi="Arial" w:cs="Arial"/>
          <w:i/>
          <w:sz w:val="18"/>
          <w:szCs w:val="18"/>
        </w:rPr>
      </w:pPr>
      <w:r w:rsidRPr="00B71AB3">
        <w:rPr>
          <w:rFonts w:ascii="Wingdings" w:eastAsia="Wingdings" w:hAnsi="Wingdings" w:cs="Wingdings"/>
          <w:b/>
          <w:color w:val="B4C6E7" w:themeColor="accent1" w:themeTint="66"/>
          <w:spacing w:val="-10"/>
        </w:rPr>
        <w:t></w:t>
      </w:r>
      <w:r>
        <w:rPr>
          <w:rFonts w:ascii="Arial" w:eastAsia="Arial" w:hAnsi="Arial" w:cs="Arial"/>
          <w:spacing w:val="-10"/>
        </w:rPr>
        <w:t xml:space="preserve">  </w:t>
      </w:r>
      <w:r>
        <w:rPr>
          <w:rFonts w:ascii="Arial" w:hAnsi="Arial" w:cs="Arial"/>
        </w:rPr>
        <w:t>Cet acte d'engagement correspond :</w:t>
      </w:r>
    </w:p>
    <w:p w14:paraId="64EF8270" w14:textId="77777777" w:rsidR="009B1CD0" w:rsidRDefault="009B1CD0" w:rsidP="00934503">
      <w:pPr>
        <w:tabs>
          <w:tab w:val="left" w:pos="426"/>
          <w:tab w:val="left" w:pos="851"/>
        </w:tabs>
        <w:jc w:val="both"/>
        <w:rPr>
          <w:rFonts w:ascii="Arial" w:hAnsi="Arial" w:cs="Arial"/>
        </w:rPr>
      </w:pPr>
    </w:p>
    <w:p w14:paraId="536BFE51" w14:textId="77777777" w:rsidR="009B1CD0" w:rsidRDefault="00893DB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828B0">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1085E63" w14:textId="77777777" w:rsidR="009B1CD0" w:rsidRDefault="009B1CD0" w:rsidP="009B45B9">
      <w:pPr>
        <w:tabs>
          <w:tab w:val="left" w:pos="426"/>
          <w:tab w:val="left" w:pos="851"/>
        </w:tabs>
        <w:jc w:val="both"/>
        <w:rPr>
          <w:rFonts w:ascii="Arial" w:hAnsi="Arial" w:cs="Arial"/>
        </w:rPr>
      </w:pPr>
    </w:p>
    <w:p w14:paraId="6919EA8F"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2484DB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AD91554" w14:textId="77777777" w:rsidR="009B1CD0" w:rsidRDefault="009B1CD0" w:rsidP="009B45B9">
      <w:pPr>
        <w:pStyle w:val="fcasegauche"/>
        <w:tabs>
          <w:tab w:val="left" w:pos="851"/>
        </w:tabs>
        <w:spacing w:after="0"/>
        <w:rPr>
          <w:rFonts w:ascii="Arial" w:hAnsi="Arial" w:cs="Arial"/>
        </w:rPr>
      </w:pPr>
    </w:p>
    <w:p w14:paraId="051420CB" w14:textId="77777777" w:rsidR="004C5755" w:rsidRDefault="004C5755" w:rsidP="006C4338">
      <w:pPr>
        <w:pStyle w:val="fcasegauche"/>
        <w:tabs>
          <w:tab w:val="left" w:pos="851"/>
        </w:tabs>
        <w:spacing w:after="0"/>
        <w:ind w:left="0" w:firstLine="0"/>
        <w:rPr>
          <w:rFonts w:ascii="Arial" w:hAnsi="Arial" w:cs="Arial"/>
        </w:rPr>
      </w:pPr>
    </w:p>
    <w:p w14:paraId="703AC716" w14:textId="77777777" w:rsidR="009B1CD0" w:rsidRDefault="009B1CD0" w:rsidP="006B5057">
      <w:pPr>
        <w:pStyle w:val="fcasegauche"/>
        <w:tabs>
          <w:tab w:val="left" w:pos="851"/>
        </w:tabs>
        <w:spacing w:before="120" w:after="0"/>
        <w:ind w:left="426" w:firstLine="0"/>
        <w:rPr>
          <w:rFonts w:ascii="Arial" w:hAnsi="Arial" w:cs="Arial"/>
          <w:iCs/>
        </w:rPr>
      </w:pPr>
    </w:p>
    <w:p w14:paraId="19F491CD" w14:textId="266199B3" w:rsidR="009B1CD0" w:rsidRDefault="00D76A2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5828B0">
        <w:fldChar w:fldCharType="separate"/>
      </w:r>
      <w:r>
        <w:fldChar w:fldCharType="end"/>
      </w:r>
      <w:r w:rsidR="009B1CD0">
        <w:rPr>
          <w:rFonts w:ascii="Arial" w:hAnsi="Arial" w:cs="Arial"/>
        </w:rPr>
        <w:tab/>
        <w:t>à l’offre de base</w:t>
      </w:r>
      <w:r w:rsidR="004C5755">
        <w:rPr>
          <w:rFonts w:ascii="Arial" w:hAnsi="Arial" w:cs="Arial"/>
        </w:rPr>
        <w:t> ;</w:t>
      </w:r>
    </w:p>
    <w:p w14:paraId="568A3439" w14:textId="77777777" w:rsidR="009B1CD0" w:rsidRDefault="009B1CD0" w:rsidP="005846FB">
      <w:pPr>
        <w:pStyle w:val="fcasegauche"/>
        <w:tabs>
          <w:tab w:val="left" w:pos="851"/>
        </w:tabs>
        <w:spacing w:after="0"/>
        <w:rPr>
          <w:rFonts w:ascii="Arial" w:hAnsi="Arial" w:cs="Arial"/>
        </w:rPr>
      </w:pPr>
    </w:p>
    <w:permStart w:id="466517861" w:edGrp="everyone"/>
    <w:p w14:paraId="0F0244E1" w14:textId="77777777" w:rsidR="009B1CD0" w:rsidRDefault="0058369F"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466517861"/>
      <w:r w:rsidR="009B1CD0">
        <w:rPr>
          <w:rFonts w:ascii="Arial" w:hAnsi="Arial" w:cs="Arial"/>
        </w:rPr>
        <w:tab/>
        <w:t xml:space="preserve">à la variante suivante : </w:t>
      </w:r>
    </w:p>
    <w:p w14:paraId="65191ADE" w14:textId="77777777" w:rsidR="006B5057" w:rsidRDefault="006B5057" w:rsidP="005846FB">
      <w:pPr>
        <w:pStyle w:val="fcasegauche"/>
        <w:tabs>
          <w:tab w:val="left" w:pos="851"/>
        </w:tabs>
        <w:spacing w:after="0"/>
        <w:rPr>
          <w:rFonts w:ascii="Arial" w:hAnsi="Arial" w:cs="Arial"/>
        </w:rPr>
      </w:pPr>
    </w:p>
    <w:p w14:paraId="0F289A28" w14:textId="77777777" w:rsidR="006B5057" w:rsidRDefault="006B5057" w:rsidP="005846FB">
      <w:pPr>
        <w:pStyle w:val="fcasegauche"/>
        <w:tabs>
          <w:tab w:val="left" w:pos="851"/>
        </w:tabs>
        <w:spacing w:after="0"/>
        <w:rPr>
          <w:rFonts w:ascii="Arial" w:hAnsi="Arial" w:cs="Arial"/>
        </w:rPr>
      </w:pPr>
    </w:p>
    <w:p w14:paraId="23AEAC67" w14:textId="77777777" w:rsidR="006B5057" w:rsidRDefault="006B5057" w:rsidP="0058369F">
      <w:pPr>
        <w:pStyle w:val="fcasegauche"/>
        <w:tabs>
          <w:tab w:val="left" w:pos="851"/>
        </w:tabs>
        <w:spacing w:after="0"/>
        <w:ind w:left="0" w:firstLine="0"/>
        <w:rPr>
          <w:rFonts w:ascii="Arial" w:hAnsi="Arial" w:cs="Arial"/>
        </w:rPr>
      </w:pPr>
    </w:p>
    <w:p w14:paraId="7F18A3E9" w14:textId="77777777" w:rsidR="006B5057" w:rsidRDefault="00E45A7B" w:rsidP="006B5057">
      <w:pPr>
        <w:pStyle w:val="fcasegauche"/>
        <w:numPr>
          <w:ilvl w:val="0"/>
          <w:numId w:val="5"/>
        </w:numPr>
        <w:tabs>
          <w:tab w:val="left" w:pos="851"/>
        </w:tabs>
        <w:spacing w:after="0"/>
        <w:ind w:left="851"/>
        <w:rPr>
          <w:rFonts w:ascii="Arial" w:hAnsi="Arial" w:cs="Arial"/>
        </w:rPr>
      </w:pPr>
      <w:r w:rsidRPr="00E45A7B">
        <w:rPr>
          <w:rFonts w:ascii="Arial" w:hAnsi="Arial" w:cs="Arial"/>
          <w:b/>
        </w:rPr>
        <w:t>Le marché ne comporte pas de PSE</w:t>
      </w:r>
      <w:r>
        <w:rPr>
          <w:rFonts w:ascii="Arial" w:hAnsi="Arial" w:cs="Arial"/>
        </w:rPr>
        <w:t>.</w:t>
      </w:r>
    </w:p>
    <w:p w14:paraId="6F552032" w14:textId="77777777" w:rsidR="006B5057" w:rsidRDefault="006B5057" w:rsidP="005846FB">
      <w:pPr>
        <w:pStyle w:val="fcasegauche"/>
        <w:tabs>
          <w:tab w:val="left" w:pos="851"/>
        </w:tabs>
        <w:spacing w:after="0"/>
        <w:ind w:left="0" w:firstLine="0"/>
        <w:rPr>
          <w:rFonts w:ascii="Arial" w:hAnsi="Arial" w:cs="Arial"/>
        </w:rPr>
      </w:pPr>
    </w:p>
    <w:p w14:paraId="2FC1166D" w14:textId="77777777" w:rsidR="006B5057" w:rsidRDefault="006B5057" w:rsidP="005846FB">
      <w:pPr>
        <w:pStyle w:val="fcasegauche"/>
        <w:tabs>
          <w:tab w:val="left" w:pos="851"/>
        </w:tabs>
        <w:spacing w:after="0"/>
        <w:ind w:left="0" w:firstLine="0"/>
        <w:rPr>
          <w:rFonts w:ascii="Arial" w:hAnsi="Arial" w:cs="Arial"/>
        </w:rPr>
      </w:pPr>
    </w:p>
    <w:p w14:paraId="1D861B9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D377D6" w14:textId="77777777" w:rsidTr="00FD0FFA">
        <w:tc>
          <w:tcPr>
            <w:tcW w:w="10277" w:type="dxa"/>
            <w:shd w:val="clear" w:color="auto" w:fill="B4C6E7" w:themeFill="accent1" w:themeFillTint="66"/>
          </w:tcPr>
          <w:p w14:paraId="3CDDD224"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FA90E87" w14:textId="77777777" w:rsidR="009B1CD0" w:rsidRDefault="009B1CD0" w:rsidP="006C4338">
      <w:pPr>
        <w:tabs>
          <w:tab w:val="left" w:pos="851"/>
        </w:tabs>
      </w:pPr>
    </w:p>
    <w:p w14:paraId="739F3D5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F0011F6" w14:textId="77777777" w:rsidR="009B1CD0" w:rsidRPr="00033B94" w:rsidRDefault="009B1CD0" w:rsidP="006F3DF9">
      <w:pPr>
        <w:pStyle w:val="fcase1ertab"/>
        <w:tabs>
          <w:tab w:val="left" w:pos="851"/>
        </w:tabs>
        <w:rPr>
          <w:rFonts w:ascii="Arial" w:hAnsi="Arial" w:cs="Arial"/>
          <w:color w:val="FF0000"/>
        </w:rPr>
      </w:pPr>
      <w:r w:rsidRPr="00033B94">
        <w:rPr>
          <w:rFonts w:ascii="Arial" w:hAnsi="Arial" w:cs="Arial"/>
          <w:i/>
          <w:iCs/>
          <w:color w:val="FF0000"/>
          <w:sz w:val="18"/>
          <w:szCs w:val="18"/>
        </w:rPr>
        <w:t>(Cocher les cases correspondantes.)</w:t>
      </w:r>
    </w:p>
    <w:p w14:paraId="00BDD36D" w14:textId="77777777" w:rsidR="009B1CD0" w:rsidRDefault="009B1CD0" w:rsidP="005846FB">
      <w:pPr>
        <w:tabs>
          <w:tab w:val="left" w:pos="851"/>
        </w:tabs>
        <w:rPr>
          <w:rFonts w:ascii="Arial" w:hAnsi="Arial" w:cs="Arial"/>
        </w:rPr>
      </w:pPr>
    </w:p>
    <w:p w14:paraId="0D64B3E6" w14:textId="77777777" w:rsidR="002C127E" w:rsidRPr="002C127E" w:rsidRDefault="002C127E" w:rsidP="002C127E">
      <w:pPr>
        <w:tabs>
          <w:tab w:val="left" w:pos="851"/>
        </w:tabs>
        <w:jc w:val="both"/>
        <w:rPr>
          <w:rFonts w:ascii="Arial" w:hAnsi="Arial" w:cs="Arial"/>
          <w:sz w:val="18"/>
        </w:rPr>
      </w:pPr>
      <w:r w:rsidRPr="002C127E">
        <w:rPr>
          <w:rFonts w:ascii="Arial" w:hAnsi="Arial" w:cs="Arial"/>
          <w:b/>
          <w:szCs w:val="22"/>
        </w:rPr>
        <w:t>La signature du présent acte d’engagement par le candidat emporte acceptation sans modification du CCAP, du CCTP et de leurs annexes</w:t>
      </w:r>
      <w:r w:rsidR="002C70FA">
        <w:rPr>
          <w:rFonts w:ascii="Arial" w:hAnsi="Arial" w:cs="Arial"/>
          <w:b/>
          <w:szCs w:val="22"/>
        </w:rPr>
        <w:t xml:space="preserve"> éventuelles</w:t>
      </w:r>
      <w:r w:rsidRPr="002C127E">
        <w:rPr>
          <w:rFonts w:ascii="Arial" w:hAnsi="Arial" w:cs="Arial"/>
          <w:b/>
          <w:szCs w:val="22"/>
        </w:rPr>
        <w:t> ; elle vaut signature de l’ensemble des pièces qui sont visées à l’article « </w:t>
      </w:r>
      <w:r w:rsidRPr="002C127E">
        <w:rPr>
          <w:rFonts w:ascii="Arial" w:hAnsi="Arial" w:cs="Arial"/>
          <w:b/>
          <w:smallCaps/>
          <w:szCs w:val="22"/>
        </w:rPr>
        <w:t>Pièces con</w:t>
      </w:r>
      <w:r w:rsidR="005D392E">
        <w:rPr>
          <w:rFonts w:ascii="Arial" w:hAnsi="Arial" w:cs="Arial"/>
          <w:b/>
          <w:smallCaps/>
          <w:szCs w:val="22"/>
        </w:rPr>
        <w:t>stitutiv</w:t>
      </w:r>
      <w:r w:rsidRPr="002C127E">
        <w:rPr>
          <w:rFonts w:ascii="Arial" w:hAnsi="Arial" w:cs="Arial"/>
          <w:b/>
          <w:smallCaps/>
          <w:szCs w:val="22"/>
        </w:rPr>
        <w:t xml:space="preserve">es du marché » </w:t>
      </w:r>
      <w:r w:rsidRPr="002C127E">
        <w:rPr>
          <w:rFonts w:ascii="Arial" w:hAnsi="Arial" w:cs="Arial"/>
          <w:b/>
          <w:szCs w:val="22"/>
        </w:rPr>
        <w:t>du CCAP, entre-autres les pièces financières et le mémoire technique.</w:t>
      </w:r>
    </w:p>
    <w:p w14:paraId="6B5633FA" w14:textId="77777777" w:rsidR="002C127E" w:rsidRDefault="002C127E" w:rsidP="005846FB">
      <w:pPr>
        <w:tabs>
          <w:tab w:val="left" w:pos="851"/>
        </w:tabs>
        <w:rPr>
          <w:rFonts w:ascii="Arial" w:hAnsi="Arial" w:cs="Arial"/>
        </w:rPr>
      </w:pPr>
    </w:p>
    <w:p w14:paraId="6514F6B7" w14:textId="31AF4BAA" w:rsidR="009B1CD0" w:rsidRDefault="009B1CD0" w:rsidP="005846FB">
      <w:pPr>
        <w:tabs>
          <w:tab w:val="left" w:pos="851"/>
        </w:tabs>
        <w:jc w:val="both"/>
      </w:pPr>
      <w:r>
        <w:rPr>
          <w:rFonts w:ascii="Arial" w:hAnsi="Arial" w:cs="Arial"/>
        </w:rPr>
        <w:t xml:space="preserve">Après avoir </w:t>
      </w:r>
      <w:r w:rsidR="00C76C96">
        <w:rPr>
          <w:rFonts w:ascii="Arial" w:hAnsi="Arial" w:cs="Arial"/>
        </w:rPr>
        <w:t xml:space="preserve">notamment </w:t>
      </w:r>
      <w:r>
        <w:rPr>
          <w:rFonts w:ascii="Arial" w:hAnsi="Arial" w:cs="Arial"/>
        </w:rPr>
        <w:t xml:space="preserve">pris connaissance des pièces constitutives du marché </w:t>
      </w:r>
      <w:r w:rsidR="00FE48C9">
        <w:rPr>
          <w:rFonts w:ascii="Arial" w:hAnsi="Arial" w:cs="Arial"/>
        </w:rPr>
        <w:t>public</w:t>
      </w:r>
      <w:r>
        <w:rPr>
          <w:rFonts w:ascii="Arial" w:hAnsi="Arial" w:cs="Arial"/>
        </w:rPr>
        <w:t xml:space="preserve"> suivantes,</w:t>
      </w:r>
      <w:r w:rsidR="00D7043F">
        <w:rPr>
          <w:rFonts w:ascii="Arial" w:hAnsi="Arial" w:cs="Arial"/>
        </w:rPr>
        <w:t xml:space="preserve"> </w:t>
      </w:r>
    </w:p>
    <w:p w14:paraId="7049BA7F" w14:textId="4D88812B" w:rsidR="009B1CD0" w:rsidRPr="00EC70E0" w:rsidRDefault="002C127E"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EC70E0">
        <w:rPr>
          <w:lang w:val="en-US"/>
        </w:rPr>
        <w:instrText xml:space="preserve"> FORMCHECKBOX </w:instrText>
      </w:r>
      <w:r w:rsidR="005828B0">
        <w:fldChar w:fldCharType="separate"/>
      </w:r>
      <w:r>
        <w:fldChar w:fldCharType="end"/>
      </w:r>
      <w:r w:rsidR="009B1CD0" w:rsidRPr="00EC70E0">
        <w:rPr>
          <w:rFonts w:ascii="Arial" w:hAnsi="Arial" w:cs="Arial"/>
          <w:lang w:val="en-US"/>
        </w:rPr>
        <w:t xml:space="preserve"> CCAP</w:t>
      </w:r>
      <w:r w:rsidR="00FE0D6A" w:rsidRPr="00EC70E0">
        <w:rPr>
          <w:rFonts w:ascii="Arial" w:hAnsi="Arial" w:cs="Arial"/>
          <w:lang w:val="en-US"/>
        </w:rPr>
        <w:t xml:space="preserve"> : </w:t>
      </w:r>
      <w:r w:rsidR="009B1CD0" w:rsidRPr="00EC70E0">
        <w:rPr>
          <w:rFonts w:ascii="Arial" w:hAnsi="Arial" w:cs="Arial"/>
          <w:lang w:val="en-US"/>
        </w:rPr>
        <w:t xml:space="preserve"> n°</w:t>
      </w:r>
      <w:r w:rsidR="00D7043F" w:rsidRPr="00EC70E0">
        <w:rPr>
          <w:rFonts w:ascii="Arial" w:hAnsi="Arial" w:cs="Arial"/>
          <w:lang w:val="en-US"/>
        </w:rPr>
        <w:t xml:space="preserve"> </w:t>
      </w:r>
      <w:r w:rsidR="00D76A20" w:rsidRPr="00EC70E0">
        <w:rPr>
          <w:rFonts w:ascii="Arial" w:hAnsi="Arial" w:cs="Arial"/>
          <w:lang w:val="en-US"/>
        </w:rPr>
        <w:t>202</w:t>
      </w:r>
      <w:r w:rsidR="00EC70E0">
        <w:rPr>
          <w:rFonts w:ascii="Arial" w:hAnsi="Arial" w:cs="Arial"/>
          <w:lang w:val="en-US"/>
        </w:rPr>
        <w:t>5</w:t>
      </w:r>
      <w:r w:rsidR="00D76A20" w:rsidRPr="00EC70E0">
        <w:rPr>
          <w:rFonts w:ascii="Arial" w:hAnsi="Arial" w:cs="Arial"/>
          <w:lang w:val="en-US"/>
        </w:rPr>
        <w:t>-</w:t>
      </w:r>
      <w:r w:rsidR="00EC70E0">
        <w:rPr>
          <w:rFonts w:ascii="Arial" w:hAnsi="Arial" w:cs="Arial"/>
          <w:lang w:val="en-US"/>
        </w:rPr>
        <w:t>0559</w:t>
      </w:r>
      <w:r w:rsidR="00FE0D6A" w:rsidRPr="00EC70E0">
        <w:rPr>
          <w:rFonts w:ascii="Arial" w:hAnsi="Arial" w:cs="Arial"/>
          <w:lang w:val="en-US"/>
        </w:rPr>
        <w:t>………………………………………………………………</w:t>
      </w:r>
    </w:p>
    <w:p w14:paraId="5784892E" w14:textId="77777777" w:rsidR="009B1CD0" w:rsidRPr="00EC70E0" w:rsidRDefault="002C127E"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EC70E0">
        <w:rPr>
          <w:lang w:val="en-US"/>
        </w:rPr>
        <w:instrText xml:space="preserve"> FORMCHECKBOX </w:instrText>
      </w:r>
      <w:r w:rsidR="005828B0">
        <w:fldChar w:fldCharType="separate"/>
      </w:r>
      <w:r>
        <w:fldChar w:fldCharType="end"/>
      </w:r>
      <w:r w:rsidR="009B1CD0" w:rsidRPr="00EC70E0">
        <w:rPr>
          <w:rFonts w:ascii="Arial" w:hAnsi="Arial" w:cs="Arial"/>
          <w:lang w:val="en-US"/>
        </w:rPr>
        <w:t xml:space="preserve"> CCAG :</w:t>
      </w:r>
      <w:r w:rsidR="00FE0D6A" w:rsidRPr="00EC70E0">
        <w:rPr>
          <w:rFonts w:ascii="Arial" w:hAnsi="Arial" w:cs="Arial"/>
          <w:lang w:val="en-US"/>
        </w:rPr>
        <w:t xml:space="preserve"> FCS…………………………………………………………………………….</w:t>
      </w:r>
    </w:p>
    <w:p w14:paraId="128F8B0C" w14:textId="3B7C3E5B" w:rsidR="009B1CD0" w:rsidRPr="00EC70E0" w:rsidRDefault="002C127E"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EC70E0">
        <w:rPr>
          <w:lang w:val="en-US"/>
        </w:rPr>
        <w:instrText xml:space="preserve"> FORMCHECKBOX </w:instrText>
      </w:r>
      <w:r w:rsidR="005828B0">
        <w:fldChar w:fldCharType="separate"/>
      </w:r>
      <w:r>
        <w:fldChar w:fldCharType="end"/>
      </w:r>
      <w:r w:rsidR="009B1CD0" w:rsidRPr="00EC70E0">
        <w:rPr>
          <w:rFonts w:ascii="Arial" w:hAnsi="Arial" w:cs="Arial"/>
          <w:lang w:val="en-US"/>
        </w:rPr>
        <w:t xml:space="preserve"> CCTP</w:t>
      </w:r>
      <w:r w:rsidR="00FE0D6A" w:rsidRPr="00EC70E0">
        <w:rPr>
          <w:rFonts w:ascii="Arial" w:hAnsi="Arial" w:cs="Arial"/>
          <w:lang w:val="en-US"/>
        </w:rPr>
        <w:t xml:space="preserve"> : </w:t>
      </w:r>
      <w:r w:rsidR="009B1CD0" w:rsidRPr="00EC70E0">
        <w:rPr>
          <w:rFonts w:ascii="Arial" w:hAnsi="Arial" w:cs="Arial"/>
          <w:lang w:val="en-US"/>
        </w:rPr>
        <w:t xml:space="preserve"> n°</w:t>
      </w:r>
      <w:r w:rsidR="00D7043F" w:rsidRPr="00EC70E0">
        <w:rPr>
          <w:rFonts w:ascii="Arial" w:hAnsi="Arial" w:cs="Arial"/>
          <w:lang w:val="en-US"/>
        </w:rPr>
        <w:t xml:space="preserve"> </w:t>
      </w:r>
      <w:r w:rsidR="00EC70E0" w:rsidRPr="00EC70E0">
        <w:rPr>
          <w:rFonts w:ascii="Arial" w:hAnsi="Arial" w:cs="Arial"/>
          <w:lang w:val="en-US"/>
        </w:rPr>
        <w:t>202</w:t>
      </w:r>
      <w:r w:rsidR="00EC70E0">
        <w:rPr>
          <w:rFonts w:ascii="Arial" w:hAnsi="Arial" w:cs="Arial"/>
          <w:lang w:val="en-US"/>
        </w:rPr>
        <w:t>5</w:t>
      </w:r>
      <w:r w:rsidR="00EC70E0" w:rsidRPr="00EC70E0">
        <w:rPr>
          <w:rFonts w:ascii="Arial" w:hAnsi="Arial" w:cs="Arial"/>
          <w:lang w:val="en-US"/>
        </w:rPr>
        <w:t>-</w:t>
      </w:r>
      <w:r w:rsidR="00EC70E0">
        <w:rPr>
          <w:rFonts w:ascii="Arial" w:hAnsi="Arial" w:cs="Arial"/>
          <w:lang w:val="en-US"/>
        </w:rPr>
        <w:t>0559</w:t>
      </w:r>
      <w:r w:rsidR="009B1CD0" w:rsidRPr="00EC70E0">
        <w:rPr>
          <w:rFonts w:ascii="Arial" w:hAnsi="Arial" w:cs="Arial"/>
          <w:lang w:val="en-US"/>
        </w:rPr>
        <w:t>………………………………………………………………</w:t>
      </w:r>
      <w:r w:rsidR="00656027" w:rsidRPr="00EC70E0">
        <w:rPr>
          <w:rFonts w:ascii="Arial" w:hAnsi="Arial" w:cs="Arial"/>
          <w:lang w:val="en-US"/>
        </w:rPr>
        <w:t>.</w:t>
      </w:r>
    </w:p>
    <w:p w14:paraId="27D5FCF7" w14:textId="0A2B45E5" w:rsidR="009B1CD0" w:rsidRDefault="00A769D8"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828B0">
        <w:fldChar w:fldCharType="separate"/>
      </w:r>
      <w:r>
        <w:fldChar w:fldCharType="end"/>
      </w:r>
      <w:r w:rsidR="009B1CD0">
        <w:rPr>
          <w:rFonts w:ascii="Arial" w:hAnsi="Arial" w:cs="Arial"/>
        </w:rPr>
        <w:t xml:space="preserve"> Autres :</w:t>
      </w:r>
      <w:r w:rsidR="00DA6DCB">
        <w:rPr>
          <w:rFonts w:ascii="Arial" w:hAnsi="Arial" w:cs="Arial"/>
        </w:rPr>
        <w:t xml:space="preserve"> </w:t>
      </w:r>
      <w:r w:rsidR="00E43A27">
        <w:rPr>
          <w:rFonts w:ascii="Arial" w:hAnsi="Arial" w:cs="Arial"/>
        </w:rPr>
        <w:t>DPG</w:t>
      </w:r>
      <w:r w:rsidR="00EC70E0">
        <w:rPr>
          <w:rFonts w:ascii="Arial" w:hAnsi="Arial" w:cs="Arial"/>
        </w:rPr>
        <w:t>F</w:t>
      </w:r>
      <w:r w:rsidR="009B1CD0">
        <w:rPr>
          <w:rFonts w:ascii="Arial" w:hAnsi="Arial" w:cs="Arial"/>
        </w:rPr>
        <w:t>…………………………………………………………………………………</w:t>
      </w:r>
      <w:r w:rsidR="00656027">
        <w:rPr>
          <w:rFonts w:ascii="Arial" w:hAnsi="Arial" w:cs="Arial"/>
        </w:rPr>
        <w:t>..</w:t>
      </w:r>
    </w:p>
    <w:p w14:paraId="57564CA5" w14:textId="77777777" w:rsidR="009B1CD0" w:rsidRDefault="009B1CD0" w:rsidP="00710FD6">
      <w:pPr>
        <w:tabs>
          <w:tab w:val="left" w:pos="851"/>
        </w:tabs>
        <w:jc w:val="both"/>
        <w:rPr>
          <w:rFonts w:ascii="Arial" w:hAnsi="Arial" w:cs="Arial"/>
        </w:rPr>
      </w:pPr>
    </w:p>
    <w:p w14:paraId="24C749A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C6090B7" w14:textId="77777777" w:rsidR="009B1CD0" w:rsidRDefault="009B1CD0" w:rsidP="0083205E">
      <w:pPr>
        <w:tabs>
          <w:tab w:val="left" w:pos="851"/>
        </w:tabs>
        <w:jc w:val="both"/>
        <w:rPr>
          <w:rFonts w:ascii="Arial" w:hAnsi="Arial" w:cs="Arial"/>
        </w:rPr>
      </w:pPr>
    </w:p>
    <w:p w14:paraId="6F9C6D2E" w14:textId="0F86B08B" w:rsidR="009B1CD0" w:rsidRDefault="00E43A27" w:rsidP="006B5057">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828B0">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F158076" w14:textId="77777777" w:rsidR="009B1CD0" w:rsidRDefault="009B1CD0" w:rsidP="0083205E">
      <w:pPr>
        <w:tabs>
          <w:tab w:val="left" w:pos="851"/>
        </w:tabs>
        <w:jc w:val="both"/>
        <w:rPr>
          <w:rFonts w:ascii="Arial" w:hAnsi="Arial" w:cs="Arial"/>
        </w:rPr>
      </w:pPr>
    </w:p>
    <w:permStart w:id="66594584" w:edGrp="everyone"/>
    <w:p w14:paraId="56EE075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66594584"/>
      <w:r w:rsidR="009B1CD0">
        <w:rPr>
          <w:rFonts w:ascii="Arial" w:hAnsi="Arial" w:cs="Arial"/>
        </w:rPr>
        <w:t xml:space="preserve"> s’engage, sur la base de son offre et pour son propre compte ;</w:t>
      </w:r>
    </w:p>
    <w:p w14:paraId="049D1BC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3E91F5" w14:textId="77777777" w:rsidR="009B1CD0" w:rsidRDefault="009B1CD0" w:rsidP="00CD46CC">
      <w:pPr>
        <w:tabs>
          <w:tab w:val="left" w:pos="851"/>
        </w:tabs>
        <w:jc w:val="both"/>
        <w:rPr>
          <w:rFonts w:ascii="Arial" w:hAnsi="Arial" w:cs="Arial"/>
        </w:rPr>
      </w:pPr>
    </w:p>
    <w:p w14:paraId="6D722B7C" w14:textId="77777777" w:rsidR="009B1CD0" w:rsidRDefault="00840AF2" w:rsidP="009B45B9">
      <w:pPr>
        <w:tabs>
          <w:tab w:val="left" w:pos="851"/>
        </w:tabs>
        <w:jc w:val="both"/>
        <w:rPr>
          <w:rFonts w:ascii="Arial" w:hAnsi="Arial" w:cs="Arial"/>
        </w:rPr>
      </w:pPr>
      <w:permStart w:id="1551041337" w:edGrp="everyone"/>
      <w:r>
        <w:rPr>
          <w:rFonts w:ascii="Arial" w:hAnsi="Arial" w:cs="Arial"/>
        </w:rPr>
        <w:t>…………………………………………………</w:t>
      </w:r>
      <w:permEnd w:id="1551041337"/>
    </w:p>
    <w:p w14:paraId="4FFB18D3" w14:textId="77777777" w:rsidR="009B1CD0" w:rsidRDefault="009B1CD0" w:rsidP="009B45B9">
      <w:pPr>
        <w:tabs>
          <w:tab w:val="left" w:pos="851"/>
        </w:tabs>
        <w:jc w:val="both"/>
        <w:rPr>
          <w:rFonts w:ascii="Arial" w:hAnsi="Arial" w:cs="Arial"/>
        </w:rPr>
      </w:pPr>
    </w:p>
    <w:permStart w:id="1930456127" w:edGrp="everyone"/>
    <w:p w14:paraId="6EF43C5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1930456127"/>
      <w:r w:rsidR="009B1CD0">
        <w:rPr>
          <w:rFonts w:ascii="Arial" w:hAnsi="Arial" w:cs="Arial"/>
        </w:rPr>
        <w:t xml:space="preserve"> engage la société </w:t>
      </w:r>
      <w:permStart w:id="280298165" w:edGrp="everyone"/>
      <w:r w:rsidR="009B1CD0">
        <w:rPr>
          <w:rFonts w:ascii="Arial" w:hAnsi="Arial" w:cs="Arial"/>
        </w:rPr>
        <w:t>………………………</w:t>
      </w:r>
      <w:permEnd w:id="280298165"/>
      <w:r w:rsidR="009B1CD0">
        <w:rPr>
          <w:rFonts w:ascii="Arial" w:hAnsi="Arial" w:cs="Arial"/>
        </w:rPr>
        <w:t xml:space="preserve"> sur la base de son offre ;</w:t>
      </w:r>
    </w:p>
    <w:p w14:paraId="2ABB4F0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ED30087" w14:textId="77777777" w:rsidR="009B1CD0" w:rsidRDefault="009B1CD0" w:rsidP="009B45B9">
      <w:pPr>
        <w:tabs>
          <w:tab w:val="left" w:pos="851"/>
        </w:tabs>
        <w:jc w:val="both"/>
        <w:rPr>
          <w:rFonts w:ascii="Arial" w:hAnsi="Arial" w:cs="Arial"/>
        </w:rPr>
      </w:pPr>
    </w:p>
    <w:p w14:paraId="2FC81E19" w14:textId="77777777" w:rsidR="009B1CD0" w:rsidRDefault="00840AF2" w:rsidP="009B45B9">
      <w:pPr>
        <w:tabs>
          <w:tab w:val="left" w:pos="851"/>
        </w:tabs>
        <w:jc w:val="both"/>
        <w:rPr>
          <w:rFonts w:ascii="Arial" w:hAnsi="Arial" w:cs="Arial"/>
        </w:rPr>
      </w:pPr>
      <w:permStart w:id="378934023" w:edGrp="everyone"/>
      <w:r>
        <w:rPr>
          <w:rFonts w:ascii="Arial" w:hAnsi="Arial" w:cs="Arial"/>
        </w:rPr>
        <w:t>…………………………………………………</w:t>
      </w:r>
      <w:permEnd w:id="378934023"/>
    </w:p>
    <w:p w14:paraId="2B378405" w14:textId="77777777" w:rsidR="009B1CD0" w:rsidRDefault="009B1CD0" w:rsidP="009B45B9">
      <w:pPr>
        <w:tabs>
          <w:tab w:val="left" w:pos="851"/>
        </w:tabs>
        <w:jc w:val="both"/>
        <w:rPr>
          <w:rFonts w:ascii="Arial" w:hAnsi="Arial" w:cs="Arial"/>
        </w:rPr>
      </w:pPr>
    </w:p>
    <w:permStart w:id="903685797" w:edGrp="everyone"/>
    <w:p w14:paraId="0BD06C9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903685797"/>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55E390B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6346400" w14:textId="77777777" w:rsidR="009B1CD0" w:rsidRDefault="009B1CD0" w:rsidP="009B45B9">
      <w:pPr>
        <w:pStyle w:val="fcase1ertab"/>
        <w:tabs>
          <w:tab w:val="left" w:pos="851"/>
        </w:tabs>
        <w:ind w:left="0" w:firstLine="0"/>
        <w:rPr>
          <w:rFonts w:ascii="Arial" w:hAnsi="Arial" w:cs="Arial"/>
        </w:rPr>
      </w:pPr>
    </w:p>
    <w:p w14:paraId="72ED1675" w14:textId="77777777" w:rsidR="009B1CD0" w:rsidRDefault="00A07B40" w:rsidP="009B45B9">
      <w:pPr>
        <w:pStyle w:val="fcase1ertab"/>
        <w:tabs>
          <w:tab w:val="left" w:pos="851"/>
        </w:tabs>
        <w:ind w:left="0" w:firstLine="0"/>
        <w:rPr>
          <w:rFonts w:ascii="Arial" w:hAnsi="Arial" w:cs="Arial"/>
        </w:rPr>
      </w:pPr>
      <w:permStart w:id="1714363579" w:edGrp="everyone"/>
      <w:r>
        <w:rPr>
          <w:rFonts w:ascii="Arial" w:hAnsi="Arial" w:cs="Arial"/>
        </w:rPr>
        <w:t>…………………………………………………</w:t>
      </w:r>
      <w:permEnd w:id="1714363579"/>
    </w:p>
    <w:p w14:paraId="0C838B21" w14:textId="77777777" w:rsidR="004C5755" w:rsidRDefault="004C5755" w:rsidP="009B45B9">
      <w:pPr>
        <w:pStyle w:val="fcase1ertab"/>
        <w:tabs>
          <w:tab w:val="left" w:pos="851"/>
        </w:tabs>
        <w:ind w:left="0" w:firstLine="0"/>
        <w:rPr>
          <w:rFonts w:ascii="Arial" w:hAnsi="Arial" w:cs="Arial"/>
        </w:rPr>
      </w:pPr>
    </w:p>
    <w:p w14:paraId="2D7D37F2" w14:textId="77777777" w:rsidR="004C5755" w:rsidRDefault="004C5755" w:rsidP="009B45B9">
      <w:pPr>
        <w:pStyle w:val="fcase1ertab"/>
        <w:tabs>
          <w:tab w:val="left" w:pos="851"/>
        </w:tabs>
        <w:ind w:left="0" w:firstLine="0"/>
        <w:rPr>
          <w:rFonts w:ascii="Arial" w:hAnsi="Arial" w:cs="Arial"/>
        </w:rPr>
      </w:pPr>
    </w:p>
    <w:p w14:paraId="37D81947" w14:textId="77777777" w:rsidR="004C5755" w:rsidRDefault="004C5755" w:rsidP="009B45B9">
      <w:pPr>
        <w:pStyle w:val="fcase1ertab"/>
        <w:tabs>
          <w:tab w:val="left" w:pos="851"/>
        </w:tabs>
        <w:ind w:left="0" w:firstLine="0"/>
        <w:rPr>
          <w:rFonts w:ascii="Arial" w:hAnsi="Arial" w:cs="Arial"/>
        </w:rPr>
      </w:pPr>
    </w:p>
    <w:p w14:paraId="784E94E0" w14:textId="77777777" w:rsidR="004C5755" w:rsidRDefault="004C5755" w:rsidP="009B45B9">
      <w:pPr>
        <w:pStyle w:val="fcase1ertab"/>
        <w:tabs>
          <w:tab w:val="left" w:pos="851"/>
        </w:tabs>
        <w:ind w:left="0" w:firstLine="0"/>
        <w:rPr>
          <w:rFonts w:ascii="Arial" w:hAnsi="Arial" w:cs="Arial"/>
        </w:rPr>
      </w:pPr>
    </w:p>
    <w:p w14:paraId="79B25EA4" w14:textId="77777777" w:rsidR="004C5755" w:rsidRDefault="004C5755" w:rsidP="009B45B9">
      <w:pPr>
        <w:pStyle w:val="fcase1ertab"/>
        <w:tabs>
          <w:tab w:val="left" w:pos="851"/>
        </w:tabs>
        <w:ind w:left="0" w:firstLine="0"/>
        <w:rPr>
          <w:rFonts w:ascii="Arial" w:hAnsi="Arial" w:cs="Arial"/>
        </w:rPr>
      </w:pPr>
    </w:p>
    <w:p w14:paraId="4AE5B0CA" w14:textId="77777777" w:rsidR="004C5755" w:rsidRDefault="004C5755" w:rsidP="009B45B9">
      <w:pPr>
        <w:pStyle w:val="fcase1ertab"/>
        <w:tabs>
          <w:tab w:val="left" w:pos="851"/>
        </w:tabs>
        <w:ind w:left="0" w:firstLine="0"/>
        <w:rPr>
          <w:rFonts w:ascii="Arial" w:hAnsi="Arial" w:cs="Arial"/>
        </w:rPr>
      </w:pPr>
    </w:p>
    <w:p w14:paraId="68BC0EEC" w14:textId="77777777" w:rsidR="004C5755" w:rsidRDefault="004C5755" w:rsidP="009B45B9">
      <w:pPr>
        <w:pStyle w:val="fcase1ertab"/>
        <w:tabs>
          <w:tab w:val="left" w:pos="851"/>
        </w:tabs>
        <w:ind w:left="0" w:firstLine="0"/>
        <w:rPr>
          <w:rFonts w:ascii="Arial" w:hAnsi="Arial" w:cs="Arial"/>
        </w:rPr>
      </w:pPr>
    </w:p>
    <w:p w14:paraId="11954FE6" w14:textId="77777777" w:rsidR="004C5755" w:rsidRDefault="004C5755" w:rsidP="009B45B9">
      <w:pPr>
        <w:pStyle w:val="fcase1ertab"/>
        <w:tabs>
          <w:tab w:val="left" w:pos="851"/>
        </w:tabs>
        <w:ind w:left="0" w:firstLine="0"/>
        <w:rPr>
          <w:rFonts w:ascii="Arial" w:hAnsi="Arial" w:cs="Arial"/>
        </w:rPr>
      </w:pPr>
    </w:p>
    <w:p w14:paraId="2826EE11" w14:textId="77777777" w:rsidR="004C5755" w:rsidRDefault="004C5755" w:rsidP="009B45B9">
      <w:pPr>
        <w:pStyle w:val="fcase1ertab"/>
        <w:tabs>
          <w:tab w:val="left" w:pos="851"/>
        </w:tabs>
        <w:ind w:left="0" w:firstLine="0"/>
        <w:rPr>
          <w:rFonts w:ascii="Arial" w:hAnsi="Arial" w:cs="Arial"/>
        </w:rPr>
      </w:pPr>
    </w:p>
    <w:p w14:paraId="7887CEE6" w14:textId="77777777" w:rsidR="004C5755" w:rsidRDefault="004C5755" w:rsidP="009B45B9">
      <w:pPr>
        <w:pStyle w:val="fcase1ertab"/>
        <w:tabs>
          <w:tab w:val="left" w:pos="851"/>
        </w:tabs>
        <w:ind w:left="0" w:firstLine="0"/>
        <w:rPr>
          <w:rFonts w:ascii="Arial" w:hAnsi="Arial" w:cs="Arial"/>
        </w:rPr>
      </w:pPr>
    </w:p>
    <w:p w14:paraId="0D194DC3" w14:textId="77777777" w:rsidR="004C5755" w:rsidRDefault="004C5755" w:rsidP="009B45B9">
      <w:pPr>
        <w:pStyle w:val="fcase1ertab"/>
        <w:tabs>
          <w:tab w:val="left" w:pos="851"/>
        </w:tabs>
        <w:ind w:left="0" w:firstLine="0"/>
        <w:rPr>
          <w:rFonts w:ascii="Arial" w:hAnsi="Arial" w:cs="Arial"/>
        </w:rPr>
      </w:pPr>
    </w:p>
    <w:p w14:paraId="1EC8DD3A" w14:textId="77777777" w:rsidR="004C5755" w:rsidRDefault="004C5755" w:rsidP="009B45B9">
      <w:pPr>
        <w:pStyle w:val="fcase1ertab"/>
        <w:tabs>
          <w:tab w:val="left" w:pos="851"/>
        </w:tabs>
        <w:ind w:left="0" w:firstLine="0"/>
        <w:rPr>
          <w:rFonts w:ascii="Arial" w:hAnsi="Arial" w:cs="Arial"/>
        </w:rPr>
      </w:pPr>
    </w:p>
    <w:p w14:paraId="1ADBB411" w14:textId="77777777" w:rsidR="006B5057" w:rsidRDefault="006B5057" w:rsidP="009B45B9">
      <w:pPr>
        <w:pStyle w:val="fcase1ertab"/>
        <w:tabs>
          <w:tab w:val="left" w:pos="851"/>
        </w:tabs>
        <w:ind w:left="0" w:firstLine="0"/>
        <w:rPr>
          <w:rFonts w:ascii="Arial" w:hAnsi="Arial" w:cs="Arial"/>
        </w:rPr>
      </w:pPr>
    </w:p>
    <w:p w14:paraId="7997BA47" w14:textId="77777777" w:rsidR="006B5057" w:rsidRDefault="006B5057" w:rsidP="009B45B9">
      <w:pPr>
        <w:pStyle w:val="fcase1ertab"/>
        <w:tabs>
          <w:tab w:val="left" w:pos="851"/>
        </w:tabs>
        <w:ind w:left="0" w:firstLine="0"/>
        <w:rPr>
          <w:rFonts w:ascii="Arial" w:hAnsi="Arial" w:cs="Arial"/>
        </w:rPr>
      </w:pPr>
    </w:p>
    <w:p w14:paraId="4CD22848" w14:textId="77777777" w:rsidR="00112C5A" w:rsidRDefault="00112C5A" w:rsidP="009B45B9">
      <w:pPr>
        <w:pStyle w:val="fcase1ertab"/>
        <w:tabs>
          <w:tab w:val="left" w:pos="851"/>
        </w:tabs>
        <w:ind w:left="0" w:firstLine="0"/>
        <w:rPr>
          <w:rFonts w:ascii="Arial" w:hAnsi="Arial" w:cs="Arial"/>
        </w:rPr>
      </w:pPr>
    </w:p>
    <w:p w14:paraId="356040FA" w14:textId="77777777" w:rsidR="00112C5A" w:rsidRDefault="00112C5A" w:rsidP="009B45B9">
      <w:pPr>
        <w:pStyle w:val="fcase1ertab"/>
        <w:tabs>
          <w:tab w:val="left" w:pos="851"/>
        </w:tabs>
        <w:ind w:left="0" w:firstLine="0"/>
        <w:rPr>
          <w:rFonts w:ascii="Arial" w:hAnsi="Arial" w:cs="Arial"/>
        </w:rPr>
      </w:pPr>
    </w:p>
    <w:p w14:paraId="48A98319" w14:textId="77777777" w:rsidR="00112C5A" w:rsidRDefault="00112C5A" w:rsidP="009B45B9">
      <w:pPr>
        <w:pStyle w:val="fcase1ertab"/>
        <w:tabs>
          <w:tab w:val="left" w:pos="851"/>
        </w:tabs>
        <w:ind w:left="0" w:firstLine="0"/>
        <w:rPr>
          <w:rFonts w:ascii="Arial" w:hAnsi="Arial" w:cs="Arial"/>
        </w:rPr>
      </w:pPr>
    </w:p>
    <w:p w14:paraId="2A172C7A" w14:textId="77777777" w:rsidR="00112C5A" w:rsidRDefault="00112C5A" w:rsidP="009B45B9">
      <w:pPr>
        <w:pStyle w:val="fcase1ertab"/>
        <w:tabs>
          <w:tab w:val="left" w:pos="851"/>
        </w:tabs>
        <w:ind w:left="0" w:firstLine="0"/>
        <w:rPr>
          <w:rFonts w:ascii="Arial" w:hAnsi="Arial" w:cs="Arial"/>
        </w:rPr>
      </w:pPr>
    </w:p>
    <w:p w14:paraId="5612085B" w14:textId="77777777" w:rsidR="00A44308" w:rsidRDefault="00A44308" w:rsidP="009B45B9">
      <w:pPr>
        <w:pStyle w:val="fcase1ertab"/>
        <w:tabs>
          <w:tab w:val="left" w:pos="851"/>
        </w:tabs>
        <w:ind w:left="0" w:firstLine="0"/>
        <w:rPr>
          <w:rFonts w:ascii="Arial" w:hAnsi="Arial" w:cs="Arial"/>
        </w:rPr>
      </w:pPr>
    </w:p>
    <w:p w14:paraId="0CD76234" w14:textId="77777777" w:rsidR="00A44308" w:rsidRDefault="00A44308" w:rsidP="009B45B9">
      <w:pPr>
        <w:pStyle w:val="fcase1ertab"/>
        <w:tabs>
          <w:tab w:val="left" w:pos="851"/>
        </w:tabs>
        <w:ind w:left="0" w:firstLine="0"/>
        <w:rPr>
          <w:rFonts w:ascii="Arial" w:hAnsi="Arial" w:cs="Arial"/>
        </w:rPr>
      </w:pPr>
    </w:p>
    <w:p w14:paraId="3DDF21E2" w14:textId="77777777" w:rsidR="00A44308" w:rsidRDefault="00A44308" w:rsidP="009B45B9">
      <w:pPr>
        <w:pStyle w:val="fcase1ertab"/>
        <w:tabs>
          <w:tab w:val="left" w:pos="851"/>
        </w:tabs>
        <w:ind w:left="0" w:firstLine="0"/>
        <w:rPr>
          <w:rFonts w:ascii="Arial" w:hAnsi="Arial" w:cs="Arial"/>
        </w:rPr>
      </w:pPr>
    </w:p>
    <w:p w14:paraId="3423AF66" w14:textId="77777777" w:rsidR="00A44308" w:rsidRDefault="00A44308" w:rsidP="009B45B9">
      <w:pPr>
        <w:pStyle w:val="fcase1ertab"/>
        <w:tabs>
          <w:tab w:val="left" w:pos="851"/>
        </w:tabs>
        <w:ind w:left="0" w:firstLine="0"/>
        <w:rPr>
          <w:rFonts w:ascii="Arial" w:hAnsi="Arial" w:cs="Arial"/>
        </w:rPr>
      </w:pPr>
    </w:p>
    <w:p w14:paraId="580C9CCB" w14:textId="77777777" w:rsidR="00A44308" w:rsidRDefault="00A44308" w:rsidP="009B45B9">
      <w:pPr>
        <w:pStyle w:val="fcase1ertab"/>
        <w:tabs>
          <w:tab w:val="left" w:pos="851"/>
        </w:tabs>
        <w:ind w:left="0" w:firstLine="0"/>
        <w:rPr>
          <w:rFonts w:ascii="Arial" w:hAnsi="Arial" w:cs="Arial"/>
        </w:rPr>
      </w:pPr>
    </w:p>
    <w:p w14:paraId="76E7EF2F" w14:textId="77777777" w:rsidR="009B1CD0" w:rsidRDefault="009B1CD0" w:rsidP="009B45B9">
      <w:pPr>
        <w:pStyle w:val="fcase1ertab"/>
        <w:tabs>
          <w:tab w:val="left" w:pos="851"/>
        </w:tabs>
        <w:ind w:left="0" w:firstLine="0"/>
      </w:pPr>
      <w:r>
        <w:rPr>
          <w:rFonts w:ascii="Arial" w:hAnsi="Arial" w:cs="Arial"/>
        </w:rPr>
        <w:t>à exécuter les prestations demandées :</w:t>
      </w:r>
    </w:p>
    <w:p w14:paraId="3ACFDD4E" w14:textId="35AD95C1" w:rsidR="009B1CD0" w:rsidRDefault="0004520C"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5828B0">
        <w:fldChar w:fldCharType="separate"/>
      </w:r>
      <w:r>
        <w:fldChar w:fldCharType="end"/>
      </w:r>
      <w:r w:rsidR="009B1CD0">
        <w:rPr>
          <w:rFonts w:ascii="Arial" w:hAnsi="Arial" w:cs="Arial"/>
        </w:rPr>
        <w:t xml:space="preserve"> aux prix indiqués ci-dessous ;</w:t>
      </w:r>
    </w:p>
    <w:p w14:paraId="5369BD4C" w14:textId="77777777" w:rsidR="009B1CD0" w:rsidRDefault="009B1CD0" w:rsidP="009B45B9">
      <w:pPr>
        <w:pStyle w:val="fcasegauche"/>
        <w:tabs>
          <w:tab w:val="left" w:pos="851"/>
        </w:tabs>
        <w:spacing w:after="0"/>
        <w:ind w:left="0" w:firstLine="0"/>
        <w:rPr>
          <w:rFonts w:ascii="Arial" w:hAnsi="Arial" w:cs="Arial"/>
        </w:rPr>
      </w:pPr>
    </w:p>
    <w:p w14:paraId="1A8FDCC9" w14:textId="4B071B2D" w:rsidR="000F2FD2" w:rsidRDefault="000F2FD2" w:rsidP="009B45B9">
      <w:pPr>
        <w:pStyle w:val="fcasegauche"/>
        <w:tabs>
          <w:tab w:val="left" w:pos="851"/>
        </w:tabs>
        <w:spacing w:after="0"/>
        <w:ind w:left="0" w:firstLine="0"/>
        <w:rPr>
          <w:rFonts w:ascii="Arial" w:hAnsi="Arial" w:cs="Arial"/>
          <w:i/>
          <w:color w:val="FF0000"/>
          <w:sz w:val="18"/>
        </w:rPr>
      </w:pPr>
      <w:r w:rsidRPr="000F2FD2">
        <w:rPr>
          <w:rFonts w:ascii="Arial" w:hAnsi="Arial" w:cs="Arial"/>
          <w:i/>
          <w:color w:val="FF0000"/>
          <w:sz w:val="18"/>
        </w:rPr>
        <w:t>(Reporter ici le</w:t>
      </w:r>
      <w:r>
        <w:rPr>
          <w:rFonts w:ascii="Arial" w:hAnsi="Arial" w:cs="Arial"/>
          <w:i/>
          <w:color w:val="FF0000"/>
          <w:sz w:val="18"/>
        </w:rPr>
        <w:t>s</w:t>
      </w:r>
      <w:r w:rsidRPr="000F2FD2">
        <w:rPr>
          <w:rFonts w:ascii="Arial" w:hAnsi="Arial" w:cs="Arial"/>
          <w:i/>
          <w:color w:val="FF0000"/>
          <w:sz w:val="18"/>
        </w:rPr>
        <w:t xml:space="preserve"> montant</w:t>
      </w:r>
      <w:r>
        <w:rPr>
          <w:rFonts w:ascii="Arial" w:hAnsi="Arial" w:cs="Arial"/>
          <w:i/>
          <w:color w:val="FF0000"/>
          <w:sz w:val="18"/>
        </w:rPr>
        <w:t>s</w:t>
      </w:r>
      <w:r w:rsidRPr="000F2FD2">
        <w:rPr>
          <w:rFonts w:ascii="Arial" w:hAnsi="Arial" w:cs="Arial"/>
          <w:i/>
          <w:color w:val="FF0000"/>
          <w:sz w:val="18"/>
        </w:rPr>
        <w:t xml:space="preserve"> </w:t>
      </w:r>
      <w:r w:rsidR="0058369F">
        <w:rPr>
          <w:rFonts w:ascii="Arial" w:hAnsi="Arial" w:cs="Arial"/>
          <w:i/>
          <w:color w:val="FF0000"/>
          <w:sz w:val="18"/>
        </w:rPr>
        <w:t xml:space="preserve">de la </w:t>
      </w:r>
      <w:r w:rsidR="0004520C" w:rsidRPr="0004520C">
        <w:rPr>
          <w:rFonts w:ascii="Arial" w:hAnsi="Arial" w:cs="Arial"/>
          <w:i/>
          <w:color w:val="FF0000"/>
          <w:sz w:val="18"/>
          <w:u w:val="single"/>
        </w:rPr>
        <w:t>décomposition du prix global et forfaitaire</w:t>
      </w:r>
      <w:r w:rsidR="00177ABF">
        <w:rPr>
          <w:rFonts w:ascii="Arial" w:hAnsi="Arial" w:cs="Arial"/>
          <w:i/>
          <w:color w:val="FF0000"/>
          <w:sz w:val="18"/>
          <w:u w:val="single"/>
        </w:rPr>
        <w:t xml:space="preserve"> pour chaque tranche</w:t>
      </w:r>
      <w:r w:rsidR="0004520C" w:rsidRPr="0004520C">
        <w:rPr>
          <w:rFonts w:ascii="Arial" w:hAnsi="Arial" w:cs="Arial"/>
          <w:i/>
          <w:color w:val="FF0000"/>
          <w:sz w:val="18"/>
          <w:u w:val="single"/>
        </w:rPr>
        <w:t xml:space="preserve"> - DPGF</w:t>
      </w:r>
      <w:r w:rsidRPr="000F2FD2">
        <w:rPr>
          <w:rFonts w:ascii="Arial" w:hAnsi="Arial" w:cs="Arial"/>
          <w:i/>
          <w:color w:val="FF0000"/>
          <w:sz w:val="18"/>
        </w:rPr>
        <w:t>)</w:t>
      </w:r>
    </w:p>
    <w:p w14:paraId="6AAA61B7" w14:textId="2573978D" w:rsidR="00177ABF" w:rsidRDefault="00177ABF" w:rsidP="009B45B9">
      <w:pPr>
        <w:pStyle w:val="fcasegauche"/>
        <w:tabs>
          <w:tab w:val="left" w:pos="851"/>
        </w:tabs>
        <w:spacing w:after="0"/>
        <w:ind w:left="0" w:firstLine="0"/>
        <w:rPr>
          <w:rFonts w:ascii="Arial" w:hAnsi="Arial" w:cs="Arial"/>
          <w:i/>
          <w:color w:val="FF0000"/>
          <w:sz w:val="18"/>
        </w:rPr>
      </w:pPr>
    </w:p>
    <w:p w14:paraId="5E89CF8B" w14:textId="5A582C85" w:rsidR="00177ABF" w:rsidRPr="000F2FD2" w:rsidRDefault="00177ABF" w:rsidP="009B45B9">
      <w:pPr>
        <w:pStyle w:val="fcasegauche"/>
        <w:tabs>
          <w:tab w:val="left" w:pos="851"/>
        </w:tabs>
        <w:spacing w:after="0"/>
        <w:ind w:left="0" w:firstLine="0"/>
        <w:rPr>
          <w:rFonts w:ascii="Arial" w:hAnsi="Arial" w:cs="Arial"/>
          <w:i/>
          <w:color w:val="FF0000"/>
          <w:sz w:val="18"/>
        </w:rPr>
      </w:pPr>
      <w:r>
        <w:rPr>
          <w:rFonts w:ascii="Arial" w:hAnsi="Arial" w:cs="Arial"/>
          <w:i/>
          <w:color w:val="FF0000"/>
          <w:sz w:val="18"/>
        </w:rPr>
        <w:t>Tranche ferme</w:t>
      </w:r>
      <w:r w:rsidR="003903E1">
        <w:rPr>
          <w:rFonts w:ascii="Arial" w:hAnsi="Arial" w:cs="Arial"/>
          <w:i/>
          <w:color w:val="FF0000"/>
          <w:sz w:val="18"/>
        </w:rPr>
        <w:t xml:space="preserve"> – Zone d’entretien 1</w:t>
      </w:r>
    </w:p>
    <w:p w14:paraId="1C15CC22" w14:textId="77CCA567" w:rsidR="000F2FD2" w:rsidRDefault="005F7CC0" w:rsidP="000F2FD2">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end"/>
      </w:r>
      <w:r w:rsidR="000F2FD2">
        <w:t xml:space="preserve"> Taux de la TVA : </w:t>
      </w:r>
    </w:p>
    <w:p w14:paraId="0B450846" w14:textId="7527115F" w:rsidR="000F2FD2" w:rsidRDefault="005F7CC0" w:rsidP="000F2FD2">
      <w:pPr>
        <w:tabs>
          <w:tab w:val="left" w:pos="426"/>
          <w:tab w:val="left" w:pos="851"/>
        </w:tabs>
        <w:spacing w:before="240"/>
        <w:ind w:left="1701"/>
        <w:jc w:val="both"/>
      </w:pPr>
      <w:r>
        <w:fldChar w:fldCharType="begin">
          <w:ffData>
            <w:name w:val=""/>
            <w:enabled/>
            <w:calcOnExit w:val="0"/>
            <w:checkBox>
              <w:size w:val="20"/>
              <w:default w:val="1"/>
            </w:checkBox>
          </w:ffData>
        </w:fldChar>
      </w:r>
      <w:r>
        <w:instrText xml:space="preserve"> FORMCHECKBOX </w:instrText>
      </w:r>
      <w:r>
        <w:fldChar w:fldCharType="end"/>
      </w:r>
      <w:r w:rsidR="000F2FD2">
        <w:t xml:space="preserve"> Montant hors taxes</w:t>
      </w:r>
      <w:r w:rsidR="000F2FD2">
        <w:rPr>
          <w:rStyle w:val="Caractresdenotedebasdepage"/>
        </w:rPr>
        <w:t> </w:t>
      </w:r>
      <w:r w:rsidR="000F2FD2">
        <w:t>:</w:t>
      </w:r>
    </w:p>
    <w:p w14:paraId="725B29B0" w14:textId="77777777" w:rsidR="000F2FD2" w:rsidRDefault="000F2FD2" w:rsidP="000F2FD2">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permStart w:id="1476462710" w:edGrp="everyone"/>
      <w:r>
        <w:rPr>
          <w:rFonts w:ascii="Arial" w:hAnsi="Arial" w:cs="Arial"/>
        </w:rPr>
        <w:t>……………………………………………………………………………….</w:t>
      </w:r>
      <w:permEnd w:id="1476462710"/>
    </w:p>
    <w:p w14:paraId="2E5B30FC" w14:textId="77777777" w:rsidR="000F2FD2" w:rsidRDefault="000F2FD2" w:rsidP="000F2FD2">
      <w:pPr>
        <w:pStyle w:val="fcase1ertab"/>
        <w:tabs>
          <w:tab w:val="left" w:pos="851"/>
        </w:tabs>
        <w:spacing w:before="120"/>
        <w:ind w:left="2268" w:firstLine="0"/>
        <w:jc w:val="left"/>
      </w:pPr>
      <w:r>
        <w:rPr>
          <w:rFonts w:ascii="Arial" w:hAnsi="Arial" w:cs="Arial"/>
        </w:rPr>
        <w:t xml:space="preserve">Montant hors taxes arrêté en lettres à : </w:t>
      </w:r>
      <w:permStart w:id="1906990956" w:edGrp="everyone"/>
      <w:r>
        <w:rPr>
          <w:rFonts w:ascii="Arial" w:hAnsi="Arial" w:cs="Arial"/>
        </w:rPr>
        <w:t>………………………………………………………...................................</w:t>
      </w:r>
      <w:permEnd w:id="1906990956"/>
    </w:p>
    <w:p w14:paraId="7B730AAF" w14:textId="24C3D56C" w:rsidR="000F2FD2" w:rsidRDefault="005F7CC0" w:rsidP="000F2FD2">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0F2FD2">
        <w:t xml:space="preserve"> Montant TTC</w:t>
      </w:r>
      <w:r w:rsidR="000F2FD2">
        <w:rPr>
          <w:rStyle w:val="Caractresdenotedebasdepage"/>
        </w:rPr>
        <w:footnoteReference w:customMarkFollows="1" w:id="1"/>
        <w:t>4 </w:t>
      </w:r>
      <w:r w:rsidR="000F2FD2">
        <w:t>:</w:t>
      </w:r>
    </w:p>
    <w:p w14:paraId="076DE54C" w14:textId="77777777" w:rsidR="000F2FD2" w:rsidRDefault="000F2FD2" w:rsidP="000F2FD2">
      <w:pPr>
        <w:pStyle w:val="fcase1ertab"/>
        <w:tabs>
          <w:tab w:val="left" w:pos="851"/>
        </w:tabs>
        <w:spacing w:before="120"/>
        <w:ind w:left="2410" w:firstLine="0"/>
        <w:jc w:val="left"/>
        <w:rPr>
          <w:rFonts w:ascii="Arial" w:hAnsi="Arial" w:cs="Arial"/>
        </w:rPr>
      </w:pPr>
      <w:r>
        <w:rPr>
          <w:rFonts w:ascii="Arial" w:hAnsi="Arial" w:cs="Arial"/>
        </w:rPr>
        <w:t xml:space="preserve">Montant TTC arrêté en chiffres à : </w:t>
      </w:r>
      <w:permStart w:id="1703096999" w:edGrp="everyone"/>
      <w:r>
        <w:rPr>
          <w:rFonts w:ascii="Arial" w:hAnsi="Arial" w:cs="Arial"/>
        </w:rPr>
        <w:t>………………………………………………………….......................................</w:t>
      </w:r>
      <w:permEnd w:id="1703096999"/>
    </w:p>
    <w:p w14:paraId="1E0242B1" w14:textId="77777777" w:rsidR="000F2FD2" w:rsidRDefault="000F2FD2" w:rsidP="000F2FD2">
      <w:pPr>
        <w:pStyle w:val="fcase1ertab"/>
        <w:tabs>
          <w:tab w:val="left" w:pos="851"/>
        </w:tabs>
        <w:spacing w:before="120"/>
        <w:ind w:left="2410" w:firstLine="0"/>
        <w:jc w:val="left"/>
        <w:rPr>
          <w:rFonts w:ascii="Arial" w:hAnsi="Arial" w:cs="Arial"/>
          <w:u w:val="single"/>
        </w:rPr>
      </w:pPr>
      <w:r>
        <w:rPr>
          <w:rFonts w:ascii="Arial" w:hAnsi="Arial" w:cs="Arial"/>
        </w:rPr>
        <w:t xml:space="preserve">Montant TTC arrêté en lettres à : </w:t>
      </w:r>
      <w:permStart w:id="1045762917" w:edGrp="everyone"/>
      <w:r>
        <w:rPr>
          <w:rFonts w:ascii="Arial" w:hAnsi="Arial" w:cs="Arial"/>
        </w:rPr>
        <w:t>……………………………………………………………………………………….</w:t>
      </w:r>
      <w:permEnd w:id="1045762917"/>
      <w:r>
        <w:rPr>
          <w:rFonts w:ascii="Arial" w:hAnsi="Arial" w:cs="Arial"/>
        </w:rPr>
        <w:t>.</w:t>
      </w:r>
    </w:p>
    <w:p w14:paraId="57C54EF9" w14:textId="77777777" w:rsidR="000B3BDE" w:rsidRDefault="000B3BDE" w:rsidP="009B45B9">
      <w:pPr>
        <w:tabs>
          <w:tab w:val="left" w:pos="851"/>
          <w:tab w:val="left" w:pos="6237"/>
        </w:tabs>
        <w:rPr>
          <w:rFonts w:ascii="Arial" w:hAnsi="Arial" w:cs="Arial"/>
        </w:rPr>
      </w:pPr>
    </w:p>
    <w:p w14:paraId="78BC8CFA" w14:textId="667BA003" w:rsidR="00177ABF" w:rsidRPr="000F2FD2" w:rsidRDefault="00177ABF" w:rsidP="00177ABF">
      <w:pPr>
        <w:pStyle w:val="fcasegauche"/>
        <w:tabs>
          <w:tab w:val="left" w:pos="851"/>
        </w:tabs>
        <w:spacing w:after="0"/>
        <w:ind w:left="0" w:firstLine="0"/>
        <w:rPr>
          <w:rFonts w:ascii="Arial" w:hAnsi="Arial" w:cs="Arial"/>
          <w:i/>
          <w:color w:val="FF0000"/>
          <w:sz w:val="18"/>
        </w:rPr>
      </w:pPr>
      <w:r>
        <w:rPr>
          <w:rFonts w:ascii="Arial" w:hAnsi="Arial" w:cs="Arial"/>
          <w:i/>
          <w:color w:val="FF0000"/>
          <w:sz w:val="18"/>
        </w:rPr>
        <w:t xml:space="preserve">Tranche </w:t>
      </w:r>
      <w:r>
        <w:rPr>
          <w:rFonts w:ascii="Arial" w:hAnsi="Arial" w:cs="Arial"/>
          <w:i/>
          <w:color w:val="FF0000"/>
          <w:sz w:val="18"/>
        </w:rPr>
        <w:t>optionnelle 1</w:t>
      </w:r>
      <w:r w:rsidR="001F1A16">
        <w:rPr>
          <w:rFonts w:ascii="Arial" w:hAnsi="Arial" w:cs="Arial"/>
          <w:i/>
          <w:color w:val="FF0000"/>
          <w:sz w:val="18"/>
        </w:rPr>
        <w:t xml:space="preserve"> – Zone d’entretien 1bis</w:t>
      </w:r>
    </w:p>
    <w:p w14:paraId="74794F46" w14:textId="77777777" w:rsidR="00177ABF" w:rsidRDefault="00177ABF" w:rsidP="00177ABF">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Taux de la TVA : </w:t>
      </w:r>
    </w:p>
    <w:p w14:paraId="6CE32564" w14:textId="76D2672A" w:rsidR="00177ABF" w:rsidRDefault="00177ABF" w:rsidP="00177ABF">
      <w:pPr>
        <w:tabs>
          <w:tab w:val="left" w:pos="426"/>
          <w:tab w:val="left" w:pos="851"/>
        </w:tabs>
        <w:spacing w:before="24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Montant hors taxes</w:t>
      </w:r>
      <w:r>
        <w:rPr>
          <w:rStyle w:val="Caractresdenotedebasdepage"/>
        </w:rPr>
        <w:t> </w:t>
      </w:r>
      <w:r>
        <w:t>:</w:t>
      </w:r>
    </w:p>
    <w:p w14:paraId="611E5BFF" w14:textId="77777777" w:rsidR="00177ABF" w:rsidRDefault="00177ABF" w:rsidP="00177ABF">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permStart w:id="1919775717" w:edGrp="everyone"/>
      <w:r>
        <w:rPr>
          <w:rFonts w:ascii="Arial" w:hAnsi="Arial" w:cs="Arial"/>
        </w:rPr>
        <w:t>……………………………………………………………………………….</w:t>
      </w:r>
      <w:permEnd w:id="1919775717"/>
    </w:p>
    <w:p w14:paraId="64BC2A6A" w14:textId="77777777" w:rsidR="00177ABF" w:rsidRDefault="00177ABF" w:rsidP="00177ABF">
      <w:pPr>
        <w:pStyle w:val="fcase1ertab"/>
        <w:tabs>
          <w:tab w:val="left" w:pos="851"/>
        </w:tabs>
        <w:spacing w:before="120"/>
        <w:ind w:left="2268" w:firstLine="0"/>
        <w:jc w:val="left"/>
      </w:pPr>
      <w:r>
        <w:rPr>
          <w:rFonts w:ascii="Arial" w:hAnsi="Arial" w:cs="Arial"/>
        </w:rPr>
        <w:t xml:space="preserve">Montant hors taxes arrêté en lettres à : </w:t>
      </w:r>
      <w:permStart w:id="766581782" w:edGrp="everyone"/>
      <w:r>
        <w:rPr>
          <w:rFonts w:ascii="Arial" w:hAnsi="Arial" w:cs="Arial"/>
        </w:rPr>
        <w:t>………………………………………………………...................................</w:t>
      </w:r>
      <w:permEnd w:id="766581782"/>
    </w:p>
    <w:p w14:paraId="21B40A1D" w14:textId="77777777" w:rsidR="00177ABF" w:rsidRDefault="00177ABF" w:rsidP="00177AB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t xml:space="preserve"> Montant TTC</w:t>
      </w:r>
      <w:r>
        <w:rPr>
          <w:rStyle w:val="Caractresdenotedebasdepage"/>
        </w:rPr>
        <w:footnoteReference w:customMarkFollows="1" w:id="2"/>
        <w:t>4 </w:t>
      </w:r>
      <w:r>
        <w:t>:</w:t>
      </w:r>
    </w:p>
    <w:p w14:paraId="12F4B9B4" w14:textId="77777777" w:rsidR="00177ABF" w:rsidRDefault="00177ABF" w:rsidP="00177ABF">
      <w:pPr>
        <w:pStyle w:val="fcase1ertab"/>
        <w:tabs>
          <w:tab w:val="left" w:pos="851"/>
        </w:tabs>
        <w:spacing w:before="120"/>
        <w:ind w:left="2410" w:firstLine="0"/>
        <w:jc w:val="left"/>
        <w:rPr>
          <w:rFonts w:ascii="Arial" w:hAnsi="Arial" w:cs="Arial"/>
        </w:rPr>
      </w:pPr>
      <w:r>
        <w:rPr>
          <w:rFonts w:ascii="Arial" w:hAnsi="Arial" w:cs="Arial"/>
        </w:rPr>
        <w:t xml:space="preserve">Montant TTC arrêté en chiffres à : </w:t>
      </w:r>
      <w:permStart w:id="1326457412" w:edGrp="everyone"/>
      <w:r>
        <w:rPr>
          <w:rFonts w:ascii="Arial" w:hAnsi="Arial" w:cs="Arial"/>
        </w:rPr>
        <w:t>………………………………………………………….......................................</w:t>
      </w:r>
      <w:permEnd w:id="1326457412"/>
    </w:p>
    <w:p w14:paraId="5184E696" w14:textId="77777777" w:rsidR="00177ABF" w:rsidRDefault="00177ABF" w:rsidP="00177ABF">
      <w:pPr>
        <w:pStyle w:val="fcase1ertab"/>
        <w:tabs>
          <w:tab w:val="left" w:pos="851"/>
        </w:tabs>
        <w:spacing w:before="120"/>
        <w:ind w:left="2410" w:firstLine="0"/>
        <w:jc w:val="left"/>
        <w:rPr>
          <w:rFonts w:ascii="Arial" w:hAnsi="Arial" w:cs="Arial"/>
          <w:u w:val="single"/>
        </w:rPr>
      </w:pPr>
      <w:r>
        <w:rPr>
          <w:rFonts w:ascii="Arial" w:hAnsi="Arial" w:cs="Arial"/>
        </w:rPr>
        <w:t xml:space="preserve">Montant TTC arrêté en lettres à : </w:t>
      </w:r>
      <w:permStart w:id="270164051" w:edGrp="everyone"/>
      <w:r>
        <w:rPr>
          <w:rFonts w:ascii="Arial" w:hAnsi="Arial" w:cs="Arial"/>
        </w:rPr>
        <w:t>……………………………………………………………………………………….</w:t>
      </w:r>
      <w:permEnd w:id="270164051"/>
      <w:r>
        <w:rPr>
          <w:rFonts w:ascii="Arial" w:hAnsi="Arial" w:cs="Arial"/>
        </w:rPr>
        <w:t>.</w:t>
      </w:r>
    </w:p>
    <w:p w14:paraId="728EEB2C" w14:textId="77777777" w:rsidR="00177ABF" w:rsidRDefault="00177ABF" w:rsidP="00177ABF">
      <w:pPr>
        <w:tabs>
          <w:tab w:val="left" w:pos="851"/>
          <w:tab w:val="left" w:pos="6237"/>
        </w:tabs>
        <w:rPr>
          <w:rFonts w:ascii="Arial" w:hAnsi="Arial" w:cs="Arial"/>
        </w:rPr>
      </w:pPr>
    </w:p>
    <w:p w14:paraId="784296DB" w14:textId="17EE1AEA" w:rsidR="00177ABF" w:rsidRPr="000F2FD2" w:rsidRDefault="00177ABF" w:rsidP="00177ABF">
      <w:pPr>
        <w:pStyle w:val="fcasegauche"/>
        <w:tabs>
          <w:tab w:val="left" w:pos="851"/>
        </w:tabs>
        <w:spacing w:after="0"/>
        <w:ind w:left="0" w:firstLine="0"/>
        <w:rPr>
          <w:rFonts w:ascii="Arial" w:hAnsi="Arial" w:cs="Arial"/>
          <w:i/>
          <w:color w:val="FF0000"/>
          <w:sz w:val="18"/>
        </w:rPr>
      </w:pPr>
      <w:r>
        <w:rPr>
          <w:rFonts w:ascii="Arial" w:hAnsi="Arial" w:cs="Arial"/>
          <w:i/>
          <w:color w:val="FF0000"/>
          <w:sz w:val="18"/>
        </w:rPr>
        <w:t xml:space="preserve">Tranche optionnelle </w:t>
      </w:r>
      <w:r>
        <w:rPr>
          <w:rFonts w:ascii="Arial" w:hAnsi="Arial" w:cs="Arial"/>
          <w:i/>
          <w:color w:val="FF0000"/>
          <w:sz w:val="18"/>
        </w:rPr>
        <w:t>2</w:t>
      </w:r>
      <w:r w:rsidR="003903E1">
        <w:rPr>
          <w:rFonts w:ascii="Arial" w:hAnsi="Arial" w:cs="Arial"/>
          <w:i/>
          <w:color w:val="FF0000"/>
          <w:sz w:val="18"/>
        </w:rPr>
        <w:t xml:space="preserve"> </w:t>
      </w:r>
      <w:r w:rsidR="003903E1">
        <w:rPr>
          <w:rFonts w:ascii="Arial" w:hAnsi="Arial" w:cs="Arial"/>
          <w:i/>
          <w:color w:val="FF0000"/>
          <w:sz w:val="18"/>
        </w:rPr>
        <w:t xml:space="preserve">– Zone d’entretien </w:t>
      </w:r>
      <w:r w:rsidR="003903E1">
        <w:rPr>
          <w:rFonts w:ascii="Arial" w:hAnsi="Arial" w:cs="Arial"/>
          <w:i/>
          <w:color w:val="FF0000"/>
          <w:sz w:val="18"/>
        </w:rPr>
        <w:t>2</w:t>
      </w:r>
    </w:p>
    <w:p w14:paraId="2DA235C3" w14:textId="77777777" w:rsidR="00177ABF" w:rsidRDefault="00177ABF" w:rsidP="00177ABF">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Taux de la TVA : </w:t>
      </w:r>
    </w:p>
    <w:p w14:paraId="42F54A63" w14:textId="00CCA7A1" w:rsidR="00177ABF" w:rsidRDefault="00177ABF" w:rsidP="00177ABF">
      <w:pPr>
        <w:tabs>
          <w:tab w:val="left" w:pos="426"/>
          <w:tab w:val="left" w:pos="851"/>
        </w:tabs>
        <w:spacing w:before="24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Montant hors taxes</w:t>
      </w:r>
      <w:r>
        <w:rPr>
          <w:rStyle w:val="Caractresdenotedebasdepage"/>
        </w:rPr>
        <w:t> </w:t>
      </w:r>
      <w:r>
        <w:t>:</w:t>
      </w:r>
    </w:p>
    <w:p w14:paraId="57339BEB" w14:textId="77777777" w:rsidR="00177ABF" w:rsidRDefault="00177ABF" w:rsidP="00177ABF">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permStart w:id="916269159" w:edGrp="everyone"/>
      <w:r>
        <w:rPr>
          <w:rFonts w:ascii="Arial" w:hAnsi="Arial" w:cs="Arial"/>
        </w:rPr>
        <w:t>……………………………………………………………………………….</w:t>
      </w:r>
      <w:permEnd w:id="916269159"/>
    </w:p>
    <w:p w14:paraId="71F16C0C" w14:textId="77777777" w:rsidR="00177ABF" w:rsidRDefault="00177ABF" w:rsidP="00177ABF">
      <w:pPr>
        <w:pStyle w:val="fcase1ertab"/>
        <w:tabs>
          <w:tab w:val="left" w:pos="851"/>
        </w:tabs>
        <w:spacing w:before="120"/>
        <w:ind w:left="2268" w:firstLine="0"/>
        <w:jc w:val="left"/>
      </w:pPr>
      <w:r>
        <w:rPr>
          <w:rFonts w:ascii="Arial" w:hAnsi="Arial" w:cs="Arial"/>
        </w:rPr>
        <w:t xml:space="preserve">Montant hors taxes arrêté en lettres à : </w:t>
      </w:r>
      <w:permStart w:id="194929620" w:edGrp="everyone"/>
      <w:r>
        <w:rPr>
          <w:rFonts w:ascii="Arial" w:hAnsi="Arial" w:cs="Arial"/>
        </w:rPr>
        <w:t>………………………………………………………...................................</w:t>
      </w:r>
      <w:permEnd w:id="194929620"/>
    </w:p>
    <w:p w14:paraId="55CAF4DB" w14:textId="77777777" w:rsidR="00177ABF" w:rsidRDefault="00177ABF" w:rsidP="00177AB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t xml:space="preserve"> Montant TTC</w:t>
      </w:r>
      <w:r>
        <w:rPr>
          <w:rStyle w:val="Caractresdenotedebasdepage"/>
        </w:rPr>
        <w:footnoteReference w:customMarkFollows="1" w:id="3"/>
        <w:t>4 </w:t>
      </w:r>
      <w:r>
        <w:t>:</w:t>
      </w:r>
    </w:p>
    <w:p w14:paraId="66204FFF" w14:textId="77777777" w:rsidR="00177ABF" w:rsidRDefault="00177ABF" w:rsidP="00177ABF">
      <w:pPr>
        <w:pStyle w:val="fcase1ertab"/>
        <w:tabs>
          <w:tab w:val="left" w:pos="851"/>
        </w:tabs>
        <w:spacing w:before="120"/>
        <w:ind w:left="2410" w:firstLine="0"/>
        <w:jc w:val="left"/>
        <w:rPr>
          <w:rFonts w:ascii="Arial" w:hAnsi="Arial" w:cs="Arial"/>
        </w:rPr>
      </w:pPr>
      <w:r>
        <w:rPr>
          <w:rFonts w:ascii="Arial" w:hAnsi="Arial" w:cs="Arial"/>
        </w:rPr>
        <w:t xml:space="preserve">Montant TTC arrêté en chiffres à : </w:t>
      </w:r>
      <w:permStart w:id="1372810862" w:edGrp="everyone"/>
      <w:r>
        <w:rPr>
          <w:rFonts w:ascii="Arial" w:hAnsi="Arial" w:cs="Arial"/>
        </w:rPr>
        <w:t>………………………………………………………….......................................</w:t>
      </w:r>
      <w:permEnd w:id="1372810862"/>
    </w:p>
    <w:p w14:paraId="00A9CCB2" w14:textId="77777777" w:rsidR="00177ABF" w:rsidRDefault="00177ABF" w:rsidP="00177ABF">
      <w:pPr>
        <w:pStyle w:val="fcase1ertab"/>
        <w:tabs>
          <w:tab w:val="left" w:pos="851"/>
        </w:tabs>
        <w:spacing w:before="120"/>
        <w:ind w:left="2410" w:firstLine="0"/>
        <w:jc w:val="left"/>
        <w:rPr>
          <w:rFonts w:ascii="Arial" w:hAnsi="Arial" w:cs="Arial"/>
          <w:u w:val="single"/>
        </w:rPr>
      </w:pPr>
      <w:r>
        <w:rPr>
          <w:rFonts w:ascii="Arial" w:hAnsi="Arial" w:cs="Arial"/>
        </w:rPr>
        <w:lastRenderedPageBreak/>
        <w:t xml:space="preserve">Montant TTC arrêté en lettres à : </w:t>
      </w:r>
      <w:permStart w:id="671175716" w:edGrp="everyone"/>
      <w:r>
        <w:rPr>
          <w:rFonts w:ascii="Arial" w:hAnsi="Arial" w:cs="Arial"/>
        </w:rPr>
        <w:t>……………………………………………………………………………………….</w:t>
      </w:r>
      <w:permEnd w:id="671175716"/>
      <w:r>
        <w:rPr>
          <w:rFonts w:ascii="Arial" w:hAnsi="Arial" w:cs="Arial"/>
        </w:rPr>
        <w:t>.</w:t>
      </w:r>
    </w:p>
    <w:p w14:paraId="0D1E8117" w14:textId="77777777" w:rsidR="00177ABF" w:rsidRDefault="00177ABF" w:rsidP="00177ABF">
      <w:pPr>
        <w:tabs>
          <w:tab w:val="left" w:pos="851"/>
          <w:tab w:val="left" w:pos="6237"/>
        </w:tabs>
        <w:rPr>
          <w:rFonts w:ascii="Arial" w:hAnsi="Arial" w:cs="Arial"/>
        </w:rPr>
      </w:pPr>
    </w:p>
    <w:p w14:paraId="5E32B647" w14:textId="412727F3" w:rsidR="00177ABF" w:rsidRPr="000F2FD2" w:rsidRDefault="00177ABF" w:rsidP="00177ABF">
      <w:pPr>
        <w:pStyle w:val="fcasegauche"/>
        <w:tabs>
          <w:tab w:val="left" w:pos="851"/>
        </w:tabs>
        <w:spacing w:after="0"/>
        <w:ind w:left="0" w:firstLine="0"/>
        <w:rPr>
          <w:rFonts w:ascii="Arial" w:hAnsi="Arial" w:cs="Arial"/>
          <w:i/>
          <w:color w:val="FF0000"/>
          <w:sz w:val="18"/>
        </w:rPr>
      </w:pPr>
      <w:r>
        <w:rPr>
          <w:rFonts w:ascii="Arial" w:hAnsi="Arial" w:cs="Arial"/>
          <w:i/>
          <w:color w:val="FF0000"/>
          <w:sz w:val="18"/>
        </w:rPr>
        <w:t xml:space="preserve">Tranche optionnelle </w:t>
      </w:r>
      <w:r>
        <w:rPr>
          <w:rFonts w:ascii="Arial" w:hAnsi="Arial" w:cs="Arial"/>
          <w:i/>
          <w:color w:val="FF0000"/>
          <w:sz w:val="18"/>
        </w:rPr>
        <w:t>3</w:t>
      </w:r>
      <w:r w:rsidR="003903E1">
        <w:rPr>
          <w:rFonts w:ascii="Arial" w:hAnsi="Arial" w:cs="Arial"/>
          <w:i/>
          <w:color w:val="FF0000"/>
          <w:sz w:val="18"/>
        </w:rPr>
        <w:t xml:space="preserve"> </w:t>
      </w:r>
      <w:r w:rsidR="003903E1">
        <w:rPr>
          <w:rFonts w:ascii="Arial" w:hAnsi="Arial" w:cs="Arial"/>
          <w:i/>
          <w:color w:val="FF0000"/>
          <w:sz w:val="18"/>
        </w:rPr>
        <w:t xml:space="preserve">– Zone d’entretien </w:t>
      </w:r>
      <w:r w:rsidR="003903E1">
        <w:rPr>
          <w:rFonts w:ascii="Arial" w:hAnsi="Arial" w:cs="Arial"/>
          <w:i/>
          <w:color w:val="FF0000"/>
          <w:sz w:val="18"/>
        </w:rPr>
        <w:t>3</w:t>
      </w:r>
    </w:p>
    <w:p w14:paraId="5A8798B5" w14:textId="77777777" w:rsidR="00177ABF" w:rsidRDefault="00177ABF" w:rsidP="00177ABF">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Taux de la TVA : </w:t>
      </w:r>
    </w:p>
    <w:p w14:paraId="1EFA4C92" w14:textId="46477838" w:rsidR="00177ABF" w:rsidRDefault="00177ABF" w:rsidP="00177ABF">
      <w:pPr>
        <w:tabs>
          <w:tab w:val="left" w:pos="426"/>
          <w:tab w:val="left" w:pos="851"/>
        </w:tabs>
        <w:spacing w:before="24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Montant hors taxes</w:t>
      </w:r>
      <w:r>
        <w:rPr>
          <w:rStyle w:val="Caractresdenotedebasdepage"/>
        </w:rPr>
        <w:t> </w:t>
      </w:r>
      <w:r>
        <w:t>:</w:t>
      </w:r>
    </w:p>
    <w:p w14:paraId="03583756" w14:textId="77777777" w:rsidR="00177ABF" w:rsidRDefault="00177ABF" w:rsidP="00177ABF">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permStart w:id="1573783033" w:edGrp="everyone"/>
      <w:r>
        <w:rPr>
          <w:rFonts w:ascii="Arial" w:hAnsi="Arial" w:cs="Arial"/>
        </w:rPr>
        <w:t>……………………………………………………………………………….</w:t>
      </w:r>
      <w:permEnd w:id="1573783033"/>
    </w:p>
    <w:p w14:paraId="6A4F9DDB" w14:textId="77777777" w:rsidR="00177ABF" w:rsidRDefault="00177ABF" w:rsidP="00177ABF">
      <w:pPr>
        <w:pStyle w:val="fcase1ertab"/>
        <w:tabs>
          <w:tab w:val="left" w:pos="851"/>
        </w:tabs>
        <w:spacing w:before="120"/>
        <w:ind w:left="2268" w:firstLine="0"/>
        <w:jc w:val="left"/>
      </w:pPr>
      <w:r>
        <w:rPr>
          <w:rFonts w:ascii="Arial" w:hAnsi="Arial" w:cs="Arial"/>
        </w:rPr>
        <w:t xml:space="preserve">Montant hors taxes arrêté en lettres à : </w:t>
      </w:r>
      <w:permStart w:id="613446250" w:edGrp="everyone"/>
      <w:r>
        <w:rPr>
          <w:rFonts w:ascii="Arial" w:hAnsi="Arial" w:cs="Arial"/>
        </w:rPr>
        <w:t>………………………………………………………...................................</w:t>
      </w:r>
      <w:permEnd w:id="613446250"/>
    </w:p>
    <w:p w14:paraId="0B67BC91" w14:textId="77777777" w:rsidR="00177ABF" w:rsidRDefault="00177ABF" w:rsidP="00177AB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t xml:space="preserve"> Montant TTC</w:t>
      </w:r>
      <w:r>
        <w:rPr>
          <w:rStyle w:val="Caractresdenotedebasdepage"/>
        </w:rPr>
        <w:footnoteReference w:customMarkFollows="1" w:id="4"/>
        <w:t>4 </w:t>
      </w:r>
      <w:r>
        <w:t>:</w:t>
      </w:r>
    </w:p>
    <w:p w14:paraId="25B9D0A2" w14:textId="77777777" w:rsidR="00177ABF" w:rsidRDefault="00177ABF" w:rsidP="00177ABF">
      <w:pPr>
        <w:pStyle w:val="fcase1ertab"/>
        <w:tabs>
          <w:tab w:val="left" w:pos="851"/>
        </w:tabs>
        <w:spacing w:before="120"/>
        <w:ind w:left="2410" w:firstLine="0"/>
        <w:jc w:val="left"/>
        <w:rPr>
          <w:rFonts w:ascii="Arial" w:hAnsi="Arial" w:cs="Arial"/>
        </w:rPr>
      </w:pPr>
      <w:r>
        <w:rPr>
          <w:rFonts w:ascii="Arial" w:hAnsi="Arial" w:cs="Arial"/>
        </w:rPr>
        <w:t xml:space="preserve">Montant TTC arrêté en chiffres à : </w:t>
      </w:r>
      <w:permStart w:id="1003840092" w:edGrp="everyone"/>
      <w:r>
        <w:rPr>
          <w:rFonts w:ascii="Arial" w:hAnsi="Arial" w:cs="Arial"/>
        </w:rPr>
        <w:t>………………………………………………………….......................................</w:t>
      </w:r>
      <w:permEnd w:id="1003840092"/>
    </w:p>
    <w:p w14:paraId="6485950A" w14:textId="77777777" w:rsidR="00177ABF" w:rsidRDefault="00177ABF" w:rsidP="00177ABF">
      <w:pPr>
        <w:pStyle w:val="fcase1ertab"/>
        <w:tabs>
          <w:tab w:val="left" w:pos="851"/>
        </w:tabs>
        <w:spacing w:before="120"/>
        <w:ind w:left="2410" w:firstLine="0"/>
        <w:jc w:val="left"/>
        <w:rPr>
          <w:rFonts w:ascii="Arial" w:hAnsi="Arial" w:cs="Arial"/>
          <w:u w:val="single"/>
        </w:rPr>
      </w:pPr>
      <w:r>
        <w:rPr>
          <w:rFonts w:ascii="Arial" w:hAnsi="Arial" w:cs="Arial"/>
        </w:rPr>
        <w:t xml:space="preserve">Montant TTC arrêté en lettres à : </w:t>
      </w:r>
      <w:permStart w:id="510661950" w:edGrp="everyone"/>
      <w:r>
        <w:rPr>
          <w:rFonts w:ascii="Arial" w:hAnsi="Arial" w:cs="Arial"/>
        </w:rPr>
        <w:t>……………………………………………………………………………………….</w:t>
      </w:r>
      <w:permEnd w:id="510661950"/>
      <w:r>
        <w:rPr>
          <w:rFonts w:ascii="Arial" w:hAnsi="Arial" w:cs="Arial"/>
        </w:rPr>
        <w:t>.</w:t>
      </w:r>
    </w:p>
    <w:p w14:paraId="73B397B1" w14:textId="77777777" w:rsidR="00177ABF" w:rsidRDefault="00177ABF" w:rsidP="00177ABF">
      <w:pPr>
        <w:tabs>
          <w:tab w:val="left" w:pos="851"/>
          <w:tab w:val="left" w:pos="6237"/>
        </w:tabs>
        <w:rPr>
          <w:rFonts w:ascii="Arial" w:hAnsi="Arial" w:cs="Arial"/>
        </w:rPr>
      </w:pPr>
    </w:p>
    <w:p w14:paraId="7AAC4D07" w14:textId="621C0A57" w:rsidR="00177ABF" w:rsidRPr="000F2FD2" w:rsidRDefault="00177ABF" w:rsidP="00177ABF">
      <w:pPr>
        <w:pStyle w:val="fcasegauche"/>
        <w:tabs>
          <w:tab w:val="left" w:pos="851"/>
        </w:tabs>
        <w:spacing w:after="0"/>
        <w:ind w:left="0" w:firstLine="0"/>
        <w:rPr>
          <w:rFonts w:ascii="Arial" w:hAnsi="Arial" w:cs="Arial"/>
          <w:i/>
          <w:color w:val="FF0000"/>
          <w:sz w:val="18"/>
        </w:rPr>
      </w:pPr>
      <w:r>
        <w:rPr>
          <w:rFonts w:ascii="Arial" w:hAnsi="Arial" w:cs="Arial"/>
          <w:i/>
          <w:color w:val="FF0000"/>
          <w:sz w:val="18"/>
        </w:rPr>
        <w:t xml:space="preserve">Tranche optionnelle </w:t>
      </w:r>
      <w:r>
        <w:rPr>
          <w:rFonts w:ascii="Arial" w:hAnsi="Arial" w:cs="Arial"/>
          <w:i/>
          <w:color w:val="FF0000"/>
          <w:sz w:val="18"/>
        </w:rPr>
        <w:t>4</w:t>
      </w:r>
      <w:r w:rsidR="003903E1">
        <w:rPr>
          <w:rFonts w:ascii="Arial" w:hAnsi="Arial" w:cs="Arial"/>
          <w:i/>
          <w:color w:val="FF0000"/>
          <w:sz w:val="18"/>
        </w:rPr>
        <w:t xml:space="preserve"> </w:t>
      </w:r>
      <w:r w:rsidR="003903E1">
        <w:rPr>
          <w:rFonts w:ascii="Arial" w:hAnsi="Arial" w:cs="Arial"/>
          <w:i/>
          <w:color w:val="FF0000"/>
          <w:sz w:val="18"/>
        </w:rPr>
        <w:t xml:space="preserve">– Zone d’entretien </w:t>
      </w:r>
      <w:r w:rsidR="003903E1">
        <w:rPr>
          <w:rFonts w:ascii="Arial" w:hAnsi="Arial" w:cs="Arial"/>
          <w:i/>
          <w:color w:val="FF0000"/>
          <w:sz w:val="18"/>
        </w:rPr>
        <w:t>4</w:t>
      </w:r>
    </w:p>
    <w:p w14:paraId="3F140692" w14:textId="77777777" w:rsidR="00177ABF" w:rsidRDefault="00177ABF" w:rsidP="00177ABF">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Taux de la TVA : </w:t>
      </w:r>
    </w:p>
    <w:p w14:paraId="7E4CE0C8" w14:textId="3EDBE70B" w:rsidR="00177ABF" w:rsidRDefault="00177ABF" w:rsidP="00177ABF">
      <w:pPr>
        <w:tabs>
          <w:tab w:val="left" w:pos="426"/>
          <w:tab w:val="left" w:pos="851"/>
        </w:tabs>
        <w:spacing w:before="24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Montant hors taxes</w:t>
      </w:r>
      <w:r>
        <w:rPr>
          <w:rStyle w:val="Caractresdenotedebasdepage"/>
        </w:rPr>
        <w:t> </w:t>
      </w:r>
      <w:r>
        <w:t>:</w:t>
      </w:r>
    </w:p>
    <w:p w14:paraId="66585F60" w14:textId="77777777" w:rsidR="00177ABF" w:rsidRDefault="00177ABF" w:rsidP="00177ABF">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permStart w:id="920980354" w:edGrp="everyone"/>
      <w:r>
        <w:rPr>
          <w:rFonts w:ascii="Arial" w:hAnsi="Arial" w:cs="Arial"/>
        </w:rPr>
        <w:t>……………………………………………………………………………….</w:t>
      </w:r>
      <w:permEnd w:id="920980354"/>
    </w:p>
    <w:p w14:paraId="674FD67D" w14:textId="77777777" w:rsidR="00177ABF" w:rsidRDefault="00177ABF" w:rsidP="00177ABF">
      <w:pPr>
        <w:pStyle w:val="fcase1ertab"/>
        <w:tabs>
          <w:tab w:val="left" w:pos="851"/>
        </w:tabs>
        <w:spacing w:before="120"/>
        <w:ind w:left="2268" w:firstLine="0"/>
        <w:jc w:val="left"/>
      </w:pPr>
      <w:r>
        <w:rPr>
          <w:rFonts w:ascii="Arial" w:hAnsi="Arial" w:cs="Arial"/>
        </w:rPr>
        <w:t xml:space="preserve">Montant hors taxes arrêté en lettres à : </w:t>
      </w:r>
      <w:permStart w:id="174401204" w:edGrp="everyone"/>
      <w:r>
        <w:rPr>
          <w:rFonts w:ascii="Arial" w:hAnsi="Arial" w:cs="Arial"/>
        </w:rPr>
        <w:t>………………………………………………………...................................</w:t>
      </w:r>
      <w:permEnd w:id="174401204"/>
    </w:p>
    <w:p w14:paraId="7CE479D5" w14:textId="77777777" w:rsidR="00177ABF" w:rsidRDefault="00177ABF" w:rsidP="00177AB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t xml:space="preserve"> Montant TTC</w:t>
      </w:r>
      <w:r>
        <w:rPr>
          <w:rStyle w:val="Caractresdenotedebasdepage"/>
        </w:rPr>
        <w:footnoteReference w:customMarkFollows="1" w:id="5"/>
        <w:t>4 </w:t>
      </w:r>
      <w:r>
        <w:t>:</w:t>
      </w:r>
    </w:p>
    <w:p w14:paraId="6422ED51" w14:textId="77777777" w:rsidR="00177ABF" w:rsidRDefault="00177ABF" w:rsidP="00177ABF">
      <w:pPr>
        <w:pStyle w:val="fcase1ertab"/>
        <w:tabs>
          <w:tab w:val="left" w:pos="851"/>
        </w:tabs>
        <w:spacing w:before="120"/>
        <w:ind w:left="2410" w:firstLine="0"/>
        <w:jc w:val="left"/>
        <w:rPr>
          <w:rFonts w:ascii="Arial" w:hAnsi="Arial" w:cs="Arial"/>
        </w:rPr>
      </w:pPr>
      <w:r>
        <w:rPr>
          <w:rFonts w:ascii="Arial" w:hAnsi="Arial" w:cs="Arial"/>
        </w:rPr>
        <w:t xml:space="preserve">Montant TTC arrêté en chiffres à : </w:t>
      </w:r>
      <w:permStart w:id="1545733298" w:edGrp="everyone"/>
      <w:r>
        <w:rPr>
          <w:rFonts w:ascii="Arial" w:hAnsi="Arial" w:cs="Arial"/>
        </w:rPr>
        <w:t>………………………………………………………….......................................</w:t>
      </w:r>
      <w:permEnd w:id="1545733298"/>
    </w:p>
    <w:p w14:paraId="2AF72FE4" w14:textId="77777777" w:rsidR="00177ABF" w:rsidRDefault="00177ABF" w:rsidP="00177ABF">
      <w:pPr>
        <w:pStyle w:val="fcase1ertab"/>
        <w:tabs>
          <w:tab w:val="left" w:pos="851"/>
        </w:tabs>
        <w:spacing w:before="120"/>
        <w:ind w:left="2410" w:firstLine="0"/>
        <w:jc w:val="left"/>
        <w:rPr>
          <w:rFonts w:ascii="Arial" w:hAnsi="Arial" w:cs="Arial"/>
          <w:u w:val="single"/>
        </w:rPr>
      </w:pPr>
      <w:r>
        <w:rPr>
          <w:rFonts w:ascii="Arial" w:hAnsi="Arial" w:cs="Arial"/>
        </w:rPr>
        <w:t xml:space="preserve">Montant TTC arrêté en lettres à : </w:t>
      </w:r>
      <w:permStart w:id="1187199931" w:edGrp="everyone"/>
      <w:r>
        <w:rPr>
          <w:rFonts w:ascii="Arial" w:hAnsi="Arial" w:cs="Arial"/>
        </w:rPr>
        <w:t>……………………………………………………………………………………….</w:t>
      </w:r>
      <w:permEnd w:id="1187199931"/>
      <w:r>
        <w:rPr>
          <w:rFonts w:ascii="Arial" w:hAnsi="Arial" w:cs="Arial"/>
        </w:rPr>
        <w:t>.</w:t>
      </w:r>
    </w:p>
    <w:p w14:paraId="67F51425" w14:textId="77777777" w:rsidR="00177ABF" w:rsidRDefault="00177ABF" w:rsidP="00177ABF">
      <w:pPr>
        <w:tabs>
          <w:tab w:val="left" w:pos="851"/>
          <w:tab w:val="left" w:pos="6237"/>
        </w:tabs>
        <w:rPr>
          <w:rFonts w:ascii="Arial" w:hAnsi="Arial" w:cs="Arial"/>
        </w:rPr>
      </w:pPr>
    </w:p>
    <w:p w14:paraId="27EACA2A" w14:textId="5707A39A" w:rsidR="00177ABF" w:rsidRPr="000F2FD2" w:rsidRDefault="00177ABF" w:rsidP="00177ABF">
      <w:pPr>
        <w:pStyle w:val="fcasegauche"/>
        <w:tabs>
          <w:tab w:val="left" w:pos="851"/>
        </w:tabs>
        <w:spacing w:after="0"/>
        <w:ind w:left="0" w:firstLine="0"/>
        <w:rPr>
          <w:rFonts w:ascii="Arial" w:hAnsi="Arial" w:cs="Arial"/>
          <w:i/>
          <w:color w:val="FF0000"/>
          <w:sz w:val="18"/>
        </w:rPr>
      </w:pPr>
      <w:r>
        <w:rPr>
          <w:rFonts w:ascii="Arial" w:hAnsi="Arial" w:cs="Arial"/>
          <w:i/>
          <w:color w:val="FF0000"/>
          <w:sz w:val="18"/>
        </w:rPr>
        <w:t xml:space="preserve">Tranche optionnelle </w:t>
      </w:r>
      <w:r>
        <w:rPr>
          <w:rFonts w:ascii="Arial" w:hAnsi="Arial" w:cs="Arial"/>
          <w:i/>
          <w:color w:val="FF0000"/>
          <w:sz w:val="18"/>
        </w:rPr>
        <w:t>5</w:t>
      </w:r>
      <w:r w:rsidR="003903E1">
        <w:rPr>
          <w:rFonts w:ascii="Arial" w:hAnsi="Arial" w:cs="Arial"/>
          <w:i/>
          <w:color w:val="FF0000"/>
          <w:sz w:val="18"/>
        </w:rPr>
        <w:t xml:space="preserve"> </w:t>
      </w:r>
      <w:r w:rsidR="003903E1">
        <w:rPr>
          <w:rFonts w:ascii="Arial" w:hAnsi="Arial" w:cs="Arial"/>
          <w:i/>
          <w:color w:val="FF0000"/>
          <w:sz w:val="18"/>
        </w:rPr>
        <w:t xml:space="preserve">– Zone d’entretien </w:t>
      </w:r>
      <w:r w:rsidR="003903E1">
        <w:rPr>
          <w:rFonts w:ascii="Arial" w:hAnsi="Arial" w:cs="Arial"/>
          <w:i/>
          <w:color w:val="FF0000"/>
          <w:sz w:val="18"/>
        </w:rPr>
        <w:t>5</w:t>
      </w:r>
    </w:p>
    <w:p w14:paraId="755A7317" w14:textId="77777777" w:rsidR="00177ABF" w:rsidRDefault="00177ABF" w:rsidP="00177ABF">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Taux de la TVA : </w:t>
      </w:r>
    </w:p>
    <w:p w14:paraId="29FE1E49" w14:textId="153B691D" w:rsidR="00177ABF" w:rsidRDefault="00177ABF" w:rsidP="00177ABF">
      <w:pPr>
        <w:tabs>
          <w:tab w:val="left" w:pos="426"/>
          <w:tab w:val="left" w:pos="851"/>
        </w:tabs>
        <w:spacing w:before="24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Montant hors taxes</w:t>
      </w:r>
      <w:r>
        <w:rPr>
          <w:rStyle w:val="Caractresdenotedebasdepage"/>
        </w:rPr>
        <w:t> </w:t>
      </w:r>
      <w:r>
        <w:t>:</w:t>
      </w:r>
    </w:p>
    <w:p w14:paraId="14DCA3C6" w14:textId="77777777" w:rsidR="00177ABF" w:rsidRDefault="00177ABF" w:rsidP="00177ABF">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permStart w:id="1828998935" w:edGrp="everyone"/>
      <w:r>
        <w:rPr>
          <w:rFonts w:ascii="Arial" w:hAnsi="Arial" w:cs="Arial"/>
        </w:rPr>
        <w:t>……………………………………………………………………………….</w:t>
      </w:r>
      <w:permEnd w:id="1828998935"/>
    </w:p>
    <w:p w14:paraId="6F83A0D1" w14:textId="77777777" w:rsidR="00177ABF" w:rsidRDefault="00177ABF" w:rsidP="00177ABF">
      <w:pPr>
        <w:pStyle w:val="fcase1ertab"/>
        <w:tabs>
          <w:tab w:val="left" w:pos="851"/>
        </w:tabs>
        <w:spacing w:before="120"/>
        <w:ind w:left="2268" w:firstLine="0"/>
        <w:jc w:val="left"/>
      </w:pPr>
      <w:r>
        <w:rPr>
          <w:rFonts w:ascii="Arial" w:hAnsi="Arial" w:cs="Arial"/>
        </w:rPr>
        <w:t xml:space="preserve">Montant hors taxes arrêté en lettres à : </w:t>
      </w:r>
      <w:permStart w:id="294351863" w:edGrp="everyone"/>
      <w:r>
        <w:rPr>
          <w:rFonts w:ascii="Arial" w:hAnsi="Arial" w:cs="Arial"/>
        </w:rPr>
        <w:t>………………………………………………………...................................</w:t>
      </w:r>
      <w:permEnd w:id="294351863"/>
    </w:p>
    <w:p w14:paraId="27BD737B" w14:textId="77777777" w:rsidR="00177ABF" w:rsidRDefault="00177ABF" w:rsidP="00177AB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t xml:space="preserve"> Montant TTC</w:t>
      </w:r>
      <w:r>
        <w:rPr>
          <w:rStyle w:val="Caractresdenotedebasdepage"/>
        </w:rPr>
        <w:footnoteReference w:customMarkFollows="1" w:id="6"/>
        <w:t>4 </w:t>
      </w:r>
      <w:r>
        <w:t>:</w:t>
      </w:r>
    </w:p>
    <w:p w14:paraId="2A03EB69" w14:textId="77777777" w:rsidR="00177ABF" w:rsidRDefault="00177ABF" w:rsidP="00177ABF">
      <w:pPr>
        <w:pStyle w:val="fcase1ertab"/>
        <w:tabs>
          <w:tab w:val="left" w:pos="851"/>
        </w:tabs>
        <w:spacing w:before="120"/>
        <w:ind w:left="2410" w:firstLine="0"/>
        <w:jc w:val="left"/>
        <w:rPr>
          <w:rFonts w:ascii="Arial" w:hAnsi="Arial" w:cs="Arial"/>
        </w:rPr>
      </w:pPr>
      <w:r>
        <w:rPr>
          <w:rFonts w:ascii="Arial" w:hAnsi="Arial" w:cs="Arial"/>
        </w:rPr>
        <w:t xml:space="preserve">Montant TTC arrêté en chiffres à : </w:t>
      </w:r>
      <w:permStart w:id="738474265" w:edGrp="everyone"/>
      <w:r>
        <w:rPr>
          <w:rFonts w:ascii="Arial" w:hAnsi="Arial" w:cs="Arial"/>
        </w:rPr>
        <w:t>………………………………………………………….......................................</w:t>
      </w:r>
      <w:permEnd w:id="738474265"/>
    </w:p>
    <w:p w14:paraId="736AD7AF" w14:textId="77777777" w:rsidR="00177ABF" w:rsidRDefault="00177ABF" w:rsidP="00177ABF">
      <w:pPr>
        <w:pStyle w:val="fcase1ertab"/>
        <w:tabs>
          <w:tab w:val="left" w:pos="851"/>
        </w:tabs>
        <w:spacing w:before="120"/>
        <w:ind w:left="2410" w:firstLine="0"/>
        <w:jc w:val="left"/>
        <w:rPr>
          <w:rFonts w:ascii="Arial" w:hAnsi="Arial" w:cs="Arial"/>
          <w:u w:val="single"/>
        </w:rPr>
      </w:pPr>
      <w:r>
        <w:rPr>
          <w:rFonts w:ascii="Arial" w:hAnsi="Arial" w:cs="Arial"/>
        </w:rPr>
        <w:t xml:space="preserve">Montant TTC arrêté en lettres à : </w:t>
      </w:r>
      <w:permStart w:id="1458462968" w:edGrp="everyone"/>
      <w:r>
        <w:rPr>
          <w:rFonts w:ascii="Arial" w:hAnsi="Arial" w:cs="Arial"/>
        </w:rPr>
        <w:t>……………………………………………………………………………………….</w:t>
      </w:r>
      <w:permEnd w:id="1458462968"/>
      <w:r>
        <w:rPr>
          <w:rFonts w:ascii="Arial" w:hAnsi="Arial" w:cs="Arial"/>
        </w:rPr>
        <w:t>.</w:t>
      </w:r>
    </w:p>
    <w:p w14:paraId="64E14BC9" w14:textId="77777777" w:rsidR="00177ABF" w:rsidRDefault="00177ABF" w:rsidP="00177ABF">
      <w:pPr>
        <w:tabs>
          <w:tab w:val="left" w:pos="851"/>
          <w:tab w:val="left" w:pos="6237"/>
        </w:tabs>
        <w:rPr>
          <w:rFonts w:ascii="Arial" w:hAnsi="Arial" w:cs="Arial"/>
        </w:rPr>
      </w:pPr>
    </w:p>
    <w:p w14:paraId="210432A8" w14:textId="5A2DDBE9" w:rsidR="00177ABF" w:rsidRPr="000F2FD2" w:rsidRDefault="00177ABF" w:rsidP="00177ABF">
      <w:pPr>
        <w:pStyle w:val="fcasegauche"/>
        <w:tabs>
          <w:tab w:val="left" w:pos="851"/>
        </w:tabs>
        <w:spacing w:after="0"/>
        <w:ind w:left="0" w:firstLine="0"/>
        <w:rPr>
          <w:rFonts w:ascii="Arial" w:hAnsi="Arial" w:cs="Arial"/>
          <w:i/>
          <w:color w:val="FF0000"/>
          <w:sz w:val="18"/>
        </w:rPr>
      </w:pPr>
      <w:r>
        <w:rPr>
          <w:rFonts w:ascii="Arial" w:hAnsi="Arial" w:cs="Arial"/>
          <w:i/>
          <w:color w:val="FF0000"/>
          <w:sz w:val="18"/>
        </w:rPr>
        <w:t xml:space="preserve">Tranche optionnelle </w:t>
      </w:r>
      <w:r>
        <w:rPr>
          <w:rFonts w:ascii="Arial" w:hAnsi="Arial" w:cs="Arial"/>
          <w:i/>
          <w:color w:val="FF0000"/>
          <w:sz w:val="18"/>
        </w:rPr>
        <w:t>6</w:t>
      </w:r>
      <w:r w:rsidR="003903E1">
        <w:rPr>
          <w:rFonts w:ascii="Arial" w:hAnsi="Arial" w:cs="Arial"/>
          <w:i/>
          <w:color w:val="FF0000"/>
          <w:sz w:val="18"/>
        </w:rPr>
        <w:t xml:space="preserve"> </w:t>
      </w:r>
      <w:r w:rsidR="003903E1">
        <w:rPr>
          <w:rFonts w:ascii="Arial" w:hAnsi="Arial" w:cs="Arial"/>
          <w:i/>
          <w:color w:val="FF0000"/>
          <w:sz w:val="18"/>
        </w:rPr>
        <w:t xml:space="preserve">– Zone d’entretien </w:t>
      </w:r>
      <w:r w:rsidR="003903E1">
        <w:rPr>
          <w:rFonts w:ascii="Arial" w:hAnsi="Arial" w:cs="Arial"/>
          <w:i/>
          <w:color w:val="FF0000"/>
          <w:sz w:val="18"/>
        </w:rPr>
        <w:t>6</w:t>
      </w:r>
    </w:p>
    <w:p w14:paraId="39182496" w14:textId="77777777" w:rsidR="00177ABF" w:rsidRDefault="00177ABF" w:rsidP="00177ABF">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end"/>
      </w:r>
      <w:r>
        <w:t xml:space="preserve"> Taux de la TVA : </w:t>
      </w:r>
    </w:p>
    <w:p w14:paraId="6E4058E5" w14:textId="233C4864" w:rsidR="00177ABF" w:rsidRDefault="00177ABF" w:rsidP="00177ABF">
      <w:pPr>
        <w:tabs>
          <w:tab w:val="left" w:pos="426"/>
          <w:tab w:val="left" w:pos="851"/>
        </w:tabs>
        <w:spacing w:before="240"/>
        <w:ind w:left="1701"/>
        <w:jc w:val="both"/>
      </w:pPr>
      <w:r>
        <w:lastRenderedPageBreak/>
        <w:fldChar w:fldCharType="begin">
          <w:ffData>
            <w:name w:val=""/>
            <w:enabled/>
            <w:calcOnExit w:val="0"/>
            <w:checkBox>
              <w:size w:val="20"/>
              <w:default w:val="1"/>
            </w:checkBox>
          </w:ffData>
        </w:fldChar>
      </w:r>
      <w:r>
        <w:instrText xml:space="preserve"> FORMCHECKBOX </w:instrText>
      </w:r>
      <w:r>
        <w:fldChar w:fldCharType="end"/>
      </w:r>
      <w:r>
        <w:t xml:space="preserve"> Montant hors taxes</w:t>
      </w:r>
      <w:r>
        <w:rPr>
          <w:rStyle w:val="Caractresdenotedebasdepage"/>
        </w:rPr>
        <w:t> </w:t>
      </w:r>
      <w:r>
        <w:t>:</w:t>
      </w:r>
    </w:p>
    <w:p w14:paraId="359F3131" w14:textId="77777777" w:rsidR="00177ABF" w:rsidRDefault="00177ABF" w:rsidP="00177ABF">
      <w:pPr>
        <w:tabs>
          <w:tab w:val="left" w:pos="426"/>
          <w:tab w:val="left" w:pos="851"/>
        </w:tabs>
        <w:spacing w:before="120"/>
        <w:ind w:left="2268"/>
        <w:rPr>
          <w:rFonts w:ascii="Arial" w:hAnsi="Arial" w:cs="Arial"/>
        </w:rPr>
      </w:pPr>
      <w:r>
        <w:t xml:space="preserve">Montant </w:t>
      </w:r>
      <w:r>
        <w:rPr>
          <w:rFonts w:ascii="Arial" w:hAnsi="Arial" w:cs="Arial"/>
        </w:rPr>
        <w:t xml:space="preserve">hors taxes arrêté en chiffres à : </w:t>
      </w:r>
      <w:permStart w:id="833449812" w:edGrp="everyone"/>
      <w:r>
        <w:rPr>
          <w:rFonts w:ascii="Arial" w:hAnsi="Arial" w:cs="Arial"/>
        </w:rPr>
        <w:t>……………………………………………………………………………….</w:t>
      </w:r>
      <w:permEnd w:id="833449812"/>
    </w:p>
    <w:p w14:paraId="372F0323" w14:textId="77777777" w:rsidR="00177ABF" w:rsidRDefault="00177ABF" w:rsidP="00177ABF">
      <w:pPr>
        <w:pStyle w:val="fcase1ertab"/>
        <w:tabs>
          <w:tab w:val="left" w:pos="851"/>
        </w:tabs>
        <w:spacing w:before="120"/>
        <w:ind w:left="2268" w:firstLine="0"/>
        <w:jc w:val="left"/>
      </w:pPr>
      <w:r>
        <w:rPr>
          <w:rFonts w:ascii="Arial" w:hAnsi="Arial" w:cs="Arial"/>
        </w:rPr>
        <w:t xml:space="preserve">Montant hors taxes arrêté en lettres à : </w:t>
      </w:r>
      <w:permStart w:id="1355053356" w:edGrp="everyone"/>
      <w:r>
        <w:rPr>
          <w:rFonts w:ascii="Arial" w:hAnsi="Arial" w:cs="Arial"/>
        </w:rPr>
        <w:t>………………………………………………………...................................</w:t>
      </w:r>
      <w:permEnd w:id="1355053356"/>
    </w:p>
    <w:p w14:paraId="2198237E" w14:textId="77777777" w:rsidR="00177ABF" w:rsidRDefault="00177ABF" w:rsidP="00177AB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t xml:space="preserve"> Montant TTC</w:t>
      </w:r>
      <w:r>
        <w:rPr>
          <w:rStyle w:val="Caractresdenotedebasdepage"/>
        </w:rPr>
        <w:footnoteReference w:customMarkFollows="1" w:id="7"/>
        <w:t>4 </w:t>
      </w:r>
      <w:r>
        <w:t>:</w:t>
      </w:r>
    </w:p>
    <w:p w14:paraId="64966114" w14:textId="77777777" w:rsidR="00177ABF" w:rsidRDefault="00177ABF" w:rsidP="00177ABF">
      <w:pPr>
        <w:pStyle w:val="fcase1ertab"/>
        <w:tabs>
          <w:tab w:val="left" w:pos="851"/>
        </w:tabs>
        <w:spacing w:before="120"/>
        <w:ind w:left="2410" w:firstLine="0"/>
        <w:jc w:val="left"/>
        <w:rPr>
          <w:rFonts w:ascii="Arial" w:hAnsi="Arial" w:cs="Arial"/>
        </w:rPr>
      </w:pPr>
      <w:r>
        <w:rPr>
          <w:rFonts w:ascii="Arial" w:hAnsi="Arial" w:cs="Arial"/>
        </w:rPr>
        <w:t xml:space="preserve">Montant TTC arrêté en chiffres à : </w:t>
      </w:r>
      <w:permStart w:id="1895839696" w:edGrp="everyone"/>
      <w:r>
        <w:rPr>
          <w:rFonts w:ascii="Arial" w:hAnsi="Arial" w:cs="Arial"/>
        </w:rPr>
        <w:t>………………………………………………………….......................................</w:t>
      </w:r>
      <w:permEnd w:id="1895839696"/>
    </w:p>
    <w:p w14:paraId="781720F7" w14:textId="77777777" w:rsidR="00177ABF" w:rsidRDefault="00177ABF" w:rsidP="00177ABF">
      <w:pPr>
        <w:pStyle w:val="fcase1ertab"/>
        <w:tabs>
          <w:tab w:val="left" w:pos="851"/>
        </w:tabs>
        <w:spacing w:before="120"/>
        <w:ind w:left="2410" w:firstLine="0"/>
        <w:jc w:val="left"/>
        <w:rPr>
          <w:rFonts w:ascii="Arial" w:hAnsi="Arial" w:cs="Arial"/>
          <w:u w:val="single"/>
        </w:rPr>
      </w:pPr>
      <w:r>
        <w:rPr>
          <w:rFonts w:ascii="Arial" w:hAnsi="Arial" w:cs="Arial"/>
        </w:rPr>
        <w:t xml:space="preserve">Montant TTC arrêté en lettres à : </w:t>
      </w:r>
      <w:permStart w:id="34761000" w:edGrp="everyone"/>
      <w:r>
        <w:rPr>
          <w:rFonts w:ascii="Arial" w:hAnsi="Arial" w:cs="Arial"/>
        </w:rPr>
        <w:t>……………………………………………………………………………………….</w:t>
      </w:r>
      <w:permEnd w:id="34761000"/>
      <w:r>
        <w:rPr>
          <w:rFonts w:ascii="Arial" w:hAnsi="Arial" w:cs="Arial"/>
        </w:rPr>
        <w:t>.</w:t>
      </w:r>
    </w:p>
    <w:p w14:paraId="2A58A8BB" w14:textId="77777777" w:rsidR="00177ABF" w:rsidRDefault="00177ABF" w:rsidP="00177ABF">
      <w:pPr>
        <w:tabs>
          <w:tab w:val="left" w:pos="851"/>
          <w:tab w:val="left" w:pos="6237"/>
        </w:tabs>
        <w:rPr>
          <w:rFonts w:ascii="Arial" w:hAnsi="Arial" w:cs="Arial"/>
        </w:rPr>
      </w:pPr>
    </w:p>
    <w:p w14:paraId="47739C05" w14:textId="77777777" w:rsidR="00284A36" w:rsidRDefault="00284A36" w:rsidP="009B45B9">
      <w:pPr>
        <w:tabs>
          <w:tab w:val="left" w:pos="851"/>
          <w:tab w:val="left" w:pos="6237"/>
        </w:tabs>
        <w:rPr>
          <w:rFonts w:ascii="Arial" w:hAnsi="Arial" w:cs="Arial"/>
        </w:rPr>
      </w:pPr>
    </w:p>
    <w:p w14:paraId="3935456E" w14:textId="77777777" w:rsidR="00284A36" w:rsidRDefault="00284A36" w:rsidP="009B45B9">
      <w:pPr>
        <w:tabs>
          <w:tab w:val="left" w:pos="851"/>
          <w:tab w:val="left" w:pos="6237"/>
        </w:tabs>
        <w:rPr>
          <w:rFonts w:ascii="Arial" w:hAnsi="Arial" w:cs="Arial"/>
        </w:rPr>
      </w:pPr>
    </w:p>
    <w:p w14:paraId="4BB57017" w14:textId="1A457C66" w:rsidR="00284A36" w:rsidRDefault="00284A36" w:rsidP="009B45B9">
      <w:pPr>
        <w:tabs>
          <w:tab w:val="left" w:pos="851"/>
          <w:tab w:val="left" w:pos="6237"/>
        </w:tabs>
        <w:rPr>
          <w:rFonts w:ascii="Arial" w:hAnsi="Arial" w:cs="Arial"/>
        </w:rPr>
      </w:pPr>
      <w:r>
        <w:rPr>
          <w:rFonts w:ascii="Arial" w:hAnsi="Arial" w:cs="Arial"/>
        </w:rPr>
        <w:tab/>
      </w:r>
      <w:r w:rsidR="005F7CC0">
        <w:fldChar w:fldCharType="begin">
          <w:ffData>
            <w:name w:val=""/>
            <w:enabled/>
            <w:calcOnExit w:val="0"/>
            <w:checkBox>
              <w:size w:val="20"/>
              <w:default w:val="0"/>
            </w:checkBox>
          </w:ffData>
        </w:fldChar>
      </w:r>
      <w:r w:rsidR="005F7CC0">
        <w:instrText xml:space="preserve"> FORMCHECKBOX </w:instrText>
      </w:r>
      <w:r w:rsidR="005F7CC0">
        <w:fldChar w:fldCharType="end"/>
      </w:r>
      <w:r>
        <w:rPr>
          <w:rFonts w:ascii="Arial" w:hAnsi="Arial" w:cs="Arial"/>
        </w:rPr>
        <w:t xml:space="preserve"> aux prix indiqués dans la pièce financière (bordereau de prix) jointe au présent document.</w:t>
      </w:r>
    </w:p>
    <w:p w14:paraId="0A9A081D" w14:textId="77777777" w:rsidR="000B3BDE" w:rsidRDefault="000B3BDE" w:rsidP="009B45B9">
      <w:pPr>
        <w:tabs>
          <w:tab w:val="left" w:pos="851"/>
          <w:tab w:val="left" w:pos="6237"/>
        </w:tabs>
        <w:rPr>
          <w:rFonts w:ascii="Arial" w:hAnsi="Arial" w:cs="Arial"/>
          <w:b/>
          <w:sz w:val="22"/>
          <w:szCs w:val="22"/>
        </w:rPr>
      </w:pPr>
    </w:p>
    <w:p w14:paraId="5235E746" w14:textId="77777777" w:rsidR="000B3BDE" w:rsidRDefault="000B3BDE" w:rsidP="009B45B9">
      <w:pPr>
        <w:tabs>
          <w:tab w:val="left" w:pos="851"/>
          <w:tab w:val="left" w:pos="6237"/>
        </w:tabs>
        <w:rPr>
          <w:rFonts w:ascii="Arial" w:hAnsi="Arial" w:cs="Arial"/>
          <w:b/>
          <w:sz w:val="22"/>
          <w:szCs w:val="22"/>
        </w:rPr>
      </w:pPr>
    </w:p>
    <w:p w14:paraId="78F63EB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9D208D2" w14:textId="77777777" w:rsidR="00354C04" w:rsidRPr="00033B94" w:rsidRDefault="00354C04" w:rsidP="009B45B9">
      <w:pPr>
        <w:pStyle w:val="fcase1ertab"/>
        <w:tabs>
          <w:tab w:val="left" w:pos="851"/>
        </w:tabs>
        <w:rPr>
          <w:rFonts w:ascii="Arial" w:hAnsi="Arial" w:cs="Arial"/>
          <w:color w:val="FF0000"/>
        </w:rPr>
      </w:pPr>
      <w:r w:rsidRPr="00033B94">
        <w:rPr>
          <w:rFonts w:ascii="Arial" w:hAnsi="Arial" w:cs="Arial"/>
          <w:i/>
          <w:iCs/>
          <w:color w:val="FF0000"/>
          <w:sz w:val="18"/>
          <w:szCs w:val="18"/>
        </w:rPr>
        <w:t>(</w:t>
      </w:r>
      <w:r w:rsidR="00840934" w:rsidRPr="00033B94">
        <w:rPr>
          <w:rFonts w:ascii="Arial" w:hAnsi="Arial" w:cs="Arial"/>
          <w:i/>
          <w:iCs/>
          <w:color w:val="FF0000"/>
          <w:sz w:val="18"/>
          <w:szCs w:val="18"/>
        </w:rPr>
        <w:t>En</w:t>
      </w:r>
      <w:r w:rsidRPr="00033B94">
        <w:rPr>
          <w:rFonts w:ascii="Arial" w:hAnsi="Arial" w:cs="Arial"/>
          <w:i/>
          <w:iCs/>
          <w:color w:val="FF0000"/>
          <w:sz w:val="18"/>
          <w:szCs w:val="18"/>
        </w:rPr>
        <w:t xml:space="preserve"> cas de groupement d’opérateurs économiques.)</w:t>
      </w:r>
    </w:p>
    <w:p w14:paraId="29A91544" w14:textId="77777777" w:rsidR="00036500" w:rsidRDefault="00036500" w:rsidP="009B45B9">
      <w:pPr>
        <w:tabs>
          <w:tab w:val="left" w:pos="851"/>
          <w:tab w:val="left" w:pos="6237"/>
        </w:tabs>
        <w:rPr>
          <w:rFonts w:ascii="Arial" w:hAnsi="Arial" w:cs="Arial"/>
          <w:i/>
          <w:iCs/>
          <w:sz w:val="18"/>
          <w:szCs w:val="18"/>
        </w:rPr>
      </w:pPr>
    </w:p>
    <w:p w14:paraId="56A1954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FE90B95" w14:textId="77777777" w:rsidR="00036500" w:rsidRPr="00033B94" w:rsidRDefault="00036500" w:rsidP="009B45B9">
      <w:pPr>
        <w:pStyle w:val="fcase1ertab"/>
        <w:tabs>
          <w:tab w:val="left" w:pos="851"/>
        </w:tabs>
        <w:rPr>
          <w:rFonts w:ascii="Arial" w:hAnsi="Arial" w:cs="Arial"/>
          <w:color w:val="FF0000"/>
        </w:rPr>
      </w:pPr>
      <w:r w:rsidRPr="00033B94">
        <w:rPr>
          <w:rFonts w:ascii="Arial" w:hAnsi="Arial" w:cs="Arial"/>
          <w:i/>
          <w:iCs/>
          <w:color w:val="FF0000"/>
          <w:sz w:val="18"/>
          <w:szCs w:val="18"/>
        </w:rPr>
        <w:t>(Cocher la case correspondante.)</w:t>
      </w:r>
    </w:p>
    <w:permStart w:id="1431207479" w:edGrp="everyone"/>
    <w:p w14:paraId="7A6E027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1431207479"/>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permStart w:id="1342392072" w:edGrp="everyone"/>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1342392072"/>
      <w:r>
        <w:rPr>
          <w:rFonts w:ascii="Arial" w:hAnsi="Arial" w:cs="Arial"/>
          <w:iCs/>
        </w:rPr>
        <w:t xml:space="preserve"> </w:t>
      </w:r>
      <w:r>
        <w:rPr>
          <w:rFonts w:ascii="Arial" w:hAnsi="Arial" w:cs="Arial"/>
        </w:rPr>
        <w:t>solidaire</w:t>
      </w:r>
    </w:p>
    <w:p w14:paraId="69622117" w14:textId="77777777" w:rsidR="00A07B40" w:rsidRDefault="00A07B40" w:rsidP="006C4338">
      <w:pPr>
        <w:tabs>
          <w:tab w:val="left" w:pos="851"/>
        </w:tabs>
        <w:spacing w:before="120"/>
        <w:jc w:val="both"/>
        <w:rPr>
          <w:rFonts w:ascii="Arial" w:hAnsi="Arial" w:cs="Arial"/>
          <w:i/>
          <w:iCs/>
          <w:sz w:val="18"/>
          <w:szCs w:val="18"/>
        </w:rPr>
      </w:pPr>
    </w:p>
    <w:p w14:paraId="749C6BA9" w14:textId="77777777" w:rsidR="009B1CD0" w:rsidRDefault="00524C50" w:rsidP="006C4338">
      <w:pPr>
        <w:tabs>
          <w:tab w:val="left" w:pos="851"/>
        </w:tabs>
        <w:spacing w:before="120"/>
        <w:jc w:val="both"/>
        <w:rPr>
          <w:rFonts w:ascii="Arial" w:hAnsi="Arial" w:cs="Arial"/>
          <w:b/>
          <w:bCs/>
        </w:rPr>
      </w:pPr>
      <w:r>
        <w:rPr>
          <w:rFonts w:ascii="Arial" w:hAnsi="Arial" w:cs="Arial"/>
          <w:i/>
          <w:iCs/>
          <w:sz w:val="18"/>
          <w:szCs w:val="18"/>
        </w:rPr>
        <w:t xml:space="preserve"> </w:t>
      </w:r>
      <w:r w:rsidR="009B1CD0">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82149A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DB195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36834FE"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C5969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2F000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EE580C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013C3E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4FDAF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8F682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B9C86A1"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9505472" w14:textId="77777777" w:rsidTr="00B14562">
        <w:trPr>
          <w:trHeight w:val="1021"/>
        </w:trPr>
        <w:tc>
          <w:tcPr>
            <w:tcW w:w="4503" w:type="dxa"/>
            <w:tcBorders>
              <w:top w:val="single" w:sz="4" w:space="0" w:color="000000"/>
              <w:left w:val="single" w:sz="4" w:space="0" w:color="000000"/>
            </w:tcBorders>
            <w:shd w:val="clear" w:color="auto" w:fill="D9E2F3" w:themeFill="accent1" w:themeFillTint="33"/>
            <w:vAlign w:val="center"/>
          </w:tcPr>
          <w:p w14:paraId="2589B479" w14:textId="77777777" w:rsidR="009B1CD0" w:rsidRDefault="00840AF2" w:rsidP="00840AF2">
            <w:pPr>
              <w:pStyle w:val="fcase1ertab"/>
              <w:tabs>
                <w:tab w:val="left" w:pos="851"/>
              </w:tabs>
              <w:ind w:left="0" w:firstLine="0"/>
              <w:jc w:val="center"/>
              <w:rPr>
                <w:rFonts w:ascii="Arial" w:hAnsi="Arial" w:cs="Arial"/>
              </w:rPr>
            </w:pPr>
            <w:permStart w:id="2056477785" w:edGrp="everyone"/>
            <w:r>
              <w:rPr>
                <w:rFonts w:ascii="Arial" w:hAnsi="Arial" w:cs="Arial"/>
              </w:rPr>
              <w:t>...</w:t>
            </w:r>
            <w:permEnd w:id="2056477785"/>
          </w:p>
        </w:tc>
        <w:tc>
          <w:tcPr>
            <w:tcW w:w="3685" w:type="dxa"/>
            <w:tcBorders>
              <w:top w:val="single" w:sz="4" w:space="0" w:color="000000"/>
              <w:left w:val="single" w:sz="4" w:space="0" w:color="000000"/>
            </w:tcBorders>
            <w:shd w:val="clear" w:color="auto" w:fill="D9E2F3" w:themeFill="accent1" w:themeFillTint="33"/>
            <w:vAlign w:val="center"/>
          </w:tcPr>
          <w:p w14:paraId="2EDD548F" w14:textId="77777777" w:rsidR="009B1CD0" w:rsidRDefault="00840AF2" w:rsidP="00840AF2">
            <w:pPr>
              <w:tabs>
                <w:tab w:val="left" w:pos="851"/>
              </w:tabs>
              <w:snapToGrid w:val="0"/>
              <w:jc w:val="center"/>
              <w:rPr>
                <w:rFonts w:ascii="Arial" w:hAnsi="Arial" w:cs="Arial"/>
              </w:rPr>
            </w:pPr>
            <w:permStart w:id="891231655" w:edGrp="everyone"/>
            <w:r>
              <w:rPr>
                <w:rFonts w:ascii="Arial" w:hAnsi="Arial" w:cs="Arial"/>
              </w:rPr>
              <w:t>...</w:t>
            </w:r>
            <w:permEnd w:id="891231655"/>
          </w:p>
        </w:tc>
        <w:tc>
          <w:tcPr>
            <w:tcW w:w="2348" w:type="dxa"/>
            <w:tcBorders>
              <w:top w:val="single" w:sz="4" w:space="0" w:color="000000"/>
              <w:left w:val="single" w:sz="4" w:space="0" w:color="000000"/>
              <w:right w:val="single" w:sz="4" w:space="0" w:color="000000"/>
            </w:tcBorders>
            <w:shd w:val="clear" w:color="auto" w:fill="D9E2F3" w:themeFill="accent1" w:themeFillTint="33"/>
            <w:vAlign w:val="center"/>
          </w:tcPr>
          <w:p w14:paraId="7C01BA2D" w14:textId="77777777" w:rsidR="009B1CD0" w:rsidRDefault="00840AF2" w:rsidP="00840AF2">
            <w:pPr>
              <w:tabs>
                <w:tab w:val="left" w:pos="851"/>
              </w:tabs>
              <w:snapToGrid w:val="0"/>
              <w:jc w:val="center"/>
              <w:rPr>
                <w:rFonts w:ascii="Arial" w:hAnsi="Arial" w:cs="Arial"/>
              </w:rPr>
            </w:pPr>
            <w:permStart w:id="1019226739" w:edGrp="everyone"/>
            <w:r>
              <w:rPr>
                <w:rFonts w:ascii="Arial" w:hAnsi="Arial" w:cs="Arial"/>
              </w:rPr>
              <w:t>...</w:t>
            </w:r>
            <w:permEnd w:id="1019226739"/>
          </w:p>
        </w:tc>
      </w:tr>
      <w:tr w:rsidR="009B1CD0" w14:paraId="5766DC33" w14:textId="77777777" w:rsidTr="00B14562">
        <w:trPr>
          <w:trHeight w:val="1021"/>
        </w:trPr>
        <w:tc>
          <w:tcPr>
            <w:tcW w:w="4503" w:type="dxa"/>
            <w:tcBorders>
              <w:left w:val="single" w:sz="4" w:space="0" w:color="000000"/>
            </w:tcBorders>
            <w:shd w:val="clear" w:color="auto" w:fill="auto"/>
            <w:vAlign w:val="center"/>
          </w:tcPr>
          <w:p w14:paraId="49C47C3F" w14:textId="77777777" w:rsidR="009B1CD0" w:rsidRDefault="00840AF2" w:rsidP="00840AF2">
            <w:pPr>
              <w:tabs>
                <w:tab w:val="left" w:pos="851"/>
              </w:tabs>
              <w:snapToGrid w:val="0"/>
              <w:jc w:val="center"/>
              <w:rPr>
                <w:rFonts w:ascii="Arial" w:hAnsi="Arial" w:cs="Arial"/>
              </w:rPr>
            </w:pPr>
            <w:permStart w:id="1903904334" w:edGrp="everyone"/>
            <w:r>
              <w:rPr>
                <w:rFonts w:ascii="Arial" w:hAnsi="Arial" w:cs="Arial"/>
              </w:rPr>
              <w:t>...</w:t>
            </w:r>
            <w:permEnd w:id="1903904334"/>
          </w:p>
        </w:tc>
        <w:tc>
          <w:tcPr>
            <w:tcW w:w="3685" w:type="dxa"/>
            <w:tcBorders>
              <w:left w:val="single" w:sz="4" w:space="0" w:color="000000"/>
            </w:tcBorders>
            <w:shd w:val="clear" w:color="auto" w:fill="auto"/>
            <w:vAlign w:val="center"/>
          </w:tcPr>
          <w:p w14:paraId="11DF46C5" w14:textId="77777777" w:rsidR="009B1CD0" w:rsidRDefault="00840AF2" w:rsidP="00840AF2">
            <w:pPr>
              <w:tabs>
                <w:tab w:val="left" w:pos="851"/>
              </w:tabs>
              <w:snapToGrid w:val="0"/>
              <w:jc w:val="center"/>
              <w:rPr>
                <w:rFonts w:ascii="Arial" w:hAnsi="Arial" w:cs="Arial"/>
              </w:rPr>
            </w:pPr>
            <w:permStart w:id="431176401" w:edGrp="everyone"/>
            <w:r>
              <w:rPr>
                <w:rFonts w:ascii="Arial" w:hAnsi="Arial" w:cs="Arial"/>
              </w:rPr>
              <w:t>...</w:t>
            </w:r>
            <w:permEnd w:id="431176401"/>
          </w:p>
        </w:tc>
        <w:tc>
          <w:tcPr>
            <w:tcW w:w="2348" w:type="dxa"/>
            <w:tcBorders>
              <w:left w:val="single" w:sz="4" w:space="0" w:color="000000"/>
              <w:right w:val="single" w:sz="4" w:space="0" w:color="000000"/>
            </w:tcBorders>
            <w:shd w:val="clear" w:color="auto" w:fill="auto"/>
            <w:vAlign w:val="center"/>
          </w:tcPr>
          <w:p w14:paraId="3DAAAACA" w14:textId="77777777" w:rsidR="009B1CD0" w:rsidRDefault="00840AF2" w:rsidP="00840AF2">
            <w:pPr>
              <w:tabs>
                <w:tab w:val="left" w:pos="851"/>
              </w:tabs>
              <w:snapToGrid w:val="0"/>
              <w:jc w:val="center"/>
              <w:rPr>
                <w:rFonts w:ascii="Arial" w:hAnsi="Arial" w:cs="Arial"/>
              </w:rPr>
            </w:pPr>
            <w:permStart w:id="1645292058" w:edGrp="everyone"/>
            <w:r>
              <w:rPr>
                <w:rFonts w:ascii="Arial" w:hAnsi="Arial" w:cs="Arial"/>
              </w:rPr>
              <w:t>...</w:t>
            </w:r>
            <w:permEnd w:id="1645292058"/>
          </w:p>
        </w:tc>
      </w:tr>
      <w:tr w:rsidR="009B1CD0" w14:paraId="3F77BF83" w14:textId="77777777" w:rsidTr="00B14562">
        <w:trPr>
          <w:trHeight w:val="1021"/>
        </w:trPr>
        <w:tc>
          <w:tcPr>
            <w:tcW w:w="4503" w:type="dxa"/>
            <w:tcBorders>
              <w:left w:val="single" w:sz="4" w:space="0" w:color="000000"/>
              <w:bottom w:val="single" w:sz="4" w:space="0" w:color="000000"/>
            </w:tcBorders>
            <w:shd w:val="clear" w:color="auto" w:fill="D9E2F3" w:themeFill="accent1" w:themeFillTint="33"/>
            <w:vAlign w:val="center"/>
          </w:tcPr>
          <w:p w14:paraId="201A820C" w14:textId="77777777" w:rsidR="009B1CD0" w:rsidRDefault="00840AF2" w:rsidP="00840AF2">
            <w:pPr>
              <w:tabs>
                <w:tab w:val="left" w:pos="851"/>
              </w:tabs>
              <w:snapToGrid w:val="0"/>
              <w:jc w:val="center"/>
              <w:rPr>
                <w:rFonts w:ascii="Arial" w:hAnsi="Arial" w:cs="Arial"/>
              </w:rPr>
            </w:pPr>
            <w:permStart w:id="248217478" w:edGrp="everyone"/>
            <w:r>
              <w:rPr>
                <w:rFonts w:ascii="Arial" w:hAnsi="Arial" w:cs="Arial"/>
              </w:rPr>
              <w:t>...</w:t>
            </w:r>
            <w:permEnd w:id="248217478"/>
          </w:p>
        </w:tc>
        <w:tc>
          <w:tcPr>
            <w:tcW w:w="3685" w:type="dxa"/>
            <w:tcBorders>
              <w:left w:val="single" w:sz="4" w:space="0" w:color="000000"/>
              <w:bottom w:val="single" w:sz="4" w:space="0" w:color="000000"/>
            </w:tcBorders>
            <w:shd w:val="clear" w:color="auto" w:fill="D9E2F3" w:themeFill="accent1" w:themeFillTint="33"/>
            <w:vAlign w:val="center"/>
          </w:tcPr>
          <w:p w14:paraId="33FBC0F4" w14:textId="77777777" w:rsidR="009B1CD0" w:rsidRDefault="00840AF2" w:rsidP="00840AF2">
            <w:pPr>
              <w:tabs>
                <w:tab w:val="left" w:pos="851"/>
              </w:tabs>
              <w:snapToGrid w:val="0"/>
              <w:jc w:val="center"/>
              <w:rPr>
                <w:rFonts w:ascii="Arial" w:hAnsi="Arial" w:cs="Arial"/>
              </w:rPr>
            </w:pPr>
            <w:permStart w:id="1648112712" w:edGrp="everyone"/>
            <w:r>
              <w:rPr>
                <w:rFonts w:ascii="Arial" w:hAnsi="Arial" w:cs="Arial"/>
              </w:rPr>
              <w:t>...</w:t>
            </w:r>
            <w:permEnd w:id="1648112712"/>
          </w:p>
        </w:tc>
        <w:tc>
          <w:tcPr>
            <w:tcW w:w="2348" w:type="dxa"/>
            <w:tcBorders>
              <w:left w:val="single" w:sz="4" w:space="0" w:color="000000"/>
              <w:bottom w:val="single" w:sz="4" w:space="0" w:color="000000"/>
              <w:right w:val="single" w:sz="4" w:space="0" w:color="000000"/>
            </w:tcBorders>
            <w:shd w:val="clear" w:color="auto" w:fill="D9E2F3" w:themeFill="accent1" w:themeFillTint="33"/>
            <w:vAlign w:val="center"/>
          </w:tcPr>
          <w:p w14:paraId="5C262C20" w14:textId="77777777" w:rsidR="009B1CD0" w:rsidRDefault="00840AF2" w:rsidP="00840AF2">
            <w:pPr>
              <w:tabs>
                <w:tab w:val="left" w:pos="851"/>
              </w:tabs>
              <w:snapToGrid w:val="0"/>
              <w:jc w:val="center"/>
              <w:rPr>
                <w:rFonts w:ascii="Arial" w:hAnsi="Arial" w:cs="Arial"/>
              </w:rPr>
            </w:pPr>
            <w:permStart w:id="897475795" w:edGrp="everyone"/>
            <w:r>
              <w:rPr>
                <w:rFonts w:ascii="Arial" w:hAnsi="Arial" w:cs="Arial"/>
              </w:rPr>
              <w:t>...</w:t>
            </w:r>
            <w:permEnd w:id="897475795"/>
          </w:p>
        </w:tc>
      </w:tr>
    </w:tbl>
    <w:p w14:paraId="6FFAD00A" w14:textId="77777777" w:rsidR="009B1CD0" w:rsidRDefault="009B1CD0" w:rsidP="006C4338">
      <w:pPr>
        <w:tabs>
          <w:tab w:val="left" w:pos="851"/>
          <w:tab w:val="left" w:pos="6237"/>
        </w:tabs>
      </w:pPr>
    </w:p>
    <w:p w14:paraId="37E965E4" w14:textId="77777777" w:rsidR="006720EE" w:rsidRDefault="006720EE" w:rsidP="006C4338">
      <w:pPr>
        <w:pStyle w:val="fcasegauche"/>
        <w:tabs>
          <w:tab w:val="left" w:pos="851"/>
        </w:tabs>
        <w:spacing w:after="0"/>
        <w:ind w:left="0" w:firstLine="0"/>
        <w:rPr>
          <w:rFonts w:ascii="Arial" w:hAnsi="Arial" w:cs="Arial"/>
          <w:bCs/>
          <w:iCs/>
        </w:rPr>
      </w:pPr>
    </w:p>
    <w:p w14:paraId="344D7570"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A9F1B36" w14:textId="77777777" w:rsidR="009B1CD0" w:rsidRPr="009A6A80" w:rsidRDefault="009B1CD0" w:rsidP="005846FB">
      <w:pPr>
        <w:pStyle w:val="fcase1ertab"/>
        <w:tabs>
          <w:tab w:val="left" w:pos="851"/>
        </w:tabs>
        <w:spacing w:before="120"/>
        <w:ind w:left="0" w:firstLine="0"/>
        <w:rPr>
          <w:rFonts w:ascii="Arial" w:hAnsi="Arial" w:cs="Arial"/>
          <w:b/>
          <w:color w:val="FF0000"/>
        </w:rPr>
      </w:pPr>
      <w:r w:rsidRPr="009A6A80">
        <w:rPr>
          <w:rFonts w:ascii="Arial" w:hAnsi="Arial" w:cs="Arial"/>
          <w:i/>
          <w:color w:val="FF0000"/>
          <w:sz w:val="18"/>
          <w:szCs w:val="18"/>
        </w:rPr>
        <w:t>(Joindre un ou des relevé(s) d’identité bancaire ou postal.)</w:t>
      </w:r>
    </w:p>
    <w:p w14:paraId="64E3B21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333302" w14:textId="77777777" w:rsidR="009B1CD0" w:rsidRDefault="009B1CD0" w:rsidP="005846FB">
      <w:pPr>
        <w:pStyle w:val="fcasegauche"/>
        <w:tabs>
          <w:tab w:val="left" w:pos="426"/>
          <w:tab w:val="left" w:pos="851"/>
        </w:tabs>
        <w:spacing w:after="0"/>
        <w:ind w:left="0" w:firstLine="0"/>
        <w:jc w:val="left"/>
        <w:rPr>
          <w:rFonts w:ascii="Arial" w:hAnsi="Arial" w:cs="Arial"/>
        </w:rPr>
      </w:pPr>
      <w:r w:rsidRPr="009E5438">
        <w:rPr>
          <w:rFonts w:ascii="Wingdings" w:eastAsia="Wingdings" w:hAnsi="Wingdings" w:cs="Wingdings"/>
          <w:b/>
          <w:color w:val="B4C6E7" w:themeColor="accent1" w:themeTint="66"/>
          <w:spacing w:val="-10"/>
        </w:rPr>
        <w:t></w:t>
      </w:r>
      <w:r>
        <w:rPr>
          <w:rFonts w:ascii="Arial" w:eastAsia="Arial" w:hAnsi="Arial" w:cs="Arial"/>
          <w:spacing w:val="-10"/>
        </w:rPr>
        <w:t xml:space="preserve">  </w:t>
      </w:r>
      <w:r>
        <w:rPr>
          <w:rFonts w:ascii="Arial" w:hAnsi="Arial" w:cs="Arial"/>
        </w:rPr>
        <w:t>Nom de l’établissement bancaire :</w:t>
      </w:r>
    </w:p>
    <w:p w14:paraId="5D389EB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02E3EF4" w14:textId="77777777" w:rsidR="009B1CD0" w:rsidRDefault="00A07B40" w:rsidP="0061068C">
      <w:pPr>
        <w:pStyle w:val="fcasegauche"/>
        <w:tabs>
          <w:tab w:val="left" w:pos="426"/>
          <w:tab w:val="left" w:pos="851"/>
        </w:tabs>
        <w:spacing w:after="0"/>
        <w:ind w:left="0" w:firstLine="0"/>
        <w:jc w:val="left"/>
        <w:rPr>
          <w:rFonts w:ascii="Arial" w:hAnsi="Arial" w:cs="Arial"/>
        </w:rPr>
      </w:pPr>
      <w:permStart w:id="1126520892" w:edGrp="everyone"/>
      <w:r>
        <w:rPr>
          <w:rFonts w:ascii="Arial" w:hAnsi="Arial" w:cs="Arial"/>
        </w:rPr>
        <w:t>…………………..</w:t>
      </w:r>
    </w:p>
    <w:permEnd w:id="1126520892"/>
    <w:p w14:paraId="6931FA5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D5EDF49" w14:textId="77777777" w:rsidR="009B1CD0" w:rsidRDefault="009B1CD0" w:rsidP="00710FD6">
      <w:pPr>
        <w:pStyle w:val="fcasegauche"/>
        <w:tabs>
          <w:tab w:val="left" w:pos="426"/>
          <w:tab w:val="left" w:pos="851"/>
        </w:tabs>
        <w:spacing w:after="0"/>
        <w:ind w:left="0" w:firstLine="0"/>
        <w:jc w:val="left"/>
        <w:rPr>
          <w:rFonts w:ascii="Arial" w:hAnsi="Arial" w:cs="Arial"/>
          <w:b/>
        </w:rPr>
      </w:pPr>
      <w:r w:rsidRPr="00426276">
        <w:rPr>
          <w:rFonts w:ascii="Wingdings" w:eastAsia="Wingdings" w:hAnsi="Wingdings" w:cs="Wingdings"/>
          <w:b/>
          <w:color w:val="B4C6E7" w:themeColor="accent1" w:themeTint="66"/>
          <w:spacing w:val="-10"/>
        </w:rPr>
        <w:t></w:t>
      </w:r>
      <w:r>
        <w:rPr>
          <w:rFonts w:ascii="Arial" w:eastAsia="Arial" w:hAnsi="Arial" w:cs="Arial"/>
          <w:spacing w:val="-10"/>
        </w:rPr>
        <w:t xml:space="preserve">  </w:t>
      </w:r>
      <w:r>
        <w:rPr>
          <w:rFonts w:ascii="Arial" w:hAnsi="Arial" w:cs="Arial"/>
        </w:rPr>
        <w:t>Numéro de compte :</w:t>
      </w:r>
    </w:p>
    <w:p w14:paraId="7BA8C60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4C160C5" w14:textId="77777777" w:rsidR="009B1CD0" w:rsidRPr="00A07B40" w:rsidRDefault="00A07B40" w:rsidP="0083205E">
      <w:pPr>
        <w:pStyle w:val="fcasegauche"/>
        <w:tabs>
          <w:tab w:val="left" w:pos="426"/>
          <w:tab w:val="left" w:pos="851"/>
        </w:tabs>
        <w:spacing w:after="0"/>
        <w:ind w:left="0" w:firstLine="0"/>
        <w:jc w:val="left"/>
        <w:rPr>
          <w:rFonts w:ascii="Arial" w:hAnsi="Arial" w:cs="Arial"/>
        </w:rPr>
      </w:pPr>
      <w:permStart w:id="1515069400" w:edGrp="everyone"/>
      <w:r w:rsidRPr="00A07B40">
        <w:rPr>
          <w:rFonts w:ascii="Arial" w:hAnsi="Arial" w:cs="Arial"/>
        </w:rPr>
        <w:t>…………………</w:t>
      </w:r>
      <w:permEnd w:id="1515069400"/>
      <w:r w:rsidRPr="00A07B40">
        <w:rPr>
          <w:rFonts w:ascii="Arial" w:hAnsi="Arial" w:cs="Arial"/>
        </w:rPr>
        <w:t>.</w:t>
      </w:r>
    </w:p>
    <w:p w14:paraId="59AA2CD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0866A8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FB188A5" w14:textId="77777777" w:rsidR="009B1CD0" w:rsidRDefault="009B1CD0" w:rsidP="00934503">
      <w:pPr>
        <w:tabs>
          <w:tab w:val="left" w:pos="426"/>
          <w:tab w:val="left" w:pos="851"/>
        </w:tabs>
        <w:rPr>
          <w:rFonts w:ascii="Arial" w:hAnsi="Arial" w:cs="Arial"/>
          <w:b/>
        </w:rPr>
      </w:pPr>
    </w:p>
    <w:p w14:paraId="08D4066D" w14:textId="77777777" w:rsidR="009B1CD0" w:rsidRPr="006F6506" w:rsidRDefault="009B1CD0" w:rsidP="00CD46CC">
      <w:pPr>
        <w:pStyle w:val="fcasegauche"/>
        <w:tabs>
          <w:tab w:val="left" w:pos="426"/>
          <w:tab w:val="left" w:pos="851"/>
        </w:tabs>
        <w:spacing w:after="0"/>
        <w:ind w:left="0" w:firstLine="0"/>
        <w:jc w:val="left"/>
        <w:rPr>
          <w:rFonts w:ascii="Arial" w:hAnsi="Arial" w:cs="Arial"/>
          <w:i/>
          <w:sz w:val="18"/>
          <w:szCs w:val="18"/>
        </w:rPr>
      </w:pPr>
      <w:r w:rsidRPr="006F6506">
        <w:rPr>
          <w:rFonts w:ascii="Arial" w:hAnsi="Arial" w:cs="Arial"/>
        </w:rPr>
        <w:t>Je renonce au bénéfice de l'avance :</w:t>
      </w:r>
      <w:r w:rsidRPr="006F6506">
        <w:rPr>
          <w:rFonts w:ascii="Arial" w:hAnsi="Arial" w:cs="Arial"/>
        </w:rPr>
        <w:tab/>
      </w:r>
      <w:r w:rsidRPr="006F6506">
        <w:rPr>
          <w:rFonts w:ascii="Arial" w:hAnsi="Arial" w:cs="Arial"/>
        </w:rPr>
        <w:tab/>
      </w:r>
      <w:r w:rsidRPr="006F6506">
        <w:rPr>
          <w:rFonts w:ascii="Arial" w:hAnsi="Arial" w:cs="Arial"/>
        </w:rPr>
        <w:tab/>
      </w:r>
      <w:r w:rsidRPr="006F6506">
        <w:rPr>
          <w:rFonts w:ascii="Arial" w:hAnsi="Arial" w:cs="Arial"/>
        </w:rPr>
        <w:tab/>
      </w:r>
      <w:r w:rsidRPr="006F6506">
        <w:rPr>
          <w:rFonts w:ascii="Arial" w:hAnsi="Arial" w:cs="Arial"/>
        </w:rPr>
        <w:tab/>
      </w:r>
      <w:permStart w:id="823147398" w:edGrp="everyone"/>
      <w:r w:rsidR="007D7A65" w:rsidRPr="006F6506">
        <w:rPr>
          <w:rFonts w:ascii="Arial" w:hAnsi="Arial" w:cs="Arial"/>
        </w:rPr>
        <w:fldChar w:fldCharType="begin">
          <w:ffData>
            <w:name w:val=""/>
            <w:enabled/>
            <w:calcOnExit w:val="0"/>
            <w:checkBox>
              <w:size w:val="20"/>
              <w:default w:val="0"/>
            </w:checkBox>
          </w:ffData>
        </w:fldChar>
      </w:r>
      <w:r w:rsidR="007D7A65" w:rsidRPr="006F6506">
        <w:rPr>
          <w:rFonts w:ascii="Arial" w:hAnsi="Arial" w:cs="Arial"/>
        </w:rPr>
        <w:instrText xml:space="preserve"> FORMCHECKBOX </w:instrText>
      </w:r>
      <w:r w:rsidR="005828B0" w:rsidRPr="006F6506">
        <w:rPr>
          <w:rFonts w:ascii="Arial" w:hAnsi="Arial" w:cs="Arial"/>
        </w:rPr>
      </w:r>
      <w:r w:rsidR="005828B0" w:rsidRPr="006F6506">
        <w:rPr>
          <w:rFonts w:ascii="Arial" w:hAnsi="Arial" w:cs="Arial"/>
        </w:rPr>
        <w:fldChar w:fldCharType="separate"/>
      </w:r>
      <w:r w:rsidR="007D7A65" w:rsidRPr="006F6506">
        <w:rPr>
          <w:rFonts w:ascii="Arial" w:hAnsi="Arial" w:cs="Arial"/>
        </w:rPr>
        <w:fldChar w:fldCharType="end"/>
      </w:r>
      <w:permEnd w:id="823147398"/>
      <w:r w:rsidRPr="006F6506">
        <w:rPr>
          <w:rFonts w:ascii="Arial" w:hAnsi="Arial" w:cs="Arial"/>
        </w:rPr>
        <w:tab/>
      </w:r>
      <w:r w:rsidR="009D661E" w:rsidRPr="006F6506">
        <w:rPr>
          <w:rFonts w:ascii="Arial" w:hAnsi="Arial" w:cs="Arial"/>
        </w:rPr>
        <w:t>Non</w:t>
      </w:r>
      <w:r w:rsidRPr="006F6506">
        <w:rPr>
          <w:rFonts w:ascii="Arial" w:hAnsi="Arial" w:cs="Arial"/>
        </w:rPr>
        <w:tab/>
      </w:r>
      <w:r w:rsidRPr="006F6506">
        <w:rPr>
          <w:rFonts w:ascii="Arial" w:hAnsi="Arial" w:cs="Arial"/>
        </w:rPr>
        <w:tab/>
      </w:r>
      <w:r w:rsidRPr="006F6506">
        <w:rPr>
          <w:rFonts w:ascii="Arial" w:hAnsi="Arial" w:cs="Arial"/>
        </w:rPr>
        <w:tab/>
      </w:r>
      <w:permStart w:id="105934755" w:edGrp="everyone"/>
      <w:r w:rsidR="007D7A65" w:rsidRPr="006F6506">
        <w:rPr>
          <w:rFonts w:ascii="Arial" w:hAnsi="Arial" w:cs="Arial"/>
        </w:rPr>
        <w:fldChar w:fldCharType="begin">
          <w:ffData>
            <w:name w:val=""/>
            <w:enabled/>
            <w:calcOnExit w:val="0"/>
            <w:checkBox>
              <w:size w:val="20"/>
              <w:default w:val="0"/>
            </w:checkBox>
          </w:ffData>
        </w:fldChar>
      </w:r>
      <w:r w:rsidR="007D7A65" w:rsidRPr="006F6506">
        <w:rPr>
          <w:rFonts w:ascii="Arial" w:hAnsi="Arial" w:cs="Arial"/>
        </w:rPr>
        <w:instrText xml:space="preserve"> FORMCHECKBOX </w:instrText>
      </w:r>
      <w:r w:rsidR="005828B0" w:rsidRPr="006F6506">
        <w:rPr>
          <w:rFonts w:ascii="Arial" w:hAnsi="Arial" w:cs="Arial"/>
        </w:rPr>
      </w:r>
      <w:r w:rsidR="005828B0" w:rsidRPr="006F6506">
        <w:rPr>
          <w:rFonts w:ascii="Arial" w:hAnsi="Arial" w:cs="Arial"/>
        </w:rPr>
        <w:fldChar w:fldCharType="separate"/>
      </w:r>
      <w:r w:rsidR="007D7A65" w:rsidRPr="006F6506">
        <w:rPr>
          <w:rFonts w:ascii="Arial" w:hAnsi="Arial" w:cs="Arial"/>
        </w:rPr>
        <w:fldChar w:fldCharType="end"/>
      </w:r>
      <w:permEnd w:id="105934755"/>
      <w:r w:rsidRPr="006F6506">
        <w:rPr>
          <w:rFonts w:ascii="Arial" w:hAnsi="Arial" w:cs="Arial"/>
        </w:rPr>
        <w:tab/>
      </w:r>
      <w:r w:rsidR="009D661E" w:rsidRPr="006F6506">
        <w:rPr>
          <w:rFonts w:ascii="Arial" w:hAnsi="Arial" w:cs="Arial"/>
        </w:rPr>
        <w:t>Oui</w:t>
      </w:r>
    </w:p>
    <w:p w14:paraId="4907270A" w14:textId="77777777" w:rsidR="009B1CD0" w:rsidRPr="006F6506" w:rsidRDefault="009B1CD0" w:rsidP="009B45B9">
      <w:pPr>
        <w:tabs>
          <w:tab w:val="left" w:pos="851"/>
        </w:tabs>
        <w:rPr>
          <w:rFonts w:ascii="Arial" w:hAnsi="Arial" w:cs="Arial"/>
          <w:b/>
          <w:color w:val="FF0000"/>
        </w:rPr>
      </w:pPr>
      <w:r w:rsidRPr="006F6506">
        <w:rPr>
          <w:rFonts w:ascii="Arial" w:hAnsi="Arial" w:cs="Arial"/>
          <w:i/>
          <w:color w:val="FF0000"/>
          <w:sz w:val="18"/>
          <w:szCs w:val="18"/>
        </w:rPr>
        <w:t>(Cocher la case correspondante.)</w:t>
      </w:r>
    </w:p>
    <w:p w14:paraId="32718140" w14:textId="73383B88" w:rsidR="009B1CD0" w:rsidRPr="006F6506" w:rsidRDefault="009B1CD0" w:rsidP="009B45B9">
      <w:pPr>
        <w:tabs>
          <w:tab w:val="left" w:pos="426"/>
          <w:tab w:val="left" w:pos="851"/>
        </w:tabs>
        <w:jc w:val="both"/>
        <w:rPr>
          <w:rFonts w:ascii="Arial" w:hAnsi="Arial" w:cs="Arial"/>
          <w:b/>
        </w:rPr>
      </w:pPr>
    </w:p>
    <w:p w14:paraId="4F50B3D6" w14:textId="421D4AAD" w:rsidR="00521987" w:rsidRPr="00521987" w:rsidRDefault="00521987" w:rsidP="009B45B9">
      <w:pPr>
        <w:tabs>
          <w:tab w:val="left" w:pos="426"/>
          <w:tab w:val="left" w:pos="851"/>
        </w:tabs>
        <w:jc w:val="both"/>
        <w:rPr>
          <w:rFonts w:ascii="Arial" w:hAnsi="Arial" w:cs="Arial"/>
          <w:b/>
        </w:rPr>
      </w:pPr>
      <w:r w:rsidRPr="00521987">
        <w:rPr>
          <w:rFonts w:ascii="Arial" w:hAnsi="Arial" w:cs="Arial"/>
        </w:rPr>
        <w:t xml:space="preserve">Conformément à l’article R. 2191-8 du Code de la commande publique, le versement de cette avance sera conditionné à la constitution d’une </w:t>
      </w:r>
      <w:r w:rsidRPr="00A40462">
        <w:rPr>
          <w:rFonts w:ascii="Arial" w:hAnsi="Arial" w:cs="Arial"/>
          <w:b/>
          <w:bCs/>
        </w:rPr>
        <w:t>garantie à première demande</w:t>
      </w:r>
      <w:r w:rsidRPr="00521987">
        <w:rPr>
          <w:rFonts w:ascii="Arial" w:hAnsi="Arial" w:cs="Arial"/>
        </w:rPr>
        <w:t>.</w:t>
      </w:r>
    </w:p>
    <w:p w14:paraId="47784D31" w14:textId="3DAC26D4" w:rsidR="009B1CD0" w:rsidRDefault="009B1CD0" w:rsidP="009B45B9">
      <w:pPr>
        <w:tabs>
          <w:tab w:val="left" w:pos="426"/>
          <w:tab w:val="left" w:pos="851"/>
        </w:tabs>
        <w:jc w:val="both"/>
        <w:rPr>
          <w:rFonts w:ascii="Arial" w:hAnsi="Arial" w:cs="Arial"/>
          <w:b/>
        </w:rPr>
      </w:pPr>
    </w:p>
    <w:p w14:paraId="105A76E6" w14:textId="77777777" w:rsidR="00FF3A17" w:rsidRDefault="00FF3A17" w:rsidP="009B45B9">
      <w:pPr>
        <w:tabs>
          <w:tab w:val="left" w:pos="426"/>
          <w:tab w:val="left" w:pos="851"/>
        </w:tabs>
        <w:jc w:val="both"/>
        <w:rPr>
          <w:rFonts w:ascii="Arial" w:hAnsi="Arial" w:cs="Arial"/>
          <w:b/>
        </w:rPr>
      </w:pPr>
    </w:p>
    <w:p w14:paraId="6D361B9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r w:rsidR="0090669D">
        <w:rPr>
          <w:sz w:val="22"/>
          <w:szCs w:val="22"/>
        </w:rPr>
        <w:t xml:space="preserve"> et des prestations</w:t>
      </w:r>
    </w:p>
    <w:p w14:paraId="4FCCE13E" w14:textId="77777777" w:rsidR="009B1CD0" w:rsidRDefault="009B1CD0" w:rsidP="009B45B9">
      <w:pPr>
        <w:tabs>
          <w:tab w:val="left" w:pos="576"/>
          <w:tab w:val="left" w:pos="851"/>
        </w:tabs>
        <w:jc w:val="both"/>
        <w:rPr>
          <w:rFonts w:ascii="Arial" w:hAnsi="Arial" w:cs="Arial"/>
        </w:rPr>
      </w:pPr>
    </w:p>
    <w:p w14:paraId="7114EB9A" w14:textId="77777777" w:rsidR="006F6506" w:rsidRPr="006F6506" w:rsidRDefault="006F6506" w:rsidP="006F6506">
      <w:pPr>
        <w:pStyle w:val="NormalWeb"/>
        <w:spacing w:before="0" w:after="0"/>
        <w:contextualSpacing/>
        <w:jc w:val="both"/>
        <w:rPr>
          <w:rFonts w:ascii="Arial" w:hAnsi="Arial" w:cs="Arial"/>
          <w:sz w:val="20"/>
          <w:szCs w:val="20"/>
        </w:rPr>
      </w:pPr>
      <w:bookmarkStart w:id="2" w:name="_Hlk169107757"/>
      <w:r w:rsidRPr="006F6506">
        <w:rPr>
          <w:rFonts w:ascii="Arial" w:hAnsi="Arial" w:cs="Arial"/>
          <w:b/>
          <w:sz w:val="20"/>
          <w:szCs w:val="20"/>
        </w:rPr>
        <w:t>Le marché commence à produire ses effets juridiques à compter de la date de notification</w:t>
      </w:r>
      <w:r w:rsidRPr="006F6506">
        <w:rPr>
          <w:rFonts w:ascii="Arial" w:hAnsi="Arial" w:cs="Arial"/>
          <w:sz w:val="20"/>
          <w:szCs w:val="20"/>
        </w:rPr>
        <w:t>.</w:t>
      </w:r>
    </w:p>
    <w:p w14:paraId="4A9F6C67" w14:textId="77777777" w:rsidR="006F6506" w:rsidRPr="006F6506" w:rsidRDefault="006F6506" w:rsidP="006F6506">
      <w:pPr>
        <w:pStyle w:val="NormalWeb"/>
        <w:spacing w:before="0" w:after="0"/>
        <w:contextualSpacing/>
        <w:jc w:val="both"/>
        <w:rPr>
          <w:rFonts w:ascii="Arial" w:hAnsi="Arial" w:cs="Arial"/>
          <w:b/>
          <w:sz w:val="20"/>
          <w:szCs w:val="20"/>
        </w:rPr>
      </w:pPr>
    </w:p>
    <w:p w14:paraId="610E9630" w14:textId="77777777" w:rsidR="006F6506" w:rsidRPr="006F6506" w:rsidRDefault="006F6506" w:rsidP="006F6506">
      <w:pPr>
        <w:pStyle w:val="NormalWeb"/>
        <w:spacing w:before="0" w:after="0"/>
        <w:contextualSpacing/>
        <w:jc w:val="both"/>
        <w:rPr>
          <w:rFonts w:ascii="Arial" w:hAnsi="Arial" w:cs="Arial"/>
          <w:b/>
          <w:sz w:val="20"/>
          <w:szCs w:val="20"/>
        </w:rPr>
      </w:pPr>
      <w:r w:rsidRPr="006F6506">
        <w:rPr>
          <w:rFonts w:ascii="Arial" w:hAnsi="Arial" w:cs="Arial"/>
          <w:b/>
          <w:sz w:val="20"/>
          <w:szCs w:val="20"/>
        </w:rPr>
        <w:t xml:space="preserve">Il prendra fin : </w:t>
      </w:r>
    </w:p>
    <w:p w14:paraId="07A4A96D" w14:textId="77777777" w:rsidR="006F6506" w:rsidRPr="006F6506" w:rsidRDefault="006F6506" w:rsidP="006F6506">
      <w:pPr>
        <w:autoSpaceDE w:val="0"/>
        <w:autoSpaceDN w:val="0"/>
        <w:adjustRightInd w:val="0"/>
        <w:ind w:left="708"/>
        <w:contextualSpacing/>
        <w:jc w:val="both"/>
        <w:rPr>
          <w:rFonts w:ascii="Arial" w:hAnsi="Arial" w:cs="Arial"/>
        </w:rPr>
      </w:pPr>
      <w:r w:rsidRPr="006F6506">
        <w:rPr>
          <w:rFonts w:ascii="Arial" w:hAnsi="Arial" w:cs="Arial"/>
        </w:rPr>
        <w:fldChar w:fldCharType="begin">
          <w:ffData>
            <w:name w:val="CaseACocher111"/>
            <w:enabled/>
            <w:calcOnExit w:val="0"/>
            <w:checkBox>
              <w:sizeAuto/>
              <w:default w:val="1"/>
            </w:checkBox>
          </w:ffData>
        </w:fldChar>
      </w:r>
      <w:bookmarkStart w:id="3" w:name="CaseACocher111"/>
      <w:r w:rsidRPr="006F6506">
        <w:rPr>
          <w:rFonts w:ascii="Arial" w:hAnsi="Arial" w:cs="Arial"/>
        </w:rPr>
        <w:instrText xml:space="preserve"> FORMCHECKBOX </w:instrText>
      </w:r>
      <w:r w:rsidRPr="006F6506">
        <w:rPr>
          <w:rFonts w:ascii="Arial" w:hAnsi="Arial" w:cs="Arial"/>
        </w:rPr>
      </w:r>
      <w:r w:rsidRPr="006F6506">
        <w:rPr>
          <w:rFonts w:ascii="Arial" w:hAnsi="Arial" w:cs="Arial"/>
        </w:rPr>
        <w:fldChar w:fldCharType="separate"/>
      </w:r>
      <w:r w:rsidRPr="006F6506">
        <w:rPr>
          <w:rFonts w:ascii="Arial" w:hAnsi="Arial" w:cs="Arial"/>
        </w:rPr>
        <w:fldChar w:fldCharType="end"/>
      </w:r>
      <w:bookmarkEnd w:id="3"/>
      <w:r w:rsidRPr="006F6506">
        <w:rPr>
          <w:rFonts w:ascii="Arial" w:hAnsi="Arial" w:cs="Arial"/>
        </w:rPr>
        <w:tab/>
      </w:r>
      <w:r w:rsidRPr="006F6506">
        <w:rPr>
          <w:rFonts w:ascii="Arial" w:hAnsi="Arial" w:cs="Arial"/>
          <w:b/>
          <w:bCs/>
          <w:iCs/>
        </w:rPr>
        <w:t xml:space="preserve">de plein droit 4 ans </w:t>
      </w:r>
      <w:r w:rsidRPr="006F6506">
        <w:rPr>
          <w:rFonts w:ascii="Arial" w:hAnsi="Arial" w:cs="Arial"/>
        </w:rPr>
        <w:t>après la date de notification</w:t>
      </w:r>
    </w:p>
    <w:p w14:paraId="530462FC" w14:textId="688E9F7C" w:rsidR="006F6506" w:rsidRPr="006F6506" w:rsidRDefault="006F6506" w:rsidP="006F6506">
      <w:pPr>
        <w:autoSpaceDE w:val="0"/>
        <w:autoSpaceDN w:val="0"/>
        <w:adjustRightInd w:val="0"/>
        <w:ind w:left="708"/>
        <w:contextualSpacing/>
        <w:jc w:val="both"/>
        <w:rPr>
          <w:rFonts w:ascii="Arial" w:hAnsi="Arial" w:cs="Arial"/>
        </w:rPr>
      </w:pPr>
      <w:r w:rsidRPr="006F6506">
        <w:rPr>
          <w:rFonts w:ascii="Arial" w:hAnsi="Arial" w:cs="Arial"/>
        </w:rPr>
        <w:fldChar w:fldCharType="begin">
          <w:ffData>
            <w:name w:val=""/>
            <w:enabled/>
            <w:calcOnExit w:val="0"/>
            <w:checkBox>
              <w:sizeAuto/>
              <w:default w:val="1"/>
            </w:checkBox>
          </w:ffData>
        </w:fldChar>
      </w:r>
      <w:r w:rsidRPr="006F6506">
        <w:rPr>
          <w:rFonts w:ascii="Arial" w:hAnsi="Arial" w:cs="Arial"/>
        </w:rPr>
        <w:instrText xml:space="preserve"> FORMCHECKBOX </w:instrText>
      </w:r>
      <w:r w:rsidRPr="006F6506">
        <w:rPr>
          <w:rFonts w:ascii="Arial" w:hAnsi="Arial" w:cs="Arial"/>
        </w:rPr>
      </w:r>
      <w:r w:rsidRPr="006F6506">
        <w:rPr>
          <w:rFonts w:ascii="Arial" w:hAnsi="Arial" w:cs="Arial"/>
        </w:rPr>
        <w:fldChar w:fldCharType="separate"/>
      </w:r>
      <w:r w:rsidRPr="006F6506">
        <w:rPr>
          <w:rFonts w:ascii="Arial" w:hAnsi="Arial" w:cs="Arial"/>
        </w:rPr>
        <w:fldChar w:fldCharType="end"/>
      </w:r>
      <w:r w:rsidRPr="006F6506">
        <w:rPr>
          <w:rFonts w:ascii="Arial" w:hAnsi="Arial" w:cs="Arial"/>
        </w:rPr>
        <w:tab/>
        <w:t>à l’achèvement des obligations respectives des parties à l’issue de l’exécution de toutes les tranches affermies dans les délais fixés à l’article 8.4.2</w:t>
      </w:r>
      <w:r>
        <w:rPr>
          <w:rFonts w:ascii="Arial" w:hAnsi="Arial" w:cs="Arial"/>
        </w:rPr>
        <w:t xml:space="preserve"> du CCAP</w:t>
      </w:r>
    </w:p>
    <w:p w14:paraId="57A4E17E" w14:textId="12701651" w:rsidR="0004520C" w:rsidRPr="006F6506" w:rsidRDefault="0004520C" w:rsidP="0004520C">
      <w:pPr>
        <w:jc w:val="both"/>
        <w:rPr>
          <w:rFonts w:ascii="Arial" w:hAnsi="Arial" w:cs="Arial"/>
          <w:color w:val="FF0000"/>
          <w:sz w:val="18"/>
          <w:szCs w:val="18"/>
        </w:rPr>
      </w:pPr>
    </w:p>
    <w:p w14:paraId="6B6B7144" w14:textId="5B7E8C40" w:rsidR="0004520C" w:rsidRPr="006F6506" w:rsidRDefault="006F6506" w:rsidP="0004520C">
      <w:pPr>
        <w:jc w:val="both"/>
        <w:rPr>
          <w:rFonts w:ascii="Arial" w:hAnsi="Arial" w:cs="Arial"/>
          <w:color w:val="FF0000"/>
          <w:sz w:val="18"/>
          <w:szCs w:val="18"/>
        </w:rPr>
      </w:pPr>
      <w:bookmarkStart w:id="4" w:name="_Toc192504861"/>
      <w:r w:rsidRPr="006F6506">
        <w:rPr>
          <w:rFonts w:ascii="Arial" w:hAnsi="Arial" w:cs="Arial"/>
          <w:szCs w:val="22"/>
        </w:rPr>
        <w:t xml:space="preserve">Les délais de chaque tranche sont mentionnés dans le mémoire technique du Titulaire. </w:t>
      </w:r>
      <w:r w:rsidRPr="006F6506">
        <w:rPr>
          <w:rFonts w:ascii="Arial" w:hAnsi="Arial" w:cs="Arial"/>
          <w:bCs/>
          <w:szCs w:val="22"/>
        </w:rPr>
        <w:t>Dans la mesure où le candidat s’engage sur des délais d’exécution, ceux-ci deviendront contractuels et devront être respectés.</w:t>
      </w:r>
      <w:bookmarkEnd w:id="4"/>
    </w:p>
    <w:p w14:paraId="78AE8DB0" w14:textId="77777777" w:rsidR="006F6506" w:rsidRPr="006F6506" w:rsidRDefault="006F6506" w:rsidP="0004520C">
      <w:pPr>
        <w:jc w:val="both"/>
        <w:rPr>
          <w:rFonts w:ascii="Arial" w:hAnsi="Arial" w:cs="Arial"/>
          <w:color w:val="FF0000"/>
          <w:sz w:val="18"/>
          <w:szCs w:val="18"/>
        </w:rPr>
      </w:pPr>
    </w:p>
    <w:p w14:paraId="7D286CEA" w14:textId="13E53D62" w:rsidR="00E762D6" w:rsidRPr="0004520C" w:rsidRDefault="0004520C" w:rsidP="0004520C">
      <w:pPr>
        <w:tabs>
          <w:tab w:val="left" w:pos="426"/>
          <w:tab w:val="left" w:pos="851"/>
        </w:tabs>
        <w:jc w:val="both"/>
        <w:rPr>
          <w:rFonts w:ascii="Arial" w:hAnsi="Arial" w:cs="Arial"/>
          <w:b/>
        </w:rPr>
      </w:pPr>
      <w:r w:rsidRPr="0004520C">
        <w:rPr>
          <w:rFonts w:ascii="Arial" w:hAnsi="Arial" w:cs="Arial"/>
        </w:rPr>
        <w:t>Nonobstant toute résiliation ou expiration du présent marché, les éventuelles stipulations des articles relatifs à la propriété intellectuelle et à la protection des données personnelles continueront de s’appliquer pour la durée qui leur est propre</w:t>
      </w:r>
      <w:bookmarkEnd w:id="2"/>
      <w:r w:rsidRPr="0004520C">
        <w:rPr>
          <w:rFonts w:ascii="Arial" w:hAnsi="Arial" w:cs="Arial"/>
        </w:rPr>
        <w:t>.</w:t>
      </w:r>
    </w:p>
    <w:p w14:paraId="1BB16C0C" w14:textId="77777777" w:rsidR="0004520C" w:rsidRPr="0004520C" w:rsidRDefault="0004520C" w:rsidP="006F6506">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A4BBDD7" w14:textId="77777777" w:rsidTr="00B14562">
        <w:tc>
          <w:tcPr>
            <w:tcW w:w="10419" w:type="dxa"/>
            <w:shd w:val="clear" w:color="auto" w:fill="B4C6E7" w:themeFill="accent1" w:themeFillTint="66"/>
          </w:tcPr>
          <w:p w14:paraId="55326B5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6BE86DF" w14:textId="77777777" w:rsidR="009B1CD0" w:rsidRDefault="009B1CD0" w:rsidP="006C4338">
      <w:pPr>
        <w:tabs>
          <w:tab w:val="left" w:pos="851"/>
        </w:tabs>
        <w:jc w:val="both"/>
      </w:pPr>
    </w:p>
    <w:p w14:paraId="2648E178"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4FE84DF" w14:textId="77777777" w:rsidR="005824AE" w:rsidRDefault="005824AE" w:rsidP="006C4338">
      <w:pPr>
        <w:tabs>
          <w:tab w:val="left" w:pos="851"/>
        </w:tabs>
        <w:jc w:val="both"/>
      </w:pPr>
    </w:p>
    <w:p w14:paraId="433C356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D99AD0" w14:textId="77777777" w:rsidR="00332B12" w:rsidRDefault="00332B12"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21"/>
        <w:gridCol w:w="3129"/>
      </w:tblGrid>
      <w:tr w:rsidR="00332B12" w14:paraId="3FFFE886" w14:textId="77777777" w:rsidTr="0004520C">
        <w:tc>
          <w:tcPr>
            <w:tcW w:w="4644" w:type="dxa"/>
            <w:tcBorders>
              <w:top w:val="single" w:sz="4" w:space="0" w:color="000000"/>
              <w:left w:val="single" w:sz="4" w:space="0" w:color="000000"/>
              <w:bottom w:val="single" w:sz="4" w:space="0" w:color="000000"/>
            </w:tcBorders>
            <w:shd w:val="clear" w:color="auto" w:fill="auto"/>
            <w:vAlign w:val="center"/>
          </w:tcPr>
          <w:p w14:paraId="72151B1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EBC3E9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06BA9BA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F2E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CA7F90B" w14:textId="77777777" w:rsidTr="0004520C">
        <w:trPr>
          <w:trHeight w:val="1668"/>
        </w:trPr>
        <w:tc>
          <w:tcPr>
            <w:tcW w:w="4644" w:type="dxa"/>
            <w:tcBorders>
              <w:top w:val="single" w:sz="4" w:space="0" w:color="000000"/>
              <w:left w:val="single" w:sz="4" w:space="0" w:color="000000"/>
              <w:bottom w:val="single" w:sz="4" w:space="0" w:color="auto"/>
            </w:tcBorders>
            <w:shd w:val="clear" w:color="auto" w:fill="auto"/>
            <w:vAlign w:val="center"/>
          </w:tcPr>
          <w:p w14:paraId="57883266" w14:textId="77777777" w:rsidR="00332B12" w:rsidRDefault="00332B12" w:rsidP="00A07B40">
            <w:pPr>
              <w:tabs>
                <w:tab w:val="left" w:pos="851"/>
              </w:tabs>
              <w:snapToGrid w:val="0"/>
              <w:jc w:val="center"/>
              <w:rPr>
                <w:rFonts w:ascii="Arial" w:hAnsi="Arial" w:cs="Arial"/>
                <w:b/>
                <w:bCs/>
              </w:rPr>
            </w:pPr>
            <w:permStart w:id="926640983" w:edGrp="everyone" w:colFirst="0" w:colLast="0"/>
            <w:permStart w:id="622461658" w:edGrp="everyone" w:colFirst="1" w:colLast="1"/>
            <w:permStart w:id="1214128598" w:edGrp="everyone" w:colFirst="2" w:colLast="2"/>
          </w:p>
        </w:tc>
        <w:tc>
          <w:tcPr>
            <w:tcW w:w="2621" w:type="dxa"/>
            <w:tcBorders>
              <w:top w:val="single" w:sz="4" w:space="0" w:color="000000"/>
              <w:left w:val="single" w:sz="4" w:space="0" w:color="000000"/>
              <w:bottom w:val="single" w:sz="4" w:space="0" w:color="auto"/>
            </w:tcBorders>
            <w:shd w:val="clear" w:color="auto" w:fill="auto"/>
            <w:vAlign w:val="center"/>
          </w:tcPr>
          <w:p w14:paraId="1F02451A" w14:textId="77777777" w:rsidR="00332B12" w:rsidRDefault="00332B12" w:rsidP="00A07B40">
            <w:pPr>
              <w:tabs>
                <w:tab w:val="left" w:pos="851"/>
              </w:tabs>
              <w:snapToGrid w:val="0"/>
              <w:jc w:val="center"/>
              <w:rPr>
                <w:rFonts w:ascii="Arial" w:hAnsi="Arial" w:cs="Arial"/>
                <w:b/>
                <w:bCs/>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3521CC50" w14:textId="77777777" w:rsidR="00332B12" w:rsidRDefault="00332B12" w:rsidP="00A07B40">
            <w:pPr>
              <w:tabs>
                <w:tab w:val="left" w:pos="851"/>
              </w:tabs>
              <w:snapToGrid w:val="0"/>
              <w:jc w:val="center"/>
              <w:rPr>
                <w:rFonts w:ascii="Arial" w:hAnsi="Arial" w:cs="Arial"/>
                <w:b/>
                <w:bCs/>
              </w:rPr>
            </w:pPr>
          </w:p>
        </w:tc>
      </w:tr>
    </w:tbl>
    <w:permEnd w:id="926640983"/>
    <w:permEnd w:id="622461658"/>
    <w:permEnd w:id="1214128598"/>
    <w:p w14:paraId="030A0EFD" w14:textId="147536D2" w:rsidR="002904AF" w:rsidRPr="00C63605" w:rsidRDefault="002904AF" w:rsidP="002904AF">
      <w:pPr>
        <w:tabs>
          <w:tab w:val="left" w:pos="851"/>
        </w:tabs>
        <w:jc w:val="both"/>
        <w:rPr>
          <w:rFonts w:ascii="Arial" w:hAnsi="Arial" w:cs="Arial"/>
          <w:color w:val="FF0000"/>
        </w:rPr>
      </w:pPr>
      <w:r w:rsidRPr="00C63605">
        <w:rPr>
          <w:rFonts w:ascii="Arial" w:hAnsi="Arial" w:cs="Arial"/>
          <w:color w:val="FF0000"/>
          <w:sz w:val="18"/>
          <w:szCs w:val="18"/>
        </w:rPr>
        <w:t>(*) Le signataire doit avoir le pouvoir d’engager la personne qu’il représente.</w:t>
      </w:r>
      <w:r w:rsidR="0004520C">
        <w:rPr>
          <w:rFonts w:ascii="Arial" w:hAnsi="Arial" w:cs="Arial"/>
          <w:color w:val="FF0000"/>
          <w:sz w:val="18"/>
          <w:szCs w:val="18"/>
        </w:rPr>
        <w:t xml:space="preserve"> La signature manuscrite scannée ne possède aucune valeur juridique. </w:t>
      </w:r>
    </w:p>
    <w:p w14:paraId="33EDBA48" w14:textId="77777777" w:rsidR="007F17ED"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14:paraId="421022B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011A18D" w14:textId="77777777" w:rsidR="00332B12" w:rsidRDefault="00332B12" w:rsidP="006C4338">
      <w:pPr>
        <w:tabs>
          <w:tab w:val="left" w:pos="851"/>
        </w:tabs>
        <w:jc w:val="both"/>
      </w:pPr>
    </w:p>
    <w:p w14:paraId="3F6F5F7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EAEF9E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9B602F0" w14:textId="77777777" w:rsidR="009B1CD0" w:rsidRDefault="009B1CD0" w:rsidP="005846FB">
      <w:pPr>
        <w:tabs>
          <w:tab w:val="left" w:pos="851"/>
        </w:tabs>
        <w:rPr>
          <w:rFonts w:ascii="Arial" w:hAnsi="Arial" w:cs="Arial"/>
        </w:rPr>
      </w:pPr>
    </w:p>
    <w:p w14:paraId="269B79DF" w14:textId="77777777" w:rsidR="00524C50" w:rsidRDefault="00524C50" w:rsidP="00710FD6">
      <w:pPr>
        <w:pStyle w:val="fcase1ertab"/>
        <w:tabs>
          <w:tab w:val="left" w:pos="851"/>
        </w:tabs>
        <w:ind w:left="0" w:firstLine="0"/>
        <w:rPr>
          <w:rFonts w:ascii="Arial" w:hAnsi="Arial" w:cs="Arial"/>
        </w:rPr>
      </w:pPr>
      <w:permStart w:id="1430523476" w:edGrp="everyone"/>
      <w:r>
        <w:rPr>
          <w:rFonts w:ascii="Arial" w:hAnsi="Arial" w:cs="Arial"/>
        </w:rPr>
        <w:t>……………………………………….</w:t>
      </w:r>
    </w:p>
    <w:permEnd w:id="1430523476"/>
    <w:p w14:paraId="359F1AD5" w14:textId="77777777" w:rsidR="00524C50" w:rsidRDefault="00524C50" w:rsidP="00710FD6">
      <w:pPr>
        <w:pStyle w:val="fcase1ertab"/>
        <w:tabs>
          <w:tab w:val="left" w:pos="851"/>
        </w:tabs>
        <w:ind w:left="0" w:firstLine="0"/>
        <w:rPr>
          <w:rFonts w:ascii="Arial" w:hAnsi="Arial" w:cs="Arial"/>
        </w:rPr>
      </w:pPr>
    </w:p>
    <w:p w14:paraId="33D5276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r w:rsidR="00AD1F74">
        <w:rPr>
          <w:rFonts w:ascii="Arial" w:hAnsi="Arial" w:cs="Arial"/>
        </w:rPr>
        <w:t>solidaire.</w:t>
      </w:r>
    </w:p>
    <w:p w14:paraId="1355AC4E" w14:textId="77777777" w:rsidR="009B1CD0" w:rsidRDefault="009B1CD0" w:rsidP="0083205E">
      <w:pPr>
        <w:tabs>
          <w:tab w:val="left" w:pos="851"/>
        </w:tabs>
        <w:rPr>
          <w:rFonts w:ascii="Arial" w:hAnsi="Arial" w:cs="Arial"/>
        </w:rPr>
      </w:pPr>
    </w:p>
    <w:p w14:paraId="58BFF8E9" w14:textId="77777777" w:rsidR="001C733C" w:rsidRDefault="001C733C" w:rsidP="00CD46CC">
      <w:pPr>
        <w:tabs>
          <w:tab w:val="left" w:pos="851"/>
        </w:tabs>
        <w:rPr>
          <w:rFonts w:ascii="Arial" w:hAnsi="Arial" w:cs="Arial"/>
        </w:rPr>
      </w:pPr>
    </w:p>
    <w:permStart w:id="1715097013" w:edGrp="everyone"/>
    <w:p w14:paraId="57BCF4E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1715097013"/>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0C689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2140E9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6808C1F" w14:textId="4568BFE7" w:rsidR="002904AF" w:rsidRDefault="001C733C" w:rsidP="009B45B9">
      <w:pPr>
        <w:tabs>
          <w:tab w:val="left" w:pos="851"/>
        </w:tabs>
        <w:ind w:left="1695" w:hanging="1695"/>
        <w:rPr>
          <w:rFonts w:ascii="Arial" w:hAnsi="Arial" w:cs="Arial"/>
        </w:rPr>
      </w:pPr>
      <w:r>
        <w:tab/>
      </w:r>
      <w:permStart w:id="617749556" w:edGrp="everyone"/>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617749556"/>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pour les représenter vis-à-vis de l’</w:t>
      </w:r>
      <w:r w:rsidR="00980043">
        <w:rPr>
          <w:rFonts w:ascii="Arial" w:hAnsi="Arial" w:cs="Arial"/>
        </w:rPr>
        <w:t>Acheteur</w:t>
      </w:r>
      <w:r w:rsidR="0021527A">
        <w:rPr>
          <w:rFonts w:ascii="Arial" w:hAnsi="Arial" w:cs="Arial"/>
        </w:rPr>
        <w:t xml:space="preserve"> </w:t>
      </w:r>
      <w:r w:rsidR="007F68A6">
        <w:rPr>
          <w:rFonts w:ascii="Arial" w:hAnsi="Arial" w:cs="Arial"/>
        </w:rPr>
        <w:t>et pour coordonner l’ensemble des prestations</w:t>
      </w:r>
      <w:r w:rsidR="00983FF3">
        <w:rPr>
          <w:rFonts w:ascii="Arial" w:hAnsi="Arial" w:cs="Arial"/>
        </w:rPr>
        <w:t> ;</w:t>
      </w:r>
    </w:p>
    <w:p w14:paraId="1C8C763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3A06E4E" w14:textId="77777777" w:rsidR="002904AF" w:rsidRDefault="002904AF" w:rsidP="001C733C">
      <w:pPr>
        <w:tabs>
          <w:tab w:val="left" w:pos="851"/>
        </w:tabs>
        <w:rPr>
          <w:rFonts w:ascii="Arial" w:hAnsi="Arial" w:cs="Arial"/>
        </w:rPr>
      </w:pPr>
    </w:p>
    <w:permStart w:id="1053377324" w:edGrp="everyone"/>
    <w:p w14:paraId="4CB47B0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1053377324"/>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42DFB8F1"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BC6DEC1" w14:textId="77777777" w:rsidR="002904AF" w:rsidRDefault="002904AF" w:rsidP="002904AF">
      <w:pPr>
        <w:tabs>
          <w:tab w:val="left" w:pos="851"/>
        </w:tabs>
        <w:rPr>
          <w:rFonts w:ascii="Arial" w:hAnsi="Arial" w:cs="Arial"/>
          <w:iCs/>
        </w:rPr>
      </w:pPr>
    </w:p>
    <w:p w14:paraId="375C467D" w14:textId="77777777" w:rsidR="009D661E" w:rsidRDefault="002904AF" w:rsidP="002904AF">
      <w:pPr>
        <w:tabs>
          <w:tab w:val="left" w:pos="851"/>
        </w:tabs>
        <w:ind w:left="1134" w:hanging="850"/>
        <w:rPr>
          <w:rFonts w:ascii="Arial" w:hAnsi="Arial" w:cs="Arial"/>
        </w:rPr>
      </w:pPr>
      <w:r>
        <w:tab/>
      </w:r>
      <w:permStart w:id="1918526082" w:edGrp="everyone"/>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1918526082"/>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A0901F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69DA21E" w14:textId="77777777" w:rsidR="002904AF" w:rsidRDefault="002904AF" w:rsidP="002904AF">
      <w:pPr>
        <w:tabs>
          <w:tab w:val="left" w:pos="851"/>
        </w:tabs>
        <w:ind w:left="1134" w:hanging="850"/>
        <w:rPr>
          <w:rFonts w:ascii="Arial" w:hAnsi="Arial" w:cs="Arial"/>
          <w:i/>
          <w:sz w:val="18"/>
          <w:szCs w:val="18"/>
        </w:rPr>
      </w:pPr>
    </w:p>
    <w:p w14:paraId="186151FC" w14:textId="77777777" w:rsidR="001C733C" w:rsidRDefault="001C733C" w:rsidP="001C733C">
      <w:pPr>
        <w:tabs>
          <w:tab w:val="left" w:pos="851"/>
        </w:tabs>
        <w:rPr>
          <w:rFonts w:ascii="Arial" w:hAnsi="Arial" w:cs="Arial"/>
          <w:i/>
          <w:sz w:val="18"/>
          <w:szCs w:val="18"/>
        </w:rPr>
      </w:pPr>
    </w:p>
    <w:permStart w:id="520173331" w:edGrp="everyone"/>
    <w:p w14:paraId="6892F86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520173331"/>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95068A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CCC85D8" w14:textId="77777777" w:rsidR="00036500" w:rsidRDefault="00036500" w:rsidP="005846FB">
      <w:pPr>
        <w:tabs>
          <w:tab w:val="left" w:pos="851"/>
        </w:tabs>
        <w:rPr>
          <w:rFonts w:ascii="Arial" w:hAnsi="Arial" w:cs="Arial"/>
        </w:rPr>
      </w:pPr>
    </w:p>
    <w:permStart w:id="1437281338" w:edGrp="everyone"/>
    <w:p w14:paraId="5D3796DE" w14:textId="5E9A9BE5"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1437281338"/>
      <w:r>
        <w:tab/>
      </w:r>
      <w:r>
        <w:rPr>
          <w:rFonts w:ascii="Arial" w:hAnsi="Arial" w:cs="Arial"/>
        </w:rPr>
        <w:t>donnent mandat au mandataire, qui l’accepte, pour les représenter vis-à-vis de l’</w:t>
      </w:r>
      <w:r w:rsidR="00980043">
        <w:rPr>
          <w:rFonts w:ascii="Arial" w:hAnsi="Arial" w:cs="Arial"/>
        </w:rPr>
        <w:t>Acheteur</w:t>
      </w:r>
      <w:r>
        <w:rPr>
          <w:rFonts w:ascii="Arial" w:hAnsi="Arial" w:cs="Arial"/>
        </w:rPr>
        <w:t xml:space="preserve"> et pour coordonner l’ensemble des prestations ;</w:t>
      </w:r>
    </w:p>
    <w:p w14:paraId="38A3B5F7" w14:textId="77777777" w:rsidR="00AE7831" w:rsidRDefault="00AE7831" w:rsidP="009B45B9">
      <w:pPr>
        <w:tabs>
          <w:tab w:val="left" w:pos="851"/>
        </w:tabs>
        <w:ind w:left="1701" w:hanging="850"/>
        <w:jc w:val="both"/>
      </w:pPr>
    </w:p>
    <w:permStart w:id="2026720620" w:edGrp="everyone"/>
    <w:p w14:paraId="7B888D1C"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28B0">
        <w:fldChar w:fldCharType="separate"/>
      </w:r>
      <w:r>
        <w:fldChar w:fldCharType="end"/>
      </w:r>
      <w:permEnd w:id="2026720620"/>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09A56D8" w14:textId="77777777" w:rsidR="00036500" w:rsidRDefault="00036500" w:rsidP="006C4338">
      <w:pPr>
        <w:tabs>
          <w:tab w:val="left" w:pos="851"/>
        </w:tabs>
        <w:rPr>
          <w:rFonts w:ascii="Arial" w:hAnsi="Arial" w:cs="Arial"/>
          <w:iCs/>
        </w:rPr>
      </w:pPr>
    </w:p>
    <w:p w14:paraId="7C02770E" w14:textId="77777777" w:rsidR="00036500" w:rsidRDefault="00844DAA" w:rsidP="009B45B9">
      <w:pPr>
        <w:tabs>
          <w:tab w:val="left" w:pos="851"/>
        </w:tabs>
        <w:ind w:left="1134" w:hanging="850"/>
        <w:rPr>
          <w:rFonts w:ascii="Arial" w:hAnsi="Arial" w:cs="Arial"/>
          <w:i/>
          <w:sz w:val="18"/>
          <w:szCs w:val="18"/>
        </w:rPr>
      </w:pPr>
      <w:r>
        <w:tab/>
      </w:r>
      <w:permStart w:id="1294080703" w:edGrp="everyone"/>
      <w:r w:rsidR="00036500">
        <w:fldChar w:fldCharType="begin">
          <w:ffData>
            <w:name w:val=""/>
            <w:enabled/>
            <w:calcOnExit w:val="0"/>
            <w:checkBox>
              <w:size w:val="20"/>
              <w:default w:val="0"/>
            </w:checkBox>
          </w:ffData>
        </w:fldChar>
      </w:r>
      <w:r w:rsidR="00036500">
        <w:instrText xml:space="preserve"> FORMCHECKBOX </w:instrText>
      </w:r>
      <w:r w:rsidR="005828B0">
        <w:fldChar w:fldCharType="separate"/>
      </w:r>
      <w:r w:rsidR="00036500">
        <w:fldChar w:fldCharType="end"/>
      </w:r>
      <w:permEnd w:id="1294080703"/>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59E451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3CCE6CF"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5C3041F" w14:textId="77777777" w:rsidTr="00153EB4">
        <w:tc>
          <w:tcPr>
            <w:tcW w:w="4644" w:type="dxa"/>
            <w:tcBorders>
              <w:top w:val="single" w:sz="4" w:space="0" w:color="000000"/>
              <w:left w:val="single" w:sz="4" w:space="0" w:color="000000"/>
              <w:bottom w:val="single" w:sz="4" w:space="0" w:color="000000"/>
            </w:tcBorders>
            <w:shd w:val="clear" w:color="auto" w:fill="auto"/>
            <w:vAlign w:val="center"/>
          </w:tcPr>
          <w:p w14:paraId="06BF652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9917E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361D3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B478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77123D" w14:textId="77777777" w:rsidTr="00153EB4">
        <w:trPr>
          <w:trHeight w:val="1021"/>
        </w:trPr>
        <w:tc>
          <w:tcPr>
            <w:tcW w:w="4644" w:type="dxa"/>
            <w:tcBorders>
              <w:top w:val="single" w:sz="4" w:space="0" w:color="000000"/>
              <w:left w:val="single" w:sz="4" w:space="0" w:color="000000"/>
            </w:tcBorders>
            <w:shd w:val="clear" w:color="auto" w:fill="D9E2F3" w:themeFill="accent1" w:themeFillTint="33"/>
            <w:vAlign w:val="center"/>
          </w:tcPr>
          <w:p w14:paraId="2581CE17" w14:textId="77777777" w:rsidR="00332B12" w:rsidRDefault="00332B12" w:rsidP="00B14562">
            <w:pPr>
              <w:tabs>
                <w:tab w:val="left" w:pos="851"/>
              </w:tabs>
              <w:snapToGrid w:val="0"/>
              <w:jc w:val="center"/>
              <w:rPr>
                <w:rFonts w:ascii="Arial" w:hAnsi="Arial" w:cs="Arial"/>
                <w:b/>
                <w:bCs/>
              </w:rPr>
            </w:pPr>
            <w:permStart w:id="1916094371" w:edGrp="everyone" w:colFirst="0" w:colLast="0"/>
            <w:permStart w:id="1989616788" w:edGrp="everyone" w:colFirst="1" w:colLast="1"/>
            <w:permStart w:id="170810020" w:edGrp="everyone" w:colFirst="2" w:colLast="2"/>
          </w:p>
        </w:tc>
        <w:tc>
          <w:tcPr>
            <w:tcW w:w="2694" w:type="dxa"/>
            <w:tcBorders>
              <w:top w:val="single" w:sz="4" w:space="0" w:color="000000"/>
              <w:left w:val="single" w:sz="4" w:space="0" w:color="000000"/>
            </w:tcBorders>
            <w:shd w:val="clear" w:color="auto" w:fill="D9E2F3" w:themeFill="accent1" w:themeFillTint="33"/>
            <w:vAlign w:val="center"/>
          </w:tcPr>
          <w:p w14:paraId="7FCC14FF" w14:textId="77777777" w:rsidR="00332B12" w:rsidRDefault="00332B12" w:rsidP="00B14562">
            <w:pPr>
              <w:tabs>
                <w:tab w:val="left" w:pos="851"/>
              </w:tabs>
              <w:snapToGrid w:val="0"/>
              <w:jc w:val="center"/>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9E2F3" w:themeFill="accent1" w:themeFillTint="33"/>
            <w:vAlign w:val="center"/>
          </w:tcPr>
          <w:p w14:paraId="534E649F" w14:textId="77777777" w:rsidR="00332B12" w:rsidRDefault="00332B12" w:rsidP="00B14562">
            <w:pPr>
              <w:tabs>
                <w:tab w:val="left" w:pos="851"/>
              </w:tabs>
              <w:snapToGrid w:val="0"/>
              <w:jc w:val="center"/>
              <w:rPr>
                <w:rFonts w:ascii="Arial" w:hAnsi="Arial" w:cs="Arial"/>
                <w:b/>
                <w:bCs/>
              </w:rPr>
            </w:pPr>
          </w:p>
        </w:tc>
      </w:tr>
      <w:tr w:rsidR="00332B12" w14:paraId="6594238D" w14:textId="77777777" w:rsidTr="0004520C">
        <w:trPr>
          <w:trHeight w:val="1021"/>
        </w:trPr>
        <w:tc>
          <w:tcPr>
            <w:tcW w:w="4644" w:type="dxa"/>
            <w:tcBorders>
              <w:left w:val="single" w:sz="4" w:space="0" w:color="000000"/>
            </w:tcBorders>
            <w:shd w:val="clear" w:color="auto" w:fill="auto"/>
            <w:vAlign w:val="center"/>
          </w:tcPr>
          <w:p w14:paraId="500365E8" w14:textId="77777777" w:rsidR="00332B12" w:rsidRDefault="00332B12" w:rsidP="00B14562">
            <w:pPr>
              <w:tabs>
                <w:tab w:val="left" w:pos="851"/>
              </w:tabs>
              <w:snapToGrid w:val="0"/>
              <w:jc w:val="center"/>
              <w:rPr>
                <w:rFonts w:ascii="Arial" w:hAnsi="Arial" w:cs="Arial"/>
                <w:b/>
                <w:bCs/>
              </w:rPr>
            </w:pPr>
            <w:permStart w:id="520502179" w:edGrp="everyone" w:colFirst="0" w:colLast="0"/>
            <w:permStart w:id="1791514041" w:edGrp="everyone" w:colFirst="1" w:colLast="1"/>
            <w:permStart w:id="923816456" w:edGrp="everyone" w:colFirst="2" w:colLast="2"/>
            <w:permEnd w:id="1916094371"/>
            <w:permEnd w:id="1989616788"/>
            <w:permEnd w:id="170810020"/>
          </w:p>
        </w:tc>
        <w:tc>
          <w:tcPr>
            <w:tcW w:w="2694" w:type="dxa"/>
            <w:tcBorders>
              <w:left w:val="single" w:sz="4" w:space="0" w:color="000000"/>
            </w:tcBorders>
            <w:shd w:val="clear" w:color="auto" w:fill="auto"/>
            <w:vAlign w:val="center"/>
          </w:tcPr>
          <w:p w14:paraId="2D695485" w14:textId="77777777" w:rsidR="00332B12" w:rsidRDefault="00332B12" w:rsidP="00B14562">
            <w:pPr>
              <w:tabs>
                <w:tab w:val="left" w:pos="851"/>
              </w:tabs>
              <w:snapToGrid w:val="0"/>
              <w:jc w:val="center"/>
              <w:rPr>
                <w:rFonts w:ascii="Arial" w:hAnsi="Arial" w:cs="Arial"/>
                <w:b/>
                <w:bCs/>
              </w:rPr>
            </w:pPr>
          </w:p>
        </w:tc>
        <w:tc>
          <w:tcPr>
            <w:tcW w:w="3056" w:type="dxa"/>
            <w:tcBorders>
              <w:left w:val="single" w:sz="4" w:space="0" w:color="000000"/>
              <w:right w:val="single" w:sz="4" w:space="0" w:color="000000"/>
            </w:tcBorders>
            <w:shd w:val="clear" w:color="auto" w:fill="auto"/>
            <w:vAlign w:val="center"/>
          </w:tcPr>
          <w:p w14:paraId="3CDC2C16" w14:textId="77777777" w:rsidR="00332B12" w:rsidRDefault="00332B12" w:rsidP="00B14562">
            <w:pPr>
              <w:tabs>
                <w:tab w:val="left" w:pos="851"/>
              </w:tabs>
              <w:snapToGrid w:val="0"/>
              <w:jc w:val="center"/>
              <w:rPr>
                <w:rFonts w:ascii="Arial" w:hAnsi="Arial" w:cs="Arial"/>
                <w:b/>
                <w:bCs/>
              </w:rPr>
            </w:pPr>
          </w:p>
        </w:tc>
      </w:tr>
      <w:tr w:rsidR="00332B12" w14:paraId="5D73FA14" w14:textId="77777777" w:rsidTr="0004520C">
        <w:trPr>
          <w:trHeight w:val="1021"/>
        </w:trPr>
        <w:tc>
          <w:tcPr>
            <w:tcW w:w="4644" w:type="dxa"/>
            <w:tcBorders>
              <w:left w:val="single" w:sz="4" w:space="0" w:color="000000"/>
              <w:bottom w:val="single" w:sz="4" w:space="0" w:color="auto"/>
            </w:tcBorders>
            <w:shd w:val="clear" w:color="auto" w:fill="D9E2F3" w:themeFill="accent1" w:themeFillTint="33"/>
            <w:vAlign w:val="center"/>
          </w:tcPr>
          <w:p w14:paraId="7F24D713" w14:textId="77777777" w:rsidR="00332B12" w:rsidRDefault="00332B12" w:rsidP="00B14562">
            <w:pPr>
              <w:tabs>
                <w:tab w:val="left" w:pos="851"/>
              </w:tabs>
              <w:snapToGrid w:val="0"/>
              <w:jc w:val="center"/>
              <w:rPr>
                <w:rFonts w:ascii="Arial" w:hAnsi="Arial" w:cs="Arial"/>
                <w:b/>
                <w:bCs/>
              </w:rPr>
            </w:pPr>
            <w:permStart w:id="1338513994" w:edGrp="everyone" w:colFirst="0" w:colLast="0"/>
            <w:permStart w:id="811499459" w:edGrp="everyone" w:colFirst="1" w:colLast="1"/>
            <w:permStart w:id="651637997" w:edGrp="everyone" w:colFirst="2" w:colLast="2"/>
            <w:permEnd w:id="520502179"/>
            <w:permEnd w:id="1791514041"/>
            <w:permEnd w:id="923816456"/>
          </w:p>
        </w:tc>
        <w:tc>
          <w:tcPr>
            <w:tcW w:w="2694" w:type="dxa"/>
            <w:tcBorders>
              <w:left w:val="single" w:sz="4" w:space="0" w:color="000000"/>
              <w:bottom w:val="single" w:sz="4" w:space="0" w:color="auto"/>
            </w:tcBorders>
            <w:shd w:val="clear" w:color="auto" w:fill="D9E2F3" w:themeFill="accent1" w:themeFillTint="33"/>
            <w:vAlign w:val="center"/>
          </w:tcPr>
          <w:p w14:paraId="435BE199" w14:textId="77777777" w:rsidR="00332B12" w:rsidRDefault="00332B12" w:rsidP="00B14562">
            <w:pPr>
              <w:tabs>
                <w:tab w:val="left" w:pos="851"/>
              </w:tabs>
              <w:snapToGrid w:val="0"/>
              <w:jc w:val="center"/>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D9E2F3" w:themeFill="accent1" w:themeFillTint="33"/>
            <w:vAlign w:val="center"/>
          </w:tcPr>
          <w:p w14:paraId="36EA816D" w14:textId="77777777" w:rsidR="00332B12" w:rsidRDefault="00332B12" w:rsidP="00B14562">
            <w:pPr>
              <w:tabs>
                <w:tab w:val="left" w:pos="851"/>
              </w:tabs>
              <w:snapToGrid w:val="0"/>
              <w:jc w:val="center"/>
              <w:rPr>
                <w:rFonts w:ascii="Arial" w:hAnsi="Arial" w:cs="Arial"/>
                <w:b/>
                <w:bCs/>
              </w:rPr>
            </w:pPr>
          </w:p>
        </w:tc>
      </w:tr>
    </w:tbl>
    <w:permEnd w:id="1338513994"/>
    <w:permEnd w:id="811499459"/>
    <w:permEnd w:id="651637997"/>
    <w:p w14:paraId="32A04264" w14:textId="77777777" w:rsidR="00332B12" w:rsidRPr="00E51DBF" w:rsidRDefault="00332B12" w:rsidP="00332B12">
      <w:pPr>
        <w:tabs>
          <w:tab w:val="left" w:pos="851"/>
        </w:tabs>
        <w:jc w:val="both"/>
        <w:rPr>
          <w:rFonts w:ascii="Arial" w:hAnsi="Arial" w:cs="Arial"/>
          <w:color w:val="FF0000"/>
        </w:rPr>
      </w:pPr>
      <w:r w:rsidRPr="00E51DBF">
        <w:rPr>
          <w:rFonts w:ascii="Arial" w:hAnsi="Arial" w:cs="Arial"/>
          <w:color w:val="FF0000"/>
          <w:sz w:val="18"/>
          <w:szCs w:val="18"/>
        </w:rPr>
        <w:t>(*) Le signataire doit avoir le pouvoir d’engager la personne qu’il représente.</w:t>
      </w:r>
    </w:p>
    <w:p w14:paraId="491FC26B" w14:textId="77777777" w:rsidR="009B1CD0" w:rsidRDefault="009B1CD0" w:rsidP="006C4338">
      <w:pPr>
        <w:tabs>
          <w:tab w:val="left" w:pos="851"/>
        </w:tabs>
        <w:rPr>
          <w:rFonts w:ascii="Arial" w:hAnsi="Arial" w:cs="Arial"/>
        </w:rPr>
      </w:pPr>
    </w:p>
    <w:p w14:paraId="62725B06" w14:textId="77777777" w:rsidR="00050551" w:rsidRDefault="00050551" w:rsidP="006C4338">
      <w:pPr>
        <w:tabs>
          <w:tab w:val="left" w:pos="851"/>
        </w:tabs>
        <w:rPr>
          <w:rFonts w:ascii="Arial" w:hAnsi="Arial" w:cs="Arial"/>
        </w:rPr>
      </w:pPr>
    </w:p>
    <w:p w14:paraId="18ACD72C" w14:textId="77777777" w:rsidR="00267659" w:rsidRDefault="00267659" w:rsidP="006C4338">
      <w:pPr>
        <w:tabs>
          <w:tab w:val="left" w:pos="851"/>
        </w:tabs>
        <w:rPr>
          <w:rFonts w:ascii="Arial" w:hAnsi="Arial" w:cs="Arial"/>
        </w:rPr>
      </w:pPr>
    </w:p>
    <w:p w14:paraId="39C7638A" w14:textId="77777777" w:rsidR="00267659" w:rsidRDefault="00267659" w:rsidP="006C4338">
      <w:pPr>
        <w:tabs>
          <w:tab w:val="left" w:pos="851"/>
        </w:tabs>
        <w:rPr>
          <w:rFonts w:ascii="Arial" w:hAnsi="Arial" w:cs="Arial"/>
          <w:b/>
          <w:sz w:val="22"/>
          <w:szCs w:val="22"/>
        </w:rPr>
      </w:pPr>
      <w:r>
        <w:rPr>
          <w:rFonts w:ascii="Arial" w:hAnsi="Arial" w:cs="Arial"/>
          <w:b/>
          <w:sz w:val="22"/>
          <w:szCs w:val="22"/>
        </w:rPr>
        <w:t xml:space="preserve">C3 – </w:t>
      </w:r>
      <w:r w:rsidR="00F12B97">
        <w:rPr>
          <w:rFonts w:ascii="Arial" w:hAnsi="Arial" w:cs="Arial"/>
          <w:b/>
          <w:sz w:val="22"/>
          <w:szCs w:val="22"/>
        </w:rPr>
        <w:t>Classification de l’entreprise</w:t>
      </w:r>
      <w:r>
        <w:rPr>
          <w:rFonts w:ascii="Arial" w:hAnsi="Arial" w:cs="Arial"/>
          <w:b/>
          <w:sz w:val="22"/>
          <w:szCs w:val="22"/>
        </w:rPr>
        <w:t> :</w:t>
      </w:r>
    </w:p>
    <w:p w14:paraId="31427395" w14:textId="77777777" w:rsidR="00267659" w:rsidRDefault="00267659" w:rsidP="006C4338">
      <w:pPr>
        <w:tabs>
          <w:tab w:val="left" w:pos="851"/>
        </w:tabs>
        <w:rPr>
          <w:rFonts w:ascii="Arial" w:hAnsi="Arial" w:cs="Arial"/>
        </w:rPr>
      </w:pPr>
    </w:p>
    <w:p w14:paraId="5D58FBC9" w14:textId="77777777" w:rsidR="00F12B97" w:rsidRPr="00BB1E46" w:rsidRDefault="00F12B97" w:rsidP="00F12B97">
      <w:pPr>
        <w:pStyle w:val="En-tte"/>
        <w:tabs>
          <w:tab w:val="clear" w:pos="4536"/>
          <w:tab w:val="clear" w:pos="9072"/>
        </w:tabs>
        <w:contextualSpacing/>
        <w:jc w:val="both"/>
        <w:rPr>
          <w:rFonts w:ascii="Arial" w:hAnsi="Arial" w:cs="Arial"/>
          <w:i/>
          <w:color w:val="FF0000"/>
          <w:sz w:val="18"/>
        </w:rPr>
      </w:pPr>
      <w:r w:rsidRPr="00BB1E46">
        <w:rPr>
          <w:rFonts w:ascii="Arial" w:hAnsi="Arial" w:cs="Arial"/>
          <w:i/>
          <w:color w:val="FF0000"/>
          <w:sz w:val="18"/>
        </w:rPr>
        <w:sym w:font="Wingdings 2" w:char="F045"/>
      </w:r>
      <w:r w:rsidRPr="00BB1E46">
        <w:rPr>
          <w:rFonts w:ascii="Arial" w:hAnsi="Arial" w:cs="Arial"/>
          <w:i/>
          <w:color w:val="FF0000"/>
          <w:sz w:val="18"/>
        </w:rPr>
        <w:t xml:space="preserve"> Consigne Inria : le candidat cochera les cases correspondantes. Dans l’hypothèse d’un groupement d’opérateurs économiques, il convient de vérifier que chaque membre est dans une telle configuration et, à défaut, de cocher la case « non »</w:t>
      </w:r>
    </w:p>
    <w:p w14:paraId="39C033FF" w14:textId="77777777" w:rsidR="00F12B97" w:rsidRPr="00F12B97" w:rsidRDefault="00F12B97" w:rsidP="00F12B97">
      <w:pPr>
        <w:pStyle w:val="NormalWeb"/>
        <w:spacing w:before="0" w:after="0"/>
        <w:contextualSpacing/>
        <w:jc w:val="both"/>
        <w:rPr>
          <w:rFonts w:ascii="Arial" w:hAnsi="Arial" w:cs="Arial"/>
          <w:sz w:val="22"/>
          <w:szCs w:val="22"/>
        </w:rPr>
      </w:pPr>
    </w:p>
    <w:p w14:paraId="1D979FA5" w14:textId="77777777" w:rsidR="00F12B97" w:rsidRPr="00F12B97" w:rsidRDefault="00F12B97" w:rsidP="00F12B97">
      <w:pPr>
        <w:contextualSpacing/>
        <w:jc w:val="both"/>
        <w:rPr>
          <w:rFonts w:ascii="Arial" w:hAnsi="Arial" w:cs="Arial"/>
        </w:rPr>
      </w:pPr>
      <w:r w:rsidRPr="00F12B97">
        <w:rPr>
          <w:rFonts w:ascii="Arial" w:hAnsi="Arial" w:cs="Arial"/>
        </w:rPr>
        <w:t>Le candidat est-il :</w:t>
      </w:r>
    </w:p>
    <w:p w14:paraId="5CD446E5" w14:textId="77777777" w:rsidR="00F12B97" w:rsidRPr="00F12B97" w:rsidRDefault="00F12B97" w:rsidP="00F12B97">
      <w:pPr>
        <w:numPr>
          <w:ilvl w:val="0"/>
          <w:numId w:val="7"/>
        </w:numPr>
        <w:tabs>
          <w:tab w:val="left" w:pos="1069"/>
        </w:tabs>
        <w:suppressAutoHyphens w:val="0"/>
        <w:autoSpaceDE w:val="0"/>
        <w:autoSpaceDN w:val="0"/>
        <w:adjustRightInd w:val="0"/>
        <w:contextualSpacing/>
        <w:jc w:val="both"/>
        <w:rPr>
          <w:rFonts w:ascii="Arial" w:hAnsi="Arial" w:cs="Arial"/>
        </w:rPr>
      </w:pPr>
      <w:r w:rsidRPr="00F12B97">
        <w:rPr>
          <w:rFonts w:ascii="Arial" w:hAnsi="Arial" w:cs="Arial"/>
        </w:rPr>
        <w:t xml:space="preserve">une </w:t>
      </w:r>
      <w:r w:rsidRPr="00F12B97">
        <w:rPr>
          <w:rFonts w:ascii="Arial" w:hAnsi="Arial" w:cs="Arial"/>
          <w:b/>
        </w:rPr>
        <w:t>micro, une petite ou une moyenne entreprise</w:t>
      </w:r>
      <w:r w:rsidRPr="00F12B97">
        <w:rPr>
          <w:rFonts w:ascii="Arial" w:hAnsi="Arial" w:cs="Arial"/>
        </w:rPr>
        <w:t xml:space="preserve"> au sens de la recommandation de la Commission européenne 2003/36/CE du 6 mai 2003 </w:t>
      </w:r>
      <w:r w:rsidRPr="00F12B97">
        <w:rPr>
          <w:rFonts w:ascii="Arial" w:hAnsi="Arial" w:cs="Arial"/>
          <w:i/>
        </w:rPr>
        <w:t xml:space="preserve">(soit une entreprise qui occupe moins de 250 personnes et dont le </w:t>
      </w:r>
      <w:r w:rsidRPr="00F12B97">
        <w:rPr>
          <w:rFonts w:ascii="Arial" w:hAnsi="Arial" w:cs="Arial"/>
          <w:i/>
        </w:rPr>
        <w:lastRenderedPageBreak/>
        <w:t>chiffre d'affaires annuel n'excède pas 50 millions d'euros ou dont le total du bilan annuel n'excède pas 43 millions d'euros pour une moyenne entreprise)</w:t>
      </w:r>
      <w:r w:rsidRPr="00F12B97">
        <w:rPr>
          <w:rFonts w:ascii="Arial" w:hAnsi="Arial" w:cs="Arial"/>
        </w:rPr>
        <w:t> ?</w:t>
      </w:r>
    </w:p>
    <w:permStart w:id="1749109313" w:edGrp="everyone"/>
    <w:p w14:paraId="56B0A3BE" w14:textId="77777777" w:rsidR="00F12B97" w:rsidRPr="00F12B97" w:rsidRDefault="00F12B97" w:rsidP="00F12B97">
      <w:pPr>
        <w:autoSpaceDE w:val="0"/>
        <w:autoSpaceDN w:val="0"/>
        <w:adjustRightInd w:val="0"/>
        <w:ind w:left="708"/>
        <w:contextualSpacing/>
        <w:jc w:val="both"/>
        <w:rPr>
          <w:rFonts w:ascii="Arial" w:hAnsi="Arial" w:cs="Arial"/>
          <w:noProof/>
          <w:shd w:val="clear" w:color="auto" w:fill="FFFFFF"/>
        </w:rPr>
      </w:pPr>
      <w:r w:rsidRPr="00F12B97">
        <w:rPr>
          <w:rFonts w:ascii="Arial" w:hAnsi="Arial" w:cs="Arial"/>
          <w:noProof/>
          <w:shd w:val="clear" w:color="auto" w:fill="FFFFFF"/>
        </w:rPr>
        <w:fldChar w:fldCharType="begin">
          <w:ffData>
            <w:name w:val="CaseACocher331"/>
            <w:enabled/>
            <w:calcOnExit w:val="0"/>
            <w:checkBox>
              <w:sizeAuto/>
              <w:default w:val="0"/>
            </w:checkBox>
          </w:ffData>
        </w:fldChar>
      </w:r>
      <w:r w:rsidRPr="00F12B97">
        <w:rPr>
          <w:rFonts w:ascii="Arial" w:hAnsi="Arial" w:cs="Arial"/>
          <w:noProof/>
          <w:shd w:val="clear" w:color="auto" w:fill="FFFFFF"/>
        </w:rPr>
        <w:instrText xml:space="preserve"> FORMCHECKBOX </w:instrText>
      </w:r>
      <w:r w:rsidR="005828B0">
        <w:rPr>
          <w:rFonts w:ascii="Arial" w:hAnsi="Arial" w:cs="Arial"/>
          <w:noProof/>
          <w:shd w:val="clear" w:color="auto" w:fill="FFFFFF"/>
        </w:rPr>
      </w:r>
      <w:r w:rsidR="005828B0">
        <w:rPr>
          <w:rFonts w:ascii="Arial" w:hAnsi="Arial" w:cs="Arial"/>
          <w:noProof/>
          <w:shd w:val="clear" w:color="auto" w:fill="FFFFFF"/>
        </w:rPr>
        <w:fldChar w:fldCharType="separate"/>
      </w:r>
      <w:r w:rsidRPr="00F12B97">
        <w:rPr>
          <w:rFonts w:ascii="Arial" w:hAnsi="Arial" w:cs="Arial"/>
          <w:noProof/>
          <w:shd w:val="clear" w:color="auto" w:fill="FFFFFF"/>
        </w:rPr>
        <w:fldChar w:fldCharType="end"/>
      </w:r>
      <w:permEnd w:id="1749109313"/>
      <w:r w:rsidRPr="00F12B97">
        <w:rPr>
          <w:rFonts w:ascii="Arial" w:hAnsi="Arial" w:cs="Arial"/>
          <w:noProof/>
          <w:shd w:val="clear" w:color="auto" w:fill="FFFFFF"/>
        </w:rPr>
        <w:tab/>
        <w:t>OUI</w:t>
      </w:r>
    </w:p>
    <w:permStart w:id="1423072691" w:edGrp="everyone"/>
    <w:p w14:paraId="5186A715" w14:textId="77777777" w:rsidR="00F12B97" w:rsidRPr="00F12B97" w:rsidRDefault="00F12B97" w:rsidP="00F12B97">
      <w:pPr>
        <w:autoSpaceDE w:val="0"/>
        <w:autoSpaceDN w:val="0"/>
        <w:adjustRightInd w:val="0"/>
        <w:ind w:left="708"/>
        <w:contextualSpacing/>
        <w:jc w:val="both"/>
        <w:rPr>
          <w:rFonts w:ascii="Arial" w:hAnsi="Arial" w:cs="Arial"/>
          <w:noProof/>
          <w:shd w:val="clear" w:color="auto" w:fill="FFFFFF"/>
        </w:rPr>
      </w:pPr>
      <w:r w:rsidRPr="00F12B97">
        <w:rPr>
          <w:rFonts w:ascii="Arial" w:hAnsi="Arial" w:cs="Arial"/>
          <w:noProof/>
          <w:shd w:val="clear" w:color="auto" w:fill="FFFFFF"/>
        </w:rPr>
        <w:fldChar w:fldCharType="begin">
          <w:ffData>
            <w:name w:val=""/>
            <w:enabled/>
            <w:calcOnExit w:val="0"/>
            <w:checkBox>
              <w:sizeAuto/>
              <w:default w:val="0"/>
            </w:checkBox>
          </w:ffData>
        </w:fldChar>
      </w:r>
      <w:r w:rsidRPr="00F12B97">
        <w:rPr>
          <w:rFonts w:ascii="Arial" w:hAnsi="Arial" w:cs="Arial"/>
          <w:noProof/>
          <w:shd w:val="clear" w:color="auto" w:fill="FFFFFF"/>
        </w:rPr>
        <w:instrText xml:space="preserve"> FORMCHECKBOX </w:instrText>
      </w:r>
      <w:r w:rsidR="005828B0">
        <w:rPr>
          <w:rFonts w:ascii="Arial" w:hAnsi="Arial" w:cs="Arial"/>
          <w:noProof/>
          <w:shd w:val="clear" w:color="auto" w:fill="FFFFFF"/>
        </w:rPr>
      </w:r>
      <w:r w:rsidR="005828B0">
        <w:rPr>
          <w:rFonts w:ascii="Arial" w:hAnsi="Arial" w:cs="Arial"/>
          <w:noProof/>
          <w:shd w:val="clear" w:color="auto" w:fill="FFFFFF"/>
        </w:rPr>
        <w:fldChar w:fldCharType="separate"/>
      </w:r>
      <w:r w:rsidRPr="00F12B97">
        <w:rPr>
          <w:rFonts w:ascii="Arial" w:hAnsi="Arial" w:cs="Arial"/>
          <w:noProof/>
          <w:shd w:val="clear" w:color="auto" w:fill="FFFFFF"/>
        </w:rPr>
        <w:fldChar w:fldCharType="end"/>
      </w:r>
      <w:permEnd w:id="1423072691"/>
      <w:r w:rsidRPr="00F12B97">
        <w:rPr>
          <w:rFonts w:ascii="Arial" w:hAnsi="Arial" w:cs="Arial"/>
          <w:noProof/>
          <w:shd w:val="clear" w:color="auto" w:fill="FFFFFF"/>
        </w:rPr>
        <w:tab/>
        <w:t>NON</w:t>
      </w:r>
    </w:p>
    <w:p w14:paraId="35C4C285" w14:textId="77777777" w:rsidR="00F12B97" w:rsidRPr="00F12B97" w:rsidRDefault="00F12B97" w:rsidP="00F12B97">
      <w:pPr>
        <w:numPr>
          <w:ilvl w:val="0"/>
          <w:numId w:val="7"/>
        </w:numPr>
        <w:tabs>
          <w:tab w:val="left" w:pos="1069"/>
        </w:tabs>
        <w:suppressAutoHyphens w:val="0"/>
        <w:autoSpaceDE w:val="0"/>
        <w:autoSpaceDN w:val="0"/>
        <w:adjustRightInd w:val="0"/>
        <w:contextualSpacing/>
        <w:jc w:val="both"/>
        <w:rPr>
          <w:rFonts w:ascii="Arial" w:hAnsi="Arial" w:cs="Arial"/>
        </w:rPr>
      </w:pPr>
      <w:r w:rsidRPr="00F12B97">
        <w:rPr>
          <w:rFonts w:ascii="Arial" w:hAnsi="Arial" w:cs="Arial"/>
        </w:rPr>
        <w:t xml:space="preserve">un </w:t>
      </w:r>
      <w:r w:rsidRPr="00F12B97">
        <w:rPr>
          <w:rFonts w:ascii="Arial" w:hAnsi="Arial" w:cs="Arial"/>
          <w:b/>
        </w:rPr>
        <w:t>artisan</w:t>
      </w:r>
      <w:r w:rsidRPr="00F12B97">
        <w:rPr>
          <w:rFonts w:ascii="Arial" w:hAnsi="Arial" w:cs="Arial"/>
        </w:rPr>
        <w:t xml:space="preserve"> au sens du I de l'article 19 de la loi n° 96- 603 du 5 juillet 1996 modifiée relative au développement et à la promotion du commerce et de l’artisanat </w:t>
      </w:r>
      <w:r w:rsidRPr="00F12B97">
        <w:rPr>
          <w:rFonts w:ascii="Arial" w:hAnsi="Arial" w:cs="Arial"/>
          <w:i/>
        </w:rPr>
        <w:t>(soit une personne immatriculée au répertoire des métiers ou au registre des entreprises mentionné au IV de l’article 19 précité)</w:t>
      </w:r>
      <w:r w:rsidRPr="00F12B97">
        <w:rPr>
          <w:rFonts w:ascii="Arial" w:hAnsi="Arial" w:cs="Arial"/>
        </w:rPr>
        <w:t xml:space="preserve"> ?</w:t>
      </w:r>
    </w:p>
    <w:permStart w:id="235619902" w:edGrp="everyone"/>
    <w:p w14:paraId="586745C0" w14:textId="77777777" w:rsidR="00F12B97" w:rsidRPr="00F12B97" w:rsidRDefault="00F12B97" w:rsidP="00F12B97">
      <w:pPr>
        <w:autoSpaceDE w:val="0"/>
        <w:autoSpaceDN w:val="0"/>
        <w:adjustRightInd w:val="0"/>
        <w:ind w:left="708"/>
        <w:contextualSpacing/>
        <w:jc w:val="both"/>
        <w:rPr>
          <w:rFonts w:ascii="Arial" w:hAnsi="Arial" w:cs="Arial"/>
          <w:noProof/>
          <w:shd w:val="clear" w:color="auto" w:fill="FFFFFF"/>
        </w:rPr>
      </w:pPr>
      <w:r w:rsidRPr="00F12B97">
        <w:rPr>
          <w:rFonts w:ascii="Arial" w:hAnsi="Arial" w:cs="Arial"/>
          <w:noProof/>
          <w:shd w:val="clear" w:color="auto" w:fill="FFFFFF"/>
        </w:rPr>
        <w:fldChar w:fldCharType="begin">
          <w:ffData>
            <w:name w:val="CaseACocher331"/>
            <w:enabled/>
            <w:calcOnExit w:val="0"/>
            <w:checkBox>
              <w:sizeAuto/>
              <w:default w:val="0"/>
            </w:checkBox>
          </w:ffData>
        </w:fldChar>
      </w:r>
      <w:r w:rsidRPr="00F12B97">
        <w:rPr>
          <w:rFonts w:ascii="Arial" w:hAnsi="Arial" w:cs="Arial"/>
          <w:noProof/>
          <w:shd w:val="clear" w:color="auto" w:fill="FFFFFF"/>
        </w:rPr>
        <w:instrText xml:space="preserve"> FORMCHECKBOX </w:instrText>
      </w:r>
      <w:r w:rsidR="005828B0">
        <w:rPr>
          <w:rFonts w:ascii="Arial" w:hAnsi="Arial" w:cs="Arial"/>
          <w:noProof/>
          <w:shd w:val="clear" w:color="auto" w:fill="FFFFFF"/>
        </w:rPr>
      </w:r>
      <w:r w:rsidR="005828B0">
        <w:rPr>
          <w:rFonts w:ascii="Arial" w:hAnsi="Arial" w:cs="Arial"/>
          <w:noProof/>
          <w:shd w:val="clear" w:color="auto" w:fill="FFFFFF"/>
        </w:rPr>
        <w:fldChar w:fldCharType="separate"/>
      </w:r>
      <w:r w:rsidRPr="00F12B97">
        <w:rPr>
          <w:rFonts w:ascii="Arial" w:hAnsi="Arial" w:cs="Arial"/>
          <w:noProof/>
          <w:shd w:val="clear" w:color="auto" w:fill="FFFFFF"/>
        </w:rPr>
        <w:fldChar w:fldCharType="end"/>
      </w:r>
      <w:permEnd w:id="235619902"/>
      <w:r w:rsidRPr="00F12B97">
        <w:rPr>
          <w:rFonts w:ascii="Arial" w:hAnsi="Arial" w:cs="Arial"/>
          <w:noProof/>
          <w:shd w:val="clear" w:color="auto" w:fill="FFFFFF"/>
        </w:rPr>
        <w:tab/>
        <w:t>OUI</w:t>
      </w:r>
    </w:p>
    <w:permStart w:id="1798857667" w:edGrp="everyone"/>
    <w:p w14:paraId="0CEBC400" w14:textId="77777777" w:rsidR="00F12B97" w:rsidRPr="00F12B97" w:rsidRDefault="00F12B97" w:rsidP="00F12B97">
      <w:pPr>
        <w:autoSpaceDE w:val="0"/>
        <w:autoSpaceDN w:val="0"/>
        <w:adjustRightInd w:val="0"/>
        <w:ind w:left="708"/>
        <w:contextualSpacing/>
        <w:jc w:val="both"/>
        <w:rPr>
          <w:rFonts w:ascii="Arial" w:hAnsi="Arial" w:cs="Arial"/>
        </w:rPr>
      </w:pPr>
      <w:r w:rsidRPr="00F12B97">
        <w:rPr>
          <w:rFonts w:ascii="Arial" w:hAnsi="Arial" w:cs="Arial"/>
          <w:noProof/>
          <w:shd w:val="clear" w:color="auto" w:fill="FFFFFF"/>
        </w:rPr>
        <w:fldChar w:fldCharType="begin">
          <w:ffData>
            <w:name w:val=""/>
            <w:enabled/>
            <w:calcOnExit w:val="0"/>
            <w:checkBox>
              <w:sizeAuto/>
              <w:default w:val="0"/>
            </w:checkBox>
          </w:ffData>
        </w:fldChar>
      </w:r>
      <w:r w:rsidRPr="00F12B97">
        <w:rPr>
          <w:rFonts w:ascii="Arial" w:hAnsi="Arial" w:cs="Arial"/>
          <w:noProof/>
          <w:shd w:val="clear" w:color="auto" w:fill="FFFFFF"/>
        </w:rPr>
        <w:instrText xml:space="preserve"> FORMCHECKBOX </w:instrText>
      </w:r>
      <w:r w:rsidR="005828B0">
        <w:rPr>
          <w:rFonts w:ascii="Arial" w:hAnsi="Arial" w:cs="Arial"/>
          <w:noProof/>
          <w:shd w:val="clear" w:color="auto" w:fill="FFFFFF"/>
        </w:rPr>
      </w:r>
      <w:r w:rsidR="005828B0">
        <w:rPr>
          <w:rFonts w:ascii="Arial" w:hAnsi="Arial" w:cs="Arial"/>
          <w:noProof/>
          <w:shd w:val="clear" w:color="auto" w:fill="FFFFFF"/>
        </w:rPr>
        <w:fldChar w:fldCharType="separate"/>
      </w:r>
      <w:r w:rsidRPr="00F12B97">
        <w:rPr>
          <w:rFonts w:ascii="Arial" w:hAnsi="Arial" w:cs="Arial"/>
          <w:noProof/>
          <w:shd w:val="clear" w:color="auto" w:fill="FFFFFF"/>
        </w:rPr>
        <w:fldChar w:fldCharType="end"/>
      </w:r>
      <w:permEnd w:id="1798857667"/>
      <w:r w:rsidRPr="00F12B97">
        <w:rPr>
          <w:rFonts w:ascii="Arial" w:hAnsi="Arial" w:cs="Arial"/>
          <w:noProof/>
          <w:shd w:val="clear" w:color="auto" w:fill="FFFFFF"/>
        </w:rPr>
        <w:tab/>
        <w:t>NON</w:t>
      </w:r>
    </w:p>
    <w:p w14:paraId="4BCAE108" w14:textId="77777777" w:rsidR="00267659" w:rsidRDefault="00267659" w:rsidP="006C4338">
      <w:pPr>
        <w:tabs>
          <w:tab w:val="left" w:pos="851"/>
        </w:tabs>
        <w:rPr>
          <w:rFonts w:ascii="Arial" w:hAnsi="Arial" w:cs="Arial"/>
        </w:rPr>
      </w:pPr>
    </w:p>
    <w:p w14:paraId="4127D01D" w14:textId="77777777" w:rsidR="003505EB" w:rsidRDefault="003505EB" w:rsidP="003505EB">
      <w:pPr>
        <w:tabs>
          <w:tab w:val="left" w:pos="851"/>
        </w:tabs>
        <w:rPr>
          <w:rFonts w:ascii="Arial" w:hAnsi="Arial" w:cs="Arial"/>
          <w:b/>
          <w:sz w:val="22"/>
          <w:szCs w:val="22"/>
        </w:rPr>
      </w:pPr>
      <w:r>
        <w:rPr>
          <w:rFonts w:ascii="Arial" w:hAnsi="Arial" w:cs="Arial"/>
          <w:b/>
          <w:sz w:val="22"/>
          <w:szCs w:val="22"/>
        </w:rPr>
        <w:t>C4 – Éligibilité du candidat :</w:t>
      </w:r>
    </w:p>
    <w:p w14:paraId="2F67CB11" w14:textId="77777777" w:rsidR="003505EB" w:rsidRPr="003505EB" w:rsidRDefault="003505EB" w:rsidP="003505EB">
      <w:pPr>
        <w:pStyle w:val="NormalWeb"/>
        <w:spacing w:before="0" w:after="0"/>
        <w:contextualSpacing/>
        <w:jc w:val="both"/>
        <w:rPr>
          <w:rFonts w:ascii="Arial" w:hAnsi="Arial" w:cs="Arial"/>
          <w:sz w:val="20"/>
          <w:szCs w:val="22"/>
        </w:rPr>
      </w:pPr>
    </w:p>
    <w:p w14:paraId="3BE61F8C" w14:textId="77777777" w:rsidR="003505EB" w:rsidRPr="003505EB" w:rsidRDefault="003505EB" w:rsidP="003505EB">
      <w:pPr>
        <w:pStyle w:val="NormalWeb"/>
        <w:spacing w:before="0" w:after="0"/>
        <w:contextualSpacing/>
        <w:jc w:val="both"/>
        <w:rPr>
          <w:rFonts w:ascii="Arial" w:hAnsi="Arial" w:cs="Arial"/>
          <w:sz w:val="20"/>
          <w:szCs w:val="22"/>
        </w:rPr>
      </w:pPr>
      <w:r w:rsidRPr="003505EB">
        <w:rPr>
          <w:rFonts w:ascii="Arial" w:hAnsi="Arial" w:cs="Arial"/>
          <w:sz w:val="20"/>
          <w:szCs w:val="22"/>
        </w:rPr>
        <w:t xml:space="preserve">En signant le présent Acte d’Engagement, le candidat, ou chaque membre du groupement, </w:t>
      </w:r>
      <w:r w:rsidRPr="007D0494">
        <w:rPr>
          <w:rFonts w:ascii="Arial" w:hAnsi="Arial" w:cs="Arial"/>
          <w:b/>
          <w:sz w:val="20"/>
          <w:szCs w:val="22"/>
        </w:rPr>
        <w:t>déclare sur l’honneur</w:t>
      </w:r>
      <w:r w:rsidRPr="003505EB">
        <w:rPr>
          <w:rFonts w:ascii="Arial" w:hAnsi="Arial" w:cs="Arial"/>
          <w:sz w:val="20"/>
          <w:szCs w:val="22"/>
        </w:rPr>
        <w:t xml:space="preserve"> qu’il n’entre dans aucun des cas mentionnés aux articles L. 2141-1 à L. 2141-5 et L. 2141-7 à L. 2141-11 du Code de la Commande Publique notamment qu’il satisfait aux obligations concernant l’emploi des travailleurs handicapés définies aux articles L. 5212-1 à L. 5212-11 du Code du travail.</w:t>
      </w:r>
    </w:p>
    <w:p w14:paraId="06550592" w14:textId="77777777" w:rsidR="003505EB" w:rsidRPr="003505EB" w:rsidRDefault="003505EB" w:rsidP="003505EB">
      <w:pPr>
        <w:pStyle w:val="NormalWeb"/>
        <w:spacing w:before="0" w:after="0"/>
        <w:contextualSpacing/>
        <w:jc w:val="both"/>
        <w:rPr>
          <w:rFonts w:ascii="Arial" w:hAnsi="Arial" w:cs="Arial"/>
          <w:sz w:val="20"/>
          <w:szCs w:val="22"/>
        </w:rPr>
      </w:pPr>
      <w:r w:rsidRPr="003505EB">
        <w:rPr>
          <w:rFonts w:ascii="Arial" w:hAnsi="Arial" w:cs="Arial"/>
          <w:sz w:val="20"/>
          <w:szCs w:val="22"/>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w:t>
      </w:r>
    </w:p>
    <w:p w14:paraId="06C35F00" w14:textId="77777777" w:rsidR="003505EB" w:rsidRDefault="003505EB" w:rsidP="006C4338">
      <w:pPr>
        <w:tabs>
          <w:tab w:val="left" w:pos="851"/>
        </w:tabs>
        <w:rPr>
          <w:rFonts w:ascii="Arial" w:hAnsi="Arial" w:cs="Arial"/>
          <w:sz w:val="18"/>
        </w:rPr>
      </w:pPr>
    </w:p>
    <w:p w14:paraId="102035E1" w14:textId="77777777" w:rsidR="007D0494" w:rsidRDefault="007D0494" w:rsidP="006C4338">
      <w:pPr>
        <w:tabs>
          <w:tab w:val="left" w:pos="851"/>
        </w:tabs>
        <w:rPr>
          <w:rFonts w:ascii="Arial" w:hAnsi="Arial" w:cs="Arial"/>
          <w:b/>
          <w:sz w:val="22"/>
          <w:szCs w:val="22"/>
        </w:rPr>
      </w:pPr>
      <w:r>
        <w:rPr>
          <w:rFonts w:ascii="Arial" w:hAnsi="Arial" w:cs="Arial"/>
          <w:b/>
          <w:sz w:val="22"/>
          <w:szCs w:val="22"/>
        </w:rPr>
        <w:t>C5 – Protection des données personnelles :</w:t>
      </w:r>
    </w:p>
    <w:p w14:paraId="3EBFB907" w14:textId="77777777" w:rsidR="007D0494" w:rsidRDefault="007D0494" w:rsidP="006C4338">
      <w:pPr>
        <w:tabs>
          <w:tab w:val="left" w:pos="851"/>
        </w:tabs>
        <w:rPr>
          <w:rFonts w:ascii="Arial" w:hAnsi="Arial" w:cs="Arial"/>
          <w:sz w:val="18"/>
        </w:rPr>
      </w:pPr>
    </w:p>
    <w:p w14:paraId="5C2A1589" w14:textId="77777777" w:rsidR="007D0494" w:rsidRPr="007D0494" w:rsidRDefault="007D0494" w:rsidP="007D0494">
      <w:pPr>
        <w:pStyle w:val="NormalWeb"/>
        <w:spacing w:before="0" w:after="0"/>
        <w:contextualSpacing/>
        <w:jc w:val="both"/>
        <w:rPr>
          <w:rFonts w:ascii="Arial" w:hAnsi="Arial" w:cs="Arial"/>
          <w:sz w:val="20"/>
          <w:szCs w:val="22"/>
        </w:rPr>
      </w:pPr>
      <w:r w:rsidRPr="007D0494">
        <w:rPr>
          <w:rFonts w:ascii="Arial" w:hAnsi="Arial" w:cs="Arial"/>
          <w:sz w:val="20"/>
          <w:szCs w:val="22"/>
        </w:rPr>
        <w:t>En signant le présent Acte d’Engagement, le candidat, ou chaque membre du groupement, déclare sur l’honneur parfaitement connaître et appliquer les obligations fixées par les lois et règlements applicables en matière de protection des données personnelles, notamment le règlement européen 2016/679 du 27 avril 2016 relatif à la protection des personnes physiques à l'égard du traitement des données à caractère personnel et à la libre circulation de ces données (Règlement Général sur la Protection des Données - RGPD).</w:t>
      </w:r>
    </w:p>
    <w:p w14:paraId="55891A5C" w14:textId="77777777" w:rsidR="00050551" w:rsidRDefault="00050551" w:rsidP="006C4338">
      <w:pPr>
        <w:tabs>
          <w:tab w:val="left" w:pos="851"/>
        </w:tabs>
        <w:rPr>
          <w:rFonts w:ascii="Arial" w:hAnsi="Arial" w:cs="Arial"/>
        </w:rPr>
      </w:pPr>
    </w:p>
    <w:p w14:paraId="07C5235A" w14:textId="77777777" w:rsidR="007D0494" w:rsidRPr="00074E44" w:rsidRDefault="007D0494"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74E44" w14:paraId="17F778ED" w14:textId="77777777" w:rsidTr="00980043">
        <w:tc>
          <w:tcPr>
            <w:tcW w:w="10277" w:type="dxa"/>
            <w:shd w:val="clear" w:color="auto" w:fill="B4C6E7" w:themeFill="accent1" w:themeFillTint="66"/>
          </w:tcPr>
          <w:p w14:paraId="30E9E4B3" w14:textId="6A9EB116" w:rsidR="009B1CD0" w:rsidRPr="00074E44" w:rsidRDefault="008B2A38" w:rsidP="006B5057">
            <w:pPr>
              <w:rPr>
                <w:rFonts w:ascii="Arial" w:hAnsi="Arial" w:cs="Arial"/>
                <w:b/>
              </w:rPr>
            </w:pPr>
            <w:r w:rsidRPr="00074E44">
              <w:rPr>
                <w:rFonts w:ascii="Arial" w:hAnsi="Arial" w:cs="Arial"/>
              </w:rPr>
              <w:br w:type="page"/>
            </w:r>
            <w:r w:rsidR="009B1CD0" w:rsidRPr="00074E44">
              <w:rPr>
                <w:rFonts w:ascii="Arial" w:hAnsi="Arial" w:cs="Arial"/>
                <w:b/>
                <w:sz w:val="22"/>
                <w:szCs w:val="22"/>
              </w:rPr>
              <w:t xml:space="preserve">D - Identification </w:t>
            </w:r>
            <w:r w:rsidR="001C40C0" w:rsidRPr="00074E44">
              <w:rPr>
                <w:rFonts w:ascii="Arial" w:hAnsi="Arial" w:cs="Arial"/>
                <w:b/>
                <w:sz w:val="22"/>
                <w:szCs w:val="22"/>
              </w:rPr>
              <w:t>et signature de l’</w:t>
            </w:r>
            <w:r w:rsidR="00980043">
              <w:rPr>
                <w:rFonts w:ascii="Arial" w:hAnsi="Arial" w:cs="Arial"/>
                <w:b/>
                <w:sz w:val="22"/>
                <w:szCs w:val="22"/>
              </w:rPr>
              <w:t>Acheteur</w:t>
            </w:r>
          </w:p>
        </w:tc>
      </w:tr>
    </w:tbl>
    <w:p w14:paraId="6044AE83" w14:textId="77777777" w:rsidR="00980043" w:rsidRDefault="00980043" w:rsidP="006C4338">
      <w:pPr>
        <w:tabs>
          <w:tab w:val="left" w:pos="851"/>
        </w:tabs>
        <w:rPr>
          <w:rFonts w:ascii="Arial" w:hAnsi="Arial" w:cs="Arial"/>
          <w:i/>
          <w:color w:val="FF0000"/>
          <w:sz w:val="18"/>
        </w:rPr>
      </w:pPr>
    </w:p>
    <w:p w14:paraId="0BE6E408" w14:textId="48014226" w:rsidR="009B1CD0" w:rsidRDefault="00980043" w:rsidP="006C4338">
      <w:pPr>
        <w:tabs>
          <w:tab w:val="left" w:pos="851"/>
        </w:tabs>
      </w:pPr>
      <w:r w:rsidRPr="00BB1E46">
        <w:rPr>
          <w:rFonts w:ascii="Arial" w:hAnsi="Arial" w:cs="Arial"/>
          <w:i/>
          <w:color w:val="FF0000"/>
          <w:sz w:val="18"/>
        </w:rPr>
        <w:sym w:font="Wingdings 2" w:char="F045"/>
      </w:r>
      <w:r w:rsidRPr="00BB1E46">
        <w:rPr>
          <w:rFonts w:ascii="Arial" w:hAnsi="Arial" w:cs="Arial"/>
          <w:i/>
          <w:color w:val="FF0000"/>
          <w:sz w:val="18"/>
        </w:rPr>
        <w:t xml:space="preserve"> Consigne Inria : le candidat </w:t>
      </w:r>
      <w:r>
        <w:rPr>
          <w:rFonts w:ascii="Arial" w:hAnsi="Arial" w:cs="Arial"/>
          <w:i/>
          <w:color w:val="FF0000"/>
          <w:sz w:val="18"/>
        </w:rPr>
        <w:t>n’a pas à remplir la partie suivante, qui demeure réservée à l’Acheteur</w:t>
      </w:r>
      <w:r w:rsidRPr="00BB1E46">
        <w:rPr>
          <w:rFonts w:ascii="Arial" w:hAnsi="Arial" w:cs="Arial"/>
          <w:i/>
          <w:color w:val="FF0000"/>
          <w:sz w:val="18"/>
        </w:rPr>
        <w:t>.</w:t>
      </w:r>
    </w:p>
    <w:p w14:paraId="33C6C8C5" w14:textId="77777777" w:rsidR="009B1CD0" w:rsidRDefault="009B1CD0" w:rsidP="006C4338">
      <w:pPr>
        <w:tabs>
          <w:tab w:val="left" w:pos="851"/>
        </w:tabs>
      </w:pPr>
    </w:p>
    <w:p w14:paraId="6C10FA71" w14:textId="63F356DD" w:rsidR="009B1CD0" w:rsidRDefault="009B1CD0" w:rsidP="006F3DF9">
      <w:pPr>
        <w:pStyle w:val="Titre1"/>
        <w:tabs>
          <w:tab w:val="left" w:pos="567"/>
          <w:tab w:val="left" w:pos="851"/>
        </w:tabs>
        <w:ind w:left="0"/>
        <w:jc w:val="both"/>
        <w:rPr>
          <w:rFonts w:ascii="Arial" w:hAnsi="Arial" w:cs="Arial"/>
          <w:b w:val="0"/>
          <w:bCs/>
          <w:i/>
          <w:iCs/>
          <w:sz w:val="18"/>
          <w:szCs w:val="18"/>
        </w:rPr>
      </w:pPr>
      <w:r w:rsidRPr="00583105">
        <w:rPr>
          <w:rFonts w:ascii="Wingdings" w:eastAsia="Wingdings" w:hAnsi="Wingdings" w:cs="Wingdings"/>
          <w:b w:val="0"/>
          <w:color w:val="B4C6E7" w:themeColor="accent1" w:themeTint="66"/>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w:t>
      </w:r>
      <w:r w:rsidR="00980043">
        <w:rPr>
          <w:rFonts w:ascii="Arial" w:hAnsi="Arial" w:cs="Arial"/>
          <w:b w:val="0"/>
          <w:bCs/>
          <w:iCs/>
        </w:rPr>
        <w:t>Acheteur</w:t>
      </w:r>
    </w:p>
    <w:p w14:paraId="6264A8D3"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AAD9685" w14:textId="77777777" w:rsidR="009B1CD0" w:rsidRDefault="009B1CD0" w:rsidP="009B45B9">
      <w:pPr>
        <w:pStyle w:val="Titre1"/>
        <w:tabs>
          <w:tab w:val="left" w:pos="851"/>
        </w:tabs>
        <w:ind w:left="0"/>
        <w:jc w:val="both"/>
        <w:rPr>
          <w:rFonts w:ascii="Arial" w:hAnsi="Arial" w:cs="Arial"/>
        </w:rPr>
      </w:pPr>
    </w:p>
    <w:p w14:paraId="00744D6D" w14:textId="77777777" w:rsidR="00226AC8" w:rsidRDefault="00226AC8" w:rsidP="00226AC8">
      <w:pPr>
        <w:numPr>
          <w:ilvl w:val="0"/>
          <w:numId w:val="1"/>
        </w:numPr>
        <w:rPr>
          <w:rFonts w:ascii="Arial" w:hAnsi="Arial" w:cs="Arial"/>
          <w:b/>
          <w:bCs/>
        </w:rPr>
      </w:pPr>
      <w:r>
        <w:rPr>
          <w:rFonts w:ascii="Arial" w:hAnsi="Arial" w:cs="Arial"/>
          <w:b/>
          <w:bCs/>
        </w:rPr>
        <w:t>INSTITUT NATIONAL DE RECHERCHE EN INFORMATIQUE ET AUTOMATIQUE</w:t>
      </w:r>
    </w:p>
    <w:p w14:paraId="08CB11AA" w14:textId="21912370" w:rsidR="00226AC8" w:rsidRDefault="00226AC8" w:rsidP="00226AC8">
      <w:pPr>
        <w:pStyle w:val="En-tte"/>
        <w:numPr>
          <w:ilvl w:val="0"/>
          <w:numId w:val="1"/>
        </w:numPr>
        <w:tabs>
          <w:tab w:val="left" w:pos="708"/>
        </w:tabs>
        <w:rPr>
          <w:rFonts w:ascii="Arial" w:hAnsi="Arial" w:cs="Arial"/>
          <w:b/>
          <w:bCs/>
        </w:rPr>
      </w:pPr>
      <w:r>
        <w:rPr>
          <w:rFonts w:ascii="Arial" w:hAnsi="Arial" w:cs="Arial"/>
          <w:b/>
          <w:bCs/>
        </w:rPr>
        <w:t xml:space="preserve">EPST </w:t>
      </w:r>
      <w:r w:rsidR="005177E2">
        <w:rPr>
          <w:rFonts w:ascii="Arial" w:hAnsi="Arial" w:cs="Arial"/>
          <w:b/>
          <w:bCs/>
        </w:rPr>
        <w:t xml:space="preserve">régi </w:t>
      </w:r>
      <w:r w:rsidR="005177E2" w:rsidRPr="00176DFD">
        <w:rPr>
          <w:rFonts w:ascii="Arial" w:hAnsi="Arial" w:cs="Arial"/>
          <w:b/>
          <w:bCs/>
        </w:rPr>
        <w:t>par</w:t>
      </w:r>
      <w:r w:rsidR="005177E2" w:rsidRPr="00176DFD">
        <w:rPr>
          <w:rFonts w:ascii="Arial" w:hAnsi="Arial" w:cs="Arial"/>
          <w:b/>
          <w:bCs/>
          <w:spacing w:val="-7"/>
        </w:rPr>
        <w:t xml:space="preserve"> </w:t>
      </w:r>
      <w:r w:rsidR="005177E2" w:rsidRPr="00176DFD">
        <w:rPr>
          <w:rFonts w:ascii="Arial" w:hAnsi="Arial" w:cs="Arial"/>
          <w:b/>
          <w:bCs/>
        </w:rPr>
        <w:t>les articles R. 326-1 à R. 326-18 du code la recherche</w:t>
      </w:r>
    </w:p>
    <w:p w14:paraId="717149AC" w14:textId="77777777" w:rsidR="00226AC8" w:rsidRDefault="00226AC8" w:rsidP="00226AC8">
      <w:pPr>
        <w:pStyle w:val="En-tte"/>
        <w:numPr>
          <w:ilvl w:val="0"/>
          <w:numId w:val="1"/>
        </w:numPr>
        <w:tabs>
          <w:tab w:val="clear" w:pos="4536"/>
          <w:tab w:val="clear" w:pos="9072"/>
          <w:tab w:val="left" w:pos="567"/>
        </w:tabs>
        <w:rPr>
          <w:rFonts w:ascii="Arial" w:hAnsi="Arial" w:cs="Arial"/>
          <w:b/>
          <w:bCs/>
        </w:rPr>
      </w:pPr>
      <w:r>
        <w:rPr>
          <w:rFonts w:ascii="Arial" w:hAnsi="Arial" w:cs="Arial"/>
          <w:b/>
          <w:bCs/>
        </w:rPr>
        <w:tab/>
      </w:r>
      <w:r>
        <w:rPr>
          <w:rFonts w:ascii="Arial" w:hAnsi="Arial" w:cs="Arial"/>
          <w:b/>
          <w:bCs/>
        </w:rPr>
        <w:tab/>
      </w:r>
    </w:p>
    <w:p w14:paraId="2224498E" w14:textId="77777777" w:rsidR="00226AC8" w:rsidRDefault="00226AC8" w:rsidP="00226AC8">
      <w:pPr>
        <w:pStyle w:val="En-tte"/>
        <w:numPr>
          <w:ilvl w:val="0"/>
          <w:numId w:val="1"/>
        </w:numPr>
        <w:tabs>
          <w:tab w:val="left" w:pos="708"/>
        </w:tabs>
        <w:rPr>
          <w:rFonts w:ascii="Arial" w:hAnsi="Arial" w:cs="Arial"/>
          <w:b/>
          <w:bCs/>
        </w:rPr>
      </w:pPr>
      <w:r>
        <w:rPr>
          <w:rFonts w:ascii="Arial" w:hAnsi="Arial" w:cs="Arial"/>
          <w:b/>
          <w:bCs/>
        </w:rPr>
        <w:t>Adresse du siège : Domaine de Voluceau – Rocquencourt – BP 105</w:t>
      </w:r>
    </w:p>
    <w:p w14:paraId="65268468" w14:textId="77777777" w:rsidR="00226AC8" w:rsidRDefault="00226AC8" w:rsidP="00226AC8">
      <w:pPr>
        <w:pStyle w:val="En-tte"/>
        <w:numPr>
          <w:ilvl w:val="0"/>
          <w:numId w:val="1"/>
        </w:numPr>
        <w:tabs>
          <w:tab w:val="left" w:pos="708"/>
        </w:tabs>
        <w:rPr>
          <w:rFonts w:ascii="Arial" w:hAnsi="Arial" w:cs="Arial"/>
          <w:b/>
          <w:bCs/>
        </w:rPr>
      </w:pPr>
      <w:r>
        <w:rPr>
          <w:rFonts w:ascii="Arial" w:hAnsi="Arial" w:cs="Arial"/>
          <w:b/>
          <w:bCs/>
        </w:rPr>
        <w:t xml:space="preserve">                               78153 LE CHESNAY</w:t>
      </w:r>
    </w:p>
    <w:p w14:paraId="11B26FFD" w14:textId="77777777" w:rsidR="00226AC8" w:rsidRDefault="00226AC8" w:rsidP="00226AC8">
      <w:pPr>
        <w:pStyle w:val="En-tte"/>
        <w:numPr>
          <w:ilvl w:val="0"/>
          <w:numId w:val="1"/>
        </w:numPr>
        <w:tabs>
          <w:tab w:val="left" w:pos="708"/>
        </w:tabs>
        <w:rPr>
          <w:rFonts w:ascii="Arial" w:hAnsi="Arial" w:cs="Arial"/>
          <w:b/>
          <w:bCs/>
        </w:rPr>
      </w:pPr>
    </w:p>
    <w:p w14:paraId="057EE719" w14:textId="77777777" w:rsidR="00226AC8" w:rsidRDefault="00226AC8" w:rsidP="00226AC8">
      <w:pPr>
        <w:pStyle w:val="En-tte"/>
        <w:numPr>
          <w:ilvl w:val="0"/>
          <w:numId w:val="1"/>
        </w:numPr>
        <w:tabs>
          <w:tab w:val="left" w:pos="708"/>
        </w:tabs>
        <w:rPr>
          <w:rFonts w:ascii="Arial" w:hAnsi="Arial" w:cs="Arial"/>
          <w:b/>
          <w:bCs/>
        </w:rPr>
      </w:pPr>
      <w:r>
        <w:rPr>
          <w:rFonts w:ascii="Arial" w:hAnsi="Arial" w:cs="Arial"/>
          <w:b/>
          <w:bCs/>
        </w:rPr>
        <w:t>Représenté par son Président Directeur Général, Monsieur Bruno SPORTISSE</w:t>
      </w:r>
    </w:p>
    <w:p w14:paraId="707467AC" w14:textId="77777777" w:rsidR="00226AC8" w:rsidRDefault="00226AC8" w:rsidP="00226AC8">
      <w:pPr>
        <w:pStyle w:val="En-tte"/>
        <w:numPr>
          <w:ilvl w:val="0"/>
          <w:numId w:val="1"/>
        </w:numPr>
        <w:tabs>
          <w:tab w:val="left" w:pos="708"/>
        </w:tabs>
        <w:rPr>
          <w:rFonts w:ascii="Arial" w:hAnsi="Arial" w:cs="Arial"/>
          <w:b/>
          <w:bCs/>
          <w:u w:val="single"/>
        </w:rPr>
      </w:pPr>
    </w:p>
    <w:p w14:paraId="3CBA172A" w14:textId="77777777" w:rsidR="00226AC8" w:rsidRDefault="00226AC8" w:rsidP="00226AC8">
      <w:pPr>
        <w:pStyle w:val="En-tte"/>
        <w:numPr>
          <w:ilvl w:val="0"/>
          <w:numId w:val="1"/>
        </w:numPr>
        <w:tabs>
          <w:tab w:val="left" w:pos="708"/>
        </w:tabs>
        <w:rPr>
          <w:rFonts w:ascii="Arial" w:hAnsi="Arial" w:cs="Arial"/>
          <w:b/>
          <w:bCs/>
        </w:rPr>
      </w:pPr>
      <w:r w:rsidRPr="00CC1F33">
        <w:rPr>
          <w:rFonts w:ascii="Arial" w:hAnsi="Arial" w:cs="Arial"/>
          <w:b/>
          <w:bCs/>
          <w:u w:val="single"/>
        </w:rPr>
        <w:t>Centre de Recherche qui passe le marché</w:t>
      </w:r>
      <w:r>
        <w:rPr>
          <w:rFonts w:ascii="Arial" w:hAnsi="Arial" w:cs="Arial"/>
          <w:b/>
          <w:bCs/>
        </w:rPr>
        <w:t xml:space="preserve"> : </w:t>
      </w:r>
    </w:p>
    <w:p w14:paraId="4A176C77" w14:textId="77777777" w:rsidR="00226AC8" w:rsidRDefault="00226AC8" w:rsidP="00226AC8">
      <w:pPr>
        <w:pStyle w:val="En-tte"/>
        <w:numPr>
          <w:ilvl w:val="0"/>
          <w:numId w:val="1"/>
        </w:numPr>
        <w:tabs>
          <w:tab w:val="left" w:pos="708"/>
        </w:tabs>
        <w:rPr>
          <w:rFonts w:ascii="Arial" w:hAnsi="Arial" w:cs="Arial"/>
          <w:b/>
          <w:bCs/>
        </w:rPr>
      </w:pPr>
    </w:p>
    <w:p w14:paraId="7FA8F2A2" w14:textId="77777777" w:rsidR="00226AC8" w:rsidRDefault="00226AC8" w:rsidP="00226AC8">
      <w:pPr>
        <w:pStyle w:val="En-tte"/>
        <w:numPr>
          <w:ilvl w:val="0"/>
          <w:numId w:val="1"/>
        </w:numPr>
        <w:tabs>
          <w:tab w:val="left" w:pos="708"/>
        </w:tabs>
        <w:rPr>
          <w:rFonts w:ascii="Arial" w:hAnsi="Arial" w:cs="Arial"/>
          <w:b/>
          <w:bCs/>
        </w:rPr>
      </w:pPr>
      <w:r>
        <w:rPr>
          <w:rFonts w:ascii="Arial" w:hAnsi="Arial" w:cs="Arial"/>
          <w:b/>
          <w:bCs/>
        </w:rPr>
        <w:t xml:space="preserve">Centre </w:t>
      </w:r>
      <w:r w:rsidR="006138D3">
        <w:rPr>
          <w:rFonts w:ascii="Arial" w:hAnsi="Arial" w:cs="Arial"/>
          <w:b/>
          <w:bCs/>
        </w:rPr>
        <w:t>Inria d’Université Côte d’Azur</w:t>
      </w:r>
    </w:p>
    <w:p w14:paraId="0F713627" w14:textId="77777777" w:rsidR="00226AC8" w:rsidRDefault="00226AC8" w:rsidP="00226AC8">
      <w:pPr>
        <w:pStyle w:val="En-tte"/>
        <w:numPr>
          <w:ilvl w:val="0"/>
          <w:numId w:val="1"/>
        </w:numPr>
        <w:tabs>
          <w:tab w:val="right" w:pos="-284"/>
          <w:tab w:val="left" w:pos="4111"/>
        </w:tabs>
        <w:rPr>
          <w:rFonts w:ascii="Arial" w:hAnsi="Arial" w:cs="Arial"/>
          <w:b/>
          <w:bCs/>
        </w:rPr>
      </w:pPr>
      <w:r>
        <w:rPr>
          <w:rFonts w:ascii="Arial" w:hAnsi="Arial" w:cs="Arial"/>
          <w:b/>
          <w:bCs/>
        </w:rPr>
        <w:t xml:space="preserve">2004, </w:t>
      </w:r>
      <w:r w:rsidR="006138D3">
        <w:rPr>
          <w:rFonts w:ascii="Arial" w:hAnsi="Arial" w:cs="Arial"/>
          <w:b/>
          <w:bCs/>
        </w:rPr>
        <w:t>R</w:t>
      </w:r>
      <w:r>
        <w:rPr>
          <w:rFonts w:ascii="Arial" w:hAnsi="Arial" w:cs="Arial"/>
          <w:b/>
          <w:bCs/>
        </w:rPr>
        <w:t>oute des Lucioles – BP 93</w:t>
      </w:r>
    </w:p>
    <w:p w14:paraId="05372F0B" w14:textId="77777777" w:rsidR="00226AC8" w:rsidRDefault="00226AC8" w:rsidP="00226AC8">
      <w:pPr>
        <w:pStyle w:val="En-tte"/>
        <w:numPr>
          <w:ilvl w:val="0"/>
          <w:numId w:val="1"/>
        </w:numPr>
        <w:tabs>
          <w:tab w:val="left" w:pos="708"/>
        </w:tabs>
        <w:rPr>
          <w:rFonts w:ascii="Arial" w:hAnsi="Arial" w:cs="Arial"/>
          <w:b/>
          <w:bCs/>
        </w:rPr>
      </w:pPr>
      <w:r>
        <w:rPr>
          <w:rFonts w:ascii="Arial" w:hAnsi="Arial" w:cs="Arial"/>
          <w:b/>
          <w:bCs/>
        </w:rPr>
        <w:t>06902 SOPHIA ANTIPOLIS Cedex 09</w:t>
      </w:r>
    </w:p>
    <w:p w14:paraId="3114674E" w14:textId="77777777" w:rsidR="00226AC8" w:rsidRDefault="00226AC8" w:rsidP="00226AC8">
      <w:pPr>
        <w:pStyle w:val="En-tte"/>
        <w:numPr>
          <w:ilvl w:val="0"/>
          <w:numId w:val="1"/>
        </w:numPr>
        <w:tabs>
          <w:tab w:val="clear" w:pos="4536"/>
          <w:tab w:val="clear" w:pos="9072"/>
        </w:tabs>
        <w:rPr>
          <w:rFonts w:ascii="Arial" w:hAnsi="Arial" w:cs="Arial"/>
        </w:rPr>
      </w:pPr>
    </w:p>
    <w:p w14:paraId="76CBD88D" w14:textId="77777777" w:rsidR="00226AC8" w:rsidRDefault="00226AC8" w:rsidP="00226AC8">
      <w:pPr>
        <w:pStyle w:val="En-tte"/>
        <w:numPr>
          <w:ilvl w:val="0"/>
          <w:numId w:val="1"/>
        </w:numPr>
        <w:tabs>
          <w:tab w:val="left" w:pos="708"/>
        </w:tabs>
        <w:rPr>
          <w:rFonts w:ascii="Arial" w:hAnsi="Arial" w:cs="Arial"/>
          <w:b/>
          <w:bCs/>
        </w:rPr>
      </w:pPr>
      <w:r>
        <w:rPr>
          <w:rFonts w:ascii="Arial" w:hAnsi="Arial" w:cs="Arial"/>
          <w:b/>
          <w:bCs/>
        </w:rPr>
        <w:t>Directrice du Centre de Recherche, Madame Maureen CLERC</w:t>
      </w:r>
    </w:p>
    <w:p w14:paraId="053F826D" w14:textId="77777777" w:rsidR="009B1CD0" w:rsidRDefault="009B1CD0" w:rsidP="005846FB">
      <w:pPr>
        <w:pStyle w:val="En-tte"/>
        <w:tabs>
          <w:tab w:val="clear" w:pos="4536"/>
          <w:tab w:val="clear" w:pos="9072"/>
          <w:tab w:val="left" w:pos="851"/>
        </w:tabs>
        <w:jc w:val="both"/>
        <w:rPr>
          <w:rFonts w:ascii="Arial" w:hAnsi="Arial" w:cs="Arial"/>
        </w:rPr>
      </w:pPr>
    </w:p>
    <w:p w14:paraId="707B43F8" w14:textId="77777777" w:rsidR="009B1CD0" w:rsidRDefault="009B1CD0" w:rsidP="005846FB">
      <w:pPr>
        <w:pStyle w:val="En-tte"/>
        <w:tabs>
          <w:tab w:val="clear" w:pos="4536"/>
          <w:tab w:val="clear" w:pos="9072"/>
          <w:tab w:val="left" w:pos="851"/>
        </w:tabs>
        <w:jc w:val="both"/>
        <w:rPr>
          <w:rFonts w:ascii="Arial" w:hAnsi="Arial" w:cs="Arial"/>
        </w:rPr>
      </w:pPr>
    </w:p>
    <w:p w14:paraId="43EB8006" w14:textId="77777777" w:rsidR="009B1CD0" w:rsidRDefault="009B1CD0" w:rsidP="00710FD6">
      <w:pPr>
        <w:tabs>
          <w:tab w:val="left" w:pos="426"/>
          <w:tab w:val="left" w:pos="851"/>
          <w:tab w:val="left" w:pos="5103"/>
        </w:tabs>
        <w:jc w:val="both"/>
        <w:rPr>
          <w:rFonts w:ascii="Arial" w:hAnsi="Arial" w:cs="Arial"/>
          <w:i/>
          <w:sz w:val="18"/>
          <w:szCs w:val="18"/>
        </w:rPr>
      </w:pPr>
      <w:r w:rsidRPr="00583105">
        <w:rPr>
          <w:rFonts w:ascii="Wingdings" w:eastAsia="Wingdings" w:hAnsi="Wingdings" w:cs="Wingdings"/>
          <w:b/>
          <w:color w:val="B4C6E7" w:themeColor="accent1" w:themeTint="66"/>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C9B34A1" w14:textId="1CB60689" w:rsidR="009B1CD0" w:rsidRDefault="009B1CD0" w:rsidP="00CD46CC">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w:t>
      </w:r>
      <w:r w:rsidR="00980043">
        <w:rPr>
          <w:rFonts w:ascii="Arial" w:hAnsi="Arial" w:cs="Arial"/>
          <w:i/>
          <w:sz w:val="18"/>
          <w:szCs w:val="18"/>
        </w:rPr>
        <w:t>Acheteur</w:t>
      </w:r>
      <w:r>
        <w:rPr>
          <w:rFonts w:ascii="Arial" w:hAnsi="Arial" w:cs="Arial"/>
          <w:i/>
          <w:sz w:val="18"/>
          <w:szCs w:val="18"/>
        </w:rPr>
        <w:t xml:space="preserve"> qu’il représente.)</w:t>
      </w:r>
    </w:p>
    <w:p w14:paraId="293EE526" w14:textId="77777777" w:rsidR="009B1CD0" w:rsidRDefault="009B1CD0" w:rsidP="009B45B9">
      <w:pPr>
        <w:tabs>
          <w:tab w:val="left" w:pos="851"/>
        </w:tabs>
        <w:jc w:val="both"/>
        <w:rPr>
          <w:rFonts w:ascii="Arial" w:hAnsi="Arial" w:cs="Arial"/>
        </w:rPr>
      </w:pPr>
    </w:p>
    <w:p w14:paraId="6CE9A26B" w14:textId="77777777" w:rsidR="00932A58" w:rsidRDefault="00A54923" w:rsidP="009B45B9">
      <w:pPr>
        <w:tabs>
          <w:tab w:val="left" w:pos="851"/>
        </w:tabs>
        <w:jc w:val="both"/>
        <w:rPr>
          <w:rFonts w:ascii="Arial" w:hAnsi="Arial" w:cs="Arial"/>
        </w:rPr>
      </w:pPr>
      <w:r>
        <w:rPr>
          <w:rFonts w:ascii="Arial" w:hAnsi="Arial" w:cs="Arial"/>
        </w:rPr>
        <w:t>Monsieur l</w:t>
      </w:r>
      <w:r w:rsidR="00932A58">
        <w:rPr>
          <w:rFonts w:ascii="Arial" w:hAnsi="Arial" w:cs="Arial"/>
        </w:rPr>
        <w:t>e Président Directeur Général d’Inria ou par délégation, son représentant.</w:t>
      </w:r>
    </w:p>
    <w:p w14:paraId="5A08C4E0" w14:textId="77777777" w:rsidR="009B1CD0" w:rsidRDefault="009B1CD0" w:rsidP="009B45B9">
      <w:pPr>
        <w:tabs>
          <w:tab w:val="left" w:pos="851"/>
        </w:tabs>
        <w:jc w:val="both"/>
        <w:rPr>
          <w:rFonts w:ascii="Arial" w:hAnsi="Arial" w:cs="Arial"/>
        </w:rPr>
      </w:pPr>
    </w:p>
    <w:p w14:paraId="1D75B5B2" w14:textId="77777777" w:rsidR="009B1CD0" w:rsidRDefault="009B1CD0" w:rsidP="009B45B9">
      <w:pPr>
        <w:tabs>
          <w:tab w:val="left" w:pos="851"/>
        </w:tabs>
        <w:jc w:val="both"/>
        <w:rPr>
          <w:rFonts w:ascii="Arial" w:hAnsi="Arial" w:cs="Arial"/>
          <w:i/>
          <w:sz w:val="18"/>
          <w:szCs w:val="18"/>
        </w:rPr>
      </w:pPr>
      <w:r w:rsidRPr="00583105">
        <w:rPr>
          <w:rFonts w:ascii="Wingdings" w:eastAsia="Wingdings" w:hAnsi="Wingdings" w:cs="Wingdings"/>
          <w:b/>
          <w:color w:val="B4C6E7" w:themeColor="accent1" w:themeTint="66"/>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7C82BD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5474141" w14:textId="77777777" w:rsidR="009B1CD0" w:rsidRDefault="009B1CD0" w:rsidP="009B45B9">
      <w:pPr>
        <w:tabs>
          <w:tab w:val="left" w:pos="851"/>
        </w:tabs>
        <w:jc w:val="both"/>
        <w:rPr>
          <w:rFonts w:ascii="Arial" w:hAnsi="Arial" w:cs="Arial"/>
        </w:rPr>
      </w:pPr>
    </w:p>
    <w:p w14:paraId="799F4C80" w14:textId="77777777" w:rsidR="001C40C0" w:rsidRDefault="001C40C0" w:rsidP="009B45B9">
      <w:pPr>
        <w:tabs>
          <w:tab w:val="left" w:pos="851"/>
        </w:tabs>
        <w:jc w:val="both"/>
        <w:rPr>
          <w:rFonts w:ascii="Arial" w:hAnsi="Arial" w:cs="Arial"/>
        </w:rPr>
      </w:pPr>
    </w:p>
    <w:p w14:paraId="6F46CE4C" w14:textId="77777777" w:rsidR="001C40C0" w:rsidRDefault="00226AC8" w:rsidP="009B45B9">
      <w:pPr>
        <w:tabs>
          <w:tab w:val="left" w:pos="851"/>
        </w:tabs>
        <w:jc w:val="both"/>
        <w:rPr>
          <w:rFonts w:ascii="Arial" w:hAnsi="Arial" w:cs="Arial"/>
        </w:rPr>
      </w:pPr>
      <w:r>
        <w:rPr>
          <w:rFonts w:ascii="Arial" w:hAnsi="Arial" w:cs="Arial"/>
        </w:rPr>
        <w:t>Le Président Directeur Général d’Inria</w:t>
      </w:r>
      <w:r w:rsidR="00932A58">
        <w:rPr>
          <w:rFonts w:ascii="Arial" w:hAnsi="Arial" w:cs="Arial"/>
        </w:rPr>
        <w:t xml:space="preserve"> ou son représentant.</w:t>
      </w:r>
    </w:p>
    <w:p w14:paraId="0A6526EF" w14:textId="77777777" w:rsidR="009B1CD0" w:rsidRDefault="009B1CD0" w:rsidP="009B45B9">
      <w:pPr>
        <w:tabs>
          <w:tab w:val="left" w:pos="851"/>
        </w:tabs>
        <w:jc w:val="both"/>
        <w:rPr>
          <w:rFonts w:ascii="Arial" w:hAnsi="Arial" w:cs="Arial"/>
        </w:rPr>
      </w:pPr>
    </w:p>
    <w:p w14:paraId="659352E6" w14:textId="77777777" w:rsidR="009B1CD0" w:rsidRDefault="009B1CD0" w:rsidP="009B45B9">
      <w:pPr>
        <w:pStyle w:val="fcase2metab"/>
        <w:ind w:left="0" w:firstLine="0"/>
        <w:rPr>
          <w:rFonts w:ascii="Arial" w:hAnsi="Arial" w:cs="Arial"/>
        </w:rPr>
      </w:pPr>
    </w:p>
    <w:p w14:paraId="34E95375" w14:textId="46170169" w:rsidR="009B1CD0" w:rsidRPr="00C12949" w:rsidRDefault="009B1CD0" w:rsidP="009B45B9">
      <w:pPr>
        <w:tabs>
          <w:tab w:val="left" w:pos="720"/>
          <w:tab w:val="left" w:pos="851"/>
        </w:tabs>
        <w:jc w:val="both"/>
        <w:rPr>
          <w:rFonts w:ascii="Arial" w:hAnsi="Arial" w:cs="Arial"/>
          <w:i/>
          <w:iCs/>
          <w:sz w:val="18"/>
          <w:szCs w:val="18"/>
        </w:rPr>
      </w:pPr>
      <w:r w:rsidRPr="00583105">
        <w:rPr>
          <w:rFonts w:ascii="Wingdings" w:eastAsia="Wingdings" w:hAnsi="Wingdings" w:cs="Wingdings"/>
          <w:b/>
          <w:color w:val="B4C6E7" w:themeColor="accent1" w:themeTint="66"/>
          <w:spacing w:val="-10"/>
        </w:rPr>
        <w:t></w:t>
      </w:r>
      <w:r>
        <w:rPr>
          <w:rFonts w:ascii="Arial" w:eastAsia="Arial" w:hAnsi="Arial" w:cs="Arial"/>
          <w:b/>
          <w:spacing w:val="-10"/>
        </w:rPr>
        <w:t xml:space="preserve">  </w:t>
      </w:r>
      <w:r>
        <w:rPr>
          <w:rFonts w:ascii="Arial" w:hAnsi="Arial" w:cs="Arial"/>
        </w:rPr>
        <w:t>Désignation</w:t>
      </w:r>
      <w:r w:rsidR="00DC0ABC">
        <w:rPr>
          <w:rFonts w:ascii="Arial" w:hAnsi="Arial" w:cs="Arial"/>
        </w:rPr>
        <w:t xml:space="preserve"> et </w:t>
      </w:r>
      <w:r>
        <w:rPr>
          <w:rFonts w:ascii="Arial" w:hAnsi="Arial" w:cs="Arial"/>
        </w:rPr>
        <w:t>adresse</w:t>
      </w:r>
      <w:r w:rsidR="00DC0ABC">
        <w:rPr>
          <w:rFonts w:ascii="Arial" w:hAnsi="Arial" w:cs="Arial"/>
        </w:rPr>
        <w:t xml:space="preserve"> </w:t>
      </w:r>
      <w:r>
        <w:rPr>
          <w:rFonts w:ascii="Arial" w:hAnsi="Arial" w:cs="Arial"/>
        </w:rPr>
        <w:t>du comptable assignataire</w:t>
      </w:r>
    </w:p>
    <w:p w14:paraId="763380B9" w14:textId="77777777" w:rsidR="009B1CD0" w:rsidRPr="00C12949" w:rsidRDefault="009B1CD0" w:rsidP="009B45B9">
      <w:pPr>
        <w:pStyle w:val="fcase2metab"/>
        <w:rPr>
          <w:rFonts w:ascii="Arial" w:hAnsi="Arial" w:cs="Arial"/>
        </w:rPr>
      </w:pPr>
    </w:p>
    <w:p w14:paraId="3718585E" w14:textId="77777777" w:rsidR="00C12949" w:rsidRPr="00C12949" w:rsidRDefault="00C12949" w:rsidP="00C12949">
      <w:pPr>
        <w:pStyle w:val="Corpsdetexte"/>
        <w:rPr>
          <w:b w:val="0"/>
          <w:sz w:val="20"/>
        </w:rPr>
      </w:pPr>
      <w:r w:rsidRPr="00C12949">
        <w:rPr>
          <w:b w:val="0"/>
          <w:sz w:val="20"/>
        </w:rPr>
        <w:t>Madame l’Agent Comptable d’Inria.</w:t>
      </w:r>
    </w:p>
    <w:p w14:paraId="3C02EC69" w14:textId="77777777" w:rsidR="00C12949" w:rsidRPr="00C12949" w:rsidRDefault="00C12949" w:rsidP="00C12949">
      <w:pPr>
        <w:pStyle w:val="Corpsdetexte"/>
        <w:rPr>
          <w:b w:val="0"/>
          <w:sz w:val="20"/>
        </w:rPr>
      </w:pPr>
      <w:r w:rsidRPr="00C12949">
        <w:rPr>
          <w:b w:val="0"/>
          <w:sz w:val="20"/>
        </w:rPr>
        <w:t>Domaine de Voluceau – Rocquencourt – BP 105</w:t>
      </w:r>
    </w:p>
    <w:p w14:paraId="57343EF3" w14:textId="77777777" w:rsidR="00C12949" w:rsidRPr="00C12949" w:rsidRDefault="00C12949" w:rsidP="00C12949">
      <w:pPr>
        <w:pStyle w:val="Corpsdetexte"/>
        <w:rPr>
          <w:b w:val="0"/>
          <w:sz w:val="20"/>
        </w:rPr>
      </w:pPr>
      <w:r w:rsidRPr="00C12949">
        <w:rPr>
          <w:b w:val="0"/>
          <w:sz w:val="20"/>
        </w:rPr>
        <w:t>78153 Le Chesnay Cedex</w:t>
      </w:r>
    </w:p>
    <w:p w14:paraId="40BE82DF" w14:textId="77777777" w:rsidR="009B1CD0" w:rsidRPr="00C12949" w:rsidRDefault="009B1CD0" w:rsidP="009B45B9">
      <w:pPr>
        <w:pStyle w:val="fcase2metab"/>
        <w:ind w:left="0" w:firstLine="0"/>
        <w:rPr>
          <w:rFonts w:ascii="Arial" w:hAnsi="Arial" w:cs="Arial"/>
        </w:rPr>
      </w:pPr>
    </w:p>
    <w:p w14:paraId="67AF81FF" w14:textId="77777777" w:rsidR="009B1CD0" w:rsidRDefault="009B1CD0" w:rsidP="009B45B9">
      <w:pPr>
        <w:pStyle w:val="fcase2metab"/>
        <w:rPr>
          <w:rFonts w:ascii="Arial" w:hAnsi="Arial" w:cs="Arial"/>
        </w:rPr>
      </w:pPr>
      <w:r w:rsidRPr="00583105">
        <w:rPr>
          <w:rFonts w:ascii="Wingdings" w:eastAsia="Wingdings" w:hAnsi="Wingdings" w:cs="Wingdings"/>
          <w:b/>
          <w:color w:val="B4C6E7" w:themeColor="accent1" w:themeTint="66"/>
          <w:spacing w:val="-10"/>
        </w:rPr>
        <w:t></w:t>
      </w:r>
      <w:r>
        <w:rPr>
          <w:rFonts w:ascii="Arial" w:eastAsia="Arial" w:hAnsi="Arial" w:cs="Arial"/>
          <w:b/>
        </w:rPr>
        <w:t xml:space="preserve">  </w:t>
      </w:r>
      <w:r>
        <w:rPr>
          <w:rFonts w:ascii="Arial" w:hAnsi="Arial" w:cs="Arial"/>
        </w:rPr>
        <w:t>Imputation budgétaire</w:t>
      </w:r>
    </w:p>
    <w:p w14:paraId="531AFD6F" w14:textId="77777777" w:rsidR="0079785C" w:rsidRDefault="0079785C" w:rsidP="009B45B9">
      <w:pPr>
        <w:pStyle w:val="fcase2metab"/>
        <w:rPr>
          <w:rFonts w:ascii="Arial" w:hAnsi="Arial" w:cs="Arial"/>
        </w:rPr>
      </w:pPr>
    </w:p>
    <w:p w14:paraId="4D797772" w14:textId="77777777" w:rsidR="009B1CD0" w:rsidRDefault="009B1CD0" w:rsidP="009B45B9">
      <w:pPr>
        <w:tabs>
          <w:tab w:val="left" w:pos="851"/>
        </w:tabs>
        <w:rPr>
          <w:rFonts w:ascii="Arial" w:hAnsi="Arial" w:cs="Arial"/>
        </w:rPr>
      </w:pPr>
    </w:p>
    <w:p w14:paraId="67E20CF4" w14:textId="2A2073A8" w:rsidR="005177E2" w:rsidRDefault="005177E2" w:rsidP="00D76A20">
      <w:pPr>
        <w:pStyle w:val="fcase1ertab"/>
        <w:tabs>
          <w:tab w:val="left" w:pos="851"/>
        </w:tabs>
        <w:rPr>
          <w:rFonts w:ascii="Arial" w:hAnsi="Arial" w:cs="Arial"/>
        </w:rPr>
      </w:pPr>
      <w:r w:rsidRPr="005177E2">
        <w:rPr>
          <w:rFonts w:ascii="Arial" w:hAnsi="Arial" w:cs="Arial"/>
        </w:rPr>
        <w:t>La présente offre est acceptée pour un montant total de : ………………………….. € HT</w:t>
      </w:r>
      <w:r w:rsidR="000B0597">
        <w:rPr>
          <w:rFonts w:ascii="Arial" w:hAnsi="Arial" w:cs="Arial"/>
        </w:rPr>
        <w:t xml:space="preserve"> pour la tranche ferme</w:t>
      </w:r>
      <w:r w:rsidRPr="005177E2">
        <w:rPr>
          <w:rFonts w:ascii="Arial" w:hAnsi="Arial" w:cs="Arial"/>
        </w:rPr>
        <w:t>, selon la</w:t>
      </w:r>
      <w:r>
        <w:rPr>
          <w:rFonts w:ascii="Arial" w:hAnsi="Arial" w:cs="Arial"/>
        </w:rPr>
        <w:t xml:space="preserve"> </w:t>
      </w:r>
      <w:r w:rsidR="00842E52">
        <w:rPr>
          <w:rFonts w:ascii="Arial" w:hAnsi="Arial" w:cs="Arial"/>
        </w:rPr>
        <w:t>D</w:t>
      </w:r>
      <w:r>
        <w:rPr>
          <w:rFonts w:ascii="Arial" w:hAnsi="Arial" w:cs="Arial"/>
        </w:rPr>
        <w:t xml:space="preserve">écomposition du </w:t>
      </w:r>
      <w:r w:rsidR="00842E52">
        <w:rPr>
          <w:rFonts w:ascii="Arial" w:hAnsi="Arial" w:cs="Arial"/>
        </w:rPr>
        <w:t>P</w:t>
      </w:r>
      <w:r>
        <w:rPr>
          <w:rFonts w:ascii="Arial" w:hAnsi="Arial" w:cs="Arial"/>
        </w:rPr>
        <w:t xml:space="preserve">rix </w:t>
      </w:r>
      <w:r w:rsidR="00842E52">
        <w:rPr>
          <w:rFonts w:ascii="Arial" w:hAnsi="Arial" w:cs="Arial"/>
        </w:rPr>
        <w:t>G</w:t>
      </w:r>
      <w:r>
        <w:rPr>
          <w:rFonts w:ascii="Arial" w:hAnsi="Arial" w:cs="Arial"/>
        </w:rPr>
        <w:t xml:space="preserve">lobal et </w:t>
      </w:r>
      <w:r w:rsidR="00842E52">
        <w:rPr>
          <w:rFonts w:ascii="Arial" w:hAnsi="Arial" w:cs="Arial"/>
        </w:rPr>
        <w:t>F</w:t>
      </w:r>
      <w:r>
        <w:rPr>
          <w:rFonts w:ascii="Arial" w:hAnsi="Arial" w:cs="Arial"/>
        </w:rPr>
        <w:t>orfaitaire (DPGF)</w:t>
      </w:r>
      <w:r w:rsidRPr="005177E2">
        <w:rPr>
          <w:rFonts w:ascii="Arial" w:hAnsi="Arial" w:cs="Arial"/>
        </w:rPr>
        <w:t>.</w:t>
      </w:r>
    </w:p>
    <w:p w14:paraId="3A01CA93" w14:textId="71C53B5F" w:rsidR="000B0597" w:rsidRDefault="000B0597" w:rsidP="00D76A20">
      <w:pPr>
        <w:pStyle w:val="fcase1ertab"/>
        <w:tabs>
          <w:tab w:val="left" w:pos="851"/>
        </w:tabs>
        <w:rPr>
          <w:rFonts w:ascii="Arial" w:hAnsi="Arial" w:cs="Arial"/>
        </w:rPr>
      </w:pPr>
    </w:p>
    <w:p w14:paraId="3683A0C7" w14:textId="3D16F616" w:rsidR="000B0597" w:rsidRDefault="000B0597" w:rsidP="00D76A20">
      <w:pPr>
        <w:pStyle w:val="fcase1ertab"/>
        <w:tabs>
          <w:tab w:val="left" w:pos="851"/>
        </w:tabs>
        <w:rPr>
          <w:rFonts w:ascii="Arial" w:hAnsi="Arial" w:cs="Arial"/>
        </w:rPr>
      </w:pPr>
      <w:r w:rsidRPr="005177E2">
        <w:rPr>
          <w:rFonts w:ascii="Arial" w:hAnsi="Arial" w:cs="Arial"/>
        </w:rPr>
        <w:t>La présente offre est acceptée pour un montant total de : ………………………….. € HT</w:t>
      </w:r>
      <w:r>
        <w:rPr>
          <w:rFonts w:ascii="Arial" w:hAnsi="Arial" w:cs="Arial"/>
        </w:rPr>
        <w:t xml:space="preserve"> pour la tranche </w:t>
      </w:r>
      <w:r>
        <w:rPr>
          <w:rFonts w:ascii="Arial" w:hAnsi="Arial" w:cs="Arial"/>
        </w:rPr>
        <w:t>optionnelle 1</w:t>
      </w:r>
      <w:r w:rsidRPr="005177E2">
        <w:rPr>
          <w:rFonts w:ascii="Arial" w:hAnsi="Arial" w:cs="Arial"/>
        </w:rPr>
        <w:t>, selon la</w:t>
      </w:r>
      <w:r>
        <w:rPr>
          <w:rFonts w:ascii="Arial" w:hAnsi="Arial" w:cs="Arial"/>
        </w:rPr>
        <w:t xml:space="preserve"> Décomposition du Prix Global et Forfaitaire (DPGF)</w:t>
      </w:r>
      <w:r w:rsidRPr="005177E2">
        <w:rPr>
          <w:rFonts w:ascii="Arial" w:hAnsi="Arial" w:cs="Arial"/>
        </w:rPr>
        <w:t>.</w:t>
      </w:r>
    </w:p>
    <w:p w14:paraId="6D7C3A75" w14:textId="51DB9C6E" w:rsidR="000B0597" w:rsidRDefault="000B0597" w:rsidP="00D76A20">
      <w:pPr>
        <w:pStyle w:val="fcase1ertab"/>
        <w:tabs>
          <w:tab w:val="left" w:pos="851"/>
        </w:tabs>
        <w:rPr>
          <w:rFonts w:ascii="Arial" w:hAnsi="Arial" w:cs="Arial"/>
        </w:rPr>
      </w:pPr>
    </w:p>
    <w:p w14:paraId="710D0099" w14:textId="2FB9369E" w:rsidR="000B0597" w:rsidRDefault="000B0597" w:rsidP="00D76A20">
      <w:pPr>
        <w:pStyle w:val="fcase1ertab"/>
        <w:tabs>
          <w:tab w:val="left" w:pos="851"/>
        </w:tabs>
        <w:rPr>
          <w:rFonts w:ascii="Arial" w:hAnsi="Arial" w:cs="Arial"/>
        </w:rPr>
      </w:pPr>
      <w:r w:rsidRPr="005177E2">
        <w:rPr>
          <w:rFonts w:ascii="Arial" w:hAnsi="Arial" w:cs="Arial"/>
        </w:rPr>
        <w:t>La présente offre est acceptée pour un montant total de : ………………………….. € HT</w:t>
      </w:r>
      <w:r>
        <w:rPr>
          <w:rFonts w:ascii="Arial" w:hAnsi="Arial" w:cs="Arial"/>
        </w:rPr>
        <w:t xml:space="preserve"> pour la tranche optionnelle </w:t>
      </w:r>
      <w:r>
        <w:rPr>
          <w:rFonts w:ascii="Arial" w:hAnsi="Arial" w:cs="Arial"/>
        </w:rPr>
        <w:t>2</w:t>
      </w:r>
      <w:r w:rsidRPr="005177E2">
        <w:rPr>
          <w:rFonts w:ascii="Arial" w:hAnsi="Arial" w:cs="Arial"/>
        </w:rPr>
        <w:t>, selon la</w:t>
      </w:r>
      <w:r>
        <w:rPr>
          <w:rFonts w:ascii="Arial" w:hAnsi="Arial" w:cs="Arial"/>
        </w:rPr>
        <w:t xml:space="preserve"> Décomposition du Prix Global et Forfaitaire (DPGF)</w:t>
      </w:r>
      <w:r w:rsidRPr="005177E2">
        <w:rPr>
          <w:rFonts w:ascii="Arial" w:hAnsi="Arial" w:cs="Arial"/>
        </w:rPr>
        <w:t>.</w:t>
      </w:r>
    </w:p>
    <w:p w14:paraId="180E291B" w14:textId="724B9FF0" w:rsidR="000B0597" w:rsidRDefault="000B0597" w:rsidP="00D76A20">
      <w:pPr>
        <w:pStyle w:val="fcase1ertab"/>
        <w:tabs>
          <w:tab w:val="left" w:pos="851"/>
        </w:tabs>
        <w:rPr>
          <w:rFonts w:ascii="Arial" w:hAnsi="Arial" w:cs="Arial"/>
        </w:rPr>
      </w:pPr>
    </w:p>
    <w:p w14:paraId="5A439DB1" w14:textId="7B2FA63D" w:rsidR="000B0597" w:rsidRDefault="000B0597" w:rsidP="00D76A20">
      <w:pPr>
        <w:pStyle w:val="fcase1ertab"/>
        <w:tabs>
          <w:tab w:val="left" w:pos="851"/>
        </w:tabs>
        <w:rPr>
          <w:rFonts w:ascii="Arial" w:hAnsi="Arial" w:cs="Arial"/>
        </w:rPr>
      </w:pPr>
      <w:r w:rsidRPr="005177E2">
        <w:rPr>
          <w:rFonts w:ascii="Arial" w:hAnsi="Arial" w:cs="Arial"/>
        </w:rPr>
        <w:t>La présente offre est acceptée pour un montant total de : ………………………….. € HT</w:t>
      </w:r>
      <w:r>
        <w:rPr>
          <w:rFonts w:ascii="Arial" w:hAnsi="Arial" w:cs="Arial"/>
        </w:rPr>
        <w:t xml:space="preserve"> pour la tranche optionnelle </w:t>
      </w:r>
      <w:r>
        <w:rPr>
          <w:rFonts w:ascii="Arial" w:hAnsi="Arial" w:cs="Arial"/>
        </w:rPr>
        <w:t>3</w:t>
      </w:r>
      <w:r w:rsidRPr="005177E2">
        <w:rPr>
          <w:rFonts w:ascii="Arial" w:hAnsi="Arial" w:cs="Arial"/>
        </w:rPr>
        <w:t>, selon la</w:t>
      </w:r>
      <w:r>
        <w:rPr>
          <w:rFonts w:ascii="Arial" w:hAnsi="Arial" w:cs="Arial"/>
        </w:rPr>
        <w:t xml:space="preserve"> Décomposition du Prix Global et Forfaitaire (DPGF)</w:t>
      </w:r>
      <w:r w:rsidRPr="005177E2">
        <w:rPr>
          <w:rFonts w:ascii="Arial" w:hAnsi="Arial" w:cs="Arial"/>
        </w:rPr>
        <w:t>.</w:t>
      </w:r>
    </w:p>
    <w:p w14:paraId="6E097462" w14:textId="7BC2C81D" w:rsidR="000B0597" w:rsidRDefault="000B0597" w:rsidP="00D76A20">
      <w:pPr>
        <w:pStyle w:val="fcase1ertab"/>
        <w:tabs>
          <w:tab w:val="left" w:pos="851"/>
        </w:tabs>
        <w:rPr>
          <w:rFonts w:ascii="Arial" w:hAnsi="Arial" w:cs="Arial"/>
        </w:rPr>
      </w:pPr>
    </w:p>
    <w:p w14:paraId="7A83EBC1" w14:textId="222C1EC6" w:rsidR="000B0597" w:rsidRDefault="000B0597" w:rsidP="00D76A20">
      <w:pPr>
        <w:pStyle w:val="fcase1ertab"/>
        <w:tabs>
          <w:tab w:val="left" w:pos="851"/>
        </w:tabs>
        <w:rPr>
          <w:rFonts w:ascii="Arial" w:hAnsi="Arial" w:cs="Arial"/>
        </w:rPr>
      </w:pPr>
      <w:r w:rsidRPr="005177E2">
        <w:rPr>
          <w:rFonts w:ascii="Arial" w:hAnsi="Arial" w:cs="Arial"/>
        </w:rPr>
        <w:t>La présente offre est acceptée pour un montant total de : ………………………….. € HT</w:t>
      </w:r>
      <w:r>
        <w:rPr>
          <w:rFonts w:ascii="Arial" w:hAnsi="Arial" w:cs="Arial"/>
        </w:rPr>
        <w:t xml:space="preserve"> pour la tranche optionnelle </w:t>
      </w:r>
      <w:r>
        <w:rPr>
          <w:rFonts w:ascii="Arial" w:hAnsi="Arial" w:cs="Arial"/>
        </w:rPr>
        <w:t>4</w:t>
      </w:r>
      <w:r w:rsidRPr="005177E2">
        <w:rPr>
          <w:rFonts w:ascii="Arial" w:hAnsi="Arial" w:cs="Arial"/>
        </w:rPr>
        <w:t>, selon la</w:t>
      </w:r>
      <w:r>
        <w:rPr>
          <w:rFonts w:ascii="Arial" w:hAnsi="Arial" w:cs="Arial"/>
        </w:rPr>
        <w:t xml:space="preserve"> Décomposition du Prix Global et Forfaitaire (DPGF)</w:t>
      </w:r>
      <w:r w:rsidRPr="005177E2">
        <w:rPr>
          <w:rFonts w:ascii="Arial" w:hAnsi="Arial" w:cs="Arial"/>
        </w:rPr>
        <w:t>.</w:t>
      </w:r>
    </w:p>
    <w:p w14:paraId="11A569C0" w14:textId="11D699BC" w:rsidR="000B0597" w:rsidRDefault="000B0597" w:rsidP="00D76A20">
      <w:pPr>
        <w:pStyle w:val="fcase1ertab"/>
        <w:tabs>
          <w:tab w:val="left" w:pos="851"/>
        </w:tabs>
        <w:rPr>
          <w:rFonts w:ascii="Arial" w:hAnsi="Arial" w:cs="Arial"/>
        </w:rPr>
      </w:pPr>
    </w:p>
    <w:p w14:paraId="70D47080" w14:textId="38F9C434" w:rsidR="000B0597" w:rsidRDefault="000B0597" w:rsidP="00D76A20">
      <w:pPr>
        <w:pStyle w:val="fcase1ertab"/>
        <w:tabs>
          <w:tab w:val="left" w:pos="851"/>
        </w:tabs>
        <w:rPr>
          <w:rFonts w:ascii="Arial" w:hAnsi="Arial" w:cs="Arial"/>
        </w:rPr>
      </w:pPr>
      <w:r w:rsidRPr="005177E2">
        <w:rPr>
          <w:rFonts w:ascii="Arial" w:hAnsi="Arial" w:cs="Arial"/>
        </w:rPr>
        <w:t>La présente offre est acceptée pour un montant total de : ………………………….. € HT</w:t>
      </w:r>
      <w:r>
        <w:rPr>
          <w:rFonts w:ascii="Arial" w:hAnsi="Arial" w:cs="Arial"/>
        </w:rPr>
        <w:t xml:space="preserve"> pour la tranche optionnelle </w:t>
      </w:r>
      <w:r>
        <w:rPr>
          <w:rFonts w:ascii="Arial" w:hAnsi="Arial" w:cs="Arial"/>
        </w:rPr>
        <w:t>5</w:t>
      </w:r>
      <w:r w:rsidRPr="005177E2">
        <w:rPr>
          <w:rFonts w:ascii="Arial" w:hAnsi="Arial" w:cs="Arial"/>
        </w:rPr>
        <w:t>, selon la</w:t>
      </w:r>
      <w:r>
        <w:rPr>
          <w:rFonts w:ascii="Arial" w:hAnsi="Arial" w:cs="Arial"/>
        </w:rPr>
        <w:t xml:space="preserve"> Décomposition du Prix Global et Forfaitaire (DPGF)</w:t>
      </w:r>
      <w:r w:rsidRPr="005177E2">
        <w:rPr>
          <w:rFonts w:ascii="Arial" w:hAnsi="Arial" w:cs="Arial"/>
        </w:rPr>
        <w:t>.</w:t>
      </w:r>
    </w:p>
    <w:p w14:paraId="60E8E2D8" w14:textId="61535E25" w:rsidR="000B0597" w:rsidRDefault="000B0597" w:rsidP="00D76A20">
      <w:pPr>
        <w:pStyle w:val="fcase1ertab"/>
        <w:tabs>
          <w:tab w:val="left" w:pos="851"/>
        </w:tabs>
        <w:rPr>
          <w:rFonts w:ascii="Arial" w:hAnsi="Arial" w:cs="Arial"/>
        </w:rPr>
      </w:pPr>
    </w:p>
    <w:p w14:paraId="564F9DF0" w14:textId="0C1D3680" w:rsidR="000B0597" w:rsidRPr="005177E2" w:rsidRDefault="000B0597" w:rsidP="00D76A20">
      <w:pPr>
        <w:pStyle w:val="fcase1ertab"/>
        <w:tabs>
          <w:tab w:val="left" w:pos="851"/>
        </w:tabs>
        <w:rPr>
          <w:rFonts w:ascii="Arial" w:hAnsi="Arial" w:cs="Arial"/>
        </w:rPr>
      </w:pPr>
      <w:r w:rsidRPr="005177E2">
        <w:rPr>
          <w:rFonts w:ascii="Arial" w:hAnsi="Arial" w:cs="Arial"/>
        </w:rPr>
        <w:t>La présente offre est acceptée pour un montant total de : ………………………….. € HT</w:t>
      </w:r>
      <w:r>
        <w:rPr>
          <w:rFonts w:ascii="Arial" w:hAnsi="Arial" w:cs="Arial"/>
        </w:rPr>
        <w:t xml:space="preserve"> pour la tranche optionnelle </w:t>
      </w:r>
      <w:r>
        <w:rPr>
          <w:rFonts w:ascii="Arial" w:hAnsi="Arial" w:cs="Arial"/>
        </w:rPr>
        <w:t>6</w:t>
      </w:r>
      <w:r w:rsidRPr="005177E2">
        <w:rPr>
          <w:rFonts w:ascii="Arial" w:hAnsi="Arial" w:cs="Arial"/>
        </w:rPr>
        <w:t>, selon la</w:t>
      </w:r>
      <w:r>
        <w:rPr>
          <w:rFonts w:ascii="Arial" w:hAnsi="Arial" w:cs="Arial"/>
        </w:rPr>
        <w:t xml:space="preserve"> Décomposition du Prix Global et Forfaitaire (DPGF)</w:t>
      </w:r>
      <w:r w:rsidRPr="005177E2">
        <w:rPr>
          <w:rFonts w:ascii="Arial" w:hAnsi="Arial" w:cs="Arial"/>
        </w:rPr>
        <w:t>.</w:t>
      </w:r>
    </w:p>
    <w:p w14:paraId="3A066445" w14:textId="77777777" w:rsidR="005177E2" w:rsidRDefault="005177E2" w:rsidP="00D76A20">
      <w:pPr>
        <w:pStyle w:val="fcase1ertab"/>
        <w:tabs>
          <w:tab w:val="left" w:pos="851"/>
        </w:tabs>
        <w:rPr>
          <w:rFonts w:ascii="Arial" w:hAnsi="Arial" w:cs="Arial"/>
        </w:rPr>
      </w:pPr>
    </w:p>
    <w:p w14:paraId="6110CB36" w14:textId="77777777" w:rsidR="00153EB4" w:rsidRPr="006F29D6" w:rsidRDefault="00153EB4" w:rsidP="00153EB4">
      <w:pPr>
        <w:pStyle w:val="NormalWeb"/>
        <w:spacing w:after="0"/>
        <w:contextualSpacing/>
        <w:jc w:val="both"/>
        <w:rPr>
          <w:rFonts w:ascii="Arial" w:hAnsi="Arial" w:cs="Arial"/>
          <w:sz w:val="20"/>
          <w:szCs w:val="20"/>
        </w:rPr>
      </w:pPr>
      <w:r w:rsidRPr="006F29D6">
        <w:rPr>
          <w:rFonts w:ascii="Arial" w:hAnsi="Arial" w:cs="Arial"/>
          <w:sz w:val="20"/>
          <w:szCs w:val="20"/>
        </w:rPr>
        <w:t>La présente offre est complétée par :</w:t>
      </w:r>
    </w:p>
    <w:p w14:paraId="5C50C06A" w14:textId="77777777" w:rsidR="00153EB4" w:rsidRPr="006F29D6" w:rsidRDefault="00153EB4" w:rsidP="00153EB4">
      <w:pPr>
        <w:pStyle w:val="NormalWeb"/>
        <w:spacing w:after="0"/>
        <w:contextualSpacing/>
        <w:jc w:val="both"/>
        <w:rPr>
          <w:rFonts w:ascii="Arial" w:hAnsi="Arial" w:cs="Arial"/>
          <w:sz w:val="20"/>
          <w:szCs w:val="20"/>
        </w:rPr>
      </w:pPr>
    </w:p>
    <w:permStart w:id="1091712731" w:edGrp="everyone"/>
    <w:p w14:paraId="20F28EA2" w14:textId="12D139F3" w:rsidR="00153EB4" w:rsidRPr="006F29D6" w:rsidRDefault="006F29D6" w:rsidP="00153EB4">
      <w:pPr>
        <w:pStyle w:val="NormalWeb"/>
        <w:spacing w:after="0"/>
        <w:ind w:firstLine="708"/>
        <w:contextualSpacing/>
        <w:jc w:val="both"/>
        <w:rPr>
          <w:rFonts w:ascii="Arial" w:hAnsi="Arial" w:cs="Arial"/>
          <w:sz w:val="20"/>
          <w:szCs w:val="20"/>
        </w:rPr>
      </w:pPr>
      <w:r w:rsidRPr="006F29D6">
        <w:rPr>
          <w:rFonts w:ascii="Arial" w:hAnsi="Arial" w:cs="Arial"/>
          <w:noProof/>
          <w:sz w:val="20"/>
          <w:szCs w:val="20"/>
          <w:shd w:val="clear" w:color="auto" w:fill="FFFFFF"/>
        </w:rPr>
        <w:fldChar w:fldCharType="begin">
          <w:ffData>
            <w:name w:val="CaseACocher331"/>
            <w:enabled/>
            <w:calcOnExit w:val="0"/>
            <w:checkBox>
              <w:sizeAuto/>
              <w:default w:val="0"/>
            </w:checkBox>
          </w:ffData>
        </w:fldChar>
      </w:r>
      <w:r w:rsidRPr="006F29D6">
        <w:rPr>
          <w:rFonts w:ascii="Arial" w:hAnsi="Arial" w:cs="Arial"/>
          <w:noProof/>
          <w:sz w:val="20"/>
          <w:szCs w:val="20"/>
          <w:shd w:val="clear" w:color="auto" w:fill="FFFFFF"/>
        </w:rPr>
        <w:instrText xml:space="preserve"> FORMCHECKBOX </w:instrText>
      </w:r>
      <w:r w:rsidR="005828B0">
        <w:rPr>
          <w:rFonts w:ascii="Arial" w:hAnsi="Arial" w:cs="Arial"/>
          <w:noProof/>
          <w:sz w:val="20"/>
          <w:szCs w:val="20"/>
          <w:shd w:val="clear" w:color="auto" w:fill="FFFFFF"/>
        </w:rPr>
      </w:r>
      <w:r w:rsidR="005828B0">
        <w:rPr>
          <w:rFonts w:ascii="Arial" w:hAnsi="Arial" w:cs="Arial"/>
          <w:noProof/>
          <w:sz w:val="20"/>
          <w:szCs w:val="20"/>
          <w:shd w:val="clear" w:color="auto" w:fill="FFFFFF"/>
        </w:rPr>
        <w:fldChar w:fldCharType="separate"/>
      </w:r>
      <w:r w:rsidRPr="006F29D6">
        <w:rPr>
          <w:rFonts w:ascii="Arial" w:hAnsi="Arial" w:cs="Arial"/>
          <w:noProof/>
          <w:sz w:val="20"/>
          <w:szCs w:val="20"/>
          <w:shd w:val="clear" w:color="auto" w:fill="FFFFFF"/>
        </w:rPr>
        <w:fldChar w:fldCharType="end"/>
      </w:r>
      <w:permEnd w:id="1091712731"/>
      <w:r w:rsidR="00153EB4" w:rsidRPr="006F29D6">
        <w:rPr>
          <w:rFonts w:ascii="Arial" w:hAnsi="Arial" w:cs="Arial"/>
          <w:sz w:val="20"/>
          <w:szCs w:val="20"/>
        </w:rPr>
        <w:tab/>
        <w:t>Déclaration (s) de sous-traitance</w:t>
      </w:r>
    </w:p>
    <w:permStart w:id="1338247596" w:edGrp="everyone"/>
    <w:p w14:paraId="14569474" w14:textId="57FD4F44" w:rsidR="00153EB4" w:rsidRPr="006F29D6" w:rsidRDefault="006F29D6" w:rsidP="00153EB4">
      <w:pPr>
        <w:pStyle w:val="NormalWeb"/>
        <w:spacing w:after="0"/>
        <w:ind w:firstLine="708"/>
        <w:contextualSpacing/>
        <w:jc w:val="both"/>
        <w:rPr>
          <w:rFonts w:ascii="Arial" w:hAnsi="Arial" w:cs="Arial"/>
          <w:sz w:val="20"/>
          <w:szCs w:val="20"/>
        </w:rPr>
      </w:pPr>
      <w:r w:rsidRPr="006F29D6">
        <w:rPr>
          <w:rFonts w:ascii="Arial" w:hAnsi="Arial" w:cs="Arial"/>
          <w:noProof/>
          <w:sz w:val="20"/>
          <w:szCs w:val="20"/>
          <w:shd w:val="clear" w:color="auto" w:fill="FFFFFF"/>
        </w:rPr>
        <w:fldChar w:fldCharType="begin">
          <w:ffData>
            <w:name w:val="CaseACocher331"/>
            <w:enabled/>
            <w:calcOnExit w:val="0"/>
            <w:checkBox>
              <w:sizeAuto/>
              <w:default w:val="0"/>
            </w:checkBox>
          </w:ffData>
        </w:fldChar>
      </w:r>
      <w:r w:rsidRPr="006F29D6">
        <w:rPr>
          <w:rFonts w:ascii="Arial" w:hAnsi="Arial" w:cs="Arial"/>
          <w:noProof/>
          <w:sz w:val="20"/>
          <w:szCs w:val="20"/>
          <w:shd w:val="clear" w:color="auto" w:fill="FFFFFF"/>
        </w:rPr>
        <w:instrText xml:space="preserve"> FORMCHECKBOX </w:instrText>
      </w:r>
      <w:r w:rsidR="005828B0">
        <w:rPr>
          <w:rFonts w:ascii="Arial" w:hAnsi="Arial" w:cs="Arial"/>
          <w:noProof/>
          <w:sz w:val="20"/>
          <w:szCs w:val="20"/>
          <w:shd w:val="clear" w:color="auto" w:fill="FFFFFF"/>
        </w:rPr>
      </w:r>
      <w:r w:rsidR="005828B0">
        <w:rPr>
          <w:rFonts w:ascii="Arial" w:hAnsi="Arial" w:cs="Arial"/>
          <w:noProof/>
          <w:sz w:val="20"/>
          <w:szCs w:val="20"/>
          <w:shd w:val="clear" w:color="auto" w:fill="FFFFFF"/>
        </w:rPr>
        <w:fldChar w:fldCharType="separate"/>
      </w:r>
      <w:r w:rsidRPr="006F29D6">
        <w:rPr>
          <w:rFonts w:ascii="Arial" w:hAnsi="Arial" w:cs="Arial"/>
          <w:noProof/>
          <w:sz w:val="20"/>
          <w:szCs w:val="20"/>
          <w:shd w:val="clear" w:color="auto" w:fill="FFFFFF"/>
        </w:rPr>
        <w:fldChar w:fldCharType="end"/>
      </w:r>
      <w:permEnd w:id="1338247596"/>
      <w:r w:rsidR="00153EB4" w:rsidRPr="006F29D6">
        <w:rPr>
          <w:rFonts w:ascii="Arial" w:hAnsi="Arial" w:cs="Arial"/>
          <w:sz w:val="20"/>
          <w:szCs w:val="20"/>
        </w:rPr>
        <w:tab/>
        <w:t>Annexe relative aux comptes à créditer</w:t>
      </w:r>
    </w:p>
    <w:permStart w:id="1458596619" w:edGrp="everyone"/>
    <w:p w14:paraId="5889D113" w14:textId="78BC1AE4" w:rsidR="00153EB4" w:rsidRPr="006F29D6" w:rsidRDefault="006F29D6" w:rsidP="00153EB4">
      <w:pPr>
        <w:pStyle w:val="NormalWeb"/>
        <w:spacing w:after="0"/>
        <w:ind w:firstLine="708"/>
        <w:contextualSpacing/>
        <w:jc w:val="both"/>
        <w:rPr>
          <w:rFonts w:ascii="Arial" w:hAnsi="Arial" w:cs="Arial"/>
          <w:sz w:val="20"/>
          <w:szCs w:val="20"/>
        </w:rPr>
      </w:pPr>
      <w:r w:rsidRPr="006F29D6">
        <w:rPr>
          <w:rFonts w:ascii="Arial" w:hAnsi="Arial" w:cs="Arial"/>
          <w:noProof/>
          <w:sz w:val="20"/>
          <w:szCs w:val="20"/>
          <w:shd w:val="clear" w:color="auto" w:fill="FFFFFF"/>
        </w:rPr>
        <w:fldChar w:fldCharType="begin">
          <w:ffData>
            <w:name w:val="CaseACocher331"/>
            <w:enabled/>
            <w:calcOnExit w:val="0"/>
            <w:checkBox>
              <w:sizeAuto/>
              <w:default w:val="0"/>
            </w:checkBox>
          </w:ffData>
        </w:fldChar>
      </w:r>
      <w:r w:rsidRPr="006F29D6">
        <w:rPr>
          <w:rFonts w:ascii="Arial" w:hAnsi="Arial" w:cs="Arial"/>
          <w:noProof/>
          <w:sz w:val="20"/>
          <w:szCs w:val="20"/>
          <w:shd w:val="clear" w:color="auto" w:fill="FFFFFF"/>
        </w:rPr>
        <w:instrText xml:space="preserve"> FORMCHECKBOX </w:instrText>
      </w:r>
      <w:r w:rsidR="005828B0">
        <w:rPr>
          <w:rFonts w:ascii="Arial" w:hAnsi="Arial" w:cs="Arial"/>
          <w:noProof/>
          <w:sz w:val="20"/>
          <w:szCs w:val="20"/>
          <w:shd w:val="clear" w:color="auto" w:fill="FFFFFF"/>
        </w:rPr>
      </w:r>
      <w:r w:rsidR="005828B0">
        <w:rPr>
          <w:rFonts w:ascii="Arial" w:hAnsi="Arial" w:cs="Arial"/>
          <w:noProof/>
          <w:sz w:val="20"/>
          <w:szCs w:val="20"/>
          <w:shd w:val="clear" w:color="auto" w:fill="FFFFFF"/>
        </w:rPr>
        <w:fldChar w:fldCharType="separate"/>
      </w:r>
      <w:r w:rsidRPr="006F29D6">
        <w:rPr>
          <w:rFonts w:ascii="Arial" w:hAnsi="Arial" w:cs="Arial"/>
          <w:noProof/>
          <w:sz w:val="20"/>
          <w:szCs w:val="20"/>
          <w:shd w:val="clear" w:color="auto" w:fill="FFFFFF"/>
        </w:rPr>
        <w:fldChar w:fldCharType="end"/>
      </w:r>
      <w:permEnd w:id="1458596619"/>
      <w:r w:rsidR="00153EB4" w:rsidRPr="006F29D6">
        <w:rPr>
          <w:rFonts w:ascii="Arial" w:hAnsi="Arial" w:cs="Arial"/>
          <w:sz w:val="20"/>
          <w:szCs w:val="20"/>
        </w:rPr>
        <w:tab/>
        <w:t>Annexe relative à la protection des données personnelles</w:t>
      </w:r>
    </w:p>
    <w:permStart w:id="1310197548" w:edGrp="everyone"/>
    <w:p w14:paraId="3A26A2D0" w14:textId="457A7C1D" w:rsidR="00153EB4" w:rsidRPr="006F29D6" w:rsidRDefault="006F29D6" w:rsidP="00153EB4">
      <w:pPr>
        <w:pStyle w:val="NormalWeb"/>
        <w:spacing w:after="0"/>
        <w:ind w:firstLine="708"/>
        <w:contextualSpacing/>
        <w:jc w:val="both"/>
        <w:rPr>
          <w:rFonts w:ascii="Arial" w:hAnsi="Arial" w:cs="Arial"/>
          <w:sz w:val="20"/>
          <w:szCs w:val="20"/>
        </w:rPr>
      </w:pPr>
      <w:r w:rsidRPr="006F29D6">
        <w:rPr>
          <w:rFonts w:ascii="Arial" w:hAnsi="Arial" w:cs="Arial"/>
          <w:noProof/>
          <w:sz w:val="20"/>
          <w:szCs w:val="20"/>
          <w:shd w:val="clear" w:color="auto" w:fill="FFFFFF"/>
        </w:rPr>
        <w:fldChar w:fldCharType="begin">
          <w:ffData>
            <w:name w:val="CaseACocher331"/>
            <w:enabled/>
            <w:calcOnExit w:val="0"/>
            <w:checkBox>
              <w:sizeAuto/>
              <w:default w:val="0"/>
            </w:checkBox>
          </w:ffData>
        </w:fldChar>
      </w:r>
      <w:r w:rsidRPr="006F29D6">
        <w:rPr>
          <w:rFonts w:ascii="Arial" w:hAnsi="Arial" w:cs="Arial"/>
          <w:noProof/>
          <w:sz w:val="20"/>
          <w:szCs w:val="20"/>
          <w:shd w:val="clear" w:color="auto" w:fill="FFFFFF"/>
        </w:rPr>
        <w:instrText xml:space="preserve"> FORMCHECKBOX </w:instrText>
      </w:r>
      <w:r w:rsidR="005828B0">
        <w:rPr>
          <w:rFonts w:ascii="Arial" w:hAnsi="Arial" w:cs="Arial"/>
          <w:noProof/>
          <w:sz w:val="20"/>
          <w:szCs w:val="20"/>
          <w:shd w:val="clear" w:color="auto" w:fill="FFFFFF"/>
        </w:rPr>
      </w:r>
      <w:r w:rsidR="005828B0">
        <w:rPr>
          <w:rFonts w:ascii="Arial" w:hAnsi="Arial" w:cs="Arial"/>
          <w:noProof/>
          <w:sz w:val="20"/>
          <w:szCs w:val="20"/>
          <w:shd w:val="clear" w:color="auto" w:fill="FFFFFF"/>
        </w:rPr>
        <w:fldChar w:fldCharType="separate"/>
      </w:r>
      <w:r w:rsidRPr="006F29D6">
        <w:rPr>
          <w:rFonts w:ascii="Arial" w:hAnsi="Arial" w:cs="Arial"/>
          <w:noProof/>
          <w:sz w:val="20"/>
          <w:szCs w:val="20"/>
          <w:shd w:val="clear" w:color="auto" w:fill="FFFFFF"/>
        </w:rPr>
        <w:fldChar w:fldCharType="end"/>
      </w:r>
      <w:permEnd w:id="1310197548"/>
      <w:r w:rsidR="00153EB4" w:rsidRPr="006F29D6">
        <w:rPr>
          <w:rFonts w:ascii="Arial" w:hAnsi="Arial" w:cs="Arial"/>
          <w:sz w:val="20"/>
          <w:szCs w:val="20"/>
        </w:rPr>
        <w:tab/>
        <w:t>Annexe relative aux demandes de compléments sur l’offre</w:t>
      </w:r>
    </w:p>
    <w:permStart w:id="937458263" w:edGrp="everyone"/>
    <w:p w14:paraId="7740E864" w14:textId="5CF19CE5" w:rsidR="00153EB4" w:rsidRPr="006F29D6" w:rsidRDefault="006F29D6" w:rsidP="00153EB4">
      <w:pPr>
        <w:pStyle w:val="NormalWeb"/>
        <w:spacing w:after="0"/>
        <w:ind w:firstLine="708"/>
        <w:contextualSpacing/>
        <w:jc w:val="both"/>
        <w:rPr>
          <w:rFonts w:ascii="Arial" w:hAnsi="Arial" w:cs="Arial"/>
          <w:sz w:val="20"/>
          <w:szCs w:val="20"/>
        </w:rPr>
      </w:pPr>
      <w:r w:rsidRPr="006F29D6">
        <w:rPr>
          <w:rFonts w:ascii="Arial" w:hAnsi="Arial" w:cs="Arial"/>
          <w:noProof/>
          <w:sz w:val="20"/>
          <w:szCs w:val="20"/>
          <w:shd w:val="clear" w:color="auto" w:fill="FFFFFF"/>
        </w:rPr>
        <w:fldChar w:fldCharType="begin">
          <w:ffData>
            <w:name w:val="CaseACocher331"/>
            <w:enabled/>
            <w:calcOnExit w:val="0"/>
            <w:checkBox>
              <w:sizeAuto/>
              <w:default w:val="0"/>
            </w:checkBox>
          </w:ffData>
        </w:fldChar>
      </w:r>
      <w:r w:rsidRPr="006F29D6">
        <w:rPr>
          <w:rFonts w:ascii="Arial" w:hAnsi="Arial" w:cs="Arial"/>
          <w:noProof/>
          <w:sz w:val="20"/>
          <w:szCs w:val="20"/>
          <w:shd w:val="clear" w:color="auto" w:fill="FFFFFF"/>
        </w:rPr>
        <w:instrText xml:space="preserve"> FORMCHECKBOX </w:instrText>
      </w:r>
      <w:r w:rsidR="005828B0">
        <w:rPr>
          <w:rFonts w:ascii="Arial" w:hAnsi="Arial" w:cs="Arial"/>
          <w:noProof/>
          <w:sz w:val="20"/>
          <w:szCs w:val="20"/>
          <w:shd w:val="clear" w:color="auto" w:fill="FFFFFF"/>
        </w:rPr>
      </w:r>
      <w:r w:rsidR="005828B0">
        <w:rPr>
          <w:rFonts w:ascii="Arial" w:hAnsi="Arial" w:cs="Arial"/>
          <w:noProof/>
          <w:sz w:val="20"/>
          <w:szCs w:val="20"/>
          <w:shd w:val="clear" w:color="auto" w:fill="FFFFFF"/>
        </w:rPr>
        <w:fldChar w:fldCharType="separate"/>
      </w:r>
      <w:r w:rsidRPr="006F29D6">
        <w:rPr>
          <w:rFonts w:ascii="Arial" w:hAnsi="Arial" w:cs="Arial"/>
          <w:noProof/>
          <w:sz w:val="20"/>
          <w:szCs w:val="20"/>
          <w:shd w:val="clear" w:color="auto" w:fill="FFFFFF"/>
        </w:rPr>
        <w:fldChar w:fldCharType="end"/>
      </w:r>
      <w:permEnd w:id="937458263"/>
      <w:r w:rsidR="00153EB4" w:rsidRPr="006F29D6">
        <w:rPr>
          <w:rFonts w:ascii="Arial" w:hAnsi="Arial" w:cs="Arial"/>
          <w:sz w:val="20"/>
          <w:szCs w:val="20"/>
        </w:rPr>
        <w:tab/>
        <w:t>Annexe relative aux demandes de précisions sur l’offre</w:t>
      </w:r>
    </w:p>
    <w:permStart w:id="649870460" w:edGrp="everyone"/>
    <w:p w14:paraId="10203493" w14:textId="241C95B5" w:rsidR="00153EB4" w:rsidRPr="006F29D6" w:rsidRDefault="006F29D6" w:rsidP="00153EB4">
      <w:pPr>
        <w:pStyle w:val="NormalWeb"/>
        <w:spacing w:after="0"/>
        <w:ind w:firstLine="708"/>
        <w:contextualSpacing/>
        <w:jc w:val="both"/>
        <w:rPr>
          <w:rFonts w:ascii="Arial" w:hAnsi="Arial" w:cs="Arial"/>
          <w:sz w:val="20"/>
          <w:szCs w:val="20"/>
        </w:rPr>
      </w:pPr>
      <w:r w:rsidRPr="006F29D6">
        <w:rPr>
          <w:rFonts w:ascii="Arial" w:hAnsi="Arial" w:cs="Arial"/>
          <w:noProof/>
          <w:sz w:val="20"/>
          <w:szCs w:val="20"/>
          <w:shd w:val="clear" w:color="auto" w:fill="FFFFFF"/>
        </w:rPr>
        <w:fldChar w:fldCharType="begin">
          <w:ffData>
            <w:name w:val="CaseACocher331"/>
            <w:enabled/>
            <w:calcOnExit w:val="0"/>
            <w:checkBox>
              <w:sizeAuto/>
              <w:default w:val="0"/>
            </w:checkBox>
          </w:ffData>
        </w:fldChar>
      </w:r>
      <w:r w:rsidRPr="006F29D6">
        <w:rPr>
          <w:rFonts w:ascii="Arial" w:hAnsi="Arial" w:cs="Arial"/>
          <w:noProof/>
          <w:sz w:val="20"/>
          <w:szCs w:val="20"/>
          <w:shd w:val="clear" w:color="auto" w:fill="FFFFFF"/>
        </w:rPr>
        <w:instrText xml:space="preserve"> FORMCHECKBOX </w:instrText>
      </w:r>
      <w:r w:rsidR="005828B0">
        <w:rPr>
          <w:rFonts w:ascii="Arial" w:hAnsi="Arial" w:cs="Arial"/>
          <w:noProof/>
          <w:sz w:val="20"/>
          <w:szCs w:val="20"/>
          <w:shd w:val="clear" w:color="auto" w:fill="FFFFFF"/>
        </w:rPr>
      </w:r>
      <w:r w:rsidR="005828B0">
        <w:rPr>
          <w:rFonts w:ascii="Arial" w:hAnsi="Arial" w:cs="Arial"/>
          <w:noProof/>
          <w:sz w:val="20"/>
          <w:szCs w:val="20"/>
          <w:shd w:val="clear" w:color="auto" w:fill="FFFFFF"/>
        </w:rPr>
        <w:fldChar w:fldCharType="separate"/>
      </w:r>
      <w:r w:rsidRPr="006F29D6">
        <w:rPr>
          <w:rFonts w:ascii="Arial" w:hAnsi="Arial" w:cs="Arial"/>
          <w:noProof/>
          <w:sz w:val="20"/>
          <w:szCs w:val="20"/>
          <w:shd w:val="clear" w:color="auto" w:fill="FFFFFF"/>
        </w:rPr>
        <w:fldChar w:fldCharType="end"/>
      </w:r>
      <w:permEnd w:id="649870460"/>
      <w:r w:rsidR="00153EB4" w:rsidRPr="006F29D6">
        <w:rPr>
          <w:rFonts w:ascii="Arial" w:hAnsi="Arial" w:cs="Arial"/>
          <w:sz w:val="20"/>
          <w:szCs w:val="20"/>
        </w:rPr>
        <w:tab/>
        <w:t>Annexe relative à la mise au point du marché</w:t>
      </w:r>
    </w:p>
    <w:permStart w:id="1534657961" w:edGrp="everyone"/>
    <w:p w14:paraId="28DA339D" w14:textId="77777777" w:rsidR="006F29D6" w:rsidRPr="006F29D6" w:rsidRDefault="006F29D6" w:rsidP="006F29D6">
      <w:pPr>
        <w:pStyle w:val="fcase1ertab"/>
        <w:tabs>
          <w:tab w:val="left" w:pos="851"/>
        </w:tabs>
        <w:ind w:firstLine="0"/>
        <w:rPr>
          <w:rFonts w:ascii="Arial" w:hAnsi="Arial" w:cs="Arial"/>
        </w:rPr>
      </w:pPr>
      <w:r w:rsidRPr="006F29D6">
        <w:rPr>
          <w:rFonts w:ascii="Arial" w:hAnsi="Arial" w:cs="Arial"/>
          <w:noProof/>
          <w:shd w:val="clear" w:color="auto" w:fill="FFFFFF"/>
        </w:rPr>
        <w:fldChar w:fldCharType="begin">
          <w:ffData>
            <w:name w:val="CaseACocher331"/>
            <w:enabled/>
            <w:calcOnExit w:val="0"/>
            <w:checkBox>
              <w:sizeAuto/>
              <w:default w:val="0"/>
            </w:checkBox>
          </w:ffData>
        </w:fldChar>
      </w:r>
      <w:r w:rsidRPr="006F29D6">
        <w:rPr>
          <w:rFonts w:ascii="Arial" w:hAnsi="Arial" w:cs="Arial"/>
          <w:noProof/>
          <w:shd w:val="clear" w:color="auto" w:fill="FFFFFF"/>
        </w:rPr>
        <w:instrText xml:space="preserve"> FORMCHECKBOX </w:instrText>
      </w:r>
      <w:r w:rsidR="005828B0">
        <w:rPr>
          <w:rFonts w:ascii="Arial" w:hAnsi="Arial" w:cs="Arial"/>
          <w:noProof/>
          <w:shd w:val="clear" w:color="auto" w:fill="FFFFFF"/>
        </w:rPr>
      </w:r>
      <w:r w:rsidR="005828B0">
        <w:rPr>
          <w:rFonts w:ascii="Arial" w:hAnsi="Arial" w:cs="Arial"/>
          <w:noProof/>
          <w:shd w:val="clear" w:color="auto" w:fill="FFFFFF"/>
        </w:rPr>
        <w:fldChar w:fldCharType="separate"/>
      </w:r>
      <w:r w:rsidRPr="006F29D6">
        <w:rPr>
          <w:rFonts w:ascii="Arial" w:hAnsi="Arial" w:cs="Arial"/>
          <w:noProof/>
          <w:shd w:val="clear" w:color="auto" w:fill="FFFFFF"/>
        </w:rPr>
        <w:fldChar w:fldCharType="end"/>
      </w:r>
      <w:permEnd w:id="1534657961"/>
      <w:r w:rsidR="00153EB4" w:rsidRPr="006F29D6">
        <w:rPr>
          <w:rFonts w:ascii="Arial" w:hAnsi="Arial" w:cs="Arial"/>
        </w:rPr>
        <w:tab/>
        <w:t>Autre(s) annexe(s) :</w:t>
      </w:r>
      <w:r w:rsidR="00153EB4" w:rsidRPr="006F29D6">
        <w:rPr>
          <w:rFonts w:ascii="Arial" w:hAnsi="Arial" w:cs="Arial"/>
        </w:rPr>
        <w:tab/>
        <w:t xml:space="preserve">- </w:t>
      </w:r>
      <w:r w:rsidRPr="006F29D6">
        <w:rPr>
          <w:rFonts w:ascii="Arial" w:hAnsi="Arial" w:cs="Arial"/>
        </w:rPr>
        <w:t xml:space="preserve">: </w:t>
      </w:r>
      <w:permStart w:id="453253752" w:edGrp="everyone"/>
      <w:r w:rsidRPr="006F29D6">
        <w:rPr>
          <w:rFonts w:ascii="Arial" w:hAnsi="Arial" w:cs="Arial"/>
        </w:rPr>
        <w:t>……………………………………….</w:t>
      </w:r>
    </w:p>
    <w:permEnd w:id="453253752"/>
    <w:p w14:paraId="3E8DA2C6" w14:textId="4F841DCF" w:rsidR="00153EB4" w:rsidRPr="00531891" w:rsidRDefault="00153EB4" w:rsidP="00153EB4">
      <w:pPr>
        <w:pStyle w:val="NormalWeb"/>
        <w:spacing w:after="0"/>
        <w:ind w:firstLine="708"/>
        <w:contextualSpacing/>
        <w:jc w:val="both"/>
        <w:rPr>
          <w:rFonts w:asciiTheme="minorHAnsi" w:hAnsiTheme="minorHAnsi"/>
          <w:sz w:val="22"/>
          <w:szCs w:val="22"/>
        </w:rPr>
      </w:pPr>
    </w:p>
    <w:p w14:paraId="5AAA68AF" w14:textId="42CD75D8" w:rsidR="00153EB4" w:rsidRPr="00531891" w:rsidRDefault="00153EB4" w:rsidP="00153EB4">
      <w:pPr>
        <w:autoSpaceDE w:val="0"/>
        <w:autoSpaceDN w:val="0"/>
        <w:adjustRightInd w:val="0"/>
        <w:ind w:left="708"/>
        <w:contextualSpacing/>
        <w:jc w:val="both"/>
      </w:pPr>
      <w:r w:rsidRPr="00531891">
        <w:tab/>
      </w:r>
      <w:r>
        <w:tab/>
      </w:r>
      <w:r w:rsidRPr="00531891">
        <w:tab/>
      </w:r>
      <w:r w:rsidRPr="00531891">
        <w:tab/>
      </w:r>
    </w:p>
    <w:p w14:paraId="2EEF76E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3B1120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B0D3A10" w14:textId="77777777" w:rsidR="001C40C0" w:rsidRDefault="001C40C0" w:rsidP="009B45B9">
      <w:pPr>
        <w:tabs>
          <w:tab w:val="left" w:pos="851"/>
        </w:tabs>
        <w:rPr>
          <w:rFonts w:ascii="Arial" w:hAnsi="Arial" w:cs="Arial"/>
        </w:rPr>
      </w:pPr>
    </w:p>
    <w:p w14:paraId="050E4118" w14:textId="77777777" w:rsidR="009B1CD0" w:rsidRDefault="009B1CD0" w:rsidP="009B45B9">
      <w:pPr>
        <w:tabs>
          <w:tab w:val="left" w:pos="851"/>
        </w:tabs>
        <w:rPr>
          <w:rFonts w:ascii="Arial" w:hAnsi="Arial" w:cs="Arial"/>
        </w:rPr>
      </w:pPr>
    </w:p>
    <w:p w14:paraId="0EE3DA83" w14:textId="128D44EB" w:rsidR="009B1CD0" w:rsidRDefault="009B1CD0" w:rsidP="009B45B9">
      <w:pPr>
        <w:tabs>
          <w:tab w:val="left" w:pos="851"/>
          <w:tab w:val="left" w:pos="5245"/>
          <w:tab w:val="left" w:pos="7371"/>
          <w:tab w:val="left" w:pos="7655"/>
        </w:tabs>
        <w:jc w:val="both"/>
      </w:pPr>
      <w:r>
        <w:rPr>
          <w:rFonts w:ascii="Arial" w:hAnsi="Arial" w:cs="Arial"/>
        </w:rPr>
        <w:tab/>
      </w:r>
      <w:r w:rsidR="00E45A7B">
        <w:rPr>
          <w:rFonts w:ascii="Arial" w:hAnsi="Arial" w:cs="Arial"/>
        </w:rPr>
        <w:t>À</w:t>
      </w:r>
      <w:r>
        <w:rPr>
          <w:rFonts w:ascii="Arial" w:hAnsi="Arial" w:cs="Arial"/>
        </w:rPr>
        <w:t xml:space="preserve"> : </w:t>
      </w:r>
      <w:r w:rsidR="00D76A20">
        <w:rPr>
          <w:rFonts w:ascii="Arial" w:hAnsi="Arial" w:cs="Arial"/>
        </w:rPr>
        <w:t>Sophia Antipolis</w:t>
      </w:r>
      <w:r>
        <w:rPr>
          <w:rFonts w:ascii="Arial" w:hAnsi="Arial" w:cs="Arial"/>
        </w:rPr>
        <w:t xml:space="preserve">, le </w:t>
      </w:r>
      <w:permStart w:id="650541121" w:edGrp="everyone"/>
      <w:r>
        <w:rPr>
          <w:rFonts w:ascii="Arial" w:hAnsi="Arial" w:cs="Arial"/>
        </w:rPr>
        <w:t>…………………</w:t>
      </w:r>
      <w:permEnd w:id="650541121"/>
    </w:p>
    <w:p w14:paraId="56428E2F" w14:textId="77777777" w:rsidR="009B1CD0" w:rsidRDefault="009B1CD0" w:rsidP="009B45B9">
      <w:pPr>
        <w:tabs>
          <w:tab w:val="left" w:pos="851"/>
        </w:tabs>
      </w:pPr>
    </w:p>
    <w:p w14:paraId="52557C90" w14:textId="77777777" w:rsidR="009B1CD0" w:rsidRDefault="009B1CD0" w:rsidP="009B45B9">
      <w:pPr>
        <w:tabs>
          <w:tab w:val="left" w:pos="851"/>
        </w:tabs>
      </w:pPr>
    </w:p>
    <w:p w14:paraId="349871D6" w14:textId="77777777" w:rsidR="009B1CD0" w:rsidRDefault="009B1CD0" w:rsidP="009B45B9">
      <w:pPr>
        <w:tabs>
          <w:tab w:val="left" w:pos="851"/>
        </w:tabs>
      </w:pPr>
    </w:p>
    <w:p w14:paraId="5753EA32" w14:textId="77777777" w:rsidR="009B1CD0" w:rsidRDefault="009B1CD0" w:rsidP="009B45B9">
      <w:pPr>
        <w:tabs>
          <w:tab w:val="left" w:pos="851"/>
        </w:tabs>
      </w:pPr>
    </w:p>
    <w:p w14:paraId="494C56A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0A44FDC" w14:textId="4D2F1CF4"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w:t>
      </w:r>
      <w:r w:rsidR="00980043">
        <w:rPr>
          <w:rFonts w:ascii="Arial" w:hAnsi="Arial" w:cs="Arial"/>
          <w:i/>
          <w:sz w:val="18"/>
          <w:szCs w:val="18"/>
        </w:rPr>
        <w:t>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A985795" w14:textId="77777777" w:rsidR="009B1CD0" w:rsidRDefault="009B1CD0" w:rsidP="009B45B9">
      <w:pPr>
        <w:tabs>
          <w:tab w:val="left" w:pos="851"/>
        </w:tabs>
        <w:jc w:val="both"/>
      </w:pPr>
    </w:p>
    <w:p w14:paraId="1164AC80" w14:textId="77777777" w:rsidR="009B1CD0" w:rsidRDefault="009B1CD0" w:rsidP="009B45B9">
      <w:pPr>
        <w:tabs>
          <w:tab w:val="left" w:pos="851"/>
        </w:tabs>
        <w:jc w:val="both"/>
      </w:pPr>
    </w:p>
    <w:p w14:paraId="5E3A54E8" w14:textId="77777777" w:rsidR="009B1CD0" w:rsidRDefault="009B1CD0" w:rsidP="009B45B9">
      <w:pPr>
        <w:tabs>
          <w:tab w:val="left" w:pos="851"/>
        </w:tabs>
        <w:jc w:val="both"/>
      </w:pPr>
    </w:p>
    <w:p w14:paraId="7ED84123" w14:textId="77777777" w:rsidR="002C2CA3" w:rsidRDefault="002C2CA3" w:rsidP="009B45B9">
      <w:pPr>
        <w:tabs>
          <w:tab w:val="left" w:pos="851"/>
        </w:tabs>
        <w:jc w:val="both"/>
      </w:pPr>
    </w:p>
    <w:p w14:paraId="4947DB64" w14:textId="77777777" w:rsidR="002C2CA3" w:rsidRDefault="002C2CA3" w:rsidP="009B45B9">
      <w:pPr>
        <w:tabs>
          <w:tab w:val="left" w:pos="851"/>
        </w:tabs>
        <w:jc w:val="both"/>
      </w:pPr>
    </w:p>
    <w:p w14:paraId="64B878F2" w14:textId="77777777" w:rsidR="001C40C0" w:rsidRDefault="001C40C0" w:rsidP="009B45B9">
      <w:pPr>
        <w:tabs>
          <w:tab w:val="left" w:pos="851"/>
        </w:tabs>
        <w:rPr>
          <w:rFonts w:ascii="Arial" w:hAnsi="Arial" w:cs="Arial"/>
        </w:rPr>
      </w:pPr>
    </w:p>
    <w:p w14:paraId="1404D227"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524E0" w14:textId="77777777" w:rsidR="00897381" w:rsidRDefault="00897381">
      <w:r>
        <w:separator/>
      </w:r>
    </w:p>
  </w:endnote>
  <w:endnote w:type="continuationSeparator" w:id="0">
    <w:p w14:paraId="7A39C7DC" w14:textId="77777777" w:rsidR="00897381" w:rsidRDefault="0089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23BDCB9" w14:textId="77777777" w:rsidTr="00FD0FFA">
      <w:trPr>
        <w:tblHeader/>
      </w:trPr>
      <w:tc>
        <w:tcPr>
          <w:tcW w:w="2906" w:type="dxa"/>
          <w:shd w:val="clear" w:color="auto" w:fill="B4C6E7" w:themeFill="accent1" w:themeFillTint="66"/>
        </w:tcPr>
        <w:p w14:paraId="63984E7E" w14:textId="77777777" w:rsidR="005824AE" w:rsidRDefault="005824AE" w:rsidP="009B45B9">
          <w:pPr>
            <w:ind w:right="-638"/>
            <w:rPr>
              <w:rFonts w:ascii="Arial" w:hAnsi="Arial" w:cs="Arial"/>
              <w:b/>
              <w:i/>
            </w:rPr>
          </w:pPr>
          <w:r>
            <w:rPr>
              <w:rFonts w:ascii="Arial" w:hAnsi="Arial" w:cs="Arial"/>
              <w:b/>
            </w:rPr>
            <w:t>Acte d’engagement</w:t>
          </w:r>
        </w:p>
      </w:tc>
      <w:tc>
        <w:tcPr>
          <w:tcW w:w="5528" w:type="dxa"/>
          <w:shd w:val="clear" w:color="auto" w:fill="B4C6E7" w:themeFill="accent1" w:themeFillTint="66"/>
        </w:tcPr>
        <w:p w14:paraId="650832F4" w14:textId="14222628" w:rsidR="005824AE" w:rsidRDefault="00E43A27" w:rsidP="00FE48C9">
          <w:pPr>
            <w:jc w:val="center"/>
            <w:rPr>
              <w:rFonts w:ascii="Arial" w:hAnsi="Arial" w:cs="Arial"/>
              <w:b/>
            </w:rPr>
          </w:pPr>
          <w:r>
            <w:rPr>
              <w:rFonts w:ascii="Arial" w:hAnsi="Arial" w:cs="Arial"/>
              <w:b/>
              <w:i/>
            </w:rPr>
            <w:t>Marché</w:t>
          </w:r>
          <w:r w:rsidR="003D0AA9">
            <w:rPr>
              <w:rFonts w:ascii="Arial" w:hAnsi="Arial" w:cs="Arial"/>
              <w:b/>
              <w:i/>
            </w:rPr>
            <w:t xml:space="preserve"> </w:t>
          </w:r>
          <w:r w:rsidR="00EC70E0">
            <w:rPr>
              <w:rFonts w:ascii="Arial" w:hAnsi="Arial" w:cs="Arial"/>
              <w:b/>
              <w:i/>
            </w:rPr>
            <w:t>2025-0559 OLD espaces verts</w:t>
          </w:r>
        </w:p>
      </w:tc>
      <w:tc>
        <w:tcPr>
          <w:tcW w:w="896" w:type="dxa"/>
          <w:shd w:val="clear" w:color="auto" w:fill="B4C6E7" w:themeFill="accent1" w:themeFillTint="66"/>
        </w:tcPr>
        <w:p w14:paraId="0697AC2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B4C6E7" w:themeFill="accent1" w:themeFillTint="66"/>
        </w:tcPr>
        <w:p w14:paraId="03B45B7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136CF">
            <w:rPr>
              <w:rStyle w:val="Numrodepage"/>
              <w:rFonts w:cs="Arial"/>
              <w:b/>
              <w:noProof/>
            </w:rPr>
            <w:t>5</w:t>
          </w:r>
          <w:r>
            <w:rPr>
              <w:rStyle w:val="Numrodepage"/>
              <w:rFonts w:cs="Arial"/>
              <w:b/>
            </w:rPr>
            <w:fldChar w:fldCharType="end"/>
          </w:r>
        </w:p>
      </w:tc>
      <w:tc>
        <w:tcPr>
          <w:tcW w:w="165" w:type="dxa"/>
          <w:shd w:val="clear" w:color="auto" w:fill="B4C6E7" w:themeFill="accent1" w:themeFillTint="66"/>
        </w:tcPr>
        <w:p w14:paraId="3926A5E6" w14:textId="77777777" w:rsidR="005824AE" w:rsidRDefault="005824AE">
          <w:pPr>
            <w:jc w:val="center"/>
          </w:pPr>
          <w:r>
            <w:rPr>
              <w:rFonts w:ascii="Arial" w:hAnsi="Arial" w:cs="Arial"/>
              <w:b/>
            </w:rPr>
            <w:t>/</w:t>
          </w:r>
        </w:p>
      </w:tc>
      <w:tc>
        <w:tcPr>
          <w:tcW w:w="544" w:type="dxa"/>
          <w:shd w:val="clear" w:color="auto" w:fill="B4C6E7" w:themeFill="accent1" w:themeFillTint="66"/>
        </w:tcPr>
        <w:p w14:paraId="1AB73A14"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136CF">
            <w:rPr>
              <w:rStyle w:val="Numrodepage"/>
              <w:rFonts w:cs="Arial"/>
              <w:b/>
              <w:noProof/>
            </w:rPr>
            <w:t>7</w:t>
          </w:r>
          <w:r>
            <w:rPr>
              <w:rStyle w:val="Numrodepage"/>
              <w:rFonts w:cs="Arial"/>
              <w:b/>
            </w:rPr>
            <w:fldChar w:fldCharType="end"/>
          </w:r>
        </w:p>
      </w:tc>
    </w:tr>
  </w:tbl>
  <w:p w14:paraId="4D8F554F"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EDE72" w14:textId="77777777" w:rsidR="00897381" w:rsidRDefault="00897381">
      <w:r>
        <w:separator/>
      </w:r>
    </w:p>
  </w:footnote>
  <w:footnote w:type="continuationSeparator" w:id="0">
    <w:p w14:paraId="3137DED8" w14:textId="77777777" w:rsidR="00897381" w:rsidRDefault="00897381">
      <w:r>
        <w:continuationSeparator/>
      </w:r>
    </w:p>
  </w:footnote>
  <w:footnote w:id="1">
    <w:p w14:paraId="08953F67" w14:textId="77777777" w:rsidR="000F2FD2" w:rsidRDefault="000F2FD2" w:rsidP="000F2FD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2">
    <w:p w14:paraId="1FFCD1B6" w14:textId="77777777" w:rsidR="00177ABF" w:rsidRDefault="00177ABF" w:rsidP="00177AB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3">
    <w:p w14:paraId="656DF16C" w14:textId="77777777" w:rsidR="00177ABF" w:rsidRDefault="00177ABF" w:rsidP="00177AB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14:paraId="6BB75C3C" w14:textId="77777777" w:rsidR="00177ABF" w:rsidRDefault="00177ABF" w:rsidP="00177AB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5">
    <w:p w14:paraId="2864F047" w14:textId="77777777" w:rsidR="00177ABF" w:rsidRDefault="00177ABF" w:rsidP="00177AB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6">
    <w:p w14:paraId="58D1451C" w14:textId="77777777" w:rsidR="00177ABF" w:rsidRDefault="00177ABF" w:rsidP="00177AB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7">
    <w:p w14:paraId="12630F67" w14:textId="77777777" w:rsidR="00177ABF" w:rsidRDefault="00177ABF" w:rsidP="00177AB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7086EBF"/>
    <w:multiLevelType w:val="hybridMultilevel"/>
    <w:tmpl w:val="A8984634"/>
    <w:lvl w:ilvl="0" w:tplc="71123688">
      <w:start w:val="1"/>
      <w:numFmt w:val="bullet"/>
      <w:lvlText w:val=""/>
      <w:lvlJc w:val="left"/>
      <w:pPr>
        <w:tabs>
          <w:tab w:val="num" w:pos="397"/>
        </w:tabs>
        <w:ind w:left="397" w:hanging="39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00B09AC"/>
    <w:multiLevelType w:val="hybridMultilevel"/>
    <w:tmpl w:val="64883300"/>
    <w:lvl w:ilvl="0" w:tplc="1620372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3B94"/>
    <w:rsid w:val="00036500"/>
    <w:rsid w:val="0004520C"/>
    <w:rsid w:val="00050551"/>
    <w:rsid w:val="00064138"/>
    <w:rsid w:val="00067F94"/>
    <w:rsid w:val="00074E44"/>
    <w:rsid w:val="000A2E05"/>
    <w:rsid w:val="000B0597"/>
    <w:rsid w:val="000B3BDE"/>
    <w:rsid w:val="000E0020"/>
    <w:rsid w:val="000F2FD2"/>
    <w:rsid w:val="000F5C26"/>
    <w:rsid w:val="00112C5A"/>
    <w:rsid w:val="00153EB4"/>
    <w:rsid w:val="00156924"/>
    <w:rsid w:val="00166B56"/>
    <w:rsid w:val="00174505"/>
    <w:rsid w:val="00177ABF"/>
    <w:rsid w:val="001866A7"/>
    <w:rsid w:val="001C40C0"/>
    <w:rsid w:val="001C733C"/>
    <w:rsid w:val="001F1A16"/>
    <w:rsid w:val="002046EA"/>
    <w:rsid w:val="0021527A"/>
    <w:rsid w:val="0021797C"/>
    <w:rsid w:val="00225A1A"/>
    <w:rsid w:val="00226AC8"/>
    <w:rsid w:val="00267659"/>
    <w:rsid w:val="00284A36"/>
    <w:rsid w:val="002904AF"/>
    <w:rsid w:val="00294106"/>
    <w:rsid w:val="002C127E"/>
    <w:rsid w:val="002C2CA3"/>
    <w:rsid w:val="002C4B3E"/>
    <w:rsid w:val="002C70FA"/>
    <w:rsid w:val="002C79D6"/>
    <w:rsid w:val="002E56C1"/>
    <w:rsid w:val="002F07F2"/>
    <w:rsid w:val="00302398"/>
    <w:rsid w:val="003107E4"/>
    <w:rsid w:val="00332B12"/>
    <w:rsid w:val="003364BA"/>
    <w:rsid w:val="003505EB"/>
    <w:rsid w:val="00354C04"/>
    <w:rsid w:val="003753F7"/>
    <w:rsid w:val="00385E76"/>
    <w:rsid w:val="003903E1"/>
    <w:rsid w:val="00390899"/>
    <w:rsid w:val="003A103E"/>
    <w:rsid w:val="003A7270"/>
    <w:rsid w:val="003C3516"/>
    <w:rsid w:val="003D0AA9"/>
    <w:rsid w:val="0042413D"/>
    <w:rsid w:val="00426276"/>
    <w:rsid w:val="0043706E"/>
    <w:rsid w:val="00440F61"/>
    <w:rsid w:val="0044597F"/>
    <w:rsid w:val="00455C1B"/>
    <w:rsid w:val="004A3F3C"/>
    <w:rsid w:val="004A7169"/>
    <w:rsid w:val="004C5755"/>
    <w:rsid w:val="004E75A6"/>
    <w:rsid w:val="00514DAF"/>
    <w:rsid w:val="005177E2"/>
    <w:rsid w:val="00521987"/>
    <w:rsid w:val="00524C50"/>
    <w:rsid w:val="00532EC7"/>
    <w:rsid w:val="00541CA3"/>
    <w:rsid w:val="005546A9"/>
    <w:rsid w:val="005824AE"/>
    <w:rsid w:val="005828B0"/>
    <w:rsid w:val="00583105"/>
    <w:rsid w:val="0058369F"/>
    <w:rsid w:val="005846FB"/>
    <w:rsid w:val="00585A3F"/>
    <w:rsid w:val="005A05C1"/>
    <w:rsid w:val="005A4A3B"/>
    <w:rsid w:val="005A4CB5"/>
    <w:rsid w:val="005B2316"/>
    <w:rsid w:val="005C67B2"/>
    <w:rsid w:val="005D392E"/>
    <w:rsid w:val="005E4ABC"/>
    <w:rsid w:val="005E5A45"/>
    <w:rsid w:val="005F0DCE"/>
    <w:rsid w:val="005F7CC0"/>
    <w:rsid w:val="0061068C"/>
    <w:rsid w:val="006138D3"/>
    <w:rsid w:val="00631887"/>
    <w:rsid w:val="0064560F"/>
    <w:rsid w:val="00656027"/>
    <w:rsid w:val="00660727"/>
    <w:rsid w:val="00662A86"/>
    <w:rsid w:val="006720EE"/>
    <w:rsid w:val="006946F6"/>
    <w:rsid w:val="006A37B0"/>
    <w:rsid w:val="006B5057"/>
    <w:rsid w:val="006C4338"/>
    <w:rsid w:val="006F29D6"/>
    <w:rsid w:val="006F3DF9"/>
    <w:rsid w:val="006F6506"/>
    <w:rsid w:val="007060E5"/>
    <w:rsid w:val="00710FD6"/>
    <w:rsid w:val="007247EC"/>
    <w:rsid w:val="007274ED"/>
    <w:rsid w:val="00730A78"/>
    <w:rsid w:val="0073353B"/>
    <w:rsid w:val="00733E07"/>
    <w:rsid w:val="00757151"/>
    <w:rsid w:val="0076679F"/>
    <w:rsid w:val="0076693D"/>
    <w:rsid w:val="00767BEF"/>
    <w:rsid w:val="007909E0"/>
    <w:rsid w:val="00794707"/>
    <w:rsid w:val="0079785C"/>
    <w:rsid w:val="007A3DFF"/>
    <w:rsid w:val="007D0494"/>
    <w:rsid w:val="007D4001"/>
    <w:rsid w:val="007D7A65"/>
    <w:rsid w:val="007E232C"/>
    <w:rsid w:val="007E4B1B"/>
    <w:rsid w:val="007F17ED"/>
    <w:rsid w:val="007F68A6"/>
    <w:rsid w:val="0083205E"/>
    <w:rsid w:val="00840934"/>
    <w:rsid w:val="00840AF2"/>
    <w:rsid w:val="00842E52"/>
    <w:rsid w:val="008436C6"/>
    <w:rsid w:val="00844DAA"/>
    <w:rsid w:val="008450C7"/>
    <w:rsid w:val="0085242C"/>
    <w:rsid w:val="00876A73"/>
    <w:rsid w:val="00893DB1"/>
    <w:rsid w:val="00897381"/>
    <w:rsid w:val="008B2A38"/>
    <w:rsid w:val="0090669D"/>
    <w:rsid w:val="00930A5C"/>
    <w:rsid w:val="00932A58"/>
    <w:rsid w:val="00934503"/>
    <w:rsid w:val="009402BF"/>
    <w:rsid w:val="00964A59"/>
    <w:rsid w:val="00972598"/>
    <w:rsid w:val="00980043"/>
    <w:rsid w:val="00983E82"/>
    <w:rsid w:val="00983FF3"/>
    <w:rsid w:val="009A6A80"/>
    <w:rsid w:val="009B1CD0"/>
    <w:rsid w:val="009B45B9"/>
    <w:rsid w:val="009C4738"/>
    <w:rsid w:val="009D661E"/>
    <w:rsid w:val="009E5438"/>
    <w:rsid w:val="00A040D0"/>
    <w:rsid w:val="00A07B40"/>
    <w:rsid w:val="00A12C8B"/>
    <w:rsid w:val="00A34D04"/>
    <w:rsid w:val="00A40462"/>
    <w:rsid w:val="00A44308"/>
    <w:rsid w:val="00A54923"/>
    <w:rsid w:val="00A769D8"/>
    <w:rsid w:val="00A92A01"/>
    <w:rsid w:val="00AA24AD"/>
    <w:rsid w:val="00AB35CE"/>
    <w:rsid w:val="00AC1ECC"/>
    <w:rsid w:val="00AD1F74"/>
    <w:rsid w:val="00AE7831"/>
    <w:rsid w:val="00B01767"/>
    <w:rsid w:val="00B02608"/>
    <w:rsid w:val="00B0289C"/>
    <w:rsid w:val="00B054DA"/>
    <w:rsid w:val="00B14562"/>
    <w:rsid w:val="00B32411"/>
    <w:rsid w:val="00B71AB3"/>
    <w:rsid w:val="00B87564"/>
    <w:rsid w:val="00BA44E5"/>
    <w:rsid w:val="00BB1E46"/>
    <w:rsid w:val="00BD767E"/>
    <w:rsid w:val="00BE59DB"/>
    <w:rsid w:val="00BE6078"/>
    <w:rsid w:val="00C12949"/>
    <w:rsid w:val="00C136CF"/>
    <w:rsid w:val="00C20D79"/>
    <w:rsid w:val="00C23457"/>
    <w:rsid w:val="00C23CE5"/>
    <w:rsid w:val="00C36B70"/>
    <w:rsid w:val="00C406EF"/>
    <w:rsid w:val="00C630AD"/>
    <w:rsid w:val="00C63605"/>
    <w:rsid w:val="00C76C96"/>
    <w:rsid w:val="00C83930"/>
    <w:rsid w:val="00C91060"/>
    <w:rsid w:val="00C911FE"/>
    <w:rsid w:val="00CD185D"/>
    <w:rsid w:val="00CD46CC"/>
    <w:rsid w:val="00CE67FD"/>
    <w:rsid w:val="00D25659"/>
    <w:rsid w:val="00D26AD2"/>
    <w:rsid w:val="00D337D7"/>
    <w:rsid w:val="00D412FD"/>
    <w:rsid w:val="00D46BC7"/>
    <w:rsid w:val="00D7043F"/>
    <w:rsid w:val="00D76A20"/>
    <w:rsid w:val="00D90A00"/>
    <w:rsid w:val="00DA6DCB"/>
    <w:rsid w:val="00DB72C9"/>
    <w:rsid w:val="00DC0ABC"/>
    <w:rsid w:val="00DD51F8"/>
    <w:rsid w:val="00DD6F7A"/>
    <w:rsid w:val="00E20DB0"/>
    <w:rsid w:val="00E43A27"/>
    <w:rsid w:val="00E45A7B"/>
    <w:rsid w:val="00E47798"/>
    <w:rsid w:val="00E51DBF"/>
    <w:rsid w:val="00E601BC"/>
    <w:rsid w:val="00E74C76"/>
    <w:rsid w:val="00E762D6"/>
    <w:rsid w:val="00E82CE1"/>
    <w:rsid w:val="00E96FF6"/>
    <w:rsid w:val="00EC70E0"/>
    <w:rsid w:val="00EF4BC4"/>
    <w:rsid w:val="00EF6B33"/>
    <w:rsid w:val="00F12B97"/>
    <w:rsid w:val="00F63B96"/>
    <w:rsid w:val="00F731E1"/>
    <w:rsid w:val="00F92811"/>
    <w:rsid w:val="00FA503D"/>
    <w:rsid w:val="00FD0FFA"/>
    <w:rsid w:val="00FD6580"/>
    <w:rsid w:val="00FE0D6A"/>
    <w:rsid w:val="00FE48C9"/>
    <w:rsid w:val="00FE7DE9"/>
    <w:rsid w:val="00FF3A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72714B7F"/>
  <w15:chartTrackingRefBased/>
  <w15:docId w15:val="{3099975A-72A4-48A7-BEEE-944B57108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En-tteCar1">
    <w:name w:val="En-tête Car1"/>
    <w:uiPriority w:val="99"/>
    <w:locked/>
    <w:rsid w:val="00226AC8"/>
    <w:rPr>
      <w:lang w:eastAsia="zh-CN"/>
    </w:rPr>
  </w:style>
  <w:style w:type="character" w:customStyle="1" w:styleId="NotedebasdepageCar">
    <w:name w:val="Note de bas de page Car"/>
    <w:basedOn w:val="Policepardfaut"/>
    <w:link w:val="Notedebasdepage"/>
    <w:rsid w:val="00153EB4"/>
    <w:rPr>
      <w:rFonts w:ascii="Univers" w:hAnsi="Univers" w:cs="Univers"/>
      <w:lang w:eastAsia="zh-CN"/>
    </w:rPr>
  </w:style>
  <w:style w:type="paragraph" w:customStyle="1" w:styleId="Courant">
    <w:name w:val="Courant"/>
    <w:link w:val="CourantCar1"/>
    <w:qFormat/>
    <w:rsid w:val="0004520C"/>
    <w:pPr>
      <w:widowControl w:val="0"/>
      <w:spacing w:line="280" w:lineRule="exact"/>
    </w:pPr>
    <w:rPr>
      <w:rFonts w:ascii="Times" w:hAnsi="Times"/>
      <w:snapToGrid w:val="0"/>
      <w:color w:val="808080"/>
      <w:sz w:val="24"/>
    </w:rPr>
  </w:style>
  <w:style w:type="character" w:customStyle="1" w:styleId="CourantCar1">
    <w:name w:val="Courant Car1"/>
    <w:basedOn w:val="Policepardfaut"/>
    <w:link w:val="Courant"/>
    <w:rsid w:val="0004520C"/>
    <w:rPr>
      <w:rFonts w:ascii="Times" w:hAnsi="Times"/>
      <w:snapToGrid w:val="0"/>
      <w:color w:val="80808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7942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AB47F-26E4-4D96-9C19-F01D543EE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101</TotalTime>
  <Pages>9</Pages>
  <Words>3508</Words>
  <Characters>19299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22762</CharactersWithSpaces>
  <SharedDoc>false</SharedDoc>
  <HLinks>
    <vt:vector size="96" baseType="variant">
      <vt:variant>
        <vt:i4>7602259</vt:i4>
      </vt:variant>
      <vt:variant>
        <vt:i4>123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69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Arnaud Bussiere</cp:lastModifiedBy>
  <cp:revision>45</cp:revision>
  <cp:lastPrinted>2016-11-04T12:53:00Z</cp:lastPrinted>
  <dcterms:created xsi:type="dcterms:W3CDTF">2023-02-21T09:39:00Z</dcterms:created>
  <dcterms:modified xsi:type="dcterms:W3CDTF">2025-04-15T06:50:00Z</dcterms:modified>
</cp:coreProperties>
</file>