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04E9907C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7B0568">
        <w:t>4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44E4CAF3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AL00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46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LHEgIAACAEAAAOAAAAZHJzL2Uyb0RvYy54bWysk82O0zAQx+9IvIPlO01aWraNmq6WLkVI&#10;y4e08AATx2ksHI+x3SbL0zN2ut1qgQsiB8uTGf8985vx+nroNDtK5xWakk8nOWfSCKyV2Zf829fd&#10;qyVnPoCpQaORJX+Qnl9vXr5Y97aQM2xR19IxEjG+6G3J2xBskWVetLIDP0ErDTkbdB0EMt0+qx30&#10;pN7pbJbnb7IeXW0dCuk9/b0dnXyT9JtGivC5abwMTJeccgtpdWmt4ppt1lDsHdhWiVMa8A9ZdKAM&#10;XXqWuoUA7ODUb1KdEg49NmEisMuwaZSQqQaqZpo/q+a+BStTLQTH2zMm//9kxafjvf3iWBje4kAN&#10;TEV4e4fiu2cGty2YvbxxDvtWQk0XTyOyrLe+OB2NqH3ho0jVf8SamgyHgEloaFwXqVCdjNSpAQ9n&#10;6HIITNDP1/Pl9CpfcCbIN12s8nye2pJB8XjcOh/eS+xY3JTcUVeTPBzvfIjpQPEYEm/zqFW9U1on&#10;w+2rrXbsCDQBu/SlCp6FacP6kq8Ws8VI4K8Sefr+JNGpQKOsVVfy5TkIisjtnanToAVQetxTytqc&#10;QEZ2I8UwVAMFRqAV1g+E1OE4svTEaNOi+8lZT+Nacv/jAE5ypj8YastqOidsLCRjvriakeEuPdWl&#10;B4wgqZIHzsbtNqQ3EYEZvKH2NSqBfcrklCuNYeJ9ejJxzi/tFPX0sDe/AAAA//8DAFBLAwQUAAYA&#10;CAAAACEAXGKPU+EAAAAKAQAADwAAAGRycy9kb3ducmV2LnhtbEyPwU7DMBBE70j8g7VIXFDrNA1J&#10;E+JUCAkENygIrm68TSLsdbDdNPw95gTH1T7NvKm3s9FsQucHSwJWywQYUmvVQJ2At9f7xQaYD5KU&#10;1JZQwDd62DbnZ7WslD3RC0670LEYQr6SAvoQxopz3/ZopF/aESn+DtYZGeLpOq6cPMVwo3maJDk3&#10;cqDY0MsR73psP3dHI2CTPU4f/mn9/N7mB12Gq2J6+HJCXF7MtzfAAs7hD4Zf/agOTXTa2yMpz7SA&#10;bFWmERWwKOKmCJR5cQ1sLyDN1hnwpub/JzQ/AAAA//8DAFBLAQItABQABgAIAAAAIQC2gziS/gAA&#10;AOEBAAATAAAAAAAAAAAAAAAAAAAAAABbQ29udGVudF9UeXBlc10ueG1sUEsBAi0AFAAGAAgAAAAh&#10;ADj9If/WAAAAlAEAAAsAAAAAAAAAAAAAAAAALwEAAF9yZWxzLy5yZWxzUEsBAi0AFAAGAAgAAAAh&#10;AO+swscSAgAAIAQAAA4AAAAAAAAAAAAAAAAALgIAAGRycy9lMm9Eb2MueG1sUEsBAi0AFAAGAAgA&#10;AAAhAFxij1PhAAAACgEAAA8AAAAAAAAAAAAAAAAAbAQAAGRycy9kb3ducmV2LnhtbFBLBQYAAAAA&#10;BAAEAPMAAAB6BQAAAAA=&#10;">
              <v:textbox>
                <w:txbxContent>
                  <w:p w14:paraId="6FAADF2F" w14:textId="44E4CAF3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AL00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46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1428AC"/>
    <w:rsid w:val="001A7FD9"/>
    <w:rsid w:val="002A41C7"/>
    <w:rsid w:val="00304E01"/>
    <w:rsid w:val="004D0CF6"/>
    <w:rsid w:val="005705BF"/>
    <w:rsid w:val="00650FD5"/>
    <w:rsid w:val="00753873"/>
    <w:rsid w:val="007B0568"/>
    <w:rsid w:val="008A27DC"/>
    <w:rsid w:val="008F563B"/>
    <w:rsid w:val="00971A67"/>
    <w:rsid w:val="009A0168"/>
    <w:rsid w:val="009E5054"/>
    <w:rsid w:val="00AE12F7"/>
    <w:rsid w:val="00B54E4C"/>
    <w:rsid w:val="00BE545B"/>
    <w:rsid w:val="00C30E60"/>
    <w:rsid w:val="00C46E16"/>
    <w:rsid w:val="00D0637C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12</cp:revision>
  <dcterms:created xsi:type="dcterms:W3CDTF">2023-05-30T08:16:00Z</dcterms:created>
  <dcterms:modified xsi:type="dcterms:W3CDTF">2025-04-15T09:45:00Z</dcterms:modified>
</cp:coreProperties>
</file>