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223239B8" w14:textId="77777777" w:rsidTr="004B7184">
        <w:trPr>
          <w:trHeight w:val="1132"/>
        </w:trPr>
        <w:tc>
          <w:tcPr>
            <w:tcW w:w="10434" w:type="dxa"/>
            <w:shd w:val="clear" w:color="auto" w:fill="auto"/>
          </w:tcPr>
          <w:p w14:paraId="2B5620BA" w14:textId="77777777" w:rsidR="009B1CD0" w:rsidRDefault="009B1CD0" w:rsidP="00FE48C9">
            <w:pPr>
              <w:pStyle w:val="En-tte"/>
              <w:jc w:val="center"/>
            </w:pPr>
          </w:p>
        </w:tc>
      </w:tr>
    </w:tbl>
    <w:p w14:paraId="7BDCF985" w14:textId="77777777" w:rsidR="009B1CD0" w:rsidRDefault="009B1CD0" w:rsidP="00844DAA">
      <w:pPr>
        <w:tabs>
          <w:tab w:val="left" w:pos="851"/>
        </w:tabs>
        <w:sectPr w:rsidR="009B1CD0">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9941D92" w14:textId="77777777">
        <w:tc>
          <w:tcPr>
            <w:tcW w:w="9002" w:type="dxa"/>
            <w:shd w:val="clear" w:color="auto" w:fill="66CCFF"/>
          </w:tcPr>
          <w:p w14:paraId="675D4D90" w14:textId="387E92AD" w:rsidR="009B1CD0" w:rsidRDefault="00576A53" w:rsidP="00844DAA">
            <w:pPr>
              <w:tabs>
                <w:tab w:val="left" w:pos="851"/>
              </w:tabs>
              <w:spacing w:before="120" w:after="120"/>
              <w:jc w:val="center"/>
              <w:rPr>
                <w:rFonts w:ascii="Arial" w:hAnsi="Arial" w:cs="Arial"/>
                <w:b/>
                <w:bCs/>
                <w:caps/>
                <w:sz w:val="28"/>
                <w:szCs w:val="28"/>
              </w:rPr>
            </w:pPr>
            <w:r>
              <w:rPr>
                <w:rFonts w:ascii="Arial" w:hAnsi="Arial" w:cs="Arial"/>
                <w:b/>
                <w:bCs/>
                <w:caps/>
                <w:sz w:val="28"/>
                <w:szCs w:val="28"/>
              </w:rPr>
              <w:t>MARCHE DE TRAVAUX</w:t>
            </w:r>
          </w:p>
          <w:p w14:paraId="01757D0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2"/>
            </w:r>
          </w:p>
        </w:tc>
        <w:tc>
          <w:tcPr>
            <w:tcW w:w="1275" w:type="dxa"/>
            <w:shd w:val="clear" w:color="auto" w:fill="66CCFF"/>
          </w:tcPr>
          <w:p w14:paraId="134A6F14" w14:textId="77777777" w:rsidR="009B1CD0" w:rsidRDefault="00E47798" w:rsidP="0083205E">
            <w:pPr>
              <w:pStyle w:val="Titre8"/>
              <w:tabs>
                <w:tab w:val="left" w:pos="851"/>
                <w:tab w:val="right" w:pos="9639"/>
              </w:tabs>
              <w:spacing w:before="120" w:after="120"/>
            </w:pPr>
            <w:r>
              <w:rPr>
                <w:caps/>
                <w:sz w:val="28"/>
                <w:szCs w:val="28"/>
              </w:rPr>
              <w:t>ATTRI1</w:t>
            </w:r>
          </w:p>
        </w:tc>
      </w:tr>
    </w:tbl>
    <w:p w14:paraId="323F3E13" w14:textId="77777777" w:rsidR="004C5755" w:rsidRPr="001C7D87" w:rsidRDefault="004C5755" w:rsidP="004C5755">
      <w:pPr>
        <w:jc w:val="both"/>
        <w:rPr>
          <w:rFonts w:ascii="Arial" w:hAnsi="Arial" w:cs="Arial"/>
          <w:i/>
          <w:sz w:val="18"/>
          <w:szCs w:val="18"/>
        </w:rPr>
      </w:pPr>
    </w:p>
    <w:p w14:paraId="3F3D1A6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D4A0F3D" w14:textId="77777777">
        <w:tc>
          <w:tcPr>
            <w:tcW w:w="10277" w:type="dxa"/>
            <w:shd w:val="clear" w:color="auto" w:fill="66CCFF"/>
          </w:tcPr>
          <w:p w14:paraId="262BE70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379D5C" w14:textId="77777777" w:rsidR="009B1CD0" w:rsidRDefault="009B1CD0" w:rsidP="006C4338">
      <w:pPr>
        <w:tabs>
          <w:tab w:val="left" w:pos="426"/>
          <w:tab w:val="left" w:pos="851"/>
        </w:tabs>
        <w:jc w:val="both"/>
      </w:pPr>
    </w:p>
    <w:p w14:paraId="799C922F" w14:textId="702A3FC2" w:rsidR="009B1CD0" w:rsidRDefault="007D4746"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sidR="009B1CD0">
        <w:rPr>
          <w:rFonts w:ascii="Arial" w:hAnsi="Arial" w:cs="Arial"/>
        </w:rPr>
        <w:t xml:space="preserve"> </w:t>
      </w:r>
    </w:p>
    <w:p w14:paraId="4B8076EB" w14:textId="77777777" w:rsidR="004F6E84" w:rsidRDefault="004F6E84" w:rsidP="006C4338">
      <w:pPr>
        <w:tabs>
          <w:tab w:val="left" w:pos="426"/>
          <w:tab w:val="left" w:pos="851"/>
        </w:tabs>
        <w:jc w:val="both"/>
        <w:rPr>
          <w:rFonts w:ascii="Arial" w:hAnsi="Arial" w:cs="Arial"/>
          <w:bCs/>
        </w:rPr>
      </w:pPr>
    </w:p>
    <w:p w14:paraId="06A10505" w14:textId="77777777" w:rsidR="00CA1292" w:rsidRPr="00034024" w:rsidRDefault="00CA1292" w:rsidP="006C4338">
      <w:pPr>
        <w:tabs>
          <w:tab w:val="left" w:pos="426"/>
          <w:tab w:val="left" w:pos="851"/>
        </w:tabs>
        <w:jc w:val="both"/>
        <w:rPr>
          <w:rFonts w:ascii="Arial" w:hAnsi="Arial" w:cs="Arial"/>
          <w:bCs/>
          <w:sz w:val="24"/>
          <w:szCs w:val="24"/>
        </w:rPr>
      </w:pPr>
    </w:p>
    <w:p w14:paraId="6C6AC597" w14:textId="77777777" w:rsidR="00940CB2" w:rsidRPr="00940CB2" w:rsidRDefault="00940CB2" w:rsidP="00940CB2">
      <w:pPr>
        <w:pStyle w:val="fcasegauche"/>
        <w:tabs>
          <w:tab w:val="left" w:pos="851"/>
        </w:tabs>
        <w:rPr>
          <w:rFonts w:ascii="Arial" w:hAnsi="Arial" w:cs="Arial"/>
          <w:b/>
          <w:bCs/>
          <w:sz w:val="24"/>
          <w:szCs w:val="24"/>
        </w:rPr>
      </w:pPr>
      <w:r w:rsidRPr="00940CB2">
        <w:rPr>
          <w:rFonts w:ascii="Arial" w:hAnsi="Arial" w:cs="Arial"/>
          <w:b/>
          <w:bCs/>
          <w:sz w:val="24"/>
          <w:szCs w:val="24"/>
        </w:rPr>
        <w:t xml:space="preserve">Travaux de remplacement du Groupe Froid et des filtres de la CTA de l’amphithéâtre </w:t>
      </w:r>
    </w:p>
    <w:p w14:paraId="70728C79" w14:textId="572B2924" w:rsidR="00AC7288" w:rsidRDefault="00940CB2" w:rsidP="00940CB2">
      <w:pPr>
        <w:pStyle w:val="fcasegauche"/>
        <w:tabs>
          <w:tab w:val="left" w:pos="851"/>
        </w:tabs>
        <w:jc w:val="center"/>
        <w:rPr>
          <w:rFonts w:ascii="Arial" w:hAnsi="Arial" w:cs="Arial"/>
          <w:b/>
          <w:bCs/>
          <w:sz w:val="24"/>
          <w:szCs w:val="24"/>
        </w:rPr>
      </w:pPr>
      <w:r w:rsidRPr="00940CB2">
        <w:rPr>
          <w:rFonts w:ascii="Arial" w:hAnsi="Arial" w:cs="Arial"/>
          <w:b/>
          <w:bCs/>
          <w:sz w:val="24"/>
          <w:szCs w:val="24"/>
        </w:rPr>
        <w:t>de SKILLFOR CAMPUS</w:t>
      </w:r>
    </w:p>
    <w:p w14:paraId="1D623627" w14:textId="77777777" w:rsidR="00D74256" w:rsidRDefault="00D74256" w:rsidP="00D74256">
      <w:pPr>
        <w:pStyle w:val="fcasegauche"/>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C592A6F" w14:textId="77777777">
        <w:tc>
          <w:tcPr>
            <w:tcW w:w="10277" w:type="dxa"/>
            <w:shd w:val="clear" w:color="auto" w:fill="66CCFF"/>
          </w:tcPr>
          <w:p w14:paraId="1C7B2C24" w14:textId="67E131AE" w:rsidR="009B1CD0" w:rsidRDefault="006914B3" w:rsidP="005F0DCE">
            <w:pPr>
              <w:tabs>
                <w:tab w:val="left" w:pos="-142"/>
                <w:tab w:val="left" w:pos="851"/>
                <w:tab w:val="left" w:pos="4111"/>
              </w:tabs>
              <w:jc w:val="both"/>
            </w:pPr>
            <w:r>
              <w:rPr>
                <w:rFonts w:ascii="Arial" w:hAnsi="Arial" w:cs="Arial"/>
                <w:b/>
                <w:sz w:val="22"/>
                <w:szCs w:val="22"/>
              </w:rPr>
              <w:t xml:space="preserve">B - </w:t>
            </w:r>
            <w:r w:rsidR="005758AE">
              <w:rPr>
                <w:rFonts w:ascii="Arial" w:hAnsi="Arial" w:cs="Arial"/>
                <w:b/>
                <w:sz w:val="22"/>
                <w:szCs w:val="22"/>
              </w:rPr>
              <w:t>En</w:t>
            </w:r>
            <w:r w:rsidR="009B1CD0">
              <w:rPr>
                <w:rFonts w:ascii="Arial" w:hAnsi="Arial" w:cs="Arial"/>
                <w:b/>
                <w:sz w:val="22"/>
                <w:szCs w:val="22"/>
              </w:rPr>
              <w:t xml:space="preserve">gagement </w:t>
            </w:r>
            <w:r w:rsidR="00166B56" w:rsidRPr="00166B56">
              <w:rPr>
                <w:rFonts w:ascii="Arial" w:hAnsi="Arial" w:cs="Arial"/>
                <w:b/>
                <w:sz w:val="22"/>
                <w:szCs w:val="22"/>
              </w:rPr>
              <w:t>du titulaire</w:t>
            </w:r>
            <w:r w:rsidR="00FB072A">
              <w:rPr>
                <w:rFonts w:ascii="Arial" w:hAnsi="Arial" w:cs="Arial"/>
                <w:b/>
                <w:sz w:val="22"/>
                <w:szCs w:val="22"/>
              </w:rPr>
              <w:t xml:space="preserve"> et du suppléant proposé</w:t>
            </w:r>
            <w:r w:rsidR="00166B56" w:rsidRPr="00166B56">
              <w:rPr>
                <w:rFonts w:ascii="Arial" w:hAnsi="Arial" w:cs="Arial"/>
                <w:b/>
                <w:sz w:val="22"/>
                <w:szCs w:val="22"/>
              </w:rPr>
              <w:t xml:space="preserve"> ou du groupement titulaire</w:t>
            </w:r>
          </w:p>
        </w:tc>
      </w:tr>
    </w:tbl>
    <w:p w14:paraId="43BDB77F" w14:textId="77777777" w:rsidR="009B1CD0" w:rsidRDefault="009B1CD0" w:rsidP="006C4338">
      <w:pPr>
        <w:tabs>
          <w:tab w:val="left" w:pos="851"/>
        </w:tabs>
      </w:pPr>
    </w:p>
    <w:p w14:paraId="60354E70" w14:textId="6D30F010"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FB072A">
        <w:rPr>
          <w:rFonts w:ascii="Arial" w:hAnsi="Arial" w:cs="Arial"/>
          <w:sz w:val="22"/>
          <w:szCs w:val="22"/>
        </w:rPr>
        <w:t xml:space="preserve"> et du </w:t>
      </w:r>
      <w:r w:rsidR="00B52A92">
        <w:rPr>
          <w:rFonts w:ascii="Arial" w:hAnsi="Arial" w:cs="Arial"/>
          <w:sz w:val="22"/>
          <w:szCs w:val="22"/>
        </w:rPr>
        <w:t>suppléant ou</w:t>
      </w:r>
      <w:r w:rsidR="0021797C">
        <w:rPr>
          <w:rFonts w:ascii="Arial" w:hAnsi="Arial" w:cs="Arial"/>
          <w:sz w:val="22"/>
          <w:szCs w:val="22"/>
        </w:rPr>
        <w:t xml:space="preserve"> du groupement titulaire</w:t>
      </w:r>
    </w:p>
    <w:p w14:paraId="780F0D9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488E05F" w14:textId="77777777" w:rsidR="009B1CD0" w:rsidRDefault="009B1CD0" w:rsidP="005846FB">
      <w:pPr>
        <w:tabs>
          <w:tab w:val="left" w:pos="851"/>
        </w:tabs>
        <w:rPr>
          <w:rFonts w:ascii="Arial" w:hAnsi="Arial" w:cs="Arial"/>
        </w:rPr>
      </w:pPr>
    </w:p>
    <w:p w14:paraId="42149539"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43B6F15" w14:textId="48EB2380" w:rsidR="00B029C7" w:rsidRDefault="00B029C7" w:rsidP="00B029C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8A400F">
        <w:rPr>
          <w:rFonts w:ascii="Arial" w:hAnsi="Arial" w:cs="Arial"/>
        </w:rPr>
        <w:t xml:space="preserve"> C</w:t>
      </w:r>
      <w:r>
        <w:rPr>
          <w:rFonts w:ascii="Arial" w:hAnsi="Arial" w:cs="Arial"/>
        </w:rPr>
        <w:t>CAP</w:t>
      </w:r>
    </w:p>
    <w:p w14:paraId="5BC1365C" w14:textId="1D73C301" w:rsidR="009B1CD0" w:rsidRDefault="00FB072A"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132E7F">
        <w:rPr>
          <w:rFonts w:ascii="Arial" w:hAnsi="Arial" w:cs="Arial"/>
        </w:rPr>
        <w:t xml:space="preserve"> </w:t>
      </w:r>
      <w:r w:rsidR="00034024" w:rsidRPr="00132E7F">
        <w:rPr>
          <w:rFonts w:ascii="Arial" w:hAnsi="Arial" w:cs="Arial"/>
        </w:rPr>
        <w:t xml:space="preserve">CCAG </w:t>
      </w:r>
    </w:p>
    <w:p w14:paraId="4F905D55" w14:textId="77777777" w:rsidR="009101DC" w:rsidRDefault="009101DC" w:rsidP="009101DC">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8A400F">
        <w:rPr>
          <w:rFonts w:ascii="Arial" w:hAnsi="Arial" w:cs="Arial"/>
        </w:rPr>
        <w:t xml:space="preserve"> C</w:t>
      </w:r>
      <w:r>
        <w:rPr>
          <w:rFonts w:ascii="Arial" w:hAnsi="Arial" w:cs="Arial"/>
        </w:rPr>
        <w:t>CTP</w:t>
      </w:r>
    </w:p>
    <w:p w14:paraId="0733E313" w14:textId="2738B728" w:rsidR="001C0F12" w:rsidRDefault="00FB072A" w:rsidP="001C0F12">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36845">
        <w:t xml:space="preserve">  </w:t>
      </w:r>
      <w:r w:rsidR="00EB41B6">
        <w:t>DPGF</w:t>
      </w:r>
    </w:p>
    <w:p w14:paraId="650E1067" w14:textId="61A0BB6F" w:rsidR="009B1CD0" w:rsidRPr="00294ECB" w:rsidRDefault="00FB072A" w:rsidP="00710FD6">
      <w:pPr>
        <w:tabs>
          <w:tab w:val="left" w:pos="851"/>
        </w:tabs>
        <w:spacing w:before="120"/>
        <w:ind w:left="1135" w:hanging="284"/>
        <w:jc w:val="both"/>
        <w:rPr>
          <w:rFonts w:ascii="Arial" w:hAnsi="Arial" w:cs="Arial"/>
          <w:color w:val="00000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9B1CD0" w:rsidRPr="004465F1">
        <w:rPr>
          <w:rFonts w:ascii="Arial" w:hAnsi="Arial" w:cs="Arial"/>
        </w:rPr>
        <w:t>Autres :</w:t>
      </w:r>
      <w:r w:rsidR="00C97C0A" w:rsidRPr="004465F1">
        <w:rPr>
          <w:rFonts w:ascii="Arial" w:hAnsi="Arial" w:cs="Arial"/>
        </w:rPr>
        <w:t xml:space="preserve"> </w:t>
      </w:r>
    </w:p>
    <w:p w14:paraId="67982325" w14:textId="77777777" w:rsidR="009B1CD0" w:rsidRDefault="009B1CD0" w:rsidP="00710FD6">
      <w:pPr>
        <w:tabs>
          <w:tab w:val="left" w:pos="851"/>
        </w:tabs>
        <w:jc w:val="both"/>
        <w:rPr>
          <w:rFonts w:ascii="Arial" w:hAnsi="Arial" w:cs="Arial"/>
          <w:color w:val="000000"/>
        </w:rPr>
      </w:pPr>
    </w:p>
    <w:p w14:paraId="4A2DB835" w14:textId="77777777" w:rsidR="004F6E84" w:rsidRPr="00294ECB" w:rsidRDefault="004F6E84" w:rsidP="00710FD6">
      <w:pPr>
        <w:tabs>
          <w:tab w:val="left" w:pos="851"/>
        </w:tabs>
        <w:jc w:val="both"/>
        <w:rPr>
          <w:rFonts w:ascii="Arial" w:hAnsi="Arial" w:cs="Arial"/>
          <w:color w:val="000000"/>
        </w:rPr>
      </w:pPr>
    </w:p>
    <w:p w14:paraId="52893994" w14:textId="4F4494EF" w:rsidR="009B1CD0" w:rsidRDefault="000D3571"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7572B542" w14:textId="77777777" w:rsidR="009B1CD0" w:rsidRDefault="009B1CD0" w:rsidP="0083205E">
      <w:pPr>
        <w:tabs>
          <w:tab w:val="left" w:pos="851"/>
        </w:tabs>
        <w:jc w:val="both"/>
        <w:rPr>
          <w:rFonts w:ascii="Arial" w:hAnsi="Arial" w:cs="Arial"/>
        </w:rPr>
      </w:pPr>
    </w:p>
    <w:p w14:paraId="4CA0A4A7" w14:textId="4DC9F3AF"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034024">
        <w:rPr>
          <w:rFonts w:ascii="Arial" w:hAnsi="Arial" w:cs="Arial"/>
        </w:rPr>
        <w:t>Les</w:t>
      </w:r>
      <w:r w:rsidR="00D90A00">
        <w:rPr>
          <w:rFonts w:ascii="Arial" w:hAnsi="Arial" w:cs="Arial"/>
        </w:rPr>
        <w:t xml:space="preserve"> </w:t>
      </w:r>
      <w:r w:rsidR="009B1CD0">
        <w:rPr>
          <w:rFonts w:ascii="Arial" w:hAnsi="Arial" w:cs="Arial"/>
        </w:rPr>
        <w:t>signataire</w:t>
      </w:r>
      <w:r w:rsidR="00FB072A">
        <w:rPr>
          <w:rFonts w:ascii="Arial" w:hAnsi="Arial" w:cs="Arial"/>
        </w:rPr>
        <w:t>s</w:t>
      </w:r>
    </w:p>
    <w:p w14:paraId="49D9884A" w14:textId="77777777" w:rsidR="009B1CD0" w:rsidRDefault="009B1CD0" w:rsidP="0083205E">
      <w:pPr>
        <w:tabs>
          <w:tab w:val="left" w:pos="851"/>
        </w:tabs>
        <w:jc w:val="both"/>
        <w:rPr>
          <w:rFonts w:ascii="Arial" w:hAnsi="Arial" w:cs="Arial"/>
        </w:rPr>
      </w:pPr>
    </w:p>
    <w:p w14:paraId="394E4EC2" w14:textId="34A918C5"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0D3571">
        <w:rPr>
          <w:rFonts w:ascii="Arial" w:hAnsi="Arial" w:cs="Arial"/>
        </w:rPr>
        <w:t>S’engagent</w:t>
      </w:r>
      <w:r w:rsidR="009B1CD0">
        <w:rPr>
          <w:rFonts w:ascii="Arial" w:hAnsi="Arial" w:cs="Arial"/>
        </w:rPr>
        <w:t>, sur la base de son offre et pour son propre compte ;</w:t>
      </w:r>
    </w:p>
    <w:p w14:paraId="0C30341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04AC7AC" w14:textId="77777777" w:rsidR="009B1CD0" w:rsidRDefault="009B1CD0" w:rsidP="00CD46CC">
      <w:pPr>
        <w:tabs>
          <w:tab w:val="left" w:pos="851"/>
        </w:tabs>
        <w:jc w:val="both"/>
        <w:rPr>
          <w:rFonts w:ascii="Arial" w:hAnsi="Arial" w:cs="Arial"/>
        </w:rPr>
      </w:pPr>
    </w:p>
    <w:p w14:paraId="3FDAD43F" w14:textId="77777777" w:rsidR="009B1CD0" w:rsidRDefault="009B1CD0" w:rsidP="009B45B9">
      <w:pPr>
        <w:tabs>
          <w:tab w:val="left" w:pos="851"/>
        </w:tabs>
        <w:jc w:val="both"/>
        <w:rPr>
          <w:rFonts w:ascii="Arial" w:hAnsi="Arial" w:cs="Arial"/>
        </w:rPr>
      </w:pPr>
    </w:p>
    <w:p w14:paraId="490D48A8" w14:textId="77777777" w:rsidR="009B1CD0" w:rsidRDefault="009B1CD0" w:rsidP="009B45B9">
      <w:pPr>
        <w:tabs>
          <w:tab w:val="left" w:pos="851"/>
        </w:tabs>
        <w:jc w:val="both"/>
        <w:rPr>
          <w:rFonts w:ascii="Arial" w:hAnsi="Arial" w:cs="Arial"/>
        </w:rPr>
      </w:pPr>
    </w:p>
    <w:p w14:paraId="1DA931B8" w14:textId="037B2098"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0D3571">
        <w:rPr>
          <w:rFonts w:ascii="Arial" w:hAnsi="Arial" w:cs="Arial"/>
        </w:rPr>
        <w:t>Engagent</w:t>
      </w:r>
      <w:r w:rsidR="009B1CD0">
        <w:rPr>
          <w:rFonts w:ascii="Arial" w:hAnsi="Arial" w:cs="Arial"/>
        </w:rPr>
        <w:t xml:space="preserve"> la société ……………………… sur la base de son offre ;</w:t>
      </w:r>
    </w:p>
    <w:p w14:paraId="7EE52DC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919B4CF" w14:textId="77777777" w:rsidR="009B1CD0" w:rsidRDefault="009B1CD0" w:rsidP="009B45B9">
      <w:pPr>
        <w:tabs>
          <w:tab w:val="left" w:pos="851"/>
        </w:tabs>
        <w:jc w:val="both"/>
        <w:rPr>
          <w:rFonts w:ascii="Arial" w:hAnsi="Arial" w:cs="Arial"/>
        </w:rPr>
      </w:pPr>
    </w:p>
    <w:p w14:paraId="2A3A45BD" w14:textId="77777777" w:rsidR="009B1CD0" w:rsidRDefault="009B1CD0" w:rsidP="009B45B9">
      <w:pPr>
        <w:tabs>
          <w:tab w:val="left" w:pos="851"/>
        </w:tabs>
        <w:jc w:val="both"/>
        <w:rPr>
          <w:rFonts w:ascii="Arial" w:hAnsi="Arial" w:cs="Arial"/>
        </w:rPr>
      </w:pPr>
    </w:p>
    <w:p w14:paraId="189223A7" w14:textId="77777777" w:rsidR="009B1CD0" w:rsidRDefault="009B1CD0" w:rsidP="009B45B9">
      <w:pPr>
        <w:tabs>
          <w:tab w:val="left" w:pos="851"/>
        </w:tabs>
        <w:jc w:val="both"/>
        <w:rPr>
          <w:rFonts w:ascii="Arial" w:hAnsi="Arial" w:cs="Arial"/>
        </w:rPr>
      </w:pPr>
    </w:p>
    <w:p w14:paraId="396E75CA" w14:textId="772AAEE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0D3571">
        <w:rPr>
          <w:rFonts w:ascii="Arial" w:hAnsi="Arial" w:cs="Arial"/>
        </w:rPr>
        <w:t>L’ensemble</w:t>
      </w:r>
      <w:r w:rsidR="009B1CD0">
        <w:rPr>
          <w:rFonts w:ascii="Arial" w:hAnsi="Arial" w:cs="Arial"/>
        </w:rPr>
        <w:t xml:space="preserve"> des membres du groupement s’engagent, sur la base de l’offre du groupement ;</w:t>
      </w:r>
    </w:p>
    <w:p w14:paraId="5DA9A21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FBC5925" w14:textId="77777777" w:rsidR="009B1CD0" w:rsidRDefault="009B1CD0" w:rsidP="009B45B9">
      <w:pPr>
        <w:pStyle w:val="fcase1ertab"/>
        <w:tabs>
          <w:tab w:val="left" w:pos="851"/>
        </w:tabs>
        <w:ind w:left="0" w:firstLine="0"/>
        <w:rPr>
          <w:rFonts w:ascii="Arial" w:hAnsi="Arial" w:cs="Arial"/>
        </w:rPr>
      </w:pPr>
    </w:p>
    <w:p w14:paraId="600DDD20" w14:textId="77777777" w:rsidR="00034024" w:rsidRDefault="00034024" w:rsidP="009B45B9">
      <w:pPr>
        <w:pStyle w:val="fcase1ertab"/>
        <w:tabs>
          <w:tab w:val="left" w:pos="851"/>
        </w:tabs>
        <w:ind w:left="0" w:firstLine="0"/>
        <w:rPr>
          <w:rFonts w:ascii="Arial" w:hAnsi="Arial" w:cs="Arial"/>
        </w:rPr>
      </w:pPr>
    </w:p>
    <w:p w14:paraId="4E97803A" w14:textId="77777777" w:rsidR="004F6E84" w:rsidRDefault="004F6E84" w:rsidP="009B45B9">
      <w:pPr>
        <w:pStyle w:val="fcase1ertab"/>
        <w:tabs>
          <w:tab w:val="left" w:pos="851"/>
        </w:tabs>
        <w:ind w:left="0" w:firstLine="0"/>
        <w:rPr>
          <w:rFonts w:ascii="Arial" w:hAnsi="Arial" w:cs="Arial"/>
        </w:rPr>
      </w:pPr>
    </w:p>
    <w:p w14:paraId="789C1474" w14:textId="77777777" w:rsidR="006B5057" w:rsidRDefault="006B5057" w:rsidP="009B45B9">
      <w:pPr>
        <w:pStyle w:val="fcase1ertab"/>
        <w:tabs>
          <w:tab w:val="left" w:pos="851"/>
        </w:tabs>
        <w:ind w:left="0" w:firstLine="0"/>
        <w:rPr>
          <w:rFonts w:ascii="Arial" w:hAnsi="Arial" w:cs="Arial"/>
        </w:rPr>
      </w:pPr>
    </w:p>
    <w:p w14:paraId="0DD09070" w14:textId="77777777" w:rsidR="00034024" w:rsidRDefault="00034024" w:rsidP="009B45B9">
      <w:pPr>
        <w:pStyle w:val="fcase1ertab"/>
        <w:tabs>
          <w:tab w:val="left" w:pos="851"/>
        </w:tabs>
        <w:ind w:left="0" w:firstLine="0"/>
        <w:rPr>
          <w:rFonts w:ascii="Arial" w:hAnsi="Arial" w:cs="Arial"/>
        </w:rPr>
      </w:pPr>
      <w:bookmarkStart w:id="0" w:name="_Hlk85145577"/>
    </w:p>
    <w:p w14:paraId="16C9AE70" w14:textId="6F1B7DE5" w:rsidR="009B1CD0" w:rsidRDefault="000D3571" w:rsidP="009B45B9">
      <w:pPr>
        <w:pStyle w:val="fcase1ertab"/>
        <w:tabs>
          <w:tab w:val="left" w:pos="851"/>
        </w:tabs>
        <w:ind w:left="0" w:firstLine="0"/>
        <w:rPr>
          <w:rFonts w:ascii="Arial" w:hAnsi="Arial" w:cs="Arial"/>
        </w:rPr>
      </w:pPr>
      <w:r>
        <w:rPr>
          <w:rFonts w:ascii="Arial" w:hAnsi="Arial" w:cs="Arial"/>
        </w:rPr>
        <w:t>À</w:t>
      </w:r>
      <w:r w:rsidR="009B1CD0">
        <w:rPr>
          <w:rFonts w:ascii="Arial" w:hAnsi="Arial" w:cs="Arial"/>
        </w:rPr>
        <w:t xml:space="preserve"> </w:t>
      </w:r>
      <w:r w:rsidR="00DB12DE">
        <w:rPr>
          <w:rFonts w:ascii="Arial" w:hAnsi="Arial" w:cs="Arial"/>
        </w:rPr>
        <w:t xml:space="preserve">réaliser les </w:t>
      </w:r>
      <w:r>
        <w:rPr>
          <w:rFonts w:ascii="Arial" w:hAnsi="Arial" w:cs="Arial"/>
        </w:rPr>
        <w:t>prestations demandées</w:t>
      </w:r>
      <w:r w:rsidR="009B1CD0">
        <w:rPr>
          <w:rFonts w:ascii="Arial" w:hAnsi="Arial" w:cs="Arial"/>
        </w:rPr>
        <w:t xml:space="preserve"> </w:t>
      </w:r>
      <w:bookmarkEnd w:id="0"/>
      <w:r w:rsidR="009B1CD0">
        <w:rPr>
          <w:rFonts w:ascii="Arial" w:hAnsi="Arial" w:cs="Arial"/>
        </w:rPr>
        <w:t>ou à exécuter les prestations demandées</w:t>
      </w:r>
      <w:r w:rsidR="00034024">
        <w:rPr>
          <w:rFonts w:ascii="Arial" w:hAnsi="Arial" w:cs="Arial"/>
        </w:rPr>
        <w:t> </w:t>
      </w:r>
      <w:r w:rsidR="00607A17">
        <w:rPr>
          <w:rFonts w:ascii="Arial" w:hAnsi="Arial" w:cs="Arial"/>
        </w:rPr>
        <w:t>:</w:t>
      </w:r>
    </w:p>
    <w:p w14:paraId="7A4DA28A" w14:textId="77777777" w:rsidR="00034024" w:rsidRPr="005E62F3" w:rsidRDefault="00034024" w:rsidP="009B45B9">
      <w:pPr>
        <w:pStyle w:val="fcase1ertab"/>
        <w:tabs>
          <w:tab w:val="left" w:pos="851"/>
        </w:tabs>
        <w:ind w:left="0" w:firstLine="0"/>
        <w:rPr>
          <w:b/>
          <w:bCs/>
        </w:rPr>
      </w:pPr>
    </w:p>
    <w:p w14:paraId="5235C1BF" w14:textId="5CC2F4C4" w:rsidR="009B1CD0" w:rsidRDefault="00A079AE" w:rsidP="009B45B9">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034024">
        <w:rPr>
          <w:rFonts w:ascii="Arial" w:hAnsi="Arial" w:cs="Arial"/>
        </w:rPr>
        <w:t>Aux</w:t>
      </w:r>
      <w:r w:rsidR="009B1CD0">
        <w:rPr>
          <w:rFonts w:ascii="Arial" w:hAnsi="Arial" w:cs="Arial"/>
        </w:rPr>
        <w:t xml:space="preserve"> prix indiqués ci-dessous ;</w:t>
      </w:r>
    </w:p>
    <w:p w14:paraId="7356AC07" w14:textId="18849415" w:rsidR="009B1CD0" w:rsidRDefault="00A079AE" w:rsidP="009B45B9">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Taux de la TVA : </w:t>
      </w:r>
    </w:p>
    <w:p w14:paraId="5F127B1B" w14:textId="742BEC3C" w:rsidR="009B1CD0" w:rsidRDefault="00A079AE" w:rsidP="009B45B9">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3"/>
      </w:r>
      <w:r w:rsidR="009B1CD0">
        <w:rPr>
          <w:rStyle w:val="Caractresdenotedebasdepage"/>
        </w:rPr>
        <w:t> </w:t>
      </w:r>
      <w:r w:rsidR="009B1CD0">
        <w:t>:</w:t>
      </w:r>
    </w:p>
    <w:p w14:paraId="6309B0AB" w14:textId="77777777" w:rsidR="009B1CD0" w:rsidRDefault="009B1CD0" w:rsidP="00BB25EC">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5CB859D" w14:textId="77777777" w:rsidR="009B1CD0" w:rsidRDefault="009B1CD0" w:rsidP="00BB25EC">
      <w:pPr>
        <w:pStyle w:val="fcase1ertab"/>
        <w:tabs>
          <w:tab w:val="left" w:pos="851"/>
        </w:tabs>
        <w:spacing w:before="120"/>
        <w:ind w:left="2268" w:firstLine="0"/>
        <w:jc w:val="left"/>
      </w:pPr>
      <w:r>
        <w:rPr>
          <w:rFonts w:ascii="Arial" w:hAnsi="Arial" w:cs="Arial"/>
        </w:rPr>
        <w:t>Montant hors taxes arrêté en lettres à : ………………………………………………………...................................</w:t>
      </w:r>
    </w:p>
    <w:p w14:paraId="6BD18451" w14:textId="4B19F696" w:rsidR="009B1CD0" w:rsidRDefault="00A079AE"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4"/>
        <w:t>4 </w:t>
      </w:r>
      <w:r w:rsidR="009B1CD0">
        <w:t>:</w:t>
      </w:r>
    </w:p>
    <w:p w14:paraId="54F62246" w14:textId="77777777" w:rsidR="003B1272" w:rsidRDefault="003B1272" w:rsidP="003B12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18DB8FE" w14:textId="77777777" w:rsidR="003B1272" w:rsidRDefault="003B1272" w:rsidP="003B1272">
      <w:pPr>
        <w:pStyle w:val="fcase1ertab"/>
        <w:tabs>
          <w:tab w:val="left" w:pos="851"/>
        </w:tabs>
        <w:spacing w:before="120"/>
        <w:ind w:left="2268" w:firstLine="0"/>
        <w:jc w:val="left"/>
      </w:pPr>
      <w:r>
        <w:rPr>
          <w:rFonts w:ascii="Arial" w:hAnsi="Arial" w:cs="Arial"/>
        </w:rPr>
        <w:t>Montant hors taxes arrêté en lettres à : ………………………………………………………...................................</w:t>
      </w:r>
    </w:p>
    <w:p w14:paraId="523B2F78" w14:textId="34B5C43B" w:rsidR="009A1523" w:rsidRPr="009A1523" w:rsidRDefault="009A1523" w:rsidP="00B36845">
      <w:pPr>
        <w:pStyle w:val="fcase1ertab"/>
        <w:tabs>
          <w:tab w:val="clear" w:pos="426"/>
          <w:tab w:val="left" w:pos="851"/>
        </w:tabs>
        <w:spacing w:before="120"/>
        <w:ind w:left="0" w:firstLine="851"/>
        <w:rPr>
          <w:color w:val="C00000"/>
        </w:rPr>
      </w:pPr>
      <w:r w:rsidRPr="009A1523">
        <w:rPr>
          <w:color w:val="C00000"/>
        </w:rPr>
        <w:t>Joindre la DPGF</w:t>
      </w:r>
    </w:p>
    <w:p w14:paraId="5CE8B2AF" w14:textId="77777777" w:rsidR="009A1523" w:rsidRDefault="009A1523" w:rsidP="00B36845">
      <w:pPr>
        <w:pStyle w:val="fcase1ertab"/>
        <w:tabs>
          <w:tab w:val="clear" w:pos="426"/>
          <w:tab w:val="left" w:pos="851"/>
        </w:tabs>
        <w:spacing w:before="120"/>
        <w:ind w:left="0" w:firstLine="851"/>
      </w:pPr>
    </w:p>
    <w:p w14:paraId="0AA3F970" w14:textId="4398EDD4" w:rsidR="009B1CD0" w:rsidRDefault="00A079AE" w:rsidP="00B3684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36845">
        <w:rPr>
          <w:rFonts w:ascii="Arial" w:hAnsi="Arial" w:cs="Arial"/>
        </w:rPr>
        <w:t xml:space="preserve"> Aux prix indiqués à l’annexe financière</w:t>
      </w:r>
    </w:p>
    <w:p w14:paraId="071D9A6A" w14:textId="77777777" w:rsidR="009B1CD0" w:rsidRDefault="009B1CD0" w:rsidP="009B45B9">
      <w:pPr>
        <w:pStyle w:val="fcasegauche"/>
        <w:pageBreakBefore/>
        <w:tabs>
          <w:tab w:val="left" w:pos="851"/>
        </w:tabs>
        <w:spacing w:after="0"/>
        <w:ind w:left="0" w:firstLine="0"/>
        <w:rPr>
          <w:rFonts w:ascii="Arial" w:hAnsi="Arial" w:cs="Arial"/>
        </w:rPr>
      </w:pPr>
    </w:p>
    <w:p w14:paraId="15B98BB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A3259C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8AA0C44" w14:textId="77777777" w:rsidR="00036500" w:rsidRDefault="00036500" w:rsidP="009B45B9">
      <w:pPr>
        <w:tabs>
          <w:tab w:val="left" w:pos="851"/>
          <w:tab w:val="left" w:pos="6237"/>
        </w:tabs>
        <w:rPr>
          <w:rFonts w:ascii="Arial" w:hAnsi="Arial" w:cs="Arial"/>
          <w:i/>
          <w:iCs/>
          <w:sz w:val="18"/>
          <w:szCs w:val="18"/>
        </w:rPr>
      </w:pPr>
    </w:p>
    <w:p w14:paraId="3EA56DA9" w14:textId="5F97964C"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w:t>
      </w:r>
      <w:r w:rsidR="00100E5B">
        <w:rPr>
          <w:rFonts w:ascii="Arial" w:hAnsi="Arial" w:cs="Arial"/>
        </w:rPr>
        <w:t>du marché de travaux</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6CC7E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73CFAA0" w14:textId="004176E0"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0D3571">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sidR="000D3571">
        <w:rPr>
          <w:rFonts w:ascii="Arial" w:hAnsi="Arial" w:cs="Arial"/>
        </w:rPr>
        <w:t>S</w:t>
      </w:r>
      <w:r>
        <w:rPr>
          <w:rFonts w:ascii="Arial" w:hAnsi="Arial" w:cs="Arial"/>
        </w:rPr>
        <w:t>olidaire</w:t>
      </w:r>
    </w:p>
    <w:p w14:paraId="0967979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61D0A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2EDF3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F36CBC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54A7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B77A78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D16BFB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B8DCFD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6C122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0207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BE14B69"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2BAA7A3" w14:textId="77777777">
        <w:trPr>
          <w:trHeight w:val="1021"/>
        </w:trPr>
        <w:tc>
          <w:tcPr>
            <w:tcW w:w="4503" w:type="dxa"/>
            <w:tcBorders>
              <w:top w:val="single" w:sz="4" w:space="0" w:color="000000"/>
              <w:left w:val="single" w:sz="4" w:space="0" w:color="000000"/>
            </w:tcBorders>
            <w:shd w:val="clear" w:color="auto" w:fill="CCFFFF"/>
          </w:tcPr>
          <w:p w14:paraId="4CC53DF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5E659C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0F4AF0" w14:textId="77777777" w:rsidR="009B1CD0" w:rsidRDefault="009B1CD0" w:rsidP="006F3DF9">
            <w:pPr>
              <w:tabs>
                <w:tab w:val="left" w:pos="851"/>
              </w:tabs>
              <w:snapToGrid w:val="0"/>
              <w:jc w:val="both"/>
              <w:rPr>
                <w:rFonts w:ascii="Arial" w:hAnsi="Arial" w:cs="Arial"/>
              </w:rPr>
            </w:pPr>
          </w:p>
        </w:tc>
      </w:tr>
      <w:tr w:rsidR="009B1CD0" w14:paraId="45A86853" w14:textId="77777777">
        <w:trPr>
          <w:trHeight w:val="1021"/>
        </w:trPr>
        <w:tc>
          <w:tcPr>
            <w:tcW w:w="4503" w:type="dxa"/>
            <w:tcBorders>
              <w:left w:val="single" w:sz="4" w:space="0" w:color="000000"/>
            </w:tcBorders>
            <w:shd w:val="clear" w:color="auto" w:fill="auto"/>
          </w:tcPr>
          <w:p w14:paraId="3DBDF8D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C0168F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D2593EB" w14:textId="77777777" w:rsidR="009B1CD0" w:rsidRDefault="009B1CD0" w:rsidP="006F3DF9">
            <w:pPr>
              <w:tabs>
                <w:tab w:val="left" w:pos="851"/>
              </w:tabs>
              <w:snapToGrid w:val="0"/>
              <w:jc w:val="both"/>
              <w:rPr>
                <w:rFonts w:ascii="Arial" w:hAnsi="Arial" w:cs="Arial"/>
              </w:rPr>
            </w:pPr>
          </w:p>
        </w:tc>
      </w:tr>
      <w:tr w:rsidR="009B1CD0" w14:paraId="7BC9D28E" w14:textId="77777777">
        <w:trPr>
          <w:trHeight w:val="1021"/>
        </w:trPr>
        <w:tc>
          <w:tcPr>
            <w:tcW w:w="4503" w:type="dxa"/>
            <w:tcBorders>
              <w:left w:val="single" w:sz="4" w:space="0" w:color="000000"/>
              <w:bottom w:val="single" w:sz="4" w:space="0" w:color="000000"/>
            </w:tcBorders>
            <w:shd w:val="clear" w:color="auto" w:fill="CCFFFF"/>
          </w:tcPr>
          <w:p w14:paraId="68B71CB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3D51C7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B159AB" w14:textId="77777777" w:rsidR="009B1CD0" w:rsidRDefault="009B1CD0" w:rsidP="006F3DF9">
            <w:pPr>
              <w:tabs>
                <w:tab w:val="left" w:pos="851"/>
              </w:tabs>
              <w:snapToGrid w:val="0"/>
              <w:jc w:val="both"/>
              <w:rPr>
                <w:rFonts w:ascii="Arial" w:hAnsi="Arial" w:cs="Arial"/>
              </w:rPr>
            </w:pPr>
          </w:p>
        </w:tc>
      </w:tr>
    </w:tbl>
    <w:p w14:paraId="089F7ED6" w14:textId="77777777" w:rsidR="009B1CD0" w:rsidRDefault="009B1CD0" w:rsidP="006C4338">
      <w:pPr>
        <w:tabs>
          <w:tab w:val="left" w:pos="851"/>
          <w:tab w:val="left" w:pos="6237"/>
        </w:tabs>
      </w:pPr>
    </w:p>
    <w:p w14:paraId="69D184EC" w14:textId="77777777" w:rsidR="009B1CD0" w:rsidRDefault="009B1CD0" w:rsidP="006C4338">
      <w:pPr>
        <w:pStyle w:val="fcasegauche"/>
        <w:tabs>
          <w:tab w:val="left" w:pos="851"/>
        </w:tabs>
        <w:spacing w:after="0"/>
        <w:ind w:left="0" w:firstLine="0"/>
        <w:rPr>
          <w:rFonts w:ascii="Arial" w:hAnsi="Arial" w:cs="Arial"/>
          <w:bCs/>
          <w:iCs/>
        </w:rPr>
      </w:pPr>
    </w:p>
    <w:p w14:paraId="25E53FE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6D0750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62662A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9A3D46B" w14:textId="5E80082C" w:rsidR="009B1CD0" w:rsidRDefault="000D357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4D1903B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3B013B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4F2237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8472B9F" w14:textId="2E7BC0BE" w:rsidR="009B1CD0" w:rsidRDefault="000D357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3A7AB8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26C818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7B130C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3"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3A9AA0C" w14:textId="77777777" w:rsidR="009B1CD0" w:rsidRDefault="009B1CD0" w:rsidP="00934503">
      <w:pPr>
        <w:tabs>
          <w:tab w:val="left" w:pos="426"/>
          <w:tab w:val="left" w:pos="851"/>
        </w:tabs>
        <w:rPr>
          <w:rFonts w:ascii="Arial" w:hAnsi="Arial" w:cs="Arial"/>
          <w:b/>
        </w:rPr>
      </w:pPr>
    </w:p>
    <w:p w14:paraId="0EED611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3B22A7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514B84E" w14:textId="77777777" w:rsidR="009B1CD0" w:rsidRDefault="009B1CD0" w:rsidP="009B45B9">
      <w:pPr>
        <w:tabs>
          <w:tab w:val="left" w:pos="426"/>
          <w:tab w:val="left" w:pos="851"/>
        </w:tabs>
        <w:jc w:val="both"/>
        <w:rPr>
          <w:rFonts w:ascii="Arial" w:hAnsi="Arial" w:cs="Arial"/>
          <w:b/>
        </w:rPr>
      </w:pPr>
    </w:p>
    <w:p w14:paraId="26EF5956" w14:textId="77777777" w:rsidR="009B1CD0" w:rsidRDefault="009B1CD0" w:rsidP="009B45B9">
      <w:pPr>
        <w:tabs>
          <w:tab w:val="left" w:pos="426"/>
          <w:tab w:val="left" w:pos="851"/>
        </w:tabs>
        <w:jc w:val="both"/>
        <w:rPr>
          <w:rFonts w:ascii="Arial" w:hAnsi="Arial" w:cs="Arial"/>
          <w:b/>
        </w:rPr>
      </w:pPr>
    </w:p>
    <w:p w14:paraId="4742F948" w14:textId="47A3B104" w:rsidR="009B1CD0" w:rsidRDefault="009B1CD0" w:rsidP="009B45B9">
      <w:pPr>
        <w:pStyle w:val="Titre4"/>
        <w:tabs>
          <w:tab w:val="clear" w:pos="4111"/>
          <w:tab w:val="left" w:pos="426"/>
          <w:tab w:val="left" w:pos="851"/>
        </w:tabs>
        <w:rPr>
          <w:sz w:val="22"/>
          <w:szCs w:val="22"/>
        </w:rPr>
      </w:pPr>
      <w:r>
        <w:rPr>
          <w:sz w:val="22"/>
          <w:szCs w:val="22"/>
        </w:rPr>
        <w:t>B5 -</w:t>
      </w:r>
      <w:r>
        <w:rPr>
          <w:b w:val="0"/>
          <w:sz w:val="22"/>
          <w:szCs w:val="22"/>
        </w:rPr>
        <w:t xml:space="preserve"> </w:t>
      </w:r>
      <w:r w:rsidR="00D5345F">
        <w:rPr>
          <w:sz w:val="22"/>
          <w:szCs w:val="22"/>
        </w:rPr>
        <w:t>Durée d’exécution du marché public</w:t>
      </w:r>
    </w:p>
    <w:p w14:paraId="7F9F64F4" w14:textId="12EE669E" w:rsidR="009A1523" w:rsidRDefault="009A1523" w:rsidP="009A1523">
      <w:pPr>
        <w:jc w:val="both"/>
        <w:rPr>
          <w:rFonts w:ascii="Arial" w:hAnsi="Arial" w:cs="Arial"/>
        </w:rPr>
      </w:pPr>
    </w:p>
    <w:p w14:paraId="54B1699A" w14:textId="7843380C" w:rsidR="009A1523" w:rsidRDefault="009A1523" w:rsidP="009A1523">
      <w:pPr>
        <w:jc w:val="both"/>
        <w:rPr>
          <w:rFonts w:ascii="Arial" w:hAnsi="Arial" w:cs="Arial"/>
        </w:rPr>
      </w:pPr>
      <w:r>
        <w:rPr>
          <w:rFonts w:ascii="Arial" w:hAnsi="Arial" w:cs="Arial"/>
        </w:rPr>
        <w:t>La durée du marché court à compter de la date de notification d’un ordre de service prescrivant le démarrage des prestations, jusqu’à la date de réception de celles-ci.</w:t>
      </w:r>
    </w:p>
    <w:p w14:paraId="778A72D0" w14:textId="760A525C" w:rsidR="009A1523" w:rsidRPr="009A1523" w:rsidRDefault="009A1523" w:rsidP="009A1523">
      <w:pPr>
        <w:jc w:val="both"/>
        <w:rPr>
          <w:rFonts w:ascii="Arial" w:hAnsi="Arial" w:cs="Arial"/>
          <w:color w:val="C00000"/>
        </w:rPr>
      </w:pPr>
      <w:r w:rsidRPr="009A1523">
        <w:rPr>
          <w:rFonts w:ascii="Arial" w:hAnsi="Arial" w:cs="Arial"/>
          <w:color w:val="C00000"/>
        </w:rPr>
        <w:t xml:space="preserve"> </w:t>
      </w:r>
      <w:r w:rsidRPr="00EB4342">
        <w:rPr>
          <w:rFonts w:ascii="Arial" w:hAnsi="Arial" w:cs="Arial"/>
          <w:b/>
          <w:bCs/>
          <w:color w:val="C00000"/>
        </w:rPr>
        <w:t>Les candidats devront impérativement précisés dans le mémoire technique les délais d’exécution de la prestation</w:t>
      </w:r>
      <w:r w:rsidRPr="009A1523">
        <w:rPr>
          <w:rFonts w:ascii="Arial" w:hAnsi="Arial" w:cs="Arial"/>
          <w:color w:val="C00000"/>
        </w:rPr>
        <w:t xml:space="preserve"> </w:t>
      </w:r>
      <w:r>
        <w:rPr>
          <w:rFonts w:ascii="Arial" w:hAnsi="Arial" w:cs="Arial"/>
          <w:color w:val="C00000"/>
        </w:rPr>
        <w:t>.</w:t>
      </w:r>
    </w:p>
    <w:p w14:paraId="1D0F940D" w14:textId="1FDCF6E1" w:rsidR="00D451A3" w:rsidRDefault="00D451A3" w:rsidP="00D451A3">
      <w:pPr>
        <w:tabs>
          <w:tab w:val="left" w:pos="851"/>
        </w:tabs>
        <w:spacing w:before="120"/>
        <w:ind w:left="1134" w:hanging="567"/>
        <w:jc w:val="both"/>
        <w:rPr>
          <w:rFonts w:ascii="Arial" w:hAnsi="Arial" w:cs="Arial"/>
          <w:b/>
        </w:rPr>
      </w:pPr>
      <w:r>
        <w:rPr>
          <w:rFonts w:ascii="Arial" w:hAnsi="Arial" w:cs="Arial"/>
        </w:rPr>
        <w:t>.</w:t>
      </w:r>
    </w:p>
    <w:p w14:paraId="79AF76DC" w14:textId="77777777" w:rsidR="00D451A3" w:rsidRDefault="00D451A3" w:rsidP="00D451A3">
      <w:pPr>
        <w:tabs>
          <w:tab w:val="left" w:pos="426"/>
          <w:tab w:val="left" w:pos="851"/>
        </w:tabs>
        <w:jc w:val="both"/>
        <w:rPr>
          <w:rFonts w:ascii="Arial" w:hAnsi="Arial" w:cs="Arial"/>
          <w:b/>
        </w:rPr>
      </w:pPr>
    </w:p>
    <w:p w14:paraId="5B6FC257" w14:textId="2832A8FD" w:rsidR="00D451A3" w:rsidRDefault="00D451A3" w:rsidP="00D451A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D5345F">
        <w:fldChar w:fldCharType="begin">
          <w:ffData>
            <w:name w:val=""/>
            <w:enabled/>
            <w:calcOnExit w:val="0"/>
            <w:checkBox>
              <w:size w:val="20"/>
              <w:default w:val="1"/>
            </w:checkBox>
          </w:ffData>
        </w:fldChar>
      </w:r>
      <w:r w:rsidR="00D5345F">
        <w:instrText xml:space="preserve"> FORMCHECKBOX </w:instrText>
      </w:r>
      <w:r w:rsidR="00D5345F">
        <w:fldChar w:fldCharType="separate"/>
      </w:r>
      <w:r w:rsidR="00D5345F">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697F7D83" w14:textId="77777777" w:rsidR="00D451A3" w:rsidRDefault="00D451A3" w:rsidP="00D451A3">
      <w:pPr>
        <w:tabs>
          <w:tab w:val="left" w:pos="851"/>
        </w:tabs>
        <w:rPr>
          <w:rFonts w:ascii="Arial" w:hAnsi="Arial" w:cs="Arial"/>
        </w:rPr>
      </w:pPr>
      <w:r>
        <w:rPr>
          <w:rFonts w:ascii="Arial" w:hAnsi="Arial" w:cs="Arial"/>
          <w:i/>
          <w:sz w:val="18"/>
          <w:szCs w:val="18"/>
        </w:rPr>
        <w:t>(Cocher la case correspondante.)</w:t>
      </w:r>
    </w:p>
    <w:p w14:paraId="5AFEF8BC" w14:textId="77777777" w:rsidR="00D451A3" w:rsidRDefault="00D451A3" w:rsidP="00D451A3">
      <w:pPr>
        <w:tabs>
          <w:tab w:val="left" w:pos="426"/>
          <w:tab w:val="left" w:pos="851"/>
        </w:tabs>
        <w:jc w:val="both"/>
        <w:rPr>
          <w:rFonts w:ascii="Arial" w:hAnsi="Arial" w:cs="Arial"/>
        </w:rPr>
      </w:pPr>
    </w:p>
    <w:p w14:paraId="02991E97" w14:textId="77777777" w:rsidR="00D451A3" w:rsidRDefault="00D451A3" w:rsidP="00D451A3">
      <w:pPr>
        <w:tabs>
          <w:tab w:val="left" w:pos="426"/>
          <w:tab w:val="left" w:pos="851"/>
        </w:tabs>
        <w:jc w:val="both"/>
        <w:rPr>
          <w:rFonts w:ascii="Arial" w:hAnsi="Arial" w:cs="Arial"/>
        </w:rPr>
      </w:pPr>
      <w:r>
        <w:rPr>
          <w:rFonts w:ascii="Arial" w:hAnsi="Arial" w:cs="Arial"/>
        </w:rPr>
        <w:t>Si oui, préciser :</w:t>
      </w:r>
    </w:p>
    <w:p w14:paraId="4737359C" w14:textId="77777777" w:rsidR="00D451A3" w:rsidRDefault="00D451A3" w:rsidP="00D451A3">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C1088B4" w14:textId="77777777" w:rsidR="00D451A3" w:rsidRDefault="00D451A3" w:rsidP="00D451A3">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6F444320" w14:textId="77777777" w:rsidR="00B50E00" w:rsidRDefault="00B50E00" w:rsidP="005F68C5">
      <w:pPr>
        <w:autoSpaceDE w:val="0"/>
        <w:autoSpaceDN w:val="0"/>
        <w:adjustRightInd w:val="0"/>
        <w:rPr>
          <w:rFonts w:ascii="Arial" w:hAnsi="Arial" w:cs="Arial"/>
          <w:color w:val="000000"/>
        </w:rPr>
      </w:pPr>
    </w:p>
    <w:p w14:paraId="3709EFC4" w14:textId="77777777" w:rsidR="00977ED2" w:rsidRDefault="00977ED2" w:rsidP="001D7398">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03CEA1" w14:textId="77777777">
        <w:tc>
          <w:tcPr>
            <w:tcW w:w="10419" w:type="dxa"/>
            <w:shd w:val="clear" w:color="auto" w:fill="66CCFF"/>
          </w:tcPr>
          <w:p w14:paraId="6AF82080"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91AC157" w14:textId="77777777" w:rsidR="009B1CD0" w:rsidRDefault="009B1CD0" w:rsidP="006C4338">
      <w:pPr>
        <w:tabs>
          <w:tab w:val="left" w:pos="851"/>
        </w:tabs>
        <w:jc w:val="both"/>
      </w:pPr>
    </w:p>
    <w:p w14:paraId="2278120E" w14:textId="5F4B9B48"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35968B1" w14:textId="77777777" w:rsidR="005824AE" w:rsidRDefault="005824AE" w:rsidP="006C4338">
      <w:pPr>
        <w:tabs>
          <w:tab w:val="left" w:pos="851"/>
        </w:tabs>
        <w:jc w:val="both"/>
      </w:pPr>
    </w:p>
    <w:p w14:paraId="481244B0" w14:textId="1F5C4E33" w:rsidR="00332B12" w:rsidRDefault="00332B12" w:rsidP="00332B12">
      <w:pPr>
        <w:pStyle w:val="fcase1ertab"/>
        <w:tabs>
          <w:tab w:val="left" w:pos="851"/>
        </w:tabs>
        <w:ind w:left="0" w:firstLine="0"/>
        <w:rPr>
          <w:rFonts w:ascii="Arial" w:hAnsi="Arial" w:cs="Arial"/>
          <w:b/>
          <w:sz w:val="22"/>
          <w:szCs w:val="22"/>
        </w:rPr>
      </w:pPr>
      <w:r>
        <w:rPr>
          <w:rFonts w:ascii="Arial" w:hAnsi="Arial" w:cs="Arial"/>
          <w:b/>
          <w:sz w:val="22"/>
          <w:szCs w:val="22"/>
        </w:rPr>
        <w:t>C1 – Signature d</w:t>
      </w:r>
      <w:r w:rsidR="00D10F6D">
        <w:rPr>
          <w:rFonts w:ascii="Arial" w:hAnsi="Arial" w:cs="Arial"/>
          <w:b/>
          <w:sz w:val="22"/>
          <w:szCs w:val="22"/>
        </w:rPr>
        <w:t>e l’accord cadre</w:t>
      </w:r>
      <w:r w:rsidR="00752CFB">
        <w:rPr>
          <w:rFonts w:ascii="Arial" w:hAnsi="Arial" w:cs="Arial"/>
          <w:b/>
          <w:sz w:val="22"/>
          <w:szCs w:val="22"/>
        </w:rPr>
        <w:t xml:space="preserve"> :</w:t>
      </w:r>
    </w:p>
    <w:p w14:paraId="5362D89D" w14:textId="77777777" w:rsidR="00900E15" w:rsidRDefault="00900E15" w:rsidP="00332B12">
      <w:pPr>
        <w:pStyle w:val="fcase1ertab"/>
        <w:tabs>
          <w:tab w:val="left" w:pos="851"/>
        </w:tabs>
        <w:ind w:left="0" w:firstLine="0"/>
        <w:rPr>
          <w:rFonts w:ascii="Arial" w:hAnsi="Arial" w:cs="Arial"/>
          <w:i/>
          <w:sz w:val="18"/>
          <w:szCs w:val="18"/>
        </w:rPr>
      </w:pPr>
    </w:p>
    <w:p w14:paraId="7FE1ED7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64CF04" w14:textId="77777777" w:rsidTr="00900E15">
        <w:tc>
          <w:tcPr>
            <w:tcW w:w="4644" w:type="dxa"/>
            <w:tcBorders>
              <w:top w:val="single" w:sz="4" w:space="0" w:color="000000"/>
              <w:left w:val="single" w:sz="4" w:space="0" w:color="000000"/>
              <w:bottom w:val="single" w:sz="4" w:space="0" w:color="000000"/>
            </w:tcBorders>
            <w:shd w:val="clear" w:color="auto" w:fill="F2F2F2" w:themeFill="background1" w:themeFillShade="F2"/>
            <w:vAlign w:val="center"/>
          </w:tcPr>
          <w:p w14:paraId="19603D7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C2381B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2F2F2" w:themeFill="background1" w:themeFillShade="F2"/>
            <w:vAlign w:val="center"/>
          </w:tcPr>
          <w:p w14:paraId="1933D76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DBF57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7207E8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C9DA545" w14:textId="77777777" w:rsidR="00332B12" w:rsidRDefault="00332B12" w:rsidP="00B054DA">
            <w:pPr>
              <w:tabs>
                <w:tab w:val="left" w:pos="851"/>
              </w:tabs>
              <w:snapToGrid w:val="0"/>
              <w:jc w:val="both"/>
              <w:rPr>
                <w:rFonts w:ascii="Arial" w:hAnsi="Arial" w:cs="Arial"/>
                <w:b/>
                <w:bCs/>
              </w:rPr>
            </w:pPr>
          </w:p>
          <w:p w14:paraId="2D02689C" w14:textId="77777777" w:rsidR="00900E15" w:rsidRDefault="00900E15" w:rsidP="00B054DA">
            <w:pPr>
              <w:tabs>
                <w:tab w:val="left" w:pos="851"/>
              </w:tabs>
              <w:snapToGrid w:val="0"/>
              <w:jc w:val="both"/>
              <w:rPr>
                <w:rFonts w:ascii="Arial" w:hAnsi="Arial" w:cs="Arial"/>
                <w:b/>
                <w:bCs/>
              </w:rPr>
            </w:pPr>
          </w:p>
          <w:p w14:paraId="0D353167" w14:textId="77777777" w:rsidR="00900E15" w:rsidRDefault="00900E15" w:rsidP="00B054DA">
            <w:pPr>
              <w:tabs>
                <w:tab w:val="left" w:pos="851"/>
              </w:tabs>
              <w:snapToGrid w:val="0"/>
              <w:jc w:val="both"/>
              <w:rPr>
                <w:rFonts w:ascii="Arial" w:hAnsi="Arial" w:cs="Arial"/>
                <w:b/>
                <w:bCs/>
              </w:rPr>
            </w:pPr>
          </w:p>
          <w:p w14:paraId="56D699AB" w14:textId="77777777" w:rsidR="00900E15" w:rsidRDefault="00900E15" w:rsidP="00B054DA">
            <w:pPr>
              <w:tabs>
                <w:tab w:val="left" w:pos="851"/>
              </w:tabs>
              <w:snapToGrid w:val="0"/>
              <w:jc w:val="both"/>
              <w:rPr>
                <w:rFonts w:ascii="Arial" w:hAnsi="Arial" w:cs="Arial"/>
                <w:b/>
                <w:bCs/>
              </w:rPr>
            </w:pPr>
          </w:p>
          <w:p w14:paraId="75DC1F46" w14:textId="77777777" w:rsidR="00900E15" w:rsidRDefault="00900E15" w:rsidP="00B054DA">
            <w:pPr>
              <w:tabs>
                <w:tab w:val="left" w:pos="851"/>
              </w:tabs>
              <w:snapToGrid w:val="0"/>
              <w:jc w:val="both"/>
              <w:rPr>
                <w:rFonts w:ascii="Arial" w:hAnsi="Arial" w:cs="Arial"/>
                <w:b/>
                <w:bCs/>
              </w:rPr>
            </w:pPr>
          </w:p>
          <w:p w14:paraId="1AC5489E" w14:textId="77777777" w:rsidR="00900E15" w:rsidRDefault="00900E15" w:rsidP="00B054DA">
            <w:pPr>
              <w:tabs>
                <w:tab w:val="left" w:pos="851"/>
              </w:tabs>
              <w:snapToGrid w:val="0"/>
              <w:jc w:val="both"/>
              <w:rPr>
                <w:rFonts w:ascii="Arial" w:hAnsi="Arial" w:cs="Arial"/>
                <w:b/>
                <w:bCs/>
              </w:rPr>
            </w:pPr>
          </w:p>
          <w:p w14:paraId="4419C3DC" w14:textId="77777777" w:rsidR="00900E15" w:rsidRDefault="00900E15" w:rsidP="00B054DA">
            <w:pPr>
              <w:tabs>
                <w:tab w:val="left" w:pos="851"/>
              </w:tabs>
              <w:snapToGrid w:val="0"/>
              <w:jc w:val="both"/>
              <w:rPr>
                <w:rFonts w:ascii="Arial" w:hAnsi="Arial" w:cs="Arial"/>
                <w:b/>
                <w:bCs/>
              </w:rPr>
            </w:pPr>
          </w:p>
          <w:p w14:paraId="77669ECC" w14:textId="1D7F9F94" w:rsidR="00900E15" w:rsidRDefault="00900E1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6E6E9D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3A61FD8" w14:textId="77777777" w:rsidR="00332B12" w:rsidRDefault="00332B12" w:rsidP="00B054DA">
            <w:pPr>
              <w:tabs>
                <w:tab w:val="left" w:pos="851"/>
              </w:tabs>
              <w:snapToGrid w:val="0"/>
              <w:jc w:val="both"/>
              <w:rPr>
                <w:rFonts w:ascii="Arial" w:hAnsi="Arial" w:cs="Arial"/>
                <w:b/>
                <w:bCs/>
              </w:rPr>
            </w:pPr>
          </w:p>
        </w:tc>
      </w:tr>
    </w:tbl>
    <w:p w14:paraId="24A2F1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A237A34" w14:textId="77777777" w:rsidR="007F18BC" w:rsidRDefault="007F18BC" w:rsidP="00332B12">
      <w:pPr>
        <w:pStyle w:val="fcase1ertab"/>
        <w:tabs>
          <w:tab w:val="left" w:pos="851"/>
        </w:tabs>
        <w:ind w:left="0" w:firstLine="0"/>
        <w:rPr>
          <w:rFonts w:ascii="Arial" w:hAnsi="Arial" w:cs="Arial"/>
          <w:b/>
          <w:sz w:val="22"/>
          <w:szCs w:val="22"/>
        </w:rPr>
      </w:pPr>
    </w:p>
    <w:p w14:paraId="5E13D4DC" w14:textId="77777777" w:rsidR="007F18BC" w:rsidRDefault="007F18BC" w:rsidP="00332B12">
      <w:pPr>
        <w:pStyle w:val="fcase1ertab"/>
        <w:tabs>
          <w:tab w:val="left" w:pos="851"/>
        </w:tabs>
        <w:ind w:left="0" w:firstLine="0"/>
        <w:rPr>
          <w:rFonts w:ascii="Arial" w:hAnsi="Arial" w:cs="Arial"/>
          <w:b/>
          <w:sz w:val="22"/>
          <w:szCs w:val="22"/>
        </w:rPr>
      </w:pPr>
    </w:p>
    <w:p w14:paraId="39D9F010" w14:textId="33774214"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w:t>
      </w:r>
      <w:r w:rsidR="00716D49">
        <w:rPr>
          <w:rFonts w:ascii="Arial" w:hAnsi="Arial" w:cs="Arial"/>
          <w:b/>
          <w:sz w:val="22"/>
          <w:szCs w:val="22"/>
        </w:rPr>
        <w:t>u marché</w:t>
      </w:r>
      <w:r>
        <w:rPr>
          <w:rFonts w:ascii="Arial" w:hAnsi="Arial" w:cs="Arial"/>
          <w:b/>
          <w:sz w:val="22"/>
          <w:szCs w:val="22"/>
        </w:rPr>
        <w:t xml:space="preserve"> en cas de groupement :</w:t>
      </w:r>
    </w:p>
    <w:p w14:paraId="78DB5E1D" w14:textId="77777777" w:rsidR="00332B12" w:rsidRDefault="00332B12" w:rsidP="006C4338">
      <w:pPr>
        <w:tabs>
          <w:tab w:val="left" w:pos="851"/>
        </w:tabs>
        <w:jc w:val="both"/>
      </w:pPr>
    </w:p>
    <w:p w14:paraId="12B6899B"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4"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5"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FC9B79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8949269" w14:textId="77777777" w:rsidR="009B1CD0" w:rsidRDefault="009B1CD0" w:rsidP="005846FB">
      <w:pPr>
        <w:tabs>
          <w:tab w:val="left" w:pos="851"/>
        </w:tabs>
        <w:rPr>
          <w:rFonts w:ascii="Arial" w:hAnsi="Arial" w:cs="Arial"/>
        </w:rPr>
      </w:pPr>
    </w:p>
    <w:p w14:paraId="76C1CAD7" w14:textId="77777777" w:rsidR="00036500" w:rsidRDefault="00036500" w:rsidP="005846FB">
      <w:pPr>
        <w:tabs>
          <w:tab w:val="left" w:pos="851"/>
        </w:tabs>
        <w:rPr>
          <w:rFonts w:ascii="Arial" w:hAnsi="Arial" w:cs="Arial"/>
        </w:rPr>
      </w:pPr>
    </w:p>
    <w:p w14:paraId="038F8E5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53AF2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72B944" w14:textId="2A1DFC1F"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sidR="000D3571">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sidR="000D3571">
        <w:rPr>
          <w:rFonts w:ascii="Arial" w:hAnsi="Arial" w:cs="Arial"/>
        </w:rPr>
        <w:t>S</w:t>
      </w:r>
      <w:r>
        <w:rPr>
          <w:rFonts w:ascii="Arial" w:hAnsi="Arial" w:cs="Arial"/>
        </w:rPr>
        <w:t>olidaire</w:t>
      </w:r>
    </w:p>
    <w:p w14:paraId="5A3A4097" w14:textId="77777777" w:rsidR="009B1CD0" w:rsidRDefault="009B1CD0" w:rsidP="0083205E">
      <w:pPr>
        <w:tabs>
          <w:tab w:val="left" w:pos="851"/>
        </w:tabs>
        <w:rPr>
          <w:rFonts w:ascii="Arial" w:hAnsi="Arial" w:cs="Arial"/>
        </w:rPr>
      </w:pPr>
    </w:p>
    <w:p w14:paraId="07CCC75C" w14:textId="77777777" w:rsidR="001C733C" w:rsidRDefault="001C733C" w:rsidP="00CD46CC">
      <w:pPr>
        <w:tabs>
          <w:tab w:val="left" w:pos="851"/>
        </w:tabs>
        <w:rPr>
          <w:rFonts w:ascii="Arial" w:hAnsi="Arial" w:cs="Arial"/>
        </w:rPr>
      </w:pPr>
    </w:p>
    <w:p w14:paraId="5608DA7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CB2742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51EE35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D048561" w14:textId="3F16B610"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0D3571">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17DAEFB" w14:textId="4E94C62F" w:rsidR="002904AF" w:rsidRDefault="002904AF" w:rsidP="009D661E">
      <w:pPr>
        <w:tabs>
          <w:tab w:val="left" w:pos="851"/>
        </w:tabs>
        <w:ind w:left="1701"/>
        <w:rPr>
          <w:rFonts w:ascii="Arial" w:hAnsi="Arial" w:cs="Arial"/>
        </w:rPr>
      </w:pPr>
      <w:r>
        <w:rPr>
          <w:rFonts w:ascii="Arial" w:hAnsi="Arial" w:cs="Arial"/>
          <w:i/>
          <w:sz w:val="18"/>
          <w:szCs w:val="18"/>
        </w:rPr>
        <w:t>(</w:t>
      </w:r>
      <w:r w:rsidR="000D3571">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AEBDBB" w14:textId="77777777" w:rsidR="002904AF" w:rsidRDefault="002904AF" w:rsidP="001C733C">
      <w:pPr>
        <w:tabs>
          <w:tab w:val="left" w:pos="851"/>
        </w:tabs>
        <w:rPr>
          <w:rFonts w:ascii="Arial" w:hAnsi="Arial" w:cs="Arial"/>
        </w:rPr>
      </w:pPr>
    </w:p>
    <w:p w14:paraId="13B19404" w14:textId="477C6106"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0D3571">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E881234" w14:textId="28F44489" w:rsidR="00BE6078" w:rsidRDefault="009D661E" w:rsidP="009D661E">
      <w:pPr>
        <w:tabs>
          <w:tab w:val="left" w:pos="851"/>
        </w:tabs>
        <w:ind w:left="1701"/>
        <w:rPr>
          <w:rFonts w:ascii="Arial" w:hAnsi="Arial" w:cs="Arial"/>
        </w:rPr>
      </w:pPr>
      <w:r>
        <w:rPr>
          <w:rFonts w:ascii="Arial" w:hAnsi="Arial" w:cs="Arial"/>
          <w:i/>
          <w:sz w:val="18"/>
          <w:szCs w:val="18"/>
        </w:rPr>
        <w:t>(</w:t>
      </w:r>
      <w:r w:rsidR="000D3571">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52F29EF" w14:textId="77777777" w:rsidR="002904AF" w:rsidRDefault="002904AF" w:rsidP="002904AF">
      <w:pPr>
        <w:tabs>
          <w:tab w:val="left" w:pos="851"/>
        </w:tabs>
        <w:rPr>
          <w:rFonts w:ascii="Arial" w:hAnsi="Arial" w:cs="Arial"/>
          <w:iCs/>
        </w:rPr>
      </w:pPr>
    </w:p>
    <w:p w14:paraId="5D6895E1" w14:textId="202CE6F2"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0D3571">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14:paraId="104AD3B3" w14:textId="488086BE"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0D3571"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1A83047" w14:textId="77777777" w:rsidR="002904AF" w:rsidRDefault="002904AF" w:rsidP="002904AF">
      <w:pPr>
        <w:tabs>
          <w:tab w:val="left" w:pos="851"/>
        </w:tabs>
        <w:ind w:left="1134" w:hanging="850"/>
        <w:rPr>
          <w:rFonts w:ascii="Arial" w:hAnsi="Arial" w:cs="Arial"/>
          <w:i/>
          <w:sz w:val="18"/>
          <w:szCs w:val="18"/>
        </w:rPr>
      </w:pPr>
    </w:p>
    <w:p w14:paraId="4C50DAC0" w14:textId="77777777" w:rsidR="001C733C" w:rsidRDefault="001C733C" w:rsidP="001C733C">
      <w:pPr>
        <w:tabs>
          <w:tab w:val="left" w:pos="851"/>
        </w:tabs>
        <w:rPr>
          <w:rFonts w:ascii="Arial" w:hAnsi="Arial" w:cs="Arial"/>
          <w:i/>
          <w:sz w:val="18"/>
          <w:szCs w:val="18"/>
        </w:rPr>
      </w:pPr>
    </w:p>
    <w:p w14:paraId="54E4D2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95D7E9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CF7CAB" w14:textId="77777777" w:rsidR="00036500" w:rsidRDefault="00036500" w:rsidP="005846FB">
      <w:pPr>
        <w:tabs>
          <w:tab w:val="left" w:pos="851"/>
        </w:tabs>
        <w:rPr>
          <w:rFonts w:ascii="Arial" w:hAnsi="Arial" w:cs="Arial"/>
        </w:rPr>
      </w:pPr>
    </w:p>
    <w:p w14:paraId="2CEE7CF8" w14:textId="66B51EA0"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0D3571">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43D0F8F" w14:textId="77777777" w:rsidR="00AE7831" w:rsidRDefault="00AE7831" w:rsidP="009B45B9">
      <w:pPr>
        <w:tabs>
          <w:tab w:val="left" w:pos="851"/>
        </w:tabs>
        <w:ind w:left="1701" w:hanging="850"/>
        <w:jc w:val="both"/>
      </w:pPr>
    </w:p>
    <w:p w14:paraId="458AB625" w14:textId="2FA8E31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0D3571">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57A7112" w14:textId="77777777" w:rsidR="00036500" w:rsidRDefault="00036500" w:rsidP="006C4338">
      <w:pPr>
        <w:tabs>
          <w:tab w:val="left" w:pos="851"/>
        </w:tabs>
        <w:rPr>
          <w:rFonts w:ascii="Arial" w:hAnsi="Arial" w:cs="Arial"/>
          <w:iCs/>
        </w:rPr>
      </w:pPr>
    </w:p>
    <w:p w14:paraId="7550B240" w14:textId="4FA21311"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0D3571">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3D3450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D94A1DF" w14:textId="77777777" w:rsidR="007F18BC" w:rsidRDefault="007F18BC" w:rsidP="006C4338">
      <w:pPr>
        <w:tabs>
          <w:tab w:val="left" w:pos="851"/>
        </w:tabs>
        <w:rPr>
          <w:rFonts w:ascii="Arial" w:hAnsi="Arial" w:cs="Arial"/>
        </w:rPr>
      </w:pPr>
    </w:p>
    <w:p w14:paraId="3A12BEC8" w14:textId="64541C0F" w:rsidR="007F18BC" w:rsidRDefault="007F18BC" w:rsidP="006C4338">
      <w:pPr>
        <w:tabs>
          <w:tab w:val="left" w:pos="851"/>
        </w:tabs>
        <w:rPr>
          <w:rFonts w:ascii="Arial" w:hAnsi="Arial" w:cs="Arial"/>
        </w:rPr>
      </w:pPr>
    </w:p>
    <w:p w14:paraId="09C556FA" w14:textId="77777777" w:rsidR="001C6419" w:rsidRDefault="001C6419"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E0E3A9" w14:textId="77777777" w:rsidTr="00900E15">
        <w:tc>
          <w:tcPr>
            <w:tcW w:w="4644" w:type="dxa"/>
            <w:tcBorders>
              <w:top w:val="single" w:sz="4" w:space="0" w:color="000000"/>
              <w:left w:val="single" w:sz="4" w:space="0" w:color="000000"/>
              <w:bottom w:val="single" w:sz="4" w:space="0" w:color="000000"/>
            </w:tcBorders>
            <w:shd w:val="clear" w:color="auto" w:fill="F2F2F2" w:themeFill="background1" w:themeFillShade="F2"/>
            <w:vAlign w:val="center"/>
          </w:tcPr>
          <w:p w14:paraId="7C2DBF2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20BBD8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2F2F2" w:themeFill="background1" w:themeFillShade="F2"/>
            <w:vAlign w:val="center"/>
          </w:tcPr>
          <w:p w14:paraId="17727C8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20C98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1335CF4" w14:textId="77777777" w:rsidTr="00B054DA">
        <w:trPr>
          <w:trHeight w:val="1021"/>
        </w:trPr>
        <w:tc>
          <w:tcPr>
            <w:tcW w:w="4644" w:type="dxa"/>
            <w:tcBorders>
              <w:top w:val="single" w:sz="4" w:space="0" w:color="000000"/>
              <w:left w:val="single" w:sz="4" w:space="0" w:color="000000"/>
            </w:tcBorders>
            <w:shd w:val="clear" w:color="auto" w:fill="CCFFFF"/>
          </w:tcPr>
          <w:p w14:paraId="508AC88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73AA4F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D6DEF0" w14:textId="77777777" w:rsidR="00332B12" w:rsidRDefault="00332B12" w:rsidP="00B054DA">
            <w:pPr>
              <w:tabs>
                <w:tab w:val="left" w:pos="851"/>
              </w:tabs>
              <w:snapToGrid w:val="0"/>
              <w:jc w:val="both"/>
              <w:rPr>
                <w:rFonts w:ascii="Arial" w:hAnsi="Arial" w:cs="Arial"/>
                <w:b/>
                <w:bCs/>
              </w:rPr>
            </w:pPr>
          </w:p>
        </w:tc>
      </w:tr>
      <w:tr w:rsidR="00332B12" w14:paraId="69FA67DF" w14:textId="77777777" w:rsidTr="00B054DA">
        <w:trPr>
          <w:trHeight w:val="1021"/>
        </w:trPr>
        <w:tc>
          <w:tcPr>
            <w:tcW w:w="4644" w:type="dxa"/>
            <w:tcBorders>
              <w:left w:val="single" w:sz="4" w:space="0" w:color="000000"/>
            </w:tcBorders>
            <w:shd w:val="clear" w:color="auto" w:fill="auto"/>
          </w:tcPr>
          <w:p w14:paraId="7A81C63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9E3A6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4340040" w14:textId="77777777" w:rsidR="00332B12" w:rsidRDefault="00332B12" w:rsidP="00B054DA">
            <w:pPr>
              <w:tabs>
                <w:tab w:val="left" w:pos="851"/>
              </w:tabs>
              <w:snapToGrid w:val="0"/>
              <w:jc w:val="both"/>
              <w:rPr>
                <w:rFonts w:ascii="Arial" w:hAnsi="Arial" w:cs="Arial"/>
                <w:b/>
                <w:bCs/>
              </w:rPr>
            </w:pPr>
          </w:p>
        </w:tc>
      </w:tr>
      <w:tr w:rsidR="00332B12" w14:paraId="10636918" w14:textId="77777777" w:rsidTr="00B054DA">
        <w:trPr>
          <w:trHeight w:val="1021"/>
        </w:trPr>
        <w:tc>
          <w:tcPr>
            <w:tcW w:w="4644" w:type="dxa"/>
            <w:tcBorders>
              <w:left w:val="single" w:sz="4" w:space="0" w:color="000000"/>
            </w:tcBorders>
            <w:shd w:val="clear" w:color="auto" w:fill="CCFFFF"/>
          </w:tcPr>
          <w:p w14:paraId="466FC0E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84972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4B5E01C" w14:textId="77777777" w:rsidR="00332B12" w:rsidRDefault="00332B12" w:rsidP="00B054DA">
            <w:pPr>
              <w:tabs>
                <w:tab w:val="left" w:pos="851"/>
              </w:tabs>
              <w:snapToGrid w:val="0"/>
              <w:jc w:val="both"/>
              <w:rPr>
                <w:rFonts w:ascii="Arial" w:hAnsi="Arial" w:cs="Arial"/>
                <w:b/>
                <w:bCs/>
              </w:rPr>
            </w:pPr>
          </w:p>
        </w:tc>
      </w:tr>
      <w:tr w:rsidR="00332B12" w14:paraId="4953E2D5" w14:textId="77777777" w:rsidTr="00B054DA">
        <w:trPr>
          <w:trHeight w:val="1021"/>
        </w:trPr>
        <w:tc>
          <w:tcPr>
            <w:tcW w:w="4644" w:type="dxa"/>
            <w:tcBorders>
              <w:left w:val="single" w:sz="4" w:space="0" w:color="000000"/>
            </w:tcBorders>
            <w:shd w:val="clear" w:color="auto" w:fill="auto"/>
          </w:tcPr>
          <w:p w14:paraId="50C365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25707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E5977BF" w14:textId="77777777" w:rsidR="00332B12" w:rsidRDefault="00332B12" w:rsidP="00B054DA">
            <w:pPr>
              <w:tabs>
                <w:tab w:val="left" w:pos="851"/>
              </w:tabs>
              <w:snapToGrid w:val="0"/>
              <w:jc w:val="both"/>
              <w:rPr>
                <w:rFonts w:ascii="Arial" w:hAnsi="Arial" w:cs="Arial"/>
                <w:b/>
                <w:bCs/>
              </w:rPr>
            </w:pPr>
          </w:p>
        </w:tc>
      </w:tr>
      <w:tr w:rsidR="00332B12" w14:paraId="5D855FC4" w14:textId="77777777" w:rsidTr="00B054DA">
        <w:trPr>
          <w:trHeight w:val="1021"/>
        </w:trPr>
        <w:tc>
          <w:tcPr>
            <w:tcW w:w="4644" w:type="dxa"/>
            <w:tcBorders>
              <w:left w:val="single" w:sz="4" w:space="0" w:color="000000"/>
              <w:bottom w:val="single" w:sz="4" w:space="0" w:color="000000"/>
            </w:tcBorders>
            <w:shd w:val="clear" w:color="auto" w:fill="CCFFFF"/>
          </w:tcPr>
          <w:p w14:paraId="3231D66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CFA084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F1C58BE" w14:textId="77777777" w:rsidR="00332B12" w:rsidRDefault="00332B12" w:rsidP="00B054DA">
            <w:pPr>
              <w:tabs>
                <w:tab w:val="left" w:pos="851"/>
              </w:tabs>
              <w:snapToGrid w:val="0"/>
              <w:jc w:val="both"/>
              <w:rPr>
                <w:rFonts w:ascii="Arial" w:hAnsi="Arial" w:cs="Arial"/>
                <w:b/>
                <w:bCs/>
              </w:rPr>
            </w:pPr>
          </w:p>
        </w:tc>
      </w:tr>
    </w:tbl>
    <w:p w14:paraId="60B7CDE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661E4E4"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6B01013" w14:textId="77777777">
        <w:tc>
          <w:tcPr>
            <w:tcW w:w="10277" w:type="dxa"/>
            <w:shd w:val="clear" w:color="auto" w:fill="66CCFF"/>
          </w:tcPr>
          <w:p w14:paraId="7496C27C" w14:textId="77777777" w:rsidR="009B1CD0" w:rsidRPr="00900E15" w:rsidRDefault="008B2A38" w:rsidP="006B5057">
            <w:pPr>
              <w:rPr>
                <w:rFonts w:ascii="Arial" w:hAnsi="Arial" w:cs="Arial"/>
                <w:b/>
                <w:bCs/>
              </w:rPr>
            </w:pPr>
            <w:r>
              <w:rPr>
                <w:rFonts w:ascii="Arial" w:hAnsi="Arial" w:cs="Arial"/>
              </w:rPr>
              <w:br w:type="page"/>
            </w:r>
            <w:r w:rsidR="009B1CD0" w:rsidRPr="00900E15">
              <w:rPr>
                <w:rFonts w:ascii="Arial" w:hAnsi="Arial" w:cs="Arial"/>
                <w:b/>
                <w:bCs/>
                <w:sz w:val="22"/>
                <w:szCs w:val="22"/>
              </w:rPr>
              <w:t xml:space="preserve">D - Identification </w:t>
            </w:r>
            <w:r w:rsidR="001C40C0" w:rsidRPr="00900E15">
              <w:rPr>
                <w:rFonts w:ascii="Arial" w:hAnsi="Arial" w:cs="Arial"/>
                <w:b/>
                <w:bCs/>
                <w:sz w:val="22"/>
                <w:szCs w:val="22"/>
              </w:rPr>
              <w:t>et signature de l’acheteur</w:t>
            </w:r>
            <w:r w:rsidR="009B1CD0" w:rsidRPr="00900E15">
              <w:rPr>
                <w:rFonts w:ascii="Arial" w:hAnsi="Arial" w:cs="Arial"/>
                <w:b/>
                <w:bCs/>
                <w:sz w:val="22"/>
                <w:szCs w:val="22"/>
              </w:rPr>
              <w:t>.</w:t>
            </w:r>
          </w:p>
        </w:tc>
      </w:tr>
    </w:tbl>
    <w:p w14:paraId="3B657AA6" w14:textId="77777777" w:rsidR="009B1CD0" w:rsidRDefault="009B1CD0" w:rsidP="006C4338">
      <w:pPr>
        <w:tabs>
          <w:tab w:val="left" w:pos="851"/>
        </w:tabs>
      </w:pPr>
    </w:p>
    <w:p w14:paraId="3F1F12AA" w14:textId="77777777" w:rsidR="009B1CD0" w:rsidRDefault="009B1CD0" w:rsidP="006C4338">
      <w:pPr>
        <w:tabs>
          <w:tab w:val="left" w:pos="851"/>
        </w:tabs>
      </w:pPr>
    </w:p>
    <w:p w14:paraId="261BCDDD" w14:textId="3911A30B" w:rsidR="009B1CD0" w:rsidRDefault="00900E15"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13B5636A"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0B3A1F7" w14:textId="77777777" w:rsidR="009B1CD0" w:rsidRDefault="009B1CD0" w:rsidP="009B45B9">
      <w:pPr>
        <w:pStyle w:val="Titre1"/>
        <w:tabs>
          <w:tab w:val="left" w:pos="851"/>
        </w:tabs>
        <w:ind w:left="0"/>
        <w:jc w:val="both"/>
        <w:rPr>
          <w:rFonts w:ascii="Arial" w:hAnsi="Arial" w:cs="Arial"/>
        </w:rPr>
      </w:pPr>
    </w:p>
    <w:p w14:paraId="76594D01" w14:textId="77777777" w:rsidR="009B1CD0" w:rsidRPr="008A400F" w:rsidRDefault="007F18BC" w:rsidP="006C4338">
      <w:pPr>
        <w:pStyle w:val="En-tte"/>
        <w:tabs>
          <w:tab w:val="clear" w:pos="4536"/>
          <w:tab w:val="clear" w:pos="9072"/>
          <w:tab w:val="left" w:pos="851"/>
        </w:tabs>
        <w:jc w:val="both"/>
        <w:rPr>
          <w:rFonts w:ascii="Arial" w:hAnsi="Arial" w:cs="Arial"/>
          <w:b/>
        </w:rPr>
      </w:pPr>
      <w:r w:rsidRPr="008A400F">
        <w:rPr>
          <w:rFonts w:ascii="Arial" w:hAnsi="Arial" w:cs="Arial"/>
          <w:b/>
        </w:rPr>
        <w:t>CHAMBRE DE COMMERCE ET D’INDUSTRIE DE LA MARTINIQUE (CCIM)</w:t>
      </w:r>
    </w:p>
    <w:p w14:paraId="5AEC1C1E" w14:textId="77777777" w:rsidR="007F18BC" w:rsidRPr="008A400F" w:rsidRDefault="007F18BC" w:rsidP="006C4338">
      <w:pPr>
        <w:pStyle w:val="En-tte"/>
        <w:tabs>
          <w:tab w:val="clear" w:pos="4536"/>
          <w:tab w:val="clear" w:pos="9072"/>
          <w:tab w:val="left" w:pos="851"/>
        </w:tabs>
        <w:jc w:val="both"/>
        <w:rPr>
          <w:rFonts w:ascii="Arial" w:hAnsi="Arial" w:cs="Arial"/>
          <w:b/>
        </w:rPr>
      </w:pPr>
    </w:p>
    <w:p w14:paraId="2EFF955F" w14:textId="77777777" w:rsidR="007F18BC" w:rsidRPr="008A400F" w:rsidRDefault="007F18BC" w:rsidP="006C4338">
      <w:pPr>
        <w:pStyle w:val="En-tte"/>
        <w:tabs>
          <w:tab w:val="clear" w:pos="4536"/>
          <w:tab w:val="clear" w:pos="9072"/>
          <w:tab w:val="left" w:pos="851"/>
        </w:tabs>
        <w:jc w:val="both"/>
        <w:rPr>
          <w:rFonts w:ascii="Arial" w:hAnsi="Arial" w:cs="Arial"/>
          <w:b/>
        </w:rPr>
      </w:pPr>
      <w:r w:rsidRPr="008A400F">
        <w:rPr>
          <w:rFonts w:ascii="Arial" w:hAnsi="Arial" w:cs="Arial"/>
          <w:b/>
        </w:rPr>
        <w:t>50, rue Ernest Deproge</w:t>
      </w:r>
    </w:p>
    <w:p w14:paraId="1E123BA0" w14:textId="77777777" w:rsidR="007F18BC" w:rsidRPr="008A400F" w:rsidRDefault="007F18BC" w:rsidP="006C4338">
      <w:pPr>
        <w:pStyle w:val="En-tte"/>
        <w:tabs>
          <w:tab w:val="clear" w:pos="4536"/>
          <w:tab w:val="clear" w:pos="9072"/>
          <w:tab w:val="left" w:pos="851"/>
        </w:tabs>
        <w:jc w:val="both"/>
        <w:rPr>
          <w:rFonts w:ascii="Arial" w:hAnsi="Arial" w:cs="Arial"/>
          <w:b/>
        </w:rPr>
      </w:pPr>
      <w:r w:rsidRPr="008A400F">
        <w:rPr>
          <w:rFonts w:ascii="Arial" w:hAnsi="Arial" w:cs="Arial"/>
          <w:b/>
        </w:rPr>
        <w:t>97200 Fort-de-France</w:t>
      </w:r>
    </w:p>
    <w:p w14:paraId="3C8621FF" w14:textId="77777777" w:rsidR="007F18BC" w:rsidRPr="008A400F" w:rsidRDefault="007F18BC" w:rsidP="006C4338">
      <w:pPr>
        <w:pStyle w:val="En-tte"/>
        <w:tabs>
          <w:tab w:val="clear" w:pos="4536"/>
          <w:tab w:val="clear" w:pos="9072"/>
          <w:tab w:val="left" w:pos="851"/>
        </w:tabs>
        <w:jc w:val="both"/>
        <w:rPr>
          <w:rFonts w:ascii="Arial" w:hAnsi="Arial" w:cs="Arial"/>
          <w:b/>
        </w:rPr>
      </w:pPr>
      <w:r w:rsidRPr="008A400F">
        <w:rPr>
          <w:rFonts w:ascii="Arial" w:hAnsi="Arial" w:cs="Arial"/>
          <w:b/>
        </w:rPr>
        <w:t>Tél : 05 96 55 28 00</w:t>
      </w:r>
    </w:p>
    <w:p w14:paraId="00D3084F" w14:textId="77777777" w:rsidR="009B1CD0" w:rsidRDefault="009B1CD0" w:rsidP="006F3DF9">
      <w:pPr>
        <w:pStyle w:val="En-tte"/>
        <w:tabs>
          <w:tab w:val="clear" w:pos="4536"/>
          <w:tab w:val="clear" w:pos="9072"/>
          <w:tab w:val="left" w:pos="851"/>
        </w:tabs>
        <w:jc w:val="both"/>
        <w:rPr>
          <w:rFonts w:ascii="Arial" w:hAnsi="Arial" w:cs="Arial"/>
        </w:rPr>
      </w:pPr>
    </w:p>
    <w:p w14:paraId="0388A936" w14:textId="77777777" w:rsidR="009B1CD0" w:rsidRDefault="009B1CD0" w:rsidP="005846FB">
      <w:pPr>
        <w:pStyle w:val="En-tte"/>
        <w:tabs>
          <w:tab w:val="clear" w:pos="4536"/>
          <w:tab w:val="clear" w:pos="9072"/>
          <w:tab w:val="left" w:pos="851"/>
        </w:tabs>
        <w:jc w:val="both"/>
        <w:rPr>
          <w:rFonts w:ascii="Arial" w:hAnsi="Arial" w:cs="Arial"/>
        </w:rPr>
      </w:pPr>
    </w:p>
    <w:p w14:paraId="2CD03C75" w14:textId="77777777" w:rsidR="009B1CD0" w:rsidRDefault="007D4746"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4BAC250D"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61647AE" w14:textId="77777777" w:rsidR="009B1CD0" w:rsidRDefault="009B1CD0" w:rsidP="0083205E">
      <w:pPr>
        <w:tabs>
          <w:tab w:val="left" w:pos="851"/>
        </w:tabs>
        <w:jc w:val="both"/>
        <w:rPr>
          <w:rFonts w:ascii="Arial" w:hAnsi="Arial" w:cs="Arial"/>
        </w:rPr>
      </w:pPr>
    </w:p>
    <w:p w14:paraId="3FC89D87" w14:textId="77777777" w:rsidR="009B1CD0" w:rsidRPr="008A400F" w:rsidRDefault="007F18BC" w:rsidP="009B45B9">
      <w:pPr>
        <w:tabs>
          <w:tab w:val="left" w:pos="851"/>
        </w:tabs>
        <w:jc w:val="both"/>
        <w:rPr>
          <w:rFonts w:ascii="Arial" w:hAnsi="Arial" w:cs="Arial"/>
          <w:b/>
        </w:rPr>
      </w:pPr>
      <w:r w:rsidRPr="008A400F">
        <w:rPr>
          <w:rFonts w:ascii="Arial" w:hAnsi="Arial" w:cs="Arial"/>
          <w:b/>
        </w:rPr>
        <w:t>Monsieur Philippe JOCK, Président de la CCIM</w:t>
      </w:r>
    </w:p>
    <w:p w14:paraId="0E500A2E" w14:textId="77777777" w:rsidR="009B1CD0" w:rsidRDefault="009B1CD0" w:rsidP="009B45B9">
      <w:pPr>
        <w:tabs>
          <w:tab w:val="left" w:pos="851"/>
        </w:tabs>
        <w:jc w:val="both"/>
        <w:rPr>
          <w:rFonts w:ascii="Arial" w:hAnsi="Arial" w:cs="Arial"/>
        </w:rPr>
      </w:pPr>
    </w:p>
    <w:p w14:paraId="2FA33AC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4131414" w14:textId="5AFABFB6"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60997E4F" w14:textId="77777777" w:rsidR="00900E15" w:rsidRDefault="00900E15" w:rsidP="009B45B9">
      <w:pPr>
        <w:tabs>
          <w:tab w:val="left" w:pos="851"/>
        </w:tabs>
        <w:jc w:val="both"/>
        <w:rPr>
          <w:rFonts w:ascii="Arial" w:hAnsi="Arial" w:cs="Arial"/>
        </w:rPr>
      </w:pPr>
    </w:p>
    <w:p w14:paraId="0AF5FBB1" w14:textId="77777777" w:rsidR="009B1CD0" w:rsidRDefault="009B1CD0" w:rsidP="009B45B9">
      <w:pPr>
        <w:tabs>
          <w:tab w:val="left" w:pos="851"/>
        </w:tabs>
        <w:jc w:val="both"/>
        <w:rPr>
          <w:rFonts w:ascii="Arial" w:hAnsi="Arial" w:cs="Arial"/>
        </w:rPr>
      </w:pPr>
    </w:p>
    <w:p w14:paraId="19C5602A" w14:textId="77777777" w:rsidR="001C40C0" w:rsidRDefault="007F18BC" w:rsidP="009B45B9">
      <w:pPr>
        <w:tabs>
          <w:tab w:val="left" w:pos="851"/>
        </w:tabs>
        <w:jc w:val="both"/>
        <w:rPr>
          <w:rFonts w:ascii="Arial" w:hAnsi="Arial" w:cs="Arial"/>
        </w:rPr>
      </w:pPr>
      <w:r w:rsidRPr="008A400F">
        <w:rPr>
          <w:rFonts w:ascii="Arial" w:hAnsi="Arial" w:cs="Arial"/>
          <w:b/>
        </w:rPr>
        <w:t>Monsieur Philippe JOCK,</w:t>
      </w:r>
      <w:r>
        <w:rPr>
          <w:rFonts w:ascii="Arial" w:hAnsi="Arial" w:cs="Arial"/>
        </w:rPr>
        <w:t xml:space="preserve"> </w:t>
      </w:r>
      <w:r w:rsidRPr="00391098">
        <w:rPr>
          <w:rFonts w:ascii="Arial" w:hAnsi="Arial" w:cs="Arial"/>
          <w:b/>
        </w:rPr>
        <w:t>Président de la CCIM</w:t>
      </w:r>
    </w:p>
    <w:p w14:paraId="4406DAD6"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50, rue Ernest Deproge</w:t>
      </w:r>
    </w:p>
    <w:p w14:paraId="56062AB1"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97200 Fort-de-France</w:t>
      </w:r>
    </w:p>
    <w:p w14:paraId="45A0B82B"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Tél : 05 96 55 28 00</w:t>
      </w:r>
    </w:p>
    <w:p w14:paraId="41C62ABA" w14:textId="77777777" w:rsidR="001C40C0" w:rsidRDefault="001C40C0" w:rsidP="009B45B9">
      <w:pPr>
        <w:tabs>
          <w:tab w:val="left" w:pos="851"/>
        </w:tabs>
        <w:jc w:val="both"/>
        <w:rPr>
          <w:rFonts w:ascii="Arial" w:hAnsi="Arial" w:cs="Arial"/>
        </w:rPr>
      </w:pPr>
    </w:p>
    <w:p w14:paraId="6CEC8092" w14:textId="77777777" w:rsidR="009B1CD0" w:rsidRDefault="007D4746"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4EC6A8DF" w14:textId="72A65B08" w:rsidR="00900E15" w:rsidRPr="001C6419" w:rsidRDefault="009B1CD0" w:rsidP="009B45B9">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42C8CB2C" w14:textId="77777777" w:rsidR="009B1CD0" w:rsidRDefault="009B1CD0" w:rsidP="009B45B9">
      <w:pPr>
        <w:pStyle w:val="fcase2metab"/>
        <w:rPr>
          <w:rFonts w:ascii="Arial" w:hAnsi="Arial" w:cs="Arial"/>
        </w:rPr>
      </w:pPr>
    </w:p>
    <w:p w14:paraId="2C272DC1" w14:textId="77777777" w:rsidR="001C40C0" w:rsidRPr="008A400F" w:rsidRDefault="007F18BC" w:rsidP="009B45B9">
      <w:pPr>
        <w:pStyle w:val="fcase2metab"/>
        <w:rPr>
          <w:rFonts w:ascii="Arial" w:hAnsi="Arial" w:cs="Arial"/>
          <w:b/>
        </w:rPr>
      </w:pPr>
      <w:r w:rsidRPr="008A400F">
        <w:rPr>
          <w:rFonts w:ascii="Arial" w:hAnsi="Arial" w:cs="Arial"/>
          <w:b/>
        </w:rPr>
        <w:t>Monsieur le Trésorier de la CCIM</w:t>
      </w:r>
    </w:p>
    <w:p w14:paraId="761305A0"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50, rue Ernest Deproge</w:t>
      </w:r>
    </w:p>
    <w:p w14:paraId="52CBB406"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97200 Fort-de-France</w:t>
      </w:r>
    </w:p>
    <w:p w14:paraId="6BC62F68" w14:textId="77777777" w:rsidR="007F18BC" w:rsidRPr="00391098" w:rsidRDefault="007F18BC" w:rsidP="007F18BC">
      <w:pPr>
        <w:pStyle w:val="En-tte"/>
        <w:tabs>
          <w:tab w:val="clear" w:pos="4536"/>
          <w:tab w:val="clear" w:pos="9072"/>
          <w:tab w:val="left" w:pos="851"/>
        </w:tabs>
        <w:jc w:val="both"/>
        <w:rPr>
          <w:rFonts w:ascii="Arial" w:hAnsi="Arial" w:cs="Arial"/>
          <w:b/>
        </w:rPr>
      </w:pPr>
      <w:r w:rsidRPr="00391098">
        <w:rPr>
          <w:rFonts w:ascii="Arial" w:hAnsi="Arial" w:cs="Arial"/>
          <w:b/>
        </w:rPr>
        <w:t>Tél : 05 96 55 28 00</w:t>
      </w:r>
    </w:p>
    <w:p w14:paraId="2D1591D5" w14:textId="77777777" w:rsidR="007F18BC" w:rsidRDefault="007F18BC" w:rsidP="009B45B9">
      <w:pPr>
        <w:pStyle w:val="fcase2metab"/>
        <w:rPr>
          <w:rFonts w:ascii="Arial" w:hAnsi="Arial" w:cs="Arial"/>
        </w:rPr>
      </w:pPr>
    </w:p>
    <w:p w14:paraId="2F886555" w14:textId="77777777" w:rsidR="009B1CD0" w:rsidRDefault="009B1CD0" w:rsidP="009B45B9">
      <w:pPr>
        <w:pStyle w:val="fcase2metab"/>
        <w:ind w:left="0" w:firstLine="0"/>
        <w:rPr>
          <w:rFonts w:ascii="Arial" w:hAnsi="Arial" w:cs="Arial"/>
        </w:rPr>
      </w:pPr>
    </w:p>
    <w:p w14:paraId="1EA43643" w14:textId="77777777" w:rsidR="009B1CD0" w:rsidRDefault="009B1CD0" w:rsidP="009B45B9">
      <w:pPr>
        <w:pStyle w:val="fcase2metab"/>
        <w:ind w:left="0" w:firstLine="0"/>
        <w:rPr>
          <w:rFonts w:ascii="Arial" w:hAnsi="Arial" w:cs="Arial"/>
        </w:rPr>
      </w:pPr>
    </w:p>
    <w:p w14:paraId="1CC26DA7" w14:textId="76902EBD" w:rsidR="009B1CD0" w:rsidRPr="008A400F" w:rsidRDefault="00900E15" w:rsidP="009B45B9">
      <w:pPr>
        <w:pStyle w:val="fcase2metab"/>
        <w:rPr>
          <w:rFonts w:ascii="Arial" w:hAnsi="Arial" w:cs="Arial"/>
          <w:b/>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w:t>
      </w:r>
      <w:r w:rsidR="007F18BC">
        <w:rPr>
          <w:rFonts w:ascii="Arial" w:hAnsi="Arial" w:cs="Arial"/>
        </w:rPr>
        <w:t xml:space="preserve"> : </w:t>
      </w:r>
      <w:r w:rsidR="00716D49">
        <w:rPr>
          <w:rFonts w:ascii="Arial" w:hAnsi="Arial" w:cs="Arial"/>
        </w:rPr>
        <w:t xml:space="preserve"> </w:t>
      </w:r>
      <w:r w:rsidR="00716D49" w:rsidRPr="00716D49">
        <w:rPr>
          <w:rFonts w:ascii="Arial" w:hAnsi="Arial" w:cs="Arial"/>
          <w:b/>
          <w:bCs/>
        </w:rPr>
        <w:t xml:space="preserve">Budget </w:t>
      </w:r>
      <w:r w:rsidR="009A1523" w:rsidRPr="00716D49">
        <w:rPr>
          <w:rFonts w:ascii="Arial" w:hAnsi="Arial" w:cs="Arial"/>
          <w:b/>
          <w:bCs/>
        </w:rPr>
        <w:t>CCIM</w:t>
      </w:r>
    </w:p>
    <w:p w14:paraId="69F553D1" w14:textId="36495C83" w:rsidR="0079785C" w:rsidRDefault="0079785C" w:rsidP="009B45B9">
      <w:pPr>
        <w:pStyle w:val="fcase2metab"/>
        <w:rPr>
          <w:rFonts w:ascii="Arial" w:hAnsi="Arial" w:cs="Arial"/>
        </w:rPr>
      </w:pPr>
    </w:p>
    <w:p w14:paraId="376EDDD7" w14:textId="77777777" w:rsidR="00900E15" w:rsidRDefault="00900E15" w:rsidP="009B45B9">
      <w:pPr>
        <w:pStyle w:val="fcase2metab"/>
        <w:rPr>
          <w:rFonts w:ascii="Arial" w:hAnsi="Arial" w:cs="Arial"/>
        </w:rPr>
      </w:pPr>
    </w:p>
    <w:p w14:paraId="039D62F4" w14:textId="77777777" w:rsidR="009B1CD0" w:rsidRDefault="009B1CD0" w:rsidP="009B45B9">
      <w:pPr>
        <w:tabs>
          <w:tab w:val="left" w:pos="851"/>
        </w:tabs>
        <w:rPr>
          <w:rFonts w:ascii="Arial" w:hAnsi="Arial" w:cs="Arial"/>
        </w:rPr>
      </w:pPr>
    </w:p>
    <w:p w14:paraId="47E9DEF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21A952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0D8A53B" w14:textId="77777777" w:rsidR="009B1CD0" w:rsidRDefault="009B1CD0" w:rsidP="009B45B9">
      <w:pPr>
        <w:tabs>
          <w:tab w:val="left" w:pos="851"/>
        </w:tabs>
        <w:rPr>
          <w:rFonts w:ascii="Arial" w:hAnsi="Arial" w:cs="Arial"/>
        </w:rPr>
      </w:pPr>
    </w:p>
    <w:p w14:paraId="1247746B" w14:textId="77777777" w:rsidR="009B1CD0" w:rsidRDefault="009B1CD0" w:rsidP="009B45B9">
      <w:pPr>
        <w:tabs>
          <w:tab w:val="left" w:pos="851"/>
        </w:tabs>
        <w:rPr>
          <w:rFonts w:ascii="Arial" w:hAnsi="Arial" w:cs="Arial"/>
        </w:rPr>
      </w:pPr>
    </w:p>
    <w:p w14:paraId="5A49F840" w14:textId="77777777" w:rsidR="009B1CD0" w:rsidRDefault="009B1CD0" w:rsidP="009B45B9">
      <w:pPr>
        <w:tabs>
          <w:tab w:val="left" w:pos="851"/>
        </w:tabs>
        <w:rPr>
          <w:rFonts w:ascii="Arial" w:hAnsi="Arial" w:cs="Arial"/>
        </w:rPr>
      </w:pPr>
    </w:p>
    <w:p w14:paraId="62C58A40" w14:textId="77777777" w:rsidR="001C40C0" w:rsidRDefault="001C40C0" w:rsidP="009B45B9">
      <w:pPr>
        <w:tabs>
          <w:tab w:val="left" w:pos="851"/>
        </w:tabs>
        <w:rPr>
          <w:rFonts w:ascii="Arial" w:hAnsi="Arial" w:cs="Arial"/>
        </w:rPr>
      </w:pPr>
    </w:p>
    <w:p w14:paraId="4F55970F" w14:textId="77777777" w:rsidR="009B1CD0" w:rsidRDefault="009B1CD0" w:rsidP="009B45B9">
      <w:pPr>
        <w:tabs>
          <w:tab w:val="left" w:pos="851"/>
        </w:tabs>
        <w:rPr>
          <w:rFonts w:ascii="Arial" w:hAnsi="Arial" w:cs="Arial"/>
        </w:rPr>
      </w:pPr>
    </w:p>
    <w:p w14:paraId="2191042D" w14:textId="77777777" w:rsidR="009B1CD0" w:rsidRDefault="009B1CD0" w:rsidP="009B45B9">
      <w:pPr>
        <w:tabs>
          <w:tab w:val="left" w:pos="851"/>
        </w:tabs>
        <w:rPr>
          <w:rFonts w:ascii="Arial" w:hAnsi="Arial" w:cs="Arial"/>
        </w:rPr>
      </w:pPr>
    </w:p>
    <w:p w14:paraId="5359F123" w14:textId="57394A39" w:rsidR="009B1CD0" w:rsidRDefault="009B1CD0" w:rsidP="009B45B9">
      <w:pPr>
        <w:tabs>
          <w:tab w:val="left" w:pos="851"/>
          <w:tab w:val="left" w:pos="5245"/>
          <w:tab w:val="left" w:pos="7371"/>
          <w:tab w:val="left" w:pos="7655"/>
        </w:tabs>
        <w:jc w:val="both"/>
      </w:pPr>
      <w:r>
        <w:rPr>
          <w:rFonts w:ascii="Arial" w:hAnsi="Arial" w:cs="Arial"/>
        </w:rPr>
        <w:tab/>
        <w:t>A : …………………</w:t>
      </w:r>
      <w:r w:rsidR="00900E15">
        <w:rPr>
          <w:rFonts w:ascii="Arial" w:hAnsi="Arial" w:cs="Arial"/>
        </w:rPr>
        <w:t>…,</w:t>
      </w:r>
      <w:r>
        <w:rPr>
          <w:rFonts w:ascii="Arial" w:hAnsi="Arial" w:cs="Arial"/>
        </w:rPr>
        <w:t xml:space="preserve"> le …………………</w:t>
      </w:r>
    </w:p>
    <w:p w14:paraId="3C84ADCC" w14:textId="77777777" w:rsidR="009B1CD0" w:rsidRDefault="009B1CD0" w:rsidP="009B45B9">
      <w:pPr>
        <w:tabs>
          <w:tab w:val="left" w:pos="851"/>
        </w:tabs>
      </w:pPr>
    </w:p>
    <w:p w14:paraId="490C3C08" w14:textId="77777777" w:rsidR="009B1CD0" w:rsidRDefault="009B1CD0" w:rsidP="009B45B9">
      <w:pPr>
        <w:tabs>
          <w:tab w:val="left" w:pos="851"/>
        </w:tabs>
      </w:pPr>
    </w:p>
    <w:p w14:paraId="7567DF56" w14:textId="77777777" w:rsidR="009B1CD0" w:rsidRDefault="009B1CD0" w:rsidP="009B45B9">
      <w:pPr>
        <w:tabs>
          <w:tab w:val="left" w:pos="851"/>
        </w:tabs>
      </w:pPr>
    </w:p>
    <w:p w14:paraId="2CEFDDAE" w14:textId="77777777" w:rsidR="009B1CD0" w:rsidRDefault="009B1CD0" w:rsidP="009B45B9">
      <w:pPr>
        <w:tabs>
          <w:tab w:val="left" w:pos="851"/>
        </w:tabs>
      </w:pPr>
    </w:p>
    <w:p w14:paraId="0918245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E3800E9" w14:textId="289F89D1" w:rsidR="009B1CD0" w:rsidRDefault="009B1CD0" w:rsidP="009B45B9">
      <w:pPr>
        <w:tabs>
          <w:tab w:val="left" w:pos="851"/>
        </w:tabs>
        <w:ind w:left="4820"/>
        <w:jc w:val="center"/>
      </w:pPr>
      <w:r>
        <w:rPr>
          <w:rFonts w:ascii="Arial" w:hAnsi="Arial" w:cs="Arial"/>
          <w:i/>
          <w:sz w:val="18"/>
          <w:szCs w:val="18"/>
        </w:rPr>
        <w:t>(</w:t>
      </w:r>
      <w:r w:rsidR="00900E1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587F7E2" w14:textId="77777777" w:rsidR="009B1CD0" w:rsidRDefault="009B1CD0" w:rsidP="009B45B9">
      <w:pPr>
        <w:tabs>
          <w:tab w:val="left" w:pos="851"/>
        </w:tabs>
        <w:jc w:val="both"/>
      </w:pPr>
    </w:p>
    <w:p w14:paraId="0C3D8214" w14:textId="77777777" w:rsidR="009B1CD0" w:rsidRDefault="009B1CD0" w:rsidP="009B45B9">
      <w:pPr>
        <w:tabs>
          <w:tab w:val="left" w:pos="851"/>
        </w:tabs>
        <w:jc w:val="both"/>
      </w:pPr>
    </w:p>
    <w:p w14:paraId="2EB3FF1A" w14:textId="77777777" w:rsidR="009B1CD0" w:rsidRDefault="009B1CD0" w:rsidP="009B45B9">
      <w:pPr>
        <w:tabs>
          <w:tab w:val="left" w:pos="851"/>
        </w:tabs>
        <w:jc w:val="both"/>
      </w:pPr>
    </w:p>
    <w:p w14:paraId="4A4E4703" w14:textId="77777777" w:rsidR="002C2CA3" w:rsidRDefault="002C2CA3" w:rsidP="009B45B9">
      <w:pPr>
        <w:tabs>
          <w:tab w:val="left" w:pos="851"/>
        </w:tabs>
        <w:jc w:val="both"/>
      </w:pPr>
    </w:p>
    <w:p w14:paraId="38070B44" w14:textId="77777777" w:rsidR="002C2CA3" w:rsidRDefault="002C2CA3" w:rsidP="009B45B9">
      <w:pPr>
        <w:tabs>
          <w:tab w:val="left" w:pos="851"/>
        </w:tabs>
        <w:jc w:val="both"/>
      </w:pPr>
    </w:p>
    <w:p w14:paraId="01480CFE" w14:textId="77777777" w:rsidR="002C2CA3" w:rsidRDefault="002C2CA3" w:rsidP="009B45B9">
      <w:pPr>
        <w:tabs>
          <w:tab w:val="left" w:pos="851"/>
        </w:tabs>
        <w:jc w:val="both"/>
      </w:pPr>
    </w:p>
    <w:p w14:paraId="44272538" w14:textId="77777777" w:rsidR="008B2A38" w:rsidRDefault="008B2A38" w:rsidP="009B45B9">
      <w:pPr>
        <w:tabs>
          <w:tab w:val="left" w:pos="851"/>
        </w:tabs>
        <w:jc w:val="both"/>
      </w:pPr>
    </w:p>
    <w:p w14:paraId="2CCBB0FC" w14:textId="77777777" w:rsidR="001C40C0" w:rsidRDefault="001C40C0" w:rsidP="009B45B9">
      <w:pPr>
        <w:tabs>
          <w:tab w:val="left" w:pos="851"/>
        </w:tabs>
        <w:rPr>
          <w:rFonts w:ascii="Arial" w:hAnsi="Arial" w:cs="Arial"/>
        </w:rPr>
      </w:pPr>
    </w:p>
    <w:p w14:paraId="1D51781C" w14:textId="77777777" w:rsidR="008B2A38" w:rsidRDefault="008B2A38" w:rsidP="009B45B9">
      <w:pPr>
        <w:tabs>
          <w:tab w:val="left" w:pos="851"/>
        </w:tabs>
        <w:rPr>
          <w:rFonts w:ascii="Arial" w:hAnsi="Arial" w:cs="Arial"/>
        </w:rPr>
      </w:pPr>
    </w:p>
    <w:p w14:paraId="5979855D" w14:textId="77777777" w:rsidR="003A7270" w:rsidRDefault="003A7270" w:rsidP="009B45B9">
      <w:pPr>
        <w:tabs>
          <w:tab w:val="left" w:pos="851"/>
        </w:tabs>
        <w:rPr>
          <w:rFonts w:ascii="Arial" w:hAnsi="Arial" w:cs="Arial"/>
        </w:rPr>
      </w:pPr>
    </w:p>
    <w:p w14:paraId="25FE2DA8" w14:textId="77777777" w:rsidR="003A7270" w:rsidRDefault="003A7270" w:rsidP="009B45B9">
      <w:pPr>
        <w:tabs>
          <w:tab w:val="left" w:pos="851"/>
        </w:tabs>
        <w:rPr>
          <w:rFonts w:ascii="Arial" w:hAnsi="Arial" w:cs="Arial"/>
        </w:rPr>
      </w:pPr>
    </w:p>
    <w:p w14:paraId="232A5CF3" w14:textId="77777777" w:rsidR="00734C1D" w:rsidRDefault="00734C1D" w:rsidP="009B45B9">
      <w:pPr>
        <w:tabs>
          <w:tab w:val="left" w:pos="851"/>
        </w:tabs>
        <w:rPr>
          <w:rFonts w:ascii="Arial" w:hAnsi="Arial" w:cs="Arial"/>
        </w:rPr>
      </w:pPr>
    </w:p>
    <w:p w14:paraId="2B3CA4BB" w14:textId="77777777" w:rsidR="00734C1D" w:rsidRDefault="00734C1D" w:rsidP="009B45B9">
      <w:pPr>
        <w:tabs>
          <w:tab w:val="left" w:pos="851"/>
        </w:tabs>
        <w:rPr>
          <w:rFonts w:ascii="Arial" w:hAnsi="Arial" w:cs="Arial"/>
        </w:rPr>
      </w:pPr>
    </w:p>
    <w:p w14:paraId="5088543A" w14:textId="77777777" w:rsidR="00734C1D" w:rsidRDefault="00734C1D" w:rsidP="009B45B9">
      <w:pPr>
        <w:tabs>
          <w:tab w:val="left" w:pos="851"/>
        </w:tabs>
        <w:rPr>
          <w:rFonts w:ascii="Arial" w:hAnsi="Arial" w:cs="Arial"/>
        </w:rPr>
      </w:pPr>
    </w:p>
    <w:p w14:paraId="19141B0D" w14:textId="77777777" w:rsidR="00734C1D" w:rsidRDefault="00734C1D" w:rsidP="009B45B9">
      <w:pPr>
        <w:tabs>
          <w:tab w:val="left" w:pos="851"/>
        </w:tabs>
        <w:rPr>
          <w:rFonts w:ascii="Arial" w:hAnsi="Arial" w:cs="Arial"/>
        </w:rPr>
      </w:pPr>
    </w:p>
    <w:p w14:paraId="335E7D5E" w14:textId="77777777" w:rsidR="00734C1D" w:rsidRDefault="00734C1D" w:rsidP="009B45B9">
      <w:pPr>
        <w:tabs>
          <w:tab w:val="left" w:pos="851"/>
        </w:tabs>
        <w:rPr>
          <w:rFonts w:ascii="Arial" w:hAnsi="Arial" w:cs="Arial"/>
        </w:rPr>
      </w:pPr>
    </w:p>
    <w:p w14:paraId="4AFC491A" w14:textId="77777777" w:rsidR="00734C1D" w:rsidRDefault="00734C1D" w:rsidP="009B45B9">
      <w:pPr>
        <w:tabs>
          <w:tab w:val="left" w:pos="851"/>
        </w:tabs>
        <w:rPr>
          <w:rFonts w:ascii="Arial" w:hAnsi="Arial" w:cs="Arial"/>
        </w:rPr>
      </w:pPr>
    </w:p>
    <w:p w14:paraId="73B65D77" w14:textId="72FF342B" w:rsidR="00734C1D" w:rsidRDefault="00734C1D" w:rsidP="009B45B9">
      <w:pPr>
        <w:tabs>
          <w:tab w:val="left" w:pos="851"/>
        </w:tabs>
        <w:rPr>
          <w:rFonts w:ascii="Arial" w:hAnsi="Arial" w:cs="Arial"/>
        </w:rPr>
      </w:pPr>
    </w:p>
    <w:p w14:paraId="438155F9" w14:textId="53CC1124" w:rsidR="001C6419" w:rsidRDefault="001C6419" w:rsidP="009B45B9">
      <w:pPr>
        <w:tabs>
          <w:tab w:val="left" w:pos="851"/>
        </w:tabs>
        <w:rPr>
          <w:rFonts w:ascii="Arial" w:hAnsi="Arial" w:cs="Arial"/>
        </w:rPr>
      </w:pPr>
    </w:p>
    <w:p w14:paraId="56BA6A31" w14:textId="4888CB04" w:rsidR="001C6419" w:rsidRDefault="001C6419" w:rsidP="009B45B9">
      <w:pPr>
        <w:tabs>
          <w:tab w:val="left" w:pos="851"/>
        </w:tabs>
        <w:rPr>
          <w:rFonts w:ascii="Arial" w:hAnsi="Arial" w:cs="Arial"/>
        </w:rPr>
      </w:pPr>
    </w:p>
    <w:p w14:paraId="42E143E7" w14:textId="56F6BA86" w:rsidR="001C6419" w:rsidRDefault="001C6419" w:rsidP="009B45B9">
      <w:pPr>
        <w:tabs>
          <w:tab w:val="left" w:pos="851"/>
        </w:tabs>
        <w:rPr>
          <w:rFonts w:ascii="Arial" w:hAnsi="Arial" w:cs="Arial"/>
        </w:rPr>
      </w:pPr>
    </w:p>
    <w:p w14:paraId="525E9D11" w14:textId="12BC6EB8" w:rsidR="001C6419" w:rsidRDefault="001C6419" w:rsidP="009B45B9">
      <w:pPr>
        <w:tabs>
          <w:tab w:val="left" w:pos="851"/>
        </w:tabs>
        <w:rPr>
          <w:rFonts w:ascii="Arial" w:hAnsi="Arial" w:cs="Arial"/>
        </w:rPr>
      </w:pPr>
    </w:p>
    <w:p w14:paraId="61F03EA4" w14:textId="58A00373" w:rsidR="001C6419" w:rsidRDefault="001C6419" w:rsidP="009B45B9">
      <w:pPr>
        <w:tabs>
          <w:tab w:val="left" w:pos="851"/>
        </w:tabs>
        <w:rPr>
          <w:rFonts w:ascii="Arial" w:hAnsi="Arial" w:cs="Arial"/>
        </w:rPr>
      </w:pPr>
    </w:p>
    <w:p w14:paraId="0DB145DF" w14:textId="64D22F7C" w:rsidR="001C6419" w:rsidRDefault="001C6419" w:rsidP="009B45B9">
      <w:pPr>
        <w:tabs>
          <w:tab w:val="left" w:pos="851"/>
        </w:tabs>
        <w:rPr>
          <w:rFonts w:ascii="Arial" w:hAnsi="Arial" w:cs="Arial"/>
        </w:rPr>
      </w:pPr>
    </w:p>
    <w:p w14:paraId="6E74A014" w14:textId="0B2E1F06" w:rsidR="001C6419" w:rsidRDefault="001C6419" w:rsidP="009B45B9">
      <w:pPr>
        <w:tabs>
          <w:tab w:val="left" w:pos="851"/>
        </w:tabs>
        <w:rPr>
          <w:rFonts w:ascii="Arial" w:hAnsi="Arial" w:cs="Arial"/>
        </w:rPr>
      </w:pPr>
    </w:p>
    <w:p w14:paraId="0368D11F" w14:textId="672B3E9E" w:rsidR="001C6419" w:rsidRDefault="001C6419" w:rsidP="009B45B9">
      <w:pPr>
        <w:tabs>
          <w:tab w:val="left" w:pos="851"/>
        </w:tabs>
        <w:rPr>
          <w:rFonts w:ascii="Arial" w:hAnsi="Arial" w:cs="Arial"/>
        </w:rPr>
      </w:pPr>
    </w:p>
    <w:p w14:paraId="010E219F" w14:textId="162C8BA9" w:rsidR="001C6419" w:rsidRDefault="001C6419" w:rsidP="009B45B9">
      <w:pPr>
        <w:tabs>
          <w:tab w:val="left" w:pos="851"/>
        </w:tabs>
        <w:rPr>
          <w:rFonts w:ascii="Arial" w:hAnsi="Arial" w:cs="Arial"/>
        </w:rPr>
      </w:pPr>
    </w:p>
    <w:p w14:paraId="45F67D08" w14:textId="1C276873" w:rsidR="001C6419" w:rsidRDefault="001C6419" w:rsidP="009B45B9">
      <w:pPr>
        <w:tabs>
          <w:tab w:val="left" w:pos="851"/>
        </w:tabs>
        <w:rPr>
          <w:rFonts w:ascii="Arial" w:hAnsi="Arial" w:cs="Arial"/>
        </w:rPr>
      </w:pPr>
    </w:p>
    <w:p w14:paraId="2EDEB8FA" w14:textId="316B2750" w:rsidR="001C6419" w:rsidRDefault="001C6419" w:rsidP="009B45B9">
      <w:pPr>
        <w:tabs>
          <w:tab w:val="left" w:pos="851"/>
        </w:tabs>
        <w:rPr>
          <w:rFonts w:ascii="Arial" w:hAnsi="Arial" w:cs="Arial"/>
        </w:rPr>
      </w:pPr>
    </w:p>
    <w:p w14:paraId="76CFEF64" w14:textId="221FCC89" w:rsidR="001C6419" w:rsidRDefault="001C6419" w:rsidP="009B45B9">
      <w:pPr>
        <w:tabs>
          <w:tab w:val="left" w:pos="851"/>
        </w:tabs>
        <w:rPr>
          <w:rFonts w:ascii="Arial" w:hAnsi="Arial" w:cs="Arial"/>
        </w:rPr>
      </w:pPr>
    </w:p>
    <w:p w14:paraId="38F66B54" w14:textId="60803AE6" w:rsidR="001C6419" w:rsidRDefault="001C6419" w:rsidP="009B45B9">
      <w:pPr>
        <w:tabs>
          <w:tab w:val="left" w:pos="851"/>
        </w:tabs>
        <w:rPr>
          <w:rFonts w:ascii="Arial" w:hAnsi="Arial" w:cs="Arial"/>
        </w:rPr>
      </w:pPr>
    </w:p>
    <w:p w14:paraId="32606B0A" w14:textId="37F71E2C" w:rsidR="001C6419" w:rsidRDefault="001C6419" w:rsidP="009B45B9">
      <w:pPr>
        <w:tabs>
          <w:tab w:val="left" w:pos="851"/>
        </w:tabs>
        <w:rPr>
          <w:rFonts w:ascii="Arial" w:hAnsi="Arial" w:cs="Arial"/>
        </w:rPr>
      </w:pPr>
    </w:p>
    <w:p w14:paraId="1E4D5906" w14:textId="185D0942" w:rsidR="001C6419" w:rsidRDefault="001C6419" w:rsidP="009B45B9">
      <w:pPr>
        <w:tabs>
          <w:tab w:val="left" w:pos="851"/>
        </w:tabs>
        <w:rPr>
          <w:rFonts w:ascii="Arial" w:hAnsi="Arial" w:cs="Arial"/>
        </w:rPr>
      </w:pPr>
    </w:p>
    <w:p w14:paraId="4438E6CB" w14:textId="55FACDF7" w:rsidR="001C6419" w:rsidRDefault="001C6419" w:rsidP="009B45B9">
      <w:pPr>
        <w:tabs>
          <w:tab w:val="left" w:pos="851"/>
        </w:tabs>
        <w:rPr>
          <w:rFonts w:ascii="Arial" w:hAnsi="Arial" w:cs="Arial"/>
        </w:rPr>
      </w:pPr>
    </w:p>
    <w:p w14:paraId="11BC5CDE" w14:textId="024365DA" w:rsidR="001C6419" w:rsidRDefault="001C6419" w:rsidP="009B45B9">
      <w:pPr>
        <w:tabs>
          <w:tab w:val="left" w:pos="851"/>
        </w:tabs>
        <w:rPr>
          <w:rFonts w:ascii="Arial" w:hAnsi="Arial" w:cs="Arial"/>
        </w:rPr>
      </w:pPr>
    </w:p>
    <w:p w14:paraId="6EA70E52" w14:textId="19DD4D7D" w:rsidR="001C6419" w:rsidRDefault="001C6419" w:rsidP="009B45B9">
      <w:pPr>
        <w:tabs>
          <w:tab w:val="left" w:pos="851"/>
        </w:tabs>
        <w:rPr>
          <w:rFonts w:ascii="Arial" w:hAnsi="Arial" w:cs="Arial"/>
        </w:rPr>
      </w:pPr>
    </w:p>
    <w:p w14:paraId="59F27BF7" w14:textId="468A9E7A" w:rsidR="001C6419" w:rsidRDefault="001C6419" w:rsidP="009B45B9">
      <w:pPr>
        <w:tabs>
          <w:tab w:val="left" w:pos="851"/>
        </w:tabs>
        <w:rPr>
          <w:rFonts w:ascii="Arial" w:hAnsi="Arial" w:cs="Arial"/>
        </w:rPr>
      </w:pPr>
    </w:p>
    <w:p w14:paraId="4EEE8FCD" w14:textId="310F9160" w:rsidR="001C6419" w:rsidRDefault="001C6419" w:rsidP="009B45B9">
      <w:pPr>
        <w:tabs>
          <w:tab w:val="left" w:pos="851"/>
        </w:tabs>
        <w:rPr>
          <w:rFonts w:ascii="Arial" w:hAnsi="Arial" w:cs="Arial"/>
        </w:rPr>
      </w:pPr>
    </w:p>
    <w:p w14:paraId="3D48EAEA" w14:textId="3168E116" w:rsidR="001C6419" w:rsidRDefault="001C6419" w:rsidP="009B45B9">
      <w:pPr>
        <w:tabs>
          <w:tab w:val="left" w:pos="851"/>
        </w:tabs>
        <w:rPr>
          <w:rFonts w:ascii="Arial" w:hAnsi="Arial" w:cs="Arial"/>
        </w:rPr>
      </w:pPr>
    </w:p>
    <w:p w14:paraId="1F8FC6CF" w14:textId="69CAC76B" w:rsidR="001C6419" w:rsidRDefault="001C6419" w:rsidP="009B45B9">
      <w:pPr>
        <w:tabs>
          <w:tab w:val="left" w:pos="851"/>
        </w:tabs>
        <w:rPr>
          <w:rFonts w:ascii="Arial" w:hAnsi="Arial" w:cs="Arial"/>
        </w:rPr>
      </w:pPr>
    </w:p>
    <w:p w14:paraId="23513402" w14:textId="7D44E5EC" w:rsidR="001C6419" w:rsidRDefault="001C6419" w:rsidP="009B45B9">
      <w:pPr>
        <w:tabs>
          <w:tab w:val="left" w:pos="851"/>
        </w:tabs>
        <w:rPr>
          <w:rFonts w:ascii="Arial" w:hAnsi="Arial" w:cs="Arial"/>
        </w:rPr>
      </w:pPr>
    </w:p>
    <w:p w14:paraId="57358D96" w14:textId="3C85A143" w:rsidR="001C6419" w:rsidRDefault="001C6419" w:rsidP="009B45B9">
      <w:pPr>
        <w:tabs>
          <w:tab w:val="left" w:pos="851"/>
        </w:tabs>
        <w:rPr>
          <w:rFonts w:ascii="Arial" w:hAnsi="Arial" w:cs="Arial"/>
        </w:rPr>
      </w:pPr>
    </w:p>
    <w:p w14:paraId="6D886526" w14:textId="249D4C88" w:rsidR="001C6419" w:rsidRDefault="001C6419" w:rsidP="009B45B9">
      <w:pPr>
        <w:tabs>
          <w:tab w:val="left" w:pos="851"/>
        </w:tabs>
        <w:rPr>
          <w:rFonts w:ascii="Arial" w:hAnsi="Arial" w:cs="Arial"/>
        </w:rPr>
      </w:pPr>
    </w:p>
    <w:p w14:paraId="418DBC45" w14:textId="77777777" w:rsidR="001C6419" w:rsidRDefault="001C6419" w:rsidP="009B45B9">
      <w:pPr>
        <w:tabs>
          <w:tab w:val="left" w:pos="851"/>
        </w:tabs>
        <w:rPr>
          <w:rFonts w:ascii="Arial" w:hAnsi="Arial" w:cs="Arial"/>
        </w:rPr>
      </w:pPr>
    </w:p>
    <w:p w14:paraId="2E86E440" w14:textId="77777777" w:rsidR="00734C1D" w:rsidRDefault="00734C1D" w:rsidP="009B45B9">
      <w:pPr>
        <w:tabs>
          <w:tab w:val="left" w:pos="851"/>
        </w:tabs>
        <w:rPr>
          <w:rFonts w:ascii="Arial" w:hAnsi="Arial" w:cs="Arial"/>
        </w:rPr>
      </w:pPr>
    </w:p>
    <w:p w14:paraId="07EF3CC7" w14:textId="77777777" w:rsidR="00734C1D" w:rsidRDefault="00734C1D" w:rsidP="009B45B9">
      <w:pPr>
        <w:tabs>
          <w:tab w:val="left" w:pos="851"/>
        </w:tabs>
        <w:rPr>
          <w:rFonts w:ascii="Arial" w:hAnsi="Arial" w:cs="Arial"/>
        </w:rPr>
      </w:pPr>
    </w:p>
    <w:p w14:paraId="7FFB4361" w14:textId="77777777" w:rsidR="001C40C0" w:rsidRDefault="001C40C0" w:rsidP="009B45B9">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1A70" w14:paraId="03B1C6B2" w14:textId="77777777" w:rsidTr="009332FF">
        <w:tc>
          <w:tcPr>
            <w:tcW w:w="10277" w:type="dxa"/>
            <w:tcBorders>
              <w:top w:val="nil"/>
              <w:left w:val="nil"/>
              <w:bottom w:val="nil"/>
              <w:right w:val="nil"/>
            </w:tcBorders>
            <w:shd w:val="solid" w:color="66CCFF" w:fill="auto"/>
          </w:tcPr>
          <w:p w14:paraId="6554DD11" w14:textId="27D81844" w:rsidR="00A31A70" w:rsidRDefault="00A31A70" w:rsidP="009332FF">
            <w:pPr>
              <w:tabs>
                <w:tab w:val="left" w:pos="-142"/>
                <w:tab w:val="left" w:pos="4111"/>
              </w:tabs>
              <w:jc w:val="both"/>
              <w:rPr>
                <w:rFonts w:ascii="Arial" w:hAnsi="Arial" w:cs="Arial"/>
                <w:b/>
                <w:bCs/>
                <w:sz w:val="22"/>
                <w:szCs w:val="22"/>
              </w:rPr>
            </w:pPr>
            <w:r>
              <w:rPr>
                <w:rFonts w:ascii="Arial" w:hAnsi="Arial" w:cs="Arial"/>
                <w:b/>
                <w:bCs/>
                <w:sz w:val="22"/>
                <w:szCs w:val="22"/>
              </w:rPr>
              <w:t xml:space="preserve">E – Notification  de l’accord-cadre au titulaire </w:t>
            </w:r>
          </w:p>
        </w:tc>
      </w:tr>
    </w:tbl>
    <w:p w14:paraId="56205542" w14:textId="77777777" w:rsidR="00734C1D" w:rsidRDefault="00734C1D" w:rsidP="009B45B9">
      <w:pPr>
        <w:tabs>
          <w:tab w:val="left" w:pos="851"/>
        </w:tabs>
        <w:rPr>
          <w:rFonts w:ascii="Arial" w:hAnsi="Arial" w:cs="Arial"/>
        </w:rPr>
      </w:pPr>
    </w:p>
    <w:p w14:paraId="6AA1863C" w14:textId="77777777" w:rsidR="00900E15" w:rsidRDefault="00900E15" w:rsidP="009B45B9">
      <w:pPr>
        <w:tabs>
          <w:tab w:val="left" w:pos="851"/>
        </w:tabs>
        <w:rPr>
          <w:rFonts w:ascii="Arial" w:hAnsi="Arial" w:cs="Arial"/>
        </w:rPr>
      </w:pPr>
    </w:p>
    <w:p w14:paraId="3173A077" w14:textId="33414930" w:rsidR="00734C1D" w:rsidRDefault="005969E2" w:rsidP="009B45B9">
      <w:pPr>
        <w:tabs>
          <w:tab w:val="left" w:pos="851"/>
        </w:tabs>
        <w:rPr>
          <w:rFonts w:ascii="Arial" w:hAnsi="Arial" w:cs="Arial"/>
        </w:rPr>
      </w:pPr>
      <w:r>
        <w:rPr>
          <w:rFonts w:ascii="Arial" w:hAnsi="Arial" w:cs="Arial"/>
          <w:noProof/>
          <w:lang w:eastAsia="fr-FR"/>
        </w:rPr>
        <mc:AlternateContent>
          <mc:Choice Requires="wps">
            <w:drawing>
              <wp:anchor distT="0" distB="0" distL="114300" distR="114300" simplePos="0" relativeHeight="251658240" behindDoc="0" locked="0" layoutInCell="1" allowOverlap="1" wp14:anchorId="465820E8" wp14:editId="3DF3373A">
                <wp:simplePos x="0" y="0"/>
                <wp:positionH relativeFrom="column">
                  <wp:posOffset>-32385</wp:posOffset>
                </wp:positionH>
                <wp:positionV relativeFrom="paragraph">
                  <wp:posOffset>100965</wp:posOffset>
                </wp:positionV>
                <wp:extent cx="6629400" cy="2286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2286000"/>
                        </a:xfrm>
                        <a:prstGeom prst="rect">
                          <a:avLst/>
                        </a:prstGeom>
                        <a:solidFill>
                          <a:srgbClr val="FFFFFF"/>
                        </a:solidFill>
                        <a:ln w="9525">
                          <a:solidFill>
                            <a:srgbClr val="000000"/>
                          </a:solidFill>
                          <a:miter lim="800000"/>
                          <a:headEnd/>
                          <a:tailEnd/>
                        </a:ln>
                      </wps:spPr>
                      <wps:txbx>
                        <w:txbxContent>
                          <w:p w14:paraId="08AF5653" w14:textId="77777777" w:rsidR="00734C1D" w:rsidRPr="00743039" w:rsidRDefault="00734C1D" w:rsidP="00734C1D">
                            <w:pPr>
                              <w:tabs>
                                <w:tab w:val="left" w:pos="3402"/>
                                <w:tab w:val="left" w:pos="6237"/>
                                <w:tab w:val="left" w:pos="9072"/>
                              </w:tabs>
                              <w:spacing w:after="120"/>
                              <w:jc w:val="both"/>
                              <w:rPr>
                                <w:rFonts w:ascii="Arial" w:hAnsi="Arial"/>
                                <w:b/>
                                <w:bCs/>
                                <w:iCs/>
                              </w:rPr>
                            </w:pPr>
                            <w:r w:rsidRPr="00857F5A">
                              <w:rPr>
                                <w:rFonts w:ascii="Arial" w:hAnsi="Arial" w:cs="Arial"/>
                                <w:b/>
                                <w:color w:val="66CCFF"/>
                                <w:spacing w:val="-10"/>
                                <w:position w:val="-2"/>
                              </w:rPr>
                              <w:sym w:font="Wingdings" w:char="F06E"/>
                            </w:r>
                            <w:r w:rsidRPr="002A63A9">
                              <w:rPr>
                                <w:rFonts w:ascii="Arial" w:hAnsi="Arial" w:cs="Arial"/>
                                <w:spacing w:val="-10"/>
                                <w:position w:val="-2"/>
                              </w:rPr>
                              <w:t xml:space="preserve">  </w:t>
                            </w:r>
                            <w:r w:rsidR="006F3050">
                              <w:rPr>
                                <w:rFonts w:ascii="Arial" w:hAnsi="Arial"/>
                                <w:b/>
                                <w:bCs/>
                                <w:iCs/>
                                <w:sz w:val="22"/>
                                <w:szCs w:val="22"/>
                              </w:rPr>
                              <w:t>N</w:t>
                            </w:r>
                            <w:r>
                              <w:rPr>
                                <w:rFonts w:ascii="Arial" w:hAnsi="Arial"/>
                                <w:b/>
                                <w:bCs/>
                                <w:iCs/>
                                <w:sz w:val="22"/>
                                <w:szCs w:val="22"/>
                              </w:rPr>
                              <w:t>otification par voie électronique</w:t>
                            </w:r>
                            <w:r w:rsidRPr="00743039">
                              <w:rPr>
                                <w:rFonts w:ascii="Arial" w:hAnsi="Arial"/>
                                <w:b/>
                                <w:bCs/>
                                <w:iCs/>
                                <w:sz w:val="22"/>
                                <w:szCs w:val="22"/>
                              </w:rPr>
                              <w:t> :</w:t>
                            </w:r>
                          </w:p>
                          <w:p w14:paraId="498F5198" w14:textId="680F5726" w:rsidR="00734C1D" w:rsidRPr="000E58CF" w:rsidRDefault="00734C1D" w:rsidP="00734C1D">
                            <w:pPr>
                              <w:tabs>
                                <w:tab w:val="left" w:pos="3402"/>
                                <w:tab w:val="left" w:pos="6237"/>
                                <w:tab w:val="left" w:pos="9072"/>
                              </w:tabs>
                              <w:spacing w:after="120"/>
                              <w:jc w:val="both"/>
                              <w:rPr>
                                <w:rFonts w:ascii="Arial" w:hAnsi="Arial"/>
                                <w:i/>
                                <w:sz w:val="18"/>
                                <w:szCs w:val="18"/>
                              </w:rPr>
                            </w:pPr>
                            <w:r w:rsidRPr="000E58CF">
                              <w:rPr>
                                <w:rFonts w:ascii="Arial" w:hAnsi="Arial"/>
                                <w:i/>
                                <w:sz w:val="18"/>
                                <w:szCs w:val="18"/>
                              </w:rPr>
                              <w:t xml:space="preserve">(Indiquer la date et l’heure d’accusé de réception de la présente notification par le titulaire </w:t>
                            </w:r>
                            <w:r>
                              <w:rPr>
                                <w:rFonts w:ascii="Arial" w:hAnsi="Arial"/>
                                <w:i/>
                                <w:sz w:val="18"/>
                                <w:szCs w:val="18"/>
                              </w:rPr>
                              <w:t xml:space="preserve"> de l’accord</w:t>
                            </w:r>
                            <w:r>
                              <w:rPr>
                                <w:rFonts w:ascii="Arial" w:hAnsi="Arial"/>
                                <w:i/>
                                <w:sz w:val="18"/>
                                <w:szCs w:val="18"/>
                              </w:rPr>
                              <w:noBreakHyphen/>
                            </w:r>
                            <w:r w:rsidRPr="000E58CF">
                              <w:rPr>
                                <w:rFonts w:ascii="Arial" w:hAnsi="Arial"/>
                                <w:i/>
                                <w:sz w:val="18"/>
                                <w:szCs w:val="18"/>
                              </w:rPr>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820E8" id="Rectangle 1" o:spid="_x0000_s1026" style="position:absolute;margin-left:-2.55pt;margin-top:7.95pt;width:522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">
                <v:textbox>
                  <w:txbxContent>
                    <w:p w14:paraId="08AF5653" w14:textId="77777777" w:rsidR="00734C1D" w:rsidRPr="00743039" w:rsidRDefault="00734C1D" w:rsidP="00734C1D">
                      <w:pPr>
                        <w:tabs>
                          <w:tab w:val="left" w:pos="3402"/>
                          <w:tab w:val="left" w:pos="6237"/>
                          <w:tab w:val="left" w:pos="9072"/>
                        </w:tabs>
                        <w:spacing w:after="120"/>
                        <w:jc w:val="both"/>
                        <w:rPr>
                          <w:rFonts w:ascii="Arial" w:hAnsi="Arial"/>
                          <w:b/>
                          <w:bCs/>
                          <w:iCs/>
                        </w:rPr>
                      </w:pPr>
                      <w:r w:rsidRPr="00857F5A">
                        <w:rPr>
                          <w:rFonts w:ascii="Arial" w:hAnsi="Arial" w:cs="Arial"/>
                          <w:b/>
                          <w:color w:val="66CCFF"/>
                          <w:spacing w:val="-10"/>
                          <w:position w:val="-2"/>
                        </w:rPr>
                        <w:sym w:font="Wingdings" w:char="F06E"/>
                      </w:r>
                      <w:r w:rsidRPr="002A63A9">
                        <w:rPr>
                          <w:rFonts w:ascii="Arial" w:hAnsi="Arial" w:cs="Arial"/>
                          <w:spacing w:val="-10"/>
                          <w:position w:val="-2"/>
                        </w:rPr>
                        <w:t xml:space="preserve">  </w:t>
                      </w:r>
                      <w:r w:rsidR="006F3050">
                        <w:rPr>
                          <w:rFonts w:ascii="Arial" w:hAnsi="Arial"/>
                          <w:b/>
                          <w:bCs/>
                          <w:iCs/>
                          <w:sz w:val="22"/>
                          <w:szCs w:val="22"/>
                        </w:rPr>
                        <w:t>N</w:t>
                      </w:r>
                      <w:r>
                        <w:rPr>
                          <w:rFonts w:ascii="Arial" w:hAnsi="Arial"/>
                          <w:b/>
                          <w:bCs/>
                          <w:iCs/>
                          <w:sz w:val="22"/>
                          <w:szCs w:val="22"/>
                        </w:rPr>
                        <w:t>otification par voie électronique</w:t>
                      </w:r>
                      <w:r w:rsidRPr="00743039">
                        <w:rPr>
                          <w:rFonts w:ascii="Arial" w:hAnsi="Arial"/>
                          <w:b/>
                          <w:bCs/>
                          <w:iCs/>
                          <w:sz w:val="22"/>
                          <w:szCs w:val="22"/>
                        </w:rPr>
                        <w:t> :</w:t>
                      </w:r>
                    </w:p>
                    <w:p w14:paraId="498F5198" w14:textId="680F5726" w:rsidR="00734C1D" w:rsidRPr="000E58CF" w:rsidRDefault="00734C1D" w:rsidP="00734C1D">
                      <w:pPr>
                        <w:tabs>
                          <w:tab w:val="left" w:pos="3402"/>
                          <w:tab w:val="left" w:pos="6237"/>
                          <w:tab w:val="left" w:pos="9072"/>
                        </w:tabs>
                        <w:spacing w:after="120"/>
                        <w:jc w:val="both"/>
                        <w:rPr>
                          <w:rFonts w:ascii="Arial" w:hAnsi="Arial"/>
                          <w:i/>
                          <w:sz w:val="18"/>
                          <w:szCs w:val="18"/>
                        </w:rPr>
                      </w:pPr>
                      <w:r w:rsidRPr="000E58CF">
                        <w:rPr>
                          <w:rFonts w:ascii="Arial" w:hAnsi="Arial"/>
                          <w:i/>
                          <w:sz w:val="18"/>
                          <w:szCs w:val="18"/>
                        </w:rPr>
                        <w:t xml:space="preserve">(Indiquer la date et l’heure d’accusé de réception de la présente notification par le titulaire </w:t>
                      </w:r>
                      <w:r>
                        <w:rPr>
                          <w:rFonts w:ascii="Arial" w:hAnsi="Arial"/>
                          <w:i/>
                          <w:sz w:val="18"/>
                          <w:szCs w:val="18"/>
                        </w:rPr>
                        <w:t xml:space="preserve"> de l’accord</w:t>
                      </w:r>
                      <w:r>
                        <w:rPr>
                          <w:rFonts w:ascii="Arial" w:hAnsi="Arial"/>
                          <w:i/>
                          <w:sz w:val="18"/>
                          <w:szCs w:val="18"/>
                        </w:rPr>
                        <w:noBreakHyphen/>
                      </w:r>
                      <w:r w:rsidRPr="000E58CF">
                        <w:rPr>
                          <w:rFonts w:ascii="Arial" w:hAnsi="Arial"/>
                          <w:i/>
                          <w:sz w:val="18"/>
                          <w:szCs w:val="18"/>
                        </w:rPr>
                        <w:t>cadre.)</w:t>
                      </w:r>
                    </w:p>
                  </w:txbxContent>
                </v:textbox>
              </v:rect>
            </w:pict>
          </mc:Fallback>
        </mc:AlternateContent>
      </w:r>
    </w:p>
    <w:p w14:paraId="3BDFC6C1" w14:textId="77777777" w:rsidR="00A31A70" w:rsidRDefault="00A31A70" w:rsidP="00734C1D">
      <w:pPr>
        <w:tabs>
          <w:tab w:val="left" w:pos="851"/>
        </w:tabs>
      </w:pPr>
    </w:p>
    <w:p w14:paraId="12D8A592" w14:textId="77777777" w:rsidR="00A31A70" w:rsidRPr="009D220A" w:rsidRDefault="00A31A70" w:rsidP="008A400F"/>
    <w:p w14:paraId="1C548225" w14:textId="77777777" w:rsidR="00A31A70" w:rsidRPr="00B44C29" w:rsidRDefault="00A31A70" w:rsidP="008A400F"/>
    <w:p w14:paraId="71119071" w14:textId="77777777" w:rsidR="00A31A70" w:rsidRPr="00400598" w:rsidRDefault="00A31A70" w:rsidP="008A400F"/>
    <w:p w14:paraId="49DF386F" w14:textId="77777777" w:rsidR="00A31A70" w:rsidRPr="00400598" w:rsidRDefault="00A31A70" w:rsidP="008A400F"/>
    <w:p w14:paraId="1384DE0F" w14:textId="77777777" w:rsidR="00A31A70" w:rsidRPr="00400598" w:rsidRDefault="00A31A70" w:rsidP="008A400F"/>
    <w:p w14:paraId="6B478FDB" w14:textId="77777777" w:rsidR="00A31A70" w:rsidRPr="00400598" w:rsidRDefault="00A31A70" w:rsidP="008A400F"/>
    <w:p w14:paraId="3366BD6B" w14:textId="77777777" w:rsidR="00A31A70" w:rsidRPr="008A400F" w:rsidRDefault="00A31A70" w:rsidP="008A400F"/>
    <w:p w14:paraId="077D8B44" w14:textId="77777777" w:rsidR="00A31A70" w:rsidRPr="008A400F" w:rsidRDefault="00A31A70" w:rsidP="008A400F"/>
    <w:p w14:paraId="76545790" w14:textId="77777777" w:rsidR="00A31A70" w:rsidRPr="008A400F" w:rsidRDefault="00A31A70" w:rsidP="008A400F"/>
    <w:p w14:paraId="1CB0216E" w14:textId="77777777" w:rsidR="00A31A70" w:rsidRPr="008A400F" w:rsidRDefault="00A31A70" w:rsidP="008A400F"/>
    <w:p w14:paraId="2BFF4504" w14:textId="77777777" w:rsidR="00A31A70" w:rsidRPr="008A400F" w:rsidRDefault="00A31A70" w:rsidP="008A400F"/>
    <w:p w14:paraId="7B076BF0" w14:textId="77777777" w:rsidR="00A31A70" w:rsidRPr="008A400F" w:rsidRDefault="00A31A70" w:rsidP="008A400F"/>
    <w:p w14:paraId="66C4CCF2" w14:textId="77777777" w:rsidR="00A31A70" w:rsidRPr="008A400F" w:rsidRDefault="00A31A70" w:rsidP="008A400F"/>
    <w:p w14:paraId="26F75C5F" w14:textId="77777777" w:rsidR="00A31A70" w:rsidRPr="008A400F" w:rsidRDefault="00A31A70" w:rsidP="008A400F"/>
    <w:p w14:paraId="7A9F7709" w14:textId="77777777" w:rsidR="00A31A70" w:rsidRPr="008A400F" w:rsidRDefault="00A31A70" w:rsidP="008A400F"/>
    <w:p w14:paraId="52A67BE5" w14:textId="77777777" w:rsidR="00A31A70" w:rsidRDefault="00A31A70" w:rsidP="009D220A"/>
    <w:sectPr w:rsidR="00A31A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4957E" w14:textId="77777777" w:rsidR="004D33D9" w:rsidRDefault="004D33D9">
      <w:r>
        <w:separator/>
      </w:r>
    </w:p>
  </w:endnote>
  <w:endnote w:type="continuationSeparator" w:id="0">
    <w:p w14:paraId="136D44EB" w14:textId="77777777" w:rsidR="004D33D9" w:rsidRDefault="004D33D9">
      <w:r>
        <w:continuationSeparator/>
      </w:r>
    </w:p>
  </w:endnote>
  <w:endnote w:type="continuationNotice" w:id="1">
    <w:p w14:paraId="3F446888" w14:textId="77777777" w:rsidR="004D33D9" w:rsidRDefault="004D33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35A671B" w14:textId="77777777" w:rsidTr="0083205E">
      <w:trPr>
        <w:tblHeader/>
      </w:trPr>
      <w:tc>
        <w:tcPr>
          <w:tcW w:w="2906" w:type="dxa"/>
          <w:shd w:val="clear" w:color="auto" w:fill="66CCFF"/>
        </w:tcPr>
        <w:p w14:paraId="163CA060" w14:textId="3FBBB5E2" w:rsidR="005824AE" w:rsidRDefault="00977ED2" w:rsidP="009B45B9">
          <w:pPr>
            <w:ind w:right="-638"/>
            <w:rPr>
              <w:rFonts w:ascii="Arial" w:hAnsi="Arial" w:cs="Arial"/>
              <w:b/>
              <w:i/>
            </w:rPr>
          </w:pPr>
          <w:r>
            <w:rPr>
              <w:rFonts w:ascii="Arial" w:hAnsi="Arial" w:cs="Arial"/>
              <w:b/>
            </w:rPr>
            <w:t>ATT</w:t>
          </w:r>
          <w:r w:rsidR="005824AE">
            <w:rPr>
              <w:rFonts w:ascii="Arial" w:hAnsi="Arial" w:cs="Arial"/>
              <w:b/>
            </w:rPr>
            <w:t>RI1 – Acte d’engagement</w:t>
          </w:r>
        </w:p>
      </w:tc>
      <w:tc>
        <w:tcPr>
          <w:tcW w:w="5528" w:type="dxa"/>
          <w:shd w:val="clear" w:color="auto" w:fill="66CCFF"/>
        </w:tcPr>
        <w:p w14:paraId="340E22FC" w14:textId="76DBFA9D" w:rsidR="009A1523" w:rsidRDefault="00034024" w:rsidP="008F40B3">
          <w:pPr>
            <w:jc w:val="center"/>
            <w:rPr>
              <w:rFonts w:ascii="Arial" w:hAnsi="Arial" w:cs="Arial"/>
              <w:b/>
            </w:rPr>
          </w:pPr>
          <w:r>
            <w:rPr>
              <w:rFonts w:ascii="Arial" w:hAnsi="Arial" w:cs="Arial"/>
              <w:b/>
            </w:rPr>
            <w:t>Marché n°</w:t>
          </w:r>
          <w:r w:rsidR="009A1523">
            <w:rPr>
              <w:rFonts w:ascii="Arial" w:hAnsi="Arial" w:cs="Arial"/>
              <w:b/>
            </w:rPr>
            <w:t>2025FCF200</w:t>
          </w:r>
        </w:p>
        <w:p w14:paraId="2EE134EE" w14:textId="4635FC67" w:rsidR="005824AE" w:rsidRDefault="005824AE" w:rsidP="008F40B3">
          <w:pPr>
            <w:jc w:val="center"/>
            <w:rPr>
              <w:rFonts w:ascii="Arial" w:hAnsi="Arial" w:cs="Arial"/>
              <w:b/>
            </w:rPr>
          </w:pPr>
        </w:p>
      </w:tc>
      <w:tc>
        <w:tcPr>
          <w:tcW w:w="896" w:type="dxa"/>
          <w:shd w:val="clear" w:color="auto" w:fill="66CCFF"/>
        </w:tcPr>
        <w:p w14:paraId="10B84ED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B4CF9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F40B3">
            <w:rPr>
              <w:rStyle w:val="Numrodepage"/>
              <w:rFonts w:cs="Arial"/>
              <w:b/>
              <w:noProof/>
            </w:rPr>
            <w:t>7</w:t>
          </w:r>
          <w:r>
            <w:rPr>
              <w:rStyle w:val="Numrodepage"/>
              <w:rFonts w:cs="Arial"/>
              <w:b/>
            </w:rPr>
            <w:fldChar w:fldCharType="end"/>
          </w:r>
        </w:p>
      </w:tc>
      <w:tc>
        <w:tcPr>
          <w:tcW w:w="165" w:type="dxa"/>
          <w:shd w:val="clear" w:color="auto" w:fill="66CCFF"/>
        </w:tcPr>
        <w:p w14:paraId="788DA781" w14:textId="77777777" w:rsidR="005824AE" w:rsidRDefault="005824AE">
          <w:pPr>
            <w:jc w:val="center"/>
          </w:pPr>
          <w:r>
            <w:rPr>
              <w:rFonts w:ascii="Arial" w:hAnsi="Arial" w:cs="Arial"/>
              <w:b/>
            </w:rPr>
            <w:t>/</w:t>
          </w:r>
        </w:p>
      </w:tc>
      <w:tc>
        <w:tcPr>
          <w:tcW w:w="544" w:type="dxa"/>
          <w:shd w:val="clear" w:color="auto" w:fill="66CCFF"/>
        </w:tcPr>
        <w:p w14:paraId="6D5FE82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F40B3">
            <w:rPr>
              <w:rStyle w:val="Numrodepage"/>
              <w:rFonts w:cs="Arial"/>
              <w:b/>
              <w:noProof/>
            </w:rPr>
            <w:t>9</w:t>
          </w:r>
          <w:r>
            <w:rPr>
              <w:rStyle w:val="Numrodepage"/>
              <w:rFonts w:cs="Arial"/>
              <w:b/>
            </w:rPr>
            <w:fldChar w:fldCharType="end"/>
          </w:r>
        </w:p>
      </w:tc>
    </w:tr>
  </w:tbl>
  <w:p w14:paraId="0E32342E" w14:textId="77777777" w:rsidR="005824AE" w:rsidRPr="00840934" w:rsidRDefault="005824AE" w:rsidP="00BB25E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98624" w14:textId="77777777" w:rsidR="004D33D9" w:rsidRDefault="004D33D9">
      <w:r>
        <w:separator/>
      </w:r>
    </w:p>
  </w:footnote>
  <w:footnote w:type="continuationSeparator" w:id="0">
    <w:p w14:paraId="5CFF945C" w14:textId="77777777" w:rsidR="004D33D9" w:rsidRDefault="004D33D9">
      <w:r>
        <w:continuationSeparator/>
      </w:r>
    </w:p>
  </w:footnote>
  <w:footnote w:type="continuationNotice" w:id="1">
    <w:p w14:paraId="09A5DE5A" w14:textId="77777777" w:rsidR="004D33D9" w:rsidRDefault="004D33D9"/>
  </w:footnote>
  <w:footnote w:id="2">
    <w:p w14:paraId="47B571C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3">
    <w:p w14:paraId="16DB400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14:paraId="7433363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7F05C76"/>
    <w:multiLevelType w:val="hybridMultilevel"/>
    <w:tmpl w:val="04EA0784"/>
    <w:lvl w:ilvl="0" w:tplc="AD169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24803966">
    <w:abstractNumId w:val="0"/>
  </w:num>
  <w:num w:numId="2" w16cid:durableId="60636443">
    <w:abstractNumId w:val="1"/>
  </w:num>
  <w:num w:numId="3" w16cid:durableId="1710180208">
    <w:abstractNumId w:val="2"/>
  </w:num>
  <w:num w:numId="4" w16cid:durableId="991442517">
    <w:abstractNumId w:val="6"/>
  </w:num>
  <w:num w:numId="5" w16cid:durableId="1527475952">
    <w:abstractNumId w:val="5"/>
  </w:num>
  <w:num w:numId="6" w16cid:durableId="870995939">
    <w:abstractNumId w:val="7"/>
  </w:num>
  <w:num w:numId="7" w16cid:durableId="1545749523">
    <w:abstractNumId w:val="4"/>
  </w:num>
  <w:num w:numId="8" w16cid:durableId="84807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4B3"/>
    <w:rsid w:val="00013485"/>
    <w:rsid w:val="00016949"/>
    <w:rsid w:val="000270A6"/>
    <w:rsid w:val="00034024"/>
    <w:rsid w:val="00036500"/>
    <w:rsid w:val="00036CA1"/>
    <w:rsid w:val="00064AB3"/>
    <w:rsid w:val="00064E7C"/>
    <w:rsid w:val="00067F94"/>
    <w:rsid w:val="000A2E05"/>
    <w:rsid w:val="000B5D95"/>
    <w:rsid w:val="000D3571"/>
    <w:rsid w:val="000D5D9C"/>
    <w:rsid w:val="000E0020"/>
    <w:rsid w:val="000F11A4"/>
    <w:rsid w:val="00100E5B"/>
    <w:rsid w:val="00113D8B"/>
    <w:rsid w:val="001153D8"/>
    <w:rsid w:val="001155FE"/>
    <w:rsid w:val="00132E7F"/>
    <w:rsid w:val="0014452B"/>
    <w:rsid w:val="00156924"/>
    <w:rsid w:val="001571FF"/>
    <w:rsid w:val="00160F35"/>
    <w:rsid w:val="00166052"/>
    <w:rsid w:val="00166B56"/>
    <w:rsid w:val="00174505"/>
    <w:rsid w:val="001C0F12"/>
    <w:rsid w:val="001C40C0"/>
    <w:rsid w:val="001C6419"/>
    <w:rsid w:val="001C6651"/>
    <w:rsid w:val="001C733C"/>
    <w:rsid w:val="001D7398"/>
    <w:rsid w:val="001E2F7A"/>
    <w:rsid w:val="0021527A"/>
    <w:rsid w:val="0021797C"/>
    <w:rsid w:val="00225A1A"/>
    <w:rsid w:val="00260369"/>
    <w:rsid w:val="002904AF"/>
    <w:rsid w:val="00294ECB"/>
    <w:rsid w:val="002957AA"/>
    <w:rsid w:val="002C0FF8"/>
    <w:rsid w:val="002C189B"/>
    <w:rsid w:val="002C2CA3"/>
    <w:rsid w:val="002C4B3E"/>
    <w:rsid w:val="002C79D6"/>
    <w:rsid w:val="002D761C"/>
    <w:rsid w:val="002E56C1"/>
    <w:rsid w:val="00313C0A"/>
    <w:rsid w:val="00317D06"/>
    <w:rsid w:val="00317F88"/>
    <w:rsid w:val="0033039D"/>
    <w:rsid w:val="00332B12"/>
    <w:rsid w:val="00337B2D"/>
    <w:rsid w:val="00342CAE"/>
    <w:rsid w:val="00354979"/>
    <w:rsid w:val="00354C04"/>
    <w:rsid w:val="00385E76"/>
    <w:rsid w:val="003978DF"/>
    <w:rsid w:val="003A7270"/>
    <w:rsid w:val="003B0359"/>
    <w:rsid w:val="003B1272"/>
    <w:rsid w:val="003B26EE"/>
    <w:rsid w:val="003B5578"/>
    <w:rsid w:val="003F2DE5"/>
    <w:rsid w:val="00400598"/>
    <w:rsid w:val="004239B1"/>
    <w:rsid w:val="00436B54"/>
    <w:rsid w:val="0043706E"/>
    <w:rsid w:val="00444635"/>
    <w:rsid w:val="0044597F"/>
    <w:rsid w:val="004465F1"/>
    <w:rsid w:val="00451957"/>
    <w:rsid w:val="00451A54"/>
    <w:rsid w:val="00481FEE"/>
    <w:rsid w:val="004A7169"/>
    <w:rsid w:val="004A78FF"/>
    <w:rsid w:val="004B7184"/>
    <w:rsid w:val="004C5755"/>
    <w:rsid w:val="004C6735"/>
    <w:rsid w:val="004D33D9"/>
    <w:rsid w:val="004E75A6"/>
    <w:rsid w:val="004F59EA"/>
    <w:rsid w:val="004F6E84"/>
    <w:rsid w:val="00514DAF"/>
    <w:rsid w:val="005268EB"/>
    <w:rsid w:val="0053231E"/>
    <w:rsid w:val="00532EC7"/>
    <w:rsid w:val="00541CA3"/>
    <w:rsid w:val="00541FF5"/>
    <w:rsid w:val="005546A9"/>
    <w:rsid w:val="005758AE"/>
    <w:rsid w:val="00576A53"/>
    <w:rsid w:val="005824AE"/>
    <w:rsid w:val="005846FB"/>
    <w:rsid w:val="005874E2"/>
    <w:rsid w:val="005969E2"/>
    <w:rsid w:val="00597BF4"/>
    <w:rsid w:val="005A05C1"/>
    <w:rsid w:val="005A4A3B"/>
    <w:rsid w:val="005A4CB5"/>
    <w:rsid w:val="005A5F18"/>
    <w:rsid w:val="005B1BD4"/>
    <w:rsid w:val="005B2316"/>
    <w:rsid w:val="005C48B2"/>
    <w:rsid w:val="005E62F3"/>
    <w:rsid w:val="005F0DCE"/>
    <w:rsid w:val="005F23FD"/>
    <w:rsid w:val="005F68C5"/>
    <w:rsid w:val="00607A17"/>
    <w:rsid w:val="0061068C"/>
    <w:rsid w:val="00624289"/>
    <w:rsid w:val="0063484B"/>
    <w:rsid w:val="00637525"/>
    <w:rsid w:val="0064560F"/>
    <w:rsid w:val="00660727"/>
    <w:rsid w:val="00662A86"/>
    <w:rsid w:val="006633F6"/>
    <w:rsid w:val="00683776"/>
    <w:rsid w:val="00685D06"/>
    <w:rsid w:val="006914B3"/>
    <w:rsid w:val="006A37B0"/>
    <w:rsid w:val="006A5656"/>
    <w:rsid w:val="006B031D"/>
    <w:rsid w:val="006B11D5"/>
    <w:rsid w:val="006B49C5"/>
    <w:rsid w:val="006B5057"/>
    <w:rsid w:val="006C4338"/>
    <w:rsid w:val="006D0938"/>
    <w:rsid w:val="006D1614"/>
    <w:rsid w:val="006E7644"/>
    <w:rsid w:val="006F215F"/>
    <w:rsid w:val="006F3050"/>
    <w:rsid w:val="006F3DF9"/>
    <w:rsid w:val="00704C66"/>
    <w:rsid w:val="007060E5"/>
    <w:rsid w:val="00710FD6"/>
    <w:rsid w:val="007121C0"/>
    <w:rsid w:val="00716D49"/>
    <w:rsid w:val="007179C8"/>
    <w:rsid w:val="00730A78"/>
    <w:rsid w:val="00734C1D"/>
    <w:rsid w:val="00752CFB"/>
    <w:rsid w:val="00757151"/>
    <w:rsid w:val="007909E0"/>
    <w:rsid w:val="0079785C"/>
    <w:rsid w:val="007D4001"/>
    <w:rsid w:val="007D4746"/>
    <w:rsid w:val="007D7A65"/>
    <w:rsid w:val="007E0A88"/>
    <w:rsid w:val="007E170A"/>
    <w:rsid w:val="007E6FFC"/>
    <w:rsid w:val="007F18BC"/>
    <w:rsid w:val="007F68A6"/>
    <w:rsid w:val="00813BEE"/>
    <w:rsid w:val="00830854"/>
    <w:rsid w:val="0083205E"/>
    <w:rsid w:val="00840934"/>
    <w:rsid w:val="00844DAA"/>
    <w:rsid w:val="008450C7"/>
    <w:rsid w:val="0086321F"/>
    <w:rsid w:val="00876A73"/>
    <w:rsid w:val="00887F90"/>
    <w:rsid w:val="008960C9"/>
    <w:rsid w:val="008A400F"/>
    <w:rsid w:val="008A4409"/>
    <w:rsid w:val="008B2A38"/>
    <w:rsid w:val="008B2EEB"/>
    <w:rsid w:val="008E0256"/>
    <w:rsid w:val="008E0D7D"/>
    <w:rsid w:val="008E3B7E"/>
    <w:rsid w:val="008E6DF8"/>
    <w:rsid w:val="008F40B3"/>
    <w:rsid w:val="00900E15"/>
    <w:rsid w:val="009101DC"/>
    <w:rsid w:val="00930A5C"/>
    <w:rsid w:val="009332FF"/>
    <w:rsid w:val="00934503"/>
    <w:rsid w:val="00940CB2"/>
    <w:rsid w:val="00945C64"/>
    <w:rsid w:val="00946970"/>
    <w:rsid w:val="00957FFC"/>
    <w:rsid w:val="00972598"/>
    <w:rsid w:val="00977ED2"/>
    <w:rsid w:val="009812A9"/>
    <w:rsid w:val="00983FF3"/>
    <w:rsid w:val="009A1523"/>
    <w:rsid w:val="009A68AC"/>
    <w:rsid w:val="009B1CD0"/>
    <w:rsid w:val="009B45B9"/>
    <w:rsid w:val="009C4738"/>
    <w:rsid w:val="009D1888"/>
    <w:rsid w:val="009D220A"/>
    <w:rsid w:val="009D661E"/>
    <w:rsid w:val="009F24C1"/>
    <w:rsid w:val="009F2D53"/>
    <w:rsid w:val="00A001E2"/>
    <w:rsid w:val="00A079AE"/>
    <w:rsid w:val="00A12C59"/>
    <w:rsid w:val="00A31A70"/>
    <w:rsid w:val="00A34D04"/>
    <w:rsid w:val="00A46052"/>
    <w:rsid w:val="00A51B1C"/>
    <w:rsid w:val="00A746A5"/>
    <w:rsid w:val="00AA00DF"/>
    <w:rsid w:val="00AA37AE"/>
    <w:rsid w:val="00AC68BA"/>
    <w:rsid w:val="00AC7288"/>
    <w:rsid w:val="00AE7831"/>
    <w:rsid w:val="00B02608"/>
    <w:rsid w:val="00B0289C"/>
    <w:rsid w:val="00B029C7"/>
    <w:rsid w:val="00B054DA"/>
    <w:rsid w:val="00B311B2"/>
    <w:rsid w:val="00B36845"/>
    <w:rsid w:val="00B44C29"/>
    <w:rsid w:val="00B50E00"/>
    <w:rsid w:val="00B52A92"/>
    <w:rsid w:val="00B67908"/>
    <w:rsid w:val="00B87564"/>
    <w:rsid w:val="00B9263F"/>
    <w:rsid w:val="00B93A9A"/>
    <w:rsid w:val="00BA44E5"/>
    <w:rsid w:val="00BB0680"/>
    <w:rsid w:val="00BB25EC"/>
    <w:rsid w:val="00BB5EEE"/>
    <w:rsid w:val="00BB627C"/>
    <w:rsid w:val="00BD767E"/>
    <w:rsid w:val="00BE6078"/>
    <w:rsid w:val="00BE6D4A"/>
    <w:rsid w:val="00BF1CEE"/>
    <w:rsid w:val="00C042DB"/>
    <w:rsid w:val="00C23457"/>
    <w:rsid w:val="00C247D8"/>
    <w:rsid w:val="00C3708F"/>
    <w:rsid w:val="00C630AD"/>
    <w:rsid w:val="00C650B0"/>
    <w:rsid w:val="00C678D1"/>
    <w:rsid w:val="00C82EA2"/>
    <w:rsid w:val="00C83930"/>
    <w:rsid w:val="00C91060"/>
    <w:rsid w:val="00C911FE"/>
    <w:rsid w:val="00C97C0A"/>
    <w:rsid w:val="00CA1292"/>
    <w:rsid w:val="00CD185D"/>
    <w:rsid w:val="00CD46CC"/>
    <w:rsid w:val="00CE2965"/>
    <w:rsid w:val="00CE67FD"/>
    <w:rsid w:val="00D0760E"/>
    <w:rsid w:val="00D10F6D"/>
    <w:rsid w:val="00D23CEC"/>
    <w:rsid w:val="00D26AD2"/>
    <w:rsid w:val="00D337D7"/>
    <w:rsid w:val="00D37E4F"/>
    <w:rsid w:val="00D412FD"/>
    <w:rsid w:val="00D451A3"/>
    <w:rsid w:val="00D46BC7"/>
    <w:rsid w:val="00D5345F"/>
    <w:rsid w:val="00D55165"/>
    <w:rsid w:val="00D74256"/>
    <w:rsid w:val="00D8586B"/>
    <w:rsid w:val="00D90A00"/>
    <w:rsid w:val="00DA2BB8"/>
    <w:rsid w:val="00DB12DE"/>
    <w:rsid w:val="00DC08F1"/>
    <w:rsid w:val="00DC610B"/>
    <w:rsid w:val="00DD0C85"/>
    <w:rsid w:val="00DF3F65"/>
    <w:rsid w:val="00E02D94"/>
    <w:rsid w:val="00E06B2D"/>
    <w:rsid w:val="00E06EDD"/>
    <w:rsid w:val="00E10D26"/>
    <w:rsid w:val="00E15928"/>
    <w:rsid w:val="00E20DB0"/>
    <w:rsid w:val="00E403CF"/>
    <w:rsid w:val="00E42ADB"/>
    <w:rsid w:val="00E47798"/>
    <w:rsid w:val="00E55FD2"/>
    <w:rsid w:val="00E73560"/>
    <w:rsid w:val="00E74C76"/>
    <w:rsid w:val="00E94FA6"/>
    <w:rsid w:val="00E96FF6"/>
    <w:rsid w:val="00EB41B6"/>
    <w:rsid w:val="00EB4342"/>
    <w:rsid w:val="00EC7A8C"/>
    <w:rsid w:val="00ED1083"/>
    <w:rsid w:val="00ED4AE5"/>
    <w:rsid w:val="00EE7C31"/>
    <w:rsid w:val="00EF284E"/>
    <w:rsid w:val="00F048ED"/>
    <w:rsid w:val="00F1485A"/>
    <w:rsid w:val="00F27EE3"/>
    <w:rsid w:val="00F30F96"/>
    <w:rsid w:val="00F46A17"/>
    <w:rsid w:val="00F5671E"/>
    <w:rsid w:val="00F70954"/>
    <w:rsid w:val="00F716DD"/>
    <w:rsid w:val="00F77B8B"/>
    <w:rsid w:val="00F92811"/>
    <w:rsid w:val="00F96587"/>
    <w:rsid w:val="00FB072A"/>
    <w:rsid w:val="00FB1AD1"/>
    <w:rsid w:val="00FC201F"/>
    <w:rsid w:val="00FE48C9"/>
    <w:rsid w:val="00FF48AE"/>
    <w:rsid w:val="00FF6DD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D6C12C"/>
  <w15:chartTrackingRefBased/>
  <w15:docId w15:val="{D9480A68-DB46-4A32-9B3D-577D7AEE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734C1D"/>
    <w:pPr>
      <w:spacing w:after="120" w:line="480" w:lineRule="auto"/>
    </w:pPr>
  </w:style>
  <w:style w:type="character" w:customStyle="1" w:styleId="Corpsdetexte2Car">
    <w:name w:val="Corps de texte 2 Car"/>
    <w:link w:val="Corpsdetexte2"/>
    <w:uiPriority w:val="99"/>
    <w:semiHidden/>
    <w:rsid w:val="00734C1D"/>
    <w:rPr>
      <w:rFonts w:ascii="Univers" w:hAnsi="Univers" w:cs="Univers"/>
      <w:lang w:eastAsia="zh-CN"/>
    </w:rPr>
  </w:style>
  <w:style w:type="paragraph" w:customStyle="1" w:styleId="Normal2">
    <w:name w:val="Normal2"/>
    <w:basedOn w:val="Normal"/>
    <w:rsid w:val="00F27EE3"/>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paragraph" w:styleId="Paragraphedeliste">
    <w:name w:val="List Paragraph"/>
    <w:basedOn w:val="Normal"/>
    <w:uiPriority w:val="34"/>
    <w:qFormat/>
    <w:rsid w:val="00064A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travail%20pendant%20confinement\commissaire%20aux%20comptes\DCE\Acte%20d'engagemen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51032f-702a-48da-8750-3a70aa3b8ded">
      <Terms xmlns="http://schemas.microsoft.com/office/infopath/2007/PartnerControls"/>
    </lcf76f155ced4ddcb4097134ff3c332f>
    <TaxCatchAll xmlns="59675849-3a40-4524-aafe-906051de1e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C6D59E0FF3824AA2631270CA068355" ma:contentTypeVersion="12" ma:contentTypeDescription="Crée un document." ma:contentTypeScope="" ma:versionID="e8959e77eaa6b4f73f8411a52a67cd9c">
  <xsd:schema xmlns:xsd="http://www.w3.org/2001/XMLSchema" xmlns:xs="http://www.w3.org/2001/XMLSchema" xmlns:p="http://schemas.microsoft.com/office/2006/metadata/properties" xmlns:ns2="3751032f-702a-48da-8750-3a70aa3b8ded" xmlns:ns3="59675849-3a40-4524-aafe-906051de1e9a" targetNamespace="http://schemas.microsoft.com/office/2006/metadata/properties" ma:root="true" ma:fieldsID="b2129c101f039dfe30627d44cbc734bc" ns2:_="" ns3:_="">
    <xsd:import namespace="3751032f-702a-48da-8750-3a70aa3b8ded"/>
    <xsd:import namespace="59675849-3a40-4524-aafe-906051de1e9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1032f-702a-48da-8750-3a70aa3b8d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6f4e23e-3f38-4842-805e-22529c635a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9675849-3a40-4524-aafe-906051de1e9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9729c1d-c005-4384-a7fb-b75a84694794}" ma:internalName="TaxCatchAll" ma:showField="CatchAllData" ma:web="59675849-3a40-4524-aafe-906051de1e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747DE0-BBE2-4A4E-B7F8-4872A32C012D}">
  <ds:schemaRefs>
    <ds:schemaRef ds:uri="http://schemas.microsoft.com/office/2006/metadata/properties"/>
    <ds:schemaRef ds:uri="http://schemas.microsoft.com/office/infopath/2007/PartnerControls"/>
    <ds:schemaRef ds:uri="3751032f-702a-48da-8750-3a70aa3b8ded"/>
    <ds:schemaRef ds:uri="59675849-3a40-4524-aafe-906051de1e9a"/>
  </ds:schemaRefs>
</ds:datastoreItem>
</file>

<file path=customXml/itemProps2.xml><?xml version="1.0" encoding="utf-8"?>
<ds:datastoreItem xmlns:ds="http://schemas.openxmlformats.org/officeDocument/2006/customXml" ds:itemID="{758FDD28-BCFE-4102-8259-2A7257CD12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1032f-702a-48da-8750-3a70aa3b8ded"/>
    <ds:schemaRef ds:uri="59675849-3a40-4524-aafe-906051de1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CA083B-FF08-4928-B31F-A6DA3E4C6A67}">
  <ds:schemaRefs>
    <ds:schemaRef ds:uri="http://schemas.openxmlformats.org/officeDocument/2006/bibliography"/>
  </ds:schemaRefs>
</ds:datastoreItem>
</file>

<file path=customXml/itemProps4.xml><?xml version="1.0" encoding="utf-8"?>
<ds:datastoreItem xmlns:ds="http://schemas.openxmlformats.org/officeDocument/2006/customXml" ds:itemID="{630F857C-D9D0-4A3D-BAE4-FF3FBE3475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Acte d'engagement</Template>
  <TotalTime>11</TotalTime>
  <Pages>7</Pages>
  <Words>1523</Words>
  <Characters>8382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9886</CharactersWithSpaces>
  <SharedDoc>false</SharedDoc>
  <HLinks>
    <vt:vector size="36" baseType="variant">
      <vt:variant>
        <vt:i4>7602259</vt:i4>
      </vt:variant>
      <vt:variant>
        <vt:i4>75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250331_SKILLFOR_Remplacement-GF-Filtres__ATTRI1 AE-D</dc:title>
  <dc:subject/>
  <dc:creator>Francois MONTEZUME</dc:creator>
  <cp:keywords/>
  <cp:lastModifiedBy>Suzy LOGOSSAH</cp:lastModifiedBy>
  <cp:revision>4</cp:revision>
  <cp:lastPrinted>2022-09-21T14:42:00Z</cp:lastPrinted>
  <dcterms:created xsi:type="dcterms:W3CDTF">2025-04-08T19:31:00Z</dcterms:created>
  <dcterms:modified xsi:type="dcterms:W3CDTF">2025-04-14T19:08:00Z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ContentTypeId">
    <vt:lpwstr>0x01010019C6D59E0FF3824AA2631270CA068355</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