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CB743" w14:textId="77777777" w:rsidR="009A5587" w:rsidRPr="00B45358" w:rsidRDefault="009A5587" w:rsidP="009A5587">
      <w:pPr>
        <w:pStyle w:val="Trame"/>
        <w:spacing w:after="120"/>
        <w:rPr>
          <w:rFonts w:ascii="Marianne" w:hAnsi="Marianne"/>
        </w:rPr>
      </w:pPr>
      <w:r w:rsidRPr="00B45358">
        <w:rPr>
          <w:rFonts w:ascii="Marianne" w:hAnsi="Marianne"/>
          <w:sz w:val="32"/>
        </w:rPr>
        <w:t xml:space="preserve">MARCHE PUBLIC </w:t>
      </w:r>
      <w:r w:rsidR="00F66CEA" w:rsidRPr="00F66CEA">
        <w:rPr>
          <w:rFonts w:ascii="Marianne" w:hAnsi="Marianne"/>
          <w:sz w:val="32"/>
        </w:rPr>
        <w:t>DE MAITRISE D’OEUVRE</w:t>
      </w:r>
    </w:p>
    <w:p w14:paraId="67DF439A" w14:textId="77777777" w:rsidR="009A5587" w:rsidRPr="00B45358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b/>
          <w:sz w:val="32"/>
        </w:rPr>
      </w:pPr>
      <w:r w:rsidRPr="00B45358">
        <w:rPr>
          <w:rFonts w:ascii="Marianne" w:hAnsi="Marianne"/>
          <w:b/>
          <w:sz w:val="32"/>
        </w:rPr>
        <w:t>ACTE D’ENGAGEMENT</w:t>
      </w:r>
    </w:p>
    <w:p w14:paraId="7B3168F9" w14:textId="77777777" w:rsidR="009A5587" w:rsidRPr="00FA54CE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sz w:val="28"/>
          <w:szCs w:val="28"/>
        </w:rPr>
      </w:pPr>
      <w:r w:rsidRPr="00FA54CE">
        <w:rPr>
          <w:rFonts w:ascii="Marianne" w:hAnsi="Marianne"/>
          <w:b/>
          <w:sz w:val="28"/>
          <w:szCs w:val="28"/>
        </w:rPr>
        <w:t xml:space="preserve">Groupement </w:t>
      </w:r>
      <w:r w:rsidR="004A7394">
        <w:rPr>
          <w:rFonts w:ascii="Marianne" w:hAnsi="Marianne"/>
          <w:b/>
          <w:sz w:val="28"/>
          <w:szCs w:val="28"/>
        </w:rPr>
        <w:t>de prestataires</w:t>
      </w:r>
      <w:r w:rsidRPr="00FA54CE">
        <w:rPr>
          <w:rFonts w:ascii="Marianne" w:hAnsi="Marianne"/>
          <w:b/>
          <w:sz w:val="28"/>
          <w:szCs w:val="28"/>
        </w:rPr>
        <w:t xml:space="preserve"> </w:t>
      </w:r>
      <w:r w:rsidR="000F258B">
        <w:rPr>
          <w:rFonts w:ascii="Marianne" w:hAnsi="Marianne"/>
          <w:b/>
          <w:sz w:val="28"/>
          <w:szCs w:val="28"/>
        </w:rPr>
        <w:t>solidaires</w:t>
      </w:r>
    </w:p>
    <w:p w14:paraId="3195063A" w14:textId="77777777" w:rsidR="004A7394" w:rsidRPr="00B45358" w:rsidRDefault="004A7394" w:rsidP="004A7394">
      <w:pPr>
        <w:rPr>
          <w:rFonts w:ascii="Marianne" w:hAnsi="Marianne"/>
          <w:sz w:val="12"/>
          <w:szCs w:val="12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9278"/>
        <w:gridCol w:w="78"/>
      </w:tblGrid>
      <w:tr w:rsidR="004A7394" w:rsidRPr="00B45358" w14:paraId="1289CD56" w14:textId="77777777" w:rsidTr="00D1165A">
        <w:trPr>
          <w:gridBefore w:val="1"/>
          <w:wBefore w:w="142" w:type="dxa"/>
          <w:trHeight w:val="278"/>
        </w:trPr>
        <w:tc>
          <w:tcPr>
            <w:tcW w:w="9356" w:type="dxa"/>
            <w:gridSpan w:val="2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3D1CBCF5" w14:textId="77777777" w:rsidR="004A7394" w:rsidRPr="00B45358" w:rsidRDefault="004A7394" w:rsidP="00D1165A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Objet du marché</w:t>
            </w:r>
          </w:p>
        </w:tc>
      </w:tr>
      <w:tr w:rsidR="004A7394" w:rsidRPr="00B45358" w14:paraId="62BA71D8" w14:textId="77777777" w:rsidTr="00D1165A">
        <w:trPr>
          <w:gridBefore w:val="1"/>
          <w:wBefore w:w="142" w:type="dxa"/>
        </w:trPr>
        <w:tc>
          <w:tcPr>
            <w:tcW w:w="9356" w:type="dxa"/>
            <w:gridSpan w:val="2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4B9716E9" w14:textId="77777777" w:rsidR="00DC6A79" w:rsidRPr="00A557EF" w:rsidRDefault="00DC6A79" w:rsidP="00DC6A79">
            <w:pPr>
              <w:pStyle w:val="En-tte"/>
              <w:snapToGrid w:val="0"/>
              <w:ind w:right="497"/>
              <w:jc w:val="center"/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16"/>
                <w:szCs w:val="16"/>
              </w:rPr>
            </w:pPr>
          </w:p>
          <w:p w14:paraId="7E56CB19" w14:textId="77777777" w:rsidR="004A7394" w:rsidRPr="00B45358" w:rsidRDefault="00DC6A79" w:rsidP="008B0359">
            <w:pPr>
              <w:pStyle w:val="En-tte"/>
              <w:snapToGrid w:val="0"/>
              <w:ind w:right="497"/>
              <w:jc w:val="center"/>
              <w:rPr>
                <w:rFonts w:ascii="Marianne" w:hAnsi="Marianne"/>
              </w:rPr>
            </w:pPr>
            <w:r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>Mission de maitrise d’œuvre relative à</w:t>
            </w:r>
            <w:r w:rsidR="008B0359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 </w:t>
            </w:r>
            <w:r w:rsidR="008B0359" w:rsidRPr="007C3953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la mise en accessibilité du palais de Justice de </w:t>
            </w:r>
            <w:r w:rsidR="008B0359" w:rsidRPr="00233982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>METZ</w:t>
            </w:r>
            <w:r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 </w:t>
            </w:r>
          </w:p>
        </w:tc>
      </w:tr>
      <w:tr w:rsidR="004A7394" w:rsidRPr="00B45358" w14:paraId="2D4ECF36" w14:textId="77777777" w:rsidTr="00D1165A">
        <w:tblPrEx>
          <w:tblCellMar>
            <w:left w:w="0" w:type="dxa"/>
            <w:right w:w="0" w:type="dxa"/>
          </w:tblCellMar>
        </w:tblPrEx>
        <w:trPr>
          <w:gridAfter w:val="1"/>
          <w:wAfter w:w="78" w:type="dxa"/>
        </w:trPr>
        <w:tc>
          <w:tcPr>
            <w:tcW w:w="9420" w:type="dxa"/>
            <w:gridSpan w:val="2"/>
            <w:shd w:val="clear" w:color="auto" w:fill="auto"/>
          </w:tcPr>
          <w:p w14:paraId="25AE5DBC" w14:textId="77777777" w:rsidR="004A7394" w:rsidRPr="00B45358" w:rsidRDefault="004A7394" w:rsidP="00D1165A">
            <w:pPr>
              <w:snapToGrid w:val="0"/>
              <w:ind w:left="567" w:right="641"/>
              <w:rPr>
                <w:rFonts w:ascii="Marianne" w:hAnsi="Marianne"/>
              </w:rPr>
            </w:pPr>
          </w:p>
        </w:tc>
      </w:tr>
    </w:tbl>
    <w:p w14:paraId="43702342" w14:textId="77777777" w:rsidR="004A7394" w:rsidRPr="00B45358" w:rsidRDefault="004A7394" w:rsidP="004A7394">
      <w:pPr>
        <w:rPr>
          <w:rFonts w:ascii="Marianne" w:hAnsi="Marianne"/>
          <w:sz w:val="12"/>
          <w:szCs w:val="12"/>
        </w:rPr>
      </w:pPr>
    </w:p>
    <w:tbl>
      <w:tblPr>
        <w:tblW w:w="10490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46"/>
        <w:gridCol w:w="9211"/>
        <w:gridCol w:w="219"/>
        <w:gridCol w:w="7"/>
        <w:gridCol w:w="486"/>
      </w:tblGrid>
      <w:tr w:rsidR="004A7394" w:rsidRPr="00B45358" w14:paraId="2BAFEF7D" w14:textId="77777777" w:rsidTr="00D1165A">
        <w:trPr>
          <w:gridBefore w:val="2"/>
          <w:gridAfter w:val="1"/>
          <w:wBefore w:w="567" w:type="dxa"/>
          <w:wAfter w:w="486" w:type="dxa"/>
          <w:trHeight w:val="304"/>
        </w:trPr>
        <w:tc>
          <w:tcPr>
            <w:tcW w:w="9437" w:type="dxa"/>
            <w:gridSpan w:val="3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4005703F" w14:textId="77777777" w:rsidR="004A7394" w:rsidRPr="009E0525" w:rsidRDefault="004A7394" w:rsidP="00D1165A">
            <w:pPr>
              <w:snapToGrid w:val="0"/>
              <w:jc w:val="center"/>
              <w:rPr>
                <w:rFonts w:ascii="Marianne" w:hAnsi="Marianne"/>
              </w:rPr>
            </w:pPr>
            <w:r w:rsidRPr="009E0525">
              <w:rPr>
                <w:rFonts w:ascii="Marianne" w:hAnsi="Marianne"/>
                <w:b/>
                <w:sz w:val="28"/>
              </w:rPr>
              <w:t>Acheteur  – Pouvoir adjudicateur</w:t>
            </w:r>
          </w:p>
        </w:tc>
      </w:tr>
      <w:tr w:rsidR="004A7394" w14:paraId="389E622F" w14:textId="77777777" w:rsidTr="00D1165A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Before w:val="2"/>
          <w:gridAfter w:val="2"/>
          <w:wBefore w:w="567" w:type="dxa"/>
          <w:wAfter w:w="493" w:type="dxa"/>
          <w:trHeight w:val="1860"/>
        </w:trPr>
        <w:tc>
          <w:tcPr>
            <w:tcW w:w="9430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tbl>
            <w:tblPr>
              <w:tblW w:w="9711" w:type="dxa"/>
              <w:tblLayout w:type="fixed"/>
              <w:tblLook w:val="04A0" w:firstRow="1" w:lastRow="0" w:firstColumn="1" w:lastColumn="0" w:noHBand="0" w:noVBand="1"/>
            </w:tblPr>
            <w:tblGrid>
              <w:gridCol w:w="3234"/>
              <w:gridCol w:w="6477"/>
            </w:tblGrid>
            <w:tr w:rsidR="004A7394" w14:paraId="698FD232" w14:textId="77777777" w:rsidTr="00D1165A">
              <w:trPr>
                <w:trHeight w:val="1870"/>
              </w:trPr>
              <w:tc>
                <w:tcPr>
                  <w:tcW w:w="3234" w:type="dxa"/>
                  <w:shd w:val="clear" w:color="auto" w:fill="auto"/>
                </w:tcPr>
                <w:p w14:paraId="178356A5" w14:textId="6E241A83" w:rsidR="004A7394" w:rsidRPr="009267DA" w:rsidRDefault="00B15AAF" w:rsidP="00D1165A">
                  <w:pPr>
                    <w:rPr>
                      <w:rFonts w:cs="Tahoma"/>
                    </w:rPr>
                  </w:pPr>
                  <w:r w:rsidRPr="009267DA">
                    <w:rPr>
                      <w:rFonts w:cs="Tahoma"/>
                      <w:noProof/>
                    </w:rPr>
                    <w:drawing>
                      <wp:anchor distT="0" distB="0" distL="114300" distR="114300" simplePos="0" relativeHeight="251656192" behindDoc="0" locked="0" layoutInCell="1" allowOverlap="1" wp14:anchorId="697922E5" wp14:editId="0CBDF31B">
                        <wp:simplePos x="0" y="0"/>
                        <wp:positionH relativeFrom="column">
                          <wp:posOffset>104775</wp:posOffset>
                        </wp:positionH>
                        <wp:positionV relativeFrom="paragraph">
                          <wp:posOffset>29210</wp:posOffset>
                        </wp:positionV>
                        <wp:extent cx="1449705" cy="1176020"/>
                        <wp:effectExtent l="0" t="0" r="0" b="0"/>
                        <wp:wrapSquare wrapText="bothSides"/>
                        <wp:docPr id="4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9705" cy="1176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6477" w:type="dxa"/>
                  <w:shd w:val="clear" w:color="auto" w:fill="auto"/>
                </w:tcPr>
                <w:p w14:paraId="249FAF51" w14:textId="77777777" w:rsidR="004A7394" w:rsidRPr="009267DA" w:rsidRDefault="004A7394" w:rsidP="00D1165A">
                  <w:pPr>
                    <w:tabs>
                      <w:tab w:val="right" w:pos="9026"/>
                    </w:tabs>
                    <w:autoSpaceDE w:val="0"/>
                    <w:autoSpaceDN w:val="0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</w:p>
                <w:p w14:paraId="1D1572D2" w14:textId="77777777" w:rsidR="004A7394" w:rsidRPr="009267DA" w:rsidRDefault="004A7394" w:rsidP="00D1165A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 xml:space="preserve">Secrétariat Général </w:t>
                  </w:r>
                </w:p>
                <w:p w14:paraId="5AE2A533" w14:textId="77777777" w:rsidR="004A7394" w:rsidRPr="009267DA" w:rsidRDefault="004A7394" w:rsidP="00D1165A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>Délégation Interrégionale Grand-Est</w:t>
                  </w:r>
                </w:p>
                <w:p w14:paraId="43E8773C" w14:textId="77777777" w:rsidR="004A7394" w:rsidRPr="009267DA" w:rsidRDefault="004A7394" w:rsidP="00D1165A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 xml:space="preserve">Département de l’Immobilier de Nancy </w:t>
                  </w:r>
                </w:p>
                <w:p w14:paraId="48330D3E" w14:textId="77777777" w:rsidR="004A7394" w:rsidRPr="009267DA" w:rsidRDefault="004A7394" w:rsidP="00D1165A">
                  <w:pPr>
                    <w:jc w:val="right"/>
                    <w:rPr>
                      <w:rFonts w:cs="Tahoma"/>
                    </w:rPr>
                  </w:pPr>
                </w:p>
              </w:tc>
            </w:tr>
          </w:tbl>
          <w:p w14:paraId="4D7FBDBA" w14:textId="77777777" w:rsidR="004A7394" w:rsidRDefault="004A7394" w:rsidP="00D1165A">
            <w:pPr>
              <w:snapToGrid w:val="0"/>
              <w:ind w:left="567" w:right="499"/>
              <w:jc w:val="center"/>
            </w:pPr>
          </w:p>
        </w:tc>
      </w:tr>
      <w:tr w:rsidR="004A7394" w:rsidRPr="00B45358" w14:paraId="675B18A4" w14:textId="77777777" w:rsidTr="00D1165A">
        <w:tblPrEx>
          <w:tblCellMar>
            <w:left w:w="0" w:type="dxa"/>
            <w:right w:w="0" w:type="dxa"/>
          </w:tblCellMar>
        </w:tblPrEx>
        <w:trPr>
          <w:gridBefore w:val="1"/>
          <w:gridAfter w:val="3"/>
          <w:wBefore w:w="421" w:type="dxa"/>
          <w:wAfter w:w="712" w:type="dxa"/>
          <w:trHeight w:val="265"/>
        </w:trPr>
        <w:tc>
          <w:tcPr>
            <w:tcW w:w="9357" w:type="dxa"/>
            <w:gridSpan w:val="2"/>
            <w:shd w:val="clear" w:color="auto" w:fill="auto"/>
          </w:tcPr>
          <w:p w14:paraId="2F298835" w14:textId="77777777" w:rsidR="004A7394" w:rsidRPr="00B45358" w:rsidRDefault="004A7394" w:rsidP="00D1165A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039DA041" w14:textId="77777777" w:rsidTr="00D1165A">
        <w:tblPrEx>
          <w:tblCellMar>
            <w:top w:w="70" w:type="dxa"/>
            <w:bottom w:w="70" w:type="dxa"/>
          </w:tblCellMar>
        </w:tblPrEx>
        <w:trPr>
          <w:trHeight w:val="1736"/>
        </w:trPr>
        <w:tc>
          <w:tcPr>
            <w:tcW w:w="10490" w:type="dxa"/>
            <w:gridSpan w:val="6"/>
            <w:shd w:val="clear" w:color="auto" w:fill="auto"/>
          </w:tcPr>
          <w:p w14:paraId="2CCD3F0B" w14:textId="77777777" w:rsidR="004A7394" w:rsidRDefault="004A7394" w:rsidP="00D1165A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b/>
                <w:bCs/>
                <w:sz w:val="26"/>
                <w:szCs w:val="26"/>
              </w:rPr>
            </w:pPr>
          </w:p>
          <w:p w14:paraId="58F85F50" w14:textId="77777777" w:rsidR="00065622" w:rsidRPr="00B45358" w:rsidRDefault="00065622" w:rsidP="00065622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sz w:val="22"/>
                <w:szCs w:val="22"/>
              </w:rPr>
            </w:pPr>
            <w:r w:rsidRPr="00B45358">
              <w:rPr>
                <w:rFonts w:ascii="Marianne" w:hAnsi="Marianne"/>
                <w:b/>
                <w:bCs/>
                <w:sz w:val="26"/>
                <w:szCs w:val="26"/>
              </w:rPr>
              <w:t>Marché passé selon une procédure adaptée</w:t>
            </w:r>
          </w:p>
          <w:p w14:paraId="4B6D637E" w14:textId="77777777" w:rsidR="00065622" w:rsidRPr="00B6078D" w:rsidRDefault="00065622" w:rsidP="00065622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Cs w:val="20"/>
              </w:rPr>
            </w:pPr>
            <w:r w:rsidRPr="00B6078D">
              <w:rPr>
                <w:rFonts w:ascii="Marianne" w:hAnsi="Marianne"/>
                <w:szCs w:val="20"/>
              </w:rPr>
              <w:t xml:space="preserve">en application des articles L 2123.1 et R 2123-1 à 7 </w:t>
            </w:r>
            <w:r w:rsidRPr="00B6078D">
              <w:rPr>
                <w:rFonts w:ascii="Marianne" w:hAnsi="Marianne"/>
                <w:color w:val="000000"/>
                <w:szCs w:val="20"/>
              </w:rPr>
              <w:t xml:space="preserve">du code de la commande publique </w:t>
            </w:r>
          </w:p>
          <w:p w14:paraId="3E8EB409" w14:textId="77777777" w:rsidR="004A7394" w:rsidRPr="00B45358" w:rsidRDefault="004A7394" w:rsidP="00D1165A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tabs>
                <w:tab w:val="left" w:pos="9128"/>
              </w:tabs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</w:p>
        </w:tc>
      </w:tr>
    </w:tbl>
    <w:p w14:paraId="51198F11" w14:textId="6E0C611A" w:rsidR="00DC6A79" w:rsidRPr="00B45358" w:rsidRDefault="00DC6A79" w:rsidP="00DC6A79">
      <w:pPr>
        <w:rPr>
          <w:rFonts w:ascii="Marianne" w:hAnsi="Marianne"/>
          <w:b/>
          <w:sz w:val="12"/>
          <w:szCs w:val="12"/>
        </w:rPr>
      </w:pPr>
      <w:r w:rsidRPr="00B45358">
        <w:rPr>
          <w:rFonts w:ascii="Marianne" w:hAnsi="Marianne"/>
          <w:sz w:val="24"/>
        </w:rPr>
        <w:t xml:space="preserve">L’offre a été établie sur la base des conditions économiques en vigueur au mois </w:t>
      </w:r>
      <w:r w:rsidRPr="00141A33">
        <w:rPr>
          <w:rFonts w:ascii="Marianne" w:hAnsi="Marianne"/>
          <w:sz w:val="24"/>
        </w:rPr>
        <w:t>d</w:t>
      </w:r>
      <w:r w:rsidR="00141A33" w:rsidRPr="00141A33">
        <w:rPr>
          <w:rFonts w:ascii="Marianne" w:hAnsi="Marianne"/>
          <w:b/>
          <w:sz w:val="24"/>
        </w:rPr>
        <w:t>’</w:t>
      </w:r>
      <w:r w:rsidR="00141A33" w:rsidRPr="00141A33">
        <w:rPr>
          <w:rFonts w:ascii="Marianne" w:hAnsi="Marianne"/>
          <w:b/>
          <w:bCs/>
          <w:sz w:val="24"/>
        </w:rPr>
        <w:t>a</w:t>
      </w:r>
      <w:r w:rsidR="00B15AAF" w:rsidRPr="00141A33">
        <w:rPr>
          <w:rFonts w:ascii="Marianne" w:hAnsi="Marianne"/>
          <w:b/>
          <w:sz w:val="24"/>
        </w:rPr>
        <w:t>vril</w:t>
      </w:r>
      <w:r w:rsidR="008B0359" w:rsidRPr="00141A33">
        <w:rPr>
          <w:rFonts w:ascii="Marianne" w:hAnsi="Marianne"/>
          <w:b/>
          <w:sz w:val="24"/>
        </w:rPr>
        <w:t xml:space="preserve"> 2025</w:t>
      </w:r>
      <w:r w:rsidRPr="00141A33">
        <w:rPr>
          <w:rFonts w:ascii="Marianne" w:hAnsi="Marianne"/>
          <w:sz w:val="24"/>
        </w:rPr>
        <w:t xml:space="preserve"> </w:t>
      </w:r>
      <w:r w:rsidRPr="00141A33">
        <w:rPr>
          <w:rFonts w:ascii="Marianne" w:hAnsi="Marianne"/>
          <w:b/>
          <w:sz w:val="24"/>
        </w:rPr>
        <w:t>(mois zéro)</w:t>
      </w:r>
    </w:p>
    <w:p w14:paraId="5C925485" w14:textId="77777777" w:rsidR="004A7394" w:rsidRPr="00B45358" w:rsidRDefault="004A7394" w:rsidP="004A7394">
      <w:pPr>
        <w:rPr>
          <w:rFonts w:ascii="Marianne" w:hAnsi="Marianne"/>
        </w:rPr>
      </w:pPr>
    </w:p>
    <w:tbl>
      <w:tblPr>
        <w:tblW w:w="9647" w:type="dxa"/>
        <w:tblInd w:w="-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7"/>
        <w:gridCol w:w="1640"/>
        <w:gridCol w:w="4940"/>
      </w:tblGrid>
      <w:tr w:rsidR="004A7394" w:rsidRPr="00B45358" w14:paraId="35EF9393" w14:textId="77777777" w:rsidTr="00D1165A">
        <w:trPr>
          <w:gridAfter w:val="1"/>
          <w:wAfter w:w="4940" w:type="dxa"/>
        </w:trPr>
        <w:tc>
          <w:tcPr>
            <w:tcW w:w="4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CCCC"/>
          </w:tcPr>
          <w:p w14:paraId="74C147E2" w14:textId="77777777" w:rsidR="004A7394" w:rsidRPr="00B45358" w:rsidRDefault="004A7394" w:rsidP="00D1165A">
            <w:pPr>
              <w:snapToGrid w:val="0"/>
              <w:ind w:left="57" w:hanging="57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Montant TTC</w:t>
            </w:r>
          </w:p>
        </w:tc>
      </w:tr>
      <w:tr w:rsidR="004A7394" w:rsidRPr="00B45358" w14:paraId="37F44093" w14:textId="77777777" w:rsidTr="00D1165A">
        <w:trPr>
          <w:gridAfter w:val="1"/>
          <w:wAfter w:w="4940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D4C96" w14:textId="77777777" w:rsidR="004A7394" w:rsidRPr="00B45358" w:rsidRDefault="004A7394" w:rsidP="00D1165A">
            <w:pPr>
              <w:snapToGrid w:val="0"/>
              <w:ind w:left="57" w:hanging="57"/>
              <w:rPr>
                <w:rFonts w:ascii="Marianne" w:hAnsi="Marianne"/>
                <w:b/>
                <w:i/>
                <w:sz w:val="12"/>
                <w:szCs w:val="12"/>
              </w:rPr>
            </w:pPr>
          </w:p>
          <w:p w14:paraId="0A6FFCB3" w14:textId="77777777" w:rsidR="004A7394" w:rsidRPr="00913A8C" w:rsidRDefault="004A7394" w:rsidP="00D1165A">
            <w:pPr>
              <w:snapToGrid w:val="0"/>
              <w:ind w:left="57" w:hanging="57"/>
              <w:rPr>
                <w:rFonts w:ascii="Marianne" w:hAnsi="Marianne"/>
                <w:b/>
                <w:i/>
                <w:sz w:val="22"/>
                <w:szCs w:val="22"/>
              </w:rPr>
            </w:pPr>
          </w:p>
          <w:p w14:paraId="053E0937" w14:textId="77777777" w:rsidR="004A7394" w:rsidRPr="00B45358" w:rsidRDefault="004A7394" w:rsidP="00D1165A">
            <w:pPr>
              <w:snapToGrid w:val="0"/>
              <w:ind w:left="57" w:hanging="57"/>
              <w:rPr>
                <w:rFonts w:ascii="Marianne" w:hAnsi="Marianne"/>
                <w:b/>
                <w:i/>
                <w:sz w:val="24"/>
                <w:szCs w:val="12"/>
              </w:rPr>
            </w:pPr>
          </w:p>
        </w:tc>
      </w:tr>
      <w:tr w:rsidR="004A7394" w:rsidRPr="00B45358" w14:paraId="223486FB" w14:textId="77777777" w:rsidTr="00D1165A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05E06B8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i/>
                <w:sz w:val="28"/>
              </w:rPr>
              <w:t xml:space="preserve">Informations financières et comptables réservées au maître d’ouvrage </w:t>
            </w:r>
          </w:p>
        </w:tc>
      </w:tr>
      <w:tr w:rsidR="00B15AAF" w:rsidRPr="00B45358" w14:paraId="132CC382" w14:textId="77777777" w:rsidTr="00D1165A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08472" w14:textId="77777777" w:rsidR="00B15AAF" w:rsidRDefault="00B15AAF" w:rsidP="00B15AAF">
            <w:pPr>
              <w:snapToGrid w:val="0"/>
              <w:rPr>
                <w:rFonts w:ascii="Marianne" w:hAnsi="Marianne"/>
                <w:color w:val="000000"/>
                <w:kern w:val="2"/>
                <w:sz w:val="12"/>
                <w:szCs w:val="12"/>
              </w:rPr>
            </w:pPr>
          </w:p>
          <w:p w14:paraId="0005F025" w14:textId="77777777" w:rsidR="00B15AAF" w:rsidRDefault="00B15AAF" w:rsidP="00B15AAF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TF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050421</w:t>
            </w:r>
          </w:p>
          <w:p w14:paraId="7EDA700A" w14:textId="77777777" w:rsidR="00B15AAF" w:rsidRDefault="00B15AAF" w:rsidP="00B15AAF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DF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0166-06-02</w:t>
            </w:r>
          </w:p>
          <w:p w14:paraId="1D091D1B" w14:textId="77777777" w:rsidR="00B15AAF" w:rsidRDefault="00B15AAF" w:rsidP="00B15AAF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CC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DSJCAME057</w:t>
            </w:r>
          </w:p>
          <w:p w14:paraId="01AE649D" w14:textId="77777777" w:rsidR="00B15AAF" w:rsidRDefault="00B15AAF" w:rsidP="00B15AAF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G.M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36.04.02</w:t>
            </w:r>
          </w:p>
          <w:p w14:paraId="1F3DEACA" w14:textId="1A56794F" w:rsidR="00B15AAF" w:rsidRPr="005220F3" w:rsidRDefault="00B15AAF" w:rsidP="00B15AAF">
            <w:pPr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  <w:color w:val="000000"/>
                <w:sz w:val="24"/>
              </w:rPr>
              <w:t>CPV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71000000</w:t>
            </w:r>
          </w:p>
        </w:tc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730AC" w14:textId="77777777" w:rsidR="00B15AAF" w:rsidRDefault="00B15AAF" w:rsidP="00B15AAF">
            <w:pPr>
              <w:snapToGrid w:val="0"/>
              <w:rPr>
                <w:rFonts w:ascii="Marianne" w:hAnsi="Marianne"/>
                <w:color w:val="000000"/>
                <w:sz w:val="12"/>
                <w:szCs w:val="12"/>
              </w:rPr>
            </w:pPr>
          </w:p>
          <w:p w14:paraId="71432B13" w14:textId="77777777" w:rsidR="00B15AAF" w:rsidRDefault="00B15AAF" w:rsidP="00B15AAF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 xml:space="preserve">Numéro d’identification du marché : </w:t>
            </w:r>
          </w:p>
          <w:p w14:paraId="38D85AA9" w14:textId="77777777" w:rsidR="00B15AAF" w:rsidRDefault="00B15AAF" w:rsidP="00B15AAF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</w:p>
          <w:p w14:paraId="5F1AC874" w14:textId="77777777" w:rsidR="00B15AAF" w:rsidRDefault="00B15AAF" w:rsidP="00B15AAF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N° d’EJ :</w:t>
            </w:r>
          </w:p>
          <w:p w14:paraId="2188F9C9" w14:textId="77777777" w:rsidR="00B15AAF" w:rsidRDefault="00B15AAF" w:rsidP="00B15AAF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REFX : B163180</w:t>
            </w:r>
          </w:p>
          <w:p w14:paraId="7430E777" w14:textId="1EE36039" w:rsidR="00B15AAF" w:rsidRPr="00DD727E" w:rsidRDefault="00B15AAF" w:rsidP="00B15AAF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highlight w:val="yellow"/>
              </w:rPr>
            </w:pPr>
            <w:r>
              <w:rPr>
                <w:rFonts w:ascii="Marianne" w:hAnsi="Marianne"/>
                <w:color w:val="000000"/>
                <w:sz w:val="24"/>
              </w:rPr>
              <w:t xml:space="preserve">Service exécutant (chorus pro) : </w:t>
            </w:r>
            <w:r w:rsidRPr="00141A33">
              <w:rPr>
                <w:rFonts w:ascii="Marianne" w:hAnsi="Marianne" w:cs="Arial"/>
                <w:bCs/>
                <w:sz w:val="22"/>
                <w:szCs w:val="22"/>
              </w:rPr>
              <w:t>CGFDJUS054</w:t>
            </w:r>
          </w:p>
        </w:tc>
      </w:tr>
    </w:tbl>
    <w:p w14:paraId="37550EB2" w14:textId="77777777" w:rsidR="004A7394" w:rsidRDefault="004A7394" w:rsidP="004A7394">
      <w:pPr>
        <w:jc w:val="center"/>
        <w:rPr>
          <w:rFonts w:ascii="Marianne" w:hAnsi="Marianne"/>
          <w:sz w:val="16"/>
          <w:szCs w:val="16"/>
        </w:rPr>
      </w:pPr>
    </w:p>
    <w:p w14:paraId="55218C8B" w14:textId="17C72C75" w:rsidR="0065498B" w:rsidRPr="00B15AAF" w:rsidRDefault="004A7394">
      <w:pPr>
        <w:jc w:val="center"/>
        <w:rPr>
          <w:rFonts w:ascii="Marianne" w:hAnsi="Marianne"/>
        </w:rPr>
        <w:sectPr w:rsidR="0065498B" w:rsidRPr="00B15AAF" w:rsidSect="00C31DBE">
          <w:footerReference w:type="default" r:id="rId8"/>
          <w:pgSz w:w="11906" w:h="16838"/>
          <w:pgMar w:top="1230" w:right="1134" w:bottom="142" w:left="1418" w:header="720" w:footer="721" w:gutter="0"/>
          <w:cols w:space="720"/>
          <w:docGrid w:linePitch="360"/>
        </w:sectPr>
      </w:pPr>
      <w:r w:rsidRPr="00B15AAF">
        <w:rPr>
          <w:rFonts w:ascii="Marianne" w:hAnsi="Marianne"/>
          <w:sz w:val="16"/>
          <w:szCs w:val="16"/>
        </w:rPr>
        <w:t xml:space="preserve">Le </w:t>
      </w:r>
      <w:r w:rsidR="0065498B" w:rsidRPr="00B15AAF">
        <w:rPr>
          <w:rFonts w:ascii="Marianne" w:hAnsi="Marianne"/>
          <w:sz w:val="16"/>
          <w:szCs w:val="16"/>
        </w:rPr>
        <w:t xml:space="preserve">présent Acte d'Engagement comporte        </w:t>
      </w:r>
      <w:r w:rsidR="009C2A59">
        <w:rPr>
          <w:rFonts w:ascii="Marianne" w:hAnsi="Marianne"/>
          <w:sz w:val="16"/>
          <w:szCs w:val="16"/>
        </w:rPr>
        <w:t xml:space="preserve">9 </w:t>
      </w:r>
      <w:r w:rsidR="0065498B" w:rsidRPr="00B15AAF">
        <w:rPr>
          <w:rFonts w:ascii="Marianne" w:hAnsi="Marianne"/>
          <w:sz w:val="16"/>
          <w:szCs w:val="16"/>
        </w:rPr>
        <w:t xml:space="preserve">pages </w:t>
      </w:r>
    </w:p>
    <w:p w14:paraId="03198E16" w14:textId="77777777" w:rsidR="009A5587" w:rsidRPr="00931485" w:rsidRDefault="009A5587" w:rsidP="009A5587">
      <w:pPr>
        <w:pStyle w:val="Cadrerelief"/>
        <w:pageBreakBefore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</w:rPr>
      </w:pPr>
      <w:r w:rsidRPr="00931485">
        <w:rPr>
          <w:rFonts w:ascii="Marianne" w:hAnsi="Marianne"/>
          <w:b/>
          <w:sz w:val="32"/>
        </w:rPr>
        <w:lastRenderedPageBreak/>
        <w:t>ACTE D’ENGAGEMENT</w:t>
      </w:r>
    </w:p>
    <w:p w14:paraId="066C9074" w14:textId="77777777" w:rsidR="009A5587" w:rsidRPr="00931485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</w:rPr>
      </w:pPr>
      <w:r>
        <w:rPr>
          <w:rFonts w:ascii="Marianne" w:hAnsi="Marianne"/>
          <w:b/>
          <w:sz w:val="32"/>
        </w:rPr>
        <w:t xml:space="preserve">Groupement </w:t>
      </w:r>
      <w:r w:rsidR="004A7394">
        <w:rPr>
          <w:rFonts w:ascii="Marianne" w:hAnsi="Marianne"/>
          <w:b/>
          <w:sz w:val="32"/>
        </w:rPr>
        <w:t>de prestataires</w:t>
      </w:r>
      <w:r>
        <w:rPr>
          <w:rFonts w:ascii="Marianne" w:hAnsi="Marianne"/>
          <w:b/>
          <w:sz w:val="32"/>
        </w:rPr>
        <w:t xml:space="preserve"> </w:t>
      </w:r>
      <w:r w:rsidR="000F258B">
        <w:rPr>
          <w:rFonts w:ascii="Marianne" w:hAnsi="Marianne"/>
          <w:b/>
          <w:sz w:val="32"/>
        </w:rPr>
        <w:t>solidaires</w:t>
      </w:r>
    </w:p>
    <w:p w14:paraId="0DEE56F0" w14:textId="77777777" w:rsidR="0065498B" w:rsidRPr="009A5587" w:rsidRDefault="0065498B">
      <w:pPr>
        <w:rPr>
          <w:rFonts w:ascii="Marianne" w:hAnsi="Marianne"/>
          <w:sz w:val="48"/>
        </w:rPr>
      </w:pPr>
    </w:p>
    <w:tbl>
      <w:tblPr>
        <w:tblW w:w="0" w:type="auto"/>
        <w:tblInd w:w="-1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  <w:gridCol w:w="52"/>
        <w:gridCol w:w="35"/>
        <w:gridCol w:w="35"/>
        <w:gridCol w:w="35"/>
        <w:gridCol w:w="35"/>
        <w:gridCol w:w="35"/>
        <w:gridCol w:w="7"/>
      </w:tblGrid>
      <w:tr w:rsidR="0065498B" w:rsidRPr="009A5587" w14:paraId="437305AE" w14:textId="77777777">
        <w:tc>
          <w:tcPr>
            <w:tcW w:w="9705" w:type="dxa"/>
            <w:gridSpan w:val="8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0B89E06A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 xml:space="preserve">Représentant du Pouvoir Adjudicateur </w:t>
            </w:r>
          </w:p>
        </w:tc>
      </w:tr>
      <w:tr w:rsidR="0065498B" w:rsidRPr="009A5587" w14:paraId="3F680104" w14:textId="77777777">
        <w:tc>
          <w:tcPr>
            <w:tcW w:w="9705" w:type="dxa"/>
            <w:gridSpan w:val="8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2EADCB20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5C5663CA" w14:textId="54D5ED49" w:rsidR="0065498B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bookmarkStart w:id="0" w:name="A0_p7_a"/>
            <w:r w:rsidRPr="009A5587">
              <w:rPr>
                <w:rFonts w:ascii="Marianne" w:hAnsi="Marianne"/>
                <w:sz w:val="24"/>
              </w:rPr>
              <w:t xml:space="preserve">Madame </w:t>
            </w:r>
            <w:r w:rsidR="00B15AAF">
              <w:rPr>
                <w:rFonts w:ascii="Marianne" w:hAnsi="Marianne"/>
                <w:sz w:val="24"/>
              </w:rPr>
              <w:t>L</w:t>
            </w:r>
            <w:r w:rsidRPr="009A5587">
              <w:rPr>
                <w:rFonts w:ascii="Marianne" w:hAnsi="Marianne"/>
                <w:sz w:val="24"/>
              </w:rPr>
              <w:t>a Chef du Département de l’Immobilier de Nancy</w:t>
            </w:r>
            <w:bookmarkEnd w:id="0"/>
          </w:p>
          <w:p w14:paraId="793F1C10" w14:textId="77777777" w:rsidR="00C31DBE" w:rsidRPr="00FD690B" w:rsidRDefault="00C31DBE" w:rsidP="00C31DBE">
            <w:pPr>
              <w:snapToGrid w:val="0"/>
              <w:ind w:left="567" w:right="497"/>
              <w:jc w:val="center"/>
              <w:rPr>
                <w:rFonts w:ascii="Marianne" w:hAnsi="Marianne" w:cs="Arial"/>
                <w:color w:val="000000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20 boulevard de la Mothe</w:t>
            </w:r>
          </w:p>
          <w:p w14:paraId="0524904C" w14:textId="77777777" w:rsidR="00C31DBE" w:rsidRDefault="00C31DBE" w:rsidP="00C31DBE">
            <w:pPr>
              <w:snapToGrid w:val="0"/>
              <w:ind w:left="567" w:right="497"/>
              <w:jc w:val="center"/>
              <w:rPr>
                <w:rFonts w:ascii="Marianne" w:hAnsi="Marianne" w:cs="Arial"/>
                <w:color w:val="000000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CS 70005 54 002 NANCY CEDEX</w:t>
            </w:r>
          </w:p>
          <w:p w14:paraId="66C05819" w14:textId="77777777" w:rsidR="004A7394" w:rsidRPr="004F1686" w:rsidRDefault="004A7394" w:rsidP="004A7394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Marianne" w:hAnsi="Marianne" w:cs="Arial"/>
              </w:rPr>
            </w:pPr>
            <w:r w:rsidRPr="004F1686">
              <w:rPr>
                <w:rFonts w:ascii="Marianne" w:hAnsi="Marianne" w:cs="Arial"/>
              </w:rPr>
              <w:t>Siret : 120 010 038 001 29</w:t>
            </w:r>
          </w:p>
          <w:p w14:paraId="7C00A287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2BB00272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</w:trPr>
        <w:tc>
          <w:tcPr>
            <w:tcW w:w="9471" w:type="dxa"/>
            <w:shd w:val="clear" w:color="auto" w:fill="auto"/>
          </w:tcPr>
          <w:p w14:paraId="13FBC68E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2" w:type="dxa"/>
            <w:shd w:val="clear" w:color="auto" w:fill="auto"/>
          </w:tcPr>
          <w:p w14:paraId="3CFCEFBB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4E85B0F9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79E32AB4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1AEA2AF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247EE4AE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33179B5D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</w:tbl>
    <w:p w14:paraId="1A5AAA14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5F07C419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233B92DD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  <w:color w:val="000000"/>
                <w:sz w:val="28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Personne habilitée à donner les renseignements</w:t>
            </w:r>
          </w:p>
          <w:p w14:paraId="3F7DFAB5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color w:val="000000"/>
                <w:sz w:val="28"/>
              </w:rPr>
              <w:t xml:space="preserve">prévus à l’article R .2191-60 du code de la commande publique </w:t>
            </w:r>
          </w:p>
        </w:tc>
      </w:tr>
      <w:tr w:rsidR="0065498B" w:rsidRPr="009A5587" w14:paraId="7F294226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7FAE4D3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1AE13A84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6CDBA14A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40C78CE4" w14:textId="5D5427EF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1" w:name="A0_p7_a1"/>
            <w:r w:rsidRPr="009A5587">
              <w:rPr>
                <w:rFonts w:ascii="Marianne" w:hAnsi="Marianne"/>
                <w:sz w:val="24"/>
              </w:rPr>
              <w:t xml:space="preserve">Madame </w:t>
            </w:r>
            <w:r w:rsidR="00B15AAF">
              <w:rPr>
                <w:rFonts w:ascii="Marianne" w:hAnsi="Marianne"/>
                <w:sz w:val="24"/>
              </w:rPr>
              <w:t>L</w:t>
            </w:r>
            <w:r w:rsidRPr="009A5587">
              <w:rPr>
                <w:rFonts w:ascii="Marianne" w:hAnsi="Marianne"/>
                <w:sz w:val="24"/>
              </w:rPr>
              <w:t>a Chef du Département de l’Immobilier de Nancy</w:t>
            </w:r>
            <w:bookmarkEnd w:id="1"/>
          </w:p>
          <w:p w14:paraId="4274EE28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74949B6F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4D8EA674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041BF5BA" w14:textId="77777777" w:rsidR="0065498B" w:rsidRPr="009A5587" w:rsidRDefault="0065498B">
      <w:pPr>
        <w:jc w:val="center"/>
        <w:rPr>
          <w:rFonts w:ascii="Marianne" w:hAnsi="Marianne"/>
        </w:rPr>
      </w:pPr>
    </w:p>
    <w:p w14:paraId="3FAE928C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4CA7607B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2738E49F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Ordonnateur</w:t>
            </w:r>
          </w:p>
        </w:tc>
      </w:tr>
      <w:tr w:rsidR="0065498B" w:rsidRPr="009A5587" w14:paraId="7E5B2D1C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C2D3BC7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2936DFCC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0ADE99FD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18C63A7B" w14:textId="35BFAE80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2" w:name="A0_p7_a2"/>
            <w:r w:rsidRPr="009A5587">
              <w:rPr>
                <w:rFonts w:ascii="Marianne" w:hAnsi="Marianne"/>
                <w:sz w:val="24"/>
              </w:rPr>
              <w:t xml:space="preserve">Madame </w:t>
            </w:r>
            <w:r w:rsidR="00B15AAF">
              <w:rPr>
                <w:rFonts w:ascii="Marianne" w:hAnsi="Marianne"/>
                <w:sz w:val="24"/>
              </w:rPr>
              <w:t>L</w:t>
            </w:r>
            <w:r w:rsidRPr="009A5587">
              <w:rPr>
                <w:rFonts w:ascii="Marianne" w:hAnsi="Marianne"/>
                <w:sz w:val="24"/>
              </w:rPr>
              <w:t>a Chef du Département de l’Immobilier de Nancy</w:t>
            </w:r>
            <w:bookmarkEnd w:id="2"/>
          </w:p>
          <w:p w14:paraId="07BE43AC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2A242260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3934656F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4747888D" w14:textId="77777777" w:rsidR="0065498B" w:rsidRPr="009A5587" w:rsidRDefault="0065498B">
      <w:pPr>
        <w:rPr>
          <w:rFonts w:ascii="Marianne" w:hAnsi="Marianne"/>
        </w:rPr>
      </w:pPr>
    </w:p>
    <w:p w14:paraId="1E4E7499" w14:textId="77777777" w:rsidR="0065498B" w:rsidRPr="009A5587" w:rsidRDefault="0065498B">
      <w:pPr>
        <w:rPr>
          <w:rFonts w:ascii="Marianne" w:hAnsi="Marianne"/>
        </w:rPr>
      </w:pPr>
    </w:p>
    <w:p w14:paraId="42DBD039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150AFA5D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05CFEEDB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Comptable public assignataire</w:t>
            </w:r>
          </w:p>
        </w:tc>
      </w:tr>
      <w:tr w:rsidR="0065498B" w:rsidRPr="009A5587" w14:paraId="0F0692ED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61337B1B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494177D6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0A3F58F4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3B444DBA" w14:textId="77777777" w:rsidR="00A504D7" w:rsidRPr="00B45358" w:rsidRDefault="00A504D7" w:rsidP="00A504D7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B45358">
              <w:rPr>
                <w:rFonts w:ascii="Marianne" w:hAnsi="Marianne"/>
                <w:sz w:val="24"/>
              </w:rPr>
              <w:t>Monsieur le Directeur Départemental des Finances Publiques de Meurthe-et-Moselle</w:t>
            </w:r>
          </w:p>
          <w:p w14:paraId="46669E2E" w14:textId="77777777" w:rsidR="00A504D7" w:rsidRPr="00B45358" w:rsidRDefault="00A504D7" w:rsidP="00A504D7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sz w:val="24"/>
              </w:rPr>
              <w:t>47, rue Sainte-Catherine, 54000 NANCY</w:t>
            </w:r>
          </w:p>
          <w:p w14:paraId="69CF1ABB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47F10FCB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6F9F28E7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05F7AB8D" w14:textId="77777777" w:rsidR="0065498B" w:rsidRPr="009A5587" w:rsidRDefault="0065498B">
      <w:pPr>
        <w:jc w:val="center"/>
        <w:rPr>
          <w:rFonts w:ascii="Marianne" w:hAnsi="Marianne"/>
        </w:rPr>
      </w:pPr>
    </w:p>
    <w:p w14:paraId="097CFAAC" w14:textId="77777777" w:rsidR="0065498B" w:rsidRPr="009A5587" w:rsidRDefault="0065498B">
      <w:pPr>
        <w:pStyle w:val="Paragraphe"/>
        <w:spacing w:before="600"/>
        <w:jc w:val="center"/>
        <w:rPr>
          <w:rFonts w:ascii="Marianne" w:hAnsi="Marianne" w:cs="Arial"/>
          <w:b/>
          <w:i/>
          <w:color w:val="000000"/>
          <w:szCs w:val="20"/>
          <w:highlight w:val="yellow"/>
        </w:rPr>
      </w:pPr>
    </w:p>
    <w:p w14:paraId="1AA93FAD" w14:textId="77777777" w:rsidR="0065498B" w:rsidRPr="009A5587" w:rsidRDefault="0065498B">
      <w:pPr>
        <w:pageBreakBefore/>
        <w:rPr>
          <w:rFonts w:ascii="Marianne" w:hAnsi="Marianne" w:cs="Arial"/>
          <w:b/>
          <w:i/>
          <w:color w:val="000000"/>
          <w:sz w:val="6"/>
          <w:szCs w:val="20"/>
          <w:highlight w:val="yellow"/>
        </w:rPr>
      </w:pPr>
    </w:p>
    <w:p w14:paraId="69FC833F" w14:textId="77777777" w:rsidR="0065498B" w:rsidRPr="009A5587" w:rsidRDefault="0065498B" w:rsidP="0037302D">
      <w:pPr>
        <w:pStyle w:val="Titre1"/>
        <w:keepNext w:val="0"/>
        <w:spacing w:before="0" w:after="0"/>
        <w:ind w:hanging="284"/>
        <w:rPr>
          <w:rFonts w:ascii="Marianne" w:eastAsia="Times New Roman" w:hAnsi="Marianne"/>
          <w:szCs w:val="24"/>
        </w:rPr>
      </w:pPr>
      <w:r w:rsidRPr="009A5587">
        <w:rPr>
          <w:rFonts w:ascii="Marianne" w:hAnsi="Marianne"/>
          <w:u w:val="none"/>
        </w:rPr>
        <w:t xml:space="preserve">ARTICLE PREMIER. CONTRACTANT </w:t>
      </w:r>
    </w:p>
    <w:p w14:paraId="1743F8F5" w14:textId="77777777" w:rsidR="0065498B" w:rsidRPr="009A5587" w:rsidRDefault="0065498B" w:rsidP="0037302D">
      <w:pPr>
        <w:ind w:left="-284"/>
        <w:rPr>
          <w:rFonts w:ascii="Marianne" w:hAnsi="Marianne"/>
          <w:bCs/>
          <w:sz w:val="24"/>
        </w:rPr>
      </w:pPr>
      <w:r w:rsidRPr="009A5587">
        <w:rPr>
          <w:rFonts w:ascii="Marianne" w:eastAsia="Times New Roman" w:hAnsi="Marianne"/>
          <w:sz w:val="24"/>
        </w:rPr>
        <w:t xml:space="preserve"> </w:t>
      </w:r>
      <w:r w:rsidR="004A7394">
        <w:rPr>
          <w:rFonts w:ascii="Marianne" w:hAnsi="Marianne"/>
          <w:b/>
          <w:sz w:val="24"/>
          <w:u w:val="single"/>
        </w:rPr>
        <w:t>Prestataires</w:t>
      </w:r>
      <w:r w:rsidRPr="009A5587">
        <w:rPr>
          <w:rFonts w:ascii="Marianne" w:hAnsi="Marianne"/>
          <w:b/>
          <w:sz w:val="24"/>
          <w:u w:val="single"/>
        </w:rPr>
        <w:t xml:space="preserve"> groupé</w:t>
      </w:r>
      <w:r w:rsidR="004A7394">
        <w:rPr>
          <w:rFonts w:ascii="Marianne" w:hAnsi="Marianne"/>
          <w:b/>
          <w:sz w:val="24"/>
          <w:u w:val="single"/>
        </w:rPr>
        <w:t xml:space="preserve">s </w:t>
      </w:r>
      <w:r w:rsidR="000F258B">
        <w:rPr>
          <w:rFonts w:ascii="Marianne" w:hAnsi="Marianne"/>
          <w:b/>
          <w:sz w:val="24"/>
          <w:u w:val="single"/>
        </w:rPr>
        <w:t>solidaires</w:t>
      </w:r>
      <w:r w:rsidRPr="009A5587">
        <w:rPr>
          <w:rFonts w:ascii="Marianne" w:hAnsi="Marianne"/>
          <w:b/>
          <w:sz w:val="24"/>
          <w:u w:val="single"/>
        </w:rPr>
        <w:t xml:space="preserve"> :</w:t>
      </w:r>
    </w:p>
    <w:p w14:paraId="25B28627" w14:textId="77777777" w:rsidR="0037302D" w:rsidRPr="0037302D" w:rsidRDefault="0037302D" w:rsidP="0037302D">
      <w:pPr>
        <w:pStyle w:val="western"/>
        <w:spacing w:before="0" w:after="0"/>
        <w:ind w:left="-284"/>
        <w:rPr>
          <w:rFonts w:ascii="Marianne" w:hAnsi="Marianne"/>
          <w:bCs/>
          <w:sz w:val="14"/>
          <w:szCs w:val="14"/>
        </w:rPr>
      </w:pPr>
    </w:p>
    <w:p w14:paraId="4CD15405" w14:textId="77777777" w:rsidR="00DC296B" w:rsidRDefault="00DC296B" w:rsidP="0037302D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  <w:r w:rsidRPr="0037302D">
        <w:rPr>
          <w:rFonts w:ascii="Marianne" w:hAnsi="Marianne"/>
          <w:bCs/>
          <w:sz w:val="18"/>
          <w:szCs w:val="18"/>
        </w:rPr>
        <w:t>Nous soussigné</w:t>
      </w:r>
      <w:r w:rsidR="0037302D">
        <w:rPr>
          <w:rFonts w:ascii="Marianne" w:hAnsi="Marianne"/>
          <w:bCs/>
          <w:sz w:val="18"/>
          <w:szCs w:val="18"/>
        </w:rPr>
        <w:t>e</w:t>
      </w:r>
      <w:r w:rsidRPr="0037302D">
        <w:rPr>
          <w:rFonts w:ascii="Marianne" w:hAnsi="Marianne"/>
          <w:bCs/>
          <w:sz w:val="18"/>
          <w:szCs w:val="18"/>
        </w:rPr>
        <w:t>s,</w:t>
      </w:r>
    </w:p>
    <w:p w14:paraId="15911318" w14:textId="77777777" w:rsidR="007D36C0" w:rsidRPr="0037302D" w:rsidRDefault="007D36C0" w:rsidP="007D36C0">
      <w:pPr>
        <w:pStyle w:val="western"/>
        <w:spacing w:before="0" w:after="0"/>
        <w:ind w:left="-284"/>
        <w:rPr>
          <w:rFonts w:ascii="Marianne" w:hAnsi="Marianne"/>
          <w:bCs/>
          <w:sz w:val="14"/>
          <w:szCs w:val="14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7D36C0" w:rsidRPr="0037302D" w14:paraId="13398B33" w14:textId="77777777" w:rsidTr="00A7348D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799639EF" w14:textId="77777777" w:rsidR="007D36C0" w:rsidRPr="0037302D" w:rsidRDefault="007D36C0" w:rsidP="00A7348D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>Cotraitant 1 (mandataire)</w:t>
            </w:r>
          </w:p>
        </w:tc>
      </w:tr>
      <w:tr w:rsidR="007D36C0" w:rsidRPr="0037302D" w14:paraId="4B5C3607" w14:textId="77777777" w:rsidTr="00A7348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19DE34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41257DD3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5658EFB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CF197E0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75F37240" w14:textId="77777777" w:rsidTr="00A7348D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B91999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0BBDF0A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C6E6E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39940AE6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F72E62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63DC2957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773019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321150A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5D4F089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C09ED2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3FB606E6" w14:textId="77777777" w:rsidTr="00A7348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02ADA95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57102FC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30631E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37863F32" w14:textId="77777777" w:rsidTr="00A7348D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533691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527DE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7B4E0C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11F442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50227B52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4332F64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2AADDB15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6ABA809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FE49B3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571E6151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5E1CE6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2B9436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BA06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E259563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  <w:p w14:paraId="62E0EE79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A298D4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58105DDA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3884FE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5F6ECF00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39080AA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48E0988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44F78ED8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6ED5DEC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B38E586" w14:textId="77777777" w:rsidR="007D36C0" w:rsidRPr="0037302D" w:rsidRDefault="007D36C0" w:rsidP="00A7348D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CA27C3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566434C3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D48FD45" w14:textId="77777777" w:rsidR="007D36C0" w:rsidRPr="0037302D" w:rsidRDefault="007D36C0" w:rsidP="00A7348D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293780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C4317DE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3ABE6179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82FBD39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0A7B1BDC" w14:textId="77777777" w:rsidR="007D36C0" w:rsidRPr="009A5587" w:rsidRDefault="007D36C0" w:rsidP="00A7348D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2FE88CD5" w14:textId="77777777" w:rsidR="007D36C0" w:rsidRPr="009A5587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076F8CEB" w14:textId="77777777" w:rsidR="007D36C0" w:rsidRPr="009A5587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D7DB610" w14:textId="77777777" w:rsidR="007D36C0" w:rsidRPr="009A5587" w:rsidRDefault="007D36C0" w:rsidP="00A7348D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7D36C0" w:rsidRPr="009A5587" w14:paraId="0740A0D8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4AE3ABF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1B10786C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61E88234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FD7DCDC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</w:tr>
      <w:tr w:rsidR="007D36C0" w:rsidRPr="0037302D" w14:paraId="7BE3F39C" w14:textId="77777777" w:rsidTr="00A7348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567256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7113D82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1595A25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0249057F" w14:textId="77777777" w:rsidTr="00A7348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305B46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E6189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624A8F4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168887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50CB2565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66483B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191D241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0DFEBB2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05ED2D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080FAF17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C6682B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23B255D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94EAE3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B03B3A5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76EBA28B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CBCB96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4F229404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7C953C3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434C163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1C419C51" w14:textId="77777777" w:rsidTr="00A7348D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8C79573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2BBD266F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1278390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à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2FBC8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276110E4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  <w:p w14:paraId="51D1BFFC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6BF197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2301CD07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C16830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26AE6955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0C0BB308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7DFE285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2A9E9C98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7234EAD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408E011D" w14:textId="77777777" w:rsidR="007D36C0" w:rsidRPr="0037302D" w:rsidRDefault="007D36C0" w:rsidP="00A7348D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CD8D34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42AECB4C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6BA006B" w14:textId="77777777" w:rsidR="007D36C0" w:rsidRPr="0037302D" w:rsidRDefault="007D36C0" w:rsidP="00A7348D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EF298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A9D9660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123A241D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1EA4425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3344F983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7824E7A9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AD82CC4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6A661368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B8815E5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0EBCD639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7D730EFD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12E849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1F762CDE" w14:textId="77777777" w:rsidTr="00A7348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9036348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4204AD94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4883DA3C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55816FA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B45358" w14:paraId="6EAABE06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3A41565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18D587E1" w14:textId="77777777" w:rsidR="007D36C0" w:rsidRDefault="007D36C0" w:rsidP="00A7348D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52CA8174" w14:textId="77777777" w:rsidR="007D36C0" w:rsidRPr="00B45358" w:rsidRDefault="007D36C0" w:rsidP="00A7348D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D51A41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335D04A8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888118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CD23F4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E8FDE3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60DACA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B62B76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AE0A8F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3ED7EEBC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CEE7384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2D28B42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42354A01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64D8D7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DF66BA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74D75E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2771D45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7D36C0" w:rsidRPr="00B45358" w14:paraId="06E520D9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748E3D8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32598C18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30603828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6571C49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7D36C0" w:rsidRPr="00B45358" w14:paraId="32A046AA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F29CFEB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221A2EDC" w14:textId="77777777" w:rsidR="007D36C0" w:rsidRDefault="007D36C0" w:rsidP="00A7348D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61846225" w14:textId="77777777" w:rsidR="007D36C0" w:rsidRPr="00B45358" w:rsidRDefault="007D36C0" w:rsidP="00A7348D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commerce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B6166F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1A8776DE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9E7F49E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7D36C0" w:rsidRPr="009A5587" w14:paraId="3E142FFA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9C3A580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71B0ECC0" w14:textId="77777777" w:rsidR="007D36C0" w:rsidRPr="009A5587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2B776601" w14:textId="77777777" w:rsidR="007D36C0" w:rsidRPr="009A5587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910FB4" w14:textId="77777777" w:rsidR="007D36C0" w:rsidRPr="009A5587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27815D84" w14:textId="77777777" w:rsidR="007D36C0" w:rsidRPr="0037302D" w:rsidRDefault="007D36C0" w:rsidP="007D36C0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7D36C0" w:rsidRPr="0037302D" w14:paraId="3688A688" w14:textId="77777777" w:rsidTr="00A7348D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8ED66AC" w14:textId="77777777" w:rsidR="007D36C0" w:rsidRPr="0037302D" w:rsidRDefault="007D36C0" w:rsidP="00A7348D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2</w:t>
            </w:r>
          </w:p>
        </w:tc>
      </w:tr>
      <w:tr w:rsidR="007D36C0" w:rsidRPr="0037302D" w14:paraId="5FC91D93" w14:textId="77777777" w:rsidTr="00A7348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369854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722AAE6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6A71E62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E96871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77405F3D" w14:textId="77777777" w:rsidTr="00A7348D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1806E4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7713D735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3413A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1BE2A9D7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19A4B1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0422956A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B92A0D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433157B5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56FEA17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185C6A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20A92337" w14:textId="77777777" w:rsidTr="00A7348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DCAC57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70585C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9E927D0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203D68D4" w14:textId="77777777" w:rsidTr="00A7348D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3B8C7D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D7CBF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1BB981E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BA32D8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45D4B900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EEB571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557A0C63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463A20C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F088B4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623A0D60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CCA1F6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4123633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A1588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19CDBA9D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  <w:p w14:paraId="047CD9C7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BB585F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5D9FF0B1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820060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2F94E2F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7DD3C0B8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F954C6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232AB6D2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BE18CC4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76E22C91" w14:textId="77777777" w:rsidR="007D36C0" w:rsidRPr="0037302D" w:rsidRDefault="007D36C0" w:rsidP="00A7348D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D4B00F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4373132E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0B39C7C" w14:textId="77777777" w:rsidR="007D36C0" w:rsidRPr="0037302D" w:rsidRDefault="007D36C0" w:rsidP="00A7348D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87138A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A0594CF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590D3CFF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8B4662A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7BC024DB" w14:textId="77777777" w:rsidR="007D36C0" w:rsidRPr="009A5587" w:rsidRDefault="007D36C0" w:rsidP="00A7348D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1552F054" w14:textId="77777777" w:rsidR="007D36C0" w:rsidRPr="009A5587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29DA8947" w14:textId="77777777" w:rsidR="007D36C0" w:rsidRPr="009A5587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FD13C90" w14:textId="77777777" w:rsidR="007D36C0" w:rsidRPr="009A5587" w:rsidRDefault="007D36C0" w:rsidP="00A7348D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7D36C0" w:rsidRPr="009A5587" w14:paraId="2045C773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BE9F6EC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09B2B858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2856BE25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2C9516F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</w:tr>
      <w:tr w:rsidR="007D36C0" w:rsidRPr="0037302D" w14:paraId="1DBCFBF1" w14:textId="77777777" w:rsidTr="00A7348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0013C2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3A6C7E0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F2C9E2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2F43879F" w14:textId="77777777" w:rsidTr="00A7348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61A0D10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7407B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E58B658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C58370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3CC67AD1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CB69935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142053CF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373BDF9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EFDE1A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1C503CAD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56271C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4CB3AE9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3CD143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C34AFF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5EEE5150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D34826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727C77A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2C07E6C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62D9D0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5F2C21FD" w14:textId="77777777" w:rsidTr="00A7348D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7B24B3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0DFD79E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503AF18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à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50BAF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34222173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  <w:p w14:paraId="1C6A12B2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5BF754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220520D2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B20C3E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730811F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17A7030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D2C27F0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4F8E5C69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9C8CADE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671B716D" w14:textId="77777777" w:rsidR="007D36C0" w:rsidRPr="0037302D" w:rsidRDefault="007D36C0" w:rsidP="00A7348D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DB4714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514293FF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2346D4A" w14:textId="77777777" w:rsidR="007D36C0" w:rsidRPr="0037302D" w:rsidRDefault="007D36C0" w:rsidP="00A7348D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516695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D92C89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468AFFEC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37BFD6A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66B59A1B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5FE5EC67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AB0928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464D33DF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D88EA02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6886306E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7EFCE6C4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72DE23E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14F46635" w14:textId="77777777" w:rsidTr="00A7348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ACBD991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19664434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03533F09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BA5DBF7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B45358" w14:paraId="7DEE8D04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F01B0B4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7EE4E518" w14:textId="77777777" w:rsidR="007D36C0" w:rsidRDefault="007D36C0" w:rsidP="00A7348D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2E35C5BA" w14:textId="77777777" w:rsidR="007D36C0" w:rsidRPr="00B45358" w:rsidRDefault="007D36C0" w:rsidP="00A7348D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lastRenderedPageBreak/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EF3BB9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77D30929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136BBE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194FFB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1E490C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E50450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E33853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F4800D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69E13987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068EE57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48C25D1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1F93B532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9B011B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86164A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11F88B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789B68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7D36C0" w:rsidRPr="00B45358" w14:paraId="7E002E23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3A4C10C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228EC719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5A78C679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662F93B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7D36C0" w:rsidRPr="00B45358" w14:paraId="26971AFB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7F6EF85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074FB66F" w14:textId="77777777" w:rsidR="007D36C0" w:rsidRDefault="007D36C0" w:rsidP="00A7348D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18167022" w14:textId="77777777" w:rsidR="007D36C0" w:rsidRPr="00B45358" w:rsidRDefault="007D36C0" w:rsidP="00A7348D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commerce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D8777C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1E6C8D31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5714CAB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7D36C0" w:rsidRPr="009A5587" w14:paraId="6153747A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DF2E761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3AA31FB3" w14:textId="77777777" w:rsidR="007D36C0" w:rsidRPr="009A5587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1F03D6FE" w14:textId="77777777" w:rsidR="007D36C0" w:rsidRPr="009A5587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5B9441" w14:textId="77777777" w:rsidR="007D36C0" w:rsidRPr="009A5587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59A857B1" w14:textId="77777777" w:rsidR="007D36C0" w:rsidRPr="0037302D" w:rsidRDefault="007D36C0" w:rsidP="007D36C0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264"/>
      </w:tblGrid>
      <w:tr w:rsidR="007D36C0" w:rsidRPr="0037302D" w14:paraId="68B3B27A" w14:textId="77777777" w:rsidTr="00A7348D">
        <w:tc>
          <w:tcPr>
            <w:tcW w:w="9639" w:type="dxa"/>
            <w:gridSpan w:val="29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A39064E" w14:textId="77777777" w:rsidR="007D36C0" w:rsidRPr="0037302D" w:rsidRDefault="007D36C0" w:rsidP="00A7348D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3</w:t>
            </w:r>
          </w:p>
        </w:tc>
      </w:tr>
      <w:tr w:rsidR="007D36C0" w:rsidRPr="0037302D" w14:paraId="6438A5C6" w14:textId="77777777" w:rsidTr="00A7348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0D2F1D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4794F184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8022D1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687D664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281FD4D2" w14:textId="77777777" w:rsidTr="00A7348D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C3C88E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695CD5F0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88581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6EA84684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A61FD4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55156707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83436B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362497D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34E2399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65C86D4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300DA9F7" w14:textId="77777777" w:rsidTr="00A7348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11E6BC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7718C0BF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en mon nom personnel ou sous le nom de :</w:t>
            </w:r>
          </w:p>
        </w:tc>
        <w:tc>
          <w:tcPr>
            <w:tcW w:w="264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BA7665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57FADECC" w14:textId="77777777" w:rsidTr="00A7348D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73E2F7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AFADB0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39A72163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B8B4BF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12E0D8BD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E42290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5B2CC11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EF971F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2296EBC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1CC61A31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6E7862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0B12688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41AFA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EFC8FFA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  <w:p w14:paraId="1A2C62C2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3D5666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18E90824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6E79A0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2E0DACC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5DAB2AC8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0A953398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061A3823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EEA1037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347CDE3B" w14:textId="77777777" w:rsidR="007D36C0" w:rsidRPr="0037302D" w:rsidRDefault="007D36C0" w:rsidP="00A7348D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664584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2F85A8C1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5A7B8C0" w14:textId="77777777" w:rsidR="007D36C0" w:rsidRPr="0037302D" w:rsidRDefault="007D36C0" w:rsidP="00A7348D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675FE8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D75665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7A013A95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6E84938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084DAD28" w14:textId="77777777" w:rsidR="007D36C0" w:rsidRPr="009A5587" w:rsidRDefault="007D36C0" w:rsidP="00A7348D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26F899C5" w14:textId="77777777" w:rsidR="007D36C0" w:rsidRPr="009A5587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2A2FE3EC" w14:textId="77777777" w:rsidR="007D36C0" w:rsidRPr="009A5587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0A47A7E9" w14:textId="77777777" w:rsidR="007D36C0" w:rsidRPr="009A5587" w:rsidRDefault="007D36C0" w:rsidP="00A7348D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7D36C0" w:rsidRPr="009A5587" w14:paraId="76D2B6ED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C315506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2B979A6D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720C19DE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5549446C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</w:tr>
      <w:tr w:rsidR="007D36C0" w:rsidRPr="0037302D" w14:paraId="40CE53F4" w14:textId="77777777" w:rsidTr="00A7348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C09E2F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54811CC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839145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06952737" w14:textId="77777777" w:rsidTr="00A7348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677855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43424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1953932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416A3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1E6AA0D2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30E0AE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6CC5E470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7ED97B5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785CE283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2A6E78C6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BA85B0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04B9D57F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401F9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F097F88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649AD593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B1BFAD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2B735C8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03B09C8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2970B9F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369BF2D0" w14:textId="77777777" w:rsidTr="00A7348D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30065F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6155388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1D65A36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à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3A678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EA2A053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  <w:p w14:paraId="1FED7AC7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48BE9F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1D776763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7BEEB0F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124C5B98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1662921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5E8B34D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39E8AB88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8C612CA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31CB9059" w14:textId="77777777" w:rsidR="007D36C0" w:rsidRPr="0037302D" w:rsidRDefault="007D36C0" w:rsidP="00A7348D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6D6C50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25E12BEE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A5F0E65" w14:textId="77777777" w:rsidR="007D36C0" w:rsidRPr="0037302D" w:rsidRDefault="007D36C0" w:rsidP="00A7348D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B816BA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04CB5D7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052F7E43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E09639D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393F4465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4B2F9FAC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7D0D602C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4F8F84BC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A0B70A3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73ECDBB4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60B574F6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2C54E2DA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1B07F00D" w14:textId="77777777" w:rsidTr="00A7348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FE3FB56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782DE050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1303679C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4AA799B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B45358" w14:paraId="6E975968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A90D3CE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411A3856" w14:textId="77777777" w:rsidR="007D36C0" w:rsidRDefault="007D36C0" w:rsidP="00A7348D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25F0256B" w14:textId="77777777" w:rsidR="007D36C0" w:rsidRPr="00B45358" w:rsidRDefault="007D36C0" w:rsidP="00A7348D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D83C1D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6A86C786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A15936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E85E48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75DF0D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FAC8F7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FCA45D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3A6EB4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2EB5F750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5DD7EB9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D533DB2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2D72C23D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925948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77DEB2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A72DB4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4912078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7D36C0" w:rsidRPr="00B45358" w14:paraId="34DD71D5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F4DE55D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2A6500EB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7FE112EE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78A03350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7D36C0" w:rsidRPr="00B45358" w14:paraId="6F3DE841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E64D644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14:paraId="6D7CB908" w14:textId="77777777" w:rsidR="007D36C0" w:rsidRDefault="007D36C0" w:rsidP="00A7348D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64D348F0" w14:textId="77777777" w:rsidR="007D36C0" w:rsidRPr="00B45358" w:rsidRDefault="007D36C0" w:rsidP="00A7348D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commerce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A201B9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1A28C437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8FC39B0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</w:tbl>
    <w:p w14:paraId="35040538" w14:textId="77777777" w:rsidR="0037302D" w:rsidRDefault="0037302D" w:rsidP="00DC296B">
      <w:pPr>
        <w:ind w:left="-284"/>
        <w:rPr>
          <w:rFonts w:ascii="Marianne" w:hAnsi="Marianne"/>
          <w:szCs w:val="20"/>
        </w:rPr>
      </w:pPr>
    </w:p>
    <w:p w14:paraId="7648F5B4" w14:textId="7F06903F" w:rsidR="00DC296B" w:rsidRPr="009A5587" w:rsidRDefault="004A7394" w:rsidP="00DC296B">
      <w:pPr>
        <w:ind w:left="-284"/>
        <w:rPr>
          <w:rFonts w:ascii="Marianne" w:hAnsi="Marianne"/>
        </w:rPr>
      </w:pPr>
      <w:r w:rsidRPr="00B45358">
        <w:rPr>
          <w:rFonts w:ascii="Marianne" w:hAnsi="Marianne"/>
          <w:szCs w:val="20"/>
        </w:rPr>
        <w:t xml:space="preserve">Après avoir pris connaissance du Cahier des Clauses Administratives </w:t>
      </w:r>
      <w:r>
        <w:rPr>
          <w:rFonts w:ascii="Marianne" w:hAnsi="Marianne"/>
          <w:szCs w:val="20"/>
        </w:rPr>
        <w:t xml:space="preserve">et Technique </w:t>
      </w:r>
      <w:r w:rsidRPr="00B45358">
        <w:rPr>
          <w:rFonts w:ascii="Marianne" w:hAnsi="Marianne"/>
          <w:szCs w:val="20"/>
        </w:rPr>
        <w:t>Particulières (CCA</w:t>
      </w:r>
      <w:r>
        <w:rPr>
          <w:rFonts w:ascii="Marianne" w:hAnsi="Marianne"/>
          <w:szCs w:val="20"/>
        </w:rPr>
        <w:t>T</w:t>
      </w:r>
      <w:r w:rsidRPr="00B45358">
        <w:rPr>
          <w:rFonts w:ascii="Marianne" w:hAnsi="Marianne"/>
          <w:szCs w:val="20"/>
        </w:rPr>
        <w:t>P) du</w:t>
      </w:r>
      <w:r w:rsidRPr="00B45358">
        <w:rPr>
          <w:rFonts w:ascii="Marianne" w:hAnsi="Marianne"/>
          <w:b/>
          <w:bCs/>
          <w:szCs w:val="20"/>
        </w:rPr>
        <w:t xml:space="preserve"> </w:t>
      </w:r>
      <w:r w:rsidR="00141A33">
        <w:rPr>
          <w:rFonts w:ascii="Marianne" w:hAnsi="Marianne"/>
          <w:b/>
          <w:bCs/>
          <w:szCs w:val="20"/>
        </w:rPr>
        <w:t>14/04/2025</w:t>
      </w:r>
      <w:r w:rsidR="00DC6A79" w:rsidRPr="00C408A9">
        <w:rPr>
          <w:rFonts w:ascii="Marianne" w:hAnsi="Marianne"/>
          <w:b/>
          <w:bCs/>
          <w:szCs w:val="20"/>
        </w:rPr>
        <w:t xml:space="preserve"> </w:t>
      </w:r>
      <w:r w:rsidRPr="00C408A9">
        <w:rPr>
          <w:rFonts w:ascii="Marianne" w:hAnsi="Marianne"/>
          <w:szCs w:val="20"/>
        </w:rPr>
        <w:t>et des documents qui y sont mentionnés</w:t>
      </w:r>
      <w:r w:rsidR="00DC296B" w:rsidRPr="009A5587">
        <w:rPr>
          <w:rFonts w:ascii="Marianne" w:hAnsi="Marianne"/>
          <w:szCs w:val="20"/>
        </w:rPr>
        <w:t xml:space="preserve">, </w:t>
      </w:r>
      <w:r w:rsidR="00DC296B" w:rsidRPr="009A5587">
        <w:rPr>
          <w:rFonts w:ascii="Marianne" w:hAnsi="Marianne"/>
        </w:rPr>
        <w:t>nous engageons</w:t>
      </w:r>
      <w:r w:rsidR="000F258B">
        <w:rPr>
          <w:rFonts w:ascii="Marianne" w:hAnsi="Marianne"/>
        </w:rPr>
        <w:t>,</w:t>
      </w:r>
      <w:r w:rsidR="00DC296B" w:rsidRPr="009A5587">
        <w:rPr>
          <w:rFonts w:ascii="Marianne" w:hAnsi="Marianne"/>
        </w:rPr>
        <w:t xml:space="preserve"> sans réserve, en tant que cotraitants groupés </w:t>
      </w:r>
      <w:r w:rsidR="000F258B">
        <w:rPr>
          <w:rFonts w:ascii="Marianne" w:hAnsi="Marianne"/>
        </w:rPr>
        <w:t>solidaires</w:t>
      </w:r>
      <w:r w:rsidR="00DC296B" w:rsidRPr="009A5587">
        <w:rPr>
          <w:rFonts w:ascii="Marianne" w:hAnsi="Marianne"/>
        </w:rPr>
        <w:t>, représentés par :</w:t>
      </w:r>
    </w:p>
    <w:p w14:paraId="6806FBB7" w14:textId="77777777" w:rsidR="00DC296B" w:rsidRPr="009A5587" w:rsidRDefault="00DC296B" w:rsidP="00DC296B">
      <w:pPr>
        <w:ind w:left="-284"/>
        <w:rPr>
          <w:rFonts w:ascii="Marianne" w:hAnsi="Marianne"/>
        </w:rPr>
      </w:pPr>
    </w:p>
    <w:p w14:paraId="6EF38919" w14:textId="77777777" w:rsidR="00DC296B" w:rsidRPr="009A5587" w:rsidRDefault="00DC296B" w:rsidP="00DC296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0FDF7A52" w14:textId="77777777" w:rsidR="00DC296B" w:rsidRPr="009A5587" w:rsidRDefault="00DC296B" w:rsidP="00DC296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0B64678C" w14:textId="77777777" w:rsidR="00DC296B" w:rsidRPr="009A5587" w:rsidRDefault="00DC296B" w:rsidP="00DC296B">
      <w:pPr>
        <w:spacing w:before="120"/>
        <w:ind w:left="-284"/>
        <w:rPr>
          <w:rFonts w:ascii="Marianne" w:hAnsi="Marianne"/>
        </w:rPr>
      </w:pPr>
      <w:r w:rsidRPr="009A5587">
        <w:rPr>
          <w:rFonts w:ascii="Marianne" w:hAnsi="Marianne"/>
        </w:rPr>
        <w:t>à exécuter les prestations du présent Acte d'Engagement (AE) dans les conditions ci-après définies.</w:t>
      </w:r>
    </w:p>
    <w:p w14:paraId="25E50B7A" w14:textId="77777777" w:rsidR="00DC296B" w:rsidRPr="009A5587" w:rsidRDefault="00DC296B" w:rsidP="00DC296B">
      <w:pPr>
        <w:ind w:left="-284"/>
        <w:rPr>
          <w:rFonts w:ascii="Marianne" w:hAnsi="Marianne"/>
        </w:rPr>
      </w:pPr>
    </w:p>
    <w:p w14:paraId="5EF601D6" w14:textId="77777777" w:rsidR="00DC296B" w:rsidRPr="009A5587" w:rsidRDefault="00DC296B" w:rsidP="00DC296B">
      <w:pPr>
        <w:pStyle w:val="Paragraphe"/>
        <w:spacing w:before="0"/>
        <w:ind w:left="-284"/>
        <w:rPr>
          <w:rFonts w:ascii="Marianne" w:hAnsi="Marianne"/>
        </w:rPr>
      </w:pPr>
      <w:r w:rsidRPr="009A5587">
        <w:rPr>
          <w:rFonts w:ascii="Marianne" w:hAnsi="Marianne"/>
          <w:szCs w:val="20"/>
        </w:rPr>
        <w:t xml:space="preserve">L’offre ainsi présentée ne nous lie toutefois que si son acceptation nous est notifiée dans un délai de </w:t>
      </w:r>
      <w:bookmarkStart w:id="3" w:name="A1_p2B_a"/>
      <w:r w:rsidRPr="009A5587">
        <w:rPr>
          <w:rFonts w:ascii="Marianne" w:hAnsi="Marianne"/>
          <w:szCs w:val="20"/>
        </w:rPr>
        <w:t>180 jours</w:t>
      </w:r>
      <w:bookmarkEnd w:id="3"/>
      <w:r w:rsidRPr="009A5587">
        <w:rPr>
          <w:rFonts w:ascii="Marianne" w:hAnsi="Marianne"/>
          <w:szCs w:val="20"/>
        </w:rPr>
        <w:t xml:space="preserve"> à compter de la date limite de remise des plis fixée par le </w:t>
      </w:r>
      <w:r w:rsidR="004A7394">
        <w:rPr>
          <w:rFonts w:ascii="Marianne" w:hAnsi="Marianne"/>
          <w:szCs w:val="20"/>
        </w:rPr>
        <w:t>RC</w:t>
      </w:r>
      <w:r w:rsidR="00602EF0">
        <w:rPr>
          <w:rFonts w:ascii="Marianne" w:hAnsi="Marianne"/>
          <w:szCs w:val="20"/>
        </w:rPr>
        <w:t xml:space="preserve">, </w:t>
      </w:r>
      <w:r w:rsidR="00602EF0" w:rsidRPr="00B45358">
        <w:rPr>
          <w:rStyle w:val="Policepardfaut3"/>
          <w:rFonts w:ascii="Marianne" w:hAnsi="Marianne"/>
          <w:color w:val="000000"/>
        </w:rPr>
        <w:t>ou en cas de négociation, à compter de la date fixée pour la remise des propositions négociées</w:t>
      </w:r>
      <w:r w:rsidR="004A7394">
        <w:rPr>
          <w:rFonts w:ascii="Marianne" w:hAnsi="Marianne"/>
          <w:szCs w:val="20"/>
        </w:rPr>
        <w:t>.</w:t>
      </w:r>
    </w:p>
    <w:p w14:paraId="1EB169A0" w14:textId="77777777" w:rsidR="00DC296B" w:rsidRPr="009A5587" w:rsidRDefault="00DC296B" w:rsidP="00DC296B">
      <w:pPr>
        <w:pStyle w:val="Paragraphe"/>
        <w:spacing w:before="0"/>
        <w:ind w:left="-284"/>
        <w:rPr>
          <w:rFonts w:ascii="Marianne" w:hAnsi="Marianne"/>
        </w:rPr>
      </w:pPr>
    </w:p>
    <w:p w14:paraId="172DF4C5" w14:textId="77777777" w:rsidR="0065498B" w:rsidRPr="009A5587" w:rsidRDefault="0065498B" w:rsidP="00DC296B">
      <w:pPr>
        <w:pStyle w:val="Titre1"/>
        <w:spacing w:before="0" w:after="0"/>
        <w:rPr>
          <w:rFonts w:ascii="Marianne" w:hAnsi="Marianne"/>
        </w:rPr>
      </w:pPr>
      <w:r w:rsidRPr="009A5587">
        <w:rPr>
          <w:rFonts w:ascii="Marianne" w:hAnsi="Marianne"/>
        </w:rPr>
        <w:t>ARTICLE 2. PRIX</w:t>
      </w:r>
    </w:p>
    <w:p w14:paraId="5913F4A5" w14:textId="77777777" w:rsidR="0065498B" w:rsidRPr="009A5587" w:rsidRDefault="0065498B">
      <w:pPr>
        <w:pStyle w:val="Titre2"/>
        <w:spacing w:before="120" w:after="120"/>
        <w:ind w:hanging="284"/>
        <w:rPr>
          <w:rFonts w:ascii="Marianne" w:hAnsi="Marianne"/>
          <w:sz w:val="20"/>
          <w:szCs w:val="20"/>
        </w:rPr>
      </w:pPr>
      <w:r w:rsidRPr="009A5587">
        <w:rPr>
          <w:rFonts w:ascii="Marianne" w:hAnsi="Marianne"/>
        </w:rPr>
        <w:t>2-1. Montant du marché</w:t>
      </w:r>
    </w:p>
    <w:p w14:paraId="6D9D37EE" w14:textId="77777777" w:rsidR="004A7394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L’offre rémunère la mission définie à l’article 1-4 du CCATP</w:t>
      </w:r>
    </w:p>
    <w:p w14:paraId="43778512" w14:textId="77777777" w:rsidR="004A7394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Elle </w:t>
      </w:r>
      <w:r w:rsidRPr="00EC342F">
        <w:rPr>
          <w:rFonts w:ascii="Marianne" w:hAnsi="Marianne"/>
          <w:sz w:val="20"/>
          <w:szCs w:val="20"/>
        </w:rPr>
        <w:t>est établie sur la base des conditions économiques en vigueur au mois m</w:t>
      </w:r>
      <w:r w:rsidRPr="00EC342F">
        <w:rPr>
          <w:rFonts w:ascii="Marianne" w:hAnsi="Marianne"/>
          <w:sz w:val="20"/>
          <w:szCs w:val="20"/>
          <w:vertAlign w:val="subscript"/>
        </w:rPr>
        <w:t>0</w:t>
      </w:r>
      <w:r w:rsidRPr="00EC342F">
        <w:rPr>
          <w:rFonts w:ascii="Marianne" w:hAnsi="Marianne"/>
          <w:sz w:val="20"/>
          <w:szCs w:val="20"/>
        </w:rPr>
        <w:t xml:space="preserve"> fixé en page 1 du présent AE.</w:t>
      </w:r>
    </w:p>
    <w:p w14:paraId="5B38D4AF" w14:textId="77777777" w:rsidR="004A7394" w:rsidRPr="00EC342F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EC342F">
        <w:rPr>
          <w:rFonts w:ascii="Marianne" w:hAnsi="Marianne"/>
          <w:sz w:val="20"/>
          <w:szCs w:val="20"/>
        </w:rPr>
        <w:t xml:space="preserve">Les modalités de variation des prix sont fixées à </w:t>
      </w:r>
      <w:r w:rsidRPr="009D123C">
        <w:rPr>
          <w:rFonts w:ascii="Marianne" w:hAnsi="Marianne"/>
          <w:sz w:val="20"/>
          <w:szCs w:val="20"/>
        </w:rPr>
        <w:t>l’article 4-3 du CCATP.</w:t>
      </w:r>
    </w:p>
    <w:p w14:paraId="2E4432EA" w14:textId="77777777" w:rsidR="004A7394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EC342F">
        <w:rPr>
          <w:rFonts w:ascii="Marianne" w:hAnsi="Marianne"/>
          <w:sz w:val="20"/>
          <w:szCs w:val="20"/>
        </w:rPr>
        <w:t>Il n’est pas prévu de décomposition en tranche.</w:t>
      </w:r>
    </w:p>
    <w:p w14:paraId="0961FFB9" w14:textId="77777777" w:rsidR="004A7394" w:rsidRPr="004A7394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4A7394">
        <w:rPr>
          <w:rFonts w:ascii="Marianne" w:hAnsi="Marianne"/>
          <w:sz w:val="20"/>
          <w:szCs w:val="20"/>
        </w:rPr>
        <w:lastRenderedPageBreak/>
        <w:t xml:space="preserve">Le marché est rémunéré par un prix global et forfaitaire </w:t>
      </w:r>
    </w:p>
    <w:p w14:paraId="0F9BFEFA" w14:textId="77777777" w:rsidR="004A7394" w:rsidRPr="004A7394" w:rsidRDefault="004A7394" w:rsidP="004A7394">
      <w:pPr>
        <w:pStyle w:val="Paragraphe"/>
        <w:spacing w:before="0"/>
        <w:ind w:left="-284"/>
        <w:rPr>
          <w:rFonts w:ascii="Marianne" w:hAnsi="Marianne"/>
          <w:szCs w:val="20"/>
        </w:rPr>
      </w:pPr>
    </w:p>
    <w:p w14:paraId="6E917B15" w14:textId="77777777" w:rsidR="004A7394" w:rsidRPr="004459FC" w:rsidRDefault="004A7394" w:rsidP="004A7394">
      <w:pPr>
        <w:widowControl/>
        <w:numPr>
          <w:ilvl w:val="0"/>
          <w:numId w:val="12"/>
        </w:numPr>
        <w:suppressAutoHyphens w:val="0"/>
        <w:rPr>
          <w:rFonts w:ascii="Marianne" w:eastAsia="Times New Roman" w:hAnsi="Marianne"/>
          <w:color w:val="000000"/>
          <w:kern w:val="0"/>
          <w:szCs w:val="20"/>
        </w:rPr>
      </w:pPr>
      <w:r w:rsidRPr="004459FC">
        <w:rPr>
          <w:rFonts w:ascii="Marianne" w:eastAsia="Times New Roman" w:hAnsi="Marianne"/>
          <w:color w:val="000000"/>
          <w:kern w:val="0"/>
          <w:szCs w:val="20"/>
        </w:rPr>
        <w:t>Part de l’enveloppe financière affectée aux travaux par le maître d’ouvrage</w:t>
      </w:r>
      <w:r>
        <w:rPr>
          <w:rFonts w:ascii="Marianne" w:eastAsia="Times New Roman" w:hAnsi="Marianne"/>
          <w:color w:val="000000"/>
          <w:kern w:val="0"/>
          <w:szCs w:val="20"/>
        </w:rPr>
        <w:t> :</w:t>
      </w:r>
    </w:p>
    <w:p w14:paraId="5E2BD2A8" w14:textId="77777777" w:rsidR="004A7394" w:rsidRDefault="004A7394" w:rsidP="004A7394">
      <w:pPr>
        <w:widowControl/>
        <w:suppressAutoHyphens w:val="0"/>
        <w:ind w:left="-284"/>
        <w:rPr>
          <w:rFonts w:ascii="Marianne" w:eastAsia="Times New Roman" w:hAnsi="Marianne"/>
          <w:color w:val="000000"/>
          <w:kern w:val="0"/>
          <w:szCs w:val="20"/>
        </w:rPr>
      </w:pPr>
    </w:p>
    <w:p w14:paraId="523D64F3" w14:textId="77777777" w:rsidR="00DC6A79" w:rsidRDefault="00DC6A79" w:rsidP="00DC6A79">
      <w:pPr>
        <w:widowControl/>
        <w:suppressAutoHyphens w:val="0"/>
        <w:ind w:left="-284" w:firstLine="360"/>
        <w:rPr>
          <w:rFonts w:ascii="Marianne" w:eastAsia="Times New Roman" w:hAnsi="Marianne"/>
          <w:color w:val="000000"/>
          <w:kern w:val="0"/>
          <w:szCs w:val="20"/>
        </w:rPr>
      </w:pPr>
      <w:r w:rsidRPr="004459FC">
        <w:rPr>
          <w:rFonts w:ascii="Marianne" w:eastAsia="Times New Roman" w:hAnsi="Marianne"/>
          <w:b/>
          <w:color w:val="000000"/>
          <w:kern w:val="0"/>
          <w:szCs w:val="20"/>
        </w:rPr>
        <w:t>Co</w:t>
      </w:r>
      <w:r w:rsidRPr="004459FC">
        <w:rPr>
          <w:rFonts w:ascii="Marianne" w:eastAsia="Times New Roman" w:hAnsi="Marianne"/>
          <w:color w:val="000000"/>
          <w:kern w:val="0"/>
          <w:szCs w:val="20"/>
        </w:rPr>
        <w:t xml:space="preserve"> (en valeur </w:t>
      </w:r>
      <w:r w:rsidRPr="00EC342F">
        <w:rPr>
          <w:rFonts w:ascii="Marianne" w:hAnsi="Marianne"/>
          <w:szCs w:val="20"/>
        </w:rPr>
        <w:t>m</w:t>
      </w:r>
      <w:r w:rsidRPr="00EC342F">
        <w:rPr>
          <w:rFonts w:ascii="Marianne" w:hAnsi="Marianne"/>
          <w:szCs w:val="20"/>
          <w:vertAlign w:val="subscript"/>
        </w:rPr>
        <w:t>0</w:t>
      </w:r>
      <w:r w:rsidRPr="004459FC">
        <w:rPr>
          <w:rFonts w:ascii="Marianne" w:eastAsia="Times New Roman" w:hAnsi="Marianne"/>
          <w:color w:val="000000"/>
          <w:kern w:val="0"/>
          <w:szCs w:val="20"/>
        </w:rPr>
        <w:t xml:space="preserve">) </w:t>
      </w:r>
      <w:r w:rsidRPr="009D123C">
        <w:rPr>
          <w:rFonts w:ascii="Marianne" w:eastAsia="Times New Roman" w:hAnsi="Marianne"/>
          <w:color w:val="000000"/>
          <w:kern w:val="0"/>
          <w:szCs w:val="20"/>
        </w:rPr>
        <w:t xml:space="preserve">= </w:t>
      </w:r>
      <w:r w:rsidRPr="009D123C">
        <w:rPr>
          <w:rFonts w:ascii="Marianne" w:eastAsia="Times New Roman" w:hAnsi="Marianne"/>
          <w:bCs/>
          <w:color w:val="000000"/>
          <w:kern w:val="0"/>
          <w:szCs w:val="20"/>
        </w:rPr>
        <w:t>…</w:t>
      </w:r>
      <w:r w:rsidR="009D123C" w:rsidRPr="009D123C">
        <w:rPr>
          <w:rFonts w:ascii="Marianne" w:eastAsia="Times New Roman" w:hAnsi="Marianne"/>
          <w:bCs/>
          <w:color w:val="000000"/>
          <w:kern w:val="0"/>
          <w:szCs w:val="20"/>
        </w:rPr>
        <w:t xml:space="preserve"> </w:t>
      </w:r>
      <w:r w:rsidR="009D123C" w:rsidRPr="009D123C">
        <w:rPr>
          <w:rFonts w:ascii="Marianne" w:eastAsia="Times New Roman" w:hAnsi="Marianne"/>
          <w:b/>
          <w:color w:val="000000"/>
          <w:kern w:val="0"/>
          <w:szCs w:val="20"/>
        </w:rPr>
        <w:t>1 250 000,00 € HT</w:t>
      </w:r>
      <w:r w:rsidRPr="009D123C">
        <w:rPr>
          <w:rFonts w:ascii="Marianne" w:eastAsia="Times New Roman" w:hAnsi="Marianne"/>
          <w:bCs/>
          <w:color w:val="000000"/>
          <w:kern w:val="0"/>
          <w:szCs w:val="20"/>
        </w:rPr>
        <w:t>…….</w:t>
      </w:r>
    </w:p>
    <w:p w14:paraId="1856AA07" w14:textId="77777777" w:rsidR="004A7394" w:rsidRPr="004459FC" w:rsidRDefault="004A7394" w:rsidP="004A7394">
      <w:pPr>
        <w:widowControl/>
        <w:suppressAutoHyphens w:val="0"/>
        <w:ind w:left="-284" w:firstLine="360"/>
        <w:rPr>
          <w:rFonts w:ascii="Marianne" w:eastAsia="Times New Roman" w:hAnsi="Marianne"/>
          <w:color w:val="000000"/>
          <w:kern w:val="0"/>
          <w:szCs w:val="20"/>
        </w:rPr>
      </w:pPr>
    </w:p>
    <w:p w14:paraId="4FC589A9" w14:textId="77777777" w:rsidR="004A7394" w:rsidRPr="004459FC" w:rsidRDefault="004A7394" w:rsidP="004A7394">
      <w:pPr>
        <w:widowControl/>
        <w:numPr>
          <w:ilvl w:val="0"/>
          <w:numId w:val="13"/>
        </w:numPr>
        <w:suppressAutoHyphens w:val="0"/>
        <w:spacing w:before="119" w:after="238"/>
        <w:rPr>
          <w:rFonts w:ascii="Marianne" w:eastAsia="Times New Roman" w:hAnsi="Marianne"/>
          <w:color w:val="000000"/>
          <w:kern w:val="0"/>
          <w:szCs w:val="20"/>
        </w:rPr>
      </w:pPr>
      <w:r w:rsidRPr="004459FC">
        <w:rPr>
          <w:rFonts w:ascii="Marianne" w:eastAsia="Times New Roman" w:hAnsi="Marianne"/>
          <w:color w:val="000000"/>
          <w:kern w:val="0"/>
          <w:szCs w:val="20"/>
        </w:rPr>
        <w:t>Le montant provisoire de cette rémunération est égal à :</w:t>
      </w:r>
    </w:p>
    <w:tbl>
      <w:tblPr>
        <w:tblW w:w="0" w:type="auto"/>
        <w:tblInd w:w="-2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4A7394" w:rsidRPr="00B45358" w14:paraId="3FD5A817" w14:textId="77777777" w:rsidTr="00D1165A">
        <w:tc>
          <w:tcPr>
            <w:tcW w:w="5457" w:type="dxa"/>
            <w:gridSpan w:val="3"/>
            <w:shd w:val="clear" w:color="auto" w:fill="auto"/>
            <w:vAlign w:val="center"/>
          </w:tcPr>
          <w:p w14:paraId="683EFE4B" w14:textId="77777777" w:rsidR="004A7394" w:rsidRPr="00B45358" w:rsidRDefault="004A7394" w:rsidP="00D1165A">
            <w:pPr>
              <w:keepNext/>
              <w:numPr>
                <w:ilvl w:val="0"/>
                <w:numId w:val="3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4459FC">
              <w:rPr>
                <w:rFonts w:ascii="Marianne" w:hAnsi="Marianne"/>
                <w:szCs w:val="20"/>
              </w:rPr>
              <w:t> </w:t>
            </w:r>
            <w:r w:rsidRPr="00B45358">
              <w:rPr>
                <w:rFonts w:ascii="Marianne" w:hAnsi="Marianne"/>
              </w:rPr>
              <w:t>Montant hors TVA</w:t>
            </w:r>
            <w:r w:rsidRPr="00B45358">
              <w:rPr>
                <w:rFonts w:ascii="Marianne" w:hAnsi="Marianne"/>
                <w:b/>
              </w:rPr>
              <w:t> </w:t>
            </w:r>
            <w:r>
              <w:rPr>
                <w:rFonts w:ascii="Marianne" w:hAnsi="Marianne"/>
                <w:b/>
              </w:rPr>
              <w:t xml:space="preserve"> (</w:t>
            </w:r>
            <w:proofErr w:type="spellStart"/>
            <w:r>
              <w:rPr>
                <w:rFonts w:ascii="Marianne" w:hAnsi="Marianne"/>
                <w:b/>
              </w:rPr>
              <w:t>Fp</w:t>
            </w:r>
            <w:proofErr w:type="spellEnd"/>
            <w:r>
              <w:rPr>
                <w:rFonts w:ascii="Marianne" w:hAnsi="Marianne"/>
                <w:b/>
              </w:rPr>
              <w:t>)</w:t>
            </w:r>
            <w:r w:rsidRPr="00B45358">
              <w:rPr>
                <w:rFonts w:ascii="Marianne" w:hAnsi="Marianne"/>
                <w:b/>
              </w:rPr>
              <w:t>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AE84A5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  <w:p w14:paraId="6923A261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19476C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674C589C" w14:textId="77777777" w:rsidTr="00D1165A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029E5A7E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100248FA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42B650F3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4E086EB7" w14:textId="77777777" w:rsidTr="00D1165A">
        <w:tc>
          <w:tcPr>
            <w:tcW w:w="2338" w:type="dxa"/>
            <w:shd w:val="clear" w:color="auto" w:fill="auto"/>
            <w:vAlign w:val="center"/>
          </w:tcPr>
          <w:p w14:paraId="76F04CCF" w14:textId="77777777" w:rsidR="004A7394" w:rsidRPr="00B45358" w:rsidRDefault="004A7394" w:rsidP="00D1165A">
            <w:pPr>
              <w:keepNext/>
              <w:numPr>
                <w:ilvl w:val="0"/>
                <w:numId w:val="4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BF8FDD" w14:textId="77777777" w:rsidR="004A7394" w:rsidRPr="00EF66B5" w:rsidRDefault="004A7394" w:rsidP="00D1165A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EF66B5">
              <w:rPr>
                <w:rFonts w:ascii="Marianne" w:hAnsi="Marianne"/>
                <w:szCs w:val="20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FF1C6C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eastAsia="Times New Roman" w:hAnsi="Marianne"/>
              </w:rPr>
              <w:t xml:space="preserve"> </w:t>
            </w:r>
            <w:r w:rsidRPr="00B45358">
              <w:rPr>
                <w:rFonts w:ascii="Marianne" w:hAnsi="Marianne"/>
              </w:rPr>
              <w:t>%, 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F26747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  <w:p w14:paraId="3D70D500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84269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65CAB799" w14:textId="77777777" w:rsidTr="00D1165A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348C41A4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03BEFE48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512DD17E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0C6763AD" w14:textId="77777777" w:rsidTr="00D1165A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2CF246D8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49346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0FE2D739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51AD0A4F" w14:textId="77777777" w:rsidTr="00D1165A">
        <w:tc>
          <w:tcPr>
            <w:tcW w:w="5457" w:type="dxa"/>
            <w:gridSpan w:val="3"/>
            <w:shd w:val="clear" w:color="auto" w:fill="auto"/>
            <w:vAlign w:val="center"/>
          </w:tcPr>
          <w:p w14:paraId="75679FA3" w14:textId="77777777" w:rsidR="004A7394" w:rsidRPr="00B45358" w:rsidRDefault="004A7394" w:rsidP="00D1165A">
            <w:pPr>
              <w:numPr>
                <w:ilvl w:val="0"/>
                <w:numId w:val="5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642E79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  <w:p w14:paraId="55578DFB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EEAE9A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60193B48" w14:textId="77777777" w:rsidTr="00D1165A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767153A9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74A367DD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3BD471A9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1DA6C4DA" w14:textId="77777777" w:rsidTr="00D1165A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041FA9" w14:textId="77777777" w:rsidR="004A7394" w:rsidRPr="00B45358" w:rsidRDefault="004A7394" w:rsidP="00D1165A">
            <w:pPr>
              <w:keepNext/>
              <w:snapToGrid w:val="0"/>
              <w:ind w:left="284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103F5C75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CAA19C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7EFB9553" w14:textId="77777777" w:rsidTr="00D1165A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DA973E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  <w:p w14:paraId="59E8FA44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D5ED40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</w:tc>
      </w:tr>
    </w:tbl>
    <w:p w14:paraId="149C92A2" w14:textId="77777777" w:rsidR="004A7394" w:rsidRDefault="004A7394" w:rsidP="004A7394">
      <w:pPr>
        <w:widowControl/>
        <w:suppressAutoHyphens w:val="0"/>
        <w:rPr>
          <w:rFonts w:ascii="Marianne" w:eastAsia="Times New Roman" w:hAnsi="Marianne"/>
          <w:color w:val="000000"/>
          <w:kern w:val="0"/>
          <w:szCs w:val="20"/>
        </w:rPr>
      </w:pPr>
    </w:p>
    <w:p w14:paraId="55B1FF88" w14:textId="77777777" w:rsidR="000F258B" w:rsidRDefault="006B3929" w:rsidP="004A7394">
      <w:pPr>
        <w:widowControl/>
        <w:suppressAutoHyphens w:val="0"/>
        <w:rPr>
          <w:rFonts w:ascii="Marianne" w:eastAsia="Times New Roman" w:hAnsi="Marianne"/>
          <w:color w:val="000000"/>
          <w:kern w:val="0"/>
          <w:szCs w:val="20"/>
        </w:rPr>
      </w:pPr>
      <w:r w:rsidRPr="00DD727E">
        <w:rPr>
          <w:rFonts w:ascii="Marianne" w:hAnsi="Marianne"/>
          <w:b/>
          <w:kern w:val="2"/>
          <w:szCs w:val="20"/>
        </w:rPr>
        <w:t>La répartition du montant de la rémunération,</w:t>
      </w:r>
      <w:r>
        <w:rPr>
          <w:rFonts w:ascii="Marianne" w:hAnsi="Marianne"/>
          <w:b/>
          <w:kern w:val="2"/>
          <w:szCs w:val="20"/>
        </w:rPr>
        <w:t xml:space="preserve"> </w:t>
      </w:r>
      <w:r w:rsidRPr="00DD727E">
        <w:rPr>
          <w:rFonts w:ascii="Marianne" w:hAnsi="Marianne"/>
          <w:b/>
          <w:kern w:val="2"/>
          <w:szCs w:val="20"/>
        </w:rPr>
        <w:t xml:space="preserve">par </w:t>
      </w:r>
      <w:r>
        <w:rPr>
          <w:rFonts w:ascii="Marianne" w:hAnsi="Marianne"/>
          <w:b/>
          <w:kern w:val="2"/>
          <w:szCs w:val="20"/>
        </w:rPr>
        <w:t xml:space="preserve">élément de mission et </w:t>
      </w:r>
      <w:r w:rsidRPr="00DD727E">
        <w:rPr>
          <w:rFonts w:ascii="Marianne" w:hAnsi="Marianne"/>
          <w:b/>
          <w:kern w:val="2"/>
          <w:szCs w:val="20"/>
        </w:rPr>
        <w:t>membre du groupement, fait l’objet de l’annexe n°1</w:t>
      </w:r>
    </w:p>
    <w:p w14:paraId="28A4E477" w14:textId="77777777" w:rsidR="004A7394" w:rsidRPr="00231110" w:rsidRDefault="004A7394" w:rsidP="004A7394">
      <w:pPr>
        <w:keepNext/>
        <w:widowControl/>
        <w:numPr>
          <w:ilvl w:val="0"/>
          <w:numId w:val="14"/>
        </w:numPr>
        <w:suppressAutoHyphens w:val="0"/>
        <w:spacing w:before="238" w:after="238"/>
        <w:rPr>
          <w:rFonts w:ascii="Marianne" w:eastAsia="Times New Roman" w:hAnsi="Marianne"/>
          <w:color w:val="000000"/>
          <w:kern w:val="0"/>
          <w:szCs w:val="20"/>
        </w:rPr>
      </w:pP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Dès que le coût prévisionnel des travaux </w:t>
      </w:r>
      <w:r w:rsidRPr="00231110">
        <w:rPr>
          <w:rFonts w:ascii="Marianne" w:eastAsia="Times New Roman" w:hAnsi="Marianne"/>
          <w:b/>
          <w:bCs/>
          <w:i/>
          <w:iCs/>
          <w:color w:val="000000"/>
          <w:kern w:val="0"/>
          <w:szCs w:val="20"/>
        </w:rPr>
        <w:t>C</w:t>
      </w: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 est arrêté selon les modalités fixées à l'article 5-1 du </w:t>
      </w:r>
      <w:r>
        <w:rPr>
          <w:rFonts w:ascii="Marianne" w:hAnsi="Marianne"/>
          <w:szCs w:val="20"/>
        </w:rPr>
        <w:t>CCATP</w:t>
      </w:r>
      <w:r w:rsidRPr="00231110">
        <w:rPr>
          <w:rFonts w:ascii="Marianne" w:eastAsia="Times New Roman" w:hAnsi="Marianne"/>
          <w:color w:val="000000"/>
          <w:kern w:val="0"/>
          <w:szCs w:val="20"/>
        </w:rPr>
        <w:t>, la rémunération devient définitive dans les conditions suivantes :</w:t>
      </w:r>
    </w:p>
    <w:p w14:paraId="58DD7DD3" w14:textId="77777777" w:rsidR="00DC6A79" w:rsidRPr="00231110" w:rsidRDefault="004A7394" w:rsidP="00DC6A79">
      <w:pPr>
        <w:widowControl/>
        <w:suppressAutoHyphens w:val="0"/>
        <w:spacing w:before="119" w:after="238"/>
        <w:ind w:left="284"/>
        <w:rPr>
          <w:rFonts w:ascii="Marianne" w:eastAsia="Times New Roman" w:hAnsi="Marianne"/>
          <w:color w:val="000000"/>
          <w:kern w:val="0"/>
          <w:szCs w:val="20"/>
        </w:rPr>
      </w:pP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A mission constante, le montant définitif de la rémunération </w:t>
      </w:r>
      <w:proofErr w:type="spellStart"/>
      <w:r w:rsidRPr="00231110">
        <w:rPr>
          <w:rFonts w:ascii="Marianne" w:eastAsia="Times New Roman" w:hAnsi="Marianne"/>
          <w:b/>
          <w:bCs/>
          <w:i/>
          <w:iCs/>
          <w:color w:val="000000"/>
          <w:kern w:val="0"/>
          <w:szCs w:val="20"/>
        </w:rPr>
        <w:t>Fd</w:t>
      </w:r>
      <w:proofErr w:type="spellEnd"/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 est établi comme suit :</w:t>
      </w:r>
      <w:r w:rsidR="00DC6A79" w:rsidRPr="00DC6A79">
        <w:rPr>
          <w:rFonts w:ascii="Marianne" w:eastAsia="Times New Roman" w:hAnsi="Marianne"/>
          <w:color w:val="000000"/>
          <w:kern w:val="0"/>
          <w:szCs w:val="20"/>
        </w:rPr>
        <w:t xml:space="preserve"> </w:t>
      </w:r>
    </w:p>
    <w:tbl>
      <w:tblPr>
        <w:tblW w:w="7874" w:type="dxa"/>
        <w:tblCellSpacing w:w="0" w:type="dxa"/>
        <w:tblInd w:w="5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64"/>
        <w:gridCol w:w="4110"/>
      </w:tblGrid>
      <w:tr w:rsidR="00DC6A79" w:rsidRPr="00231110" w14:paraId="19DEECC3" w14:textId="77777777" w:rsidTr="006F64CA">
        <w:trPr>
          <w:tblCellSpacing w:w="0" w:type="dxa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30E444" w14:textId="77777777" w:rsidR="00DC6A79" w:rsidRPr="00231110" w:rsidRDefault="00DC6A79" w:rsidP="006F64CA">
            <w:pPr>
              <w:widowControl/>
              <w:suppressAutoHyphens w:val="0"/>
              <w:spacing w:before="100" w:beforeAutospacing="1" w:after="119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bookmarkStart w:id="4" w:name="A2_p11_a1"/>
            <w:bookmarkEnd w:id="4"/>
            <w:r w:rsidRPr="00231110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 xml:space="preserve">Coût prévisionnel des travaux </w:t>
            </w:r>
            <w:r w:rsidRPr="00231110">
              <w:rPr>
                <w:rFonts w:ascii="Marianne" w:eastAsia="Times New Roman" w:hAnsi="Marianne"/>
                <w:b/>
                <w:bCs/>
                <w:i/>
                <w:iCs/>
                <w:color w:val="000000"/>
                <w:kern w:val="0"/>
                <w:szCs w:val="20"/>
              </w:rPr>
              <w:t xml:space="preserve">C </w:t>
            </w:r>
            <w:r w:rsidRPr="00231110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>hors T.V.A.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2B1CBAA" w14:textId="77777777" w:rsidR="00DC6A79" w:rsidRPr="00231110" w:rsidRDefault="00DC6A79" w:rsidP="00DC6A79">
            <w:pPr>
              <w:widowControl/>
              <w:suppressAutoHyphens w:val="0"/>
              <w:spacing w:before="100" w:beforeAutospacing="1" w:after="119"/>
              <w:ind w:left="720" w:hanging="458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231110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 xml:space="preserve">Montant définitif </w:t>
            </w:r>
            <w:proofErr w:type="spellStart"/>
            <w:r w:rsidRPr="00231110">
              <w:rPr>
                <w:rFonts w:ascii="Marianne" w:eastAsia="Times New Roman" w:hAnsi="Marianne"/>
                <w:b/>
                <w:bCs/>
                <w:i/>
                <w:iCs/>
                <w:color w:val="000000"/>
                <w:kern w:val="0"/>
                <w:szCs w:val="20"/>
              </w:rPr>
              <w:t>Fd</w:t>
            </w:r>
            <w:proofErr w:type="spellEnd"/>
            <w:r w:rsidRPr="00231110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 xml:space="preserve"> hors T.V.A</w:t>
            </w:r>
          </w:p>
        </w:tc>
      </w:tr>
      <w:tr w:rsidR="00DC6A79" w:rsidRPr="00065622" w14:paraId="1CA0EA32" w14:textId="77777777" w:rsidTr="006F64CA">
        <w:trPr>
          <w:tblCellSpacing w:w="0" w:type="dxa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2DAA91" w14:textId="77777777" w:rsidR="00DC6A79" w:rsidRPr="009D123C" w:rsidRDefault="00DC6A79" w:rsidP="006F64CA">
            <w:pPr>
              <w:widowControl/>
              <w:suppressAutoHyphens w:val="0"/>
              <w:spacing w:before="100" w:beforeAutospacing="1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</w:rPr>
              <w:t xml:space="preserve">C &lt; Co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AF53938" w14:textId="77777777" w:rsidR="00DC6A79" w:rsidRPr="009D123C" w:rsidRDefault="00DC6A79" w:rsidP="00DC6A79">
            <w:pPr>
              <w:widowControl/>
              <w:suppressAutoHyphens w:val="0"/>
              <w:spacing w:before="100" w:beforeAutospacing="1" w:after="119"/>
              <w:ind w:left="720" w:hanging="316"/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</w:pPr>
            <w:proofErr w:type="spellStart"/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Fd</w:t>
            </w:r>
            <w:proofErr w:type="spellEnd"/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 xml:space="preserve"> = C * (</w:t>
            </w:r>
            <w:proofErr w:type="spellStart"/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Fp</w:t>
            </w:r>
            <w:proofErr w:type="spellEnd"/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/Co)</w:t>
            </w:r>
          </w:p>
        </w:tc>
      </w:tr>
      <w:tr w:rsidR="00DC6A79" w:rsidRPr="00065622" w14:paraId="3B461B30" w14:textId="77777777" w:rsidTr="006F64CA">
        <w:trPr>
          <w:tblCellSpacing w:w="0" w:type="dxa"/>
        </w:trPr>
        <w:tc>
          <w:tcPr>
            <w:tcW w:w="376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453343" w14:textId="77777777" w:rsidR="00DC6A79" w:rsidRPr="009D123C" w:rsidRDefault="00DC6A79" w:rsidP="006F64CA">
            <w:pPr>
              <w:widowControl/>
              <w:suppressAutoHyphens w:val="0"/>
              <w:spacing w:before="100" w:beforeAutospacing="1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</w:rPr>
              <w:t>C = Co</w:t>
            </w:r>
          </w:p>
        </w:tc>
        <w:tc>
          <w:tcPr>
            <w:tcW w:w="4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DCC8CE5" w14:textId="77777777" w:rsidR="00DC6A79" w:rsidRPr="009D123C" w:rsidRDefault="00DC6A79" w:rsidP="00DC6A79">
            <w:pPr>
              <w:widowControl/>
              <w:suppressAutoHyphens w:val="0"/>
              <w:spacing w:before="100" w:beforeAutospacing="1"/>
              <w:ind w:left="720" w:hanging="316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proofErr w:type="spellStart"/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</w:rPr>
              <w:t>Fd</w:t>
            </w:r>
            <w:proofErr w:type="spellEnd"/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</w:rPr>
              <w:t>  =  </w:t>
            </w:r>
            <w:proofErr w:type="spellStart"/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</w:rPr>
              <w:t>Fp</w:t>
            </w:r>
            <w:proofErr w:type="spellEnd"/>
          </w:p>
        </w:tc>
      </w:tr>
      <w:tr w:rsidR="00DC6A79" w:rsidRPr="00231110" w14:paraId="56D1E54D" w14:textId="77777777" w:rsidTr="00DC6A79">
        <w:trPr>
          <w:trHeight w:val="727"/>
          <w:tblCellSpacing w:w="0" w:type="dxa"/>
        </w:trPr>
        <w:tc>
          <w:tcPr>
            <w:tcW w:w="376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B8DCCCB" w14:textId="77777777" w:rsidR="00DC6A79" w:rsidRPr="009D123C" w:rsidRDefault="00DC6A79" w:rsidP="006F64CA">
            <w:pPr>
              <w:widowControl/>
              <w:suppressAutoHyphens w:val="0"/>
              <w:spacing w:before="100" w:beforeAutospacing="1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</w:rPr>
              <w:t xml:space="preserve">C &gt; Co </w:t>
            </w:r>
          </w:p>
        </w:tc>
        <w:tc>
          <w:tcPr>
            <w:tcW w:w="4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9F63EBE" w14:textId="77777777" w:rsidR="00DC6A79" w:rsidRPr="009D123C" w:rsidRDefault="00DC6A79" w:rsidP="00DC6A79">
            <w:pPr>
              <w:widowControl/>
              <w:suppressAutoHyphens w:val="0"/>
              <w:spacing w:before="100" w:beforeAutospacing="1" w:after="119"/>
              <w:ind w:left="720" w:right="85" w:hanging="316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proofErr w:type="spellStart"/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Fd</w:t>
            </w:r>
            <w:proofErr w:type="spellEnd"/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 xml:space="preserve"> = </w:t>
            </w:r>
            <w:proofErr w:type="spellStart"/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Fp</w:t>
            </w:r>
            <w:proofErr w:type="spellEnd"/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 xml:space="preserve"> + ((2/3 * </w:t>
            </w:r>
            <w:proofErr w:type="spellStart"/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Fp</w:t>
            </w:r>
            <w:proofErr w:type="spellEnd"/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/Co) * (C-C0))</w:t>
            </w:r>
          </w:p>
        </w:tc>
      </w:tr>
    </w:tbl>
    <w:p w14:paraId="4D56927D" w14:textId="77777777" w:rsidR="00DC6A79" w:rsidRDefault="00DC6A79" w:rsidP="00DC6A79">
      <w:pPr>
        <w:ind w:hanging="284"/>
        <w:rPr>
          <w:rFonts w:ascii="Marianne" w:hAnsi="Marianne"/>
          <w:szCs w:val="20"/>
        </w:rPr>
      </w:pPr>
    </w:p>
    <w:p w14:paraId="0D3EA53F" w14:textId="77777777" w:rsidR="00065622" w:rsidRPr="009A5587" w:rsidRDefault="00065622" w:rsidP="00DC6A79">
      <w:pPr>
        <w:ind w:hanging="284"/>
        <w:rPr>
          <w:rFonts w:ascii="Marianne" w:hAnsi="Marianne"/>
          <w:szCs w:val="20"/>
        </w:rPr>
      </w:pPr>
    </w:p>
    <w:p w14:paraId="37562194" w14:textId="77777777" w:rsidR="00152254" w:rsidRPr="00FE266B" w:rsidRDefault="00152254" w:rsidP="00152254">
      <w:pPr>
        <w:pStyle w:val="Titre2"/>
        <w:spacing w:before="120" w:after="120"/>
        <w:ind w:hanging="284"/>
        <w:rPr>
          <w:rFonts w:ascii="Marianne" w:hAnsi="Marianne"/>
          <w:szCs w:val="24"/>
        </w:rPr>
      </w:pPr>
      <w:r w:rsidRPr="00FE266B">
        <w:rPr>
          <w:rFonts w:ascii="Marianne" w:hAnsi="Marianne"/>
        </w:rPr>
        <w:t xml:space="preserve">2-2. Sous-traitance au moment de l’offre </w:t>
      </w:r>
    </w:p>
    <w:p w14:paraId="7E52ED60" w14:textId="77777777" w:rsidR="00152254" w:rsidRPr="00FE266B" w:rsidRDefault="00152254" w:rsidP="00152254">
      <w:pPr>
        <w:pStyle w:val="Titre3"/>
        <w:numPr>
          <w:ilvl w:val="0"/>
          <w:numId w:val="0"/>
        </w:numPr>
        <w:spacing w:before="0" w:after="0"/>
        <w:rPr>
          <w:rFonts w:ascii="Marianne" w:hAnsi="Marianne"/>
          <w:sz w:val="12"/>
          <w:szCs w:val="12"/>
        </w:rPr>
      </w:pPr>
    </w:p>
    <w:p w14:paraId="4E696812" w14:textId="59D8815E" w:rsidR="00152254" w:rsidRPr="00FE266B" w:rsidRDefault="00B15AAF" w:rsidP="00152254">
      <w:pPr>
        <w:pStyle w:val="Paragraphe"/>
        <w:keepNext/>
        <w:numPr>
          <w:ilvl w:val="0"/>
          <w:numId w:val="1"/>
        </w:numPr>
        <w:rPr>
          <w:rFonts w:ascii="Marianne" w:eastAsia="Wingdings" w:hAnsi="Marianne" w:cs="Wingdings"/>
          <w:szCs w:val="20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3C9D3B" wp14:editId="70C893BC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350" cy="152400"/>
                <wp:effectExtent l="13335" t="7620" r="5715" b="11430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3A5DFD" id="Rectangle 8" o:spid="_x0000_s1026" style="position:absolute;margin-left:-14.35pt;margin-top:8.05pt;width:10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" fillcolor="#f2f2f2"/>
            </w:pict>
          </mc:Fallback>
        </mc:AlternateContent>
      </w:r>
      <w:r w:rsidR="00152254" w:rsidRPr="00FE266B">
        <w:rPr>
          <w:rFonts w:ascii="Marianne" w:hAnsi="Marianne"/>
        </w:rPr>
        <w:t xml:space="preserve"> Le </w:t>
      </w:r>
      <w:r w:rsidR="00152254">
        <w:rPr>
          <w:rFonts w:ascii="Marianne" w:hAnsi="Marianne"/>
        </w:rPr>
        <w:t>groupement</w:t>
      </w:r>
      <w:r w:rsidR="00152254" w:rsidRPr="00FE266B">
        <w:rPr>
          <w:rFonts w:ascii="Marianne" w:hAnsi="Marianne"/>
        </w:rPr>
        <w:t xml:space="preserve"> désigné ci-avant ne prévoit pas de sous-traitance au moment de l’offre. </w:t>
      </w:r>
    </w:p>
    <w:p w14:paraId="3CCA5F78" w14:textId="77777777" w:rsidR="00152254" w:rsidRPr="00FE266B" w:rsidRDefault="00152254" w:rsidP="00152254">
      <w:pPr>
        <w:pStyle w:val="Paragraphe"/>
        <w:keepNext/>
        <w:rPr>
          <w:rFonts w:ascii="Marianne" w:hAnsi="Marianne"/>
          <w:sz w:val="8"/>
          <w:szCs w:val="8"/>
        </w:rPr>
      </w:pPr>
    </w:p>
    <w:p w14:paraId="3ABD4BC5" w14:textId="77777777" w:rsidR="00152254" w:rsidRPr="00FE266B" w:rsidRDefault="00152254" w:rsidP="00152254">
      <w:pPr>
        <w:pStyle w:val="Paragraphe"/>
        <w:keepNext/>
        <w:rPr>
          <w:rFonts w:ascii="Marianne" w:hAnsi="Marianne"/>
        </w:rPr>
      </w:pPr>
      <w:r w:rsidRPr="00FE266B">
        <w:rPr>
          <w:rFonts w:ascii="Marianne" w:hAnsi="Marianne"/>
        </w:rPr>
        <w:t>O</w:t>
      </w:r>
      <w:r w:rsidR="009861AB">
        <w:rPr>
          <w:rFonts w:ascii="Marianne" w:hAnsi="Marianne"/>
        </w:rPr>
        <w:t>u</w:t>
      </w:r>
    </w:p>
    <w:p w14:paraId="0B10A1DB" w14:textId="77777777" w:rsidR="00152254" w:rsidRPr="00FE266B" w:rsidRDefault="00152254" w:rsidP="00152254">
      <w:pPr>
        <w:pStyle w:val="Paragraphe"/>
        <w:keepNext/>
        <w:rPr>
          <w:rFonts w:ascii="Marianne" w:eastAsia="Wingdings" w:hAnsi="Marianne" w:cs="Wingdings"/>
          <w:sz w:val="8"/>
          <w:szCs w:val="8"/>
        </w:rPr>
      </w:pPr>
    </w:p>
    <w:p w14:paraId="181E0782" w14:textId="4836F4EA" w:rsidR="00152254" w:rsidRPr="00FE266B" w:rsidRDefault="00B15AAF" w:rsidP="00152254">
      <w:pPr>
        <w:pStyle w:val="Paragraphe"/>
        <w:numPr>
          <w:ilvl w:val="0"/>
          <w:numId w:val="1"/>
        </w:numPr>
        <w:rPr>
          <w:rFonts w:ascii="Marianne" w:hAnsi="Marianne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68CBCF" wp14:editId="115014B4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350" cy="152400"/>
                <wp:effectExtent l="9525" t="8255" r="9525" b="1079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6D76FE" id="Rectangle 7" o:spid="_x0000_s1026" style="position:absolute;margin-left:-13.9pt;margin-top:6.05pt;width:10.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" fillcolor="#f2f2f2"/>
            </w:pict>
          </mc:Fallback>
        </mc:AlternateContent>
      </w:r>
      <w:r w:rsidR="00152254" w:rsidRPr="00FE266B">
        <w:rPr>
          <w:rFonts w:eastAsia="Times New Roman"/>
          <w:sz w:val="18"/>
          <w:szCs w:val="18"/>
        </w:rPr>
        <w:t xml:space="preserve"> </w:t>
      </w:r>
      <w:r w:rsidR="00152254" w:rsidRPr="00FE266B">
        <w:rPr>
          <w:rFonts w:ascii="Marianne" w:hAnsi="Marianne"/>
        </w:rPr>
        <w:t xml:space="preserve">Le </w:t>
      </w:r>
      <w:r w:rsidR="00152254">
        <w:rPr>
          <w:rFonts w:ascii="Marianne" w:hAnsi="Marianne"/>
        </w:rPr>
        <w:t>groupement</w:t>
      </w:r>
      <w:r w:rsidR="00152254" w:rsidRPr="00FE266B">
        <w:rPr>
          <w:rFonts w:ascii="Marianne" w:hAnsi="Marianne"/>
        </w:rPr>
        <w:t xml:space="preserve"> désigné ci-avant prévoit un recours à la sous-traitance au moment de l’offre.</w:t>
      </w:r>
    </w:p>
    <w:p w14:paraId="5312BB80" w14:textId="77777777" w:rsidR="00152254" w:rsidRPr="00FE266B" w:rsidRDefault="00152254" w:rsidP="00152254">
      <w:pPr>
        <w:pStyle w:val="Titre3"/>
        <w:spacing w:before="0" w:after="0"/>
        <w:ind w:hanging="284"/>
        <w:rPr>
          <w:rFonts w:ascii="Marianne" w:hAnsi="Marianne"/>
          <w:sz w:val="12"/>
          <w:szCs w:val="12"/>
        </w:rPr>
      </w:pPr>
    </w:p>
    <w:p w14:paraId="10AFFCF6" w14:textId="67CFF266" w:rsidR="00152254" w:rsidRPr="00B45358" w:rsidRDefault="00B15AAF" w:rsidP="00152254">
      <w:pPr>
        <w:ind w:left="-284"/>
        <w:rPr>
          <w:rFonts w:ascii="Marianne" w:hAnsi="Marianne"/>
          <w:sz w:val="12"/>
          <w:szCs w:val="12"/>
        </w:rPr>
      </w:pPr>
      <w:r w:rsidRPr="00FE266B">
        <w:rPr>
          <w:rFonts w:ascii="Marianne" w:hAnsi="Marianne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5F82D7" wp14:editId="11E3B629">
                <wp:simplePos x="0" y="0"/>
                <wp:positionH relativeFrom="column">
                  <wp:posOffset>2528570</wp:posOffset>
                </wp:positionH>
                <wp:positionV relativeFrom="paragraph">
                  <wp:posOffset>164465</wp:posOffset>
                </wp:positionV>
                <wp:extent cx="247650" cy="171450"/>
                <wp:effectExtent l="9525" t="6350" r="9525" b="1270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714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FCD21" id="Rectangle 9" o:spid="_x0000_s1026" style="position:absolute;margin-left:199.1pt;margin-top:12.9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" fillcolor="#f2f2f2"/>
            </w:pict>
          </mc:Fallback>
        </mc:AlternateContent>
      </w:r>
      <w:r w:rsidR="00152254" w:rsidRPr="00FE266B">
        <w:rPr>
          <w:rFonts w:ascii="Marianne" w:hAnsi="Marianne"/>
          <w:szCs w:val="20"/>
        </w:rPr>
        <w:t>Dans ce cas et, conformément aux articles L.2193-1 à 3 du code de la commande publique, le(s) formulaire(s) de déclaration, au nombre de         indique(nt) la nature et le montant des prestations qui seront exécutées par des sous-traitants, leurs noms et leurs conditions de paiement.</w:t>
      </w:r>
    </w:p>
    <w:p w14:paraId="4A882C94" w14:textId="77777777" w:rsidR="00152254" w:rsidRPr="00931485" w:rsidRDefault="00152254" w:rsidP="00152254">
      <w:pPr>
        <w:pStyle w:val="Paragraphe"/>
        <w:ind w:left="-284"/>
        <w:rPr>
          <w:rFonts w:ascii="Marianne" w:hAnsi="Marianne"/>
          <w:szCs w:val="20"/>
        </w:rPr>
      </w:pPr>
      <w:r w:rsidRPr="00931485">
        <w:rPr>
          <w:rFonts w:ascii="Marianne" w:hAnsi="Marianne"/>
          <w:szCs w:val="20"/>
        </w:rPr>
        <w:t>Chaque formulaire (et les pièces qui y sont jointes) constitue une demande d’acceptation du sous-traitant concerné et d’agrément des conditions de paiement du contrat de sous-traitance. La signature et la notification du marché emportent acceptation du sous-traitant et agrément des conditions de paiement du contrat de sous-traitance. Chaque formulaire est annexé au présent AE.</w:t>
      </w:r>
    </w:p>
    <w:p w14:paraId="652300FB" w14:textId="77777777" w:rsidR="00152254" w:rsidRPr="00931485" w:rsidRDefault="00152254" w:rsidP="00152254">
      <w:pPr>
        <w:pStyle w:val="Paragraphe"/>
        <w:keepNext/>
        <w:keepLines/>
        <w:spacing w:after="120"/>
        <w:ind w:left="-284"/>
        <w:rPr>
          <w:rFonts w:ascii="Marianne" w:hAnsi="Marianne"/>
          <w:szCs w:val="20"/>
        </w:rPr>
      </w:pPr>
      <w:r w:rsidRPr="00931485">
        <w:rPr>
          <w:rFonts w:ascii="Marianne" w:hAnsi="Marianne"/>
          <w:szCs w:val="20"/>
        </w:rPr>
        <w:lastRenderedPageBreak/>
        <w:t xml:space="preserve">Le montant des </w:t>
      </w:r>
      <w:r w:rsidR="00C3145B">
        <w:rPr>
          <w:rFonts w:ascii="Marianne" w:hAnsi="Marianne"/>
          <w:szCs w:val="20"/>
        </w:rPr>
        <w:t>prestations</w:t>
      </w:r>
      <w:r w:rsidRPr="00931485">
        <w:rPr>
          <w:rFonts w:ascii="Marianne" w:hAnsi="Marianne"/>
          <w:szCs w:val="20"/>
        </w:rPr>
        <w:t>, en euros hors taxes, que nous envisageons de sous-traiter conformément à ces annexes est de :</w:t>
      </w:r>
    </w:p>
    <w:p w14:paraId="0AE98783" w14:textId="77777777" w:rsidR="00152254" w:rsidRPr="009A5587" w:rsidRDefault="00152254" w:rsidP="00152254">
      <w:pPr>
        <w:pStyle w:val="Paragraphe"/>
        <w:keepNext/>
        <w:keepLines/>
        <w:spacing w:after="120"/>
        <w:ind w:left="-284"/>
        <w:rPr>
          <w:rFonts w:ascii="Marianne" w:hAnsi="Marianne"/>
          <w:b/>
          <w:sz w:val="24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0"/>
        <w:gridCol w:w="4307"/>
      </w:tblGrid>
      <w:tr w:rsidR="00152254" w:rsidRPr="009A5587" w14:paraId="29402B54" w14:textId="77777777" w:rsidTr="004F41CC">
        <w:trPr>
          <w:trHeight w:val="316"/>
          <w:tblHeader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C005667" w14:textId="77777777" w:rsidR="00152254" w:rsidRPr="00C3145B" w:rsidRDefault="00152254" w:rsidP="004F41CC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C3145B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73FF6E87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3145B">
              <w:rPr>
                <w:rFonts w:ascii="Marianne" w:hAnsi="Marianne"/>
                <w:b/>
                <w:szCs w:val="20"/>
              </w:rPr>
              <w:t>Montant de la sous-traitance</w:t>
            </w:r>
          </w:p>
        </w:tc>
      </w:tr>
      <w:tr w:rsidR="00152254" w:rsidRPr="009A5587" w14:paraId="454A65FB" w14:textId="77777777" w:rsidTr="004F41CC">
        <w:trPr>
          <w:trHeight w:val="316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1DCAF9C7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3145B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DD0CFB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5147A9D0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152254" w:rsidRPr="009A5587" w14:paraId="4432FB04" w14:textId="77777777" w:rsidTr="004F41CC">
        <w:trPr>
          <w:trHeight w:val="316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372AB8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3145B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6EBB33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18104BA7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152254" w:rsidRPr="009A5587" w14:paraId="250A60E0" w14:textId="77777777" w:rsidTr="004F41CC">
        <w:trPr>
          <w:trHeight w:val="316"/>
        </w:trPr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4AEE1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3145B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45D330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65C3D68A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152254" w:rsidRPr="009A5587" w14:paraId="5F0CA373" w14:textId="77777777" w:rsidTr="004F41CC">
        <w:tblPrEx>
          <w:tblCellMar>
            <w:top w:w="71" w:type="dxa"/>
            <w:bottom w:w="71" w:type="dxa"/>
          </w:tblCellMar>
        </w:tblPrEx>
        <w:trPr>
          <w:trHeight w:val="202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324B4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3145B">
              <w:rPr>
                <w:rFonts w:ascii="Marianne" w:hAnsi="Marianne"/>
                <w:b/>
                <w:szCs w:val="20"/>
              </w:rPr>
              <w:t>Total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13D120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0E4A9A43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</w:tbl>
    <w:p w14:paraId="02E76BF1" w14:textId="77777777" w:rsidR="0065498B" w:rsidRPr="009A5587" w:rsidRDefault="0065498B">
      <w:pPr>
        <w:pStyle w:val="Titre1"/>
        <w:rPr>
          <w:rFonts w:ascii="Marianne" w:hAnsi="Marianne"/>
        </w:rPr>
      </w:pPr>
      <w:r w:rsidRPr="009A5587">
        <w:rPr>
          <w:rFonts w:ascii="Marianne" w:hAnsi="Marianne"/>
        </w:rPr>
        <w:t>ARTICLE 3. DÉLAI</w:t>
      </w:r>
      <w:r w:rsidRPr="009A5587">
        <w:rPr>
          <w:rFonts w:ascii="Marianne" w:hAnsi="Marianne"/>
          <w:color w:val="000000"/>
        </w:rPr>
        <w:t xml:space="preserve"> D’EXÉCUTION DU MARCHE</w:t>
      </w:r>
    </w:p>
    <w:p w14:paraId="0324A504" w14:textId="77777777" w:rsidR="004A7394" w:rsidRPr="00B84FA4" w:rsidRDefault="004A7394" w:rsidP="004A7394">
      <w:pPr>
        <w:numPr>
          <w:ilvl w:val="0"/>
          <w:numId w:val="1"/>
        </w:numPr>
        <w:ind w:hanging="716"/>
        <w:rPr>
          <w:rFonts w:ascii="Marianne" w:hAnsi="Marianne"/>
          <w:szCs w:val="20"/>
        </w:rPr>
      </w:pPr>
      <w:r w:rsidRPr="00B84FA4">
        <w:rPr>
          <w:rFonts w:ascii="Marianne" w:hAnsi="Marianne"/>
          <w:szCs w:val="20"/>
        </w:rPr>
        <w:t xml:space="preserve">Les stipulations correspondantes figurent aux articles 7.1 et 7.2 du CCATP </w:t>
      </w:r>
    </w:p>
    <w:p w14:paraId="2FDB413B" w14:textId="77777777" w:rsidR="0065498B" w:rsidRPr="009A5587" w:rsidRDefault="0065498B">
      <w:pPr>
        <w:ind w:left="-284"/>
        <w:rPr>
          <w:rFonts w:ascii="Marianne" w:hAnsi="Marianne"/>
          <w:sz w:val="14"/>
          <w:szCs w:val="14"/>
        </w:rPr>
      </w:pPr>
    </w:p>
    <w:p w14:paraId="09623672" w14:textId="77777777" w:rsidR="0065498B" w:rsidRPr="009A5587" w:rsidRDefault="0065498B">
      <w:pPr>
        <w:pStyle w:val="Titre1"/>
        <w:widowControl w:val="0"/>
        <w:spacing w:before="240"/>
        <w:ind w:hanging="284"/>
        <w:rPr>
          <w:rFonts w:ascii="Marianne" w:hAnsi="Marianne"/>
        </w:rPr>
      </w:pPr>
      <w:r w:rsidRPr="009A5587">
        <w:rPr>
          <w:rFonts w:ascii="Marianne" w:hAnsi="Marianne"/>
        </w:rPr>
        <w:t>ARTICLE 4. PAIEMENTS</w:t>
      </w:r>
    </w:p>
    <w:p w14:paraId="17CF6039" w14:textId="77777777" w:rsidR="0065498B" w:rsidRPr="009A5587" w:rsidRDefault="0065498B">
      <w:pPr>
        <w:ind w:left="-284"/>
        <w:rPr>
          <w:rFonts w:ascii="Marianne" w:hAnsi="Marianne"/>
        </w:rPr>
      </w:pPr>
      <w:r w:rsidRPr="009A5587">
        <w:rPr>
          <w:rFonts w:ascii="Marianne" w:hAnsi="Marianne"/>
        </w:rPr>
        <w:t xml:space="preserve">Les modalités du règlement des comptes du marché sont spécifiées à l’article </w:t>
      </w:r>
      <w:r w:rsidR="004A7394">
        <w:rPr>
          <w:rFonts w:ascii="Marianne" w:hAnsi="Marianne"/>
        </w:rPr>
        <w:t>4</w:t>
      </w:r>
      <w:r w:rsidRPr="009A5587">
        <w:rPr>
          <w:rFonts w:ascii="Marianne" w:hAnsi="Marianne"/>
        </w:rPr>
        <w:t>-2 du CCAP.</w:t>
      </w:r>
    </w:p>
    <w:p w14:paraId="09AB3603" w14:textId="77777777" w:rsidR="0065498B" w:rsidRPr="009A5587" w:rsidRDefault="0065498B">
      <w:pPr>
        <w:pStyle w:val="Titre2"/>
        <w:rPr>
          <w:rFonts w:ascii="Marianne" w:hAnsi="Marianne"/>
          <w:szCs w:val="24"/>
        </w:rPr>
      </w:pPr>
      <w:r w:rsidRPr="009A5587">
        <w:rPr>
          <w:rFonts w:ascii="Marianne" w:hAnsi="Marianne"/>
        </w:rPr>
        <w:t>4-1. Références bancaires</w:t>
      </w:r>
    </w:p>
    <w:p w14:paraId="0843D9A0" w14:textId="77777777" w:rsidR="00EC7775" w:rsidRPr="00E72258" w:rsidRDefault="00EC7775" w:rsidP="006A2E89">
      <w:pPr>
        <w:pStyle w:val="Paragraphe"/>
        <w:numPr>
          <w:ilvl w:val="0"/>
          <w:numId w:val="1"/>
        </w:numPr>
        <w:spacing w:before="240"/>
        <w:ind w:left="-284" w:firstLine="0"/>
        <w:rPr>
          <w:rFonts w:ascii="Marianne" w:hAnsi="Marianne"/>
          <w:szCs w:val="20"/>
        </w:rPr>
      </w:pPr>
      <w:r w:rsidRPr="00E72258">
        <w:rPr>
          <w:rFonts w:ascii="Marianne" w:hAnsi="Marianne"/>
          <w:szCs w:val="20"/>
        </w:rPr>
        <w:t>Le maître de l'ouvrage se libérera des sommes dues au titre du présent marché et indiquées à l’annexe 1, en faisant porter le montant au crédit des comptes suivants (</w:t>
      </w:r>
      <w:r w:rsidRPr="00E72258">
        <w:rPr>
          <w:rFonts w:ascii="Marianne" w:hAnsi="Marianne"/>
          <w:bCs/>
          <w:szCs w:val="20"/>
        </w:rPr>
        <w:t>joindre un RIB ou RIP</w:t>
      </w:r>
      <w:r w:rsidRPr="00E72258">
        <w:rPr>
          <w:rFonts w:ascii="Marianne" w:hAnsi="Marianne"/>
          <w:szCs w:val="20"/>
        </w:rPr>
        <w:t>) </w:t>
      </w:r>
    </w:p>
    <w:p w14:paraId="2E007C02" w14:textId="77777777" w:rsidR="00EC7775" w:rsidRPr="00931485" w:rsidRDefault="00EC7775" w:rsidP="00EC7775">
      <w:pPr>
        <w:pStyle w:val="Paragraphe"/>
        <w:numPr>
          <w:ilvl w:val="0"/>
          <w:numId w:val="1"/>
        </w:numPr>
        <w:spacing w:before="240"/>
        <w:rPr>
          <w:rFonts w:ascii="Marianne" w:hAnsi="Marianne"/>
          <w:szCs w:val="20"/>
        </w:rPr>
      </w:pPr>
    </w:p>
    <w:tbl>
      <w:tblPr>
        <w:tblW w:w="95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2C40DBF4" w14:textId="77777777" w:rsidTr="00D818A4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3A22AF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F586368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1 (mandataire)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CEA86C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879401B" w14:textId="77777777" w:rsidTr="00D818A4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F42F5C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6DCDBB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71E4F8C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829D91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93B306A" w14:textId="77777777" w:rsidTr="00D818A4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E9D516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5448D78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811A3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8D8082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2BD74E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9A98FE0" w14:textId="77777777" w:rsidTr="00D818A4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EBD329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3B49B94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165568C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65A0820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B2DB7A6" w14:textId="77777777" w:rsidTr="00D818A4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90160D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24ECD12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à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1F9B3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539301C5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9B7CC8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84E4F9C" w14:textId="77777777" w:rsidTr="00D818A4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3EB310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40C4853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4E37D7F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F63F22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71C76D2" w14:textId="77777777" w:rsidTr="00D818A4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F50F46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5FBD005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au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C3CDD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2BBC98F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930258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E675730" w14:textId="77777777" w:rsidTr="00D818A4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A073AC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1266614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7CAF704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172710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77ACAC3" w14:textId="77777777" w:rsidTr="00D818A4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D889C1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2CD8D50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sous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7244A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C0172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45094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A811DD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38EE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6E628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C5AAE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39668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1F65B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8E167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01A0A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67D58C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C3748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25B3026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52DCF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F50F8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C60C53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821AFD1" w14:textId="77777777" w:rsidTr="00D818A4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CC1775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50D843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129683B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33477A0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94FAC93" w14:textId="77777777" w:rsidTr="00D818A4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F62CB2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2C17818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D148B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DFC6E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DDB89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FFA00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AAC2E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0D02C3CD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1E3A5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8B0A4D3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AFF33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135B0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97FCA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C455B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519B03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589FA2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308EA12" w14:textId="77777777" w:rsidTr="00D818A4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09C529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5819B78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6DA3CC1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D9010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0808726F" w14:textId="77777777" w:rsidR="0065498B" w:rsidRPr="00D818A4" w:rsidRDefault="0065498B">
      <w:pPr>
        <w:spacing w:before="240"/>
        <w:rPr>
          <w:rFonts w:ascii="Marianne" w:hAnsi="Marianne"/>
          <w:sz w:val="8"/>
          <w:szCs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3D86E180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71AC12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870C1CF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2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8C80C2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A0B703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A85C13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852536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0955F94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248B31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282FB37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3DBE4C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45E4DCE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FB09E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74B85635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D0275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AC34D0B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5EC646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8D5250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3FA545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558141B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4CD5F3C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16F7BF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7CF435F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à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C7CA4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EA8F05E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21A44C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4AE337F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5CB4B9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131F2AE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DBCE9E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3663FE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AE83441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9FA59E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44584A7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au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2E672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1379FBA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F77FA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91CC524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929899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9912A5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01134C4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5C627B3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3D9F467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FC3E02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487BFFF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sous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180DB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D3BF1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55938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1090C7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2FFF1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5997E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2564F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9F2ED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D6045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725E7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9DFC2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53DF3B9C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FEA89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59759D1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5D650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FA20B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C64F3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4AA4EB2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B82043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15E7672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696D021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15F6B5D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643F474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499E3D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1EC6C5D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A1747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FD05F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DBAD2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8F714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F8EFF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5B1B4587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47219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03E1482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99918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71AD7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18364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E5F97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E9EFC6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0445D68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1DBA835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805BFD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0F9D495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201344E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82C6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72D0D5B6" w14:textId="77777777" w:rsidR="0065498B" w:rsidRPr="00D818A4" w:rsidRDefault="0065498B">
      <w:pPr>
        <w:spacing w:before="240"/>
        <w:rPr>
          <w:rFonts w:ascii="Marianne" w:hAnsi="Marianne"/>
          <w:sz w:val="8"/>
          <w:szCs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67032918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0A3ACD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22B7CF8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3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965F20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7D6B2DA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F4C782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33AA425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5C0CDA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09ED17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CFB57DE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29808F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3D9CFFA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07FF7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0CE107C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FF3F49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4278169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166A1A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954AB3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038EFC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1353E29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9D35566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A9C5D7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6BBB045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à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A22A1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836707A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85DF4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A4035F7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B80032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9057B2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125289C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037C150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2CDC8B4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C631EF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21A6F81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au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8768F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ED27577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AF136B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00027C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B99654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6CF1DF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2BEAB3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57BBF05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2FA29A1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101CB0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3CD713C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sous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1D93C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BB153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2A4D6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0E8418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25F0F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9929C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E4F4D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28AE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E7270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D19F2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D339A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805E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AE72BEA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8C5DF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FCA74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57AA9953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6C8DE0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ACDD6EF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21BC7B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EC9F3E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149F9E5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A8A683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39344A7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5BB627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00BC7E2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40E76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FB161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8B5F5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D4CD5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D75D4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592317C1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533D9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6E10E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8B92B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872DD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F5C0D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2F47D27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8723B1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3151360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2D71DBC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3BD696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64823B4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732849C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A48D8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319C8219" w14:textId="77777777" w:rsidR="0065498B" w:rsidRPr="009A5587" w:rsidRDefault="0065498B">
      <w:pPr>
        <w:spacing w:before="120"/>
        <w:ind w:left="-284"/>
        <w:rPr>
          <w:rFonts w:ascii="Marianne" w:hAnsi="Marianne"/>
          <w:szCs w:val="20"/>
        </w:rPr>
      </w:pPr>
      <w:r w:rsidRPr="009A5587">
        <w:rPr>
          <w:rFonts w:ascii="Marianne" w:hAnsi="Marianne"/>
          <w:szCs w:val="20"/>
        </w:rPr>
        <w:t>Toutefois, le maître de l'ouvrage se libérera des sommes dues aux sous-traitants payés directement en faisant porter les montants au crédit des comptes désignés dans les annexes, les actes spéciaux ou leurs avenants.</w:t>
      </w:r>
    </w:p>
    <w:p w14:paraId="5C37D9E3" w14:textId="77777777" w:rsidR="00CD44DC" w:rsidRPr="00843E31" w:rsidRDefault="0065498B" w:rsidP="00CD44DC">
      <w:pPr>
        <w:pStyle w:val="Titre2"/>
        <w:rPr>
          <w:rFonts w:ascii="Marianne" w:hAnsi="Marianne"/>
          <w:szCs w:val="24"/>
        </w:rPr>
      </w:pPr>
      <w:r w:rsidRPr="00843E31">
        <w:rPr>
          <w:rFonts w:ascii="Marianne" w:hAnsi="Marianne"/>
        </w:rPr>
        <w:t>4-2. Avance</w:t>
      </w:r>
      <w:r w:rsidR="00065622" w:rsidRPr="00843E31">
        <w:rPr>
          <w:rFonts w:ascii="Marianne" w:hAnsi="Marianne"/>
        </w:rPr>
        <w:t xml:space="preserve"> </w:t>
      </w:r>
    </w:p>
    <w:tbl>
      <w:tblPr>
        <w:tblpPr w:leftFromText="141" w:rightFromText="141" w:vertAnchor="text" w:horzAnchor="margin" w:tblpY="1344"/>
        <w:tblW w:w="949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3260"/>
        <w:gridCol w:w="567"/>
        <w:gridCol w:w="3828"/>
      </w:tblGrid>
      <w:tr w:rsidR="00CD44DC" w:rsidRPr="009A5587" w14:paraId="5B49DD11" w14:textId="77777777" w:rsidTr="007C4661">
        <w:trPr>
          <w:trHeight w:val="416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5AECD60" w14:textId="77777777" w:rsidR="00CD44DC" w:rsidRPr="007C4661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C4661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7E09DC00" w14:textId="77777777" w:rsidR="00CD44DC" w:rsidRPr="007C4661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C4661">
              <w:rPr>
                <w:rFonts w:ascii="Marianne" w:hAnsi="Marianne"/>
                <w:b/>
                <w:szCs w:val="20"/>
              </w:rPr>
              <w:t>Avance prévue à l'article 5-2 du CCAP</w:t>
            </w:r>
          </w:p>
        </w:tc>
      </w:tr>
      <w:tr w:rsidR="00CD44DC" w:rsidRPr="009A5587" w14:paraId="559AE75C" w14:textId="77777777" w:rsidTr="00CD44DC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3BB2B2C3" w14:textId="77777777" w:rsidR="00CD44DC" w:rsidRPr="007C4661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C4661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80B7A8" w14:textId="77777777" w:rsidR="00CD44DC" w:rsidRPr="00D05626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C4661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5212998C" w14:textId="77777777" w:rsidR="00CD44DC" w:rsidRDefault="00CD44DC" w:rsidP="00CD44DC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  <w:p w14:paraId="2E9970D1" w14:textId="77777777" w:rsidR="00CD44DC" w:rsidRPr="00E162D9" w:rsidRDefault="00CD44DC" w:rsidP="00CD44DC">
            <w:pPr>
              <w:keepNext/>
              <w:snapToGrid w:val="0"/>
              <w:jc w:val="center"/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</w:pPr>
            <w:r w:rsidRPr="00E162D9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 xml:space="preserve">ou </w:t>
            </w:r>
          </w:p>
          <w:p w14:paraId="4F89DD6A" w14:textId="77777777" w:rsidR="00CD44DC" w:rsidRPr="00D05626" w:rsidRDefault="00CD44DC" w:rsidP="00CD44DC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FFFD07" w14:textId="77777777" w:rsidR="00CD44DC" w:rsidRPr="00D05626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C4661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CD44DC" w:rsidRPr="009A5587" w14:paraId="48B15D26" w14:textId="77777777" w:rsidTr="00CD44DC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AA8AF7" w14:textId="77777777" w:rsidR="00CD44DC" w:rsidRPr="007C4661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C4661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A1F7B3" w14:textId="77777777" w:rsidR="00CD44DC" w:rsidRPr="00D05626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C4661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07A8834B" w14:textId="77777777" w:rsidR="00CD44DC" w:rsidRDefault="00CD44DC" w:rsidP="00CD44DC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4"/>
              </w:rPr>
            </w:pPr>
          </w:p>
          <w:p w14:paraId="66C191FC" w14:textId="77777777" w:rsidR="00CD44DC" w:rsidRPr="007C4661" w:rsidRDefault="00CD44DC" w:rsidP="00CD44DC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2"/>
                <w:szCs w:val="22"/>
              </w:rPr>
            </w:pPr>
            <w:r w:rsidRPr="007C4661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0A642A" w14:textId="77777777" w:rsidR="00CD44DC" w:rsidRPr="00D05626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C4661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CD44DC" w:rsidRPr="009A5587" w14:paraId="784D3212" w14:textId="77777777" w:rsidTr="00CD44DC">
        <w:trPr>
          <w:trHeight w:val="851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4F55FE" w14:textId="77777777" w:rsidR="00CD44DC" w:rsidRPr="007C4661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C4661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2CD4A" w14:textId="77777777" w:rsidR="00CD44DC" w:rsidRPr="00D05626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C4661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15AA4576" w14:textId="77777777" w:rsidR="00CD44DC" w:rsidRPr="00D05626" w:rsidRDefault="00CD44DC" w:rsidP="00CD44DC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16"/>
                <w:szCs w:val="16"/>
              </w:rPr>
            </w:pPr>
          </w:p>
          <w:p w14:paraId="40376E79" w14:textId="77777777" w:rsidR="00CD44DC" w:rsidRPr="00D05626" w:rsidRDefault="00CD44DC" w:rsidP="00CD44DC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4"/>
              </w:rPr>
            </w:pPr>
            <w:r w:rsidRPr="007C4661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95F10C" w14:textId="77777777" w:rsidR="00CD44DC" w:rsidRPr="00D05626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C4661">
              <w:rPr>
                <w:rFonts w:ascii="Marianne" w:hAnsi="Marianne"/>
                <w:szCs w:val="20"/>
              </w:rPr>
              <w:t>ne refuse pas de la percevoir</w:t>
            </w:r>
          </w:p>
        </w:tc>
      </w:tr>
    </w:tbl>
    <w:p w14:paraId="4486DF24" w14:textId="77777777" w:rsidR="00CD44DC" w:rsidRPr="009A5587" w:rsidRDefault="00CD44DC" w:rsidP="00CD44DC">
      <w:pPr>
        <w:numPr>
          <w:ilvl w:val="0"/>
          <w:numId w:val="1"/>
        </w:numPr>
        <w:spacing w:before="120"/>
        <w:rPr>
          <w:rFonts w:ascii="Marianne" w:hAnsi="Marianne"/>
          <w:b/>
          <w:szCs w:val="20"/>
          <w:u w:val="single"/>
        </w:rPr>
      </w:pPr>
      <w:r w:rsidRPr="009A5587">
        <w:rPr>
          <w:rFonts w:ascii="Marianne" w:hAnsi="Marianne"/>
          <w:szCs w:val="20"/>
        </w:rPr>
        <w:t>Pour les lots dont le montant hors TVA du marché est supérieur à 50 000 €, une avance est accordée au titulaire, chaque cotraitant doit préciser ci-après s'il souhaite la percevoir</w:t>
      </w:r>
      <w:r w:rsidR="008B0359">
        <w:rPr>
          <w:rFonts w:ascii="Marianne" w:hAnsi="Marianne"/>
          <w:szCs w:val="20"/>
        </w:rPr>
        <w:t>.</w:t>
      </w:r>
    </w:p>
    <w:tbl>
      <w:tblPr>
        <w:tblW w:w="10200" w:type="dxa"/>
        <w:tblInd w:w="-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4000"/>
        <w:gridCol w:w="493"/>
        <w:gridCol w:w="3920"/>
        <w:gridCol w:w="921"/>
        <w:gridCol w:w="306"/>
      </w:tblGrid>
      <w:tr w:rsidR="0065498B" w:rsidRPr="009A5587" w14:paraId="39AE6BB1" w14:textId="77777777" w:rsidTr="00BA759A"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2B32A3" w14:textId="77777777" w:rsidR="0065498B" w:rsidRDefault="0065498B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lastRenderedPageBreak/>
              <w:t>Fait en un seul original</w:t>
            </w:r>
          </w:p>
          <w:p w14:paraId="6542406C" w14:textId="77777777" w:rsidR="004A7394" w:rsidRPr="009A5587" w:rsidRDefault="004A7394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6F33F2CE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736633D3" w14:textId="77777777" w:rsidR="0065498B" w:rsidRPr="009A5587" w:rsidRDefault="0065498B">
            <w:pPr>
              <w:keepNext/>
              <w:snapToGrid w:val="0"/>
              <w:ind w:left="74"/>
              <w:jc w:val="left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 :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DF0D48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320D3EBA" w14:textId="77777777" w:rsidR="0065498B" w:rsidRPr="009A5587" w:rsidRDefault="0065498B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left w:val="single" w:sz="4" w:space="0" w:color="000000"/>
            </w:tcBorders>
            <w:shd w:val="clear" w:color="auto" w:fill="auto"/>
          </w:tcPr>
          <w:p w14:paraId="412C288E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</w:t>
            </w:r>
            <w:r w:rsidRPr="009A5587">
              <w:rPr>
                <w:rFonts w:ascii="Marianne" w:hAnsi="Marianne"/>
              </w:rPr>
              <w:t>le :</w:t>
            </w:r>
          </w:p>
        </w:tc>
        <w:tc>
          <w:tcPr>
            <w:tcW w:w="4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1CB842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0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6D5B2AA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65498B" w:rsidRPr="009A5587" w14:paraId="02CB159B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36F6BAE1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shd w:val="clear" w:color="auto" w:fill="auto"/>
          </w:tcPr>
          <w:p w14:paraId="326C0EE6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93" w:type="dxa"/>
            <w:shd w:val="clear" w:color="auto" w:fill="auto"/>
          </w:tcPr>
          <w:p w14:paraId="76845A21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147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4E829641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9A5587" w14:paraId="1837DCBD" w14:textId="77777777" w:rsidTr="00BA759A">
        <w:tc>
          <w:tcPr>
            <w:tcW w:w="10200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08948E" w14:textId="77777777" w:rsidR="0065498B" w:rsidRPr="00BA759A" w:rsidRDefault="0065498B" w:rsidP="001A0027">
            <w:pPr>
              <w:keepNext/>
              <w:snapToGrid w:val="0"/>
              <w:ind w:left="74"/>
              <w:jc w:val="center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 xml:space="preserve">Mention(s) manuscrite(s) "lu et approuvé" signatures des </w:t>
            </w:r>
            <w:r w:rsidR="001A0027">
              <w:rPr>
                <w:rFonts w:ascii="Marianne" w:hAnsi="Marianne"/>
                <w:color w:val="000000"/>
                <w:szCs w:val="20"/>
              </w:rPr>
              <w:t>cotraitants</w:t>
            </w:r>
            <w:r w:rsidRPr="00BA759A">
              <w:rPr>
                <w:rFonts w:ascii="Marianne" w:hAnsi="Marianne"/>
                <w:szCs w:val="20"/>
              </w:rPr>
              <w:t xml:space="preserve"> ou du mandataire dûment habilité :</w:t>
            </w:r>
          </w:p>
        </w:tc>
      </w:tr>
      <w:tr w:rsidR="0065498B" w:rsidRPr="009A5587" w14:paraId="37DC11DA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321BFE47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9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F6A56F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F3583A4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73080F34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73C3BFF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7CD67415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4A3050A6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A92D66F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E3929E8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2096AFE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E5A7794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FAA326C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F5D21EB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2EAEF32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9E6F4D5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7C4B5489" w14:textId="77777777" w:rsidR="0065498B" w:rsidRPr="009A5587" w:rsidRDefault="0065498B">
            <w:pPr>
              <w:keepNext/>
              <w:jc w:val="left"/>
              <w:rPr>
                <w:rFonts w:ascii="Marianne" w:hAnsi="Marianne"/>
              </w:rPr>
            </w:pPr>
          </w:p>
          <w:p w14:paraId="70F715B3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2087461" w14:textId="77777777" w:rsidR="0065498B" w:rsidRPr="009A5587" w:rsidRDefault="0065498B">
            <w:pPr>
              <w:keepNext/>
              <w:jc w:val="left"/>
              <w:rPr>
                <w:rFonts w:ascii="Marianne" w:hAnsi="Marianne"/>
              </w:rPr>
            </w:pPr>
          </w:p>
        </w:tc>
        <w:tc>
          <w:tcPr>
            <w:tcW w:w="30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658CEC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65498B" w:rsidRPr="009A5587" w14:paraId="30BA1E0D" w14:textId="77777777" w:rsidTr="00BA759A">
        <w:trPr>
          <w:trHeight w:hRule="exact" w:val="80"/>
        </w:trPr>
        <w:tc>
          <w:tcPr>
            <w:tcW w:w="56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0A5A30D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tcBorders>
              <w:bottom w:val="single" w:sz="8" w:space="0" w:color="000000"/>
            </w:tcBorders>
            <w:shd w:val="clear" w:color="auto" w:fill="auto"/>
          </w:tcPr>
          <w:p w14:paraId="3D6CEECF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bottom w:val="single" w:sz="8" w:space="0" w:color="000000"/>
            </w:tcBorders>
            <w:shd w:val="clear" w:color="auto" w:fill="auto"/>
          </w:tcPr>
          <w:p w14:paraId="171240CF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920" w:type="dxa"/>
            <w:tcBorders>
              <w:bottom w:val="single" w:sz="8" w:space="0" w:color="000000"/>
            </w:tcBorders>
            <w:shd w:val="clear" w:color="auto" w:fill="auto"/>
          </w:tcPr>
          <w:p w14:paraId="324D1539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22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34053F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6F1F9C3B" w14:textId="77777777" w:rsidR="0065498B" w:rsidRPr="009A5587" w:rsidRDefault="0065498B">
      <w:pPr>
        <w:jc w:val="left"/>
        <w:rPr>
          <w:rFonts w:ascii="Marianne" w:hAnsi="Marianne"/>
          <w:sz w:val="6"/>
        </w:rPr>
      </w:pPr>
    </w:p>
    <w:tbl>
      <w:tblPr>
        <w:tblW w:w="0" w:type="auto"/>
        <w:tblInd w:w="-2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40"/>
        <w:gridCol w:w="5653"/>
      </w:tblGrid>
      <w:tr w:rsidR="0065498B" w:rsidRPr="009A5587" w14:paraId="2804CC85" w14:textId="77777777">
        <w:trPr>
          <w:trHeight w:val="310"/>
        </w:trPr>
        <w:tc>
          <w:tcPr>
            <w:tcW w:w="102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2AB97686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Acceptation de l'offre</w:t>
            </w:r>
          </w:p>
        </w:tc>
      </w:tr>
      <w:tr w:rsidR="0065498B" w:rsidRPr="009A5587" w14:paraId="090BF194" w14:textId="77777777">
        <w:trPr>
          <w:trHeight w:hRule="exact" w:val="551"/>
        </w:trPr>
        <w:tc>
          <w:tcPr>
            <w:tcW w:w="102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26DBFD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9A5587">
              <w:rPr>
                <w:rFonts w:ascii="Marianne" w:hAnsi="Marianne"/>
                <w:sz w:val="22"/>
                <w:szCs w:val="22"/>
              </w:rPr>
              <w:t>Est acceptée la présente offre pour valoir Acte d'Engagement</w:t>
            </w:r>
          </w:p>
          <w:p w14:paraId="7CD2524C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2BAC2233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05A8CA49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3764F822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3790113C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2CF1FF51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5ADC9C11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5C5C299E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56B56C63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9A5587" w14:paraId="545FE63C" w14:textId="77777777">
        <w:trPr>
          <w:trHeight w:val="640"/>
        </w:trPr>
        <w:tc>
          <w:tcPr>
            <w:tcW w:w="1029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A3F658D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5D27A132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9A5587">
              <w:rPr>
                <w:rFonts w:ascii="Marianne" w:hAnsi="Marianne"/>
                <w:sz w:val="22"/>
                <w:szCs w:val="22"/>
              </w:rPr>
              <w:t>Le Représentant du Pouvoir Adjudicateur</w:t>
            </w:r>
          </w:p>
        </w:tc>
      </w:tr>
      <w:tr w:rsidR="0065498B" w:rsidRPr="009A5587" w14:paraId="681B3827" w14:textId="77777777" w:rsidTr="00DC296B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</w:tcBorders>
            <w:shd w:val="clear" w:color="auto" w:fill="auto"/>
          </w:tcPr>
          <w:p w14:paraId="7E107B49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5956AA83" w14:textId="77777777" w:rsidR="0065498B" w:rsidRPr="009A5587" w:rsidRDefault="0065498B" w:rsidP="009F203B">
            <w:pPr>
              <w:keepNext/>
              <w:keepLines/>
              <w:snapToGrid w:val="0"/>
              <w:ind w:right="458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653" w:type="dxa"/>
            <w:tcBorders>
              <w:right w:val="single" w:sz="8" w:space="0" w:color="000000"/>
            </w:tcBorders>
            <w:shd w:val="clear" w:color="auto" w:fill="auto"/>
          </w:tcPr>
          <w:p w14:paraId="6CD83B54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3E68FA41" w14:textId="77777777" w:rsidR="0065498B" w:rsidRPr="009A5587" w:rsidRDefault="00DC29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 xml:space="preserve">A </w:t>
            </w:r>
            <w:r w:rsidR="009F203B" w:rsidRPr="009A5587">
              <w:rPr>
                <w:rFonts w:ascii="Marianne" w:hAnsi="Marianne"/>
              </w:rPr>
              <w:t>N</w:t>
            </w:r>
            <w:r w:rsidRPr="009A5587">
              <w:rPr>
                <w:rFonts w:ascii="Marianne" w:hAnsi="Marianne"/>
              </w:rPr>
              <w:t>a</w:t>
            </w:r>
            <w:r w:rsidR="009F203B" w:rsidRPr="009A5587">
              <w:rPr>
                <w:rFonts w:ascii="Marianne" w:hAnsi="Marianne"/>
              </w:rPr>
              <w:t>ncy</w:t>
            </w:r>
            <w:r w:rsidR="0065498B" w:rsidRPr="009A5587">
              <w:rPr>
                <w:rFonts w:ascii="Marianne" w:hAnsi="Marianne"/>
              </w:rPr>
              <w:t>:</w:t>
            </w:r>
          </w:p>
          <w:p w14:paraId="5C556973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53BB58D0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554AFCF3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38D6EADE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7FD1267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2B7C565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4F1C9493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67C9FED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460FF661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D6BB250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7A4A76A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2B76D30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1E4C8EB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0FCAA3A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</w:tc>
      </w:tr>
      <w:tr w:rsidR="00DC296B" w:rsidRPr="009A5587" w14:paraId="7143FBFB" w14:textId="77777777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7461C23" w14:textId="77777777" w:rsidR="00DC296B" w:rsidRPr="009A5587" w:rsidRDefault="00DC296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65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B2611A" w14:textId="77777777" w:rsidR="00DC296B" w:rsidRPr="009A5587" w:rsidRDefault="00DC29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5826CEB5" w14:textId="77777777" w:rsidR="001A0027" w:rsidRDefault="001A0027" w:rsidP="00DD727E">
      <w:pPr>
        <w:jc w:val="center"/>
      </w:pPr>
    </w:p>
    <w:p w14:paraId="63D4DFC7" w14:textId="77777777" w:rsidR="001A0027" w:rsidRDefault="001A0027" w:rsidP="001A0027"/>
    <w:p w14:paraId="7899AFF4" w14:textId="77777777" w:rsidR="00DD4645" w:rsidRDefault="00DD4645" w:rsidP="001A0027">
      <w:pPr>
        <w:sectPr w:rsidR="00DD4645" w:rsidSect="00D818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1134" w:bottom="709" w:left="1418" w:header="720" w:footer="0" w:gutter="0"/>
          <w:cols w:space="720"/>
          <w:docGrid w:linePitch="360"/>
        </w:sectPr>
      </w:pPr>
    </w:p>
    <w:p w14:paraId="3B001B9A" w14:textId="77777777" w:rsidR="00DD727E" w:rsidRDefault="00DD727E" w:rsidP="00DD727E">
      <w:pPr>
        <w:jc w:val="center"/>
        <w:rPr>
          <w:rFonts w:ascii="Marianne" w:hAnsi="Marianne"/>
          <w:b/>
          <w:sz w:val="24"/>
        </w:rPr>
      </w:pPr>
      <w:r w:rsidRPr="00BA759A">
        <w:rPr>
          <w:rFonts w:ascii="Marianne" w:hAnsi="Marianne"/>
          <w:b/>
          <w:sz w:val="32"/>
          <w:szCs w:val="32"/>
        </w:rPr>
        <w:lastRenderedPageBreak/>
        <w:t xml:space="preserve">ANNEXE N° 1 </w:t>
      </w:r>
      <w:r w:rsidRPr="00931485">
        <w:rPr>
          <w:rFonts w:ascii="Marianne" w:hAnsi="Marianne"/>
          <w:b/>
          <w:sz w:val="28"/>
        </w:rPr>
        <w:t xml:space="preserve">Répartition de la rémunération </w:t>
      </w:r>
      <w:r>
        <w:rPr>
          <w:rFonts w:ascii="Marianne" w:hAnsi="Marianne"/>
          <w:b/>
          <w:sz w:val="28"/>
        </w:rPr>
        <w:t>par élément de mission et par cotraitant</w:t>
      </w:r>
      <w:r w:rsidRPr="00BA759A">
        <w:rPr>
          <w:rFonts w:ascii="Marianne" w:hAnsi="Marianne"/>
          <w:b/>
          <w:sz w:val="24"/>
        </w:rPr>
        <w:t xml:space="preserve"> </w:t>
      </w:r>
    </w:p>
    <w:p w14:paraId="0E2FB572" w14:textId="77777777" w:rsidR="00DD727E" w:rsidRDefault="00DD727E" w:rsidP="00DD727E">
      <w:pPr>
        <w:jc w:val="center"/>
        <w:rPr>
          <w:rFonts w:ascii="Marianne" w:hAnsi="Marianne"/>
          <w:b/>
          <w:sz w:val="24"/>
        </w:rPr>
      </w:pPr>
    </w:p>
    <w:p w14:paraId="5750895D" w14:textId="77777777" w:rsidR="00DD727E" w:rsidRDefault="00DD727E" w:rsidP="00DD727E"/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551"/>
        <w:gridCol w:w="1134"/>
        <w:gridCol w:w="2977"/>
        <w:gridCol w:w="2552"/>
        <w:gridCol w:w="3118"/>
      </w:tblGrid>
      <w:tr w:rsidR="008C3230" w:rsidRPr="00D1165A" w14:paraId="7A5B38BC" w14:textId="77777777" w:rsidTr="00DD727E">
        <w:tc>
          <w:tcPr>
            <w:tcW w:w="1526" w:type="dxa"/>
            <w:vMerge w:val="restart"/>
            <w:shd w:val="clear" w:color="auto" w:fill="auto"/>
            <w:vAlign w:val="center"/>
          </w:tcPr>
          <w:p w14:paraId="47B2A268" w14:textId="77777777" w:rsidR="008C3230" w:rsidRPr="00D1165A" w:rsidRDefault="008C3230" w:rsidP="00D1165A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D1165A">
              <w:rPr>
                <w:rFonts w:ascii="Marianne" w:hAnsi="Marianne" w:cs="Tahoma"/>
                <w:b/>
                <w:sz w:val="24"/>
              </w:rPr>
              <w:t>Elément de mission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2B0D3FA8" w14:textId="77777777" w:rsidR="008C3230" w:rsidRPr="00D1165A" w:rsidRDefault="008C3230" w:rsidP="00D1165A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D1165A">
              <w:rPr>
                <w:rFonts w:ascii="Marianne" w:hAnsi="Marianne" w:cs="Tahoma"/>
                <w:b/>
                <w:sz w:val="24"/>
              </w:rPr>
              <w:t>Montant HT de l’élément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64FDBA3" w14:textId="77777777" w:rsidR="008C3230" w:rsidRPr="00D1165A" w:rsidRDefault="008C3230" w:rsidP="00D1165A">
            <w:pPr>
              <w:numPr>
                <w:ilvl w:val="0"/>
                <w:numId w:val="15"/>
              </w:numPr>
              <w:rPr>
                <w:rFonts w:ascii="Marianne" w:hAnsi="Marianne" w:cs="Tahoma"/>
                <w:b/>
                <w:sz w:val="24"/>
              </w:rPr>
            </w:pPr>
          </w:p>
        </w:tc>
        <w:tc>
          <w:tcPr>
            <w:tcW w:w="8647" w:type="dxa"/>
            <w:gridSpan w:val="3"/>
            <w:shd w:val="clear" w:color="auto" w:fill="auto"/>
          </w:tcPr>
          <w:p w14:paraId="30A9BA42" w14:textId="77777777" w:rsidR="008C3230" w:rsidRPr="00D1165A" w:rsidRDefault="008C3230" w:rsidP="00D1165A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D1165A">
              <w:rPr>
                <w:rFonts w:ascii="Marianne" w:hAnsi="Marianne" w:cs="Tahoma"/>
                <w:b/>
                <w:sz w:val="24"/>
              </w:rPr>
              <w:t>Répartition par cotraitant</w:t>
            </w:r>
          </w:p>
        </w:tc>
      </w:tr>
      <w:tr w:rsidR="008C3230" w:rsidRPr="00D1165A" w14:paraId="347FB220" w14:textId="77777777" w:rsidTr="00DD727E">
        <w:tc>
          <w:tcPr>
            <w:tcW w:w="1526" w:type="dxa"/>
            <w:vMerge/>
            <w:shd w:val="clear" w:color="auto" w:fill="auto"/>
          </w:tcPr>
          <w:p w14:paraId="189C7E6F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6AB1ECC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DC953F9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1FA74576" w14:textId="77777777" w:rsidR="008C3230" w:rsidRPr="00D1165A" w:rsidRDefault="008C3230" w:rsidP="00D1165A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D1165A">
              <w:rPr>
                <w:rFonts w:ascii="Marianne" w:hAnsi="Marianne" w:cs="Tahoma"/>
                <w:b/>
                <w:sz w:val="24"/>
              </w:rPr>
              <w:t>Cotraitant 1  (mand</w:t>
            </w:r>
            <w:r w:rsidR="000A3397" w:rsidRPr="00D1165A">
              <w:rPr>
                <w:rFonts w:ascii="Marianne" w:hAnsi="Marianne" w:cs="Tahoma"/>
                <w:b/>
                <w:sz w:val="24"/>
              </w:rPr>
              <w:t>at</w:t>
            </w:r>
            <w:r w:rsidRPr="00D1165A">
              <w:rPr>
                <w:rFonts w:ascii="Marianne" w:hAnsi="Marianne" w:cs="Tahoma"/>
                <w:b/>
                <w:sz w:val="24"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14:paraId="6F2076B6" w14:textId="77777777" w:rsidR="008C3230" w:rsidRPr="00373782" w:rsidRDefault="008C3230" w:rsidP="00D1165A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373782">
              <w:rPr>
                <w:rFonts w:ascii="Marianne" w:hAnsi="Marianne" w:cs="Tahoma"/>
                <w:b/>
                <w:sz w:val="24"/>
              </w:rPr>
              <w:t>Cotraitant 2</w:t>
            </w:r>
          </w:p>
        </w:tc>
        <w:tc>
          <w:tcPr>
            <w:tcW w:w="3118" w:type="dxa"/>
            <w:shd w:val="clear" w:color="auto" w:fill="auto"/>
          </w:tcPr>
          <w:p w14:paraId="4B7722D2" w14:textId="77777777" w:rsidR="008C3230" w:rsidRPr="00373782" w:rsidRDefault="008C3230" w:rsidP="00D1165A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373782">
              <w:rPr>
                <w:rFonts w:ascii="Marianne" w:hAnsi="Marianne" w:cs="Tahoma"/>
                <w:b/>
                <w:sz w:val="24"/>
              </w:rPr>
              <w:t>Cotraitant 3</w:t>
            </w:r>
          </w:p>
        </w:tc>
      </w:tr>
      <w:tr w:rsidR="008C3230" w:rsidRPr="00D1165A" w14:paraId="5CED84F6" w14:textId="77777777" w:rsidTr="00DD727E">
        <w:trPr>
          <w:trHeight w:val="500"/>
        </w:trPr>
        <w:tc>
          <w:tcPr>
            <w:tcW w:w="1526" w:type="dxa"/>
            <w:vMerge/>
            <w:shd w:val="clear" w:color="auto" w:fill="auto"/>
          </w:tcPr>
          <w:p w14:paraId="21E13551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7C72709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E317078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19B46A29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39597412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37C6B3D3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D1165A" w14:paraId="183EB400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1F12AD02" w14:textId="77777777" w:rsidR="00DD4645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>DIA</w:t>
            </w:r>
          </w:p>
        </w:tc>
        <w:tc>
          <w:tcPr>
            <w:tcW w:w="2551" w:type="dxa"/>
            <w:shd w:val="clear" w:color="auto" w:fill="auto"/>
          </w:tcPr>
          <w:p w14:paraId="2A83DED3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200807DE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6F228080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19A898D3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73FBA6E6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D1165A" w14:paraId="250FFE0F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388C33F3" w14:textId="77777777" w:rsidR="00DD4645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>AVP</w:t>
            </w:r>
          </w:p>
        </w:tc>
        <w:tc>
          <w:tcPr>
            <w:tcW w:w="2551" w:type="dxa"/>
            <w:shd w:val="clear" w:color="auto" w:fill="auto"/>
          </w:tcPr>
          <w:p w14:paraId="75B1C3D8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3FB33C1E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5A160E1C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1B281F64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6D490349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D1165A" w14:paraId="04A7F28D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719246B6" w14:textId="77777777" w:rsidR="00DD4645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>PRO</w:t>
            </w:r>
          </w:p>
        </w:tc>
        <w:tc>
          <w:tcPr>
            <w:tcW w:w="2551" w:type="dxa"/>
            <w:shd w:val="clear" w:color="auto" w:fill="auto"/>
          </w:tcPr>
          <w:p w14:paraId="13AF95FA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521953FD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30B7E548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19E3C2DE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51B76B9B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D1165A" w14:paraId="60427223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3A10CB83" w14:textId="77777777" w:rsidR="00DD4645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>EXE 1</w:t>
            </w:r>
          </w:p>
        </w:tc>
        <w:tc>
          <w:tcPr>
            <w:tcW w:w="2551" w:type="dxa"/>
            <w:shd w:val="clear" w:color="auto" w:fill="auto"/>
          </w:tcPr>
          <w:p w14:paraId="315C3496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395A29B9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52FF5FC5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2A09DFEF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57E0A5B8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D1165A" w14:paraId="33EEBB8C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702190F0" w14:textId="77777777" w:rsidR="00DD4645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 xml:space="preserve">AMT </w:t>
            </w:r>
          </w:p>
        </w:tc>
        <w:tc>
          <w:tcPr>
            <w:tcW w:w="2551" w:type="dxa"/>
            <w:shd w:val="clear" w:color="auto" w:fill="auto"/>
          </w:tcPr>
          <w:p w14:paraId="52C23A6D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00484F87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711F9F0B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65256141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6610F75E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D1165A" w14:paraId="13508F2B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689DC100" w14:textId="77777777" w:rsidR="00DD4645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>EXE 2</w:t>
            </w:r>
          </w:p>
        </w:tc>
        <w:tc>
          <w:tcPr>
            <w:tcW w:w="2551" w:type="dxa"/>
            <w:shd w:val="clear" w:color="auto" w:fill="auto"/>
          </w:tcPr>
          <w:p w14:paraId="0702005C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72D4775A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5BF39ECC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2C1FCF8D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5B6A2D16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8C3230" w:rsidRPr="00D1165A" w14:paraId="27CDFB02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149126DC" w14:textId="77777777" w:rsidR="008C3230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>DET</w:t>
            </w:r>
          </w:p>
        </w:tc>
        <w:tc>
          <w:tcPr>
            <w:tcW w:w="2551" w:type="dxa"/>
            <w:shd w:val="clear" w:color="auto" w:fill="auto"/>
          </w:tcPr>
          <w:p w14:paraId="1F8C8F47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6E6169F6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2A2AF409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4CE0C5E0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6613FC96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8C3230" w:rsidRPr="00D1165A" w14:paraId="3DA0B1E5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24234083" w14:textId="77777777" w:rsidR="008C3230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>OPC</w:t>
            </w:r>
          </w:p>
        </w:tc>
        <w:tc>
          <w:tcPr>
            <w:tcW w:w="2551" w:type="dxa"/>
            <w:shd w:val="clear" w:color="auto" w:fill="auto"/>
          </w:tcPr>
          <w:p w14:paraId="776EB1AF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6CA38D71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59762674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24AE1A77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463A1767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8C3230" w:rsidRPr="00D1165A" w14:paraId="0AF2F4D4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58D5721C" w14:textId="77777777" w:rsidR="008C3230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>AOR</w:t>
            </w:r>
          </w:p>
        </w:tc>
        <w:tc>
          <w:tcPr>
            <w:tcW w:w="2551" w:type="dxa"/>
            <w:shd w:val="clear" w:color="auto" w:fill="auto"/>
          </w:tcPr>
          <w:p w14:paraId="0F8786CC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5D4B05CB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222A13BD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43440F14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25034ECE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D1165A" w14:paraId="24C7BA21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25A72124" w14:textId="77777777" w:rsidR="00DD4645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 xml:space="preserve">Total </w:t>
            </w:r>
          </w:p>
        </w:tc>
        <w:tc>
          <w:tcPr>
            <w:tcW w:w="2551" w:type="dxa"/>
            <w:shd w:val="clear" w:color="auto" w:fill="auto"/>
          </w:tcPr>
          <w:p w14:paraId="17AF176E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33229707" w14:textId="77777777" w:rsidR="00DD4645" w:rsidRPr="00D1165A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D1165A">
              <w:rPr>
                <w:rFonts w:ascii="Marianne" w:hAnsi="Marianne" w:cs="Tahoma"/>
                <w:b/>
                <w:sz w:val="24"/>
              </w:rPr>
              <w:t>100 %</w:t>
            </w:r>
          </w:p>
        </w:tc>
        <w:tc>
          <w:tcPr>
            <w:tcW w:w="2977" w:type="dxa"/>
            <w:shd w:val="clear" w:color="auto" w:fill="auto"/>
          </w:tcPr>
          <w:p w14:paraId="5108A6A2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53ED6C71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566611DA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</w:tbl>
    <w:p w14:paraId="1D3C46FA" w14:textId="77777777" w:rsidR="004A701B" w:rsidRDefault="004A701B" w:rsidP="000A3397">
      <w:pPr>
        <w:rPr>
          <w:rFonts w:ascii="Marianne" w:hAnsi="Marianne"/>
        </w:rPr>
      </w:pPr>
    </w:p>
    <w:p w14:paraId="2C7BA722" w14:textId="77777777" w:rsidR="008C3230" w:rsidRDefault="008C3230" w:rsidP="001A0027">
      <w:pPr>
        <w:rPr>
          <w:rFonts w:ascii="Marianne" w:hAnsi="Marianne"/>
          <w:b/>
          <w:sz w:val="24"/>
          <w:u w:val="single"/>
        </w:rPr>
      </w:pPr>
      <w:r w:rsidRPr="004A701B">
        <w:rPr>
          <w:rFonts w:ascii="Marianne" w:hAnsi="Marianne"/>
        </w:rPr>
        <w:t xml:space="preserve">(1) Pourcentage de l’élément de mission par rapport à la rémunération. Ce pourcentage est donné à titre </w:t>
      </w:r>
      <w:r w:rsidRPr="004A701B">
        <w:rPr>
          <w:rFonts w:ascii="Marianne" w:hAnsi="Marianne"/>
          <w:u w:val="single"/>
        </w:rPr>
        <w:t>indicatif</w:t>
      </w:r>
      <w:r w:rsidRPr="004A701B">
        <w:rPr>
          <w:rFonts w:ascii="Marianne" w:hAnsi="Marianne"/>
        </w:rPr>
        <w:t xml:space="preserve">. </w:t>
      </w:r>
    </w:p>
    <w:p w14:paraId="1EC793AD" w14:textId="77777777" w:rsidR="00DC6A79" w:rsidRPr="001A0027" w:rsidRDefault="00DC6A79" w:rsidP="001A0027">
      <w:pPr>
        <w:rPr>
          <w:rFonts w:ascii="Marianne" w:hAnsi="Marianne"/>
          <w:b/>
          <w:sz w:val="24"/>
          <w:u w:val="single"/>
        </w:rPr>
      </w:pPr>
    </w:p>
    <w:sectPr w:rsidR="00DC6A79" w:rsidRPr="001A0027" w:rsidSect="00E3612B">
      <w:pgSz w:w="16838" w:h="11906" w:orient="landscape"/>
      <w:pgMar w:top="851" w:right="567" w:bottom="568" w:left="709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BBD39" w14:textId="77777777" w:rsidR="007E1F71" w:rsidRDefault="007E1F71">
      <w:r>
        <w:separator/>
      </w:r>
    </w:p>
  </w:endnote>
  <w:endnote w:type="continuationSeparator" w:id="0">
    <w:p w14:paraId="0953074B" w14:textId="77777777" w:rsidR="007E1F71" w:rsidRDefault="007E1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452C4" w14:textId="77777777" w:rsidR="0065498B" w:rsidRDefault="0065498B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89A5D" w14:textId="77777777" w:rsidR="0065498B" w:rsidRDefault="006549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42"/>
    </w:tblGrid>
    <w:tr w:rsidR="0065498B" w14:paraId="4E496F7A" w14:textId="77777777" w:rsidTr="0037302D">
      <w:trPr>
        <w:trHeight w:val="428"/>
      </w:trPr>
      <w:tc>
        <w:tcPr>
          <w:tcW w:w="9242" w:type="dxa"/>
          <w:shd w:val="clear" w:color="auto" w:fill="auto"/>
        </w:tcPr>
        <w:p w14:paraId="2F14DC05" w14:textId="77777777" w:rsidR="0065498B" w:rsidRDefault="0065498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rStyle w:val="Numrodepage"/>
              <w:sz w:val="16"/>
              <w:szCs w:val="16"/>
              <w:lang w:val="x-none" w:eastAsia="x-none"/>
            </w:rPr>
            <w:fldChar w:fldCharType="begin"/>
          </w:r>
          <w:r>
            <w:rPr>
              <w:rStyle w:val="Numrodepage"/>
              <w:sz w:val="16"/>
              <w:szCs w:val="16"/>
              <w:lang w:val="x-none" w:eastAsia="x-none"/>
            </w:rPr>
            <w:instrText xml:space="preserve"> PAGE </w:instrTex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separate"/>
          </w:r>
          <w:r w:rsidR="007D36C0">
            <w:rPr>
              <w:rStyle w:val="Numrodepage"/>
              <w:noProof/>
              <w:sz w:val="16"/>
              <w:szCs w:val="16"/>
              <w:lang w:val="x-none" w:eastAsia="x-none"/>
            </w:rPr>
            <w:t>5</w: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end"/>
          </w:r>
        </w:p>
      </w:tc>
    </w:tr>
  </w:tbl>
  <w:p w14:paraId="724675FB" w14:textId="77777777" w:rsidR="0065498B" w:rsidRDefault="0065498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D1F20" w14:textId="77777777" w:rsidR="0065498B" w:rsidRDefault="006549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B4640" w14:textId="77777777" w:rsidR="007E1F71" w:rsidRDefault="007E1F71">
      <w:r>
        <w:separator/>
      </w:r>
    </w:p>
  </w:footnote>
  <w:footnote w:type="continuationSeparator" w:id="0">
    <w:p w14:paraId="2E8B6831" w14:textId="77777777" w:rsidR="007E1F71" w:rsidRDefault="007E1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F695E" w14:textId="77777777" w:rsidR="0065498B" w:rsidRDefault="0065498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FC698" w14:textId="77777777" w:rsidR="0065498B" w:rsidRPr="0037302D" w:rsidRDefault="0065498B" w:rsidP="0037302D">
    <w:pPr>
      <w:pStyle w:val="En-tt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35BF1" w14:textId="77777777" w:rsidR="0065498B" w:rsidRDefault="0065498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C33C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Titre10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trike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kern w:val="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F1E5D19"/>
    <w:multiLevelType w:val="hybridMultilevel"/>
    <w:tmpl w:val="31CA9EEC"/>
    <w:lvl w:ilvl="0" w:tplc="D7FA4A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24B5A"/>
    <w:multiLevelType w:val="hybridMultilevel"/>
    <w:tmpl w:val="0548F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55540E"/>
    <w:multiLevelType w:val="hybridMultilevel"/>
    <w:tmpl w:val="C694AF0C"/>
    <w:lvl w:ilvl="0" w:tplc="040C0007">
      <w:start w:val="1"/>
      <w:numFmt w:val="bullet"/>
      <w:lvlText w:val=""/>
      <w:lvlPicBulletId w:val="0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 w15:restartNumberingAfterBreak="0">
    <w:nsid w:val="697F037E"/>
    <w:multiLevelType w:val="hybridMultilevel"/>
    <w:tmpl w:val="50681630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463DE"/>
    <w:multiLevelType w:val="hybridMultilevel"/>
    <w:tmpl w:val="2A86D6F6"/>
    <w:lvl w:ilvl="0" w:tplc="040C0007">
      <w:start w:val="1"/>
      <w:numFmt w:val="bullet"/>
      <w:lvlText w:val=""/>
      <w:lvlPicBulletId w:val="0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2"/>
  </w:num>
  <w:num w:numId="13">
    <w:abstractNumId w:val="14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A73"/>
    <w:rsid w:val="0002347E"/>
    <w:rsid w:val="00065622"/>
    <w:rsid w:val="00070EDF"/>
    <w:rsid w:val="000A3397"/>
    <w:rsid w:val="000F258B"/>
    <w:rsid w:val="00100846"/>
    <w:rsid w:val="00131FD3"/>
    <w:rsid w:val="00141A33"/>
    <w:rsid w:val="00152254"/>
    <w:rsid w:val="00185B3B"/>
    <w:rsid w:val="001A0027"/>
    <w:rsid w:val="001A5D99"/>
    <w:rsid w:val="00200B20"/>
    <w:rsid w:val="00253601"/>
    <w:rsid w:val="00271AFA"/>
    <w:rsid w:val="00282630"/>
    <w:rsid w:val="002C40E3"/>
    <w:rsid w:val="002C657F"/>
    <w:rsid w:val="003049EB"/>
    <w:rsid w:val="00340661"/>
    <w:rsid w:val="0037302D"/>
    <w:rsid w:val="00373782"/>
    <w:rsid w:val="003E7CEE"/>
    <w:rsid w:val="00400B3C"/>
    <w:rsid w:val="004A701B"/>
    <w:rsid w:val="004A7394"/>
    <w:rsid w:val="004E30E0"/>
    <w:rsid w:val="004F41CC"/>
    <w:rsid w:val="00543779"/>
    <w:rsid w:val="00571F91"/>
    <w:rsid w:val="005936DD"/>
    <w:rsid w:val="005E5D64"/>
    <w:rsid w:val="00600928"/>
    <w:rsid w:val="00602EF0"/>
    <w:rsid w:val="0065498B"/>
    <w:rsid w:val="00663082"/>
    <w:rsid w:val="006A1275"/>
    <w:rsid w:val="006A2E89"/>
    <w:rsid w:val="006B3929"/>
    <w:rsid w:val="006F64CA"/>
    <w:rsid w:val="00734EF3"/>
    <w:rsid w:val="00754F29"/>
    <w:rsid w:val="007820FE"/>
    <w:rsid w:val="007A64B7"/>
    <w:rsid w:val="007C4661"/>
    <w:rsid w:val="007D36C0"/>
    <w:rsid w:val="007E1F71"/>
    <w:rsid w:val="00843E31"/>
    <w:rsid w:val="008B0359"/>
    <w:rsid w:val="008C3230"/>
    <w:rsid w:val="00976750"/>
    <w:rsid w:val="009861AB"/>
    <w:rsid w:val="009A5587"/>
    <w:rsid w:val="009C2A59"/>
    <w:rsid w:val="009D123C"/>
    <w:rsid w:val="009F203B"/>
    <w:rsid w:val="00A504D7"/>
    <w:rsid w:val="00A7348D"/>
    <w:rsid w:val="00A84E4C"/>
    <w:rsid w:val="00AE1D41"/>
    <w:rsid w:val="00B15AAF"/>
    <w:rsid w:val="00B55DB7"/>
    <w:rsid w:val="00B8343B"/>
    <w:rsid w:val="00BA759A"/>
    <w:rsid w:val="00BC6F0E"/>
    <w:rsid w:val="00BD0983"/>
    <w:rsid w:val="00BF40B1"/>
    <w:rsid w:val="00C10F1A"/>
    <w:rsid w:val="00C144AC"/>
    <w:rsid w:val="00C3145B"/>
    <w:rsid w:val="00C31DBE"/>
    <w:rsid w:val="00C72434"/>
    <w:rsid w:val="00CB3878"/>
    <w:rsid w:val="00CC0E9B"/>
    <w:rsid w:val="00CD44DC"/>
    <w:rsid w:val="00CE2A73"/>
    <w:rsid w:val="00CF0CE2"/>
    <w:rsid w:val="00CF4AEC"/>
    <w:rsid w:val="00D1165A"/>
    <w:rsid w:val="00D6254C"/>
    <w:rsid w:val="00D77313"/>
    <w:rsid w:val="00D818A4"/>
    <w:rsid w:val="00DA286E"/>
    <w:rsid w:val="00DC296B"/>
    <w:rsid w:val="00DC6A79"/>
    <w:rsid w:val="00DD4645"/>
    <w:rsid w:val="00DD727E"/>
    <w:rsid w:val="00E162D9"/>
    <w:rsid w:val="00E246DC"/>
    <w:rsid w:val="00E329B3"/>
    <w:rsid w:val="00E3612B"/>
    <w:rsid w:val="00E45BD2"/>
    <w:rsid w:val="00E72BB6"/>
    <w:rsid w:val="00E931E2"/>
    <w:rsid w:val="00EC7775"/>
    <w:rsid w:val="00F20116"/>
    <w:rsid w:val="00F66CEA"/>
    <w:rsid w:val="00F87318"/>
    <w:rsid w:val="00FA54CE"/>
    <w:rsid w:val="00FC57C1"/>
    <w:rsid w:val="00FD32BF"/>
    <w:rsid w:val="00FD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888AB23"/>
  <w15:chartTrackingRefBased/>
  <w15:docId w15:val="{CC5CBBC1-7AB0-4767-8933-B8BA6901E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jc w:val="both"/>
    </w:pPr>
    <w:rPr>
      <w:rFonts w:eastAsia="Arial Unicode MS"/>
      <w:kern w:val="1"/>
      <w:szCs w:val="24"/>
    </w:rPr>
  </w:style>
  <w:style w:type="paragraph" w:styleId="Titre1">
    <w:name w:val="heading 1"/>
    <w:basedOn w:val="Normal"/>
    <w:next w:val="Normal"/>
    <w:qFormat/>
    <w:pPr>
      <w:keepNext/>
      <w:widowControl/>
      <w:numPr>
        <w:numId w:val="1"/>
      </w:numPr>
      <w:shd w:val="clear" w:color="auto" w:fill="CCCCCC"/>
      <w:spacing w:before="601" w:after="238"/>
      <w:ind w:left="0" w:hanging="283"/>
      <w:outlineLvl w:val="0"/>
    </w:pPr>
    <w:rPr>
      <w:b/>
      <w:bCs/>
      <w:sz w:val="24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38" w:after="238"/>
      <w:ind w:left="0" w:hanging="283"/>
      <w:outlineLvl w:val="1"/>
    </w:pPr>
    <w:rPr>
      <w:b/>
      <w:bCs/>
      <w:iCs/>
      <w:sz w:val="24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38" w:after="119"/>
      <w:ind w:left="0" w:hanging="283"/>
      <w:outlineLvl w:val="2"/>
    </w:pPr>
    <w:rPr>
      <w:bCs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left="0" w:firstLine="0"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 w:firstLine="0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trike/>
      <w:color w:val="00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Wingdings 2" w:hAnsi="Wingdings 2" w:cs="Wingdings 2"/>
    </w:rPr>
  </w:style>
  <w:style w:type="character" w:customStyle="1" w:styleId="WW8Num6z2">
    <w:name w:val="WW8Num6z2"/>
    <w:rPr>
      <w:rFonts w:ascii="StarSymbol" w:hAnsi="StarSymbol" w:cs="Star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Wingdings 2" w:hAnsi="Wingdings 2" w:cs="Wingdings 2"/>
    </w:rPr>
  </w:style>
  <w:style w:type="character" w:customStyle="1" w:styleId="WW8Num7z2">
    <w:name w:val="WW8Num7z2"/>
    <w:rPr>
      <w:rFonts w:ascii="StarSymbol" w:hAnsi="StarSymbol" w:cs="Star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Wingdings 2" w:hAnsi="Wingdings 2" w:cs="Wingdings 2"/>
    </w:rPr>
  </w:style>
  <w:style w:type="character" w:customStyle="1" w:styleId="WW8Num8z2">
    <w:name w:val="WW8Num8z2"/>
    <w:rPr>
      <w:rFonts w:ascii="StarSymbol" w:hAnsi="StarSymbol" w:cs="StarSymbol"/>
    </w:rPr>
  </w:style>
  <w:style w:type="character" w:customStyle="1" w:styleId="WW8Num9z0">
    <w:name w:val="WW8Num9z0"/>
    <w:rPr>
      <w:rFonts w:ascii="Symbol" w:eastAsia="Calibri" w:hAnsi="Symbol" w:cs="Symbol"/>
      <w:sz w:val="24"/>
      <w:szCs w:val="24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kern w:val="1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Wingdings" w:eastAsia="Arial Unicode MS" w:hAnsi="Wingdings" w:cs="Times New Roman"/>
      <w:u w:val="none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Wingdings" w:eastAsia="Arial Unicode MS" w:hAnsi="Wingdings" w:cs="Times New Roman"/>
      <w:b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Numrodepage">
    <w:name w:val="page number"/>
    <w:basedOn w:val="Policepardfaut4"/>
  </w:style>
  <w:style w:type="character" w:customStyle="1" w:styleId="Policepardfaut1">
    <w:name w:val="Police par défaut1"/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0z1">
    <w:name w:val="WW8Num20z1"/>
    <w:rPr>
      <w:rFonts w:cs="Times New Roman"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19z0">
    <w:name w:val="WW8Num19z0"/>
    <w:rPr>
      <w:b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Policepardfaut2">
    <w:name w:val="Police par défaut2"/>
  </w:style>
  <w:style w:type="character" w:customStyle="1" w:styleId="Policepardfaut3">
    <w:name w:val="Police par défaut3"/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WW-Caractresdenotedefin1">
    <w:name w:val="WW-Caractères de note de fin1"/>
    <w:rPr>
      <w:vertAlign w:val="superscript"/>
    </w:rPr>
  </w:style>
  <w:style w:type="character" w:customStyle="1" w:styleId="Appeldenote">
    <w:name w:val="Appel de note"/>
    <w:rPr>
      <w:vertAlign w:val="superscript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WW-Caractresdenotedebasdepage">
    <w:name w:val="WW-Caractères de note de bas de page"/>
    <w:rPr>
      <w:rFonts w:cs="Times New Roman"/>
      <w:vertAlign w:val="superscript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Cs w:val="20"/>
    </w:r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11335"/>
      </w:tabs>
      <w:ind w:left="283"/>
    </w:pPr>
  </w:style>
  <w:style w:type="paragraph" w:styleId="TM3">
    <w:name w:val="toc 3"/>
    <w:basedOn w:val="Index"/>
    <w:pPr>
      <w:tabs>
        <w:tab w:val="right" w:leader="dot" w:pos="13033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14731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16429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18127"/>
      </w:tabs>
      <w:spacing w:before="170"/>
      <w:ind w:left="1415"/>
    </w:p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ind w:left="284" w:right="283"/>
    </w:pPr>
  </w:style>
  <w:style w:type="paragraph" w:customStyle="1" w:styleId="Paragraphe">
    <w:name w:val="Paragraphe"/>
    <w:basedOn w:val="Normal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Reponse">
    <w:name w:val="Reponse"/>
    <w:basedOn w:val="Normal"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pPr>
      <w:widowControl/>
      <w:suppressAutoHyphens w:val="0"/>
      <w:spacing w:before="100" w:after="119"/>
      <w:jc w:val="left"/>
    </w:pPr>
    <w:rPr>
      <w:rFonts w:eastAsia="Times New Roman"/>
      <w:szCs w:val="20"/>
    </w:rPr>
  </w:style>
  <w:style w:type="paragraph" w:styleId="NormalWeb">
    <w:name w:val="Normal (Web)"/>
    <w:basedOn w:val="Normal"/>
    <w:uiPriority w:val="99"/>
    <w:pPr>
      <w:widowControl/>
      <w:suppressAutoHyphens w:val="0"/>
      <w:spacing w:before="100" w:after="119"/>
      <w:jc w:val="left"/>
    </w:pPr>
    <w:rPr>
      <w:rFonts w:eastAsia="Times New Roman"/>
      <w:sz w:val="24"/>
    </w:rPr>
  </w:style>
  <w:style w:type="paragraph" w:customStyle="1" w:styleId="Corpsdetexte21">
    <w:name w:val="Corps de texte 21"/>
    <w:basedOn w:val="Normal"/>
    <w:rPr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Titre10">
    <w:name w:val="Titre 10"/>
    <w:basedOn w:val="Titre40"/>
    <w:next w:val="Corpsdetexte"/>
    <w:pPr>
      <w:numPr>
        <w:numId w:val="2"/>
      </w:numPr>
    </w:pPr>
    <w:rPr>
      <w:b/>
      <w:bCs/>
      <w:sz w:val="21"/>
      <w:szCs w:val="21"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itre">
    <w:name w:val="Title"/>
    <w:basedOn w:val="Titre40"/>
    <w:next w:val="Corpsdetexte"/>
    <w:qFormat/>
    <w:pPr>
      <w:jc w:val="center"/>
    </w:pPr>
    <w:rPr>
      <w:b/>
      <w:bCs/>
      <w:sz w:val="36"/>
      <w:szCs w:val="36"/>
    </w:rPr>
  </w:style>
  <w:style w:type="paragraph" w:styleId="Sous-titre">
    <w:name w:val="Subtitle"/>
    <w:basedOn w:val="Titre40"/>
    <w:next w:val="Corpsdetexte"/>
    <w:qFormat/>
    <w:pPr>
      <w:jc w:val="center"/>
    </w:pPr>
    <w:rPr>
      <w:i/>
      <w:i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customStyle="1" w:styleId="Contenudecadre">
    <w:name w:val="Contenu de cadre"/>
    <w:basedOn w:val="Normal"/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qFormat/>
    <w:pPr>
      <w:ind w:left="720"/>
    </w:pPr>
  </w:style>
  <w:style w:type="paragraph" w:customStyle="1" w:styleId="Corpsdetexte32">
    <w:name w:val="Corps de texte 32"/>
    <w:basedOn w:val="Normal"/>
    <w:rPr>
      <w:rFonts w:ascii="Arial" w:hAnsi="Arial" w:cs="Arial"/>
    </w:rPr>
  </w:style>
  <w:style w:type="paragraph" w:customStyle="1" w:styleId="Corpsdetexte22">
    <w:name w:val="Corps de texte 22"/>
    <w:basedOn w:val="Normal"/>
    <w:pPr>
      <w:spacing w:before="120" w:after="120"/>
    </w:pPr>
    <w:rPr>
      <w:rFonts w:ascii="Arial" w:hAnsi="Arial" w:cs="Arial"/>
      <w:b/>
      <w:bCs/>
      <w:sz w:val="24"/>
    </w:rPr>
  </w:style>
  <w:style w:type="paragraph" w:styleId="Notedebasdepage">
    <w:name w:val="footnote text"/>
    <w:basedOn w:val="Normal"/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western1">
    <w:name w:val="western1"/>
    <w:basedOn w:val="Normal"/>
    <w:rsid w:val="009A5587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/>
      <w:jc w:val="left"/>
      <w:textAlignment w:val="baseline"/>
    </w:pPr>
    <w:rPr>
      <w:rFonts w:ascii="Liberation Serif" w:eastAsia="SimSun" w:hAnsi="Liberation Serif" w:cs="Arial"/>
      <w:szCs w:val="20"/>
      <w:lang w:eastAsia="zh-CN" w:bidi="hi-IN"/>
    </w:rPr>
  </w:style>
  <w:style w:type="table" w:styleId="Grilledutableau">
    <w:name w:val="Table Grid"/>
    <w:basedOn w:val="TableauNormal"/>
    <w:uiPriority w:val="39"/>
    <w:rsid w:val="00C31DBE"/>
    <w:rPr>
      <w:rFonts w:eastAsia="Lucida Sans Unicode" w:cs="Tahoma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8B035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8B0359"/>
    <w:rPr>
      <w:szCs w:val="20"/>
    </w:rPr>
  </w:style>
  <w:style w:type="character" w:customStyle="1" w:styleId="CommentaireCar1">
    <w:name w:val="Commentaire Car1"/>
    <w:link w:val="Commentaire"/>
    <w:uiPriority w:val="99"/>
    <w:semiHidden/>
    <w:rsid w:val="008B0359"/>
    <w:rPr>
      <w:rFonts w:eastAsia="Arial Unicode MS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1360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de la Justice</Company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SAUGET Christian</dc:creator>
  <cp:keywords/>
  <dc:description/>
  <cp:lastModifiedBy>TITE Murielle</cp:lastModifiedBy>
  <cp:revision>5</cp:revision>
  <cp:lastPrinted>1899-12-31T23:00:00Z</cp:lastPrinted>
  <dcterms:created xsi:type="dcterms:W3CDTF">2025-04-02T07:01:00Z</dcterms:created>
  <dcterms:modified xsi:type="dcterms:W3CDTF">2025-04-14T13:52:00Z</dcterms:modified>
</cp:coreProperties>
</file>