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BE325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60D2F3" w14:textId="77777777">
        <w:trPr>
          <w:trHeight w:val="1132"/>
        </w:trPr>
        <w:tc>
          <w:tcPr>
            <w:tcW w:w="10434" w:type="dxa"/>
            <w:shd w:val="clear" w:color="auto" w:fill="auto"/>
          </w:tcPr>
          <w:p w14:paraId="5A9D3FC4" w14:textId="77777777" w:rsidR="00541CA3" w:rsidRDefault="00000000" w:rsidP="00844DAA">
            <w:pPr>
              <w:pStyle w:val="Pieddepage"/>
              <w:tabs>
                <w:tab w:val="clear" w:pos="4536"/>
                <w:tab w:val="clear" w:pos="9072"/>
                <w:tab w:val="left" w:pos="851"/>
              </w:tabs>
              <w:jc w:val="center"/>
              <w:rPr>
                <w:noProof/>
                <w:lang w:eastAsia="fr-FR"/>
              </w:rPr>
            </w:pPr>
            <w:r>
              <w:rPr>
                <w:noProof/>
                <w:lang w:eastAsia="fr-FR"/>
              </w:rPr>
              <w:pict w14:anchorId="749AD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7.25pt;visibility:visible">
                  <v:imagedata r:id="rId11" o:title=""/>
                </v:shape>
              </w:pict>
            </w:r>
          </w:p>
          <w:p w14:paraId="5DA4231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CE2D78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72923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889953D"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93F533F" w14:textId="77777777">
        <w:tc>
          <w:tcPr>
            <w:tcW w:w="9002" w:type="dxa"/>
            <w:shd w:val="clear" w:color="auto" w:fill="66CCFF"/>
          </w:tcPr>
          <w:p w14:paraId="712EFA4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44940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BF03574" w14:textId="77777777" w:rsidR="009B1CD0" w:rsidRDefault="00E47798" w:rsidP="0083205E">
            <w:pPr>
              <w:pStyle w:val="Titre8"/>
              <w:tabs>
                <w:tab w:val="left" w:pos="851"/>
                <w:tab w:val="right" w:pos="9639"/>
              </w:tabs>
              <w:spacing w:before="120" w:after="120"/>
            </w:pPr>
            <w:r>
              <w:rPr>
                <w:caps/>
                <w:sz w:val="28"/>
                <w:szCs w:val="28"/>
              </w:rPr>
              <w:t>ATTRI1</w:t>
            </w:r>
          </w:p>
        </w:tc>
      </w:tr>
    </w:tbl>
    <w:p w14:paraId="2D6962E4" w14:textId="77777777" w:rsidR="009B1CD0" w:rsidRDefault="009B1CD0" w:rsidP="006C4338">
      <w:pPr>
        <w:tabs>
          <w:tab w:val="left" w:pos="851"/>
        </w:tabs>
      </w:pPr>
    </w:p>
    <w:p w14:paraId="63DFFBCD" w14:textId="77777777" w:rsidR="004C5755" w:rsidRPr="001C7D87" w:rsidRDefault="004C5755" w:rsidP="004C5755">
      <w:pPr>
        <w:jc w:val="both"/>
        <w:rPr>
          <w:rFonts w:ascii="Arial" w:hAnsi="Arial" w:cs="Arial"/>
          <w:i/>
          <w:sz w:val="18"/>
          <w:szCs w:val="18"/>
        </w:rPr>
      </w:pPr>
    </w:p>
    <w:p w14:paraId="22CBCC0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8C8B0C" w14:textId="77777777">
        <w:tc>
          <w:tcPr>
            <w:tcW w:w="10277" w:type="dxa"/>
            <w:shd w:val="clear" w:color="auto" w:fill="66CCFF"/>
          </w:tcPr>
          <w:p w14:paraId="7F5EF9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BF4F29" w14:textId="77777777" w:rsidR="009B1CD0" w:rsidRDefault="009B1CD0" w:rsidP="006C4338">
      <w:pPr>
        <w:tabs>
          <w:tab w:val="left" w:pos="426"/>
          <w:tab w:val="left" w:pos="851"/>
        </w:tabs>
        <w:jc w:val="both"/>
      </w:pPr>
    </w:p>
    <w:p w14:paraId="094C9EDB"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C37A908" w14:textId="4F8CE233" w:rsidR="009B1CD0" w:rsidRDefault="009B1CD0" w:rsidP="005846FB">
      <w:pPr>
        <w:tabs>
          <w:tab w:val="left" w:pos="426"/>
          <w:tab w:val="left" w:pos="851"/>
        </w:tabs>
        <w:jc w:val="both"/>
        <w:rPr>
          <w:rFonts w:ascii="Arial" w:hAnsi="Arial" w:cs="Arial"/>
        </w:rPr>
      </w:pPr>
    </w:p>
    <w:p w14:paraId="7A956DA5" w14:textId="434E7A51" w:rsidR="00297EA4" w:rsidRPr="00297EA4" w:rsidRDefault="00297EA4" w:rsidP="00297EA4">
      <w:pPr>
        <w:tabs>
          <w:tab w:val="left" w:pos="851"/>
        </w:tabs>
        <w:jc w:val="center"/>
        <w:rPr>
          <w:rFonts w:ascii="Arial" w:hAnsi="Arial" w:cs="Arial"/>
          <w:b/>
        </w:rPr>
      </w:pPr>
      <w:bookmarkStart w:id="0" w:name="_Hlk93565188"/>
      <w:r w:rsidRPr="00297EA4">
        <w:rPr>
          <w:rFonts w:ascii="Arial" w:hAnsi="Arial" w:cs="Arial"/>
          <w:b/>
        </w:rPr>
        <w:t>Prestation de</w:t>
      </w:r>
      <w:r w:rsidR="00EA3289">
        <w:rPr>
          <w:rFonts w:ascii="Arial" w:hAnsi="Arial" w:cs="Arial"/>
          <w:b/>
        </w:rPr>
        <w:t xml:space="preserve"> sécurité privée de</w:t>
      </w:r>
      <w:r w:rsidRPr="00297EA4">
        <w:rPr>
          <w:rFonts w:ascii="Arial" w:hAnsi="Arial" w:cs="Arial"/>
          <w:b/>
        </w:rPr>
        <w:t xml:space="preserve"> </w:t>
      </w:r>
      <w:r w:rsidR="001F76F2">
        <w:rPr>
          <w:rFonts w:ascii="Arial" w:hAnsi="Arial" w:cs="Arial"/>
          <w:b/>
        </w:rPr>
        <w:t>plusieurs sites du Crous de l’académie de Créteil (77, 93 et 94)</w:t>
      </w:r>
    </w:p>
    <w:bookmarkEnd w:id="0"/>
    <w:p w14:paraId="7E5CA12C" w14:textId="2D24DF40" w:rsidR="00876A73" w:rsidRDefault="00876A73" w:rsidP="007B1898">
      <w:pPr>
        <w:tabs>
          <w:tab w:val="left" w:pos="426"/>
          <w:tab w:val="left" w:pos="851"/>
        </w:tabs>
        <w:ind w:left="426"/>
        <w:jc w:val="center"/>
        <w:rPr>
          <w:rFonts w:ascii="Arial" w:hAnsi="Arial" w:cs="Arial"/>
        </w:rPr>
      </w:pPr>
    </w:p>
    <w:p w14:paraId="1100B3B5" w14:textId="77777777" w:rsidR="00876A73" w:rsidRDefault="00876A73" w:rsidP="005846FB">
      <w:pPr>
        <w:tabs>
          <w:tab w:val="left" w:pos="426"/>
          <w:tab w:val="left" w:pos="851"/>
        </w:tabs>
        <w:jc w:val="both"/>
        <w:rPr>
          <w:rFonts w:ascii="Arial" w:hAnsi="Arial" w:cs="Arial"/>
        </w:rPr>
      </w:pPr>
    </w:p>
    <w:p w14:paraId="4CEBF719" w14:textId="77777777" w:rsidR="009B1CD0" w:rsidRDefault="009B1CD0" w:rsidP="005846FB">
      <w:pPr>
        <w:tabs>
          <w:tab w:val="left" w:pos="426"/>
          <w:tab w:val="left" w:pos="851"/>
        </w:tabs>
        <w:jc w:val="both"/>
        <w:rPr>
          <w:rFonts w:ascii="Arial" w:hAnsi="Arial" w:cs="Arial"/>
        </w:rPr>
      </w:pPr>
    </w:p>
    <w:p w14:paraId="137346D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8704D0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CA00BD" w14:textId="748F48C1" w:rsidR="00003134" w:rsidRPr="00165D37" w:rsidRDefault="00003134" w:rsidP="007B1898">
      <w:pPr>
        <w:tabs>
          <w:tab w:val="left" w:pos="426"/>
          <w:tab w:val="left" w:pos="851"/>
        </w:tabs>
        <w:ind w:left="851"/>
        <w:jc w:val="both"/>
        <w:rPr>
          <w:rFonts w:ascii="Arial" w:hAnsi="Arial" w:cs="Arial"/>
        </w:rPr>
      </w:pPr>
    </w:p>
    <w:p w14:paraId="7B978E17" w14:textId="77777777" w:rsidR="009B1CD0" w:rsidRDefault="009B1CD0" w:rsidP="00165D37">
      <w:pPr>
        <w:tabs>
          <w:tab w:val="left" w:pos="426"/>
          <w:tab w:val="left" w:pos="851"/>
        </w:tabs>
        <w:ind w:left="851"/>
        <w:jc w:val="both"/>
        <w:rPr>
          <w:rFonts w:ascii="Arial" w:hAnsi="Arial" w:cs="Arial"/>
        </w:rPr>
      </w:pPr>
    </w:p>
    <w:p w14:paraId="4031398E" w14:textId="05DA7B1C" w:rsidR="009B1CD0" w:rsidRDefault="008629C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79E496" w14:textId="77777777" w:rsidR="009B1CD0" w:rsidRDefault="009B1CD0" w:rsidP="005846FB">
      <w:pPr>
        <w:pStyle w:val="fcasegauche"/>
        <w:tabs>
          <w:tab w:val="left" w:pos="851"/>
        </w:tabs>
        <w:spacing w:after="0"/>
        <w:rPr>
          <w:rFonts w:ascii="Arial" w:hAnsi="Arial" w:cs="Arial"/>
        </w:rPr>
      </w:pPr>
    </w:p>
    <w:p w14:paraId="4535004F" w14:textId="77777777" w:rsidR="006B5057" w:rsidRDefault="006B5057" w:rsidP="005846FB">
      <w:pPr>
        <w:pStyle w:val="fcasegauche"/>
        <w:tabs>
          <w:tab w:val="left" w:pos="851"/>
        </w:tabs>
        <w:spacing w:after="0"/>
        <w:rPr>
          <w:rFonts w:ascii="Arial" w:hAnsi="Arial" w:cs="Arial"/>
        </w:rPr>
      </w:pPr>
    </w:p>
    <w:p w14:paraId="1D59BE4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FEF90A4" w14:textId="77777777" w:rsidR="006B5057" w:rsidRDefault="006B5057" w:rsidP="005846FB">
      <w:pPr>
        <w:pStyle w:val="fcasegauche"/>
        <w:tabs>
          <w:tab w:val="left" w:pos="851"/>
        </w:tabs>
        <w:spacing w:after="0"/>
        <w:ind w:left="0" w:firstLine="0"/>
        <w:rPr>
          <w:rFonts w:ascii="Arial" w:hAnsi="Arial" w:cs="Arial"/>
        </w:rPr>
      </w:pPr>
    </w:p>
    <w:p w14:paraId="148CC1F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C98038" w14:textId="77777777">
        <w:tc>
          <w:tcPr>
            <w:tcW w:w="10277" w:type="dxa"/>
            <w:shd w:val="clear" w:color="auto" w:fill="66CCFF"/>
          </w:tcPr>
          <w:p w14:paraId="76FADBA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48A336" w14:textId="77777777" w:rsidR="009B1CD0" w:rsidRDefault="009B1CD0" w:rsidP="006C4338">
      <w:pPr>
        <w:tabs>
          <w:tab w:val="left" w:pos="851"/>
        </w:tabs>
      </w:pPr>
    </w:p>
    <w:p w14:paraId="06AA114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566AA2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E99E187" w14:textId="77777777" w:rsidR="009B1CD0" w:rsidRDefault="009B1CD0" w:rsidP="005846FB">
      <w:pPr>
        <w:tabs>
          <w:tab w:val="left" w:pos="851"/>
        </w:tabs>
        <w:rPr>
          <w:rFonts w:ascii="Arial" w:hAnsi="Arial" w:cs="Arial"/>
        </w:rPr>
      </w:pPr>
    </w:p>
    <w:p w14:paraId="406D9F3B" w14:textId="05084FD2" w:rsidR="009B1CD0" w:rsidRDefault="009B1CD0" w:rsidP="005846FB">
      <w:pPr>
        <w:tabs>
          <w:tab w:val="left" w:pos="851"/>
        </w:tabs>
        <w:jc w:val="both"/>
      </w:pPr>
      <w:r>
        <w:rPr>
          <w:rFonts w:ascii="Arial" w:hAnsi="Arial" w:cs="Arial"/>
        </w:rPr>
        <w:t>Après avoir</w:t>
      </w:r>
      <w:r w:rsidR="001A301E">
        <w:rPr>
          <w:rFonts w:ascii="Arial" w:hAnsi="Arial" w:cs="Arial"/>
        </w:rPr>
        <w:t>, notamment,</w:t>
      </w:r>
      <w:r>
        <w:rPr>
          <w:rFonts w:ascii="Arial" w:hAnsi="Arial" w:cs="Arial"/>
        </w:rPr>
        <w:t xml:space="preserve"> pris connaissance des pièces constitutives du marché </w:t>
      </w:r>
      <w:r w:rsidR="00FE48C9">
        <w:rPr>
          <w:rFonts w:ascii="Arial" w:hAnsi="Arial" w:cs="Arial"/>
        </w:rPr>
        <w:t>public</w:t>
      </w:r>
      <w:r>
        <w:rPr>
          <w:rFonts w:ascii="Arial" w:hAnsi="Arial" w:cs="Arial"/>
        </w:rPr>
        <w:t xml:space="preserve"> suivantes,</w:t>
      </w:r>
    </w:p>
    <w:p w14:paraId="48827433" w14:textId="42075338" w:rsidR="009B1CD0" w:rsidRPr="00CD185D" w:rsidRDefault="00C31C9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CCP </w:t>
      </w:r>
      <w:r>
        <w:rPr>
          <w:rFonts w:ascii="Arial" w:hAnsi="Arial" w:cs="Arial"/>
          <w:lang w:val="en-GB"/>
        </w:rPr>
        <w:t xml:space="preserve">du </w:t>
      </w:r>
      <w:proofErr w:type="spellStart"/>
      <w:r>
        <w:rPr>
          <w:rFonts w:ascii="Arial" w:hAnsi="Arial" w:cs="Arial"/>
          <w:lang w:val="en-GB"/>
        </w:rPr>
        <w:t>marché</w:t>
      </w:r>
      <w:proofErr w:type="spellEnd"/>
      <w:r>
        <w:rPr>
          <w:rFonts w:ascii="Arial" w:hAnsi="Arial" w:cs="Arial"/>
          <w:lang w:val="en-GB"/>
        </w:rPr>
        <w:t xml:space="preserve"> </w:t>
      </w:r>
      <w:r w:rsidR="009B1CD0">
        <w:rPr>
          <w:rFonts w:ascii="Arial" w:hAnsi="Arial" w:cs="Arial"/>
          <w:lang w:val="en-GB"/>
        </w:rPr>
        <w:t>n°</w:t>
      </w:r>
      <w:r w:rsidR="00297EA4">
        <w:rPr>
          <w:rFonts w:ascii="Arial" w:hAnsi="Arial" w:cs="Arial"/>
          <w:lang w:val="en-GB"/>
        </w:rPr>
        <w:t>2</w:t>
      </w:r>
      <w:r w:rsidR="00EA3289">
        <w:rPr>
          <w:rFonts w:ascii="Arial" w:hAnsi="Arial" w:cs="Arial"/>
          <w:lang w:val="en-GB"/>
        </w:rPr>
        <w:t>5</w:t>
      </w:r>
      <w:r w:rsidR="001F76F2">
        <w:rPr>
          <w:rFonts w:ascii="Arial" w:hAnsi="Arial" w:cs="Arial"/>
          <w:lang w:val="en-GB"/>
        </w:rPr>
        <w:t>-6901-</w:t>
      </w:r>
      <w:r w:rsidR="00EA3289">
        <w:rPr>
          <w:rFonts w:ascii="Arial" w:hAnsi="Arial" w:cs="Arial"/>
          <w:lang w:val="en-GB"/>
        </w:rPr>
        <w:t>199</w:t>
      </w:r>
    </w:p>
    <w:p w14:paraId="4FB0933B" w14:textId="14788FDA" w:rsidR="009B1CD0" w:rsidRPr="00CD185D" w:rsidRDefault="00C31C9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CCAG</w:t>
      </w:r>
      <w:r>
        <w:rPr>
          <w:rFonts w:ascii="Arial" w:hAnsi="Arial" w:cs="Arial"/>
          <w:lang w:val="en-GB"/>
        </w:rPr>
        <w:t xml:space="preserve">-FCS </w:t>
      </w:r>
      <w:proofErr w:type="spellStart"/>
      <w:r>
        <w:rPr>
          <w:rFonts w:ascii="Arial" w:hAnsi="Arial" w:cs="Arial"/>
          <w:lang w:val="en-GB"/>
        </w:rPr>
        <w:t>en</w:t>
      </w:r>
      <w:proofErr w:type="spellEnd"/>
      <w:r>
        <w:rPr>
          <w:rFonts w:ascii="Arial" w:hAnsi="Arial" w:cs="Arial"/>
          <w:lang w:val="en-GB"/>
        </w:rPr>
        <w:t xml:space="preserve"> </w:t>
      </w:r>
      <w:proofErr w:type="spellStart"/>
      <w:r>
        <w:rPr>
          <w:rFonts w:ascii="Arial" w:hAnsi="Arial" w:cs="Arial"/>
          <w:lang w:val="en-GB"/>
        </w:rPr>
        <w:t>vigueur</w:t>
      </w:r>
      <w:proofErr w:type="spellEnd"/>
      <w:r>
        <w:rPr>
          <w:rFonts w:ascii="Arial" w:hAnsi="Arial" w:cs="Arial"/>
          <w:lang w:val="en-GB"/>
        </w:rPr>
        <w:t xml:space="preserve"> au moment de la publication de </w:t>
      </w:r>
      <w:proofErr w:type="spellStart"/>
      <w:r>
        <w:rPr>
          <w:rFonts w:ascii="Arial" w:hAnsi="Arial" w:cs="Arial"/>
          <w:lang w:val="en-GB"/>
        </w:rPr>
        <w:t>l’appel</w:t>
      </w:r>
      <w:proofErr w:type="spellEnd"/>
      <w:r>
        <w:rPr>
          <w:rFonts w:ascii="Arial" w:hAnsi="Arial" w:cs="Arial"/>
          <w:lang w:val="en-GB"/>
        </w:rPr>
        <w:t xml:space="preserve"> </w:t>
      </w:r>
      <w:proofErr w:type="spellStart"/>
      <w:proofErr w:type="gramStart"/>
      <w:r>
        <w:rPr>
          <w:rFonts w:ascii="Arial" w:hAnsi="Arial" w:cs="Arial"/>
          <w:lang w:val="en-GB"/>
        </w:rPr>
        <w:t>d’offre</w:t>
      </w:r>
      <w:proofErr w:type="spellEnd"/>
      <w:r>
        <w:rPr>
          <w:rFonts w:ascii="Arial" w:hAnsi="Arial" w:cs="Arial"/>
          <w:lang w:val="en-GB"/>
        </w:rPr>
        <w:t xml:space="preserve"> ;</w:t>
      </w:r>
      <w:proofErr w:type="gramEnd"/>
    </w:p>
    <w:p w14:paraId="45F5E0C4" w14:textId="6A5EF6E2" w:rsidR="009B1CD0" w:rsidRDefault="009B1CD0" w:rsidP="00710FD6">
      <w:pPr>
        <w:tabs>
          <w:tab w:val="left" w:pos="851"/>
        </w:tabs>
        <w:spacing w:before="120"/>
        <w:ind w:left="1135" w:hanging="284"/>
        <w:jc w:val="both"/>
        <w:rPr>
          <w:rFonts w:ascii="Arial" w:hAnsi="Arial" w:cs="Arial"/>
        </w:rPr>
      </w:pPr>
    </w:p>
    <w:p w14:paraId="04BC8E7B" w14:textId="77777777" w:rsidR="009B1CD0" w:rsidRDefault="009B1CD0" w:rsidP="00710FD6">
      <w:pPr>
        <w:tabs>
          <w:tab w:val="left" w:pos="851"/>
        </w:tabs>
        <w:jc w:val="both"/>
        <w:rPr>
          <w:rFonts w:ascii="Arial" w:hAnsi="Arial" w:cs="Arial"/>
        </w:rPr>
      </w:pPr>
    </w:p>
    <w:p w14:paraId="50B2BEE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45282ED" w14:textId="77777777" w:rsidR="009B1CD0" w:rsidRDefault="009B1CD0" w:rsidP="0083205E">
      <w:pPr>
        <w:tabs>
          <w:tab w:val="left" w:pos="851"/>
        </w:tabs>
        <w:jc w:val="both"/>
        <w:rPr>
          <w:rFonts w:ascii="Arial" w:hAnsi="Arial" w:cs="Arial"/>
        </w:rPr>
      </w:pPr>
    </w:p>
    <w:p w14:paraId="1C75A43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82A0EB9" w14:textId="77777777" w:rsidR="009B1CD0" w:rsidRDefault="009B1CD0" w:rsidP="0083205E">
      <w:pPr>
        <w:tabs>
          <w:tab w:val="left" w:pos="851"/>
        </w:tabs>
        <w:jc w:val="both"/>
        <w:rPr>
          <w:rFonts w:ascii="Arial" w:hAnsi="Arial" w:cs="Arial"/>
        </w:rPr>
      </w:pPr>
    </w:p>
    <w:p w14:paraId="3083BE4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9267E6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4CD325A" w14:textId="77777777" w:rsidR="009B1CD0" w:rsidRDefault="009B1CD0" w:rsidP="00CD46CC">
      <w:pPr>
        <w:tabs>
          <w:tab w:val="left" w:pos="851"/>
        </w:tabs>
        <w:jc w:val="both"/>
        <w:rPr>
          <w:rFonts w:ascii="Arial" w:hAnsi="Arial" w:cs="Arial"/>
        </w:rPr>
      </w:pPr>
    </w:p>
    <w:p w14:paraId="2F119238" w14:textId="77777777" w:rsidR="009B1CD0" w:rsidRDefault="009B1CD0" w:rsidP="009B45B9">
      <w:pPr>
        <w:tabs>
          <w:tab w:val="left" w:pos="851"/>
        </w:tabs>
        <w:jc w:val="both"/>
        <w:rPr>
          <w:rFonts w:ascii="Arial" w:hAnsi="Arial" w:cs="Arial"/>
        </w:rPr>
      </w:pPr>
    </w:p>
    <w:p w14:paraId="50233AEB" w14:textId="77777777" w:rsidR="009B1CD0" w:rsidRDefault="009B1CD0" w:rsidP="009B45B9">
      <w:pPr>
        <w:tabs>
          <w:tab w:val="left" w:pos="851"/>
        </w:tabs>
        <w:jc w:val="both"/>
        <w:rPr>
          <w:rFonts w:ascii="Arial" w:hAnsi="Arial" w:cs="Arial"/>
        </w:rPr>
      </w:pPr>
    </w:p>
    <w:p w14:paraId="72983BA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534B62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3BE8A0" w14:textId="77777777" w:rsidR="009B1CD0" w:rsidRDefault="009B1CD0" w:rsidP="009B45B9">
      <w:pPr>
        <w:tabs>
          <w:tab w:val="left" w:pos="851"/>
        </w:tabs>
        <w:jc w:val="both"/>
        <w:rPr>
          <w:rFonts w:ascii="Arial" w:hAnsi="Arial" w:cs="Arial"/>
        </w:rPr>
      </w:pPr>
    </w:p>
    <w:p w14:paraId="2F583DC2" w14:textId="77777777" w:rsidR="009B1CD0" w:rsidRDefault="009B1CD0" w:rsidP="009B45B9">
      <w:pPr>
        <w:tabs>
          <w:tab w:val="left" w:pos="851"/>
        </w:tabs>
        <w:jc w:val="both"/>
        <w:rPr>
          <w:rFonts w:ascii="Arial" w:hAnsi="Arial" w:cs="Arial"/>
        </w:rPr>
      </w:pPr>
    </w:p>
    <w:p w14:paraId="67460A13" w14:textId="77777777" w:rsidR="009B1CD0" w:rsidRDefault="009B1CD0" w:rsidP="009B45B9">
      <w:pPr>
        <w:tabs>
          <w:tab w:val="left" w:pos="851"/>
        </w:tabs>
        <w:jc w:val="both"/>
        <w:rPr>
          <w:rFonts w:ascii="Arial" w:hAnsi="Arial" w:cs="Arial"/>
        </w:rPr>
      </w:pPr>
    </w:p>
    <w:p w14:paraId="04FD698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50A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7D0B30" w14:textId="77777777" w:rsidR="004C5755" w:rsidRDefault="004C5755" w:rsidP="009B45B9">
      <w:pPr>
        <w:pStyle w:val="fcase1ertab"/>
        <w:tabs>
          <w:tab w:val="left" w:pos="851"/>
        </w:tabs>
        <w:ind w:left="0" w:firstLine="0"/>
        <w:rPr>
          <w:rFonts w:ascii="Arial" w:hAnsi="Arial" w:cs="Arial"/>
        </w:rPr>
      </w:pPr>
    </w:p>
    <w:p w14:paraId="762313CA" w14:textId="77777777" w:rsidR="004C5755" w:rsidRDefault="004C5755" w:rsidP="009B45B9">
      <w:pPr>
        <w:pStyle w:val="fcase1ertab"/>
        <w:tabs>
          <w:tab w:val="left" w:pos="851"/>
        </w:tabs>
        <w:ind w:left="0" w:firstLine="0"/>
        <w:rPr>
          <w:rFonts w:ascii="Arial" w:hAnsi="Arial" w:cs="Arial"/>
        </w:rPr>
      </w:pPr>
    </w:p>
    <w:p w14:paraId="3ABB270B" w14:textId="77777777" w:rsidR="006B5057" w:rsidRDefault="006B5057" w:rsidP="009B45B9">
      <w:pPr>
        <w:pStyle w:val="fcase1ertab"/>
        <w:tabs>
          <w:tab w:val="left" w:pos="851"/>
        </w:tabs>
        <w:ind w:left="0" w:firstLine="0"/>
        <w:rPr>
          <w:rFonts w:ascii="Arial" w:hAnsi="Arial" w:cs="Arial"/>
        </w:rPr>
      </w:pPr>
    </w:p>
    <w:p w14:paraId="38D591CF" w14:textId="77777777" w:rsidR="006B5057" w:rsidRDefault="006B5057" w:rsidP="009B45B9">
      <w:pPr>
        <w:pStyle w:val="fcase1ertab"/>
        <w:tabs>
          <w:tab w:val="left" w:pos="851"/>
        </w:tabs>
        <w:ind w:left="0" w:firstLine="0"/>
        <w:rPr>
          <w:rFonts w:ascii="Arial" w:hAnsi="Arial" w:cs="Arial"/>
        </w:rPr>
      </w:pPr>
    </w:p>
    <w:p w14:paraId="7447909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883856A"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A21E2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E6AC41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0F24422" w14:textId="77777777" w:rsidR="009B1CD0" w:rsidRDefault="009B1CD0" w:rsidP="00FA291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92C9DA5" w14:textId="77777777" w:rsidR="009B1CD0" w:rsidRDefault="009B1CD0" w:rsidP="00FA2918">
      <w:pPr>
        <w:pStyle w:val="fcase1ertab"/>
        <w:tabs>
          <w:tab w:val="left" w:pos="851"/>
        </w:tabs>
        <w:spacing w:before="120"/>
        <w:ind w:left="2268" w:firstLine="0"/>
        <w:jc w:val="left"/>
      </w:pPr>
      <w:r>
        <w:rPr>
          <w:rFonts w:ascii="Arial" w:hAnsi="Arial" w:cs="Arial"/>
        </w:rPr>
        <w:t>Montant hors taxes arrêté en lettres à : ………………………………………………………...................................</w:t>
      </w:r>
    </w:p>
    <w:p w14:paraId="3FA8C637"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8C90ED0" w14:textId="77777777" w:rsidR="009B1CD0" w:rsidRDefault="009B1CD0" w:rsidP="00FA291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4A0B71" w14:textId="77777777" w:rsidR="009B1CD0" w:rsidRDefault="009B1CD0" w:rsidP="00FA291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7A5CBA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E820108" w14:textId="16B0AEFE" w:rsidR="009B1CD0" w:rsidRDefault="0000313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C6E816C" w14:textId="77777777" w:rsidR="009B1CD0" w:rsidRDefault="009B1CD0" w:rsidP="009B45B9">
      <w:pPr>
        <w:pStyle w:val="fcasegauche"/>
        <w:tabs>
          <w:tab w:val="left" w:pos="851"/>
        </w:tabs>
        <w:spacing w:after="0"/>
        <w:ind w:left="0" w:firstLine="0"/>
        <w:rPr>
          <w:rFonts w:ascii="Arial" w:hAnsi="Arial" w:cs="Arial"/>
        </w:rPr>
      </w:pPr>
    </w:p>
    <w:p w14:paraId="1667ED45" w14:textId="77777777" w:rsidR="002C2CA3" w:rsidRDefault="002C2CA3" w:rsidP="009B45B9">
      <w:pPr>
        <w:pStyle w:val="fcasegauche"/>
        <w:tabs>
          <w:tab w:val="left" w:pos="851"/>
        </w:tabs>
        <w:spacing w:after="0"/>
        <w:ind w:left="0" w:firstLine="0"/>
        <w:rPr>
          <w:rFonts w:ascii="Arial" w:hAnsi="Arial" w:cs="Arial"/>
        </w:rPr>
      </w:pPr>
    </w:p>
    <w:p w14:paraId="2C062C29" w14:textId="77777777" w:rsidR="009B1CD0" w:rsidRDefault="009B1CD0" w:rsidP="009B45B9">
      <w:pPr>
        <w:pStyle w:val="fcasegauche"/>
        <w:pageBreakBefore/>
        <w:tabs>
          <w:tab w:val="left" w:pos="851"/>
        </w:tabs>
        <w:spacing w:after="0"/>
        <w:ind w:left="0" w:firstLine="0"/>
        <w:rPr>
          <w:rFonts w:ascii="Arial" w:hAnsi="Arial" w:cs="Arial"/>
        </w:rPr>
      </w:pPr>
    </w:p>
    <w:p w14:paraId="03D8EE4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3AA57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E98CA2" w14:textId="77777777" w:rsidR="00036500" w:rsidRDefault="00036500" w:rsidP="009B45B9">
      <w:pPr>
        <w:tabs>
          <w:tab w:val="left" w:pos="851"/>
          <w:tab w:val="left" w:pos="6237"/>
        </w:tabs>
        <w:rPr>
          <w:rFonts w:ascii="Arial" w:hAnsi="Arial" w:cs="Arial"/>
          <w:i/>
          <w:iCs/>
          <w:sz w:val="18"/>
          <w:szCs w:val="18"/>
        </w:rPr>
      </w:pPr>
    </w:p>
    <w:p w14:paraId="42C4FF9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EFEE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AD6C29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BF3AAF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300B5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F2A1A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30F21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435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48EED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7B5A28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2CD8F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C8BF09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8D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5CB6A3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6332374" w14:textId="77777777">
        <w:trPr>
          <w:trHeight w:val="1021"/>
        </w:trPr>
        <w:tc>
          <w:tcPr>
            <w:tcW w:w="4503" w:type="dxa"/>
            <w:tcBorders>
              <w:top w:val="single" w:sz="4" w:space="0" w:color="000000"/>
              <w:left w:val="single" w:sz="4" w:space="0" w:color="000000"/>
            </w:tcBorders>
            <w:shd w:val="clear" w:color="auto" w:fill="CCFFFF"/>
          </w:tcPr>
          <w:p w14:paraId="4E2A09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C45D9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466F93" w14:textId="77777777" w:rsidR="009B1CD0" w:rsidRDefault="009B1CD0" w:rsidP="006F3DF9">
            <w:pPr>
              <w:tabs>
                <w:tab w:val="left" w:pos="851"/>
              </w:tabs>
              <w:snapToGrid w:val="0"/>
              <w:jc w:val="both"/>
              <w:rPr>
                <w:rFonts w:ascii="Arial" w:hAnsi="Arial" w:cs="Arial"/>
              </w:rPr>
            </w:pPr>
          </w:p>
        </w:tc>
      </w:tr>
      <w:tr w:rsidR="009B1CD0" w14:paraId="40B74871" w14:textId="77777777">
        <w:trPr>
          <w:trHeight w:val="1021"/>
        </w:trPr>
        <w:tc>
          <w:tcPr>
            <w:tcW w:w="4503" w:type="dxa"/>
            <w:tcBorders>
              <w:left w:val="single" w:sz="4" w:space="0" w:color="000000"/>
            </w:tcBorders>
            <w:shd w:val="clear" w:color="auto" w:fill="auto"/>
          </w:tcPr>
          <w:p w14:paraId="22E41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43FB03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A574322" w14:textId="77777777" w:rsidR="009B1CD0" w:rsidRDefault="009B1CD0" w:rsidP="006F3DF9">
            <w:pPr>
              <w:tabs>
                <w:tab w:val="left" w:pos="851"/>
              </w:tabs>
              <w:snapToGrid w:val="0"/>
              <w:jc w:val="both"/>
              <w:rPr>
                <w:rFonts w:ascii="Arial" w:hAnsi="Arial" w:cs="Arial"/>
              </w:rPr>
            </w:pPr>
          </w:p>
        </w:tc>
      </w:tr>
      <w:tr w:rsidR="009B1CD0" w14:paraId="48C15D03" w14:textId="77777777">
        <w:trPr>
          <w:trHeight w:val="1021"/>
        </w:trPr>
        <w:tc>
          <w:tcPr>
            <w:tcW w:w="4503" w:type="dxa"/>
            <w:tcBorders>
              <w:left w:val="single" w:sz="4" w:space="0" w:color="000000"/>
              <w:bottom w:val="single" w:sz="4" w:space="0" w:color="000000"/>
            </w:tcBorders>
            <w:shd w:val="clear" w:color="auto" w:fill="CCFFFF"/>
          </w:tcPr>
          <w:p w14:paraId="5262EF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8950E7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957CF87" w14:textId="77777777" w:rsidR="009B1CD0" w:rsidRDefault="009B1CD0" w:rsidP="006F3DF9">
            <w:pPr>
              <w:tabs>
                <w:tab w:val="left" w:pos="851"/>
              </w:tabs>
              <w:snapToGrid w:val="0"/>
              <w:jc w:val="both"/>
              <w:rPr>
                <w:rFonts w:ascii="Arial" w:hAnsi="Arial" w:cs="Arial"/>
              </w:rPr>
            </w:pPr>
          </w:p>
        </w:tc>
      </w:tr>
    </w:tbl>
    <w:p w14:paraId="3D1A164E" w14:textId="77777777" w:rsidR="009B1CD0" w:rsidRDefault="009B1CD0" w:rsidP="006C4338">
      <w:pPr>
        <w:tabs>
          <w:tab w:val="left" w:pos="851"/>
          <w:tab w:val="left" w:pos="6237"/>
        </w:tabs>
      </w:pPr>
    </w:p>
    <w:p w14:paraId="2CD67C7D" w14:textId="77777777" w:rsidR="009B1CD0" w:rsidRDefault="009B1CD0" w:rsidP="006C4338">
      <w:pPr>
        <w:pStyle w:val="fcasegauche"/>
        <w:tabs>
          <w:tab w:val="left" w:pos="851"/>
        </w:tabs>
        <w:spacing w:after="0"/>
        <w:ind w:left="0" w:firstLine="0"/>
        <w:rPr>
          <w:rFonts w:ascii="Arial" w:hAnsi="Arial" w:cs="Arial"/>
          <w:bCs/>
          <w:iCs/>
        </w:rPr>
      </w:pPr>
    </w:p>
    <w:p w14:paraId="3B728C3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4792A4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7572CD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6058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3E4D4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626CC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981DC1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5E5584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77F0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6519F5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5A7B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3B5F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C98F4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D89673C" w14:textId="77777777" w:rsidR="009B1CD0" w:rsidRDefault="009B1CD0" w:rsidP="00934503">
      <w:pPr>
        <w:tabs>
          <w:tab w:val="left" w:pos="426"/>
          <w:tab w:val="left" w:pos="851"/>
        </w:tabs>
        <w:rPr>
          <w:rFonts w:ascii="Arial" w:hAnsi="Arial" w:cs="Arial"/>
          <w:b/>
        </w:rPr>
      </w:pPr>
    </w:p>
    <w:p w14:paraId="7B4A529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6D4F7D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D8850A5" w14:textId="77777777" w:rsidR="009B1CD0" w:rsidRDefault="009B1CD0" w:rsidP="009B45B9">
      <w:pPr>
        <w:tabs>
          <w:tab w:val="left" w:pos="426"/>
          <w:tab w:val="left" w:pos="851"/>
        </w:tabs>
        <w:jc w:val="both"/>
        <w:rPr>
          <w:rFonts w:ascii="Arial" w:hAnsi="Arial" w:cs="Arial"/>
          <w:b/>
        </w:rPr>
      </w:pPr>
    </w:p>
    <w:p w14:paraId="118A7BEC" w14:textId="77777777" w:rsidR="009B1CD0" w:rsidRDefault="009B1CD0" w:rsidP="009B45B9">
      <w:pPr>
        <w:tabs>
          <w:tab w:val="left" w:pos="426"/>
          <w:tab w:val="left" w:pos="851"/>
        </w:tabs>
        <w:jc w:val="both"/>
        <w:rPr>
          <w:rFonts w:ascii="Arial" w:hAnsi="Arial" w:cs="Arial"/>
          <w:b/>
        </w:rPr>
      </w:pPr>
    </w:p>
    <w:p w14:paraId="08C0C62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67DBF12" w14:textId="77777777" w:rsidR="009B1CD0" w:rsidRDefault="009B1CD0" w:rsidP="009B45B9">
      <w:pPr>
        <w:tabs>
          <w:tab w:val="left" w:pos="576"/>
          <w:tab w:val="left" w:pos="851"/>
        </w:tabs>
        <w:jc w:val="both"/>
        <w:rPr>
          <w:rFonts w:ascii="Arial" w:hAnsi="Arial" w:cs="Arial"/>
        </w:rPr>
      </w:pPr>
    </w:p>
    <w:p w14:paraId="59183205" w14:textId="77777777" w:rsidR="007A340C" w:rsidRPr="007A340C" w:rsidRDefault="007A340C" w:rsidP="007A340C">
      <w:pPr>
        <w:tabs>
          <w:tab w:val="left" w:pos="426"/>
          <w:tab w:val="left" w:pos="851"/>
        </w:tabs>
        <w:jc w:val="both"/>
        <w:rPr>
          <w:lang w:eastAsia="fr-FR"/>
        </w:rPr>
      </w:pPr>
      <w:r w:rsidRPr="007A340C">
        <w:rPr>
          <w:lang w:eastAsia="fr-FR"/>
        </w:rPr>
        <w:t>La durée d’exécution du marché public est de deux (2) ans à compter de la date de notification du marché.</w:t>
      </w:r>
    </w:p>
    <w:p w14:paraId="1043D5F1" w14:textId="77777777" w:rsidR="007A340C" w:rsidRPr="007A340C" w:rsidRDefault="007A340C" w:rsidP="007A340C">
      <w:pPr>
        <w:tabs>
          <w:tab w:val="left" w:pos="426"/>
          <w:tab w:val="left" w:pos="851"/>
        </w:tabs>
        <w:jc w:val="both"/>
        <w:rPr>
          <w:lang w:eastAsia="fr-FR"/>
        </w:rPr>
      </w:pPr>
    </w:p>
    <w:p w14:paraId="15733627" w14:textId="269D6BE8" w:rsidR="007A340C" w:rsidRPr="007A340C" w:rsidRDefault="007A340C" w:rsidP="007A340C">
      <w:pPr>
        <w:tabs>
          <w:tab w:val="left" w:pos="426"/>
          <w:tab w:val="left" w:pos="851"/>
        </w:tabs>
        <w:jc w:val="both"/>
        <w:rPr>
          <w:lang w:eastAsia="fr-FR"/>
        </w:rPr>
      </w:pPr>
      <w:r w:rsidRPr="007A340C">
        <w:rPr>
          <w:lang w:eastAsia="fr-FR"/>
        </w:rPr>
        <w:t xml:space="preserve">Le marché est ensuite reconductible tacitement </w:t>
      </w:r>
      <w:r w:rsidR="006318C8">
        <w:rPr>
          <w:lang w:eastAsia="fr-FR"/>
        </w:rPr>
        <w:t xml:space="preserve">deux </w:t>
      </w:r>
      <w:r w:rsidRPr="007A340C">
        <w:rPr>
          <w:lang w:eastAsia="fr-FR"/>
        </w:rPr>
        <w:t>(</w:t>
      </w:r>
      <w:r w:rsidR="006318C8">
        <w:rPr>
          <w:lang w:eastAsia="fr-FR"/>
        </w:rPr>
        <w:t>2</w:t>
      </w:r>
      <w:r w:rsidRPr="007A340C">
        <w:rPr>
          <w:lang w:eastAsia="fr-FR"/>
        </w:rPr>
        <w:t xml:space="preserve">) fois par période de </w:t>
      </w:r>
      <w:r w:rsidR="006318C8">
        <w:rPr>
          <w:lang w:eastAsia="fr-FR"/>
        </w:rPr>
        <w:t>douze</w:t>
      </w:r>
      <w:r w:rsidRPr="007A340C">
        <w:rPr>
          <w:lang w:eastAsia="fr-FR"/>
        </w:rPr>
        <w:t xml:space="preserve"> (</w:t>
      </w:r>
      <w:r w:rsidR="006318C8">
        <w:rPr>
          <w:lang w:eastAsia="fr-FR"/>
        </w:rPr>
        <w:t>12</w:t>
      </w:r>
      <w:r w:rsidRPr="007A340C">
        <w:rPr>
          <w:lang w:eastAsia="fr-FR"/>
        </w:rPr>
        <w:t>) mois.</w:t>
      </w:r>
    </w:p>
    <w:p w14:paraId="7FF12119" w14:textId="77777777" w:rsidR="007A340C" w:rsidRPr="007A340C" w:rsidRDefault="007A340C" w:rsidP="007A340C">
      <w:pPr>
        <w:tabs>
          <w:tab w:val="left" w:pos="426"/>
          <w:tab w:val="left" w:pos="851"/>
        </w:tabs>
        <w:jc w:val="both"/>
        <w:rPr>
          <w:lang w:eastAsia="fr-FR"/>
        </w:rPr>
      </w:pPr>
    </w:p>
    <w:p w14:paraId="608FBF5B" w14:textId="77777777" w:rsidR="007A340C" w:rsidRPr="007A340C" w:rsidRDefault="007A340C" w:rsidP="007A340C">
      <w:pPr>
        <w:tabs>
          <w:tab w:val="left" w:pos="426"/>
          <w:tab w:val="left" w:pos="851"/>
        </w:tabs>
        <w:jc w:val="both"/>
        <w:rPr>
          <w:lang w:eastAsia="fr-FR"/>
        </w:rPr>
      </w:pPr>
      <w:r w:rsidRPr="007A340C">
        <w:rPr>
          <w:lang w:eastAsia="fr-FR"/>
        </w:rPr>
        <w:t>L’acheteur se réserve le droit de reconduire ou de ne pas reconduire le marché. Le marché pourra être dénoncé expressément par l’acheteur dans un délai de deux (2) mois avant la date de reconduction par tout moyen écrit.</w:t>
      </w:r>
    </w:p>
    <w:p w14:paraId="64B8D081" w14:textId="0B3DBC87" w:rsidR="009B1CD0" w:rsidRDefault="00FA2918" w:rsidP="009B45B9">
      <w:pPr>
        <w:tabs>
          <w:tab w:val="left" w:pos="426"/>
          <w:tab w:val="left" w:pos="851"/>
        </w:tabs>
        <w:jc w:val="both"/>
        <w:rPr>
          <w:rFonts w:ascii="Arial" w:hAnsi="Arial" w:cs="Arial"/>
        </w:rPr>
      </w:pPr>
      <w:r>
        <w:rPr>
          <w:rFonts w:ascii="Arial" w:hAnsi="Arial" w:cs="Arial"/>
        </w:rPr>
        <w:br w:type="page"/>
      </w:r>
    </w:p>
    <w:p w14:paraId="4B253AAD" w14:textId="77777777" w:rsidR="001D21CC" w:rsidRDefault="001D21CC" w:rsidP="00165D3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0670081" w14:textId="77777777">
        <w:tc>
          <w:tcPr>
            <w:tcW w:w="10419" w:type="dxa"/>
            <w:shd w:val="clear" w:color="auto" w:fill="66CCFF"/>
          </w:tcPr>
          <w:p w14:paraId="77A502B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A8B0172" w14:textId="77777777" w:rsidR="009B1CD0" w:rsidRDefault="009B1CD0" w:rsidP="006C4338">
      <w:pPr>
        <w:tabs>
          <w:tab w:val="left" w:pos="851"/>
        </w:tabs>
        <w:jc w:val="both"/>
      </w:pPr>
    </w:p>
    <w:p w14:paraId="21C34F2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CC1463D" w14:textId="77777777" w:rsidR="005824AE" w:rsidRDefault="005824AE" w:rsidP="006C4338">
      <w:pPr>
        <w:tabs>
          <w:tab w:val="left" w:pos="851"/>
        </w:tabs>
        <w:jc w:val="both"/>
      </w:pPr>
    </w:p>
    <w:p w14:paraId="7DB08AA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C3B8C6" w14:textId="77777777" w:rsidR="00332B12" w:rsidRDefault="00332B12" w:rsidP="00332B12">
      <w:pPr>
        <w:pStyle w:val="fcase1ertab"/>
        <w:tabs>
          <w:tab w:val="left" w:pos="851"/>
        </w:tabs>
        <w:ind w:left="0" w:firstLine="0"/>
        <w:rPr>
          <w:rFonts w:ascii="Arial" w:hAnsi="Arial" w:cs="Arial"/>
          <w:b/>
          <w:sz w:val="22"/>
          <w:szCs w:val="22"/>
        </w:rPr>
      </w:pPr>
    </w:p>
    <w:tbl>
      <w:tblPr>
        <w:tblW w:w="10543" w:type="dxa"/>
        <w:tblInd w:w="-40" w:type="dxa"/>
        <w:tblLayout w:type="fixed"/>
        <w:tblLook w:val="0000" w:firstRow="0" w:lastRow="0" w:firstColumn="0" w:lastColumn="0" w:noHBand="0" w:noVBand="0"/>
      </w:tblPr>
      <w:tblGrid>
        <w:gridCol w:w="4711"/>
        <w:gridCol w:w="2732"/>
        <w:gridCol w:w="3100"/>
      </w:tblGrid>
      <w:tr w:rsidR="00332B12" w14:paraId="13E1BAFE" w14:textId="77777777" w:rsidTr="00165D37">
        <w:trPr>
          <w:trHeight w:val="652"/>
        </w:trPr>
        <w:tc>
          <w:tcPr>
            <w:tcW w:w="4711" w:type="dxa"/>
            <w:tcBorders>
              <w:top w:val="single" w:sz="4" w:space="0" w:color="000000"/>
              <w:left w:val="single" w:sz="4" w:space="0" w:color="000000"/>
              <w:bottom w:val="single" w:sz="4" w:space="0" w:color="000000"/>
            </w:tcBorders>
            <w:shd w:val="clear" w:color="auto" w:fill="auto"/>
            <w:vAlign w:val="center"/>
          </w:tcPr>
          <w:p w14:paraId="079486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EE5A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732" w:type="dxa"/>
            <w:tcBorders>
              <w:top w:val="single" w:sz="4" w:space="0" w:color="000000"/>
              <w:left w:val="single" w:sz="4" w:space="0" w:color="000000"/>
              <w:bottom w:val="single" w:sz="4" w:space="0" w:color="000000"/>
            </w:tcBorders>
            <w:shd w:val="clear" w:color="auto" w:fill="auto"/>
            <w:vAlign w:val="center"/>
          </w:tcPr>
          <w:p w14:paraId="3E11DA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38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F95D13" w14:textId="77777777" w:rsidTr="00165D37">
        <w:trPr>
          <w:trHeight w:val="1480"/>
        </w:trPr>
        <w:tc>
          <w:tcPr>
            <w:tcW w:w="4711" w:type="dxa"/>
            <w:tcBorders>
              <w:top w:val="single" w:sz="4" w:space="0" w:color="000000"/>
              <w:left w:val="single" w:sz="4" w:space="0" w:color="000000"/>
              <w:bottom w:val="single" w:sz="4" w:space="0" w:color="auto"/>
            </w:tcBorders>
            <w:shd w:val="clear" w:color="auto" w:fill="auto"/>
          </w:tcPr>
          <w:p w14:paraId="55CF693B" w14:textId="77777777" w:rsidR="00332B12" w:rsidRDefault="00332B12" w:rsidP="00B054DA">
            <w:pPr>
              <w:tabs>
                <w:tab w:val="left" w:pos="851"/>
              </w:tabs>
              <w:snapToGrid w:val="0"/>
              <w:jc w:val="both"/>
              <w:rPr>
                <w:rFonts w:ascii="Arial" w:hAnsi="Arial" w:cs="Arial"/>
                <w:b/>
                <w:bCs/>
              </w:rPr>
            </w:pPr>
          </w:p>
        </w:tc>
        <w:tc>
          <w:tcPr>
            <w:tcW w:w="2732" w:type="dxa"/>
            <w:tcBorders>
              <w:top w:val="single" w:sz="4" w:space="0" w:color="000000"/>
              <w:left w:val="single" w:sz="4" w:space="0" w:color="000000"/>
              <w:bottom w:val="single" w:sz="4" w:space="0" w:color="auto"/>
            </w:tcBorders>
            <w:shd w:val="clear" w:color="auto" w:fill="auto"/>
          </w:tcPr>
          <w:p w14:paraId="1104D6CD" w14:textId="77777777" w:rsidR="00332B12" w:rsidRDefault="00332B12" w:rsidP="00B054DA">
            <w:pPr>
              <w:tabs>
                <w:tab w:val="left" w:pos="851"/>
              </w:tabs>
              <w:snapToGrid w:val="0"/>
              <w:jc w:val="both"/>
              <w:rPr>
                <w:rFonts w:ascii="Arial" w:hAnsi="Arial" w:cs="Arial"/>
                <w:b/>
                <w:bCs/>
              </w:rPr>
            </w:pPr>
          </w:p>
        </w:tc>
        <w:tc>
          <w:tcPr>
            <w:tcW w:w="3100" w:type="dxa"/>
            <w:tcBorders>
              <w:top w:val="single" w:sz="4" w:space="0" w:color="000000"/>
              <w:left w:val="single" w:sz="4" w:space="0" w:color="000000"/>
              <w:bottom w:val="single" w:sz="4" w:space="0" w:color="auto"/>
              <w:right w:val="single" w:sz="4" w:space="0" w:color="000000"/>
            </w:tcBorders>
            <w:shd w:val="clear" w:color="auto" w:fill="auto"/>
          </w:tcPr>
          <w:p w14:paraId="01B12C33" w14:textId="77777777" w:rsidR="00332B12" w:rsidRDefault="00332B12" w:rsidP="00B054DA">
            <w:pPr>
              <w:tabs>
                <w:tab w:val="left" w:pos="851"/>
              </w:tabs>
              <w:snapToGrid w:val="0"/>
              <w:jc w:val="both"/>
              <w:rPr>
                <w:rFonts w:ascii="Arial" w:hAnsi="Arial" w:cs="Arial"/>
                <w:b/>
                <w:bCs/>
              </w:rPr>
            </w:pPr>
          </w:p>
        </w:tc>
      </w:tr>
    </w:tbl>
    <w:p w14:paraId="6D744C6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A3626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403AC84" w14:textId="77777777" w:rsidR="00332B12" w:rsidRDefault="00332B12" w:rsidP="006C4338">
      <w:pPr>
        <w:tabs>
          <w:tab w:val="left" w:pos="851"/>
        </w:tabs>
        <w:jc w:val="both"/>
      </w:pPr>
    </w:p>
    <w:p w14:paraId="6BFE114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CE9BC0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DEBC97" w14:textId="77777777" w:rsidR="009B1CD0" w:rsidRDefault="009B1CD0" w:rsidP="005846FB">
      <w:pPr>
        <w:tabs>
          <w:tab w:val="left" w:pos="851"/>
        </w:tabs>
        <w:rPr>
          <w:rFonts w:ascii="Arial" w:hAnsi="Arial" w:cs="Arial"/>
        </w:rPr>
      </w:pPr>
    </w:p>
    <w:p w14:paraId="64F5F692" w14:textId="77777777" w:rsidR="00036500" w:rsidRDefault="00036500" w:rsidP="005846FB">
      <w:pPr>
        <w:tabs>
          <w:tab w:val="left" w:pos="851"/>
        </w:tabs>
        <w:rPr>
          <w:rFonts w:ascii="Arial" w:hAnsi="Arial" w:cs="Arial"/>
        </w:rPr>
      </w:pPr>
    </w:p>
    <w:p w14:paraId="4B0139D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91508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F4326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13F5936" w14:textId="77777777" w:rsidR="009B1CD0" w:rsidRDefault="009B1CD0" w:rsidP="0083205E">
      <w:pPr>
        <w:tabs>
          <w:tab w:val="left" w:pos="851"/>
        </w:tabs>
        <w:rPr>
          <w:rFonts w:ascii="Arial" w:hAnsi="Arial" w:cs="Arial"/>
        </w:rPr>
      </w:pPr>
    </w:p>
    <w:p w14:paraId="564E4FBF" w14:textId="77777777" w:rsidR="001C733C" w:rsidRDefault="001C733C" w:rsidP="00CD46CC">
      <w:pPr>
        <w:tabs>
          <w:tab w:val="left" w:pos="851"/>
        </w:tabs>
        <w:rPr>
          <w:rFonts w:ascii="Arial" w:hAnsi="Arial" w:cs="Arial"/>
        </w:rPr>
      </w:pPr>
    </w:p>
    <w:p w14:paraId="155638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7B48A2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425DD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D38F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99F83B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78D0CD3" w14:textId="77777777" w:rsidR="002904AF" w:rsidRDefault="002904AF" w:rsidP="001C733C">
      <w:pPr>
        <w:tabs>
          <w:tab w:val="left" w:pos="851"/>
        </w:tabs>
        <w:rPr>
          <w:rFonts w:ascii="Arial" w:hAnsi="Arial" w:cs="Arial"/>
        </w:rPr>
      </w:pPr>
    </w:p>
    <w:p w14:paraId="6931D27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7641AF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6A3EC2" w14:textId="77777777" w:rsidR="002904AF" w:rsidRDefault="002904AF" w:rsidP="002904AF">
      <w:pPr>
        <w:tabs>
          <w:tab w:val="left" w:pos="851"/>
        </w:tabs>
        <w:rPr>
          <w:rFonts w:ascii="Arial" w:hAnsi="Arial" w:cs="Arial"/>
          <w:iCs/>
        </w:rPr>
      </w:pPr>
    </w:p>
    <w:p w14:paraId="04F65C9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A4AC4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65272E" w14:textId="77777777" w:rsidR="002904AF" w:rsidRDefault="002904AF" w:rsidP="002904AF">
      <w:pPr>
        <w:tabs>
          <w:tab w:val="left" w:pos="851"/>
        </w:tabs>
        <w:ind w:left="1134" w:hanging="850"/>
        <w:rPr>
          <w:rFonts w:ascii="Arial" w:hAnsi="Arial" w:cs="Arial"/>
          <w:i/>
          <w:sz w:val="18"/>
          <w:szCs w:val="18"/>
        </w:rPr>
      </w:pPr>
    </w:p>
    <w:p w14:paraId="409CE475" w14:textId="77777777" w:rsidR="001C733C" w:rsidRDefault="001C733C" w:rsidP="001C733C">
      <w:pPr>
        <w:tabs>
          <w:tab w:val="left" w:pos="851"/>
        </w:tabs>
        <w:rPr>
          <w:rFonts w:ascii="Arial" w:hAnsi="Arial" w:cs="Arial"/>
          <w:i/>
          <w:sz w:val="18"/>
          <w:szCs w:val="18"/>
        </w:rPr>
      </w:pPr>
    </w:p>
    <w:p w14:paraId="5DF520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FF3E50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AA5A590" w14:textId="77777777" w:rsidR="00036500" w:rsidRDefault="00036500" w:rsidP="005846FB">
      <w:pPr>
        <w:tabs>
          <w:tab w:val="left" w:pos="851"/>
        </w:tabs>
        <w:rPr>
          <w:rFonts w:ascii="Arial" w:hAnsi="Arial" w:cs="Arial"/>
        </w:rPr>
      </w:pPr>
    </w:p>
    <w:p w14:paraId="6FCD80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9CFF2E7" w14:textId="77777777" w:rsidR="00AE7831" w:rsidRDefault="00AE7831" w:rsidP="009B45B9">
      <w:pPr>
        <w:tabs>
          <w:tab w:val="left" w:pos="851"/>
        </w:tabs>
        <w:ind w:left="1701" w:hanging="850"/>
        <w:jc w:val="both"/>
      </w:pPr>
    </w:p>
    <w:p w14:paraId="79A65C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3DA9F0" w14:textId="77777777" w:rsidR="00036500" w:rsidRDefault="00036500" w:rsidP="006C4338">
      <w:pPr>
        <w:tabs>
          <w:tab w:val="left" w:pos="851"/>
        </w:tabs>
        <w:rPr>
          <w:rFonts w:ascii="Arial" w:hAnsi="Arial" w:cs="Arial"/>
          <w:iCs/>
        </w:rPr>
      </w:pPr>
    </w:p>
    <w:p w14:paraId="1EAD67C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73266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95AAA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5398A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C0326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5AE8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9152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48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0DC95A" w14:textId="77777777" w:rsidTr="00B054DA">
        <w:trPr>
          <w:trHeight w:val="1021"/>
        </w:trPr>
        <w:tc>
          <w:tcPr>
            <w:tcW w:w="4644" w:type="dxa"/>
            <w:tcBorders>
              <w:top w:val="single" w:sz="4" w:space="0" w:color="000000"/>
              <w:left w:val="single" w:sz="4" w:space="0" w:color="000000"/>
            </w:tcBorders>
            <w:shd w:val="clear" w:color="auto" w:fill="CCFFFF"/>
          </w:tcPr>
          <w:p w14:paraId="7B154D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B3FF01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EE9F2A0" w14:textId="77777777" w:rsidR="00332B12" w:rsidRDefault="00332B12" w:rsidP="00B054DA">
            <w:pPr>
              <w:tabs>
                <w:tab w:val="left" w:pos="851"/>
              </w:tabs>
              <w:snapToGrid w:val="0"/>
              <w:jc w:val="both"/>
              <w:rPr>
                <w:rFonts w:ascii="Arial" w:hAnsi="Arial" w:cs="Arial"/>
                <w:b/>
                <w:bCs/>
              </w:rPr>
            </w:pPr>
          </w:p>
        </w:tc>
      </w:tr>
      <w:tr w:rsidR="00332B12" w14:paraId="54DAA670" w14:textId="77777777" w:rsidTr="00B054DA">
        <w:trPr>
          <w:trHeight w:val="1021"/>
        </w:trPr>
        <w:tc>
          <w:tcPr>
            <w:tcW w:w="4644" w:type="dxa"/>
            <w:tcBorders>
              <w:left w:val="single" w:sz="4" w:space="0" w:color="000000"/>
            </w:tcBorders>
            <w:shd w:val="clear" w:color="auto" w:fill="auto"/>
          </w:tcPr>
          <w:p w14:paraId="3BF26A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DF5EE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BF883F" w14:textId="77777777" w:rsidR="00332B12" w:rsidRDefault="00332B12" w:rsidP="00B054DA">
            <w:pPr>
              <w:tabs>
                <w:tab w:val="left" w:pos="851"/>
              </w:tabs>
              <w:snapToGrid w:val="0"/>
              <w:jc w:val="both"/>
              <w:rPr>
                <w:rFonts w:ascii="Arial" w:hAnsi="Arial" w:cs="Arial"/>
                <w:b/>
                <w:bCs/>
              </w:rPr>
            </w:pPr>
          </w:p>
        </w:tc>
      </w:tr>
      <w:tr w:rsidR="00332B12" w14:paraId="49FF1609" w14:textId="77777777" w:rsidTr="00B054DA">
        <w:trPr>
          <w:trHeight w:val="1021"/>
        </w:trPr>
        <w:tc>
          <w:tcPr>
            <w:tcW w:w="4644" w:type="dxa"/>
            <w:tcBorders>
              <w:left w:val="single" w:sz="4" w:space="0" w:color="000000"/>
            </w:tcBorders>
            <w:shd w:val="clear" w:color="auto" w:fill="CCFFFF"/>
          </w:tcPr>
          <w:p w14:paraId="632FF0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1285CD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7EA7FB" w14:textId="77777777" w:rsidR="00332B12" w:rsidRDefault="00332B12" w:rsidP="00B054DA">
            <w:pPr>
              <w:tabs>
                <w:tab w:val="left" w:pos="851"/>
              </w:tabs>
              <w:snapToGrid w:val="0"/>
              <w:jc w:val="both"/>
              <w:rPr>
                <w:rFonts w:ascii="Arial" w:hAnsi="Arial" w:cs="Arial"/>
                <w:b/>
                <w:bCs/>
              </w:rPr>
            </w:pPr>
          </w:p>
        </w:tc>
      </w:tr>
      <w:tr w:rsidR="00332B12" w14:paraId="5F88E48E" w14:textId="77777777" w:rsidTr="00B054DA">
        <w:trPr>
          <w:trHeight w:val="1021"/>
        </w:trPr>
        <w:tc>
          <w:tcPr>
            <w:tcW w:w="4644" w:type="dxa"/>
            <w:tcBorders>
              <w:left w:val="single" w:sz="4" w:space="0" w:color="000000"/>
            </w:tcBorders>
            <w:shd w:val="clear" w:color="auto" w:fill="auto"/>
          </w:tcPr>
          <w:p w14:paraId="59FD268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BC83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FD7546" w14:textId="77777777" w:rsidR="00332B12" w:rsidRDefault="00332B12" w:rsidP="00B054DA">
            <w:pPr>
              <w:tabs>
                <w:tab w:val="left" w:pos="851"/>
              </w:tabs>
              <w:snapToGrid w:val="0"/>
              <w:jc w:val="both"/>
              <w:rPr>
                <w:rFonts w:ascii="Arial" w:hAnsi="Arial" w:cs="Arial"/>
                <w:b/>
                <w:bCs/>
              </w:rPr>
            </w:pPr>
          </w:p>
        </w:tc>
      </w:tr>
      <w:tr w:rsidR="00332B12" w14:paraId="103A9A8C" w14:textId="77777777" w:rsidTr="00B054DA">
        <w:trPr>
          <w:trHeight w:val="1021"/>
        </w:trPr>
        <w:tc>
          <w:tcPr>
            <w:tcW w:w="4644" w:type="dxa"/>
            <w:tcBorders>
              <w:left w:val="single" w:sz="4" w:space="0" w:color="000000"/>
              <w:bottom w:val="single" w:sz="4" w:space="0" w:color="000000"/>
            </w:tcBorders>
            <w:shd w:val="clear" w:color="auto" w:fill="CCFFFF"/>
          </w:tcPr>
          <w:p w14:paraId="21B50B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9882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91BE34" w14:textId="77777777" w:rsidR="00332B12" w:rsidRDefault="00332B12" w:rsidP="00B054DA">
            <w:pPr>
              <w:tabs>
                <w:tab w:val="left" w:pos="851"/>
              </w:tabs>
              <w:snapToGrid w:val="0"/>
              <w:jc w:val="both"/>
              <w:rPr>
                <w:rFonts w:ascii="Arial" w:hAnsi="Arial" w:cs="Arial"/>
                <w:b/>
                <w:bCs/>
              </w:rPr>
            </w:pPr>
          </w:p>
        </w:tc>
      </w:tr>
    </w:tbl>
    <w:p w14:paraId="3347B58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0C505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1536AA" w14:textId="77777777">
        <w:tc>
          <w:tcPr>
            <w:tcW w:w="10277" w:type="dxa"/>
            <w:shd w:val="clear" w:color="auto" w:fill="66CCFF"/>
          </w:tcPr>
          <w:p w14:paraId="3071FD7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8DEE455" w14:textId="77777777" w:rsidR="009B1CD0" w:rsidRDefault="009B1CD0" w:rsidP="006C4338">
      <w:pPr>
        <w:tabs>
          <w:tab w:val="left" w:pos="851"/>
        </w:tabs>
      </w:pPr>
    </w:p>
    <w:p w14:paraId="49EA8325" w14:textId="77777777" w:rsidR="009B1CD0" w:rsidRDefault="009B1CD0" w:rsidP="006C4338">
      <w:pPr>
        <w:tabs>
          <w:tab w:val="left" w:pos="851"/>
        </w:tabs>
      </w:pPr>
    </w:p>
    <w:p w14:paraId="44B5FC5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D77B936" w14:textId="77777777" w:rsidR="009B1CD0" w:rsidRDefault="009B1CD0" w:rsidP="006C4338">
      <w:pPr>
        <w:pStyle w:val="En-tte"/>
        <w:tabs>
          <w:tab w:val="clear" w:pos="4536"/>
          <w:tab w:val="clear" w:pos="9072"/>
          <w:tab w:val="left" w:pos="851"/>
        </w:tabs>
        <w:jc w:val="both"/>
        <w:rPr>
          <w:rFonts w:ascii="Arial" w:hAnsi="Arial" w:cs="Arial"/>
        </w:rPr>
      </w:pPr>
    </w:p>
    <w:p w14:paraId="650914D9" w14:textId="131DEAEE" w:rsidR="009B1CD0"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7DCA75BD" w14:textId="4EE2B0F3"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69AB30AB" w14:textId="42883BD9"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7F6CC773" w14:textId="0B1E2819" w:rsidR="00FE5955" w:rsidRDefault="00FE5955" w:rsidP="00165D37">
      <w:pPr>
        <w:pStyle w:val="En-tte"/>
        <w:tabs>
          <w:tab w:val="clear" w:pos="4536"/>
          <w:tab w:val="clear" w:pos="9072"/>
          <w:tab w:val="left" w:pos="851"/>
        </w:tabs>
        <w:ind w:left="567"/>
        <w:jc w:val="both"/>
        <w:rPr>
          <w:rFonts w:ascii="Arial" w:hAnsi="Arial" w:cs="Arial"/>
        </w:rPr>
      </w:pPr>
    </w:p>
    <w:p w14:paraId="1EF50952" w14:textId="62B95591" w:rsidR="00FE5955" w:rsidRDefault="00FE5955" w:rsidP="00165D37">
      <w:pPr>
        <w:pStyle w:val="En-tte"/>
        <w:tabs>
          <w:tab w:val="clear" w:pos="4536"/>
          <w:tab w:val="clear" w:pos="9072"/>
          <w:tab w:val="left" w:pos="851"/>
        </w:tabs>
        <w:ind w:left="567"/>
        <w:jc w:val="both"/>
        <w:rPr>
          <w:rFonts w:ascii="Arial" w:hAnsi="Arial" w:cs="Arial"/>
        </w:rPr>
      </w:pPr>
      <w:r w:rsidRPr="00165D37">
        <w:t>achat@crous-creteil.fr</w:t>
      </w:r>
    </w:p>
    <w:p w14:paraId="348CE74F" w14:textId="2379A550"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01.45.17.06.43</w:t>
      </w:r>
    </w:p>
    <w:p w14:paraId="2871A692" w14:textId="77777777" w:rsidR="009B1CD0" w:rsidRDefault="009B1CD0" w:rsidP="005846FB">
      <w:pPr>
        <w:pStyle w:val="En-tte"/>
        <w:tabs>
          <w:tab w:val="clear" w:pos="4536"/>
          <w:tab w:val="clear" w:pos="9072"/>
          <w:tab w:val="left" w:pos="851"/>
        </w:tabs>
        <w:jc w:val="both"/>
        <w:rPr>
          <w:rFonts w:ascii="Arial" w:hAnsi="Arial" w:cs="Arial"/>
        </w:rPr>
      </w:pPr>
    </w:p>
    <w:p w14:paraId="2B0FEB6F" w14:textId="77777777" w:rsidR="009B1CD0" w:rsidRDefault="009B1CD0" w:rsidP="005846FB">
      <w:pPr>
        <w:pStyle w:val="En-tte"/>
        <w:tabs>
          <w:tab w:val="clear" w:pos="4536"/>
          <w:tab w:val="clear" w:pos="9072"/>
          <w:tab w:val="left" w:pos="851"/>
        </w:tabs>
        <w:jc w:val="both"/>
        <w:rPr>
          <w:rFonts w:ascii="Arial" w:hAnsi="Arial" w:cs="Arial"/>
        </w:rPr>
      </w:pPr>
    </w:p>
    <w:p w14:paraId="1CC7C43D" w14:textId="77777777" w:rsidR="009B1CD0" w:rsidRDefault="009B1CD0" w:rsidP="005846FB">
      <w:pPr>
        <w:pStyle w:val="En-tte"/>
        <w:tabs>
          <w:tab w:val="clear" w:pos="4536"/>
          <w:tab w:val="clear" w:pos="9072"/>
          <w:tab w:val="left" w:pos="851"/>
        </w:tabs>
        <w:jc w:val="both"/>
        <w:rPr>
          <w:rFonts w:ascii="Arial" w:hAnsi="Arial" w:cs="Arial"/>
        </w:rPr>
      </w:pPr>
    </w:p>
    <w:p w14:paraId="36C0138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3B37560" w14:textId="77777777" w:rsidR="009B1CD0" w:rsidRDefault="009B1CD0" w:rsidP="0083205E">
      <w:pPr>
        <w:tabs>
          <w:tab w:val="left" w:pos="851"/>
        </w:tabs>
        <w:jc w:val="both"/>
        <w:rPr>
          <w:rFonts w:ascii="Arial" w:hAnsi="Arial" w:cs="Arial"/>
        </w:rPr>
      </w:pPr>
    </w:p>
    <w:p w14:paraId="06AAB315" w14:textId="77777777" w:rsidR="009B1CD0" w:rsidRDefault="009B1CD0" w:rsidP="0083205E">
      <w:pPr>
        <w:tabs>
          <w:tab w:val="left" w:pos="851"/>
        </w:tabs>
        <w:jc w:val="both"/>
        <w:rPr>
          <w:rFonts w:ascii="Arial" w:hAnsi="Arial" w:cs="Arial"/>
        </w:rPr>
      </w:pPr>
    </w:p>
    <w:p w14:paraId="5DA4D085" w14:textId="435BA0F9" w:rsidR="009B1CD0" w:rsidRDefault="007A340C" w:rsidP="00165D37">
      <w:pPr>
        <w:tabs>
          <w:tab w:val="left" w:pos="851"/>
        </w:tabs>
        <w:ind w:firstLine="567"/>
        <w:jc w:val="both"/>
        <w:rPr>
          <w:rFonts w:ascii="Arial" w:hAnsi="Arial" w:cs="Arial"/>
        </w:rPr>
      </w:pPr>
      <w:r>
        <w:rPr>
          <w:rFonts w:ascii="Arial" w:hAnsi="Arial" w:cs="Arial"/>
        </w:rPr>
        <w:t>Madame Virginie CATHERINE</w:t>
      </w:r>
      <w:r w:rsidR="00FE5955">
        <w:rPr>
          <w:rFonts w:ascii="Arial" w:hAnsi="Arial" w:cs="Arial"/>
        </w:rPr>
        <w:t>, Direc</w:t>
      </w:r>
      <w:r w:rsidR="00147FFC">
        <w:rPr>
          <w:rFonts w:ascii="Arial" w:hAnsi="Arial" w:cs="Arial"/>
        </w:rPr>
        <w:t>trice</w:t>
      </w:r>
      <w:r w:rsidR="00FE5955">
        <w:rPr>
          <w:rFonts w:ascii="Arial" w:hAnsi="Arial" w:cs="Arial"/>
        </w:rPr>
        <w:t xml:space="preserve"> général</w:t>
      </w:r>
      <w:r w:rsidR="00147FFC">
        <w:rPr>
          <w:rFonts w:ascii="Arial" w:hAnsi="Arial" w:cs="Arial"/>
        </w:rPr>
        <w:t>e</w:t>
      </w:r>
      <w:r w:rsidR="00FE5955">
        <w:rPr>
          <w:rFonts w:ascii="Arial" w:hAnsi="Arial" w:cs="Arial"/>
        </w:rPr>
        <w:t xml:space="preserve"> du Crous de l’académie de Créteil</w:t>
      </w:r>
    </w:p>
    <w:p w14:paraId="16E05862" w14:textId="77777777" w:rsidR="009B1CD0" w:rsidRDefault="009B1CD0" w:rsidP="00CD46CC">
      <w:pPr>
        <w:tabs>
          <w:tab w:val="left" w:pos="851"/>
        </w:tabs>
        <w:jc w:val="both"/>
        <w:rPr>
          <w:rFonts w:ascii="Arial" w:hAnsi="Arial" w:cs="Arial"/>
        </w:rPr>
      </w:pPr>
    </w:p>
    <w:p w14:paraId="37AB67D1" w14:textId="77777777" w:rsidR="009B1CD0" w:rsidRDefault="009B1CD0" w:rsidP="009B45B9">
      <w:pPr>
        <w:tabs>
          <w:tab w:val="left" w:pos="851"/>
        </w:tabs>
        <w:jc w:val="both"/>
        <w:rPr>
          <w:rFonts w:ascii="Arial" w:hAnsi="Arial" w:cs="Arial"/>
        </w:rPr>
      </w:pPr>
    </w:p>
    <w:p w14:paraId="45BA89F4" w14:textId="77777777" w:rsidR="009B1CD0" w:rsidRDefault="009B1CD0" w:rsidP="009B45B9">
      <w:pPr>
        <w:tabs>
          <w:tab w:val="left" w:pos="851"/>
        </w:tabs>
        <w:jc w:val="both"/>
        <w:rPr>
          <w:rFonts w:ascii="Arial" w:hAnsi="Arial" w:cs="Arial"/>
        </w:rPr>
      </w:pPr>
    </w:p>
    <w:p w14:paraId="204B24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DD6E57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82DBAC2" w14:textId="77777777" w:rsidR="009B1CD0" w:rsidRDefault="009B1CD0" w:rsidP="009B45B9">
      <w:pPr>
        <w:tabs>
          <w:tab w:val="left" w:pos="851"/>
        </w:tabs>
        <w:jc w:val="both"/>
        <w:rPr>
          <w:rFonts w:ascii="Arial" w:hAnsi="Arial" w:cs="Arial"/>
        </w:rPr>
      </w:pPr>
    </w:p>
    <w:p w14:paraId="0A89A284" w14:textId="77777777" w:rsidR="00147FFC" w:rsidRDefault="00147FFC" w:rsidP="00147FFC">
      <w:pPr>
        <w:tabs>
          <w:tab w:val="left" w:pos="851"/>
        </w:tabs>
        <w:ind w:firstLine="567"/>
        <w:jc w:val="both"/>
        <w:rPr>
          <w:rFonts w:ascii="Arial" w:hAnsi="Arial" w:cs="Arial"/>
        </w:rPr>
      </w:pPr>
      <w:r>
        <w:rPr>
          <w:rFonts w:ascii="Arial" w:hAnsi="Arial" w:cs="Arial"/>
        </w:rPr>
        <w:t>Madame Virginie CATHERINE, Directrice générale du Crous de l’académie de Créteil</w:t>
      </w:r>
    </w:p>
    <w:p w14:paraId="728ED6AE"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6CCECEDD"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54E2E5A7"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140F6CF1" w14:textId="77777777" w:rsidR="00FE5955" w:rsidRDefault="00FE5955" w:rsidP="00165D37">
      <w:pPr>
        <w:tabs>
          <w:tab w:val="left" w:pos="851"/>
        </w:tabs>
        <w:ind w:left="567"/>
        <w:jc w:val="both"/>
        <w:rPr>
          <w:rFonts w:ascii="Arial" w:hAnsi="Arial" w:cs="Arial"/>
        </w:rPr>
      </w:pPr>
    </w:p>
    <w:p w14:paraId="02D1A392" w14:textId="3C10F83D" w:rsidR="00FE5955" w:rsidRDefault="00FE5955" w:rsidP="00165D37">
      <w:pPr>
        <w:tabs>
          <w:tab w:val="left" w:pos="851"/>
        </w:tabs>
        <w:ind w:left="567"/>
        <w:jc w:val="both"/>
        <w:rPr>
          <w:rFonts w:ascii="Arial" w:hAnsi="Arial" w:cs="Arial"/>
        </w:rPr>
      </w:pPr>
    </w:p>
    <w:p w14:paraId="721016E5" w14:textId="399921C6" w:rsidR="00FE5955" w:rsidRDefault="00FE5955" w:rsidP="00165D37">
      <w:pPr>
        <w:tabs>
          <w:tab w:val="left" w:pos="851"/>
        </w:tabs>
        <w:ind w:left="567"/>
        <w:jc w:val="both"/>
        <w:rPr>
          <w:rFonts w:ascii="Arial" w:hAnsi="Arial" w:cs="Arial"/>
        </w:rPr>
      </w:pPr>
      <w:r w:rsidRPr="00165D37">
        <w:t>achat@crous-creteil.fr</w:t>
      </w:r>
    </w:p>
    <w:p w14:paraId="5C8F45D2" w14:textId="1F85BA73" w:rsidR="00FE5955" w:rsidRDefault="00FE5955" w:rsidP="00165D37">
      <w:pPr>
        <w:tabs>
          <w:tab w:val="left" w:pos="851"/>
        </w:tabs>
        <w:ind w:left="567"/>
        <w:jc w:val="both"/>
        <w:rPr>
          <w:rFonts w:ascii="Arial" w:hAnsi="Arial" w:cs="Arial"/>
        </w:rPr>
      </w:pPr>
      <w:r>
        <w:rPr>
          <w:rFonts w:ascii="Arial" w:hAnsi="Arial" w:cs="Arial"/>
        </w:rPr>
        <w:t>01.45.17.06.43</w:t>
      </w:r>
    </w:p>
    <w:p w14:paraId="52BDA754" w14:textId="77777777" w:rsidR="001C40C0" w:rsidRDefault="001C40C0" w:rsidP="009B45B9">
      <w:pPr>
        <w:tabs>
          <w:tab w:val="left" w:pos="851"/>
        </w:tabs>
        <w:jc w:val="both"/>
        <w:rPr>
          <w:rFonts w:ascii="Arial" w:hAnsi="Arial" w:cs="Arial"/>
        </w:rPr>
      </w:pPr>
    </w:p>
    <w:p w14:paraId="50C910DD" w14:textId="77777777" w:rsidR="009B1CD0" w:rsidRDefault="009B1CD0" w:rsidP="009B45B9">
      <w:pPr>
        <w:tabs>
          <w:tab w:val="left" w:pos="851"/>
        </w:tabs>
        <w:jc w:val="both"/>
        <w:rPr>
          <w:rFonts w:ascii="Arial" w:hAnsi="Arial" w:cs="Arial"/>
        </w:rPr>
      </w:pPr>
    </w:p>
    <w:p w14:paraId="4C98D5D6" w14:textId="77777777" w:rsidR="009B1CD0" w:rsidRDefault="009B1CD0" w:rsidP="009B45B9">
      <w:pPr>
        <w:pStyle w:val="fcase2metab"/>
        <w:ind w:left="0" w:firstLine="0"/>
        <w:rPr>
          <w:rFonts w:ascii="Arial" w:hAnsi="Arial" w:cs="Arial"/>
        </w:rPr>
      </w:pPr>
    </w:p>
    <w:p w14:paraId="1E504DA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9BEFFF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6F7954" w14:textId="77777777" w:rsidR="009B1CD0" w:rsidRDefault="009B1CD0" w:rsidP="009B45B9">
      <w:pPr>
        <w:pStyle w:val="fcase2metab"/>
        <w:rPr>
          <w:rFonts w:ascii="Arial" w:hAnsi="Arial" w:cs="Arial"/>
        </w:rPr>
      </w:pPr>
    </w:p>
    <w:p w14:paraId="09E29964" w14:textId="77777777" w:rsidR="00FE5955" w:rsidRDefault="00FE5955" w:rsidP="00FE5955">
      <w:pPr>
        <w:tabs>
          <w:tab w:val="left" w:pos="851"/>
        </w:tabs>
        <w:ind w:left="567"/>
        <w:jc w:val="both"/>
        <w:rPr>
          <w:rFonts w:ascii="Arial" w:hAnsi="Arial" w:cs="Arial"/>
        </w:rPr>
      </w:pPr>
      <w:r>
        <w:rPr>
          <w:rFonts w:ascii="Arial" w:hAnsi="Arial" w:cs="Arial"/>
        </w:rPr>
        <w:t>Monsieur le comptable public, Tony GANE</w:t>
      </w:r>
    </w:p>
    <w:p w14:paraId="55234374" w14:textId="77777777" w:rsidR="00FE5955" w:rsidRDefault="00FE5955" w:rsidP="00FE5955">
      <w:pPr>
        <w:tabs>
          <w:tab w:val="left" w:pos="851"/>
        </w:tabs>
        <w:ind w:left="567"/>
        <w:jc w:val="both"/>
        <w:rPr>
          <w:rFonts w:ascii="Arial" w:hAnsi="Arial" w:cs="Arial"/>
        </w:rPr>
      </w:pPr>
    </w:p>
    <w:p w14:paraId="44DFA6D6" w14:textId="77777777" w:rsidR="00FE5955" w:rsidRDefault="00FE5955" w:rsidP="00FE5955">
      <w:pPr>
        <w:tabs>
          <w:tab w:val="left" w:pos="851"/>
        </w:tabs>
        <w:ind w:left="567"/>
        <w:jc w:val="both"/>
        <w:rPr>
          <w:rFonts w:ascii="Arial" w:hAnsi="Arial" w:cs="Arial"/>
        </w:rPr>
      </w:pPr>
      <w:r w:rsidRPr="00E31884">
        <w:rPr>
          <w:rFonts w:ascii="Arial" w:hAnsi="Arial" w:cs="Arial"/>
        </w:rPr>
        <w:t>achat@crous-creteil.fr</w:t>
      </w:r>
    </w:p>
    <w:p w14:paraId="53103695" w14:textId="77777777" w:rsidR="00FE5955" w:rsidRDefault="00FE5955" w:rsidP="00FE5955">
      <w:pPr>
        <w:tabs>
          <w:tab w:val="left" w:pos="851"/>
        </w:tabs>
        <w:ind w:left="567"/>
        <w:jc w:val="both"/>
        <w:rPr>
          <w:rFonts w:ascii="Arial" w:hAnsi="Arial" w:cs="Arial"/>
        </w:rPr>
      </w:pPr>
      <w:r>
        <w:rPr>
          <w:rFonts w:ascii="Arial" w:hAnsi="Arial" w:cs="Arial"/>
        </w:rPr>
        <w:t>01.45.17.06.43</w:t>
      </w:r>
    </w:p>
    <w:p w14:paraId="609E8EA8" w14:textId="77777777" w:rsidR="009B1CD0" w:rsidRDefault="009B1CD0" w:rsidP="009B45B9">
      <w:pPr>
        <w:pStyle w:val="fcase2metab"/>
        <w:ind w:left="0" w:firstLine="0"/>
        <w:rPr>
          <w:rFonts w:ascii="Arial" w:hAnsi="Arial" w:cs="Arial"/>
        </w:rPr>
      </w:pPr>
    </w:p>
    <w:p w14:paraId="3DD3AF74" w14:textId="77777777" w:rsidR="009B1CD0" w:rsidRDefault="009B1CD0" w:rsidP="009B45B9">
      <w:pPr>
        <w:pStyle w:val="fcase2metab"/>
        <w:ind w:left="0" w:firstLine="0"/>
        <w:rPr>
          <w:rFonts w:ascii="Arial" w:hAnsi="Arial" w:cs="Arial"/>
        </w:rPr>
      </w:pPr>
    </w:p>
    <w:p w14:paraId="7CFEC89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562EFD9" w14:textId="77777777" w:rsidR="0079785C" w:rsidRDefault="0079785C" w:rsidP="009B45B9">
      <w:pPr>
        <w:pStyle w:val="fcase2metab"/>
        <w:rPr>
          <w:rFonts w:ascii="Arial" w:hAnsi="Arial" w:cs="Arial"/>
        </w:rPr>
      </w:pPr>
    </w:p>
    <w:p w14:paraId="4F983651" w14:textId="77777777" w:rsidR="009B1CD0" w:rsidRDefault="009B1CD0" w:rsidP="009B45B9">
      <w:pPr>
        <w:tabs>
          <w:tab w:val="left" w:pos="851"/>
        </w:tabs>
        <w:rPr>
          <w:rFonts w:ascii="Arial" w:hAnsi="Arial" w:cs="Arial"/>
        </w:rPr>
      </w:pPr>
    </w:p>
    <w:p w14:paraId="1D689D2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612E2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8340089" w14:textId="77777777" w:rsidR="009B1CD0" w:rsidRDefault="009B1CD0" w:rsidP="009B45B9">
      <w:pPr>
        <w:tabs>
          <w:tab w:val="left" w:pos="851"/>
        </w:tabs>
        <w:rPr>
          <w:rFonts w:ascii="Arial" w:hAnsi="Arial" w:cs="Arial"/>
        </w:rPr>
      </w:pPr>
    </w:p>
    <w:p w14:paraId="1E053900" w14:textId="77777777" w:rsidR="009B1CD0" w:rsidRDefault="009B1CD0" w:rsidP="009B45B9">
      <w:pPr>
        <w:tabs>
          <w:tab w:val="left" w:pos="851"/>
        </w:tabs>
        <w:rPr>
          <w:rFonts w:ascii="Arial" w:hAnsi="Arial" w:cs="Arial"/>
        </w:rPr>
      </w:pPr>
    </w:p>
    <w:p w14:paraId="49687570" w14:textId="77777777" w:rsidR="009B1CD0" w:rsidRDefault="009B1CD0" w:rsidP="009B45B9">
      <w:pPr>
        <w:tabs>
          <w:tab w:val="left" w:pos="851"/>
        </w:tabs>
        <w:rPr>
          <w:rFonts w:ascii="Arial" w:hAnsi="Arial" w:cs="Arial"/>
        </w:rPr>
      </w:pPr>
    </w:p>
    <w:p w14:paraId="476E2B9E" w14:textId="77777777" w:rsidR="001C40C0" w:rsidRDefault="001C40C0" w:rsidP="009B45B9">
      <w:pPr>
        <w:tabs>
          <w:tab w:val="left" w:pos="851"/>
        </w:tabs>
        <w:rPr>
          <w:rFonts w:ascii="Arial" w:hAnsi="Arial" w:cs="Arial"/>
        </w:rPr>
      </w:pPr>
    </w:p>
    <w:p w14:paraId="688C35BF" w14:textId="77777777" w:rsidR="009B1CD0" w:rsidRDefault="009B1CD0" w:rsidP="009B45B9">
      <w:pPr>
        <w:tabs>
          <w:tab w:val="left" w:pos="851"/>
        </w:tabs>
        <w:rPr>
          <w:rFonts w:ascii="Arial" w:hAnsi="Arial" w:cs="Arial"/>
        </w:rPr>
      </w:pPr>
    </w:p>
    <w:p w14:paraId="65F6C90F" w14:textId="77777777" w:rsidR="009B1CD0" w:rsidRDefault="009B1CD0" w:rsidP="009B45B9">
      <w:pPr>
        <w:tabs>
          <w:tab w:val="left" w:pos="851"/>
        </w:tabs>
        <w:rPr>
          <w:rFonts w:ascii="Arial" w:hAnsi="Arial" w:cs="Arial"/>
        </w:rPr>
      </w:pPr>
    </w:p>
    <w:p w14:paraId="478C3B23" w14:textId="4DB9C459"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FE5955">
        <w:rPr>
          <w:rFonts w:ascii="Arial" w:hAnsi="Arial" w:cs="Arial"/>
        </w:rPr>
        <w:t xml:space="preserve">Créteil </w:t>
      </w:r>
      <w:r>
        <w:rPr>
          <w:rFonts w:ascii="Arial" w:hAnsi="Arial" w:cs="Arial"/>
        </w:rPr>
        <w:t>,</w:t>
      </w:r>
      <w:proofErr w:type="gramEnd"/>
      <w:r>
        <w:rPr>
          <w:rFonts w:ascii="Arial" w:hAnsi="Arial" w:cs="Arial"/>
        </w:rPr>
        <w:t xml:space="preserve"> le …………………</w:t>
      </w:r>
    </w:p>
    <w:p w14:paraId="69C57CC3" w14:textId="77777777" w:rsidR="009B1CD0" w:rsidRDefault="009B1CD0" w:rsidP="009B45B9">
      <w:pPr>
        <w:tabs>
          <w:tab w:val="left" w:pos="851"/>
        </w:tabs>
      </w:pPr>
    </w:p>
    <w:p w14:paraId="400CB42D" w14:textId="77777777" w:rsidR="009B1CD0" w:rsidRDefault="009B1CD0" w:rsidP="009B45B9">
      <w:pPr>
        <w:tabs>
          <w:tab w:val="left" w:pos="851"/>
        </w:tabs>
      </w:pPr>
    </w:p>
    <w:p w14:paraId="4268F67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C518F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75A8EDF" w14:textId="77777777" w:rsidR="009B1CD0" w:rsidRDefault="009B1CD0" w:rsidP="009B45B9">
      <w:pPr>
        <w:tabs>
          <w:tab w:val="left" w:pos="851"/>
        </w:tabs>
        <w:jc w:val="both"/>
      </w:pPr>
    </w:p>
    <w:p w14:paraId="4827D921" w14:textId="77777777" w:rsidR="009B1CD0" w:rsidRDefault="009B1CD0" w:rsidP="009B45B9">
      <w:pPr>
        <w:tabs>
          <w:tab w:val="left" w:pos="851"/>
        </w:tabs>
        <w:jc w:val="both"/>
      </w:pPr>
    </w:p>
    <w:p w14:paraId="17C644D8" w14:textId="2130CC83"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A99F1" w14:textId="77777777" w:rsidR="00B8204E" w:rsidRDefault="00B8204E">
      <w:r>
        <w:separator/>
      </w:r>
    </w:p>
  </w:endnote>
  <w:endnote w:type="continuationSeparator" w:id="0">
    <w:p w14:paraId="2CE9AAFB" w14:textId="77777777" w:rsidR="00B8204E" w:rsidRDefault="00B8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97C8A3" w14:textId="77777777" w:rsidTr="0083205E">
      <w:trPr>
        <w:tblHeader/>
      </w:trPr>
      <w:tc>
        <w:tcPr>
          <w:tcW w:w="2906" w:type="dxa"/>
          <w:shd w:val="clear" w:color="auto" w:fill="66CCFF"/>
        </w:tcPr>
        <w:p w14:paraId="40E85AB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ED88B5" w14:textId="25934FD3" w:rsidR="005824AE" w:rsidRPr="00C31C95" w:rsidRDefault="00C31C95" w:rsidP="00FE48C9">
          <w:pPr>
            <w:jc w:val="center"/>
            <w:rPr>
              <w:rFonts w:ascii="Arial" w:hAnsi="Arial" w:cs="Arial"/>
              <w:b/>
              <w:iCs/>
            </w:rPr>
          </w:pPr>
          <w:r w:rsidRPr="00165D37">
            <w:rPr>
              <w:rFonts w:ascii="Arial" w:hAnsi="Arial" w:cs="Arial"/>
              <w:b/>
              <w:iCs/>
            </w:rPr>
            <w:t>Marché n°</w:t>
          </w:r>
          <w:r w:rsidR="005D78AB">
            <w:rPr>
              <w:rFonts w:ascii="Arial" w:hAnsi="Arial" w:cs="Arial"/>
              <w:b/>
              <w:iCs/>
            </w:rPr>
            <w:t>2</w:t>
          </w:r>
          <w:r w:rsidR="006318C8">
            <w:rPr>
              <w:rFonts w:ascii="Arial" w:hAnsi="Arial" w:cs="Arial"/>
              <w:b/>
              <w:iCs/>
            </w:rPr>
            <w:t>5</w:t>
          </w:r>
          <w:r w:rsidR="001F76F2">
            <w:rPr>
              <w:rFonts w:ascii="Arial" w:hAnsi="Arial" w:cs="Arial"/>
              <w:b/>
              <w:iCs/>
            </w:rPr>
            <w:t>-6901-</w:t>
          </w:r>
          <w:r w:rsidR="006318C8">
            <w:rPr>
              <w:rFonts w:ascii="Arial" w:hAnsi="Arial" w:cs="Arial"/>
              <w:b/>
              <w:iCs/>
            </w:rPr>
            <w:t>199</w:t>
          </w:r>
        </w:p>
      </w:tc>
      <w:tc>
        <w:tcPr>
          <w:tcW w:w="896" w:type="dxa"/>
          <w:shd w:val="clear" w:color="auto" w:fill="66CCFF"/>
        </w:tcPr>
        <w:p w14:paraId="2FA25A4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26D229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FD3DBEF" w14:textId="77777777" w:rsidR="005824AE" w:rsidRDefault="005824AE">
          <w:pPr>
            <w:jc w:val="center"/>
          </w:pPr>
          <w:r>
            <w:rPr>
              <w:rFonts w:ascii="Arial" w:hAnsi="Arial" w:cs="Arial"/>
              <w:b/>
            </w:rPr>
            <w:t>/</w:t>
          </w:r>
        </w:p>
      </w:tc>
      <w:tc>
        <w:tcPr>
          <w:tcW w:w="544" w:type="dxa"/>
          <w:shd w:val="clear" w:color="auto" w:fill="66CCFF"/>
        </w:tcPr>
        <w:p w14:paraId="6DA92FB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FF8CA30" w14:textId="3CFAC6A1" w:rsidR="005824AE" w:rsidRPr="00840934" w:rsidRDefault="005824AE" w:rsidP="00C31C9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E26C" w14:textId="77777777" w:rsidR="00B8204E" w:rsidRDefault="00B8204E">
      <w:r>
        <w:separator/>
      </w:r>
    </w:p>
  </w:footnote>
  <w:footnote w:type="continuationSeparator" w:id="0">
    <w:p w14:paraId="7234A5E9" w14:textId="77777777" w:rsidR="00B8204E" w:rsidRDefault="00B8204E">
      <w:r>
        <w:continuationSeparator/>
      </w:r>
    </w:p>
  </w:footnote>
  <w:footnote w:id="1">
    <w:p w14:paraId="5AB272D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AED055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1F3976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17592209">
    <w:abstractNumId w:val="0"/>
  </w:num>
  <w:num w:numId="2" w16cid:durableId="1108815760">
    <w:abstractNumId w:val="1"/>
  </w:num>
  <w:num w:numId="3" w16cid:durableId="1604455864">
    <w:abstractNumId w:val="2"/>
  </w:num>
  <w:num w:numId="4" w16cid:durableId="2059935973">
    <w:abstractNumId w:val="4"/>
  </w:num>
  <w:num w:numId="5" w16cid:durableId="387413402">
    <w:abstractNumId w:val="3"/>
  </w:num>
  <w:num w:numId="6" w16cid:durableId="1403795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3134"/>
    <w:rsid w:val="00036500"/>
    <w:rsid w:val="00067F94"/>
    <w:rsid w:val="00087630"/>
    <w:rsid w:val="000A2E05"/>
    <w:rsid w:val="000E0020"/>
    <w:rsid w:val="00147FFC"/>
    <w:rsid w:val="00156924"/>
    <w:rsid w:val="00165D37"/>
    <w:rsid w:val="00166B56"/>
    <w:rsid w:val="00174505"/>
    <w:rsid w:val="001A301E"/>
    <w:rsid w:val="001C40C0"/>
    <w:rsid w:val="001C733C"/>
    <w:rsid w:val="001D21CC"/>
    <w:rsid w:val="001F76F2"/>
    <w:rsid w:val="0021527A"/>
    <w:rsid w:val="0021797C"/>
    <w:rsid w:val="00225A1A"/>
    <w:rsid w:val="002904AF"/>
    <w:rsid w:val="00297EA4"/>
    <w:rsid w:val="002B3EA2"/>
    <w:rsid w:val="002C2CA3"/>
    <w:rsid w:val="002C4B3E"/>
    <w:rsid w:val="002C79D6"/>
    <w:rsid w:val="002E56C1"/>
    <w:rsid w:val="00311A26"/>
    <w:rsid w:val="00332B12"/>
    <w:rsid w:val="00354C04"/>
    <w:rsid w:val="00385E76"/>
    <w:rsid w:val="003962B1"/>
    <w:rsid w:val="003A7270"/>
    <w:rsid w:val="003C5F57"/>
    <w:rsid w:val="003D7434"/>
    <w:rsid w:val="0043706E"/>
    <w:rsid w:val="0044597F"/>
    <w:rsid w:val="004A7169"/>
    <w:rsid w:val="004C5755"/>
    <w:rsid w:val="004E75A6"/>
    <w:rsid w:val="004F25B5"/>
    <w:rsid w:val="00514DAF"/>
    <w:rsid w:val="00532EC7"/>
    <w:rsid w:val="005419F1"/>
    <w:rsid w:val="00541CA3"/>
    <w:rsid w:val="005546A9"/>
    <w:rsid w:val="005824AE"/>
    <w:rsid w:val="005846FB"/>
    <w:rsid w:val="005A05C1"/>
    <w:rsid w:val="005A4A3B"/>
    <w:rsid w:val="005A4CB5"/>
    <w:rsid w:val="005B2316"/>
    <w:rsid w:val="005D78AB"/>
    <w:rsid w:val="005E7CD1"/>
    <w:rsid w:val="005F0DCE"/>
    <w:rsid w:val="0061068C"/>
    <w:rsid w:val="006318C8"/>
    <w:rsid w:val="0064560F"/>
    <w:rsid w:val="00660727"/>
    <w:rsid w:val="00662A86"/>
    <w:rsid w:val="006A37B0"/>
    <w:rsid w:val="006B5057"/>
    <w:rsid w:val="006C4338"/>
    <w:rsid w:val="006F3DF9"/>
    <w:rsid w:val="007060E5"/>
    <w:rsid w:val="00710FD6"/>
    <w:rsid w:val="00730A78"/>
    <w:rsid w:val="00757151"/>
    <w:rsid w:val="007909E0"/>
    <w:rsid w:val="0079785C"/>
    <w:rsid w:val="007A340C"/>
    <w:rsid w:val="007B1898"/>
    <w:rsid w:val="007D4001"/>
    <w:rsid w:val="007D7A65"/>
    <w:rsid w:val="007F68A6"/>
    <w:rsid w:val="0083205E"/>
    <w:rsid w:val="00840934"/>
    <w:rsid w:val="00844DAA"/>
    <w:rsid w:val="008450C7"/>
    <w:rsid w:val="008629C1"/>
    <w:rsid w:val="00876A73"/>
    <w:rsid w:val="008B2A38"/>
    <w:rsid w:val="00930A5C"/>
    <w:rsid w:val="00934503"/>
    <w:rsid w:val="00972598"/>
    <w:rsid w:val="00983FF3"/>
    <w:rsid w:val="009B1CD0"/>
    <w:rsid w:val="009B3AFF"/>
    <w:rsid w:val="009B45B9"/>
    <w:rsid w:val="009C4738"/>
    <w:rsid w:val="009D661E"/>
    <w:rsid w:val="00A34D04"/>
    <w:rsid w:val="00AE7831"/>
    <w:rsid w:val="00B02608"/>
    <w:rsid w:val="00B0289C"/>
    <w:rsid w:val="00B054DA"/>
    <w:rsid w:val="00B111BD"/>
    <w:rsid w:val="00B21D6D"/>
    <w:rsid w:val="00B8204E"/>
    <w:rsid w:val="00B87564"/>
    <w:rsid w:val="00BA44E5"/>
    <w:rsid w:val="00BD767E"/>
    <w:rsid w:val="00BE6078"/>
    <w:rsid w:val="00C23457"/>
    <w:rsid w:val="00C31C95"/>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A3289"/>
    <w:rsid w:val="00F453F8"/>
    <w:rsid w:val="00F92811"/>
    <w:rsid w:val="00FA2918"/>
    <w:rsid w:val="00FE48C9"/>
    <w:rsid w:val="00FE5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CAC801"/>
  <w15:chartTrackingRefBased/>
  <w15:docId w15:val="{C36F2F8E-275B-411B-A493-67FF6ADA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95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311A26"/>
    <w:rPr>
      <w:rFonts w:ascii="Univers" w:hAnsi="Univers" w:cs="Univers"/>
      <w:lang w:eastAsia="zh-CN"/>
    </w:rPr>
  </w:style>
  <w:style w:type="character" w:styleId="Mentionnonrsolue">
    <w:name w:val="Unresolved Mention"/>
    <w:uiPriority w:val="99"/>
    <w:semiHidden/>
    <w:unhideWhenUsed/>
    <w:rsid w:val="00FE5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C3C5D5F3CAA54D9ABDDD9E473A71BD" ma:contentTypeVersion="19" ma:contentTypeDescription="Crée un document." ma:contentTypeScope="" ma:versionID="6bc4fa12282b8ad27a23a88def9ce52a">
  <xsd:schema xmlns:xsd="http://www.w3.org/2001/XMLSchema" xmlns:xs="http://www.w3.org/2001/XMLSchema" xmlns:p="http://schemas.microsoft.com/office/2006/metadata/properties" xmlns:ns2="8e67c4ca-67a5-48f5-b57c-98dce7403abb" xmlns:ns3="fdfb2e4f-5136-4f24-9a34-ccf12375b018" targetNamespace="http://schemas.microsoft.com/office/2006/metadata/properties" ma:root="true" ma:fieldsID="4bc25cf43befe8b8606cfb9ee8086fc2" ns2:_="" ns3:_="">
    <xsd:import namespace="8e67c4ca-67a5-48f5-b57c-98dce7403abb"/>
    <xsd:import namespace="fdfb2e4f-5136-4f24-9a34-ccf12375b0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7c4ca-67a5-48f5-b57c-98dce7403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b2e4f-5136-4f24-9a34-ccf12375b01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8516773-4c4d-456a-81dd-5c2e48b7e0fd}" ma:internalName="TaxCatchAll" ma:showField="CatchAllData" ma:web="fdfb2e4f-5136-4f24-9a34-ccf12375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dfb2e4f-5136-4f24-9a34-ccf12375b018" xsi:nil="true"/>
    <lcf76f155ced4ddcb4097134ff3c332f xmlns="8e67c4ca-67a5-48f5-b57c-98dce7403abb">
      <Terms xmlns="http://schemas.microsoft.com/office/infopath/2007/PartnerControls"/>
    </lcf76f155ced4ddcb4097134ff3c332f>
    <_Flow_SignoffStatus xmlns="8e67c4ca-67a5-48f5-b57c-98dce7403abb" xsi:nil="true"/>
  </documentManagement>
</p:properties>
</file>

<file path=customXml/itemProps1.xml><?xml version="1.0" encoding="utf-8"?>
<ds:datastoreItem xmlns:ds="http://schemas.openxmlformats.org/officeDocument/2006/customXml" ds:itemID="{6B880EA7-56E6-43A6-A972-AB42E0F8224D}">
  <ds:schemaRefs>
    <ds:schemaRef ds:uri="http://schemas.microsoft.com/sharepoint/v3/contenttype/forms"/>
  </ds:schemaRefs>
</ds:datastoreItem>
</file>

<file path=customXml/itemProps2.xml><?xml version="1.0" encoding="utf-8"?>
<ds:datastoreItem xmlns:ds="http://schemas.openxmlformats.org/officeDocument/2006/customXml" ds:itemID="{6AD3EA9D-6D69-4BE7-8E79-E4AF04FFC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7c4ca-67a5-48f5-b57c-98dce7403abb"/>
    <ds:schemaRef ds:uri="fdfb2e4f-5136-4f24-9a34-ccf12375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00C03E-2DD3-46D7-BCA8-50B056532412}">
  <ds:schemaRefs>
    <ds:schemaRef ds:uri="http://schemas.openxmlformats.org/officeDocument/2006/bibliography"/>
  </ds:schemaRefs>
</ds:datastoreItem>
</file>

<file path=customXml/itemProps4.xml><?xml version="1.0" encoding="utf-8"?>
<ds:datastoreItem xmlns:ds="http://schemas.openxmlformats.org/officeDocument/2006/customXml" ds:itemID="{D9411F48-4499-43BA-AFF3-56B6A1297317}">
  <ds:schemaRefs>
    <ds:schemaRef ds:uri="http://schemas.microsoft.com/office/2006/metadata/properties"/>
    <ds:schemaRef ds:uri="http://schemas.microsoft.com/office/infopath/2007/PartnerControls"/>
    <ds:schemaRef ds:uri="fdfb2e4f-5136-4f24-9a34-ccf12375b018"/>
    <ds:schemaRef ds:uri="8e67c4ca-67a5-48f5-b57c-98dce7403abb"/>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6</Pages>
  <Words>1493</Words>
  <Characters>8212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9686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Vivien MAZURIER</cp:lastModifiedBy>
  <cp:revision>15</cp:revision>
  <cp:lastPrinted>2016-11-04T12:53:00Z</cp:lastPrinted>
  <dcterms:created xsi:type="dcterms:W3CDTF">2022-05-19T09:46:00Z</dcterms:created>
  <dcterms:modified xsi:type="dcterms:W3CDTF">2025-04-02T08:40:00Z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0x01010083C3C5D5F3CAA54D9ABDDD9E473A71BD</vt:lpwstr>
  </property>
  <property fmtid="{D5CDD505-2E9C-101B-9397-08002B2CF9AE}" pid="3" name="MediaServiceImageTags">
    <vt:lpwstr/>
  </property>
</Properties>
</file>