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5E4BC1" w:rsidRDefault="005E4BC1" w:rsidP="006F3DF9">
      <w:pPr>
        <w:pStyle w:val="fcase1ertab"/>
        <w:tabs>
          <w:tab w:val="clear" w:pos="426"/>
          <w:tab w:val="left" w:pos="0"/>
          <w:tab w:val="left" w:pos="851"/>
        </w:tabs>
        <w:ind w:left="0" w:firstLine="0"/>
        <w:rPr>
          <w:rFonts w:ascii="Arial" w:hAnsi="Arial" w:cs="Arial"/>
        </w:rPr>
      </w:pPr>
    </w:p>
    <w:p w:rsidR="00C67D9B" w:rsidRDefault="00870645" w:rsidP="00C67D9B">
      <w:pPr>
        <w:jc w:val="center"/>
        <w:rPr>
          <w:rFonts w:ascii="Arial" w:hAnsi="Arial" w:cs="Arial"/>
          <w:b/>
          <w:bCs/>
          <w:u w:val="dotted"/>
          <w:lang w:eastAsia="fr-FR"/>
        </w:rPr>
      </w:pPr>
      <w:bookmarkStart w:id="0" w:name="_Hlk139442519"/>
      <w:r w:rsidRPr="00870645">
        <w:rPr>
          <w:rFonts w:ascii="Arial" w:hAnsi="Arial" w:cs="Arial"/>
          <w:b/>
          <w:bCs/>
          <w:u w:val="dotted"/>
          <w:lang w:eastAsia="fr-FR"/>
        </w:rPr>
        <w:t>Appel d’offres ouvert</w:t>
      </w:r>
      <w:r w:rsidR="00202F08" w:rsidRPr="00870645">
        <w:rPr>
          <w:rFonts w:ascii="Arial" w:hAnsi="Arial" w:cs="Arial"/>
          <w:b/>
          <w:bCs/>
          <w:u w:val="dotted"/>
          <w:lang w:eastAsia="fr-FR"/>
        </w:rPr>
        <w:t xml:space="preserve"> n° </w:t>
      </w:r>
      <w:r w:rsidR="009C0721">
        <w:rPr>
          <w:rFonts w:ascii="Arial" w:hAnsi="Arial" w:cs="Arial"/>
          <w:b/>
          <w:bCs/>
          <w:u w:val="dotted"/>
          <w:lang w:eastAsia="fr-FR"/>
        </w:rPr>
        <w:t>GHT</w:t>
      </w:r>
      <w:r w:rsidR="00202F08" w:rsidRPr="00870645">
        <w:rPr>
          <w:rFonts w:ascii="Arial" w:hAnsi="Arial" w:cs="Arial"/>
          <w:b/>
          <w:bCs/>
          <w:u w:val="dotted"/>
          <w:lang w:eastAsia="fr-FR"/>
        </w:rPr>
        <w:t>202</w:t>
      </w:r>
      <w:r w:rsidR="00495909">
        <w:rPr>
          <w:rFonts w:ascii="Arial" w:hAnsi="Arial" w:cs="Arial"/>
          <w:b/>
          <w:bCs/>
          <w:u w:val="dotted"/>
          <w:lang w:eastAsia="fr-FR"/>
        </w:rPr>
        <w:t>5069</w:t>
      </w:r>
    </w:p>
    <w:p w:rsidR="00495909" w:rsidRPr="00870645" w:rsidRDefault="00495909" w:rsidP="00C67D9B">
      <w:pPr>
        <w:jc w:val="center"/>
        <w:rPr>
          <w:rFonts w:ascii="Arial" w:hAnsi="Arial" w:cs="Arial"/>
          <w:b/>
          <w:bCs/>
          <w:u w:val="dotted"/>
          <w:lang w:eastAsia="fr-FR"/>
        </w:rPr>
      </w:pPr>
    </w:p>
    <w:bookmarkEnd w:id="0"/>
    <w:p w:rsidR="00495909" w:rsidRPr="00495909" w:rsidRDefault="00495909" w:rsidP="00495909">
      <w:pPr>
        <w:jc w:val="center"/>
        <w:rPr>
          <w:rFonts w:ascii="Arial" w:hAnsi="Arial" w:cs="Arial"/>
          <w:b/>
          <w:bCs/>
          <w:sz w:val="24"/>
          <w:szCs w:val="24"/>
        </w:rPr>
      </w:pPr>
      <w:r w:rsidRPr="00495909">
        <w:rPr>
          <w:rFonts w:ascii="Arial" w:hAnsi="Arial" w:cs="Arial"/>
          <w:b/>
          <w:bCs/>
          <w:sz w:val="24"/>
          <w:szCs w:val="24"/>
        </w:rPr>
        <w:t xml:space="preserve">Prestation d’interprétariat en langues étrangères, interprétariat en langue des signes et traduction de documents </w:t>
      </w:r>
    </w:p>
    <w:p w:rsidR="00495909" w:rsidRDefault="00495909" w:rsidP="00495909">
      <w:pPr>
        <w:jc w:val="center"/>
        <w:rPr>
          <w:rFonts w:ascii="Arial" w:hAnsi="Arial" w:cs="Arial"/>
          <w:b/>
          <w:i/>
        </w:rPr>
      </w:pPr>
    </w:p>
    <w:p w:rsidR="00C67D9B" w:rsidRDefault="00C67D9B" w:rsidP="00C67D9B">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870645" w:rsidRDefault="00870645" w:rsidP="0083205E">
      <w:pPr>
        <w:tabs>
          <w:tab w:val="left" w:pos="426"/>
          <w:tab w:val="left" w:pos="851"/>
        </w:tabs>
        <w:jc w:val="both"/>
        <w:rPr>
          <w:rFonts w:ascii="Arial" w:hAnsi="Arial" w:cs="Arial"/>
          <w:i/>
          <w:sz w:val="18"/>
          <w:szCs w:val="18"/>
        </w:rPr>
      </w:pP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967F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2967F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A2F54">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5E4BC1" w:rsidRDefault="005E4BC1" w:rsidP="006C4338">
      <w:pPr>
        <w:pStyle w:val="fcasegauche"/>
        <w:tabs>
          <w:tab w:val="left" w:pos="851"/>
        </w:tabs>
        <w:spacing w:after="0"/>
        <w:ind w:left="0" w:firstLine="0"/>
        <w:rPr>
          <w:rFonts w:ascii="Arial" w:hAnsi="Arial" w:cs="Arial"/>
        </w:rPr>
      </w:pPr>
    </w:p>
    <w:p w:rsidR="005E4BC1" w:rsidRDefault="005E4BC1"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A2F54">
        <w:fldChar w:fldCharType="separate"/>
      </w:r>
      <w:r>
        <w:fldChar w:fldCharType="end"/>
      </w:r>
      <w:r w:rsidR="009B1CD0" w:rsidRPr="003A77D1">
        <w:rPr>
          <w:rFonts w:ascii="Arial" w:hAnsi="Arial" w:cs="Arial"/>
        </w:rPr>
        <w:t xml:space="preserve"> </w:t>
      </w:r>
      <w:r w:rsidR="00870645">
        <w:rPr>
          <w:rFonts w:ascii="Arial" w:hAnsi="Arial" w:cs="Arial"/>
          <w:b/>
        </w:rPr>
        <w:t>CCAP</w:t>
      </w:r>
      <w:r w:rsidR="009B1CD0" w:rsidRPr="003A77D1">
        <w:rPr>
          <w:rFonts w:ascii="Arial" w:hAnsi="Arial" w:cs="Arial"/>
        </w:rPr>
        <w:t xml:space="preserve"> </w:t>
      </w:r>
      <w:r w:rsidR="009B1CD0" w:rsidRPr="006C2DAA">
        <w:rPr>
          <w:rFonts w:ascii="Arial" w:hAnsi="Arial" w:cs="Arial"/>
          <w:b/>
        </w:rPr>
        <w:t>n°</w:t>
      </w:r>
      <w:r w:rsidR="00870645">
        <w:rPr>
          <w:rFonts w:ascii="Arial" w:hAnsi="Arial" w:cs="Arial"/>
          <w:b/>
        </w:rPr>
        <w:t xml:space="preserve"> </w:t>
      </w:r>
      <w:r w:rsidR="002131E1">
        <w:rPr>
          <w:rFonts w:ascii="Arial" w:hAnsi="Arial" w:cs="Arial"/>
          <w:b/>
        </w:rPr>
        <w:t>GHT</w:t>
      </w:r>
      <w:r w:rsidR="00202F08">
        <w:rPr>
          <w:rFonts w:ascii="Arial" w:hAnsi="Arial" w:cs="Arial"/>
          <w:b/>
        </w:rPr>
        <w:t>202</w:t>
      </w:r>
      <w:r w:rsidR="00495909">
        <w:rPr>
          <w:rFonts w:ascii="Arial" w:hAnsi="Arial" w:cs="Arial"/>
          <w:b/>
        </w:rPr>
        <w:t>5069</w:t>
      </w:r>
      <w:r w:rsidR="009B1CD0" w:rsidRPr="003A77D1">
        <w:rPr>
          <w:rFonts w:ascii="Arial" w:hAnsi="Arial" w:cs="Arial"/>
        </w:rPr>
        <w:t>…</w:t>
      </w:r>
      <w:r w:rsidR="007536DB">
        <w:rPr>
          <w:rFonts w:ascii="Arial" w:hAnsi="Arial" w:cs="Arial"/>
        </w:rPr>
        <w:t>………</w:t>
      </w:r>
      <w:r>
        <w:rPr>
          <w:rFonts w:ascii="Arial" w:hAnsi="Arial" w:cs="Arial"/>
        </w:rPr>
        <w:t>……………………………………………………</w:t>
      </w:r>
      <w:r w:rsidR="00870645">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A2F54">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870645">
        <w:t>applicables aux marchés publics de fournitures courantes et de services issu de l’arrêté du 30 mars 2021</w:t>
      </w:r>
      <w:r w:rsidR="007536DB">
        <w:rPr>
          <w:rFonts w:ascii="Arial" w:hAnsi="Arial" w:cs="Arial"/>
        </w:rPr>
        <w:t>………</w:t>
      </w:r>
      <w:r w:rsidR="009B1CD0" w:rsidRPr="007536DB">
        <w:rPr>
          <w:rFonts w:ascii="Arial" w:hAnsi="Arial" w:cs="Arial"/>
        </w:rPr>
        <w:t>………………………………</w:t>
      </w:r>
      <w:r w:rsidR="009B1CD0"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A2F54">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 xml:space="preserve"> Autres :……………………………………………………………………………</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BA2F54">
        <w:rPr>
          <w:rFonts w:ascii="Arial" w:hAnsi="Arial" w:cs="Arial"/>
          <w:lang w:eastAsia="fr-FR"/>
        </w:rPr>
      </w:r>
      <w:r w:rsidR="00BA2F5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2F54">
        <w:rPr>
          <w:lang w:eastAsia="fr-FR"/>
        </w:rPr>
      </w:r>
      <w:r w:rsidR="00BA2F54">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2F54">
        <w:rPr>
          <w:lang w:eastAsia="fr-FR"/>
        </w:rPr>
      </w:r>
      <w:r w:rsidR="00BA2F54">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BA2F54">
        <w:rPr>
          <w:lang w:eastAsia="fr-FR"/>
        </w:rPr>
      </w:r>
      <w:r w:rsidR="00BA2F54">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BA2F54">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C67D9B" w:rsidRDefault="00C67D9B" w:rsidP="009B45B9">
      <w:pPr>
        <w:tabs>
          <w:tab w:val="left" w:pos="851"/>
        </w:tabs>
        <w:rPr>
          <w:rFonts w:ascii="Arial" w:hAnsi="Arial" w:cs="Arial"/>
        </w:rPr>
      </w:pPr>
      <w:r w:rsidRPr="00C67D9B">
        <w:rPr>
          <w:rFonts w:ascii="Arial" w:hAnsi="Arial" w:cs="Arial"/>
        </w:rPr>
        <w:t>Sans objet</w:t>
      </w:r>
    </w:p>
    <w:p w:rsidR="00C67D9B" w:rsidRDefault="00C67D9B" w:rsidP="009B45B9">
      <w:pPr>
        <w:tabs>
          <w:tab w:val="left" w:pos="851"/>
        </w:tabs>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w:t>
      </w:r>
      <w:r w:rsidR="007536DB">
        <w:rPr>
          <w:rFonts w:ascii="Arial" w:hAnsi="Arial" w:cs="Arial"/>
        </w:rPr>
        <w:t>’</w:t>
      </w:r>
      <w:r>
        <w:rPr>
          <w:rFonts w:ascii="Arial" w:hAnsi="Arial" w:cs="Arial"/>
        </w:rPr>
        <w:t>e</w:t>
      </w:r>
      <w:r w:rsidR="007536DB">
        <w:rPr>
          <w:rFonts w:ascii="Arial" w:hAnsi="Arial" w:cs="Arial"/>
        </w:rPr>
        <w:t>nviron</w:t>
      </w:r>
      <w:r w:rsidR="00C67D9B">
        <w:rPr>
          <w:rFonts w:ascii="Arial" w:hAnsi="Arial" w:cs="Arial"/>
        </w:rPr>
        <w:t xml:space="preserve"> </w:t>
      </w:r>
      <w:r w:rsidR="002131E1">
        <w:rPr>
          <w:rFonts w:ascii="Arial" w:hAnsi="Arial" w:cs="Arial"/>
          <w:b/>
        </w:rPr>
        <w:t>48</w:t>
      </w:r>
      <w:r w:rsidR="007536DB">
        <w:rPr>
          <w:rFonts w:ascii="Arial" w:hAnsi="Arial" w:cs="Arial"/>
          <w:b/>
        </w:rPr>
        <w:t xml:space="preserve"> </w:t>
      </w:r>
      <w:r w:rsidR="00202F08">
        <w:rPr>
          <w:rFonts w:ascii="Arial" w:hAnsi="Arial" w:cs="Arial"/>
          <w:b/>
        </w:rPr>
        <w:t>mois</w:t>
      </w:r>
      <w:r>
        <w:rPr>
          <w:rFonts w:ascii="Arial" w:hAnsi="Arial" w:cs="Arial"/>
        </w:rPr>
        <w:t xml:space="preserve"> </w:t>
      </w:r>
      <w:r w:rsidRPr="004A3CA7">
        <w:rPr>
          <w:rFonts w:ascii="Arial" w:hAnsi="Arial" w:cs="Arial"/>
          <w:strike/>
        </w:rPr>
        <w:t xml:space="preserve">ou </w:t>
      </w:r>
      <w:r w:rsidRPr="004A3CA7">
        <w:rPr>
          <w:rFonts w:ascii="Arial" w:hAnsi="Arial" w:cs="Arial"/>
          <w:b/>
          <w:strike/>
        </w:rPr>
        <w:t>jours</w:t>
      </w:r>
      <w:r>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536DB">
        <w:fldChar w:fldCharType="begin">
          <w:ffData>
            <w:name w:val=""/>
            <w:enabled/>
            <w:calcOnExit w:val="0"/>
            <w:checkBox>
              <w:size w:val="20"/>
              <w:default w:val="1"/>
            </w:checkBox>
          </w:ffData>
        </w:fldChar>
      </w:r>
      <w:r w:rsidR="007536DB">
        <w:instrText xml:space="preserve"> FORMCHECKBOX </w:instrText>
      </w:r>
      <w:r w:rsidR="00BA2F54">
        <w:fldChar w:fldCharType="separate"/>
      </w:r>
      <w:r w:rsidR="007536DB">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BA2F54">
        <w:fldChar w:fldCharType="separate"/>
      </w:r>
      <w:r w:rsidR="007D7A65">
        <w:fldChar w:fldCharType="end"/>
      </w:r>
      <w:r w:rsidR="009B1CD0">
        <w:rPr>
          <w:rFonts w:ascii="Arial" w:hAnsi="Arial" w:cs="Arial"/>
        </w:rPr>
        <w:tab/>
        <w:t>la date de notification de l’ordre de service ;</w:t>
      </w:r>
    </w:p>
    <w:p w:rsidR="00D64188" w:rsidRDefault="00844DAA" w:rsidP="00EB4E3A">
      <w:pPr>
        <w:tabs>
          <w:tab w:val="left" w:pos="851"/>
        </w:tabs>
        <w:spacing w:before="120"/>
        <w:ind w:left="1134" w:hanging="567"/>
        <w:jc w:val="both"/>
        <w:rPr>
          <w:rFonts w:ascii="Arial" w:hAnsi="Arial" w:cs="Arial"/>
          <w:b/>
        </w:rPr>
      </w:pPr>
      <w:r>
        <w:tab/>
      </w:r>
      <w:r w:rsidR="007536DB">
        <w:fldChar w:fldCharType="begin">
          <w:ffData>
            <w:name w:val=""/>
            <w:enabled/>
            <w:calcOnExit w:val="0"/>
            <w:checkBox>
              <w:size w:val="20"/>
              <w:default w:val="0"/>
            </w:checkBox>
          </w:ffData>
        </w:fldChar>
      </w:r>
      <w:r w:rsidR="007536DB">
        <w:instrText xml:space="preserve"> FORMCHECKBOX </w:instrText>
      </w:r>
      <w:r w:rsidR="00BA2F54">
        <w:fldChar w:fldCharType="separate"/>
      </w:r>
      <w:r w:rsidR="007536DB">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131E1">
        <w:fldChar w:fldCharType="begin">
          <w:ffData>
            <w:name w:val=""/>
            <w:enabled/>
            <w:calcOnExit w:val="0"/>
            <w:checkBox>
              <w:size w:val="20"/>
              <w:default w:val="1"/>
            </w:checkBox>
          </w:ffData>
        </w:fldChar>
      </w:r>
      <w:r w:rsidR="002131E1">
        <w:instrText xml:space="preserve"> FORMCHECKBOX </w:instrText>
      </w:r>
      <w:r w:rsidR="00BA2F54">
        <w:fldChar w:fldCharType="separate"/>
      </w:r>
      <w:r w:rsidR="002131E1">
        <w:fldChar w:fldCharType="end"/>
      </w:r>
      <w:r>
        <w:tab/>
      </w:r>
      <w:r w:rsidR="009D661E">
        <w:t>Non</w:t>
      </w:r>
      <w:r>
        <w:tab/>
      </w:r>
      <w:r>
        <w:tab/>
      </w:r>
      <w:r>
        <w:tab/>
      </w:r>
      <w:r w:rsidR="002131E1">
        <w:fldChar w:fldCharType="begin">
          <w:ffData>
            <w:name w:val=""/>
            <w:enabled/>
            <w:calcOnExit w:val="0"/>
            <w:checkBox>
              <w:size w:val="20"/>
              <w:default w:val="0"/>
            </w:checkBox>
          </w:ffData>
        </w:fldChar>
      </w:r>
      <w:r w:rsidR="002131E1">
        <w:instrText xml:space="preserve"> FORMCHECKBOX </w:instrText>
      </w:r>
      <w:r w:rsidR="00BA2F54">
        <w:fldChar w:fldCharType="separate"/>
      </w:r>
      <w:r w:rsidR="002131E1">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C67D9B" w:rsidRDefault="00C67D9B" w:rsidP="009B45B9">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rPr>
      </w:pPr>
      <w:bookmarkStart w:id="1" w:name="_GoBack"/>
      <w:bookmarkEnd w:id="1"/>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2F5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A2F5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C0721">
        <w:trPr>
          <w:trHeight w:val="1586"/>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E77026" w:rsidRDefault="00E77026" w:rsidP="00E77026">
      <w:pPr>
        <w:pStyle w:val="Titre1"/>
        <w:ind w:left="0"/>
        <w:jc w:val="both"/>
        <w:rPr>
          <w:rFonts w:ascii="Arial" w:hAnsi="Arial" w:cs="Arial"/>
        </w:rPr>
      </w:pPr>
    </w:p>
    <w:p w:rsidR="009C0721" w:rsidRPr="00F14516" w:rsidRDefault="009C0721" w:rsidP="009C0721">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Pr>
          <w:rFonts w:ascii="Arial" w:hAnsi="Arial" w:cs="Arial"/>
          <w:b/>
        </w:rPr>
        <w:t xml:space="preserve"> du marché</w:t>
      </w:r>
      <w:r w:rsidRPr="00F14516">
        <w:rPr>
          <w:rFonts w:ascii="Arial" w:hAnsi="Arial" w:cs="Arial"/>
          <w:b/>
        </w:rPr>
        <w:t> :</w:t>
      </w:r>
    </w:p>
    <w:p w:rsidR="009C0721" w:rsidRPr="009C0721" w:rsidRDefault="009C0721" w:rsidP="009C0721"/>
    <w:p w:rsidR="00E77026" w:rsidRDefault="00E77026" w:rsidP="00E77026">
      <w:pPr>
        <w:jc w:val="center"/>
        <w:rPr>
          <w:rFonts w:ascii="Arial" w:hAnsi="Arial"/>
          <w:b/>
          <w:iCs/>
        </w:rPr>
      </w:pPr>
      <w:r>
        <w:rPr>
          <w:rFonts w:ascii="Arial" w:hAnsi="Arial"/>
          <w:b/>
          <w:iCs/>
        </w:rPr>
        <w:t>CENTRE HOSPITALIER UNIVERSITAIRE CAEN NORMANDIE</w:t>
      </w:r>
    </w:p>
    <w:p w:rsidR="009C0721" w:rsidRPr="00D5375F" w:rsidRDefault="009C0721" w:rsidP="009C0721">
      <w:pPr>
        <w:jc w:val="center"/>
        <w:rPr>
          <w:rFonts w:ascii="Arial" w:hAnsi="Arial" w:cs="Arial"/>
          <w:b/>
        </w:rPr>
      </w:pPr>
      <w:r w:rsidRPr="00D5375F">
        <w:rPr>
          <w:rFonts w:ascii="Arial" w:hAnsi="Arial" w:cs="Arial"/>
          <w:b/>
        </w:rPr>
        <w:t xml:space="preserve">Etablissement support du GHT </w:t>
      </w:r>
      <w:r w:rsidRPr="00D5375F">
        <w:rPr>
          <w:rFonts w:ascii="Arial" w:hAnsi="Arial" w:cs="Arial"/>
          <w:b/>
          <w:smallCaps/>
        </w:rPr>
        <w:t>Normandie Centre</w:t>
      </w:r>
    </w:p>
    <w:p w:rsidR="00E77026" w:rsidRDefault="00E77026" w:rsidP="00E77026">
      <w:pPr>
        <w:jc w:val="center"/>
        <w:rPr>
          <w:rFonts w:ascii="Arial" w:hAnsi="Arial"/>
          <w:b/>
          <w:iCs/>
        </w:rPr>
      </w:pPr>
      <w:r>
        <w:rPr>
          <w:rFonts w:ascii="Arial" w:hAnsi="Arial"/>
          <w:b/>
          <w:iCs/>
        </w:rPr>
        <w:t xml:space="preserve">Direction </w:t>
      </w:r>
      <w:r w:rsidR="00C67D9B">
        <w:rPr>
          <w:rFonts w:ascii="Arial" w:hAnsi="Arial"/>
          <w:b/>
          <w:iCs/>
        </w:rPr>
        <w:t xml:space="preserve">des </w:t>
      </w:r>
      <w:r w:rsidR="00870645">
        <w:rPr>
          <w:rFonts w:ascii="Arial" w:hAnsi="Arial"/>
          <w:b/>
          <w:iCs/>
        </w:rPr>
        <w:t xml:space="preserve">achats </w:t>
      </w:r>
    </w:p>
    <w:p w:rsidR="007536DB" w:rsidRDefault="007536DB" w:rsidP="00E77026">
      <w:pPr>
        <w:jc w:val="center"/>
        <w:rPr>
          <w:rFonts w:ascii="Arial" w:hAnsi="Arial"/>
          <w:b/>
          <w:iCs/>
        </w:rPr>
      </w:pPr>
      <w:r>
        <w:rPr>
          <w:rFonts w:ascii="Arial" w:hAnsi="Arial"/>
          <w:b/>
          <w:iCs/>
        </w:rPr>
        <w:t>Cellule marchés publics</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9547BD">
        <w:rPr>
          <w:rFonts w:ascii="Arial" w:hAnsi="Arial"/>
          <w:b/>
          <w:iCs/>
        </w:rPr>
        <w:t>48.85</w:t>
      </w:r>
      <w:r>
        <w:rPr>
          <w:rFonts w:ascii="Arial" w:hAnsi="Arial"/>
          <w:b/>
          <w:iCs/>
        </w:rPr>
        <w:t xml:space="preserve"> / Télécopie : 02.31.06</w:t>
      </w:r>
      <w:r w:rsidR="009547BD">
        <w:rPr>
          <w:rFonts w:ascii="Arial" w:hAnsi="Arial"/>
          <w:b/>
          <w:iCs/>
        </w:rPr>
        <w:t>.49.13</w:t>
      </w:r>
    </w:p>
    <w:p w:rsidR="00E77026" w:rsidRDefault="00E77026" w:rsidP="00E77026">
      <w:pPr>
        <w:jc w:val="center"/>
        <w:rPr>
          <w:rFonts w:ascii="Arial" w:hAnsi="Arial"/>
          <w:b/>
          <w:iCs/>
        </w:rPr>
      </w:pPr>
      <w:r>
        <w:rPr>
          <w:rFonts w:ascii="Arial" w:hAnsi="Arial"/>
          <w:b/>
          <w:iCs/>
        </w:rPr>
        <w:t xml:space="preserve">Courriel : </w:t>
      </w:r>
      <w:hyperlink r:id="rId14" w:history="1">
        <w:r w:rsidR="00495909" w:rsidRPr="007D377A">
          <w:rPr>
            <w:rStyle w:val="Lienhypertexte"/>
            <w:rFonts w:ascii="Arial" w:hAnsi="Arial" w:cs="Univers"/>
            <w:b/>
            <w:iCs/>
          </w:rPr>
          <w:t>feret-m@chu-caen.fr</w:t>
        </w:r>
      </w:hyperlink>
      <w:r w:rsidR="009547BD">
        <w:rPr>
          <w:rFonts w:ascii="Arial" w:hAnsi="Arial"/>
          <w:b/>
          <w:iCs/>
        </w:rPr>
        <w:t xml:space="preserve"> </w:t>
      </w:r>
    </w:p>
    <w:p w:rsidR="009B1CD0" w:rsidRDefault="009B1CD0" w:rsidP="005846FB">
      <w:pPr>
        <w:pStyle w:val="En-tte"/>
        <w:tabs>
          <w:tab w:val="clear" w:pos="4536"/>
          <w:tab w:val="clear" w:pos="9072"/>
          <w:tab w:val="left" w:pos="851"/>
        </w:tabs>
        <w:jc w:val="both"/>
        <w:rPr>
          <w:rFonts w:ascii="Arial" w:hAnsi="Arial" w:cs="Arial"/>
        </w:rPr>
      </w:pPr>
    </w:p>
    <w:p w:rsidR="009C0721" w:rsidRPr="00F14516" w:rsidRDefault="009C0721" w:rsidP="009C0721">
      <w:pPr>
        <w:jc w:val="both"/>
        <w:rPr>
          <w:rFonts w:ascii="Arial" w:hAnsi="Arial" w:cs="Arial"/>
          <w:b/>
        </w:rPr>
      </w:pPr>
      <w:r w:rsidRPr="00F14516">
        <w:rPr>
          <w:rFonts w:ascii="Arial" w:hAnsi="Arial" w:cs="Arial"/>
          <w:b/>
        </w:rPr>
        <w:t>Dans le cadre de l</w:t>
      </w:r>
      <w:r>
        <w:rPr>
          <w:rFonts w:ascii="Arial" w:hAnsi="Arial" w:cs="Arial"/>
          <w:b/>
          <w:u w:val="single"/>
        </w:rPr>
        <w:t>’exécution du marché</w:t>
      </w:r>
      <w:r>
        <w:rPr>
          <w:rFonts w:ascii="Arial" w:hAnsi="Arial" w:cs="Arial"/>
          <w:b/>
        </w:rPr>
        <w:t>, le représentant de l’établissement partie bénéficiaire</w:t>
      </w:r>
      <w:r w:rsidRPr="00F14516">
        <w:rPr>
          <w:rFonts w:ascii="Arial" w:hAnsi="Arial" w:cs="Arial"/>
          <w:b/>
        </w:rPr>
        <w:t xml:space="preserve"> est l’interlocuteur du titulaire.</w:t>
      </w:r>
    </w:p>
    <w:p w:rsidR="009C0721" w:rsidRDefault="009C072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D64188" w:rsidRPr="00D64188">
        <w:rPr>
          <w:rFonts w:ascii="Arial" w:hAnsi="Arial" w:cs="Times New Roman"/>
          <w:b/>
          <w:i/>
          <w:lang w:eastAsia="fr-FR"/>
        </w:rPr>
        <w:t xml:space="preserve"> - Directeur </w:t>
      </w:r>
      <w:r w:rsidR="007C0BB0">
        <w:rPr>
          <w:rFonts w:ascii="Arial" w:hAnsi="Arial" w:cs="Times New Roman"/>
          <w:b/>
          <w:i/>
          <w:lang w:eastAsia="fr-FR"/>
        </w:rPr>
        <w:t>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C67D9B" w:rsidRDefault="00C67D9B"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D64188" w:rsidRPr="00D64188" w:rsidRDefault="00D64188" w:rsidP="00D64188">
      <w:pPr>
        <w:tabs>
          <w:tab w:val="left" w:pos="426"/>
          <w:tab w:val="left" w:pos="851"/>
        </w:tabs>
        <w:suppressAutoHyphens w:val="0"/>
        <w:jc w:val="both"/>
        <w:rPr>
          <w:rFonts w:ascii="Arial" w:hAnsi="Arial" w:cs="Arial"/>
          <w:b/>
          <w:bCs/>
          <w:i/>
          <w:iCs/>
          <w:lang w:eastAsia="fr-FR"/>
        </w:rPr>
      </w:pPr>
      <w:r w:rsidRPr="00D64188">
        <w:rPr>
          <w:rFonts w:ascii="Arial" w:hAnsi="Arial" w:cs="Arial"/>
          <w:b/>
          <w:bCs/>
          <w:i/>
          <w:iCs/>
          <w:lang w:eastAsia="fr-FR"/>
        </w:rPr>
        <w:t xml:space="preserve">Madame </w:t>
      </w:r>
      <w:r w:rsidR="00495909">
        <w:rPr>
          <w:rFonts w:ascii="Arial" w:hAnsi="Arial" w:cs="Arial"/>
          <w:b/>
          <w:bCs/>
          <w:i/>
          <w:iCs/>
          <w:lang w:eastAsia="fr-FR"/>
        </w:rPr>
        <w:t>Maryse FERET</w:t>
      </w:r>
      <w:r w:rsidR="009547BD">
        <w:rPr>
          <w:rFonts w:ascii="Arial" w:hAnsi="Arial" w:cs="Arial"/>
          <w:b/>
          <w:bCs/>
          <w:i/>
          <w:iCs/>
          <w:lang w:eastAsia="fr-FR"/>
        </w:rPr>
        <w:t xml:space="preserve"> - </w:t>
      </w:r>
      <w:r w:rsidRPr="00D64188">
        <w:rPr>
          <w:rFonts w:ascii="Arial" w:hAnsi="Arial" w:cs="Arial"/>
          <w:b/>
          <w:bCs/>
          <w:i/>
          <w:iCs/>
          <w:lang w:eastAsia="fr-FR"/>
        </w:rPr>
        <w:t xml:space="preserve">C.H.U. </w:t>
      </w:r>
      <w:r w:rsidRPr="00D64188">
        <w:rPr>
          <w:rFonts w:ascii="Arial" w:hAnsi="Arial" w:cs="Times New Roman"/>
          <w:b/>
          <w:i/>
          <w:smallCaps/>
          <w:lang w:eastAsia="fr-FR"/>
        </w:rPr>
        <w:t>Caen Normandie</w:t>
      </w:r>
      <w:r w:rsidRPr="00D64188">
        <w:rPr>
          <w:rFonts w:ascii="Arial" w:hAnsi="Arial" w:cs="Arial"/>
          <w:b/>
          <w:bCs/>
          <w:i/>
          <w:iCs/>
          <w:lang w:eastAsia="fr-FR"/>
        </w:rPr>
        <w:t xml:space="preserve"> / </w:t>
      </w:r>
      <w:r w:rsidR="007C0BB0">
        <w:rPr>
          <w:rFonts w:ascii="Arial" w:hAnsi="Arial" w:cs="Arial"/>
          <w:b/>
          <w:bCs/>
          <w:i/>
          <w:iCs/>
          <w:lang w:eastAsia="fr-FR"/>
        </w:rPr>
        <w:t xml:space="preserve">DAJ / </w:t>
      </w:r>
      <w:r w:rsidRPr="00D64188">
        <w:rPr>
          <w:rFonts w:ascii="Arial" w:hAnsi="Arial" w:cs="Arial"/>
          <w:b/>
          <w:bCs/>
          <w:i/>
          <w:iCs/>
          <w:lang w:eastAsia="fr-FR"/>
        </w:rPr>
        <w:t>Cellule marchés</w:t>
      </w:r>
      <w:r w:rsidR="007C0BB0">
        <w:rPr>
          <w:rFonts w:ascii="Arial" w:hAnsi="Arial" w:cs="Arial"/>
          <w:b/>
          <w:bCs/>
          <w:i/>
          <w:iCs/>
          <w:lang w:eastAsia="fr-FR"/>
        </w:rPr>
        <w:t xml:space="preserve"> </w:t>
      </w:r>
      <w:r w:rsidRPr="00D64188">
        <w:rPr>
          <w:rFonts w:ascii="Arial" w:hAnsi="Arial" w:cs="Arial"/>
          <w:b/>
          <w:bCs/>
          <w:i/>
          <w:iCs/>
          <w:lang w:eastAsia="fr-FR"/>
        </w:rPr>
        <w:t>–</w:t>
      </w:r>
      <w:r w:rsidR="007C0BB0">
        <w:rPr>
          <w:rFonts w:ascii="Arial" w:hAnsi="Arial" w:cs="Arial"/>
          <w:b/>
          <w:bCs/>
          <w:i/>
          <w:iCs/>
          <w:lang w:eastAsia="fr-FR"/>
        </w:rPr>
        <w:t xml:space="preserve"> </w:t>
      </w:r>
      <w:r w:rsidRPr="00D64188">
        <w:rPr>
          <w:rFonts w:ascii="Arial" w:hAnsi="Arial" w:cs="Arial"/>
          <w:b/>
          <w:bCs/>
          <w:i/>
          <w:iCs/>
          <w:lang w:eastAsia="fr-FR"/>
        </w:rPr>
        <w:t xml:space="preserve">courriel : </w:t>
      </w:r>
      <w:hyperlink r:id="rId17" w:history="1">
        <w:r w:rsidR="00495909" w:rsidRPr="007D377A">
          <w:rPr>
            <w:rStyle w:val="Lienhypertexte"/>
            <w:rFonts w:ascii="Arial" w:hAnsi="Arial" w:cs="Arial"/>
            <w:b/>
            <w:bCs/>
            <w:i/>
            <w:iCs/>
            <w:lang w:eastAsia="fr-FR"/>
          </w:rPr>
          <w:t>feret-m@chu-caen.fr</w:t>
        </w:r>
      </w:hyperlink>
      <w:r w:rsidR="009547BD">
        <w:rPr>
          <w:rFonts w:ascii="Arial" w:hAnsi="Arial" w:cs="Arial"/>
          <w:b/>
          <w:bCs/>
          <w:i/>
          <w:iCs/>
          <w:lang w:eastAsia="fr-FR"/>
        </w:rPr>
        <w:t xml:space="preserve"> </w:t>
      </w: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C0721" w:rsidRPr="00E77026" w:rsidRDefault="009C0721" w:rsidP="009C0721">
      <w:pPr>
        <w:suppressAutoHyphens w:val="0"/>
        <w:jc w:val="both"/>
        <w:rPr>
          <w:rFonts w:ascii="Arial" w:hAnsi="Arial" w:cs="Times New Roman"/>
          <w:b/>
          <w:i/>
          <w:lang w:eastAsia="fr-FR"/>
        </w:rPr>
      </w:pPr>
      <w:bookmarkStart w:id="2" w:name="_Hlk180047101"/>
      <w:r w:rsidRPr="00E77026">
        <w:rPr>
          <w:rFonts w:ascii="Arial" w:hAnsi="Arial" w:cs="Times New Roman"/>
          <w:b/>
          <w:i/>
          <w:lang w:eastAsia="fr-FR"/>
        </w:rPr>
        <w:t xml:space="preserve">Madame le Trésorier de </w:t>
      </w:r>
      <w:r>
        <w:rPr>
          <w:rFonts w:ascii="Arial" w:hAnsi="Arial" w:cs="Times New Roman"/>
          <w:b/>
          <w:i/>
          <w:lang w:eastAsia="fr-FR"/>
        </w:rPr>
        <w:t>l’établissement bénéficiaire membre</w:t>
      </w:r>
      <w:r w:rsidRPr="00E77026">
        <w:rPr>
          <w:rFonts w:ascii="Arial" w:hAnsi="Arial" w:cs="Times New Roman"/>
          <w:b/>
          <w:i/>
          <w:lang w:eastAsia="fr-FR"/>
        </w:rPr>
        <w:t xml:space="preserve"> du GHT NORMANDIE Centre (Cf. annexe 1 du CCAP).</w:t>
      </w:r>
    </w:p>
    <w:bookmarkEnd w:id="2"/>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7536DB" w:rsidRDefault="007536DB">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A2F54">
        <w:rPr>
          <w:rFonts w:ascii="Arial" w:hAnsi="Arial" w:cs="Arial"/>
        </w:rPr>
      </w:r>
      <w:r w:rsidR="00BA2F54">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A2F54">
        <w:rPr>
          <w:rFonts w:ascii="Arial" w:hAnsi="Arial" w:cs="Arial"/>
        </w:rPr>
      </w:r>
      <w:r w:rsidR="00BA2F54">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A2F54">
        <w:rPr>
          <w:rFonts w:ascii="Arial" w:hAnsi="Arial" w:cs="Arial"/>
        </w:rPr>
      </w:r>
      <w:r w:rsidR="00BA2F54">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2131E1"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BA2F54">
        <w:rPr>
          <w:rFonts w:ascii="Arial" w:hAnsi="Arial" w:cs="Arial"/>
        </w:rPr>
      </w:r>
      <w:r w:rsidR="00BA2F54">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w:t>
      </w:r>
      <w:bookmarkStart w:id="4" w:name="_Hlk180047126"/>
      <w:r w:rsidRPr="002131E1">
        <w:rPr>
          <w:rFonts w:ascii="Arial" w:hAnsi="Arial" w:cs="Arial"/>
          <w:b/>
        </w:rPr>
        <w:t>ANNEXE FINANCIERE</w:t>
      </w:r>
      <w:bookmarkEnd w:id="4"/>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495909" w:rsidP="00495909">
      <w:pPr>
        <w:tabs>
          <w:tab w:val="left" w:pos="5626"/>
        </w:tabs>
        <w:suppressAutoHyphens w:val="0"/>
        <w:jc w:val="both"/>
        <w:rPr>
          <w:rFonts w:ascii="Arial" w:hAnsi="Arial" w:cs="Arial"/>
          <w:lang w:eastAsia="fr-FR"/>
        </w:rPr>
      </w:pPr>
      <w:r>
        <w:rPr>
          <w:rFonts w:ascii="Arial" w:hAnsi="Arial" w:cs="Arial"/>
          <w:lang w:eastAsia="fr-FR"/>
        </w:rPr>
        <w:tab/>
      </w: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202F0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495909">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7156E" w:rsidRDefault="00495909" w:rsidP="00D64188">
      <w:pPr>
        <w:suppressAutoHyphens w:val="0"/>
        <w:ind w:left="3828"/>
        <w:jc w:val="center"/>
        <w:rPr>
          <w:rFonts w:ascii="Arial" w:hAnsi="Arial" w:cs="Arial"/>
          <w:b/>
          <w:lang w:eastAsia="fr-FR"/>
        </w:rPr>
      </w:pPr>
      <w:bookmarkStart w:id="5" w:name="_Hlk180047141"/>
      <w:r>
        <w:rPr>
          <w:rFonts w:ascii="Arial" w:hAnsi="Arial" w:cs="Arial"/>
          <w:b/>
          <w:lang w:eastAsia="fr-FR"/>
        </w:rPr>
        <w:t xml:space="preserve">P/O </w:t>
      </w:r>
      <w:r w:rsidR="00C67D9B" w:rsidRPr="00D7156E">
        <w:rPr>
          <w:rFonts w:ascii="Arial" w:hAnsi="Arial" w:cs="Arial"/>
          <w:b/>
          <w:lang w:eastAsia="fr-FR"/>
        </w:rPr>
        <w:t>Frédéric</w:t>
      </w:r>
      <w:r w:rsidR="00D64188" w:rsidRPr="00D7156E">
        <w:rPr>
          <w:rFonts w:ascii="Arial" w:hAnsi="Arial" w:cs="Arial"/>
          <w:b/>
          <w:lang w:eastAsia="fr-FR"/>
        </w:rPr>
        <w:t xml:space="preserve"> </w:t>
      </w:r>
      <w:r w:rsidR="00C67D9B" w:rsidRPr="00D7156E">
        <w:rPr>
          <w:rFonts w:ascii="Arial" w:hAnsi="Arial" w:cs="Arial"/>
          <w:b/>
          <w:lang w:eastAsia="fr-FR"/>
        </w:rPr>
        <w:t>VARNIER</w:t>
      </w:r>
    </w:p>
    <w:bookmarkEnd w:id="5"/>
    <w:p w:rsidR="00D64188" w:rsidRPr="00D7156E" w:rsidRDefault="00D64188" w:rsidP="00D64188">
      <w:pPr>
        <w:suppressAutoHyphens w:val="0"/>
        <w:ind w:left="3828"/>
        <w:jc w:val="center"/>
        <w:rPr>
          <w:rFonts w:ascii="Arial" w:hAnsi="Arial" w:cs="Arial"/>
          <w:b/>
          <w:lang w:eastAsia="fr-FR"/>
        </w:rPr>
      </w:pPr>
    </w:p>
    <w:p w:rsidR="009C0721" w:rsidRPr="00E77026" w:rsidRDefault="009C0721" w:rsidP="009C0721">
      <w:pPr>
        <w:suppressAutoHyphens w:val="0"/>
        <w:ind w:left="3828"/>
        <w:jc w:val="center"/>
        <w:rPr>
          <w:b/>
          <w:lang w:eastAsia="fr-FR"/>
        </w:rPr>
      </w:pPr>
      <w:bookmarkStart w:id="6" w:name="_Hlk180047134"/>
      <w:r>
        <w:rPr>
          <w:b/>
          <w:lang w:eastAsia="fr-FR"/>
        </w:rPr>
        <w:t>Directeur g</w:t>
      </w:r>
      <w:r w:rsidRPr="00D64188">
        <w:rPr>
          <w:b/>
          <w:lang w:eastAsia="fr-FR"/>
        </w:rPr>
        <w:t xml:space="preserve">énéral </w:t>
      </w:r>
      <w:r w:rsidRPr="00E77026">
        <w:rPr>
          <w:b/>
          <w:lang w:eastAsia="fr-FR"/>
        </w:rPr>
        <w:t xml:space="preserve">du CHU </w:t>
      </w:r>
      <w:r w:rsidRPr="00E77026">
        <w:rPr>
          <w:b/>
          <w:smallCaps/>
          <w:lang w:eastAsia="fr-FR"/>
        </w:rPr>
        <w:t>Caen Normandie</w:t>
      </w:r>
    </w:p>
    <w:p w:rsidR="009C0721" w:rsidRPr="00E77026" w:rsidRDefault="009C0721" w:rsidP="009C0721">
      <w:pPr>
        <w:suppressAutoHyphens w:val="0"/>
        <w:ind w:left="3828"/>
        <w:jc w:val="center"/>
        <w:rPr>
          <w:b/>
          <w:lang w:eastAsia="fr-FR"/>
        </w:rPr>
      </w:pPr>
      <w:r w:rsidRPr="00E77026">
        <w:rPr>
          <w:rFonts w:ascii="Arial" w:hAnsi="Arial" w:cs="Arial"/>
          <w:b/>
        </w:rPr>
        <w:t xml:space="preserve">Etablissement support du GHT </w:t>
      </w:r>
      <w:r w:rsidRPr="00E77026">
        <w:rPr>
          <w:rFonts w:ascii="Arial" w:hAnsi="Arial" w:cs="Arial"/>
          <w:b/>
          <w:smallCaps/>
        </w:rPr>
        <w:t>Normandie Centre</w:t>
      </w:r>
    </w:p>
    <w:bookmarkEnd w:id="6"/>
    <w:p w:rsidR="00E77026" w:rsidRDefault="00E77026" w:rsidP="009C0721">
      <w:pPr>
        <w:suppressAutoHyphens w:val="0"/>
        <w:ind w:left="3828"/>
        <w:jc w:val="center"/>
        <w:rPr>
          <w:rFonts w:ascii="Arial" w:hAnsi="Arial" w:cs="Arial"/>
          <w:b/>
          <w:lang w:eastAsia="fr-FR"/>
        </w:rPr>
      </w:pPr>
    </w:p>
    <w:p w:rsidR="00495909" w:rsidRDefault="00495909" w:rsidP="009C0721">
      <w:pPr>
        <w:suppressAutoHyphens w:val="0"/>
        <w:ind w:left="3828"/>
        <w:jc w:val="center"/>
        <w:rPr>
          <w:rFonts w:ascii="Arial" w:hAnsi="Arial" w:cs="Arial"/>
          <w:b/>
          <w:lang w:eastAsia="fr-FR"/>
        </w:rPr>
      </w:pPr>
      <w:r>
        <w:rPr>
          <w:rFonts w:ascii="Arial" w:hAnsi="Arial" w:cs="Arial"/>
          <w:b/>
          <w:lang w:eastAsia="fr-FR"/>
        </w:rPr>
        <w:t>Hélène GOBE</w:t>
      </w:r>
    </w:p>
    <w:p w:rsidR="00495909" w:rsidRPr="00D7156E" w:rsidRDefault="00495909" w:rsidP="009C0721">
      <w:pPr>
        <w:suppressAutoHyphens w:val="0"/>
        <w:ind w:left="3828"/>
        <w:jc w:val="center"/>
        <w:rPr>
          <w:rFonts w:ascii="Arial" w:hAnsi="Arial" w:cs="Arial"/>
          <w:b/>
          <w:lang w:eastAsia="fr-FR"/>
        </w:rPr>
      </w:pPr>
      <w:r>
        <w:rPr>
          <w:rFonts w:ascii="Arial" w:hAnsi="Arial" w:cs="Arial"/>
          <w:b/>
          <w:lang w:eastAsia="fr-FR"/>
        </w:rPr>
        <w:t>Directrice des achats</w:t>
      </w:r>
    </w:p>
    <w:sectPr w:rsidR="00495909" w:rsidRPr="00D7156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7D1" w:rsidRDefault="003A77D1">
      <w:r>
        <w:separator/>
      </w:r>
    </w:p>
  </w:endnote>
  <w:endnote w:type="continuationSeparator" w:id="0">
    <w:p w:rsidR="003A77D1" w:rsidRDefault="003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495909" w:rsidP="00FE48C9">
          <w:pPr>
            <w:jc w:val="center"/>
            <w:rPr>
              <w:rFonts w:ascii="Arial" w:hAnsi="Arial" w:cs="Arial"/>
              <w:b/>
            </w:rPr>
          </w:pPr>
          <w:r>
            <w:rPr>
              <w:rFonts w:ascii="Arial" w:hAnsi="Arial" w:cs="Arial"/>
              <w:b/>
            </w:rPr>
            <w:t>20250069</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2F08">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2F08">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7D1" w:rsidRDefault="003A77D1">
      <w:r>
        <w:separator/>
      </w:r>
    </w:p>
  </w:footnote>
  <w:footnote w:type="continuationSeparator" w:id="0">
    <w:p w:rsidR="003A77D1" w:rsidRDefault="003A77D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64188" w:rsidRDefault="00D64188"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D64188" w:rsidRDefault="00D64188"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66B56"/>
    <w:rsid w:val="00174505"/>
    <w:rsid w:val="001C40C0"/>
    <w:rsid w:val="001C733C"/>
    <w:rsid w:val="00202F08"/>
    <w:rsid w:val="002131E1"/>
    <w:rsid w:val="0021527A"/>
    <w:rsid w:val="0021797C"/>
    <w:rsid w:val="00225A1A"/>
    <w:rsid w:val="002904AF"/>
    <w:rsid w:val="002967FA"/>
    <w:rsid w:val="002C2CA3"/>
    <w:rsid w:val="002C4B3E"/>
    <w:rsid w:val="002C79D6"/>
    <w:rsid w:val="002E56C1"/>
    <w:rsid w:val="00332B12"/>
    <w:rsid w:val="00354C04"/>
    <w:rsid w:val="00385E76"/>
    <w:rsid w:val="003A7270"/>
    <w:rsid w:val="003A77D1"/>
    <w:rsid w:val="00403011"/>
    <w:rsid w:val="0043706E"/>
    <w:rsid w:val="0044597F"/>
    <w:rsid w:val="00495909"/>
    <w:rsid w:val="004A3CA7"/>
    <w:rsid w:val="004A7169"/>
    <w:rsid w:val="004C5755"/>
    <w:rsid w:val="004E50F4"/>
    <w:rsid w:val="004E75A6"/>
    <w:rsid w:val="00514DAF"/>
    <w:rsid w:val="00532EC7"/>
    <w:rsid w:val="00541CA3"/>
    <w:rsid w:val="005546A9"/>
    <w:rsid w:val="005824AE"/>
    <w:rsid w:val="005846FB"/>
    <w:rsid w:val="005A05C1"/>
    <w:rsid w:val="005A4A3B"/>
    <w:rsid w:val="005A4CB5"/>
    <w:rsid w:val="005B2316"/>
    <w:rsid w:val="005E1773"/>
    <w:rsid w:val="005E4BC1"/>
    <w:rsid w:val="005F0DCE"/>
    <w:rsid w:val="0061068C"/>
    <w:rsid w:val="0064560F"/>
    <w:rsid w:val="00660727"/>
    <w:rsid w:val="006A37B0"/>
    <w:rsid w:val="006B5057"/>
    <w:rsid w:val="006C2DAA"/>
    <w:rsid w:val="006C4338"/>
    <w:rsid w:val="006F3DF9"/>
    <w:rsid w:val="007060E5"/>
    <w:rsid w:val="00710FD6"/>
    <w:rsid w:val="00730A78"/>
    <w:rsid w:val="007536DB"/>
    <w:rsid w:val="00757151"/>
    <w:rsid w:val="007909E0"/>
    <w:rsid w:val="0079785C"/>
    <w:rsid w:val="007C0BB0"/>
    <w:rsid w:val="007D4001"/>
    <w:rsid w:val="007D7A65"/>
    <w:rsid w:val="007F68A6"/>
    <w:rsid w:val="0083205E"/>
    <w:rsid w:val="00840934"/>
    <w:rsid w:val="00844DAA"/>
    <w:rsid w:val="008450C7"/>
    <w:rsid w:val="00851A3F"/>
    <w:rsid w:val="00870645"/>
    <w:rsid w:val="00875ADF"/>
    <w:rsid w:val="00876A73"/>
    <w:rsid w:val="008B2A38"/>
    <w:rsid w:val="00930A5C"/>
    <w:rsid w:val="00934503"/>
    <w:rsid w:val="009547BD"/>
    <w:rsid w:val="00972598"/>
    <w:rsid w:val="00983FF3"/>
    <w:rsid w:val="009B1CD0"/>
    <w:rsid w:val="009B45B9"/>
    <w:rsid w:val="009C0721"/>
    <w:rsid w:val="009C4738"/>
    <w:rsid w:val="009D661E"/>
    <w:rsid w:val="00A34D04"/>
    <w:rsid w:val="00AE7831"/>
    <w:rsid w:val="00AE789D"/>
    <w:rsid w:val="00B019B1"/>
    <w:rsid w:val="00B02608"/>
    <w:rsid w:val="00B0289C"/>
    <w:rsid w:val="00B054DA"/>
    <w:rsid w:val="00B87564"/>
    <w:rsid w:val="00BA2F54"/>
    <w:rsid w:val="00BA44E5"/>
    <w:rsid w:val="00BD767E"/>
    <w:rsid w:val="00BE6078"/>
    <w:rsid w:val="00C23457"/>
    <w:rsid w:val="00C630AD"/>
    <w:rsid w:val="00C67D9B"/>
    <w:rsid w:val="00C83930"/>
    <w:rsid w:val="00C91060"/>
    <w:rsid w:val="00C911FE"/>
    <w:rsid w:val="00CD185D"/>
    <w:rsid w:val="00CD46CC"/>
    <w:rsid w:val="00CE67FD"/>
    <w:rsid w:val="00D26AD2"/>
    <w:rsid w:val="00D337D7"/>
    <w:rsid w:val="00D412FD"/>
    <w:rsid w:val="00D46BC7"/>
    <w:rsid w:val="00D64188"/>
    <w:rsid w:val="00D7156E"/>
    <w:rsid w:val="00D90A00"/>
    <w:rsid w:val="00E20DB0"/>
    <w:rsid w:val="00E47798"/>
    <w:rsid w:val="00E74C76"/>
    <w:rsid w:val="00E77026"/>
    <w:rsid w:val="00E96FF6"/>
    <w:rsid w:val="00EB4E3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495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eret-m@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CC3A-A1BD-4BB8-9598-0C740D02D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1907</Words>
  <Characters>10489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12372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3</cp:revision>
  <cp:lastPrinted>2016-11-04T11:53:00Z</cp:lastPrinted>
  <dcterms:created xsi:type="dcterms:W3CDTF">2025-04-11T09:01:00Z</dcterms:created>
  <dcterms:modified xsi:type="dcterms:W3CDTF">2025-04-28T11:50:00Z</dcterms:modified>
</cp:coreProperties>
</file>