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85B6E4"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2B17A83E" w14:textId="77777777" w:rsidTr="00B939B2">
        <w:trPr>
          <w:trHeight w:val="1132"/>
        </w:trPr>
        <w:tc>
          <w:tcPr>
            <w:tcW w:w="10434" w:type="dxa"/>
            <w:shd w:val="clear" w:color="auto" w:fill="auto"/>
            <w:vAlign w:val="center"/>
          </w:tcPr>
          <w:p w14:paraId="57C61900"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55022252" wp14:editId="4DEB796E">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65B9FC79" w14:textId="77777777" w:rsidR="009B1CD0" w:rsidRDefault="009B1CD0" w:rsidP="00B939B2">
            <w:pPr>
              <w:pStyle w:val="En-tte"/>
              <w:jc w:val="center"/>
            </w:pPr>
          </w:p>
        </w:tc>
      </w:tr>
    </w:tbl>
    <w:p w14:paraId="459E16C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DA75B" w14:textId="77777777">
        <w:tc>
          <w:tcPr>
            <w:tcW w:w="9002" w:type="dxa"/>
            <w:shd w:val="clear" w:color="auto" w:fill="66CCFF"/>
          </w:tcPr>
          <w:p w14:paraId="5CDCE2B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F1EA62"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B98704" w14:textId="77777777" w:rsidR="009B1CD0" w:rsidRDefault="00E47798" w:rsidP="0083205E">
            <w:pPr>
              <w:pStyle w:val="Titre8"/>
              <w:tabs>
                <w:tab w:val="left" w:pos="851"/>
                <w:tab w:val="right" w:pos="9639"/>
              </w:tabs>
              <w:spacing w:before="120" w:after="120"/>
            </w:pPr>
            <w:r>
              <w:rPr>
                <w:caps/>
                <w:sz w:val="28"/>
                <w:szCs w:val="28"/>
              </w:rPr>
              <w:t>ATTRI1</w:t>
            </w:r>
          </w:p>
        </w:tc>
      </w:tr>
    </w:tbl>
    <w:p w14:paraId="4A8A0E1F" w14:textId="77777777" w:rsidR="009B1CD0" w:rsidRDefault="009B1CD0" w:rsidP="006C4338">
      <w:pPr>
        <w:tabs>
          <w:tab w:val="left" w:pos="851"/>
        </w:tabs>
      </w:pPr>
    </w:p>
    <w:p w14:paraId="2D4CA0B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FBE6412" w14:textId="77777777" w:rsidR="00FE48C9" w:rsidRDefault="00FE48C9" w:rsidP="006C4338">
      <w:pPr>
        <w:pStyle w:val="Corpsdetexte31"/>
        <w:tabs>
          <w:tab w:val="left" w:pos="851"/>
        </w:tabs>
        <w:jc w:val="both"/>
        <w:rPr>
          <w:sz w:val="18"/>
          <w:szCs w:val="18"/>
        </w:rPr>
      </w:pPr>
    </w:p>
    <w:p w14:paraId="7611ED5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8CB048A" w14:textId="77777777" w:rsidR="00FE48C9" w:rsidRDefault="00FE48C9" w:rsidP="006C4338">
      <w:pPr>
        <w:pStyle w:val="Corpsdetexte31"/>
        <w:tabs>
          <w:tab w:val="left" w:pos="851"/>
        </w:tabs>
        <w:jc w:val="both"/>
        <w:rPr>
          <w:sz w:val="18"/>
          <w:szCs w:val="18"/>
        </w:rPr>
      </w:pPr>
    </w:p>
    <w:p w14:paraId="0F79E53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25A7871" w14:textId="77777777" w:rsidR="00FE48C9" w:rsidRDefault="00FE48C9" w:rsidP="006C4338">
      <w:pPr>
        <w:pStyle w:val="Corpsdetexte31"/>
        <w:tabs>
          <w:tab w:val="left" w:pos="851"/>
        </w:tabs>
        <w:jc w:val="both"/>
        <w:rPr>
          <w:sz w:val="18"/>
          <w:szCs w:val="18"/>
        </w:rPr>
      </w:pPr>
    </w:p>
    <w:p w14:paraId="73CB799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00571D2" w14:textId="77777777" w:rsidR="00FE48C9" w:rsidRDefault="00FE48C9" w:rsidP="006F3DF9">
      <w:pPr>
        <w:pStyle w:val="Corpsdetexte31"/>
        <w:tabs>
          <w:tab w:val="left" w:pos="851"/>
        </w:tabs>
        <w:jc w:val="both"/>
        <w:rPr>
          <w:sz w:val="18"/>
          <w:szCs w:val="18"/>
        </w:rPr>
      </w:pPr>
    </w:p>
    <w:p w14:paraId="4BEC73C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923A2F7" w14:textId="77777777" w:rsidR="00FE48C9" w:rsidRDefault="00FE48C9" w:rsidP="005846FB">
      <w:pPr>
        <w:pStyle w:val="Corpsdetexte31"/>
        <w:tabs>
          <w:tab w:val="left" w:pos="851"/>
        </w:tabs>
        <w:jc w:val="both"/>
        <w:rPr>
          <w:sz w:val="18"/>
          <w:szCs w:val="18"/>
        </w:rPr>
      </w:pPr>
    </w:p>
    <w:p w14:paraId="772FC49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965734" w14:textId="77777777" w:rsidR="004C5755" w:rsidRPr="001C7D87" w:rsidRDefault="004C5755" w:rsidP="004C5755">
      <w:pPr>
        <w:jc w:val="both"/>
        <w:rPr>
          <w:rFonts w:ascii="Arial" w:hAnsi="Arial" w:cs="Arial"/>
          <w:i/>
          <w:sz w:val="18"/>
          <w:szCs w:val="18"/>
        </w:rPr>
      </w:pPr>
    </w:p>
    <w:p w14:paraId="689C717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BA2CF9" w14:textId="77777777">
        <w:tc>
          <w:tcPr>
            <w:tcW w:w="10277" w:type="dxa"/>
            <w:shd w:val="clear" w:color="auto" w:fill="66CCFF"/>
          </w:tcPr>
          <w:p w14:paraId="54BA64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A5C02C8" w14:textId="77777777" w:rsidR="009B1CD0" w:rsidRDefault="009B1CD0" w:rsidP="006C4338">
      <w:pPr>
        <w:tabs>
          <w:tab w:val="left" w:pos="426"/>
          <w:tab w:val="left" w:pos="851"/>
        </w:tabs>
        <w:jc w:val="both"/>
      </w:pPr>
    </w:p>
    <w:p w14:paraId="76E3809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0C8AA60"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7D3CDB0B" w14:textId="77777777" w:rsidR="009B1CD0" w:rsidRDefault="009B1CD0" w:rsidP="005846FB">
      <w:pPr>
        <w:tabs>
          <w:tab w:val="left" w:pos="426"/>
          <w:tab w:val="left" w:pos="851"/>
        </w:tabs>
        <w:jc w:val="both"/>
        <w:rPr>
          <w:rFonts w:ascii="Arial" w:hAnsi="Arial" w:cs="Arial"/>
        </w:rPr>
      </w:pPr>
    </w:p>
    <w:p w14:paraId="4734B5DA" w14:textId="70668946" w:rsidR="00191C1D" w:rsidRDefault="00191C1D" w:rsidP="005846FB">
      <w:pPr>
        <w:tabs>
          <w:tab w:val="left" w:pos="426"/>
          <w:tab w:val="left" w:pos="851"/>
        </w:tabs>
        <w:jc w:val="both"/>
        <w:rPr>
          <w:rFonts w:ascii="Arial" w:hAnsi="Arial" w:cs="Arial"/>
          <w:b/>
        </w:rPr>
      </w:pPr>
      <w:r w:rsidRPr="00191C1D">
        <w:rPr>
          <w:rFonts w:ascii="Arial" w:hAnsi="Arial" w:cs="Arial"/>
          <w:b/>
        </w:rPr>
        <w:t>Mission de maîtrise d’œuvre pour l’aménagement de locaux de consultation médicale – MSP des Pierres Plantées - bâtiment 111 (structure extrahospitalière du Centre Hospitalier Le Vinatier</w:t>
      </w:r>
      <w:r>
        <w:rPr>
          <w:rFonts w:ascii="Arial" w:hAnsi="Arial" w:cs="Arial"/>
          <w:b/>
        </w:rPr>
        <w:t>)</w:t>
      </w:r>
    </w:p>
    <w:p w14:paraId="4D78433D" w14:textId="77777777" w:rsidR="009B1CD0" w:rsidRDefault="009B1CD0" w:rsidP="005846FB">
      <w:pPr>
        <w:tabs>
          <w:tab w:val="left" w:pos="426"/>
          <w:tab w:val="left" w:pos="851"/>
        </w:tabs>
        <w:jc w:val="both"/>
        <w:rPr>
          <w:rFonts w:ascii="Arial" w:hAnsi="Arial" w:cs="Arial"/>
        </w:rPr>
      </w:pPr>
    </w:p>
    <w:p w14:paraId="19B8615D"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17BFD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B289D6" w14:textId="77777777" w:rsidR="009B1CD0" w:rsidRDefault="009B1CD0" w:rsidP="00934503">
      <w:pPr>
        <w:tabs>
          <w:tab w:val="left" w:pos="426"/>
          <w:tab w:val="left" w:pos="851"/>
        </w:tabs>
        <w:jc w:val="both"/>
        <w:rPr>
          <w:rFonts w:ascii="Arial" w:hAnsi="Arial" w:cs="Arial"/>
        </w:rPr>
      </w:pPr>
    </w:p>
    <w:p w14:paraId="085E960F" w14:textId="6262B1DE" w:rsidR="009B1CD0" w:rsidRDefault="00191C1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AF8395" w14:textId="77777777" w:rsidR="009B1CD0" w:rsidRDefault="009B1CD0" w:rsidP="009B45B9">
      <w:pPr>
        <w:tabs>
          <w:tab w:val="left" w:pos="426"/>
          <w:tab w:val="left" w:pos="851"/>
        </w:tabs>
        <w:jc w:val="both"/>
        <w:rPr>
          <w:rFonts w:ascii="Arial" w:hAnsi="Arial" w:cs="Arial"/>
        </w:rPr>
      </w:pPr>
    </w:p>
    <w:p w14:paraId="7B57C590" w14:textId="77777777" w:rsidR="00B87564" w:rsidRDefault="00DD4FF0"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1432EB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9649ADE" w14:textId="77777777" w:rsidR="009B1CD0" w:rsidRDefault="009B1CD0" w:rsidP="009B45B9">
      <w:pPr>
        <w:pStyle w:val="fcasegauche"/>
        <w:tabs>
          <w:tab w:val="left" w:pos="851"/>
        </w:tabs>
        <w:spacing w:after="0"/>
        <w:rPr>
          <w:rFonts w:ascii="Arial" w:hAnsi="Arial" w:cs="Arial"/>
        </w:rPr>
      </w:pPr>
    </w:p>
    <w:p w14:paraId="639615E1" w14:textId="77777777" w:rsidR="0026242D" w:rsidRDefault="0026242D" w:rsidP="00F04127">
      <w:pPr>
        <w:keepLines/>
        <w:tabs>
          <w:tab w:val="left" w:pos="567"/>
          <w:tab w:val="left" w:pos="851"/>
          <w:tab w:val="left" w:pos="1134"/>
        </w:tabs>
        <w:ind w:left="284"/>
        <w:jc w:val="both"/>
        <w:rPr>
          <w:rFonts w:ascii="Calibri" w:hAnsi="Calibri" w:cs="Calibri"/>
          <w:b/>
          <w:sz w:val="22"/>
          <w:szCs w:val="22"/>
          <w:u w:val="single"/>
        </w:rPr>
      </w:pPr>
    </w:p>
    <w:p w14:paraId="0FD253C6" w14:textId="77777777" w:rsidR="004C5755" w:rsidRDefault="004C5755" w:rsidP="006C4338">
      <w:pPr>
        <w:pStyle w:val="fcasegauche"/>
        <w:tabs>
          <w:tab w:val="left" w:pos="851"/>
        </w:tabs>
        <w:spacing w:after="0"/>
        <w:ind w:left="0" w:firstLine="0"/>
        <w:rPr>
          <w:rFonts w:ascii="Arial" w:hAnsi="Arial" w:cs="Arial"/>
        </w:rPr>
      </w:pPr>
    </w:p>
    <w:p w14:paraId="12E49026" w14:textId="77777777" w:rsidR="004C5755" w:rsidRDefault="004C5755" w:rsidP="006C4338">
      <w:pPr>
        <w:pStyle w:val="fcasegauche"/>
        <w:tabs>
          <w:tab w:val="left" w:pos="851"/>
        </w:tabs>
        <w:spacing w:after="0"/>
        <w:ind w:left="0" w:firstLine="0"/>
        <w:rPr>
          <w:rFonts w:ascii="Arial" w:hAnsi="Arial" w:cs="Arial"/>
        </w:rPr>
      </w:pPr>
    </w:p>
    <w:p w14:paraId="657AC4A4" w14:textId="77777777" w:rsidR="004C5755" w:rsidRDefault="004C5755" w:rsidP="006C4338">
      <w:pPr>
        <w:pStyle w:val="fcasegauche"/>
        <w:tabs>
          <w:tab w:val="left" w:pos="851"/>
        </w:tabs>
        <w:spacing w:after="0"/>
        <w:ind w:left="0" w:firstLine="0"/>
        <w:rPr>
          <w:rFonts w:ascii="Arial" w:hAnsi="Arial" w:cs="Arial"/>
        </w:rPr>
      </w:pPr>
    </w:p>
    <w:p w14:paraId="31D6A251" w14:textId="77777777" w:rsidR="009B1CD0" w:rsidRDefault="009B1CD0" w:rsidP="006B5057">
      <w:pPr>
        <w:pStyle w:val="fcasegauche"/>
        <w:tabs>
          <w:tab w:val="left" w:pos="851"/>
        </w:tabs>
        <w:spacing w:before="120" w:after="0"/>
        <w:ind w:left="426" w:firstLine="0"/>
        <w:rPr>
          <w:rFonts w:ascii="Arial" w:hAnsi="Arial" w:cs="Arial"/>
          <w:iCs/>
        </w:rPr>
      </w:pPr>
    </w:p>
    <w:p w14:paraId="121DD5FF" w14:textId="77777777" w:rsidR="009B1CD0" w:rsidRDefault="00DE2310"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sidR="009B1CD0">
        <w:rPr>
          <w:rFonts w:ascii="Arial" w:hAnsi="Arial" w:cs="Arial"/>
        </w:rPr>
        <w:tab/>
        <w:t>à l’offre de base</w:t>
      </w:r>
      <w:r w:rsidR="004C5755">
        <w:rPr>
          <w:rFonts w:ascii="Arial" w:hAnsi="Arial" w:cs="Arial"/>
        </w:rPr>
        <w:t> ;</w:t>
      </w:r>
    </w:p>
    <w:p w14:paraId="1DA73F93" w14:textId="77777777" w:rsidR="009B1CD0" w:rsidRDefault="009B1CD0" w:rsidP="005846FB">
      <w:pPr>
        <w:pStyle w:val="fcasegauche"/>
        <w:tabs>
          <w:tab w:val="left" w:pos="851"/>
        </w:tabs>
        <w:spacing w:after="0"/>
        <w:rPr>
          <w:rFonts w:ascii="Arial" w:hAnsi="Arial" w:cs="Arial"/>
        </w:rPr>
      </w:pPr>
    </w:p>
    <w:p w14:paraId="343EBD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rPr>
          <w:rFonts w:ascii="Arial" w:hAnsi="Arial" w:cs="Arial"/>
        </w:rPr>
        <w:tab/>
        <w:t xml:space="preserve">à la variante suivante : </w:t>
      </w:r>
    </w:p>
    <w:p w14:paraId="65EA3C7B" w14:textId="77777777" w:rsidR="006B5057" w:rsidRDefault="006B5057" w:rsidP="005846FB">
      <w:pPr>
        <w:pStyle w:val="fcasegauche"/>
        <w:tabs>
          <w:tab w:val="left" w:pos="851"/>
        </w:tabs>
        <w:spacing w:after="0"/>
        <w:rPr>
          <w:rFonts w:ascii="Arial" w:hAnsi="Arial" w:cs="Arial"/>
        </w:rPr>
      </w:pPr>
    </w:p>
    <w:p w14:paraId="661F1BF0" w14:textId="77777777" w:rsidR="006B5057" w:rsidRDefault="006B5057" w:rsidP="005846FB">
      <w:pPr>
        <w:pStyle w:val="fcasegauche"/>
        <w:tabs>
          <w:tab w:val="left" w:pos="851"/>
        </w:tabs>
        <w:spacing w:after="0"/>
        <w:rPr>
          <w:rFonts w:ascii="Arial" w:hAnsi="Arial" w:cs="Arial"/>
        </w:rPr>
      </w:pPr>
    </w:p>
    <w:p w14:paraId="15C6564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Pr>
          <w:rFonts w:ascii="Arial" w:hAnsi="Arial" w:cs="Arial"/>
        </w:rPr>
        <w:tab/>
        <w:t xml:space="preserve">avec les prestations supplémentaires suivantes : </w:t>
      </w:r>
    </w:p>
    <w:p w14:paraId="74E943A0" w14:textId="77777777" w:rsidR="006B5057" w:rsidRDefault="006B5057" w:rsidP="005846FB">
      <w:pPr>
        <w:pStyle w:val="fcasegauche"/>
        <w:tabs>
          <w:tab w:val="left" w:pos="851"/>
        </w:tabs>
        <w:spacing w:after="0"/>
        <w:ind w:left="0" w:firstLine="0"/>
        <w:rPr>
          <w:rFonts w:ascii="Arial" w:hAnsi="Arial" w:cs="Arial"/>
        </w:rPr>
      </w:pPr>
    </w:p>
    <w:p w14:paraId="7D094D5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77D21B" w14:textId="77777777">
        <w:tc>
          <w:tcPr>
            <w:tcW w:w="10277" w:type="dxa"/>
            <w:shd w:val="clear" w:color="auto" w:fill="66CCFF"/>
          </w:tcPr>
          <w:p w14:paraId="68EA2AC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1C45064" w14:textId="77777777" w:rsidR="009B1CD0" w:rsidRDefault="009B1CD0" w:rsidP="006C4338">
      <w:pPr>
        <w:tabs>
          <w:tab w:val="left" w:pos="851"/>
        </w:tabs>
      </w:pPr>
    </w:p>
    <w:p w14:paraId="434CEC7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91846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52C274" w14:textId="77777777" w:rsidR="009B1CD0" w:rsidRDefault="009B1CD0" w:rsidP="005846FB">
      <w:pPr>
        <w:tabs>
          <w:tab w:val="left" w:pos="851"/>
        </w:tabs>
        <w:rPr>
          <w:rFonts w:ascii="Arial" w:hAnsi="Arial" w:cs="Arial"/>
        </w:rPr>
      </w:pPr>
    </w:p>
    <w:p w14:paraId="08FAA38D" w14:textId="77777777" w:rsidR="00B94B1D"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3A37F1D" w14:textId="72505260" w:rsidR="00DE6E92" w:rsidRDefault="004755F1"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sidR="00B94B1D">
        <w:rPr>
          <w:rFonts w:ascii="Arial" w:hAnsi="Arial" w:cs="Arial"/>
          <w:lang w:val="en-GB"/>
        </w:rPr>
        <w:t xml:space="preserve"> Le présent acte</w:t>
      </w:r>
      <w:r w:rsidR="007179E8">
        <w:rPr>
          <w:rFonts w:ascii="Arial" w:hAnsi="Arial" w:cs="Arial"/>
          <w:lang w:val="en-GB"/>
        </w:rPr>
        <w:t xml:space="preserve"> d’engagement</w:t>
      </w:r>
      <w:r w:rsidR="009407B4">
        <w:rPr>
          <w:rFonts w:ascii="Arial" w:hAnsi="Arial" w:cs="Arial"/>
          <w:lang w:val="en-GB"/>
        </w:rPr>
        <w:t xml:space="preserve"> </w:t>
      </w:r>
    </w:p>
    <w:p w14:paraId="12610FAC" w14:textId="0CC62FA2" w:rsidR="009B1CD0" w:rsidRPr="00CD185D" w:rsidRDefault="00DE6E9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Pr>
          <w:rFonts w:ascii="Arial" w:hAnsi="Arial" w:cs="Arial"/>
          <w:lang w:val="en-GB"/>
        </w:rPr>
        <w:t xml:space="preserve"> L</w:t>
      </w:r>
      <w:r w:rsidR="00191C1D">
        <w:rPr>
          <w:rFonts w:ascii="Arial" w:hAnsi="Arial" w:cs="Arial"/>
          <w:lang w:val="en-GB"/>
        </w:rPr>
        <w:t>’annexe financière à l’acte d’engagement</w:t>
      </w:r>
      <w:r w:rsidR="009407B4">
        <w:rPr>
          <w:rFonts w:ascii="Arial" w:hAnsi="Arial" w:cs="Arial"/>
          <w:lang w:val="en-GB"/>
        </w:rPr>
        <w:t xml:space="preserve"> </w:t>
      </w:r>
    </w:p>
    <w:p w14:paraId="30A2FCD9" w14:textId="3EDE40D3" w:rsidR="009B1CD0" w:rsidRPr="00CD185D" w:rsidRDefault="004755F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sidR="00B94B1D">
        <w:rPr>
          <w:rFonts w:ascii="Arial" w:hAnsi="Arial" w:cs="Arial"/>
          <w:lang w:val="en-GB"/>
        </w:rPr>
        <w:t xml:space="preserve"> Le Cahier des Clauses Administratives Particulières </w:t>
      </w:r>
      <w:r w:rsidR="00912F0B">
        <w:rPr>
          <w:rFonts w:ascii="Arial" w:hAnsi="Arial" w:cs="Arial"/>
          <w:lang w:val="en-GB"/>
        </w:rPr>
        <w:t>(</w:t>
      </w:r>
      <w:r w:rsidR="00B94B1D">
        <w:rPr>
          <w:rFonts w:ascii="Arial" w:hAnsi="Arial" w:cs="Arial"/>
          <w:lang w:val="en-GB"/>
        </w:rPr>
        <w:t>CCAP</w:t>
      </w:r>
      <w:r w:rsidR="00912F0B">
        <w:rPr>
          <w:rFonts w:ascii="Arial" w:hAnsi="Arial" w:cs="Arial"/>
          <w:lang w:val="en-GB"/>
        </w:rPr>
        <w:t>)</w:t>
      </w:r>
      <w:r w:rsidR="00DD4FF0">
        <w:rPr>
          <w:rFonts w:ascii="Arial" w:hAnsi="Arial" w:cs="Arial"/>
          <w:lang w:val="en-GB"/>
        </w:rPr>
        <w:t xml:space="preserve"> </w:t>
      </w:r>
    </w:p>
    <w:p w14:paraId="77CACF9E" w14:textId="406C8D6E" w:rsidR="009B1CD0" w:rsidRDefault="004755F1"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sidR="00B94B1D">
        <w:rPr>
          <w:rFonts w:ascii="Arial" w:hAnsi="Arial" w:cs="Arial"/>
          <w:lang w:val="en-GB"/>
        </w:rPr>
        <w:t xml:space="preserve"> </w:t>
      </w:r>
      <w:r w:rsidR="00DE2310">
        <w:rPr>
          <w:rFonts w:ascii="Arial" w:hAnsi="Arial" w:cs="Arial"/>
          <w:lang w:val="en-GB"/>
        </w:rPr>
        <w:t xml:space="preserve">Le </w:t>
      </w:r>
      <w:r w:rsidR="00912F0B">
        <w:rPr>
          <w:rFonts w:ascii="Arial" w:hAnsi="Arial" w:cs="Arial"/>
          <w:lang w:val="en-GB"/>
        </w:rPr>
        <w:t>Cahier des Clauses Techniques Particulières (</w:t>
      </w:r>
      <w:r w:rsidR="00B94B1D">
        <w:rPr>
          <w:rFonts w:ascii="Arial" w:hAnsi="Arial" w:cs="Arial"/>
          <w:lang w:val="en-GB"/>
        </w:rPr>
        <w:t>CCTP</w:t>
      </w:r>
      <w:r w:rsidR="00912F0B">
        <w:rPr>
          <w:rFonts w:ascii="Arial" w:hAnsi="Arial" w:cs="Arial"/>
          <w:lang w:val="en-GB"/>
        </w:rPr>
        <w:t>)</w:t>
      </w:r>
      <w:r w:rsidR="00B94B1D">
        <w:rPr>
          <w:rFonts w:ascii="Arial" w:hAnsi="Arial" w:cs="Arial"/>
          <w:lang w:val="en-GB"/>
        </w:rPr>
        <w:t xml:space="preserve"> </w:t>
      </w:r>
    </w:p>
    <w:p w14:paraId="12FB7F76" w14:textId="41F021C7" w:rsidR="00B3153A" w:rsidRDefault="00B3153A" w:rsidP="00B3153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Pr>
          <w:rFonts w:ascii="Arial" w:hAnsi="Arial" w:cs="Arial"/>
          <w:lang w:val="en-GB"/>
        </w:rPr>
        <w:t xml:space="preserve"> </w:t>
      </w:r>
      <w:r w:rsidRPr="00666DAD">
        <w:rPr>
          <w:rFonts w:ascii="Arial" w:hAnsi="Arial" w:cs="Arial"/>
        </w:rPr>
        <w:t xml:space="preserve">Le CCAG applicable aux marchés publics </w:t>
      </w:r>
      <w:r>
        <w:rPr>
          <w:rFonts w:ascii="Arial" w:hAnsi="Arial" w:cs="Arial"/>
        </w:rPr>
        <w:t xml:space="preserve">de maîtrise d’œuvre (CCAG-MOE) </w:t>
      </w:r>
      <w:r w:rsidRPr="00666DAD">
        <w:rPr>
          <w:rFonts w:ascii="Arial" w:hAnsi="Arial" w:cs="Arial"/>
        </w:rPr>
        <w:t>approuvé par l’arrêté du 30 mars 2021 (publié au JORF n°0078 du 1er avril 2021) sauf dérogations mentionnées à l’article Dérogations aux documents généraux du CCAP </w:t>
      </w:r>
    </w:p>
    <w:p w14:paraId="7B98AF48" w14:textId="67676DB0" w:rsidR="009D316D" w:rsidRDefault="009D316D" w:rsidP="00B3153A">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Pr>
          <w:rFonts w:ascii="Arial" w:hAnsi="Arial" w:cs="Arial"/>
          <w:lang w:val="en-GB"/>
        </w:rPr>
        <w:t xml:space="preserve"> Le programme et les fiches locaux</w:t>
      </w:r>
    </w:p>
    <w:p w14:paraId="1CDC0742" w14:textId="58E7713D" w:rsidR="009D316D" w:rsidRDefault="009D316D" w:rsidP="00B3153A">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Pr>
          <w:rFonts w:ascii="Arial" w:hAnsi="Arial" w:cs="Arial"/>
          <w:lang w:val="en-GB"/>
        </w:rPr>
        <w:t xml:space="preserve"> </w:t>
      </w:r>
      <w:bookmarkStart w:id="0" w:name="_Hlk193744128"/>
      <w:r w:rsidRPr="009D316D">
        <w:rPr>
          <w:rFonts w:ascii="Arial" w:hAnsi="Arial" w:cs="Arial"/>
          <w:lang w:val="en-GB"/>
        </w:rPr>
        <w:t>La notice technique descriptive des travaux d’aménagement</w:t>
      </w:r>
      <w:bookmarkEnd w:id="0"/>
    </w:p>
    <w:p w14:paraId="3E7B1C2A" w14:textId="3C2BEE24" w:rsidR="009D316D" w:rsidRPr="00666DAD" w:rsidRDefault="009D316D" w:rsidP="00B3153A">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Pr>
          <w:rFonts w:ascii="Arial" w:hAnsi="Arial" w:cs="Arial"/>
          <w:lang w:val="en-GB"/>
        </w:rPr>
        <w:t xml:space="preserve"> Les plans fournis par le pouvoir adjudicateur</w:t>
      </w:r>
    </w:p>
    <w:p w14:paraId="3A8BE8D8" w14:textId="77777777" w:rsidR="009B1CD0" w:rsidRDefault="009B1CD0" w:rsidP="00710FD6">
      <w:pPr>
        <w:tabs>
          <w:tab w:val="left" w:pos="851"/>
        </w:tabs>
        <w:jc w:val="both"/>
        <w:rPr>
          <w:rFonts w:ascii="Arial" w:hAnsi="Arial" w:cs="Arial"/>
        </w:rPr>
      </w:pPr>
    </w:p>
    <w:p w14:paraId="2470777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9A3F7A3" w14:textId="77777777" w:rsidR="009B1CD0" w:rsidRDefault="009B1CD0" w:rsidP="0083205E">
      <w:pPr>
        <w:tabs>
          <w:tab w:val="left" w:pos="851"/>
        </w:tabs>
        <w:jc w:val="both"/>
        <w:rPr>
          <w:rFonts w:ascii="Arial" w:hAnsi="Arial" w:cs="Arial"/>
        </w:rPr>
      </w:pPr>
    </w:p>
    <w:p w14:paraId="725FCEC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08D7D37" w14:textId="77777777" w:rsidR="009B1CD0" w:rsidRDefault="009B1CD0" w:rsidP="0083205E">
      <w:pPr>
        <w:tabs>
          <w:tab w:val="left" w:pos="851"/>
        </w:tabs>
        <w:jc w:val="both"/>
        <w:rPr>
          <w:rFonts w:ascii="Arial" w:hAnsi="Arial" w:cs="Arial"/>
        </w:rPr>
      </w:pPr>
    </w:p>
    <w:p w14:paraId="2F0992C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rPr>
          <w:rFonts w:ascii="Arial" w:hAnsi="Arial" w:cs="Arial"/>
        </w:rPr>
        <w:t xml:space="preserve"> s’engage, sur la base de son offre et pour son propre compte ;</w:t>
      </w:r>
    </w:p>
    <w:p w14:paraId="1D51AA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170184" w14:textId="77777777" w:rsidR="009B1CD0" w:rsidRDefault="009B1CD0" w:rsidP="00CD46CC">
      <w:pPr>
        <w:tabs>
          <w:tab w:val="left" w:pos="851"/>
        </w:tabs>
        <w:jc w:val="both"/>
        <w:rPr>
          <w:rFonts w:ascii="Arial" w:hAnsi="Arial" w:cs="Arial"/>
        </w:rPr>
      </w:pPr>
    </w:p>
    <w:p w14:paraId="4AA2005E" w14:textId="77777777" w:rsidR="009B1CD0" w:rsidRDefault="009B1CD0" w:rsidP="009B45B9">
      <w:pPr>
        <w:tabs>
          <w:tab w:val="left" w:pos="851"/>
        </w:tabs>
        <w:jc w:val="both"/>
        <w:rPr>
          <w:rFonts w:ascii="Arial" w:hAnsi="Arial" w:cs="Arial"/>
        </w:rPr>
      </w:pPr>
    </w:p>
    <w:p w14:paraId="43F4E0B4" w14:textId="77777777" w:rsidR="009B1CD0" w:rsidRDefault="009B1CD0" w:rsidP="009B45B9">
      <w:pPr>
        <w:tabs>
          <w:tab w:val="left" w:pos="851"/>
        </w:tabs>
        <w:jc w:val="both"/>
        <w:rPr>
          <w:rFonts w:ascii="Arial" w:hAnsi="Arial" w:cs="Arial"/>
        </w:rPr>
      </w:pPr>
    </w:p>
    <w:p w14:paraId="245D28F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rPr>
          <w:rFonts w:ascii="Arial" w:hAnsi="Arial" w:cs="Arial"/>
        </w:rPr>
        <w:t xml:space="preserve"> engage la société ……………………… sur la base de son offre ;</w:t>
      </w:r>
    </w:p>
    <w:p w14:paraId="24F961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2AAA2E" w14:textId="77777777" w:rsidR="009B1CD0" w:rsidRDefault="009B1CD0" w:rsidP="009B45B9">
      <w:pPr>
        <w:tabs>
          <w:tab w:val="left" w:pos="851"/>
        </w:tabs>
        <w:jc w:val="both"/>
        <w:rPr>
          <w:rFonts w:ascii="Arial" w:hAnsi="Arial" w:cs="Arial"/>
        </w:rPr>
      </w:pPr>
    </w:p>
    <w:p w14:paraId="15CF67FA" w14:textId="77777777" w:rsidR="009B1CD0" w:rsidRDefault="009B1CD0" w:rsidP="009B45B9">
      <w:pPr>
        <w:tabs>
          <w:tab w:val="left" w:pos="851"/>
        </w:tabs>
        <w:jc w:val="both"/>
        <w:rPr>
          <w:rFonts w:ascii="Arial" w:hAnsi="Arial" w:cs="Arial"/>
        </w:rPr>
      </w:pPr>
    </w:p>
    <w:p w14:paraId="50D49D50" w14:textId="77777777" w:rsidR="009B1CD0" w:rsidRDefault="009B1CD0" w:rsidP="009B45B9">
      <w:pPr>
        <w:tabs>
          <w:tab w:val="left" w:pos="851"/>
        </w:tabs>
        <w:jc w:val="both"/>
        <w:rPr>
          <w:rFonts w:ascii="Arial" w:hAnsi="Arial" w:cs="Arial"/>
        </w:rPr>
      </w:pPr>
    </w:p>
    <w:p w14:paraId="07A3E87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61923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810BC7" w14:textId="77777777" w:rsidR="009B1CD0" w:rsidRDefault="009B1CD0" w:rsidP="009B45B9">
      <w:pPr>
        <w:pStyle w:val="fcase1ertab"/>
        <w:tabs>
          <w:tab w:val="left" w:pos="851"/>
        </w:tabs>
        <w:ind w:left="0" w:firstLine="0"/>
        <w:rPr>
          <w:rFonts w:ascii="Arial" w:hAnsi="Arial" w:cs="Arial"/>
        </w:rPr>
      </w:pPr>
    </w:p>
    <w:p w14:paraId="5AADCA3A" w14:textId="77777777" w:rsidR="00B939B2" w:rsidRDefault="00B939B2" w:rsidP="009B45B9">
      <w:pPr>
        <w:pStyle w:val="fcase1ertab"/>
        <w:tabs>
          <w:tab w:val="left" w:pos="851"/>
        </w:tabs>
        <w:ind w:left="0" w:firstLine="0"/>
        <w:rPr>
          <w:rFonts w:ascii="Arial" w:hAnsi="Arial" w:cs="Arial"/>
        </w:rPr>
      </w:pPr>
    </w:p>
    <w:p w14:paraId="5833F380" w14:textId="77777777" w:rsidR="00B939B2" w:rsidRDefault="00B939B2" w:rsidP="009B45B9">
      <w:pPr>
        <w:pStyle w:val="fcase1ertab"/>
        <w:tabs>
          <w:tab w:val="left" w:pos="851"/>
        </w:tabs>
        <w:ind w:left="0" w:firstLine="0"/>
        <w:rPr>
          <w:rFonts w:ascii="Arial" w:hAnsi="Arial" w:cs="Arial"/>
        </w:rPr>
      </w:pPr>
    </w:p>
    <w:p w14:paraId="5C116CE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238CFB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rPr>
          <w:rFonts w:ascii="Arial" w:hAnsi="Arial" w:cs="Arial"/>
        </w:rPr>
        <w:t xml:space="preserve"> aux prix indiqués ci-dessous ;</w:t>
      </w:r>
    </w:p>
    <w:p w14:paraId="728D75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t xml:space="preserve"> Taux de la TVA : </w:t>
      </w:r>
    </w:p>
    <w:p w14:paraId="37F4806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9EE648E" w14:textId="77777777" w:rsidR="009B1CD0" w:rsidRDefault="009B1CD0" w:rsidP="00B94B1D">
      <w:pPr>
        <w:tabs>
          <w:tab w:val="left" w:pos="426"/>
          <w:tab w:val="left" w:pos="851"/>
        </w:tabs>
        <w:spacing w:before="120"/>
        <w:ind w:left="2268"/>
        <w:rPr>
          <w:rFonts w:ascii="Arial" w:hAnsi="Arial" w:cs="Arial"/>
        </w:rPr>
      </w:pPr>
      <w:r>
        <w:lastRenderedPageBreak/>
        <w:t xml:space="preserve">Montant </w:t>
      </w:r>
      <w:r>
        <w:rPr>
          <w:rFonts w:ascii="Arial" w:hAnsi="Arial" w:cs="Arial"/>
        </w:rPr>
        <w:t>hors taxes arrêté en chiffres à : ……………………………………………………………………………….</w:t>
      </w:r>
    </w:p>
    <w:p w14:paraId="09946877"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D785EA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DD3A95F"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C157BA7"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4F357CD9" w14:textId="77777777" w:rsidR="009B1CD0" w:rsidRDefault="009B1CD0" w:rsidP="004C5755">
      <w:pPr>
        <w:pStyle w:val="fcase1ertab"/>
        <w:spacing w:before="120"/>
        <w:ind w:left="567" w:firstLine="0"/>
      </w:pPr>
      <w:r>
        <w:rPr>
          <w:rFonts w:ascii="Arial" w:hAnsi="Arial" w:cs="Arial"/>
          <w:u w:val="single"/>
        </w:rPr>
        <w:t>OU</w:t>
      </w:r>
    </w:p>
    <w:p w14:paraId="5203801A" w14:textId="77777777"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725B9">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6B56352B" w14:textId="77777777" w:rsidR="009B1CD0" w:rsidRDefault="009B1CD0" w:rsidP="009B45B9">
      <w:pPr>
        <w:pStyle w:val="fcasegauche"/>
        <w:tabs>
          <w:tab w:val="left" w:pos="851"/>
        </w:tabs>
        <w:spacing w:after="0"/>
        <w:ind w:left="0" w:firstLine="0"/>
        <w:rPr>
          <w:rFonts w:ascii="Arial" w:hAnsi="Arial" w:cs="Arial"/>
        </w:rPr>
      </w:pPr>
    </w:p>
    <w:p w14:paraId="654296A6" w14:textId="77777777" w:rsidR="002C2CA3" w:rsidRDefault="002C2CA3" w:rsidP="009B45B9">
      <w:pPr>
        <w:pStyle w:val="fcasegauche"/>
        <w:tabs>
          <w:tab w:val="left" w:pos="851"/>
        </w:tabs>
        <w:spacing w:after="0"/>
        <w:ind w:left="0" w:firstLine="0"/>
        <w:rPr>
          <w:rFonts w:ascii="Arial" w:hAnsi="Arial" w:cs="Arial"/>
        </w:rPr>
      </w:pPr>
    </w:p>
    <w:p w14:paraId="283D148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492F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4AB2F6B" w14:textId="77777777" w:rsidR="00036500" w:rsidRDefault="00036500" w:rsidP="009B45B9">
      <w:pPr>
        <w:tabs>
          <w:tab w:val="left" w:pos="851"/>
          <w:tab w:val="left" w:pos="6237"/>
        </w:tabs>
        <w:rPr>
          <w:rFonts w:ascii="Arial" w:hAnsi="Arial" w:cs="Arial"/>
          <w:i/>
          <w:iCs/>
          <w:sz w:val="18"/>
          <w:szCs w:val="18"/>
        </w:rPr>
      </w:pPr>
    </w:p>
    <w:p w14:paraId="664708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E2CF7C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299AA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Pr>
          <w:rFonts w:ascii="Arial" w:hAnsi="Arial" w:cs="Arial"/>
          <w:iCs/>
        </w:rPr>
        <w:t xml:space="preserve"> </w:t>
      </w:r>
      <w:r>
        <w:rPr>
          <w:rFonts w:ascii="Arial" w:hAnsi="Arial" w:cs="Arial"/>
        </w:rPr>
        <w:t>solidaire</w:t>
      </w:r>
    </w:p>
    <w:p w14:paraId="0D1ED5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7EBEF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02D0F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16D5E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9518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5A0B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192B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00E4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DF79E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465C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D1CC2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4AF78D5" w14:textId="77777777">
        <w:trPr>
          <w:trHeight w:val="1021"/>
        </w:trPr>
        <w:tc>
          <w:tcPr>
            <w:tcW w:w="4503" w:type="dxa"/>
            <w:tcBorders>
              <w:top w:val="single" w:sz="4" w:space="0" w:color="000000"/>
              <w:left w:val="single" w:sz="4" w:space="0" w:color="000000"/>
            </w:tcBorders>
            <w:shd w:val="clear" w:color="auto" w:fill="CCFFFF"/>
          </w:tcPr>
          <w:p w14:paraId="33F7C88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3D4E9C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A18CE4E" w14:textId="77777777" w:rsidR="009B1CD0" w:rsidRDefault="009B1CD0" w:rsidP="006F3DF9">
            <w:pPr>
              <w:tabs>
                <w:tab w:val="left" w:pos="851"/>
              </w:tabs>
              <w:snapToGrid w:val="0"/>
              <w:jc w:val="both"/>
              <w:rPr>
                <w:rFonts w:ascii="Arial" w:hAnsi="Arial" w:cs="Arial"/>
              </w:rPr>
            </w:pPr>
          </w:p>
        </w:tc>
      </w:tr>
      <w:tr w:rsidR="009B1CD0" w14:paraId="5C08B6D6" w14:textId="77777777">
        <w:trPr>
          <w:trHeight w:val="1021"/>
        </w:trPr>
        <w:tc>
          <w:tcPr>
            <w:tcW w:w="4503" w:type="dxa"/>
            <w:tcBorders>
              <w:left w:val="single" w:sz="4" w:space="0" w:color="000000"/>
            </w:tcBorders>
            <w:shd w:val="clear" w:color="auto" w:fill="auto"/>
          </w:tcPr>
          <w:p w14:paraId="5ABB25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8995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EE75731" w14:textId="77777777" w:rsidR="009B1CD0" w:rsidRDefault="009B1CD0" w:rsidP="006F3DF9">
            <w:pPr>
              <w:tabs>
                <w:tab w:val="left" w:pos="851"/>
              </w:tabs>
              <w:snapToGrid w:val="0"/>
              <w:jc w:val="both"/>
              <w:rPr>
                <w:rFonts w:ascii="Arial" w:hAnsi="Arial" w:cs="Arial"/>
              </w:rPr>
            </w:pPr>
          </w:p>
        </w:tc>
      </w:tr>
      <w:tr w:rsidR="009B1CD0" w14:paraId="0B848C37" w14:textId="77777777">
        <w:trPr>
          <w:trHeight w:val="1021"/>
        </w:trPr>
        <w:tc>
          <w:tcPr>
            <w:tcW w:w="4503" w:type="dxa"/>
            <w:tcBorders>
              <w:left w:val="single" w:sz="4" w:space="0" w:color="000000"/>
              <w:bottom w:val="single" w:sz="4" w:space="0" w:color="000000"/>
            </w:tcBorders>
            <w:shd w:val="clear" w:color="auto" w:fill="CCFFFF"/>
          </w:tcPr>
          <w:p w14:paraId="555B06E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23EF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A62FCD" w14:textId="77777777" w:rsidR="009B1CD0" w:rsidRDefault="009B1CD0" w:rsidP="006F3DF9">
            <w:pPr>
              <w:tabs>
                <w:tab w:val="left" w:pos="851"/>
              </w:tabs>
              <w:snapToGrid w:val="0"/>
              <w:jc w:val="both"/>
              <w:rPr>
                <w:rFonts w:ascii="Arial" w:hAnsi="Arial" w:cs="Arial"/>
              </w:rPr>
            </w:pPr>
          </w:p>
        </w:tc>
      </w:tr>
    </w:tbl>
    <w:p w14:paraId="7703CB0E" w14:textId="77777777" w:rsidR="009B1CD0" w:rsidRDefault="009B1CD0" w:rsidP="006C4338">
      <w:pPr>
        <w:tabs>
          <w:tab w:val="left" w:pos="851"/>
          <w:tab w:val="left" w:pos="6237"/>
        </w:tabs>
      </w:pPr>
    </w:p>
    <w:p w14:paraId="6791D750" w14:textId="77777777" w:rsidR="009B1CD0" w:rsidRDefault="009B1CD0" w:rsidP="006C4338">
      <w:pPr>
        <w:pStyle w:val="fcasegauche"/>
        <w:tabs>
          <w:tab w:val="left" w:pos="851"/>
        </w:tabs>
        <w:spacing w:after="0"/>
        <w:ind w:left="0" w:firstLine="0"/>
        <w:rPr>
          <w:rFonts w:ascii="Arial" w:hAnsi="Arial" w:cs="Arial"/>
          <w:bCs/>
          <w:iCs/>
        </w:rPr>
      </w:pPr>
    </w:p>
    <w:p w14:paraId="60FE02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E602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AB063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1959B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693D27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FE0B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0379C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63E98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4022A1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15CA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10ED4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6B88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D6ACE7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7EE64D" w14:textId="77777777" w:rsidR="009B1CD0" w:rsidRDefault="009B1CD0" w:rsidP="00934503">
      <w:pPr>
        <w:tabs>
          <w:tab w:val="left" w:pos="426"/>
          <w:tab w:val="left" w:pos="851"/>
        </w:tabs>
        <w:rPr>
          <w:rFonts w:ascii="Arial" w:hAnsi="Arial" w:cs="Arial"/>
          <w:b/>
        </w:rPr>
      </w:pPr>
    </w:p>
    <w:p w14:paraId="7055C7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725B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725B9">
        <w:fldChar w:fldCharType="separate"/>
      </w:r>
      <w:r w:rsidR="007D7A65">
        <w:fldChar w:fldCharType="end"/>
      </w:r>
      <w:r>
        <w:tab/>
      </w:r>
      <w:r w:rsidR="009D661E">
        <w:t>Oui</w:t>
      </w:r>
    </w:p>
    <w:p w14:paraId="25C9D3B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CB0770" w14:textId="77777777" w:rsidR="009B1CD0" w:rsidRDefault="009B1CD0" w:rsidP="009B45B9">
      <w:pPr>
        <w:tabs>
          <w:tab w:val="left" w:pos="426"/>
          <w:tab w:val="left" w:pos="851"/>
        </w:tabs>
        <w:jc w:val="both"/>
        <w:rPr>
          <w:rFonts w:ascii="Arial" w:hAnsi="Arial" w:cs="Arial"/>
          <w:b/>
        </w:rPr>
      </w:pPr>
    </w:p>
    <w:p w14:paraId="69E9413B" w14:textId="77777777" w:rsidR="009B1CD0" w:rsidRDefault="009B1CD0" w:rsidP="009B45B9">
      <w:pPr>
        <w:tabs>
          <w:tab w:val="left" w:pos="426"/>
          <w:tab w:val="left" w:pos="851"/>
        </w:tabs>
        <w:jc w:val="both"/>
        <w:rPr>
          <w:rFonts w:ascii="Arial" w:hAnsi="Arial" w:cs="Arial"/>
          <w:b/>
        </w:rPr>
      </w:pPr>
    </w:p>
    <w:p w14:paraId="347863B4" w14:textId="77777777" w:rsidR="009B1CD0" w:rsidRPr="007A6101" w:rsidRDefault="009B1CD0" w:rsidP="009B45B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0995C01E" w14:textId="77777777" w:rsidR="009B1CD0" w:rsidRDefault="009B1CD0" w:rsidP="009B45B9">
      <w:pPr>
        <w:tabs>
          <w:tab w:val="left" w:pos="576"/>
          <w:tab w:val="left" w:pos="851"/>
        </w:tabs>
        <w:jc w:val="both"/>
        <w:rPr>
          <w:rFonts w:ascii="Arial" w:hAnsi="Arial" w:cs="Arial"/>
        </w:rPr>
      </w:pPr>
    </w:p>
    <w:p w14:paraId="50F7FC90" w14:textId="38472E31" w:rsidR="009B1CD0" w:rsidRPr="00963785" w:rsidRDefault="009B1CD0" w:rsidP="009B45B9">
      <w:pPr>
        <w:tabs>
          <w:tab w:val="left" w:pos="576"/>
          <w:tab w:val="left" w:pos="851"/>
        </w:tabs>
        <w:jc w:val="both"/>
        <w:rPr>
          <w:rFonts w:ascii="Arial" w:hAnsi="Arial" w:cs="Arial"/>
          <w:i/>
          <w:sz w:val="18"/>
          <w:szCs w:val="18"/>
        </w:rPr>
      </w:pPr>
      <w:r w:rsidRPr="00963785">
        <w:rPr>
          <w:rFonts w:ascii="Arial" w:hAnsi="Arial" w:cs="Arial"/>
        </w:rPr>
        <w:t xml:space="preserve">La durée d’exécution du marché </w:t>
      </w:r>
      <w:r w:rsidR="00FE48C9" w:rsidRPr="00963785">
        <w:rPr>
          <w:rFonts w:ascii="Arial" w:hAnsi="Arial" w:cs="Arial"/>
        </w:rPr>
        <w:t>public</w:t>
      </w:r>
      <w:r w:rsidR="005C72D9" w:rsidRPr="00963785">
        <w:rPr>
          <w:rFonts w:ascii="Arial" w:hAnsi="Arial" w:cs="Arial"/>
        </w:rPr>
        <w:t xml:space="preserve"> </w:t>
      </w:r>
      <w:r w:rsidR="00963785" w:rsidRPr="00963785">
        <w:rPr>
          <w:rFonts w:ascii="Arial" w:hAnsi="Arial" w:cs="Arial"/>
        </w:rPr>
        <w:t>englobe la durée</w:t>
      </w:r>
      <w:r w:rsidR="00191C1D">
        <w:rPr>
          <w:rFonts w:ascii="Arial" w:hAnsi="Arial" w:cs="Arial"/>
        </w:rPr>
        <w:t xml:space="preserve"> de la mission de maîtrise d’œuvre, celle</w:t>
      </w:r>
      <w:r w:rsidR="00963785" w:rsidRPr="00963785">
        <w:rPr>
          <w:rFonts w:ascii="Arial" w:hAnsi="Arial" w:cs="Arial"/>
        </w:rPr>
        <w:t xml:space="preserve"> des travaux ainsi que la période de garantie de parfait achèvement </w:t>
      </w:r>
      <w:r w:rsidR="00191C1D">
        <w:rPr>
          <w:rFonts w:ascii="Arial" w:hAnsi="Arial" w:cs="Arial"/>
        </w:rPr>
        <w:t xml:space="preserve">des travaux </w:t>
      </w:r>
      <w:r w:rsidR="00963785" w:rsidRPr="00963785">
        <w:rPr>
          <w:rFonts w:ascii="Arial" w:hAnsi="Arial" w:cs="Arial"/>
        </w:rPr>
        <w:t xml:space="preserve">et débute à compter de </w:t>
      </w:r>
      <w:r w:rsidRPr="00963785">
        <w:rPr>
          <w:rFonts w:ascii="Arial" w:hAnsi="Arial" w:cs="Arial"/>
        </w:rPr>
        <w:t>:</w:t>
      </w:r>
    </w:p>
    <w:p w14:paraId="417AFB61" w14:textId="1ECB25DE" w:rsidR="009B1CD0" w:rsidRDefault="00844DAA" w:rsidP="009B45B9">
      <w:pPr>
        <w:tabs>
          <w:tab w:val="left" w:pos="851"/>
        </w:tabs>
        <w:spacing w:before="120"/>
        <w:ind w:left="567"/>
        <w:jc w:val="both"/>
      </w:pPr>
      <w:r>
        <w:tab/>
      </w:r>
      <w:r w:rsidR="00AB6CA7">
        <w:fldChar w:fldCharType="begin">
          <w:ffData>
            <w:name w:val=""/>
            <w:enabled/>
            <w:calcOnExit w:val="0"/>
            <w:checkBox>
              <w:size w:val="20"/>
              <w:default w:val="1"/>
            </w:checkBox>
          </w:ffData>
        </w:fldChar>
      </w:r>
      <w:r w:rsidR="00AB6CA7">
        <w:instrText xml:space="preserve"> FORMCHECKBOX </w:instrText>
      </w:r>
      <w:r w:rsidR="00B725B9">
        <w:fldChar w:fldCharType="separate"/>
      </w:r>
      <w:r w:rsidR="00AB6CA7">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260A930E" w14:textId="277F838C" w:rsidR="009B1CD0" w:rsidRDefault="00844DAA" w:rsidP="009B45B9">
      <w:pPr>
        <w:tabs>
          <w:tab w:val="left" w:pos="851"/>
        </w:tabs>
        <w:spacing w:before="120"/>
        <w:ind w:left="567"/>
        <w:jc w:val="both"/>
      </w:pPr>
      <w:r>
        <w:tab/>
      </w:r>
      <w:r w:rsidR="00AB6CA7">
        <w:fldChar w:fldCharType="begin">
          <w:ffData>
            <w:name w:val=""/>
            <w:enabled/>
            <w:calcOnExit w:val="0"/>
            <w:checkBox>
              <w:size w:val="20"/>
              <w:default w:val="0"/>
            </w:checkBox>
          </w:ffData>
        </w:fldChar>
      </w:r>
      <w:r w:rsidR="00AB6CA7">
        <w:instrText xml:space="preserve"> FORMCHECKBOX </w:instrText>
      </w:r>
      <w:r w:rsidR="00B725B9">
        <w:fldChar w:fldCharType="separate"/>
      </w:r>
      <w:r w:rsidR="00AB6CA7">
        <w:fldChar w:fldCharType="end"/>
      </w:r>
      <w:r w:rsidR="009B1CD0">
        <w:rPr>
          <w:rFonts w:ascii="Arial" w:hAnsi="Arial" w:cs="Arial"/>
        </w:rPr>
        <w:tab/>
        <w:t>la date de notification de l’ordre de service </w:t>
      </w:r>
      <w:r w:rsidR="00770B25">
        <w:rPr>
          <w:rFonts w:ascii="Arial" w:hAnsi="Arial" w:cs="Arial"/>
        </w:rPr>
        <w:t xml:space="preserve">de démarrage de la mission de maîtrise d’œuvre </w:t>
      </w:r>
      <w:r w:rsidR="009B1CD0">
        <w:rPr>
          <w:rFonts w:ascii="Arial" w:hAnsi="Arial" w:cs="Arial"/>
        </w:rPr>
        <w:t>;</w:t>
      </w:r>
    </w:p>
    <w:p w14:paraId="7EB83941" w14:textId="399D9108" w:rsidR="009B1CD0" w:rsidRDefault="00844DAA" w:rsidP="009B45B9">
      <w:pPr>
        <w:tabs>
          <w:tab w:val="left" w:pos="851"/>
        </w:tabs>
        <w:spacing w:before="120"/>
        <w:ind w:left="1134" w:hanging="567"/>
        <w:jc w:val="both"/>
        <w:rPr>
          <w:rFonts w:ascii="Arial" w:hAnsi="Arial" w:cs="Arial"/>
          <w:b/>
        </w:rPr>
      </w:pPr>
      <w:r>
        <w:tab/>
      </w:r>
      <w:r w:rsidR="00963785">
        <w:fldChar w:fldCharType="begin">
          <w:ffData>
            <w:name w:val=""/>
            <w:enabled w:val="0"/>
            <w:calcOnExit w:val="0"/>
            <w:checkBox>
              <w:size w:val="20"/>
              <w:default w:val="0"/>
            </w:checkBox>
          </w:ffData>
        </w:fldChar>
      </w:r>
      <w:r w:rsidR="00963785">
        <w:instrText xml:space="preserve"> FORMCHECKBOX </w:instrText>
      </w:r>
      <w:r w:rsidR="00B725B9">
        <w:fldChar w:fldCharType="separate"/>
      </w:r>
      <w:r w:rsidR="00963785">
        <w:fldChar w:fldCharType="end"/>
      </w:r>
      <w:r w:rsidR="009B1CD0">
        <w:rPr>
          <w:rFonts w:ascii="Arial" w:hAnsi="Arial" w:cs="Arial"/>
        </w:rPr>
        <w:tab/>
      </w:r>
      <w:r w:rsidR="009B1CD0" w:rsidRPr="00963785">
        <w:rPr>
          <w:rFonts w:ascii="Arial" w:hAnsi="Arial" w:cs="Arial"/>
        </w:rPr>
        <w:t xml:space="preserve">la date de début d’exécution prévue par le marché </w:t>
      </w:r>
      <w:r w:rsidR="00FE48C9" w:rsidRPr="00963785">
        <w:rPr>
          <w:rFonts w:ascii="Arial" w:hAnsi="Arial" w:cs="Arial"/>
        </w:rPr>
        <w:t>public</w:t>
      </w:r>
      <w:r w:rsidR="009B1CD0" w:rsidRPr="00963785">
        <w:rPr>
          <w:rFonts w:ascii="Arial" w:hAnsi="Arial" w:cs="Arial"/>
        </w:rPr>
        <w:t xml:space="preserve"> lorsqu’elle est postér</w:t>
      </w:r>
      <w:r w:rsidR="004755F1" w:rsidRPr="00963785">
        <w:rPr>
          <w:rFonts w:ascii="Arial" w:hAnsi="Arial" w:cs="Arial"/>
        </w:rPr>
        <w:t>ieu</w:t>
      </w:r>
      <w:r w:rsidR="00DD4FF0" w:rsidRPr="00963785">
        <w:rPr>
          <w:rFonts w:ascii="Arial" w:hAnsi="Arial" w:cs="Arial"/>
        </w:rPr>
        <w:t>re à la date de notification</w:t>
      </w:r>
      <w:r w:rsidR="00DD4FF0">
        <w:rPr>
          <w:rFonts w:ascii="Arial" w:hAnsi="Arial" w:cs="Arial"/>
        </w:rPr>
        <w:t> </w:t>
      </w:r>
    </w:p>
    <w:p w14:paraId="7C796327" w14:textId="77777777" w:rsidR="009B1CD0" w:rsidRDefault="009B1CD0" w:rsidP="009B45B9">
      <w:pPr>
        <w:tabs>
          <w:tab w:val="left" w:pos="426"/>
          <w:tab w:val="left" w:pos="851"/>
        </w:tabs>
        <w:jc w:val="both"/>
        <w:rPr>
          <w:rFonts w:ascii="Arial" w:hAnsi="Arial" w:cs="Arial"/>
          <w:b/>
        </w:rPr>
      </w:pPr>
    </w:p>
    <w:p w14:paraId="57DDC8C7"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D4FF0">
        <w:fldChar w:fldCharType="begin">
          <w:ffData>
            <w:name w:val=""/>
            <w:enabled/>
            <w:calcOnExit w:val="0"/>
            <w:checkBox>
              <w:size w:val="20"/>
              <w:default w:val="1"/>
            </w:checkBox>
          </w:ffData>
        </w:fldChar>
      </w:r>
      <w:r w:rsidR="00DD4FF0">
        <w:instrText xml:space="preserve"> FORMCHECKBOX </w:instrText>
      </w:r>
      <w:r w:rsidR="00B725B9">
        <w:fldChar w:fldCharType="separate"/>
      </w:r>
      <w:r w:rsidR="00DD4FF0">
        <w:fldChar w:fldCharType="end"/>
      </w:r>
      <w:r>
        <w:tab/>
      </w:r>
      <w:r w:rsidR="009D661E">
        <w:t>Non</w:t>
      </w:r>
      <w:r>
        <w:tab/>
      </w:r>
      <w:r>
        <w:tab/>
      </w:r>
      <w:r>
        <w:tab/>
      </w:r>
      <w:r w:rsidR="00DD4FF0">
        <w:fldChar w:fldCharType="begin">
          <w:ffData>
            <w:name w:val=""/>
            <w:enabled/>
            <w:calcOnExit w:val="0"/>
            <w:checkBox>
              <w:size w:val="20"/>
              <w:default w:val="0"/>
            </w:checkBox>
          </w:ffData>
        </w:fldChar>
      </w:r>
      <w:r w:rsidR="00DD4FF0">
        <w:instrText xml:space="preserve"> FORMCHECKBOX </w:instrText>
      </w:r>
      <w:r w:rsidR="00B725B9">
        <w:fldChar w:fldCharType="separate"/>
      </w:r>
      <w:r w:rsidR="00DD4FF0">
        <w:fldChar w:fldCharType="end"/>
      </w:r>
      <w:r>
        <w:tab/>
      </w:r>
      <w:r w:rsidR="009D661E">
        <w:t>Oui</w:t>
      </w:r>
    </w:p>
    <w:p w14:paraId="726C4CA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FC4FAF5" w14:textId="77777777" w:rsidR="009B1CD0" w:rsidRDefault="009B1CD0" w:rsidP="009B45B9">
      <w:pPr>
        <w:tabs>
          <w:tab w:val="left" w:pos="426"/>
          <w:tab w:val="left" w:pos="851"/>
        </w:tabs>
        <w:jc w:val="both"/>
        <w:rPr>
          <w:rFonts w:ascii="Arial" w:hAnsi="Arial" w:cs="Arial"/>
        </w:rPr>
      </w:pPr>
    </w:p>
    <w:p w14:paraId="02DC58A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A41DBBA"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B975F57" w14:textId="77777777"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 xml:space="preserve">reconductions : </w:t>
      </w:r>
    </w:p>
    <w:p w14:paraId="6931653E"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E78822" w14:textId="77777777">
        <w:tc>
          <w:tcPr>
            <w:tcW w:w="10419" w:type="dxa"/>
            <w:shd w:val="clear" w:color="auto" w:fill="66CCFF"/>
          </w:tcPr>
          <w:p w14:paraId="2705F72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F5E4896" w14:textId="77777777" w:rsidR="009B1CD0" w:rsidRDefault="009B1CD0" w:rsidP="006C4338">
      <w:pPr>
        <w:tabs>
          <w:tab w:val="left" w:pos="851"/>
        </w:tabs>
        <w:jc w:val="both"/>
      </w:pPr>
    </w:p>
    <w:p w14:paraId="2F1359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6B560B" w14:textId="77777777" w:rsidR="005824AE" w:rsidRDefault="005824AE" w:rsidP="006C4338">
      <w:pPr>
        <w:tabs>
          <w:tab w:val="left" w:pos="851"/>
        </w:tabs>
        <w:jc w:val="both"/>
      </w:pPr>
    </w:p>
    <w:p w14:paraId="74D0A6E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39FF3F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7D3C2E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A6005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BA42B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9EF5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CE2C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22E5B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1E8177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DA09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B9ACB0" w14:textId="77777777" w:rsidR="00332B12" w:rsidRDefault="00332B12" w:rsidP="00B054DA">
            <w:pPr>
              <w:tabs>
                <w:tab w:val="left" w:pos="851"/>
              </w:tabs>
              <w:snapToGrid w:val="0"/>
              <w:jc w:val="both"/>
              <w:rPr>
                <w:rFonts w:ascii="Arial" w:hAnsi="Arial" w:cs="Arial"/>
                <w:b/>
                <w:bCs/>
              </w:rPr>
            </w:pPr>
          </w:p>
        </w:tc>
      </w:tr>
    </w:tbl>
    <w:p w14:paraId="15D412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3CDCB0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8F22C27" w14:textId="77777777" w:rsidR="00332B12" w:rsidRDefault="00332B12" w:rsidP="006C4338">
      <w:pPr>
        <w:tabs>
          <w:tab w:val="left" w:pos="851"/>
        </w:tabs>
        <w:jc w:val="both"/>
      </w:pPr>
    </w:p>
    <w:p w14:paraId="4D9483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867DB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21E71" w14:textId="77777777" w:rsidR="009B1CD0" w:rsidRDefault="009B1CD0" w:rsidP="005846FB">
      <w:pPr>
        <w:tabs>
          <w:tab w:val="left" w:pos="851"/>
        </w:tabs>
        <w:rPr>
          <w:rFonts w:ascii="Arial" w:hAnsi="Arial" w:cs="Arial"/>
        </w:rPr>
      </w:pPr>
    </w:p>
    <w:p w14:paraId="37A68EAC" w14:textId="77777777" w:rsidR="00036500" w:rsidRDefault="00036500" w:rsidP="005846FB">
      <w:pPr>
        <w:tabs>
          <w:tab w:val="left" w:pos="851"/>
        </w:tabs>
        <w:rPr>
          <w:rFonts w:ascii="Arial" w:hAnsi="Arial" w:cs="Arial"/>
        </w:rPr>
      </w:pPr>
    </w:p>
    <w:p w14:paraId="0BBC2A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A854E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0CE0ED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Pr>
          <w:rFonts w:ascii="Arial" w:hAnsi="Arial" w:cs="Arial"/>
          <w:iCs/>
        </w:rPr>
        <w:t xml:space="preserve"> </w:t>
      </w:r>
      <w:r>
        <w:rPr>
          <w:rFonts w:ascii="Arial" w:hAnsi="Arial" w:cs="Arial"/>
        </w:rPr>
        <w:t>solidaire</w:t>
      </w:r>
    </w:p>
    <w:p w14:paraId="2C1D122C" w14:textId="77777777" w:rsidR="009B1CD0" w:rsidRDefault="009B1CD0" w:rsidP="0083205E">
      <w:pPr>
        <w:tabs>
          <w:tab w:val="left" w:pos="851"/>
        </w:tabs>
        <w:rPr>
          <w:rFonts w:ascii="Arial" w:hAnsi="Arial" w:cs="Arial"/>
        </w:rPr>
      </w:pPr>
    </w:p>
    <w:p w14:paraId="724EEC63" w14:textId="77777777" w:rsidR="001C733C" w:rsidRDefault="001C733C" w:rsidP="00CD46CC">
      <w:pPr>
        <w:tabs>
          <w:tab w:val="left" w:pos="851"/>
        </w:tabs>
        <w:rPr>
          <w:rFonts w:ascii="Arial" w:hAnsi="Arial" w:cs="Arial"/>
        </w:rPr>
      </w:pPr>
    </w:p>
    <w:p w14:paraId="58CF79F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86D71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F574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947CF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B8A349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117008" w14:textId="77777777" w:rsidR="002904AF" w:rsidRDefault="002904AF" w:rsidP="001C733C">
      <w:pPr>
        <w:tabs>
          <w:tab w:val="left" w:pos="851"/>
        </w:tabs>
        <w:rPr>
          <w:rFonts w:ascii="Arial" w:hAnsi="Arial" w:cs="Arial"/>
        </w:rPr>
      </w:pPr>
    </w:p>
    <w:p w14:paraId="6803CC8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4CB41E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4ACC883" w14:textId="77777777" w:rsidR="002904AF" w:rsidRDefault="002904AF" w:rsidP="002904AF">
      <w:pPr>
        <w:tabs>
          <w:tab w:val="left" w:pos="851"/>
        </w:tabs>
        <w:rPr>
          <w:rFonts w:ascii="Arial" w:hAnsi="Arial" w:cs="Arial"/>
          <w:iCs/>
        </w:rPr>
      </w:pPr>
    </w:p>
    <w:p w14:paraId="6395120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8E222A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6579D9B" w14:textId="77777777" w:rsidR="002904AF" w:rsidRDefault="002904AF" w:rsidP="002904AF">
      <w:pPr>
        <w:tabs>
          <w:tab w:val="left" w:pos="851"/>
        </w:tabs>
        <w:ind w:left="1134" w:hanging="850"/>
        <w:rPr>
          <w:rFonts w:ascii="Arial" w:hAnsi="Arial" w:cs="Arial"/>
          <w:i/>
          <w:sz w:val="18"/>
          <w:szCs w:val="18"/>
        </w:rPr>
      </w:pPr>
    </w:p>
    <w:p w14:paraId="2A462DB5" w14:textId="77777777" w:rsidR="001C733C" w:rsidRDefault="001C733C" w:rsidP="001C733C">
      <w:pPr>
        <w:tabs>
          <w:tab w:val="left" w:pos="851"/>
        </w:tabs>
        <w:rPr>
          <w:rFonts w:ascii="Arial" w:hAnsi="Arial" w:cs="Arial"/>
          <w:i/>
          <w:sz w:val="18"/>
          <w:szCs w:val="18"/>
        </w:rPr>
      </w:pPr>
    </w:p>
    <w:p w14:paraId="61544FE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89E7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784BA28" w14:textId="77777777" w:rsidR="00036500" w:rsidRDefault="00036500" w:rsidP="005846FB">
      <w:pPr>
        <w:tabs>
          <w:tab w:val="left" w:pos="851"/>
        </w:tabs>
        <w:rPr>
          <w:rFonts w:ascii="Arial" w:hAnsi="Arial" w:cs="Arial"/>
        </w:rPr>
      </w:pPr>
    </w:p>
    <w:p w14:paraId="59E6515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3CB7B60" w14:textId="77777777" w:rsidR="00AE7831" w:rsidRDefault="00AE7831" w:rsidP="009B45B9">
      <w:pPr>
        <w:tabs>
          <w:tab w:val="left" w:pos="851"/>
        </w:tabs>
        <w:ind w:left="1701" w:hanging="850"/>
        <w:jc w:val="both"/>
      </w:pPr>
    </w:p>
    <w:p w14:paraId="60490C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725B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D83E3CE" w14:textId="77777777" w:rsidR="00036500" w:rsidRDefault="00036500" w:rsidP="006C4338">
      <w:pPr>
        <w:tabs>
          <w:tab w:val="left" w:pos="851"/>
        </w:tabs>
        <w:rPr>
          <w:rFonts w:ascii="Arial" w:hAnsi="Arial" w:cs="Arial"/>
          <w:iCs/>
        </w:rPr>
      </w:pPr>
    </w:p>
    <w:p w14:paraId="77C741E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725B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237523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5AF7F5"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EEE6121" w14:textId="77777777" w:rsidTr="00DE6E92">
        <w:tc>
          <w:tcPr>
            <w:tcW w:w="4644" w:type="dxa"/>
            <w:tcBorders>
              <w:top w:val="single" w:sz="4" w:space="0" w:color="000000"/>
              <w:left w:val="single" w:sz="4" w:space="0" w:color="000000"/>
              <w:bottom w:val="single" w:sz="4" w:space="0" w:color="000000"/>
            </w:tcBorders>
            <w:shd w:val="clear" w:color="auto" w:fill="auto"/>
            <w:vAlign w:val="center"/>
          </w:tcPr>
          <w:p w14:paraId="2FE726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C4EE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FBA55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402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B12CF0" w14:textId="77777777" w:rsidTr="00DE6E92">
        <w:trPr>
          <w:trHeight w:val="1021"/>
        </w:trPr>
        <w:tc>
          <w:tcPr>
            <w:tcW w:w="4644" w:type="dxa"/>
            <w:tcBorders>
              <w:top w:val="single" w:sz="4" w:space="0" w:color="000000"/>
              <w:left w:val="single" w:sz="4" w:space="0" w:color="000000"/>
            </w:tcBorders>
            <w:shd w:val="clear" w:color="auto" w:fill="CCFFFF"/>
          </w:tcPr>
          <w:p w14:paraId="0A10F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4AE4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210B09" w14:textId="77777777" w:rsidR="00332B12" w:rsidRDefault="00332B12" w:rsidP="00B054DA">
            <w:pPr>
              <w:tabs>
                <w:tab w:val="left" w:pos="851"/>
              </w:tabs>
              <w:snapToGrid w:val="0"/>
              <w:jc w:val="both"/>
              <w:rPr>
                <w:rFonts w:ascii="Arial" w:hAnsi="Arial" w:cs="Arial"/>
                <w:b/>
                <w:bCs/>
              </w:rPr>
            </w:pPr>
          </w:p>
        </w:tc>
      </w:tr>
      <w:tr w:rsidR="00332B12" w14:paraId="454D6F19" w14:textId="77777777" w:rsidTr="00DE6E92">
        <w:trPr>
          <w:trHeight w:val="1021"/>
        </w:trPr>
        <w:tc>
          <w:tcPr>
            <w:tcW w:w="4644" w:type="dxa"/>
            <w:tcBorders>
              <w:left w:val="single" w:sz="4" w:space="0" w:color="000000"/>
            </w:tcBorders>
            <w:shd w:val="clear" w:color="auto" w:fill="auto"/>
          </w:tcPr>
          <w:p w14:paraId="1515D6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DD0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74B7829" w14:textId="77777777" w:rsidR="00332B12" w:rsidRDefault="00332B12" w:rsidP="00B054DA">
            <w:pPr>
              <w:tabs>
                <w:tab w:val="left" w:pos="851"/>
              </w:tabs>
              <w:snapToGrid w:val="0"/>
              <w:jc w:val="both"/>
              <w:rPr>
                <w:rFonts w:ascii="Arial" w:hAnsi="Arial" w:cs="Arial"/>
                <w:b/>
                <w:bCs/>
              </w:rPr>
            </w:pPr>
          </w:p>
        </w:tc>
      </w:tr>
      <w:tr w:rsidR="00332B12" w14:paraId="03F9263D" w14:textId="77777777" w:rsidTr="00DE6E92">
        <w:trPr>
          <w:trHeight w:val="1021"/>
        </w:trPr>
        <w:tc>
          <w:tcPr>
            <w:tcW w:w="4644" w:type="dxa"/>
            <w:tcBorders>
              <w:left w:val="single" w:sz="4" w:space="0" w:color="000000"/>
            </w:tcBorders>
            <w:shd w:val="clear" w:color="auto" w:fill="CCFFFF"/>
          </w:tcPr>
          <w:p w14:paraId="46ABF7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E3E5A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274E71" w14:textId="77777777" w:rsidR="00332B12" w:rsidRDefault="00332B12" w:rsidP="00B054DA">
            <w:pPr>
              <w:tabs>
                <w:tab w:val="left" w:pos="851"/>
              </w:tabs>
              <w:snapToGrid w:val="0"/>
              <w:jc w:val="both"/>
              <w:rPr>
                <w:rFonts w:ascii="Arial" w:hAnsi="Arial" w:cs="Arial"/>
                <w:b/>
                <w:bCs/>
              </w:rPr>
            </w:pPr>
          </w:p>
        </w:tc>
      </w:tr>
      <w:tr w:rsidR="00332B12" w14:paraId="5236B500" w14:textId="77777777" w:rsidTr="00DE6E92">
        <w:trPr>
          <w:trHeight w:val="1021"/>
        </w:trPr>
        <w:tc>
          <w:tcPr>
            <w:tcW w:w="4644" w:type="dxa"/>
            <w:tcBorders>
              <w:left w:val="single" w:sz="4" w:space="0" w:color="000000"/>
              <w:bottom w:val="single" w:sz="4" w:space="0" w:color="auto"/>
            </w:tcBorders>
            <w:shd w:val="clear" w:color="auto" w:fill="auto"/>
          </w:tcPr>
          <w:p w14:paraId="083C95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74CAB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734FA9EC" w14:textId="77777777" w:rsidR="00332B12" w:rsidRDefault="00332B12" w:rsidP="00B054DA">
            <w:pPr>
              <w:tabs>
                <w:tab w:val="left" w:pos="851"/>
              </w:tabs>
              <w:snapToGrid w:val="0"/>
              <w:jc w:val="both"/>
              <w:rPr>
                <w:rFonts w:ascii="Arial" w:hAnsi="Arial" w:cs="Arial"/>
                <w:b/>
                <w:bCs/>
              </w:rPr>
            </w:pPr>
          </w:p>
        </w:tc>
      </w:tr>
    </w:tbl>
    <w:p w14:paraId="0CAAE7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391B7D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F693E4" w14:textId="77777777">
        <w:tc>
          <w:tcPr>
            <w:tcW w:w="10277" w:type="dxa"/>
            <w:shd w:val="clear" w:color="auto" w:fill="66CCFF"/>
          </w:tcPr>
          <w:p w14:paraId="5847578D" w14:textId="519EC8E7" w:rsidR="009B1CD0" w:rsidRDefault="008B2A38" w:rsidP="00191C1D">
            <w:pPr>
              <w:tabs>
                <w:tab w:val="left" w:pos="-142"/>
                <w:tab w:val="left" w:pos="851"/>
                <w:tab w:val="left" w:pos="4111"/>
              </w:tabs>
              <w:jc w:val="both"/>
            </w:pPr>
            <w:r>
              <w:rPr>
                <w:rFonts w:ascii="Arial" w:hAnsi="Arial" w:cs="Arial"/>
              </w:rPr>
              <w:br w:type="page"/>
            </w:r>
            <w:r w:rsidR="009B1CD0" w:rsidRPr="00191C1D">
              <w:rPr>
                <w:rFonts w:ascii="Arial" w:hAnsi="Arial" w:cs="Arial"/>
                <w:b/>
                <w:bCs/>
                <w:sz w:val="22"/>
                <w:szCs w:val="22"/>
              </w:rPr>
              <w:t xml:space="preserve">D - Identification </w:t>
            </w:r>
            <w:r w:rsidR="001C40C0" w:rsidRPr="00191C1D">
              <w:rPr>
                <w:rFonts w:ascii="Arial" w:hAnsi="Arial" w:cs="Arial"/>
                <w:b/>
                <w:bCs/>
                <w:sz w:val="22"/>
                <w:szCs w:val="22"/>
              </w:rPr>
              <w:t>et signature de l’acheteur</w:t>
            </w:r>
          </w:p>
        </w:tc>
      </w:tr>
    </w:tbl>
    <w:p w14:paraId="6594593C" w14:textId="77777777" w:rsidR="009B1CD0" w:rsidRDefault="009B1CD0" w:rsidP="006C4338">
      <w:pPr>
        <w:tabs>
          <w:tab w:val="left" w:pos="851"/>
        </w:tabs>
      </w:pPr>
    </w:p>
    <w:p w14:paraId="0730309C" w14:textId="77777777" w:rsidR="009B1CD0" w:rsidRDefault="009B1CD0" w:rsidP="006C4338">
      <w:pPr>
        <w:tabs>
          <w:tab w:val="left" w:pos="851"/>
        </w:tabs>
      </w:pPr>
    </w:p>
    <w:p w14:paraId="5EC594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lastRenderedPageBreak/>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A230D88" w14:textId="77777777" w:rsidR="009B1CD0" w:rsidRDefault="009B1CD0" w:rsidP="009B45B9">
      <w:pPr>
        <w:pStyle w:val="Titre1"/>
        <w:tabs>
          <w:tab w:val="left" w:pos="851"/>
        </w:tabs>
        <w:ind w:left="0"/>
        <w:jc w:val="both"/>
        <w:rPr>
          <w:rFonts w:ascii="Arial" w:hAnsi="Arial" w:cs="Arial"/>
        </w:rPr>
      </w:pPr>
    </w:p>
    <w:p w14:paraId="1B0EBA5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1F0F8DA6"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32B9DE51"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1F928811" w14:textId="77777777" w:rsidR="00104826" w:rsidRDefault="00104826" w:rsidP="00104826">
      <w:pPr>
        <w:pStyle w:val="En-tte"/>
        <w:tabs>
          <w:tab w:val="clear" w:pos="4536"/>
          <w:tab w:val="clear" w:pos="9072"/>
          <w:tab w:val="left" w:pos="851"/>
        </w:tabs>
        <w:jc w:val="both"/>
        <w:rPr>
          <w:rFonts w:ascii="Arial" w:hAnsi="Arial" w:cs="Arial"/>
        </w:rPr>
      </w:pPr>
    </w:p>
    <w:p w14:paraId="537AC852"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456BD092" w14:textId="77777777" w:rsidR="009B1CD0" w:rsidRDefault="009B1CD0" w:rsidP="005846FB">
      <w:pPr>
        <w:pStyle w:val="En-tte"/>
        <w:tabs>
          <w:tab w:val="clear" w:pos="4536"/>
          <w:tab w:val="clear" w:pos="9072"/>
          <w:tab w:val="left" w:pos="851"/>
        </w:tabs>
        <w:jc w:val="both"/>
        <w:rPr>
          <w:rFonts w:ascii="Arial" w:hAnsi="Arial" w:cs="Arial"/>
        </w:rPr>
      </w:pPr>
    </w:p>
    <w:p w14:paraId="542D5C1C" w14:textId="77777777" w:rsidR="009B1CD0" w:rsidRDefault="009B1CD0" w:rsidP="005846FB">
      <w:pPr>
        <w:pStyle w:val="En-tte"/>
        <w:tabs>
          <w:tab w:val="clear" w:pos="4536"/>
          <w:tab w:val="clear" w:pos="9072"/>
          <w:tab w:val="left" w:pos="851"/>
        </w:tabs>
        <w:jc w:val="both"/>
        <w:rPr>
          <w:rFonts w:ascii="Arial" w:hAnsi="Arial" w:cs="Arial"/>
        </w:rPr>
      </w:pPr>
    </w:p>
    <w:p w14:paraId="6B338DA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B935620" w14:textId="77777777" w:rsidR="009B1CD0" w:rsidRDefault="009B1CD0" w:rsidP="0083205E">
      <w:pPr>
        <w:tabs>
          <w:tab w:val="left" w:pos="851"/>
        </w:tabs>
        <w:jc w:val="both"/>
        <w:rPr>
          <w:rFonts w:ascii="Arial" w:hAnsi="Arial" w:cs="Arial"/>
        </w:rPr>
      </w:pPr>
    </w:p>
    <w:p w14:paraId="0E5C09AE" w14:textId="4A50B3DE" w:rsidR="009B1CD0" w:rsidRDefault="00191C1D" w:rsidP="00934503">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7BEC1C05" w14:textId="77777777" w:rsidR="009B1CD0" w:rsidRDefault="009B1CD0" w:rsidP="00CD46CC">
      <w:pPr>
        <w:tabs>
          <w:tab w:val="left" w:pos="851"/>
        </w:tabs>
        <w:jc w:val="both"/>
        <w:rPr>
          <w:rFonts w:ascii="Arial" w:hAnsi="Arial" w:cs="Arial"/>
        </w:rPr>
      </w:pPr>
    </w:p>
    <w:p w14:paraId="7710D639" w14:textId="77777777" w:rsidR="009B1CD0" w:rsidRDefault="009B1CD0" w:rsidP="009B45B9">
      <w:pPr>
        <w:tabs>
          <w:tab w:val="left" w:pos="851"/>
        </w:tabs>
        <w:jc w:val="both"/>
        <w:rPr>
          <w:rFonts w:ascii="Arial" w:hAnsi="Arial" w:cs="Arial"/>
        </w:rPr>
      </w:pPr>
    </w:p>
    <w:p w14:paraId="5BF7423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32C04A" w14:textId="77777777" w:rsidR="009B1CD0" w:rsidRDefault="009B1CD0" w:rsidP="009B45B9">
      <w:pPr>
        <w:tabs>
          <w:tab w:val="left" w:pos="851"/>
        </w:tabs>
        <w:jc w:val="both"/>
        <w:rPr>
          <w:rFonts w:ascii="Arial" w:hAnsi="Arial" w:cs="Arial"/>
        </w:rPr>
      </w:pPr>
    </w:p>
    <w:p w14:paraId="55DA547C" w14:textId="50E9D009" w:rsidR="00192ECA" w:rsidRDefault="00191C1D" w:rsidP="00192ECA">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6435637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6F35CC81" w14:textId="32CAFF86"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30B998A3" w14:textId="5B2180B3" w:rsidR="00104826" w:rsidRDefault="00104826" w:rsidP="00104826">
      <w:pPr>
        <w:pStyle w:val="En-tte"/>
        <w:tabs>
          <w:tab w:val="clear" w:pos="4536"/>
          <w:tab w:val="clear" w:pos="9072"/>
          <w:tab w:val="left" w:pos="851"/>
        </w:tabs>
        <w:jc w:val="both"/>
        <w:rPr>
          <w:rFonts w:ascii="Arial" w:hAnsi="Arial" w:cs="Arial"/>
        </w:rPr>
      </w:pPr>
    </w:p>
    <w:p w14:paraId="296DBE76" w14:textId="09F9507F" w:rsidR="00104826" w:rsidRDefault="00104826" w:rsidP="00104826">
      <w:pPr>
        <w:tabs>
          <w:tab w:val="left" w:pos="851"/>
        </w:tabs>
        <w:jc w:val="both"/>
        <w:rPr>
          <w:rFonts w:ascii="Arial" w:hAnsi="Arial" w:cs="Arial"/>
        </w:rPr>
      </w:pPr>
      <w:r>
        <w:rPr>
          <w:rFonts w:ascii="Arial" w:hAnsi="Arial" w:cs="Arial"/>
        </w:rPr>
        <w:t>Tél. : 04.81.92.56.10</w:t>
      </w:r>
    </w:p>
    <w:p w14:paraId="57EF71AC" w14:textId="77777777" w:rsidR="009B1CD0" w:rsidRDefault="009B1CD0" w:rsidP="009B45B9">
      <w:pPr>
        <w:pStyle w:val="fcase2metab"/>
        <w:ind w:left="0" w:firstLine="0"/>
        <w:rPr>
          <w:rFonts w:ascii="Arial" w:hAnsi="Arial" w:cs="Arial"/>
        </w:rPr>
      </w:pPr>
    </w:p>
    <w:p w14:paraId="17E8ACC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D7444CD" w14:textId="77777777" w:rsidR="001C40C0" w:rsidRDefault="001C40C0" w:rsidP="009B45B9">
      <w:pPr>
        <w:pStyle w:val="fcase2metab"/>
        <w:rPr>
          <w:rFonts w:ascii="Arial" w:hAnsi="Arial" w:cs="Arial"/>
        </w:rPr>
      </w:pPr>
    </w:p>
    <w:p w14:paraId="0533EC12" w14:textId="77777777" w:rsidR="00737710" w:rsidRDefault="00737710" w:rsidP="00737710">
      <w:pPr>
        <w:pStyle w:val="fcase2metab"/>
        <w:ind w:left="0" w:firstLine="0"/>
        <w:rPr>
          <w:rFonts w:ascii="Arial" w:hAnsi="Arial" w:cs="Arial"/>
        </w:rPr>
      </w:pPr>
      <w:r>
        <w:rPr>
          <w:rFonts w:ascii="Arial" w:hAnsi="Arial" w:cs="Arial"/>
        </w:rPr>
        <w:t>Trésorerie hospitalière de la Métropole de Lyon</w:t>
      </w:r>
    </w:p>
    <w:p w14:paraId="33F41940" w14:textId="77777777" w:rsidR="00737710" w:rsidRDefault="00737710" w:rsidP="00737710">
      <w:pPr>
        <w:pStyle w:val="fcase2metab"/>
        <w:ind w:left="0" w:firstLine="0"/>
        <w:rPr>
          <w:rFonts w:ascii="Arial" w:hAnsi="Arial" w:cs="Arial"/>
        </w:rPr>
      </w:pPr>
      <w:r>
        <w:rPr>
          <w:rFonts w:ascii="Arial" w:hAnsi="Arial" w:cs="Arial"/>
        </w:rPr>
        <w:t>3, quai des Célestins</w:t>
      </w:r>
    </w:p>
    <w:p w14:paraId="60ED2445" w14:textId="36797442" w:rsidR="00192ECA" w:rsidRDefault="00737710" w:rsidP="00737710">
      <w:pPr>
        <w:pStyle w:val="fcase2metab"/>
        <w:ind w:left="0" w:firstLine="0"/>
        <w:rPr>
          <w:rFonts w:ascii="Arial" w:hAnsi="Arial" w:cs="Arial"/>
        </w:rPr>
      </w:pPr>
      <w:r>
        <w:rPr>
          <w:rFonts w:ascii="Arial" w:hAnsi="Arial" w:cs="Arial"/>
        </w:rPr>
        <w:t>69002 LYON</w:t>
      </w:r>
    </w:p>
    <w:p w14:paraId="3EECC6D7" w14:textId="77777777" w:rsidR="00104826" w:rsidRDefault="00104826" w:rsidP="009B45B9">
      <w:pPr>
        <w:pStyle w:val="fcase2metab"/>
        <w:ind w:left="0" w:firstLine="0"/>
        <w:rPr>
          <w:rFonts w:ascii="Arial" w:hAnsi="Arial" w:cs="Arial"/>
        </w:rPr>
      </w:pPr>
    </w:p>
    <w:p w14:paraId="049547C2" w14:textId="1F30011D" w:rsidR="00192ECA" w:rsidRDefault="00B725B9" w:rsidP="00B725B9">
      <w:pPr>
        <w:tabs>
          <w:tab w:val="left" w:pos="851"/>
        </w:tabs>
        <w:jc w:val="both"/>
        <w:rPr>
          <w:rFonts w:ascii="Arial" w:hAnsi="Arial" w:cs="Arial"/>
        </w:rPr>
      </w:pPr>
      <w:r>
        <w:rPr>
          <w:rFonts w:ascii="Arial" w:hAnsi="Arial" w:cs="Arial"/>
        </w:rPr>
        <w:t xml:space="preserve">Tél. : </w:t>
      </w:r>
      <w:hyperlink r:id="rId26" w:history="1">
        <w:r w:rsidRPr="00B725B9">
          <w:t>04</w:t>
        </w:r>
        <w:r>
          <w:t>.</w:t>
        </w:r>
        <w:r w:rsidRPr="00B725B9">
          <w:t>72</w:t>
        </w:r>
        <w:r>
          <w:t>.</w:t>
        </w:r>
        <w:r w:rsidRPr="00B725B9">
          <w:t>40</w:t>
        </w:r>
        <w:r>
          <w:t>.</w:t>
        </w:r>
        <w:r w:rsidRPr="00B725B9">
          <w:t>70</w:t>
        </w:r>
        <w:r>
          <w:t>.</w:t>
        </w:r>
        <w:r w:rsidRPr="00B725B9">
          <w:t>66</w:t>
        </w:r>
      </w:hyperlink>
    </w:p>
    <w:p w14:paraId="14B33F17" w14:textId="77777777" w:rsidR="009B1CD0" w:rsidRDefault="009B1CD0" w:rsidP="009B45B9">
      <w:pPr>
        <w:tabs>
          <w:tab w:val="left" w:pos="851"/>
        </w:tabs>
        <w:rPr>
          <w:rFonts w:ascii="Arial" w:hAnsi="Arial" w:cs="Arial"/>
        </w:rPr>
      </w:pPr>
    </w:p>
    <w:p w14:paraId="3B8810ED" w14:textId="77777777" w:rsidR="009B1CD0" w:rsidRDefault="009B1CD0" w:rsidP="009B45B9">
      <w:pPr>
        <w:tabs>
          <w:tab w:val="left" w:pos="851"/>
        </w:tabs>
        <w:rPr>
          <w:rFonts w:ascii="Arial" w:hAnsi="Arial" w:cs="Arial"/>
        </w:rPr>
      </w:pPr>
    </w:p>
    <w:p w14:paraId="6DFE171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7C8694E" w14:textId="77777777" w:rsidR="009B1CD0" w:rsidRDefault="009B1CD0" w:rsidP="009B45B9">
      <w:pPr>
        <w:tabs>
          <w:tab w:val="left" w:pos="851"/>
        </w:tabs>
      </w:pPr>
    </w:p>
    <w:p w14:paraId="6E7CA5BB" w14:textId="77777777" w:rsidR="009B1CD0" w:rsidRDefault="009B1CD0" w:rsidP="009B45B9">
      <w:pPr>
        <w:tabs>
          <w:tab w:val="left" w:pos="851"/>
        </w:tabs>
      </w:pPr>
    </w:p>
    <w:p w14:paraId="3EEEF351" w14:textId="77777777" w:rsidR="009B1CD0" w:rsidRDefault="009B1CD0" w:rsidP="009B45B9">
      <w:pPr>
        <w:tabs>
          <w:tab w:val="left" w:pos="851"/>
        </w:tabs>
      </w:pPr>
    </w:p>
    <w:p w14:paraId="6FF931FB" w14:textId="77777777" w:rsidR="009B1CD0" w:rsidRDefault="009B1CD0" w:rsidP="009B45B9">
      <w:pPr>
        <w:tabs>
          <w:tab w:val="left" w:pos="851"/>
        </w:tabs>
      </w:pPr>
    </w:p>
    <w:p w14:paraId="45FF55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06D17"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5FF33" w14:textId="77777777" w:rsidR="00DD4FF0" w:rsidRDefault="00DD4FF0" w:rsidP="009B45B9">
      <w:pPr>
        <w:tabs>
          <w:tab w:val="left" w:pos="851"/>
        </w:tabs>
        <w:ind w:left="4820"/>
        <w:jc w:val="center"/>
        <w:rPr>
          <w:rFonts w:ascii="Arial" w:hAnsi="Arial" w:cs="Arial"/>
          <w:i/>
          <w:sz w:val="18"/>
          <w:szCs w:val="18"/>
        </w:rPr>
      </w:pPr>
    </w:p>
    <w:p w14:paraId="6B0BF41B"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44A0B2EF" w14:textId="77777777" w:rsidR="00DD4FF0" w:rsidRPr="00DD4FF0" w:rsidRDefault="00DD4FF0" w:rsidP="009B45B9">
      <w:pPr>
        <w:tabs>
          <w:tab w:val="left" w:pos="851"/>
        </w:tabs>
        <w:ind w:left="4820"/>
        <w:jc w:val="center"/>
        <w:rPr>
          <w:b/>
        </w:rPr>
      </w:pPr>
      <w:r w:rsidRPr="00DD4FF0">
        <w:rPr>
          <w:rFonts w:ascii="Arial" w:hAnsi="Arial" w:cs="Arial"/>
          <w:b/>
          <w:sz w:val="18"/>
          <w:szCs w:val="18"/>
        </w:rPr>
        <w:t>Pascal MARIOTTI</w:t>
      </w:r>
    </w:p>
    <w:p w14:paraId="63FD4FDE" w14:textId="77777777" w:rsidR="009B1CD0" w:rsidRDefault="009B1CD0" w:rsidP="009B45B9">
      <w:pPr>
        <w:tabs>
          <w:tab w:val="left" w:pos="851"/>
        </w:tabs>
        <w:jc w:val="both"/>
      </w:pPr>
    </w:p>
    <w:p w14:paraId="07EDD7B6" w14:textId="77777777" w:rsidR="00192ECA" w:rsidRDefault="00192ECA" w:rsidP="009B45B9">
      <w:pPr>
        <w:tabs>
          <w:tab w:val="left" w:pos="851"/>
        </w:tabs>
      </w:pPr>
    </w:p>
    <w:p w14:paraId="7DAD0046" w14:textId="77777777" w:rsidR="001C40C0" w:rsidRDefault="001C40C0" w:rsidP="009B45B9">
      <w:pPr>
        <w:tabs>
          <w:tab w:val="left" w:pos="851"/>
        </w:tabs>
        <w:rPr>
          <w:rFonts w:ascii="Arial" w:hAnsi="Arial" w:cs="Arial"/>
        </w:rPr>
      </w:pPr>
    </w:p>
    <w:p w14:paraId="189F35F2" w14:textId="77777777" w:rsidR="00104826" w:rsidRDefault="00104826" w:rsidP="009B45B9">
      <w:pPr>
        <w:tabs>
          <w:tab w:val="left" w:pos="851"/>
          <w:tab w:val="left" w:pos="3402"/>
        </w:tabs>
        <w:spacing w:before="120" w:after="120"/>
        <w:jc w:val="both"/>
        <w:rPr>
          <w:rFonts w:ascii="Arial" w:hAnsi="Arial" w:cs="Arial"/>
          <w:sz w:val="16"/>
          <w:szCs w:val="16"/>
        </w:rPr>
      </w:pPr>
    </w:p>
    <w:p w14:paraId="2CD62D4D" w14:textId="77777777" w:rsidR="00104826" w:rsidRDefault="00104826" w:rsidP="009B45B9">
      <w:pPr>
        <w:tabs>
          <w:tab w:val="left" w:pos="851"/>
          <w:tab w:val="left" w:pos="3402"/>
        </w:tabs>
        <w:spacing w:before="120" w:after="120"/>
        <w:jc w:val="both"/>
        <w:rPr>
          <w:rFonts w:ascii="Arial" w:hAnsi="Arial" w:cs="Arial"/>
          <w:sz w:val="16"/>
          <w:szCs w:val="16"/>
        </w:rPr>
      </w:pPr>
    </w:p>
    <w:p w14:paraId="75114C47" w14:textId="77777777" w:rsidR="00104826" w:rsidRDefault="00104826" w:rsidP="009B45B9">
      <w:pPr>
        <w:tabs>
          <w:tab w:val="left" w:pos="851"/>
          <w:tab w:val="left" w:pos="3402"/>
        </w:tabs>
        <w:spacing w:before="120" w:after="120"/>
        <w:jc w:val="both"/>
        <w:rPr>
          <w:rFonts w:ascii="Arial" w:hAnsi="Arial" w:cs="Arial"/>
          <w:sz w:val="16"/>
          <w:szCs w:val="16"/>
        </w:rPr>
      </w:pPr>
    </w:p>
    <w:p w14:paraId="593E84DD" w14:textId="34DEDAB6" w:rsidR="00104826" w:rsidRDefault="00104826" w:rsidP="009B45B9">
      <w:pPr>
        <w:tabs>
          <w:tab w:val="left" w:pos="851"/>
          <w:tab w:val="left" w:pos="3402"/>
        </w:tabs>
        <w:spacing w:before="120" w:after="120"/>
        <w:jc w:val="both"/>
        <w:rPr>
          <w:rFonts w:ascii="Arial" w:hAnsi="Arial" w:cs="Arial"/>
          <w:sz w:val="16"/>
          <w:szCs w:val="16"/>
        </w:rPr>
      </w:pPr>
    </w:p>
    <w:p w14:paraId="6479521B" w14:textId="1D4FB56B" w:rsidR="00191C1D" w:rsidRDefault="00191C1D" w:rsidP="009B45B9">
      <w:pPr>
        <w:tabs>
          <w:tab w:val="left" w:pos="851"/>
          <w:tab w:val="left" w:pos="3402"/>
        </w:tabs>
        <w:spacing w:before="120" w:after="120"/>
        <w:jc w:val="both"/>
        <w:rPr>
          <w:rFonts w:ascii="Arial" w:hAnsi="Arial" w:cs="Arial"/>
          <w:sz w:val="16"/>
          <w:szCs w:val="16"/>
        </w:rPr>
      </w:pPr>
    </w:p>
    <w:p w14:paraId="15EF9B05" w14:textId="241ADDCB" w:rsidR="00191C1D" w:rsidRDefault="00191C1D" w:rsidP="009B45B9">
      <w:pPr>
        <w:tabs>
          <w:tab w:val="left" w:pos="851"/>
          <w:tab w:val="left" w:pos="3402"/>
        </w:tabs>
        <w:spacing w:before="120" w:after="120"/>
        <w:jc w:val="both"/>
        <w:rPr>
          <w:rFonts w:ascii="Arial" w:hAnsi="Arial" w:cs="Arial"/>
          <w:sz w:val="16"/>
          <w:szCs w:val="16"/>
        </w:rPr>
      </w:pPr>
    </w:p>
    <w:p w14:paraId="35BB7975" w14:textId="742F46A2" w:rsidR="00191C1D" w:rsidRDefault="00191C1D" w:rsidP="009B45B9">
      <w:pPr>
        <w:tabs>
          <w:tab w:val="left" w:pos="851"/>
          <w:tab w:val="left" w:pos="3402"/>
        </w:tabs>
        <w:spacing w:before="120" w:after="120"/>
        <w:jc w:val="both"/>
        <w:rPr>
          <w:rFonts w:ascii="Arial" w:hAnsi="Arial" w:cs="Arial"/>
          <w:sz w:val="16"/>
          <w:szCs w:val="16"/>
        </w:rPr>
      </w:pPr>
    </w:p>
    <w:p w14:paraId="54B5997B" w14:textId="55CDDB6C" w:rsidR="00191C1D" w:rsidRDefault="00191C1D" w:rsidP="009B45B9">
      <w:pPr>
        <w:tabs>
          <w:tab w:val="left" w:pos="851"/>
          <w:tab w:val="left" w:pos="3402"/>
        </w:tabs>
        <w:spacing w:before="120" w:after="120"/>
        <w:jc w:val="both"/>
        <w:rPr>
          <w:rFonts w:ascii="Arial" w:hAnsi="Arial" w:cs="Arial"/>
          <w:sz w:val="16"/>
          <w:szCs w:val="16"/>
        </w:rPr>
      </w:pPr>
    </w:p>
    <w:p w14:paraId="5567B2F9" w14:textId="0649D426" w:rsidR="00191C1D" w:rsidRDefault="00191C1D" w:rsidP="009B45B9">
      <w:pPr>
        <w:tabs>
          <w:tab w:val="left" w:pos="851"/>
          <w:tab w:val="left" w:pos="3402"/>
        </w:tabs>
        <w:spacing w:before="120" w:after="120"/>
        <w:jc w:val="both"/>
        <w:rPr>
          <w:rFonts w:ascii="Arial" w:hAnsi="Arial" w:cs="Arial"/>
          <w:sz w:val="16"/>
          <w:szCs w:val="16"/>
        </w:rPr>
      </w:pPr>
    </w:p>
    <w:p w14:paraId="595C798A" w14:textId="77777777" w:rsidR="00191C1D" w:rsidRDefault="00191C1D" w:rsidP="009B45B9">
      <w:pPr>
        <w:tabs>
          <w:tab w:val="left" w:pos="851"/>
          <w:tab w:val="left" w:pos="3402"/>
        </w:tabs>
        <w:spacing w:before="120" w:after="120"/>
        <w:jc w:val="both"/>
        <w:rPr>
          <w:rFonts w:ascii="Arial" w:hAnsi="Arial" w:cs="Arial"/>
          <w:sz w:val="16"/>
          <w:szCs w:val="16"/>
        </w:rPr>
      </w:pPr>
    </w:p>
    <w:p w14:paraId="70F07D41" w14:textId="33A843D1"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DC4B" w14:textId="77777777" w:rsidR="00AA1E54" w:rsidRDefault="00AA1E54">
      <w:r>
        <w:separator/>
      </w:r>
    </w:p>
  </w:endnote>
  <w:endnote w:type="continuationSeparator" w:id="0">
    <w:p w14:paraId="181856EC"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45C1FC" w14:textId="77777777" w:rsidTr="0083205E">
      <w:trPr>
        <w:tblHeader/>
      </w:trPr>
      <w:tc>
        <w:tcPr>
          <w:tcW w:w="2906" w:type="dxa"/>
          <w:shd w:val="clear" w:color="auto" w:fill="66CCFF"/>
        </w:tcPr>
        <w:p w14:paraId="2C4889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D62CAD" w14:textId="1AB6857D" w:rsidR="005824AE" w:rsidRDefault="007A683C" w:rsidP="00415B59">
          <w:pPr>
            <w:jc w:val="center"/>
            <w:rPr>
              <w:rFonts w:ascii="Arial" w:hAnsi="Arial" w:cs="Arial"/>
              <w:b/>
            </w:rPr>
          </w:pPr>
          <w:r>
            <w:rPr>
              <w:rFonts w:ascii="Arial" w:hAnsi="Arial" w:cs="Arial"/>
              <w:b/>
            </w:rPr>
            <w:t>Marché n° 250</w:t>
          </w:r>
          <w:r w:rsidR="00191C1D">
            <w:rPr>
              <w:rFonts w:ascii="Arial" w:hAnsi="Arial" w:cs="Arial"/>
              <w:b/>
            </w:rPr>
            <w:t>118</w:t>
          </w:r>
          <w:r w:rsidR="00DD4FF0">
            <w:rPr>
              <w:rFonts w:ascii="Arial" w:hAnsi="Arial" w:cs="Arial"/>
              <w:b/>
            </w:rPr>
            <w:t xml:space="preserve"> </w:t>
          </w:r>
        </w:p>
      </w:tc>
      <w:tc>
        <w:tcPr>
          <w:tcW w:w="896" w:type="dxa"/>
          <w:shd w:val="clear" w:color="auto" w:fill="66CCFF"/>
        </w:tcPr>
        <w:p w14:paraId="347CD49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F4AC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4C97F4AC" w14:textId="77777777" w:rsidR="005824AE" w:rsidRDefault="005824AE">
          <w:pPr>
            <w:jc w:val="center"/>
          </w:pPr>
          <w:r>
            <w:rPr>
              <w:rFonts w:ascii="Arial" w:hAnsi="Arial" w:cs="Arial"/>
              <w:b/>
            </w:rPr>
            <w:t>/</w:t>
          </w:r>
        </w:p>
      </w:tc>
      <w:tc>
        <w:tcPr>
          <w:tcW w:w="544" w:type="dxa"/>
          <w:shd w:val="clear" w:color="auto" w:fill="66CCFF"/>
        </w:tcPr>
        <w:p w14:paraId="7C923D47" w14:textId="3C5E38F4" w:rsidR="005824AE" w:rsidRDefault="00191C1D">
          <w:pPr>
            <w:jc w:val="center"/>
          </w:pPr>
          <w:r>
            <w:t>6</w:t>
          </w:r>
        </w:p>
      </w:tc>
    </w:tr>
  </w:tbl>
  <w:p w14:paraId="3C2F975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6267" w14:textId="77777777" w:rsidR="00AA1E54" w:rsidRDefault="00AA1E54">
      <w:r>
        <w:separator/>
      </w:r>
    </w:p>
  </w:footnote>
  <w:footnote w:type="continuationSeparator" w:id="0">
    <w:p w14:paraId="34EDEC64" w14:textId="77777777" w:rsidR="00AA1E54" w:rsidRDefault="00AA1E54">
      <w:r>
        <w:continuationSeparator/>
      </w:r>
    </w:p>
  </w:footnote>
  <w:footnote w:id="1">
    <w:p w14:paraId="08CF98A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F1F95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C3E6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6B6C"/>
    <w:rsid w:val="000E0020"/>
    <w:rsid w:val="00104826"/>
    <w:rsid w:val="001273FE"/>
    <w:rsid w:val="00156924"/>
    <w:rsid w:val="00166B56"/>
    <w:rsid w:val="00174505"/>
    <w:rsid w:val="00191C1D"/>
    <w:rsid w:val="00192ECA"/>
    <w:rsid w:val="001C40C0"/>
    <w:rsid w:val="001C733C"/>
    <w:rsid w:val="001D011F"/>
    <w:rsid w:val="0021527A"/>
    <w:rsid w:val="0021797C"/>
    <w:rsid w:val="00225A1A"/>
    <w:rsid w:val="0026242D"/>
    <w:rsid w:val="002904AF"/>
    <w:rsid w:val="00295CAE"/>
    <w:rsid w:val="002C2CA3"/>
    <w:rsid w:val="002C4B3E"/>
    <w:rsid w:val="002C79D6"/>
    <w:rsid w:val="002E56C1"/>
    <w:rsid w:val="002F3B2D"/>
    <w:rsid w:val="00332B12"/>
    <w:rsid w:val="00354C04"/>
    <w:rsid w:val="00385E76"/>
    <w:rsid w:val="003A7270"/>
    <w:rsid w:val="0040503B"/>
    <w:rsid w:val="00415B59"/>
    <w:rsid w:val="00423C37"/>
    <w:rsid w:val="0043706E"/>
    <w:rsid w:val="0044597F"/>
    <w:rsid w:val="004755F1"/>
    <w:rsid w:val="004A7169"/>
    <w:rsid w:val="004C5755"/>
    <w:rsid w:val="004E75A6"/>
    <w:rsid w:val="00514DAF"/>
    <w:rsid w:val="00532EC7"/>
    <w:rsid w:val="00541CA3"/>
    <w:rsid w:val="005546A9"/>
    <w:rsid w:val="005824AE"/>
    <w:rsid w:val="005846FB"/>
    <w:rsid w:val="005A05C1"/>
    <w:rsid w:val="005A4A3B"/>
    <w:rsid w:val="005A4CB5"/>
    <w:rsid w:val="005B2316"/>
    <w:rsid w:val="005C72D9"/>
    <w:rsid w:val="005F0DCE"/>
    <w:rsid w:val="0061068C"/>
    <w:rsid w:val="0064560F"/>
    <w:rsid w:val="00660727"/>
    <w:rsid w:val="00662A86"/>
    <w:rsid w:val="00673062"/>
    <w:rsid w:val="006A37B0"/>
    <w:rsid w:val="006B5057"/>
    <w:rsid w:val="006C4338"/>
    <w:rsid w:val="006D1061"/>
    <w:rsid w:val="006F3DF9"/>
    <w:rsid w:val="007060E5"/>
    <w:rsid w:val="00710FD6"/>
    <w:rsid w:val="007171DE"/>
    <w:rsid w:val="007179E8"/>
    <w:rsid w:val="00730A78"/>
    <w:rsid w:val="00737710"/>
    <w:rsid w:val="00757151"/>
    <w:rsid w:val="00770B25"/>
    <w:rsid w:val="007909E0"/>
    <w:rsid w:val="0079785C"/>
    <w:rsid w:val="007A6101"/>
    <w:rsid w:val="007A683C"/>
    <w:rsid w:val="007C5CF1"/>
    <w:rsid w:val="007D4001"/>
    <w:rsid w:val="007D7A65"/>
    <w:rsid w:val="007F68A6"/>
    <w:rsid w:val="0083205E"/>
    <w:rsid w:val="00840934"/>
    <w:rsid w:val="00844DAA"/>
    <w:rsid w:val="008450C7"/>
    <w:rsid w:val="00845B18"/>
    <w:rsid w:val="00861EEA"/>
    <w:rsid w:val="00876A73"/>
    <w:rsid w:val="008B2A38"/>
    <w:rsid w:val="00912F0B"/>
    <w:rsid w:val="009272E7"/>
    <w:rsid w:val="00930A5C"/>
    <w:rsid w:val="00934503"/>
    <w:rsid w:val="009407B4"/>
    <w:rsid w:val="00963785"/>
    <w:rsid w:val="00972598"/>
    <w:rsid w:val="00983FF3"/>
    <w:rsid w:val="009B1CD0"/>
    <w:rsid w:val="009B45B9"/>
    <w:rsid w:val="009C4738"/>
    <w:rsid w:val="009C7121"/>
    <w:rsid w:val="009D316D"/>
    <w:rsid w:val="009D661E"/>
    <w:rsid w:val="00A34D04"/>
    <w:rsid w:val="00A72AD4"/>
    <w:rsid w:val="00AA1E54"/>
    <w:rsid w:val="00AB6CA7"/>
    <w:rsid w:val="00AE76AC"/>
    <w:rsid w:val="00AE7831"/>
    <w:rsid w:val="00B02608"/>
    <w:rsid w:val="00B0289C"/>
    <w:rsid w:val="00B054DA"/>
    <w:rsid w:val="00B16EDD"/>
    <w:rsid w:val="00B3153A"/>
    <w:rsid w:val="00B64D44"/>
    <w:rsid w:val="00B725B9"/>
    <w:rsid w:val="00B87564"/>
    <w:rsid w:val="00B939B2"/>
    <w:rsid w:val="00B94B1D"/>
    <w:rsid w:val="00BA44E5"/>
    <w:rsid w:val="00BD767E"/>
    <w:rsid w:val="00BE6078"/>
    <w:rsid w:val="00C23457"/>
    <w:rsid w:val="00C46A4D"/>
    <w:rsid w:val="00C630AD"/>
    <w:rsid w:val="00C83930"/>
    <w:rsid w:val="00C86795"/>
    <w:rsid w:val="00C91060"/>
    <w:rsid w:val="00C911FE"/>
    <w:rsid w:val="00CA44F3"/>
    <w:rsid w:val="00CD185D"/>
    <w:rsid w:val="00CD46CC"/>
    <w:rsid w:val="00CE67FD"/>
    <w:rsid w:val="00D26AD2"/>
    <w:rsid w:val="00D337D7"/>
    <w:rsid w:val="00D412FD"/>
    <w:rsid w:val="00D46BC7"/>
    <w:rsid w:val="00D90A00"/>
    <w:rsid w:val="00DD4FF0"/>
    <w:rsid w:val="00DE2310"/>
    <w:rsid w:val="00DE6463"/>
    <w:rsid w:val="00DE6E92"/>
    <w:rsid w:val="00E20DB0"/>
    <w:rsid w:val="00E47798"/>
    <w:rsid w:val="00E74C76"/>
    <w:rsid w:val="00E96FF6"/>
    <w:rsid w:val="00F04127"/>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4CE96B4D"/>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tel:0472407066"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82</TotalTime>
  <Pages>6</Pages>
  <Words>2312</Words>
  <Characters>12716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14999</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20</cp:revision>
  <cp:lastPrinted>2016-11-04T12:53:00Z</cp:lastPrinted>
  <dcterms:created xsi:type="dcterms:W3CDTF">2022-04-15T15:53:00Z</dcterms:created>
  <dcterms:modified xsi:type="dcterms:W3CDTF">2025-04-11T06:33:00Z</dcterms:modified>
</cp:coreProperties>
</file>