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20564" w:type="dxa"/>
        <w:tblInd w:w="-15" w:type="dxa"/>
        <w:tblLayout w:type="fixed"/>
        <w:tblCellMar>
          <w:left w:w="71" w:type="dxa"/>
          <w:right w:w="71" w:type="dxa"/>
        </w:tblCellMar>
        <w:tblLook w:val="0000" w:firstRow="0" w:lastRow="0" w:firstColumn="0" w:lastColumn="0" w:noHBand="0" w:noVBand="0"/>
      </w:tblPr>
      <w:tblGrid>
        <w:gridCol w:w="10282"/>
        <w:gridCol w:w="10282"/>
      </w:tblGrid>
      <w:tr w:rsidR="00AD0280" w:rsidRPr="00B53FE3" w14:paraId="6675BA1D" w14:textId="77777777" w:rsidTr="00AD0280">
        <w:trPr>
          <w:trHeight w:val="718"/>
        </w:trPr>
        <w:tc>
          <w:tcPr>
            <w:tcW w:w="10282" w:type="dxa"/>
            <w:shd w:val="clear" w:color="auto" w:fill="auto"/>
          </w:tcPr>
          <w:p w14:paraId="1EBD7C5F" w14:textId="77777777" w:rsidR="00B35A4B" w:rsidRPr="00B53FE3" w:rsidRDefault="00B35A4B" w:rsidP="00B35A4B">
            <w:pPr>
              <w:pStyle w:val="Pieddepage"/>
              <w:tabs>
                <w:tab w:val="left" w:pos="708"/>
              </w:tabs>
              <w:ind w:left="1358" w:right="1278"/>
              <w:jc w:val="center"/>
              <w:rPr>
                <w:rFonts w:ascii="Arial" w:hAnsi="Arial" w:cs="Arial"/>
                <w:b/>
                <w:sz w:val="22"/>
                <w:szCs w:val="22"/>
              </w:rPr>
            </w:pPr>
            <w:r w:rsidRPr="00B53FE3">
              <w:rPr>
                <w:rFonts w:ascii="Arial" w:hAnsi="Arial" w:cs="Arial"/>
                <w:b/>
                <w:sz w:val="22"/>
                <w:szCs w:val="22"/>
              </w:rPr>
              <w:t>MINISTERE DE L’ENSEIGNEMENT SUPERIEUR</w:t>
            </w:r>
          </w:p>
          <w:p w14:paraId="6658FE75" w14:textId="77777777" w:rsidR="00B35A4B" w:rsidRPr="00B53FE3" w:rsidRDefault="00B35A4B" w:rsidP="00B35A4B">
            <w:pPr>
              <w:pStyle w:val="Pieddepage"/>
              <w:tabs>
                <w:tab w:val="left" w:pos="708"/>
              </w:tabs>
              <w:ind w:left="1358" w:right="1278"/>
              <w:jc w:val="center"/>
              <w:rPr>
                <w:rFonts w:ascii="Arial" w:hAnsi="Arial" w:cs="Arial"/>
                <w:b/>
                <w:sz w:val="22"/>
                <w:szCs w:val="22"/>
              </w:rPr>
            </w:pPr>
            <w:r w:rsidRPr="00B53FE3">
              <w:rPr>
                <w:rFonts w:ascii="Arial" w:hAnsi="Arial" w:cs="Arial"/>
                <w:b/>
                <w:sz w:val="22"/>
                <w:szCs w:val="22"/>
              </w:rPr>
              <w:t xml:space="preserve">ET DE LA RECHERCHE </w:t>
            </w:r>
          </w:p>
          <w:p w14:paraId="247667A4" w14:textId="685F65ED" w:rsidR="00AD0280" w:rsidRPr="00B53FE3" w:rsidRDefault="004B0104" w:rsidP="004B0104">
            <w:pPr>
              <w:pStyle w:val="Pieddepage"/>
              <w:tabs>
                <w:tab w:val="clear" w:pos="4536"/>
                <w:tab w:val="clear" w:pos="9072"/>
              </w:tabs>
              <w:ind w:left="1358" w:right="1278"/>
              <w:jc w:val="center"/>
              <w:rPr>
                <w:rFonts w:ascii="Arial" w:hAnsi="Arial" w:cs="Arial"/>
                <w:sz w:val="22"/>
                <w:szCs w:val="22"/>
              </w:rPr>
            </w:pPr>
            <w:r w:rsidRPr="00B53FE3">
              <w:rPr>
                <w:rFonts w:ascii="Arial" w:hAnsi="Arial" w:cs="Arial"/>
                <w:b/>
                <w:sz w:val="22"/>
                <w:szCs w:val="22"/>
              </w:rPr>
              <w:t xml:space="preserve">CROUS de Nantes Pays de la </w:t>
            </w:r>
            <w:r w:rsidR="00AD0280" w:rsidRPr="00B53FE3">
              <w:rPr>
                <w:rFonts w:ascii="Arial" w:hAnsi="Arial" w:cs="Arial"/>
                <w:b/>
                <w:sz w:val="22"/>
                <w:szCs w:val="22"/>
              </w:rPr>
              <w:t>Loire</w:t>
            </w:r>
          </w:p>
        </w:tc>
        <w:tc>
          <w:tcPr>
            <w:tcW w:w="10282" w:type="dxa"/>
          </w:tcPr>
          <w:p w14:paraId="6D72C17D" w14:textId="77777777" w:rsidR="00AD0280" w:rsidRPr="00B53FE3" w:rsidRDefault="00AD0280" w:rsidP="00E20295">
            <w:pPr>
              <w:pStyle w:val="Pieddepage"/>
              <w:tabs>
                <w:tab w:val="clear" w:pos="4536"/>
                <w:tab w:val="clear" w:pos="9072"/>
              </w:tabs>
              <w:ind w:left="1358" w:right="1278"/>
              <w:jc w:val="center"/>
              <w:rPr>
                <w:rFonts w:ascii="Arial" w:hAnsi="Arial" w:cs="Arial"/>
                <w:b/>
                <w:sz w:val="22"/>
                <w:szCs w:val="22"/>
              </w:rPr>
            </w:pPr>
          </w:p>
        </w:tc>
      </w:tr>
    </w:tbl>
    <w:p w14:paraId="4D71E558" w14:textId="77777777" w:rsidR="009B1CD0" w:rsidRPr="00B53FE3" w:rsidRDefault="009B1CD0" w:rsidP="00844DAA">
      <w:pPr>
        <w:tabs>
          <w:tab w:val="left" w:pos="851"/>
        </w:tabs>
        <w:rPr>
          <w:rFonts w:ascii="Arial" w:hAnsi="Arial" w:cs="Arial"/>
          <w:sz w:val="22"/>
          <w:szCs w:val="22"/>
        </w:rPr>
        <w:sectPr w:rsidR="009B1CD0" w:rsidRPr="00B53FE3" w:rsidSect="0034707B">
          <w:headerReference w:type="default" r:id="rId11"/>
          <w:footerReference w:type="default" r:id="rId12"/>
          <w:pgSz w:w="11906" w:h="16838"/>
          <w:pgMar w:top="454" w:right="851" w:bottom="736" w:left="851" w:header="709" w:footer="70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16034" w:rsidRPr="00B53FE3" w14:paraId="0DCFF81D" w14:textId="77777777" w:rsidTr="00966D3E">
        <w:tc>
          <w:tcPr>
            <w:tcW w:w="9285" w:type="dxa"/>
            <w:shd w:val="clear" w:color="auto" w:fill="66CCFF"/>
          </w:tcPr>
          <w:p w14:paraId="24E4827F" w14:textId="77777777" w:rsidR="00316034" w:rsidRPr="00B53FE3" w:rsidRDefault="00316034" w:rsidP="00316034">
            <w:pPr>
              <w:keepNext/>
              <w:numPr>
                <w:ilvl w:val="7"/>
                <w:numId w:val="1"/>
              </w:numPr>
              <w:tabs>
                <w:tab w:val="right" w:pos="9639"/>
              </w:tabs>
              <w:spacing w:before="120" w:after="120"/>
              <w:jc w:val="center"/>
              <w:outlineLvl w:val="7"/>
              <w:rPr>
                <w:rFonts w:ascii="Arial" w:hAnsi="Arial" w:cs="Arial"/>
                <w:b/>
                <w:bCs/>
                <w:caps/>
                <w:sz w:val="22"/>
                <w:szCs w:val="22"/>
              </w:rPr>
            </w:pPr>
            <w:r w:rsidRPr="00B53FE3">
              <w:rPr>
                <w:rFonts w:ascii="Arial" w:hAnsi="Arial" w:cs="Arial"/>
                <w:bCs/>
                <w:sz w:val="22"/>
                <w:szCs w:val="22"/>
              </w:rPr>
              <w:t>MARCH</w:t>
            </w:r>
            <w:r w:rsidRPr="00B53FE3">
              <w:rPr>
                <w:rFonts w:ascii="Arial" w:hAnsi="Arial" w:cs="Arial"/>
                <w:bCs/>
                <w:caps/>
                <w:sz w:val="22"/>
                <w:szCs w:val="22"/>
              </w:rPr>
              <w:t>é</w:t>
            </w:r>
            <w:r w:rsidRPr="00B53FE3">
              <w:rPr>
                <w:rFonts w:ascii="Arial" w:hAnsi="Arial" w:cs="Arial"/>
                <w:bCs/>
                <w:sz w:val="22"/>
                <w:szCs w:val="22"/>
              </w:rPr>
              <w:t>S PUBLICS</w:t>
            </w:r>
          </w:p>
          <w:p w14:paraId="6D6F0A84" w14:textId="77777777" w:rsidR="00316034" w:rsidRPr="00B53FE3" w:rsidRDefault="00316034" w:rsidP="00316034">
            <w:pPr>
              <w:keepNext/>
              <w:numPr>
                <w:ilvl w:val="7"/>
                <w:numId w:val="1"/>
              </w:numPr>
              <w:tabs>
                <w:tab w:val="right" w:pos="9639"/>
              </w:tabs>
              <w:jc w:val="center"/>
              <w:outlineLvl w:val="7"/>
              <w:rPr>
                <w:rFonts w:ascii="Arial" w:hAnsi="Arial" w:cs="Arial"/>
                <w:b/>
                <w:bCs/>
                <w:caps/>
                <w:sz w:val="22"/>
                <w:szCs w:val="22"/>
              </w:rPr>
            </w:pPr>
            <w:r w:rsidRPr="00B53FE3">
              <w:rPr>
                <w:rFonts w:ascii="Arial" w:hAnsi="Arial" w:cs="Arial"/>
                <w:b/>
                <w:bCs/>
                <w:caps/>
                <w:sz w:val="22"/>
                <w:szCs w:val="22"/>
              </w:rPr>
              <w:t>Lettre de candidature</w:t>
            </w:r>
          </w:p>
          <w:p w14:paraId="57F355A0" w14:textId="77777777" w:rsidR="00316034" w:rsidRPr="00B53FE3" w:rsidRDefault="00316034" w:rsidP="00316034">
            <w:pPr>
              <w:keepNext/>
              <w:numPr>
                <w:ilvl w:val="7"/>
                <w:numId w:val="1"/>
              </w:numPr>
              <w:tabs>
                <w:tab w:val="right" w:pos="9639"/>
              </w:tabs>
              <w:spacing w:before="120" w:after="120"/>
              <w:jc w:val="center"/>
              <w:outlineLvl w:val="7"/>
              <w:rPr>
                <w:rFonts w:ascii="Arial" w:hAnsi="Arial" w:cs="Arial"/>
                <w:b/>
                <w:bCs/>
                <w:caps/>
                <w:sz w:val="22"/>
                <w:szCs w:val="22"/>
              </w:rPr>
            </w:pPr>
            <w:r w:rsidRPr="00B53FE3">
              <w:rPr>
                <w:rFonts w:ascii="Arial" w:hAnsi="Arial" w:cs="Arial"/>
                <w:b/>
                <w:bCs/>
                <w:caps/>
                <w:sz w:val="22"/>
                <w:szCs w:val="22"/>
              </w:rPr>
              <w:t>designation du mandataire par ses co-traitants</w:t>
            </w:r>
          </w:p>
        </w:tc>
        <w:tc>
          <w:tcPr>
            <w:tcW w:w="992" w:type="dxa"/>
            <w:shd w:val="clear" w:color="auto" w:fill="66CCFF"/>
          </w:tcPr>
          <w:p w14:paraId="2D28B5B7" w14:textId="77777777" w:rsidR="00316034" w:rsidRPr="00B53FE3" w:rsidRDefault="00316034" w:rsidP="00316034">
            <w:pPr>
              <w:keepNext/>
              <w:numPr>
                <w:ilvl w:val="7"/>
                <w:numId w:val="1"/>
              </w:numPr>
              <w:tabs>
                <w:tab w:val="right" w:pos="9639"/>
              </w:tabs>
              <w:spacing w:before="120" w:after="120"/>
              <w:jc w:val="center"/>
              <w:outlineLvl w:val="7"/>
              <w:rPr>
                <w:rFonts w:ascii="Arial" w:hAnsi="Arial" w:cs="Arial"/>
                <w:b/>
                <w:bCs/>
                <w:sz w:val="22"/>
                <w:szCs w:val="22"/>
              </w:rPr>
            </w:pPr>
            <w:r w:rsidRPr="00B53FE3">
              <w:rPr>
                <w:rFonts w:ascii="Arial" w:hAnsi="Arial" w:cs="Arial"/>
                <w:b/>
                <w:bCs/>
                <w:caps/>
                <w:sz w:val="22"/>
                <w:szCs w:val="22"/>
              </w:rPr>
              <w:t>Dc1</w:t>
            </w:r>
          </w:p>
        </w:tc>
      </w:tr>
    </w:tbl>
    <w:p w14:paraId="7E6E20B6" w14:textId="77777777" w:rsidR="00316034" w:rsidRPr="00B53FE3" w:rsidRDefault="00316034" w:rsidP="00316034">
      <w:pPr>
        <w:rPr>
          <w:rFonts w:ascii="Arial" w:hAnsi="Arial" w:cs="Arial"/>
          <w:sz w:val="22"/>
          <w:szCs w:val="22"/>
        </w:rPr>
        <w:sectPr w:rsidR="00316034" w:rsidRPr="00B53FE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16034" w:rsidRPr="00B53FE3" w14:paraId="6407D730" w14:textId="77777777" w:rsidTr="00966D3E">
        <w:tc>
          <w:tcPr>
            <w:tcW w:w="10277" w:type="dxa"/>
            <w:shd w:val="clear" w:color="auto" w:fill="auto"/>
          </w:tcPr>
          <w:p w14:paraId="61E9DE73" w14:textId="77777777" w:rsidR="00316034" w:rsidRPr="00B53FE3" w:rsidRDefault="00316034" w:rsidP="00316034">
            <w:pPr>
              <w:rPr>
                <w:rFonts w:ascii="Arial" w:hAnsi="Arial" w:cs="Arial"/>
                <w:sz w:val="22"/>
                <w:szCs w:val="22"/>
              </w:rPr>
            </w:pPr>
          </w:p>
        </w:tc>
      </w:tr>
    </w:tbl>
    <w:p w14:paraId="1BD73E7B" w14:textId="7838A60B" w:rsidR="00EC7870" w:rsidRPr="00B53FE3" w:rsidRDefault="00EC7870" w:rsidP="00316034">
      <w:pPr>
        <w:rPr>
          <w:rFonts w:ascii="Arial" w:hAnsi="Arial" w:cs="Arial"/>
          <w:sz w:val="22"/>
          <w:szCs w:val="22"/>
        </w:rPr>
      </w:pPr>
    </w:p>
    <w:p w14:paraId="3046F4E0" w14:textId="77777777" w:rsidR="00316034" w:rsidRPr="00B53FE3" w:rsidRDefault="00316034" w:rsidP="00EC7870">
      <w:pPr>
        <w:rPr>
          <w:rFonts w:ascii="Arial" w:hAnsi="Arial" w:cs="Arial"/>
          <w:sz w:val="22"/>
          <w:szCs w:val="22"/>
        </w:rPr>
        <w:sectPr w:rsidR="00316034" w:rsidRPr="00B53FE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16034" w:rsidRPr="00B53FE3" w14:paraId="1DD4A04E" w14:textId="77777777" w:rsidTr="00966D3E">
        <w:tc>
          <w:tcPr>
            <w:tcW w:w="10277" w:type="dxa"/>
            <w:shd w:val="clear" w:color="auto" w:fill="auto"/>
          </w:tcPr>
          <w:p w14:paraId="2B84B9B2" w14:textId="77777777" w:rsidR="00316034" w:rsidRPr="00B53FE3" w:rsidRDefault="00316034" w:rsidP="00316034">
            <w:pPr>
              <w:tabs>
                <w:tab w:val="left" w:pos="-142"/>
                <w:tab w:val="left" w:pos="4111"/>
              </w:tabs>
              <w:snapToGrid w:val="0"/>
              <w:jc w:val="both"/>
              <w:rPr>
                <w:rFonts w:ascii="Arial" w:hAnsi="Arial" w:cs="Arial"/>
                <w:b/>
                <w:bCs/>
                <w:sz w:val="22"/>
                <w:szCs w:val="22"/>
              </w:rPr>
            </w:pPr>
          </w:p>
        </w:tc>
      </w:tr>
      <w:tr w:rsidR="00316034" w:rsidRPr="00B53FE3" w14:paraId="5CB0DBD9" w14:textId="77777777" w:rsidTr="00966D3E">
        <w:tc>
          <w:tcPr>
            <w:tcW w:w="10277" w:type="dxa"/>
            <w:shd w:val="clear" w:color="auto" w:fill="66CCFF"/>
          </w:tcPr>
          <w:p w14:paraId="0116A47C" w14:textId="77777777" w:rsidR="00316034" w:rsidRPr="00B53FE3" w:rsidRDefault="00316034" w:rsidP="00316034">
            <w:pPr>
              <w:tabs>
                <w:tab w:val="left" w:pos="-142"/>
                <w:tab w:val="left" w:pos="4111"/>
              </w:tabs>
              <w:jc w:val="both"/>
              <w:rPr>
                <w:rFonts w:ascii="Arial" w:hAnsi="Arial" w:cs="Arial"/>
                <w:i/>
                <w:iCs/>
                <w:sz w:val="22"/>
                <w:szCs w:val="22"/>
              </w:rPr>
            </w:pPr>
            <w:r w:rsidRPr="00B53FE3">
              <w:rPr>
                <w:rFonts w:ascii="Arial" w:hAnsi="Arial" w:cs="Arial"/>
                <w:b/>
                <w:bCs/>
                <w:sz w:val="22"/>
                <w:szCs w:val="22"/>
                <w:shd w:val="clear" w:color="auto" w:fill="66CCFF"/>
              </w:rPr>
              <w:t>A - Identification de l’acheteur</w:t>
            </w:r>
          </w:p>
        </w:tc>
      </w:tr>
    </w:tbl>
    <w:p w14:paraId="07EEF385" w14:textId="77777777" w:rsidR="00316034" w:rsidRPr="00B53FE3" w:rsidRDefault="00316034" w:rsidP="00316034">
      <w:pPr>
        <w:rPr>
          <w:rFonts w:ascii="Arial" w:hAnsi="Arial" w:cs="Arial"/>
          <w:sz w:val="22"/>
          <w:szCs w:val="22"/>
        </w:rPr>
      </w:pPr>
    </w:p>
    <w:p w14:paraId="7500F288" w14:textId="77777777" w:rsidR="00316034" w:rsidRPr="00B53FE3" w:rsidRDefault="00316034" w:rsidP="00316034">
      <w:pPr>
        <w:rPr>
          <w:rFonts w:ascii="Arial" w:hAnsi="Arial" w:cs="Arial"/>
          <w:sz w:val="22"/>
          <w:szCs w:val="22"/>
        </w:rPr>
      </w:pPr>
      <w:r w:rsidRPr="00B53FE3">
        <w:rPr>
          <w:rFonts w:ascii="Arial" w:hAnsi="Arial" w:cs="Arial"/>
          <w:sz w:val="22"/>
          <w:szCs w:val="22"/>
        </w:rPr>
        <w:t>Monsieur Hervé AMIARD, Directeur général du CROUS de Nantes – Pays de la Loire</w:t>
      </w:r>
    </w:p>
    <w:p w14:paraId="4065349B" w14:textId="77777777" w:rsidR="00316034" w:rsidRPr="00B53FE3" w:rsidRDefault="00316034" w:rsidP="00316034">
      <w:pPr>
        <w:rPr>
          <w:rFonts w:ascii="Arial" w:hAnsi="Arial" w:cs="Arial"/>
          <w:sz w:val="22"/>
          <w:szCs w:val="22"/>
        </w:rPr>
      </w:pPr>
      <w:r w:rsidRPr="00B53FE3">
        <w:rPr>
          <w:rFonts w:ascii="Arial" w:hAnsi="Arial" w:cs="Arial"/>
          <w:sz w:val="22"/>
          <w:szCs w:val="22"/>
        </w:rPr>
        <w:t>2 Bd Guy Mollet – BP 52213 – 44322 NANTES CEDEX 3</w:t>
      </w:r>
    </w:p>
    <w:p w14:paraId="059FF90D" w14:textId="77777777" w:rsidR="00316034" w:rsidRPr="00B53FE3" w:rsidRDefault="00316034" w:rsidP="00316034">
      <w:pPr>
        <w:rPr>
          <w:rFonts w:ascii="Arial" w:hAnsi="Arial" w:cs="Arial"/>
          <w:sz w:val="22"/>
          <w:szCs w:val="22"/>
        </w:rPr>
      </w:pPr>
      <w:r w:rsidRPr="00B53FE3">
        <w:rPr>
          <w:rFonts w:ascii="Arial" w:hAnsi="Arial" w:cs="Arial"/>
          <w:sz w:val="22"/>
          <w:szCs w:val="22"/>
        </w:rPr>
        <w:t>Point de contact : Direction de l’immobilier</w:t>
      </w:r>
    </w:p>
    <w:p w14:paraId="652219EC" w14:textId="77777777" w:rsidR="00316034" w:rsidRPr="00B53FE3" w:rsidRDefault="00316034" w:rsidP="00316034">
      <w:pPr>
        <w:rPr>
          <w:rFonts w:ascii="Arial" w:hAnsi="Arial" w:cs="Arial"/>
          <w:sz w:val="22"/>
          <w:szCs w:val="22"/>
        </w:rPr>
      </w:pPr>
      <w:r w:rsidRPr="00B53FE3">
        <w:rPr>
          <w:rFonts w:ascii="Arial" w:hAnsi="Arial" w:cs="Arial"/>
          <w:sz w:val="22"/>
          <w:szCs w:val="22"/>
        </w:rPr>
        <w:sym w:font="Wingdings" w:char="F028"/>
      </w:r>
      <w:r w:rsidRPr="00B53FE3">
        <w:rPr>
          <w:rFonts w:ascii="Arial" w:hAnsi="Arial" w:cs="Arial"/>
          <w:sz w:val="22"/>
          <w:szCs w:val="22"/>
        </w:rPr>
        <w:t> : 02 28 07 34 16</w:t>
      </w:r>
    </w:p>
    <w:p w14:paraId="68496765" w14:textId="77777777" w:rsidR="00316034" w:rsidRPr="00B53FE3" w:rsidRDefault="00316034" w:rsidP="00316034">
      <w:pPr>
        <w:rPr>
          <w:rFonts w:ascii="Arial" w:hAnsi="Arial" w:cs="Arial"/>
          <w:sz w:val="22"/>
          <w:szCs w:val="22"/>
        </w:rPr>
      </w:pPr>
      <w:r w:rsidRPr="00B53FE3">
        <w:rPr>
          <w:rFonts w:ascii="Arial" w:hAnsi="Arial" w:cs="Arial"/>
          <w:sz w:val="22"/>
          <w:szCs w:val="22"/>
        </w:rPr>
        <w:sym w:font="Wingdings 2" w:char="F03A"/>
      </w:r>
      <w:r w:rsidRPr="00B53FE3">
        <w:rPr>
          <w:rFonts w:ascii="Arial" w:hAnsi="Arial" w:cs="Arial"/>
          <w:sz w:val="22"/>
          <w:szCs w:val="22"/>
        </w:rPr>
        <w:t xml:space="preserve"> </w:t>
      </w:r>
      <w:hyperlink r:id="rId13" w:history="1">
        <w:r w:rsidRPr="00B53FE3">
          <w:rPr>
            <w:rFonts w:ascii="Arial" w:hAnsi="Arial" w:cs="Arial"/>
            <w:color w:val="0000FF"/>
            <w:sz w:val="22"/>
            <w:szCs w:val="22"/>
            <w:u w:val="single"/>
          </w:rPr>
          <w:t>immobilier.marches@crous-nantes.fr</w:t>
        </w:r>
      </w:hyperlink>
    </w:p>
    <w:p w14:paraId="631086C6" w14:textId="77777777" w:rsidR="00316034" w:rsidRPr="00B53FE3" w:rsidRDefault="00316034" w:rsidP="00316034">
      <w:pPr>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316034" w:rsidRPr="00B53FE3" w14:paraId="414FBB10" w14:textId="77777777" w:rsidTr="00966D3E">
        <w:trPr>
          <w:trHeight w:val="160"/>
        </w:trPr>
        <w:tc>
          <w:tcPr>
            <w:tcW w:w="10277" w:type="dxa"/>
            <w:shd w:val="clear" w:color="auto" w:fill="66CCFF"/>
          </w:tcPr>
          <w:p w14:paraId="0C0F4827" w14:textId="77777777" w:rsidR="00316034" w:rsidRPr="00B53FE3" w:rsidRDefault="00316034" w:rsidP="00316034">
            <w:pPr>
              <w:tabs>
                <w:tab w:val="left" w:pos="-142"/>
                <w:tab w:val="left" w:pos="4111"/>
              </w:tabs>
              <w:jc w:val="both"/>
              <w:rPr>
                <w:rFonts w:ascii="Arial" w:hAnsi="Arial" w:cs="Arial"/>
                <w:i/>
                <w:sz w:val="22"/>
                <w:szCs w:val="22"/>
              </w:rPr>
            </w:pPr>
            <w:r w:rsidRPr="00B53FE3">
              <w:rPr>
                <w:rFonts w:ascii="Arial" w:hAnsi="Arial" w:cs="Arial"/>
                <w:b/>
                <w:bCs/>
                <w:sz w:val="22"/>
                <w:szCs w:val="22"/>
              </w:rPr>
              <w:t>B - Objet de la consultation</w:t>
            </w:r>
          </w:p>
        </w:tc>
      </w:tr>
    </w:tbl>
    <w:p w14:paraId="5B5F5D99" w14:textId="25227ABE" w:rsidR="00316034" w:rsidRPr="00B53FE3" w:rsidRDefault="00316034" w:rsidP="00316034">
      <w:pPr>
        <w:rPr>
          <w:rFonts w:ascii="Arial" w:hAnsi="Arial" w:cs="Arial"/>
          <w:b/>
          <w:bCs/>
          <w:sz w:val="22"/>
          <w:szCs w:val="22"/>
        </w:rPr>
      </w:pPr>
    </w:p>
    <w:p w14:paraId="367796B0" w14:textId="77777777" w:rsidR="00B92253" w:rsidRPr="00E75A8B" w:rsidRDefault="00B92253" w:rsidP="00B92253">
      <w:pPr>
        <w:jc w:val="center"/>
        <w:rPr>
          <w:rFonts w:ascii="Arial" w:hAnsi="Arial" w:cs="Arial"/>
          <w:b/>
          <w:bCs/>
          <w:sz w:val="22"/>
          <w:szCs w:val="22"/>
        </w:rPr>
      </w:pPr>
      <w:bookmarkStart w:id="0" w:name="_Hlk169259163"/>
      <w:bookmarkStart w:id="1" w:name="_Hlk137110344"/>
      <w:r w:rsidRPr="00E75A8B">
        <w:rPr>
          <w:rFonts w:ascii="Arial" w:hAnsi="Arial" w:cs="Arial"/>
          <w:b/>
          <w:bCs/>
          <w:sz w:val="22"/>
          <w:szCs w:val="22"/>
        </w:rPr>
        <w:t>MARCHE PUBLIC N° 2</w:t>
      </w:r>
      <w:r>
        <w:rPr>
          <w:rFonts w:ascii="Arial" w:hAnsi="Arial" w:cs="Arial"/>
          <w:b/>
          <w:bCs/>
          <w:sz w:val="22"/>
          <w:szCs w:val="22"/>
        </w:rPr>
        <w:t>5</w:t>
      </w:r>
      <w:r w:rsidRPr="00E75A8B">
        <w:rPr>
          <w:rFonts w:ascii="Arial" w:hAnsi="Arial" w:cs="Arial"/>
          <w:b/>
          <w:bCs/>
          <w:sz w:val="22"/>
          <w:szCs w:val="22"/>
        </w:rPr>
        <w:t xml:space="preserve"> PAT 0</w:t>
      </w:r>
      <w:r>
        <w:rPr>
          <w:rFonts w:ascii="Arial" w:hAnsi="Arial" w:cs="Arial"/>
          <w:b/>
          <w:bCs/>
          <w:sz w:val="22"/>
          <w:szCs w:val="22"/>
        </w:rPr>
        <w:t>2</w:t>
      </w:r>
      <w:r w:rsidRPr="00E75A8B">
        <w:rPr>
          <w:rFonts w:ascii="Arial" w:hAnsi="Arial" w:cs="Arial"/>
          <w:b/>
          <w:bCs/>
          <w:sz w:val="22"/>
          <w:szCs w:val="22"/>
        </w:rPr>
        <w:t xml:space="preserve"> </w:t>
      </w:r>
      <w:r>
        <w:rPr>
          <w:rFonts w:ascii="Arial" w:hAnsi="Arial" w:cs="Arial"/>
          <w:b/>
          <w:bCs/>
          <w:sz w:val="22"/>
          <w:szCs w:val="22"/>
        </w:rPr>
        <w:t>ANGERS SCENE</w:t>
      </w:r>
    </w:p>
    <w:p w14:paraId="24DCABB7" w14:textId="77777777" w:rsidR="00B92253" w:rsidRPr="00E75A8B" w:rsidRDefault="00B92253" w:rsidP="00B92253">
      <w:pPr>
        <w:tabs>
          <w:tab w:val="left" w:pos="426"/>
          <w:tab w:val="left" w:pos="851"/>
        </w:tabs>
        <w:jc w:val="both"/>
        <w:rPr>
          <w:rFonts w:ascii="Arial" w:hAnsi="Arial" w:cs="Arial"/>
          <w:sz w:val="22"/>
          <w:szCs w:val="22"/>
        </w:rPr>
      </w:pPr>
    </w:p>
    <w:bookmarkEnd w:id="1"/>
    <w:p w14:paraId="40B453C9" w14:textId="77777777" w:rsidR="00B92253" w:rsidRDefault="00B92253" w:rsidP="00B92253">
      <w:pPr>
        <w:pStyle w:val="Corpsperso1"/>
        <w:jc w:val="center"/>
        <w:rPr>
          <w:b/>
          <w:sz w:val="22"/>
          <w:szCs w:val="22"/>
        </w:rPr>
      </w:pPr>
      <w:r>
        <w:rPr>
          <w:b/>
          <w:sz w:val="22"/>
          <w:szCs w:val="22"/>
        </w:rPr>
        <w:t>TRAVAUX D’AMENAGEMENT D’UN ESPACE SCENIQUE</w:t>
      </w:r>
    </w:p>
    <w:p w14:paraId="3856B264" w14:textId="310341AA" w:rsidR="00316034" w:rsidRPr="00B53FE3" w:rsidRDefault="00316034" w:rsidP="00EC7870">
      <w:pPr>
        <w:tabs>
          <w:tab w:val="left" w:pos="426"/>
          <w:tab w:val="left" w:pos="851"/>
        </w:tabs>
        <w:jc w:val="center"/>
        <w:rPr>
          <w:rFonts w:ascii="Arial" w:hAnsi="Arial" w:cs="Arial"/>
          <w:sz w:val="22"/>
          <w:szCs w:val="22"/>
        </w:rPr>
      </w:pPr>
    </w:p>
    <w:bookmarkEnd w:id="0"/>
    <w:p w14:paraId="7106881B" w14:textId="77777777" w:rsidR="00316034" w:rsidRPr="00B53FE3" w:rsidRDefault="00316034" w:rsidP="00316034">
      <w:pPr>
        <w:rPr>
          <w:rFonts w:ascii="Arial" w:hAnsi="Arial"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316034" w:rsidRPr="00B53FE3" w14:paraId="00CBC60D" w14:textId="77777777" w:rsidTr="00966D3E">
        <w:tc>
          <w:tcPr>
            <w:tcW w:w="10277" w:type="dxa"/>
            <w:shd w:val="clear" w:color="auto" w:fill="66CCFF"/>
          </w:tcPr>
          <w:p w14:paraId="22A07596" w14:textId="77777777" w:rsidR="00316034" w:rsidRPr="00B53FE3" w:rsidRDefault="00316034" w:rsidP="00316034">
            <w:pPr>
              <w:tabs>
                <w:tab w:val="left" w:pos="-142"/>
                <w:tab w:val="left" w:pos="4111"/>
              </w:tabs>
              <w:jc w:val="both"/>
              <w:rPr>
                <w:rFonts w:ascii="Arial" w:hAnsi="Arial" w:cs="Arial"/>
                <w:i/>
                <w:sz w:val="22"/>
                <w:szCs w:val="22"/>
              </w:rPr>
            </w:pPr>
            <w:r w:rsidRPr="00B53FE3">
              <w:rPr>
                <w:rFonts w:ascii="Arial" w:hAnsi="Arial" w:cs="Arial"/>
                <w:b/>
                <w:bCs/>
                <w:sz w:val="22"/>
                <w:szCs w:val="22"/>
              </w:rPr>
              <w:t>C - Objet de la candidature</w:t>
            </w:r>
          </w:p>
        </w:tc>
      </w:tr>
    </w:tbl>
    <w:p w14:paraId="247989EF" w14:textId="77777777" w:rsidR="00316034" w:rsidRPr="00B53FE3" w:rsidRDefault="00316034" w:rsidP="00316034">
      <w:pPr>
        <w:spacing w:before="120"/>
        <w:rPr>
          <w:rFonts w:ascii="Arial" w:hAnsi="Arial" w:cs="Arial"/>
          <w:sz w:val="22"/>
          <w:szCs w:val="22"/>
        </w:rPr>
      </w:pPr>
    </w:p>
    <w:p w14:paraId="65AD6BEB" w14:textId="77777777" w:rsidR="00316034" w:rsidRPr="00B53FE3" w:rsidRDefault="00316034" w:rsidP="00316034">
      <w:pPr>
        <w:keepNext/>
        <w:numPr>
          <w:ilvl w:val="0"/>
          <w:numId w:val="1"/>
        </w:numPr>
        <w:ind w:left="0" w:firstLine="0"/>
        <w:outlineLvl w:val="0"/>
        <w:rPr>
          <w:rFonts w:ascii="Arial" w:hAnsi="Arial" w:cs="Arial"/>
          <w:sz w:val="22"/>
          <w:szCs w:val="22"/>
        </w:rPr>
      </w:pPr>
      <w:r w:rsidRPr="00B53FE3">
        <w:rPr>
          <w:rFonts w:ascii="Arial" w:hAnsi="Arial" w:cs="Arial"/>
          <w:sz w:val="22"/>
          <w:szCs w:val="22"/>
        </w:rPr>
        <w:t>La candidature est présentée :</w:t>
      </w:r>
    </w:p>
    <w:p w14:paraId="4911F066" w14:textId="77777777" w:rsidR="00316034" w:rsidRPr="00B53FE3" w:rsidRDefault="00316034" w:rsidP="00316034">
      <w:pPr>
        <w:keepNext/>
        <w:numPr>
          <w:ilvl w:val="0"/>
          <w:numId w:val="1"/>
        </w:numPr>
        <w:ind w:left="0"/>
        <w:outlineLvl w:val="0"/>
        <w:rPr>
          <w:rFonts w:ascii="Arial" w:hAnsi="Arial" w:cs="Arial"/>
          <w:sz w:val="22"/>
          <w:szCs w:val="22"/>
        </w:rPr>
      </w:pPr>
    </w:p>
    <w:p w14:paraId="504048ED" w14:textId="24C67960" w:rsidR="00316034" w:rsidRPr="00B53FE3" w:rsidRDefault="00C91CFD" w:rsidP="00316034">
      <w:pPr>
        <w:keepNext/>
        <w:numPr>
          <w:ilvl w:val="0"/>
          <w:numId w:val="1"/>
        </w:numPr>
        <w:ind w:left="567" w:firstLine="0"/>
        <w:outlineLvl w:val="0"/>
        <w:rPr>
          <w:rFonts w:ascii="Arial" w:hAnsi="Arial" w:cs="Arial"/>
          <w:b/>
          <w:bCs/>
          <w:sz w:val="22"/>
          <w:szCs w:val="22"/>
        </w:rPr>
      </w:pPr>
      <w:r w:rsidRPr="00B53FE3">
        <w:rPr>
          <w:rFonts w:ascii="Arial" w:hAnsi="Arial" w:cs="Arial"/>
          <w:b/>
          <w:bCs/>
          <w:sz w:val="22"/>
          <w:szCs w:val="22"/>
        </w:rPr>
        <w:fldChar w:fldCharType="begin">
          <w:ffData>
            <w:name w:val=""/>
            <w:enabled/>
            <w:calcOnExit w:val="0"/>
            <w:checkBox>
              <w:size w:val="20"/>
              <w:default w:val="0"/>
            </w:checkBox>
          </w:ffData>
        </w:fldChar>
      </w:r>
      <w:r w:rsidRPr="00B53FE3">
        <w:rPr>
          <w:rFonts w:ascii="Arial" w:hAnsi="Arial" w:cs="Arial"/>
          <w:b/>
          <w:bCs/>
          <w:sz w:val="22"/>
          <w:szCs w:val="22"/>
        </w:rPr>
        <w:instrText xml:space="preserve"> FORMCHECKBOX </w:instrText>
      </w:r>
      <w:r w:rsidRPr="00B53FE3">
        <w:rPr>
          <w:rFonts w:ascii="Arial" w:hAnsi="Arial" w:cs="Arial"/>
          <w:b/>
          <w:bCs/>
          <w:sz w:val="22"/>
          <w:szCs w:val="22"/>
        </w:rPr>
      </w:r>
      <w:r w:rsidRPr="00B53FE3">
        <w:rPr>
          <w:rFonts w:ascii="Arial" w:hAnsi="Arial" w:cs="Arial"/>
          <w:b/>
          <w:bCs/>
          <w:sz w:val="22"/>
          <w:szCs w:val="22"/>
        </w:rPr>
        <w:fldChar w:fldCharType="separate"/>
      </w:r>
      <w:r w:rsidRPr="00B53FE3">
        <w:rPr>
          <w:rFonts w:ascii="Arial" w:hAnsi="Arial" w:cs="Arial"/>
          <w:b/>
          <w:bCs/>
          <w:sz w:val="22"/>
          <w:szCs w:val="22"/>
        </w:rPr>
        <w:fldChar w:fldCharType="end"/>
      </w:r>
      <w:r w:rsidR="00316034" w:rsidRPr="00B53FE3">
        <w:rPr>
          <w:rFonts w:ascii="Arial" w:hAnsi="Arial" w:cs="Arial"/>
          <w:sz w:val="22"/>
          <w:szCs w:val="22"/>
        </w:rPr>
        <w:t> </w:t>
      </w:r>
      <w:proofErr w:type="gramStart"/>
      <w:r w:rsidR="00316034" w:rsidRPr="00B53FE3">
        <w:rPr>
          <w:rFonts w:ascii="Arial" w:hAnsi="Arial" w:cs="Arial"/>
          <w:sz w:val="22"/>
          <w:szCs w:val="22"/>
        </w:rPr>
        <w:t>pour</w:t>
      </w:r>
      <w:proofErr w:type="gramEnd"/>
      <w:r w:rsidR="00316034" w:rsidRPr="00B53FE3">
        <w:rPr>
          <w:rFonts w:ascii="Arial" w:hAnsi="Arial" w:cs="Arial"/>
          <w:sz w:val="22"/>
          <w:szCs w:val="22"/>
        </w:rPr>
        <w:t xml:space="preserve"> le marché public </w:t>
      </w:r>
    </w:p>
    <w:p w14:paraId="4D3A9E10" w14:textId="77777777" w:rsidR="00316034" w:rsidRPr="00B53FE3" w:rsidRDefault="00316034" w:rsidP="00316034">
      <w:pPr>
        <w:numPr>
          <w:ilvl w:val="0"/>
          <w:numId w:val="1"/>
        </w:numPr>
        <w:rPr>
          <w:rFonts w:ascii="Arial" w:hAnsi="Arial" w:cs="Arial"/>
          <w:sz w:val="22"/>
          <w:szCs w:val="22"/>
        </w:rPr>
      </w:pPr>
    </w:p>
    <w:p w14:paraId="5CCEB037" w14:textId="77777777" w:rsidR="00316034" w:rsidRPr="00B53FE3" w:rsidRDefault="00316034" w:rsidP="00316034">
      <w:pPr>
        <w:numPr>
          <w:ilvl w:val="0"/>
          <w:numId w:val="1"/>
        </w:numPr>
        <w:ind w:firstLine="135"/>
        <w:rPr>
          <w:rFonts w:ascii="Arial" w:hAnsi="Arial" w:cs="Arial"/>
          <w:b/>
          <w:bCs/>
          <w:sz w:val="22"/>
          <w:szCs w:val="22"/>
        </w:rPr>
      </w:pPr>
      <w:r w:rsidRPr="00B53FE3">
        <w:rPr>
          <w:rFonts w:ascii="Arial" w:hAnsi="Arial" w:cs="Arial"/>
          <w:sz w:val="22"/>
          <w:szCs w:val="22"/>
        </w:rPr>
        <w:fldChar w:fldCharType="begin">
          <w:ffData>
            <w:name w:val=""/>
            <w:enabled/>
            <w:calcOnExit w:val="0"/>
            <w:checkBox>
              <w:size w:val="20"/>
              <w:default w:val="0"/>
            </w:checkBox>
          </w:ffData>
        </w:fldChar>
      </w:r>
      <w:r w:rsidRPr="00B53FE3">
        <w:rPr>
          <w:rFonts w:ascii="Arial" w:hAnsi="Arial" w:cs="Arial"/>
          <w:sz w:val="22"/>
          <w:szCs w:val="22"/>
        </w:rPr>
        <w:instrText xml:space="preserve"> FORMCHECKBOX </w:instrText>
      </w:r>
      <w:r w:rsidRPr="00B53FE3">
        <w:rPr>
          <w:rFonts w:ascii="Arial" w:hAnsi="Arial" w:cs="Arial"/>
          <w:sz w:val="22"/>
          <w:szCs w:val="22"/>
        </w:rPr>
      </w:r>
      <w:r w:rsidRPr="00B53FE3">
        <w:rPr>
          <w:rFonts w:ascii="Arial" w:hAnsi="Arial" w:cs="Arial"/>
          <w:sz w:val="22"/>
          <w:szCs w:val="22"/>
        </w:rPr>
        <w:fldChar w:fldCharType="separate"/>
      </w:r>
      <w:r w:rsidRPr="00B53FE3">
        <w:rPr>
          <w:rFonts w:ascii="Arial" w:hAnsi="Arial" w:cs="Arial"/>
          <w:sz w:val="22"/>
          <w:szCs w:val="22"/>
        </w:rPr>
        <w:fldChar w:fldCharType="end"/>
      </w:r>
      <w:r w:rsidRPr="00B53FE3">
        <w:rPr>
          <w:rFonts w:ascii="Arial" w:hAnsi="Arial" w:cs="Arial"/>
          <w:sz w:val="22"/>
          <w:szCs w:val="22"/>
        </w:rPr>
        <w:t> </w:t>
      </w:r>
      <w:proofErr w:type="gramStart"/>
      <w:r w:rsidRPr="00B53FE3">
        <w:rPr>
          <w:rFonts w:ascii="Arial" w:hAnsi="Arial" w:cs="Arial"/>
          <w:sz w:val="22"/>
          <w:szCs w:val="22"/>
        </w:rPr>
        <w:t>pour</w:t>
      </w:r>
      <w:proofErr w:type="gramEnd"/>
      <w:r w:rsidRPr="00B53FE3">
        <w:rPr>
          <w:rFonts w:ascii="Arial" w:hAnsi="Arial" w:cs="Arial"/>
          <w:sz w:val="22"/>
          <w:szCs w:val="22"/>
        </w:rPr>
        <w:t xml:space="preserve"> tous les lots de la procédure de passation du marché public ;</w:t>
      </w:r>
    </w:p>
    <w:p w14:paraId="004B171C" w14:textId="77777777" w:rsidR="00316034" w:rsidRPr="00B53FE3" w:rsidRDefault="00316034" w:rsidP="00316034">
      <w:pPr>
        <w:rPr>
          <w:rFonts w:ascii="Arial" w:hAnsi="Arial" w:cs="Arial"/>
          <w:sz w:val="22"/>
          <w:szCs w:val="22"/>
        </w:rPr>
      </w:pPr>
    </w:p>
    <w:p w14:paraId="5BC23A94" w14:textId="22B2FDE8" w:rsidR="00316034" w:rsidRPr="00B53FE3" w:rsidRDefault="00C91CFD" w:rsidP="00316034">
      <w:pPr>
        <w:ind w:left="993" w:hanging="426"/>
        <w:jc w:val="both"/>
        <w:rPr>
          <w:rFonts w:ascii="Arial" w:hAnsi="Arial" w:cs="Arial"/>
          <w:sz w:val="22"/>
          <w:szCs w:val="22"/>
        </w:rPr>
      </w:pPr>
      <w:r w:rsidRPr="00B53FE3">
        <w:rPr>
          <w:rFonts w:ascii="Arial" w:hAnsi="Arial" w:cs="Arial"/>
          <w:sz w:val="22"/>
          <w:szCs w:val="22"/>
        </w:rPr>
        <w:fldChar w:fldCharType="begin">
          <w:ffData>
            <w:name w:val=""/>
            <w:enabled/>
            <w:calcOnExit w:val="0"/>
            <w:checkBox>
              <w:size w:val="20"/>
              <w:default w:val="1"/>
            </w:checkBox>
          </w:ffData>
        </w:fldChar>
      </w:r>
      <w:r w:rsidRPr="0096430C">
        <w:rPr>
          <w:rFonts w:ascii="Arial" w:hAnsi="Arial" w:cs="Arial"/>
          <w:sz w:val="22"/>
          <w:szCs w:val="22"/>
        </w:rPr>
        <w:instrText xml:space="preserve"> FORMCHECKBOX </w:instrText>
      </w:r>
      <w:r w:rsidRPr="00B53FE3">
        <w:rPr>
          <w:rFonts w:ascii="Arial" w:hAnsi="Arial" w:cs="Arial"/>
          <w:sz w:val="22"/>
          <w:szCs w:val="22"/>
        </w:rPr>
      </w:r>
      <w:r w:rsidRPr="00B53FE3">
        <w:rPr>
          <w:rFonts w:ascii="Arial" w:hAnsi="Arial" w:cs="Arial"/>
          <w:sz w:val="22"/>
          <w:szCs w:val="22"/>
        </w:rPr>
        <w:fldChar w:fldCharType="separate"/>
      </w:r>
      <w:r w:rsidRPr="00B53FE3">
        <w:rPr>
          <w:rFonts w:ascii="Arial" w:hAnsi="Arial" w:cs="Arial"/>
          <w:sz w:val="22"/>
          <w:szCs w:val="22"/>
        </w:rPr>
        <w:fldChar w:fldCharType="end"/>
      </w:r>
      <w:r w:rsidR="00316034" w:rsidRPr="0096430C">
        <w:rPr>
          <w:rFonts w:ascii="Arial" w:hAnsi="Arial" w:cs="Arial"/>
          <w:sz w:val="22"/>
          <w:szCs w:val="22"/>
        </w:rPr>
        <w:t> </w:t>
      </w:r>
      <w:proofErr w:type="gramStart"/>
      <w:r w:rsidR="00316034" w:rsidRPr="0096430C">
        <w:rPr>
          <w:rFonts w:ascii="Arial" w:hAnsi="Arial" w:cs="Arial"/>
          <w:sz w:val="22"/>
          <w:szCs w:val="22"/>
        </w:rPr>
        <w:t>pour</w:t>
      </w:r>
      <w:proofErr w:type="gramEnd"/>
      <w:r w:rsidR="00316034" w:rsidRPr="0096430C">
        <w:rPr>
          <w:rFonts w:ascii="Arial" w:hAnsi="Arial" w:cs="Arial"/>
          <w:sz w:val="22"/>
          <w:szCs w:val="22"/>
        </w:rPr>
        <w:t xml:space="preserve"> le lot n°……</w:t>
      </w:r>
      <w:r w:rsidR="0096430C" w:rsidRPr="0096430C">
        <w:rPr>
          <w:rFonts w:ascii="Arial" w:hAnsi="Arial" w:cs="Arial"/>
          <w:sz w:val="22"/>
          <w:szCs w:val="22"/>
        </w:rPr>
        <w:t>……</w:t>
      </w:r>
      <w:r w:rsidR="00316034" w:rsidRPr="00B53FE3">
        <w:rPr>
          <w:rFonts w:ascii="Arial" w:hAnsi="Arial" w:cs="Arial"/>
          <w:sz w:val="22"/>
          <w:szCs w:val="22"/>
        </w:rPr>
        <w:t xml:space="preserve">de la procédure de passation du marché public </w:t>
      </w:r>
    </w:p>
    <w:p w14:paraId="568FD5C4" w14:textId="77777777" w:rsidR="00D46009" w:rsidRPr="00B53FE3" w:rsidRDefault="00D46009" w:rsidP="00316034">
      <w:pPr>
        <w:ind w:left="993" w:hanging="426"/>
        <w:jc w:val="both"/>
        <w:rPr>
          <w:rFonts w:ascii="Arial" w:hAnsi="Arial" w:cs="Arial"/>
          <w:sz w:val="22"/>
          <w:szCs w:val="22"/>
        </w:rPr>
      </w:pPr>
    </w:p>
    <w:p w14:paraId="4F35B33D" w14:textId="77777777" w:rsidR="00D46009" w:rsidRPr="00B53FE3" w:rsidRDefault="00D46009" w:rsidP="00316034">
      <w:pPr>
        <w:ind w:left="993" w:hanging="426"/>
        <w:jc w:val="both"/>
        <w:rPr>
          <w:rFonts w:ascii="Arial" w:hAnsi="Arial" w:cs="Arial"/>
          <w:sz w:val="22"/>
          <w:szCs w:val="22"/>
        </w:rPr>
      </w:pPr>
    </w:p>
    <w:p w14:paraId="18B2A6D0" w14:textId="77777777" w:rsidR="00D46009" w:rsidRPr="00B53FE3" w:rsidRDefault="00D46009" w:rsidP="00316034">
      <w:pPr>
        <w:ind w:left="993" w:hanging="426"/>
        <w:jc w:val="both"/>
        <w:rPr>
          <w:rFonts w:ascii="Arial" w:hAnsi="Arial" w:cs="Arial"/>
          <w:sz w:val="22"/>
          <w:szCs w:val="22"/>
        </w:rPr>
      </w:pPr>
    </w:p>
    <w:p w14:paraId="7F20E4CF" w14:textId="77777777" w:rsidR="00805A55" w:rsidRPr="00B53FE3" w:rsidRDefault="00805A55" w:rsidP="00316034">
      <w:pPr>
        <w:ind w:left="993" w:hanging="426"/>
        <w:jc w:val="both"/>
        <w:rPr>
          <w:rFonts w:ascii="Arial" w:hAnsi="Arial" w:cs="Arial"/>
          <w:sz w:val="22"/>
          <w:szCs w:val="22"/>
        </w:rPr>
      </w:pPr>
    </w:p>
    <w:p w14:paraId="225D4E1D" w14:textId="77777777" w:rsidR="00D46009" w:rsidRPr="00B53FE3" w:rsidRDefault="00D46009" w:rsidP="00316034">
      <w:pPr>
        <w:ind w:left="993" w:hanging="426"/>
        <w:jc w:val="both"/>
        <w:rPr>
          <w:rFonts w:ascii="Arial" w:hAnsi="Arial" w:cs="Arial"/>
          <w:sz w:val="22"/>
          <w:szCs w:val="22"/>
        </w:rPr>
      </w:pPr>
    </w:p>
    <w:p w14:paraId="0B263901" w14:textId="77777777" w:rsidR="00D46009" w:rsidRDefault="00D46009" w:rsidP="00316034">
      <w:pPr>
        <w:ind w:left="993" w:hanging="426"/>
        <w:jc w:val="both"/>
        <w:rPr>
          <w:rFonts w:ascii="Arial" w:hAnsi="Arial" w:cs="Arial"/>
          <w:sz w:val="22"/>
          <w:szCs w:val="22"/>
        </w:rPr>
      </w:pPr>
    </w:p>
    <w:p w14:paraId="4E548CCC" w14:textId="77777777" w:rsidR="00B53FE3" w:rsidRDefault="00B53FE3" w:rsidP="00316034">
      <w:pPr>
        <w:ind w:left="993" w:hanging="426"/>
        <w:jc w:val="both"/>
        <w:rPr>
          <w:rFonts w:ascii="Arial" w:hAnsi="Arial" w:cs="Arial"/>
          <w:sz w:val="22"/>
          <w:szCs w:val="22"/>
        </w:rPr>
      </w:pPr>
    </w:p>
    <w:p w14:paraId="4AED6E94" w14:textId="77777777" w:rsidR="00B53FE3" w:rsidRDefault="00B53FE3" w:rsidP="00316034">
      <w:pPr>
        <w:ind w:left="993" w:hanging="426"/>
        <w:jc w:val="both"/>
        <w:rPr>
          <w:rFonts w:ascii="Arial" w:hAnsi="Arial" w:cs="Arial"/>
          <w:sz w:val="22"/>
          <w:szCs w:val="22"/>
        </w:rPr>
      </w:pPr>
    </w:p>
    <w:p w14:paraId="5C68FF62" w14:textId="77777777" w:rsidR="00B53FE3" w:rsidRDefault="00B53FE3" w:rsidP="00316034">
      <w:pPr>
        <w:ind w:left="993" w:hanging="426"/>
        <w:jc w:val="both"/>
        <w:rPr>
          <w:rFonts w:ascii="Arial" w:hAnsi="Arial" w:cs="Arial"/>
          <w:sz w:val="22"/>
          <w:szCs w:val="22"/>
        </w:rPr>
      </w:pPr>
    </w:p>
    <w:p w14:paraId="5E6F997D" w14:textId="77777777" w:rsidR="00B53FE3" w:rsidRDefault="00B53FE3" w:rsidP="00316034">
      <w:pPr>
        <w:ind w:left="993" w:hanging="426"/>
        <w:jc w:val="both"/>
        <w:rPr>
          <w:rFonts w:ascii="Arial" w:hAnsi="Arial" w:cs="Arial"/>
          <w:sz w:val="22"/>
          <w:szCs w:val="22"/>
        </w:rPr>
      </w:pPr>
    </w:p>
    <w:p w14:paraId="57FF36E0" w14:textId="77777777" w:rsidR="00B53FE3" w:rsidRDefault="00B53FE3" w:rsidP="00316034">
      <w:pPr>
        <w:ind w:left="993" w:hanging="426"/>
        <w:jc w:val="both"/>
        <w:rPr>
          <w:rFonts w:ascii="Arial" w:hAnsi="Arial" w:cs="Arial"/>
          <w:sz w:val="22"/>
          <w:szCs w:val="22"/>
        </w:rPr>
      </w:pPr>
    </w:p>
    <w:p w14:paraId="2D077E27" w14:textId="77777777" w:rsidR="00B53FE3" w:rsidRDefault="00B53FE3" w:rsidP="00316034">
      <w:pPr>
        <w:ind w:left="993" w:hanging="426"/>
        <w:jc w:val="both"/>
        <w:rPr>
          <w:rFonts w:ascii="Arial" w:hAnsi="Arial" w:cs="Arial"/>
          <w:sz w:val="22"/>
          <w:szCs w:val="22"/>
        </w:rPr>
      </w:pPr>
    </w:p>
    <w:p w14:paraId="1820E4F5" w14:textId="77777777" w:rsidR="00B53FE3" w:rsidRDefault="00B53FE3" w:rsidP="00316034">
      <w:pPr>
        <w:ind w:left="993" w:hanging="426"/>
        <w:jc w:val="both"/>
        <w:rPr>
          <w:rFonts w:ascii="Arial" w:hAnsi="Arial" w:cs="Arial"/>
          <w:sz w:val="22"/>
          <w:szCs w:val="22"/>
        </w:rPr>
      </w:pPr>
    </w:p>
    <w:p w14:paraId="2BC15AA5" w14:textId="77777777" w:rsidR="00B53FE3" w:rsidRPr="00B53FE3" w:rsidRDefault="00B53FE3" w:rsidP="00316034">
      <w:pPr>
        <w:ind w:left="993" w:hanging="426"/>
        <w:jc w:val="both"/>
        <w:rPr>
          <w:rFonts w:ascii="Arial" w:hAnsi="Arial" w:cs="Arial"/>
          <w:sz w:val="22"/>
          <w:szCs w:val="22"/>
        </w:rPr>
      </w:pPr>
    </w:p>
    <w:p w14:paraId="54FDB89B" w14:textId="77777777" w:rsidR="00D46009" w:rsidRPr="00B53FE3" w:rsidRDefault="00D46009" w:rsidP="00316034">
      <w:pPr>
        <w:ind w:left="993" w:hanging="426"/>
        <w:jc w:val="both"/>
        <w:rPr>
          <w:rFonts w:ascii="Arial" w:hAnsi="Arial" w:cs="Arial"/>
          <w:sz w:val="22"/>
          <w:szCs w:val="22"/>
        </w:rPr>
      </w:pPr>
    </w:p>
    <w:p w14:paraId="60A66A73" w14:textId="4EE19CF3" w:rsidR="00316034" w:rsidRPr="00B53FE3" w:rsidRDefault="00316034" w:rsidP="00316034">
      <w:pPr>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316034" w:rsidRPr="00B53FE3" w14:paraId="45992657" w14:textId="77777777" w:rsidTr="00966D3E">
        <w:tc>
          <w:tcPr>
            <w:tcW w:w="10419" w:type="dxa"/>
            <w:shd w:val="clear" w:color="auto" w:fill="66CCFF"/>
          </w:tcPr>
          <w:p w14:paraId="6B4EB596" w14:textId="77777777" w:rsidR="00316034" w:rsidRPr="00B53FE3" w:rsidRDefault="00316034" w:rsidP="00316034">
            <w:pPr>
              <w:tabs>
                <w:tab w:val="left" w:pos="-142"/>
                <w:tab w:val="left" w:pos="4111"/>
              </w:tabs>
              <w:jc w:val="both"/>
              <w:rPr>
                <w:rFonts w:ascii="Arial" w:hAnsi="Arial" w:cs="Arial"/>
                <w:i/>
                <w:iCs/>
                <w:sz w:val="22"/>
                <w:szCs w:val="22"/>
              </w:rPr>
            </w:pPr>
            <w:r w:rsidRPr="00B53FE3">
              <w:rPr>
                <w:rFonts w:ascii="Arial" w:hAnsi="Arial" w:cs="Arial"/>
                <w:b/>
                <w:bCs/>
                <w:sz w:val="22"/>
                <w:szCs w:val="22"/>
              </w:rPr>
              <w:t>D - Présentation du candidat</w:t>
            </w:r>
          </w:p>
        </w:tc>
      </w:tr>
    </w:tbl>
    <w:p w14:paraId="1F60B259" w14:textId="77777777" w:rsidR="00316034" w:rsidRPr="00B53FE3" w:rsidRDefault="00316034" w:rsidP="00316034">
      <w:pPr>
        <w:rPr>
          <w:rFonts w:ascii="Arial" w:hAnsi="Arial" w:cs="Arial"/>
          <w:sz w:val="22"/>
          <w:szCs w:val="22"/>
        </w:rPr>
      </w:pPr>
    </w:p>
    <w:p w14:paraId="5BA6B288" w14:textId="77777777" w:rsidR="00316034" w:rsidRPr="00B53FE3" w:rsidRDefault="00316034" w:rsidP="00316034">
      <w:pPr>
        <w:ind w:left="567"/>
        <w:rPr>
          <w:rFonts w:ascii="Arial" w:hAnsi="Arial" w:cs="Arial"/>
          <w:i/>
          <w:sz w:val="22"/>
          <w:szCs w:val="22"/>
        </w:rPr>
      </w:pPr>
      <w:r w:rsidRPr="00B53FE3">
        <w:rPr>
          <w:rFonts w:ascii="Arial" w:hAnsi="Arial" w:cs="Arial"/>
          <w:sz w:val="22"/>
          <w:szCs w:val="22"/>
        </w:rPr>
        <w:fldChar w:fldCharType="begin">
          <w:ffData>
            <w:name w:val=""/>
            <w:enabled/>
            <w:calcOnExit w:val="0"/>
            <w:checkBox>
              <w:size w:val="20"/>
              <w:default w:val="0"/>
            </w:checkBox>
          </w:ffData>
        </w:fldChar>
      </w:r>
      <w:r w:rsidRPr="00B53FE3">
        <w:rPr>
          <w:rFonts w:ascii="Arial" w:hAnsi="Arial" w:cs="Arial"/>
          <w:sz w:val="22"/>
          <w:szCs w:val="22"/>
        </w:rPr>
        <w:instrText xml:space="preserve"> FORMCHECKBOX </w:instrText>
      </w:r>
      <w:r w:rsidRPr="00B53FE3">
        <w:rPr>
          <w:rFonts w:ascii="Arial" w:hAnsi="Arial" w:cs="Arial"/>
          <w:sz w:val="22"/>
          <w:szCs w:val="22"/>
        </w:rPr>
      </w:r>
      <w:r w:rsidRPr="00B53FE3">
        <w:rPr>
          <w:rFonts w:ascii="Arial" w:hAnsi="Arial" w:cs="Arial"/>
          <w:sz w:val="22"/>
          <w:szCs w:val="22"/>
        </w:rPr>
        <w:fldChar w:fldCharType="separate"/>
      </w:r>
      <w:r w:rsidRPr="00B53FE3">
        <w:rPr>
          <w:rFonts w:ascii="Arial" w:hAnsi="Arial" w:cs="Arial"/>
          <w:sz w:val="22"/>
          <w:szCs w:val="22"/>
        </w:rPr>
        <w:fldChar w:fldCharType="end"/>
      </w:r>
      <w:r w:rsidRPr="00B53FE3">
        <w:rPr>
          <w:rFonts w:ascii="Arial" w:hAnsi="Arial" w:cs="Arial"/>
          <w:b/>
          <w:bCs/>
          <w:sz w:val="22"/>
          <w:szCs w:val="22"/>
        </w:rPr>
        <w:t> </w:t>
      </w:r>
      <w:r w:rsidRPr="00B53FE3">
        <w:rPr>
          <w:rFonts w:ascii="Arial" w:hAnsi="Arial" w:cs="Arial"/>
          <w:sz w:val="22"/>
          <w:szCs w:val="22"/>
        </w:rPr>
        <w:t>Le candidat se présente seul :</w:t>
      </w:r>
    </w:p>
    <w:p w14:paraId="251C0012" w14:textId="21BA2D3F" w:rsidR="00316034" w:rsidRPr="00B53FE3" w:rsidRDefault="00316034" w:rsidP="00316034">
      <w:pPr>
        <w:jc w:val="both"/>
        <w:rPr>
          <w:rFonts w:ascii="Arial" w:hAnsi="Arial" w:cs="Arial"/>
          <w:i/>
          <w:sz w:val="22"/>
          <w:szCs w:val="22"/>
        </w:rPr>
      </w:pPr>
      <w:r w:rsidRPr="00B53FE3">
        <w:rPr>
          <w:rFonts w:ascii="Arial" w:hAnsi="Arial" w:cs="Arial"/>
          <w:i/>
          <w:sz w:val="22"/>
          <w:szCs w:val="22"/>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B53FE3">
        <w:rPr>
          <w:rFonts w:ascii="Arial" w:hAnsi="Arial" w:cs="Arial"/>
          <w:sz w:val="22"/>
          <w:szCs w:val="22"/>
        </w:rPr>
        <w:t xml:space="preserve"> </w:t>
      </w:r>
      <w:r w:rsidRPr="00B53FE3">
        <w:rPr>
          <w:rFonts w:ascii="Arial" w:hAnsi="Arial" w:cs="Arial"/>
          <w:i/>
          <w:sz w:val="22"/>
          <w:szCs w:val="22"/>
        </w:rPr>
        <w:t xml:space="preserve">issu d’un répertoire figurant dans la liste des </w:t>
      </w:r>
      <w:hyperlink r:id="rId14" w:history="1">
        <w:r w:rsidRPr="00B53FE3">
          <w:rPr>
            <w:rFonts w:ascii="Arial" w:hAnsi="Arial" w:cs="Arial"/>
            <w:i/>
            <w:color w:val="0000FF"/>
            <w:sz w:val="22"/>
            <w:szCs w:val="22"/>
            <w:u w:val="single"/>
          </w:rPr>
          <w:t>ICD</w:t>
        </w:r>
      </w:hyperlink>
      <w:r w:rsidRPr="00B53FE3">
        <w:rPr>
          <w:rFonts w:ascii="Arial" w:hAnsi="Arial" w:cs="Arial"/>
          <w:i/>
          <w:sz w:val="22"/>
          <w:szCs w:val="22"/>
        </w:rPr>
        <w:t>.]</w:t>
      </w:r>
    </w:p>
    <w:p w14:paraId="7E669D81" w14:textId="77777777" w:rsidR="00EC7870" w:rsidRPr="00B53FE3" w:rsidRDefault="00EC7870" w:rsidP="00316034">
      <w:pPr>
        <w:jc w:val="both"/>
        <w:rPr>
          <w:rFonts w:ascii="Arial" w:hAnsi="Arial" w:cs="Arial"/>
          <w:i/>
          <w:sz w:val="22"/>
          <w:szCs w:val="22"/>
        </w:rPr>
      </w:pPr>
    </w:p>
    <w:p w14:paraId="34E46A9A" w14:textId="77777777" w:rsidR="00EC7870" w:rsidRPr="00B53FE3" w:rsidRDefault="00EC7870" w:rsidP="00EC7870">
      <w:pPr>
        <w:tabs>
          <w:tab w:val="center" w:pos="4536"/>
          <w:tab w:val="right" w:pos="9072"/>
        </w:tabs>
        <w:ind w:left="360"/>
        <w:rPr>
          <w:rFonts w:ascii="Arial" w:hAnsi="Arial" w:cs="Arial"/>
          <w:sz w:val="22"/>
          <w:szCs w:val="22"/>
        </w:rPr>
      </w:pPr>
      <w:r w:rsidRPr="00B53FE3">
        <w:rPr>
          <w:rFonts w:ascii="Arial" w:hAnsi="Arial" w:cs="Arial"/>
          <w:color w:val="66CCFF"/>
          <w:spacing w:val="-10"/>
          <w:position w:val="-1"/>
          <w:sz w:val="22"/>
          <w:szCs w:val="22"/>
        </w:rPr>
        <w:t></w:t>
      </w:r>
      <w:r w:rsidRPr="00B53FE3">
        <w:rPr>
          <w:rFonts w:ascii="Arial" w:hAnsi="Arial" w:cs="Arial"/>
          <w:sz w:val="22"/>
          <w:szCs w:val="22"/>
        </w:rPr>
        <w:t> Nom commercial et dénomination sociale de l’unité ou de l’établissement qui exécutera la prestation :</w:t>
      </w:r>
    </w:p>
    <w:p w14:paraId="39DA7208" w14:textId="77777777" w:rsidR="00EC7870" w:rsidRPr="00B53FE3" w:rsidRDefault="00EC7870" w:rsidP="00EC7870">
      <w:pPr>
        <w:tabs>
          <w:tab w:val="center" w:pos="4536"/>
          <w:tab w:val="right" w:pos="9072"/>
        </w:tabs>
        <w:ind w:left="360"/>
        <w:rPr>
          <w:rFonts w:ascii="Arial" w:hAnsi="Arial" w:cs="Arial"/>
          <w:sz w:val="22"/>
          <w:szCs w:val="22"/>
        </w:rPr>
      </w:pPr>
    </w:p>
    <w:p w14:paraId="0C557FD1" w14:textId="77777777" w:rsidR="00EC7870" w:rsidRPr="00B53FE3" w:rsidRDefault="00EC7870" w:rsidP="00EC7870">
      <w:pPr>
        <w:tabs>
          <w:tab w:val="center" w:pos="4536"/>
          <w:tab w:val="right" w:pos="9072"/>
        </w:tabs>
        <w:ind w:left="360"/>
        <w:rPr>
          <w:rFonts w:ascii="Arial" w:hAnsi="Arial" w:cs="Arial"/>
          <w:sz w:val="22"/>
          <w:szCs w:val="22"/>
        </w:rPr>
      </w:pPr>
    </w:p>
    <w:p w14:paraId="47151F69" w14:textId="77777777" w:rsidR="00EC7870" w:rsidRPr="00B53FE3" w:rsidRDefault="00EC7870" w:rsidP="00EC7870">
      <w:pPr>
        <w:tabs>
          <w:tab w:val="center" w:pos="4536"/>
          <w:tab w:val="right" w:pos="9072"/>
        </w:tabs>
        <w:ind w:left="360"/>
        <w:rPr>
          <w:rFonts w:ascii="Arial" w:hAnsi="Arial" w:cs="Arial"/>
          <w:sz w:val="22"/>
          <w:szCs w:val="22"/>
        </w:rPr>
      </w:pPr>
    </w:p>
    <w:p w14:paraId="1062D89D" w14:textId="77777777" w:rsidR="00EC7870" w:rsidRPr="00B53FE3" w:rsidRDefault="00EC7870" w:rsidP="00EC7870">
      <w:pPr>
        <w:tabs>
          <w:tab w:val="center" w:pos="4536"/>
          <w:tab w:val="right" w:pos="9072"/>
        </w:tabs>
        <w:ind w:left="360"/>
        <w:rPr>
          <w:rFonts w:ascii="Arial" w:hAnsi="Arial" w:cs="Arial"/>
          <w:sz w:val="22"/>
          <w:szCs w:val="22"/>
        </w:rPr>
      </w:pPr>
      <w:r w:rsidRPr="00B53FE3">
        <w:rPr>
          <w:rFonts w:ascii="Arial" w:hAnsi="Arial" w:cs="Arial"/>
          <w:color w:val="66CCFF"/>
          <w:spacing w:val="-10"/>
          <w:position w:val="-1"/>
          <w:sz w:val="22"/>
          <w:szCs w:val="22"/>
        </w:rPr>
        <w:t></w:t>
      </w:r>
      <w:r w:rsidRPr="00B53FE3">
        <w:rPr>
          <w:rFonts w:ascii="Arial" w:hAnsi="Arial" w:cs="Arial"/>
          <w:sz w:val="22"/>
          <w:szCs w:val="22"/>
        </w:rPr>
        <w:t> Adresses postale et du siège social (si elle est différente de l’adresse postale) :</w:t>
      </w:r>
    </w:p>
    <w:p w14:paraId="3B1CADDE" w14:textId="77777777" w:rsidR="00EC7870" w:rsidRPr="00B53FE3" w:rsidRDefault="00EC7870" w:rsidP="00EC7870">
      <w:pPr>
        <w:tabs>
          <w:tab w:val="center" w:pos="4536"/>
          <w:tab w:val="right" w:pos="9072"/>
        </w:tabs>
        <w:ind w:left="360"/>
        <w:rPr>
          <w:rFonts w:ascii="Arial" w:hAnsi="Arial" w:cs="Arial"/>
          <w:sz w:val="22"/>
          <w:szCs w:val="22"/>
        </w:rPr>
      </w:pPr>
    </w:p>
    <w:p w14:paraId="5646E547" w14:textId="77777777" w:rsidR="00EC7870" w:rsidRPr="00B53FE3" w:rsidRDefault="00EC7870" w:rsidP="00EC7870">
      <w:pPr>
        <w:tabs>
          <w:tab w:val="center" w:pos="4536"/>
          <w:tab w:val="right" w:pos="9072"/>
        </w:tabs>
        <w:ind w:left="360"/>
        <w:rPr>
          <w:rFonts w:ascii="Arial" w:hAnsi="Arial" w:cs="Arial"/>
          <w:sz w:val="22"/>
          <w:szCs w:val="22"/>
        </w:rPr>
      </w:pPr>
    </w:p>
    <w:p w14:paraId="78D6C781" w14:textId="77777777" w:rsidR="00EC7870" w:rsidRPr="00B53FE3" w:rsidRDefault="00EC7870" w:rsidP="00EC7870">
      <w:pPr>
        <w:tabs>
          <w:tab w:val="center" w:pos="4536"/>
          <w:tab w:val="right" w:pos="9072"/>
        </w:tabs>
        <w:ind w:left="360"/>
        <w:rPr>
          <w:rFonts w:ascii="Arial" w:hAnsi="Arial" w:cs="Arial"/>
          <w:sz w:val="22"/>
          <w:szCs w:val="22"/>
        </w:rPr>
      </w:pPr>
    </w:p>
    <w:p w14:paraId="62B0A396" w14:textId="77777777" w:rsidR="00EC7870" w:rsidRPr="00B53FE3" w:rsidRDefault="00EC7870" w:rsidP="00EC7870">
      <w:pPr>
        <w:tabs>
          <w:tab w:val="center" w:pos="4536"/>
          <w:tab w:val="right" w:pos="9072"/>
        </w:tabs>
        <w:ind w:left="360"/>
        <w:rPr>
          <w:rFonts w:ascii="Arial" w:hAnsi="Arial" w:cs="Arial"/>
          <w:sz w:val="22"/>
          <w:szCs w:val="22"/>
        </w:rPr>
      </w:pPr>
      <w:r w:rsidRPr="00B53FE3">
        <w:rPr>
          <w:rFonts w:ascii="Arial" w:hAnsi="Arial" w:cs="Arial"/>
          <w:color w:val="66CCFF"/>
          <w:spacing w:val="-10"/>
          <w:position w:val="-1"/>
          <w:sz w:val="22"/>
          <w:szCs w:val="22"/>
        </w:rPr>
        <w:t></w:t>
      </w:r>
      <w:r w:rsidRPr="00B53FE3">
        <w:rPr>
          <w:rFonts w:ascii="Arial" w:hAnsi="Arial" w:cs="Arial"/>
          <w:color w:val="66CCFF"/>
          <w:spacing w:val="-10"/>
          <w:position w:val="-1"/>
          <w:sz w:val="22"/>
          <w:szCs w:val="22"/>
        </w:rPr>
        <w:t></w:t>
      </w:r>
      <w:r w:rsidRPr="00B53FE3">
        <w:rPr>
          <w:rFonts w:ascii="Arial" w:hAnsi="Arial" w:cs="Arial"/>
          <w:sz w:val="22"/>
          <w:szCs w:val="22"/>
        </w:rPr>
        <w:t>Adresse électronique :</w:t>
      </w:r>
    </w:p>
    <w:p w14:paraId="2D8097EC" w14:textId="77777777" w:rsidR="00EC7870" w:rsidRPr="00B53FE3" w:rsidRDefault="00EC7870" w:rsidP="00EC7870">
      <w:pPr>
        <w:tabs>
          <w:tab w:val="center" w:pos="4536"/>
          <w:tab w:val="right" w:pos="9072"/>
        </w:tabs>
        <w:ind w:left="360"/>
        <w:rPr>
          <w:rFonts w:ascii="Arial" w:hAnsi="Arial" w:cs="Arial"/>
          <w:sz w:val="22"/>
          <w:szCs w:val="22"/>
        </w:rPr>
      </w:pPr>
    </w:p>
    <w:p w14:paraId="3950F7D3" w14:textId="77777777" w:rsidR="00EC7870" w:rsidRPr="00B53FE3" w:rsidRDefault="00EC7870" w:rsidP="00EC7870">
      <w:pPr>
        <w:tabs>
          <w:tab w:val="center" w:pos="4536"/>
          <w:tab w:val="right" w:pos="9072"/>
        </w:tabs>
        <w:ind w:left="360"/>
        <w:rPr>
          <w:rFonts w:ascii="Arial" w:hAnsi="Arial" w:cs="Arial"/>
          <w:sz w:val="22"/>
          <w:szCs w:val="22"/>
        </w:rPr>
      </w:pPr>
    </w:p>
    <w:p w14:paraId="7240313E" w14:textId="77777777" w:rsidR="00EC7870" w:rsidRPr="00B53FE3" w:rsidRDefault="00EC7870" w:rsidP="00EC7870">
      <w:pPr>
        <w:tabs>
          <w:tab w:val="center" w:pos="4536"/>
          <w:tab w:val="right" w:pos="9072"/>
        </w:tabs>
        <w:ind w:left="360"/>
        <w:rPr>
          <w:rFonts w:ascii="Arial" w:hAnsi="Arial" w:cs="Arial"/>
          <w:sz w:val="22"/>
          <w:szCs w:val="22"/>
        </w:rPr>
      </w:pPr>
    </w:p>
    <w:p w14:paraId="23ADFE54" w14:textId="77777777" w:rsidR="00EC7870" w:rsidRPr="00B53FE3" w:rsidRDefault="00EC7870" w:rsidP="00EC7870">
      <w:pPr>
        <w:tabs>
          <w:tab w:val="center" w:pos="4536"/>
          <w:tab w:val="right" w:pos="9072"/>
        </w:tabs>
        <w:ind w:left="360"/>
        <w:rPr>
          <w:rFonts w:ascii="Arial" w:hAnsi="Arial" w:cs="Arial"/>
          <w:sz w:val="22"/>
          <w:szCs w:val="22"/>
        </w:rPr>
      </w:pPr>
      <w:r w:rsidRPr="00B53FE3">
        <w:rPr>
          <w:rFonts w:ascii="Arial" w:hAnsi="Arial" w:cs="Arial"/>
          <w:color w:val="66CCFF"/>
          <w:spacing w:val="-10"/>
          <w:position w:val="-1"/>
          <w:sz w:val="22"/>
          <w:szCs w:val="22"/>
        </w:rPr>
        <w:t></w:t>
      </w:r>
      <w:r w:rsidRPr="00B53FE3">
        <w:rPr>
          <w:rFonts w:ascii="Arial" w:hAnsi="Arial" w:cs="Arial"/>
          <w:color w:val="66CCFF"/>
          <w:spacing w:val="-10"/>
          <w:position w:val="-1"/>
          <w:sz w:val="22"/>
          <w:szCs w:val="22"/>
        </w:rPr>
        <w:t></w:t>
      </w:r>
      <w:r w:rsidRPr="00B53FE3">
        <w:rPr>
          <w:rFonts w:ascii="Arial" w:hAnsi="Arial" w:cs="Arial"/>
          <w:sz w:val="22"/>
          <w:szCs w:val="22"/>
        </w:rPr>
        <w:t>Numéros de téléphone et de télécopie :</w:t>
      </w:r>
    </w:p>
    <w:p w14:paraId="65029815" w14:textId="77777777" w:rsidR="00EC7870" w:rsidRPr="00B53FE3" w:rsidRDefault="00EC7870" w:rsidP="00EC7870">
      <w:pPr>
        <w:tabs>
          <w:tab w:val="center" w:pos="4536"/>
          <w:tab w:val="right" w:pos="9072"/>
        </w:tabs>
        <w:ind w:left="360"/>
        <w:rPr>
          <w:rFonts w:ascii="Arial" w:hAnsi="Arial" w:cs="Arial"/>
          <w:sz w:val="22"/>
          <w:szCs w:val="22"/>
        </w:rPr>
      </w:pPr>
    </w:p>
    <w:p w14:paraId="2F9146FB" w14:textId="77777777" w:rsidR="00EC7870" w:rsidRPr="00B53FE3" w:rsidRDefault="00EC7870" w:rsidP="00EC7870">
      <w:pPr>
        <w:tabs>
          <w:tab w:val="center" w:pos="4536"/>
          <w:tab w:val="right" w:pos="9072"/>
        </w:tabs>
        <w:ind w:left="360"/>
        <w:rPr>
          <w:rFonts w:ascii="Arial" w:hAnsi="Arial" w:cs="Arial"/>
          <w:sz w:val="22"/>
          <w:szCs w:val="22"/>
        </w:rPr>
      </w:pPr>
    </w:p>
    <w:p w14:paraId="735CCD7E" w14:textId="77777777" w:rsidR="00EC7870" w:rsidRPr="00B53FE3" w:rsidRDefault="00EC7870" w:rsidP="00EC7870">
      <w:pPr>
        <w:tabs>
          <w:tab w:val="center" w:pos="4536"/>
          <w:tab w:val="right" w:pos="9072"/>
        </w:tabs>
        <w:ind w:left="360"/>
        <w:rPr>
          <w:rFonts w:ascii="Arial" w:hAnsi="Arial" w:cs="Arial"/>
          <w:sz w:val="22"/>
          <w:szCs w:val="22"/>
        </w:rPr>
      </w:pPr>
    </w:p>
    <w:p w14:paraId="4A445176" w14:textId="77777777" w:rsidR="00EC7870" w:rsidRPr="00B53FE3" w:rsidRDefault="00EC7870" w:rsidP="00EC7870">
      <w:pPr>
        <w:tabs>
          <w:tab w:val="center" w:pos="4536"/>
          <w:tab w:val="right" w:pos="9072"/>
        </w:tabs>
        <w:ind w:left="360"/>
        <w:rPr>
          <w:rFonts w:ascii="Arial" w:hAnsi="Arial" w:cs="Arial"/>
          <w:b/>
          <w:bCs/>
          <w:sz w:val="22"/>
          <w:szCs w:val="22"/>
        </w:rPr>
      </w:pPr>
      <w:r w:rsidRPr="00B53FE3">
        <w:rPr>
          <w:rFonts w:ascii="Arial" w:hAnsi="Arial" w:cs="Arial"/>
          <w:color w:val="66CCFF"/>
          <w:spacing w:val="-10"/>
          <w:position w:val="-1"/>
          <w:sz w:val="22"/>
          <w:szCs w:val="22"/>
        </w:rPr>
        <w:t></w:t>
      </w:r>
      <w:r w:rsidRPr="00B53FE3">
        <w:rPr>
          <w:rFonts w:ascii="Arial" w:hAnsi="Arial" w:cs="Arial"/>
          <w:color w:val="66CCFF"/>
          <w:spacing w:val="-10"/>
          <w:position w:val="-1"/>
          <w:sz w:val="22"/>
          <w:szCs w:val="22"/>
        </w:rPr>
        <w:t></w:t>
      </w:r>
      <w:r w:rsidRPr="00B53FE3">
        <w:rPr>
          <w:rFonts w:ascii="Arial" w:hAnsi="Arial" w:cs="Arial"/>
          <w:sz w:val="22"/>
          <w:szCs w:val="22"/>
        </w:rPr>
        <w:t xml:space="preserve">Numéro SIRET, à défaut, un numéro d’identification européen ou international ou propre au pays d’origine de l’opérateur économique issu d’un répertoire figurant dans la liste des </w:t>
      </w:r>
      <w:hyperlink r:id="rId15" w:history="1">
        <w:r w:rsidRPr="00B53FE3">
          <w:rPr>
            <w:rFonts w:ascii="Arial" w:hAnsi="Arial" w:cs="Arial"/>
            <w:color w:val="0000FF"/>
            <w:sz w:val="22"/>
            <w:szCs w:val="22"/>
            <w:u w:val="single"/>
          </w:rPr>
          <w:t>ICD</w:t>
        </w:r>
      </w:hyperlink>
      <w:r w:rsidRPr="00B53FE3">
        <w:rPr>
          <w:rFonts w:ascii="Arial" w:hAnsi="Arial" w:cs="Arial"/>
          <w:sz w:val="22"/>
          <w:szCs w:val="22"/>
        </w:rPr>
        <w:t> :</w:t>
      </w:r>
    </w:p>
    <w:p w14:paraId="39F5EAEB" w14:textId="77777777" w:rsidR="00EC7870" w:rsidRPr="00B53FE3" w:rsidRDefault="00EC7870" w:rsidP="00EC7870">
      <w:pPr>
        <w:tabs>
          <w:tab w:val="center" w:pos="4536"/>
          <w:tab w:val="right" w:pos="9072"/>
        </w:tabs>
        <w:ind w:left="360"/>
        <w:rPr>
          <w:rFonts w:ascii="Arial" w:hAnsi="Arial" w:cs="Arial"/>
          <w:sz w:val="22"/>
          <w:szCs w:val="22"/>
        </w:rPr>
      </w:pPr>
    </w:p>
    <w:p w14:paraId="2A42050D" w14:textId="77777777" w:rsidR="00EC7870" w:rsidRPr="00B53FE3" w:rsidRDefault="00EC7870" w:rsidP="00EC7870">
      <w:pPr>
        <w:tabs>
          <w:tab w:val="center" w:pos="4536"/>
          <w:tab w:val="right" w:pos="9072"/>
        </w:tabs>
        <w:ind w:left="360"/>
        <w:rPr>
          <w:rFonts w:ascii="Arial" w:hAnsi="Arial" w:cs="Arial"/>
          <w:sz w:val="22"/>
          <w:szCs w:val="22"/>
        </w:rPr>
      </w:pPr>
    </w:p>
    <w:p w14:paraId="41C888BB" w14:textId="77777777" w:rsidR="00EC7870" w:rsidRPr="00B53FE3" w:rsidRDefault="00EC7870" w:rsidP="00EC7870">
      <w:pPr>
        <w:rPr>
          <w:rFonts w:ascii="Arial" w:hAnsi="Arial" w:cs="Arial"/>
          <w:sz w:val="22"/>
          <w:szCs w:val="22"/>
        </w:rPr>
      </w:pPr>
    </w:p>
    <w:p w14:paraId="453252F0" w14:textId="77777777" w:rsidR="00EC7870" w:rsidRPr="00B53FE3" w:rsidRDefault="00EC7870" w:rsidP="00EC7870">
      <w:pPr>
        <w:ind w:firstLine="567"/>
        <w:rPr>
          <w:rFonts w:ascii="Arial" w:hAnsi="Arial" w:cs="Arial"/>
          <w:iCs/>
          <w:sz w:val="22"/>
          <w:szCs w:val="22"/>
        </w:rPr>
      </w:pPr>
      <w:r w:rsidRPr="00B53FE3">
        <w:rPr>
          <w:rFonts w:ascii="Arial" w:hAnsi="Arial" w:cs="Arial"/>
          <w:sz w:val="22"/>
          <w:szCs w:val="22"/>
        </w:rPr>
        <w:fldChar w:fldCharType="begin">
          <w:ffData>
            <w:name w:val=""/>
            <w:enabled/>
            <w:calcOnExit w:val="0"/>
            <w:checkBox>
              <w:size w:val="20"/>
              <w:default w:val="0"/>
            </w:checkBox>
          </w:ffData>
        </w:fldChar>
      </w:r>
      <w:r w:rsidRPr="00B53FE3">
        <w:rPr>
          <w:rFonts w:ascii="Arial" w:hAnsi="Arial" w:cs="Arial"/>
          <w:sz w:val="22"/>
          <w:szCs w:val="22"/>
        </w:rPr>
        <w:instrText xml:space="preserve"> FORMCHECKBOX </w:instrText>
      </w:r>
      <w:r w:rsidRPr="00B53FE3">
        <w:rPr>
          <w:rFonts w:ascii="Arial" w:hAnsi="Arial" w:cs="Arial"/>
          <w:sz w:val="22"/>
          <w:szCs w:val="22"/>
        </w:rPr>
      </w:r>
      <w:r w:rsidRPr="00B53FE3">
        <w:rPr>
          <w:rFonts w:ascii="Arial" w:hAnsi="Arial" w:cs="Arial"/>
          <w:sz w:val="22"/>
          <w:szCs w:val="22"/>
        </w:rPr>
        <w:fldChar w:fldCharType="separate"/>
      </w:r>
      <w:r w:rsidRPr="00B53FE3">
        <w:rPr>
          <w:rFonts w:ascii="Arial" w:hAnsi="Arial" w:cs="Arial"/>
          <w:sz w:val="22"/>
          <w:szCs w:val="22"/>
        </w:rPr>
        <w:fldChar w:fldCharType="end"/>
      </w:r>
      <w:r w:rsidRPr="00B53FE3">
        <w:rPr>
          <w:rFonts w:ascii="Arial" w:hAnsi="Arial" w:cs="Arial"/>
          <w:b/>
          <w:bCs/>
          <w:sz w:val="22"/>
          <w:szCs w:val="22"/>
        </w:rPr>
        <w:t> </w:t>
      </w:r>
      <w:r w:rsidRPr="00B53FE3">
        <w:rPr>
          <w:rFonts w:ascii="Arial" w:hAnsi="Arial" w:cs="Arial"/>
          <w:sz w:val="22"/>
          <w:szCs w:val="22"/>
        </w:rPr>
        <w:t>Le candidat est un groupement d’entreprises :</w:t>
      </w:r>
    </w:p>
    <w:p w14:paraId="36A49555" w14:textId="77777777" w:rsidR="00EC7870" w:rsidRPr="00B53FE3" w:rsidRDefault="00EC7870" w:rsidP="00EC7870">
      <w:pPr>
        <w:spacing w:before="60"/>
        <w:rPr>
          <w:rFonts w:ascii="Arial" w:hAnsi="Arial" w:cs="Arial"/>
          <w:iCs/>
          <w:sz w:val="22"/>
          <w:szCs w:val="22"/>
        </w:rPr>
      </w:pPr>
    </w:p>
    <w:p w14:paraId="6301B70B" w14:textId="77777777" w:rsidR="00EC7870" w:rsidRPr="00B53FE3" w:rsidRDefault="00EC7870" w:rsidP="00EC7870">
      <w:pPr>
        <w:ind w:left="567" w:firstLine="567"/>
        <w:rPr>
          <w:rFonts w:ascii="Arial" w:hAnsi="Arial" w:cs="Arial"/>
          <w:sz w:val="22"/>
          <w:szCs w:val="22"/>
        </w:rPr>
      </w:pPr>
      <w:r w:rsidRPr="00B53FE3">
        <w:rPr>
          <w:rFonts w:ascii="Arial" w:hAnsi="Arial" w:cs="Arial"/>
          <w:sz w:val="22"/>
          <w:szCs w:val="22"/>
        </w:rPr>
        <w:fldChar w:fldCharType="begin">
          <w:ffData>
            <w:name w:val=""/>
            <w:enabled/>
            <w:calcOnExit w:val="0"/>
            <w:checkBox>
              <w:size w:val="20"/>
              <w:default w:val="0"/>
            </w:checkBox>
          </w:ffData>
        </w:fldChar>
      </w:r>
      <w:r w:rsidRPr="00B53FE3">
        <w:rPr>
          <w:rFonts w:ascii="Arial" w:hAnsi="Arial" w:cs="Arial"/>
          <w:sz w:val="22"/>
          <w:szCs w:val="22"/>
        </w:rPr>
        <w:instrText xml:space="preserve"> FORMCHECKBOX </w:instrText>
      </w:r>
      <w:r w:rsidRPr="00B53FE3">
        <w:rPr>
          <w:rFonts w:ascii="Arial" w:hAnsi="Arial" w:cs="Arial"/>
          <w:sz w:val="22"/>
          <w:szCs w:val="22"/>
        </w:rPr>
      </w:r>
      <w:r w:rsidRPr="00B53FE3">
        <w:rPr>
          <w:rFonts w:ascii="Arial" w:hAnsi="Arial" w:cs="Arial"/>
          <w:sz w:val="22"/>
          <w:szCs w:val="22"/>
        </w:rPr>
        <w:fldChar w:fldCharType="separate"/>
      </w:r>
      <w:r w:rsidRPr="00B53FE3">
        <w:rPr>
          <w:rFonts w:ascii="Arial" w:hAnsi="Arial" w:cs="Arial"/>
          <w:sz w:val="22"/>
          <w:szCs w:val="22"/>
        </w:rPr>
        <w:fldChar w:fldCharType="end"/>
      </w:r>
      <w:r w:rsidRPr="00B53FE3">
        <w:rPr>
          <w:rFonts w:ascii="Arial" w:hAnsi="Arial" w:cs="Arial"/>
          <w:i/>
          <w:iCs/>
          <w:sz w:val="22"/>
          <w:szCs w:val="22"/>
        </w:rPr>
        <w:t> </w:t>
      </w:r>
      <w:proofErr w:type="gramStart"/>
      <w:r w:rsidRPr="00B53FE3">
        <w:rPr>
          <w:rFonts w:ascii="Arial" w:hAnsi="Arial" w:cs="Arial"/>
          <w:sz w:val="22"/>
          <w:szCs w:val="22"/>
        </w:rPr>
        <w:t>conjoint</w:t>
      </w:r>
      <w:proofErr w:type="gramEnd"/>
      <w:r w:rsidRPr="00B53FE3">
        <w:rPr>
          <w:rFonts w:ascii="Arial" w:hAnsi="Arial" w:cs="Arial"/>
          <w:sz w:val="22"/>
          <w:szCs w:val="22"/>
        </w:rPr>
        <w:tab/>
      </w:r>
      <w:r w:rsidRPr="00B53FE3">
        <w:rPr>
          <w:rFonts w:ascii="Arial" w:hAnsi="Arial" w:cs="Arial"/>
          <w:sz w:val="22"/>
          <w:szCs w:val="22"/>
        </w:rPr>
        <w:tab/>
        <w:t>OU</w:t>
      </w:r>
      <w:r w:rsidRPr="00B53FE3">
        <w:rPr>
          <w:rFonts w:ascii="Arial" w:hAnsi="Arial" w:cs="Arial"/>
          <w:sz w:val="22"/>
          <w:szCs w:val="22"/>
        </w:rPr>
        <w:tab/>
      </w:r>
      <w:r w:rsidRPr="00B53FE3">
        <w:rPr>
          <w:rFonts w:ascii="Arial" w:hAnsi="Arial" w:cs="Arial"/>
          <w:sz w:val="22"/>
          <w:szCs w:val="22"/>
        </w:rPr>
        <w:tab/>
      </w:r>
      <w:r w:rsidRPr="00B53FE3">
        <w:rPr>
          <w:rFonts w:ascii="Arial" w:hAnsi="Arial" w:cs="Arial"/>
          <w:sz w:val="22"/>
          <w:szCs w:val="22"/>
        </w:rPr>
        <w:fldChar w:fldCharType="begin">
          <w:ffData>
            <w:name w:val=""/>
            <w:enabled/>
            <w:calcOnExit w:val="0"/>
            <w:checkBox>
              <w:size w:val="20"/>
              <w:default w:val="0"/>
            </w:checkBox>
          </w:ffData>
        </w:fldChar>
      </w:r>
      <w:r w:rsidRPr="00B53FE3">
        <w:rPr>
          <w:rFonts w:ascii="Arial" w:hAnsi="Arial" w:cs="Arial"/>
          <w:sz w:val="22"/>
          <w:szCs w:val="22"/>
        </w:rPr>
        <w:instrText xml:space="preserve"> FORMCHECKBOX </w:instrText>
      </w:r>
      <w:r w:rsidRPr="00B53FE3">
        <w:rPr>
          <w:rFonts w:ascii="Arial" w:hAnsi="Arial" w:cs="Arial"/>
          <w:sz w:val="22"/>
          <w:szCs w:val="22"/>
        </w:rPr>
      </w:r>
      <w:r w:rsidRPr="00B53FE3">
        <w:rPr>
          <w:rFonts w:ascii="Arial" w:hAnsi="Arial" w:cs="Arial"/>
          <w:sz w:val="22"/>
          <w:szCs w:val="22"/>
        </w:rPr>
        <w:fldChar w:fldCharType="separate"/>
      </w:r>
      <w:r w:rsidRPr="00B53FE3">
        <w:rPr>
          <w:rFonts w:ascii="Arial" w:hAnsi="Arial" w:cs="Arial"/>
          <w:sz w:val="22"/>
          <w:szCs w:val="22"/>
        </w:rPr>
        <w:fldChar w:fldCharType="end"/>
      </w:r>
      <w:r w:rsidRPr="00B53FE3">
        <w:rPr>
          <w:rFonts w:ascii="Arial" w:hAnsi="Arial" w:cs="Arial"/>
          <w:iCs/>
          <w:sz w:val="22"/>
          <w:szCs w:val="22"/>
        </w:rPr>
        <w:t> </w:t>
      </w:r>
      <w:r w:rsidRPr="00B53FE3">
        <w:rPr>
          <w:rFonts w:ascii="Arial" w:hAnsi="Arial" w:cs="Arial"/>
          <w:sz w:val="22"/>
          <w:szCs w:val="22"/>
        </w:rPr>
        <w:t>solidaire</w:t>
      </w:r>
    </w:p>
    <w:p w14:paraId="53D800AE" w14:textId="77777777" w:rsidR="00EC7870" w:rsidRPr="00B53FE3" w:rsidRDefault="00EC7870" w:rsidP="00EC7870">
      <w:pPr>
        <w:rPr>
          <w:rFonts w:ascii="Arial" w:hAnsi="Arial" w:cs="Arial"/>
          <w:sz w:val="22"/>
          <w:szCs w:val="22"/>
        </w:rPr>
      </w:pPr>
    </w:p>
    <w:p w14:paraId="209EEB54" w14:textId="77777777" w:rsidR="00EC7870" w:rsidRPr="00B53FE3" w:rsidRDefault="00EC7870" w:rsidP="00EC7870">
      <w:pPr>
        <w:rPr>
          <w:rFonts w:ascii="Arial" w:hAnsi="Arial" w:cs="Arial"/>
          <w:sz w:val="22"/>
          <w:szCs w:val="22"/>
        </w:rPr>
      </w:pPr>
    </w:p>
    <w:p w14:paraId="0BB6C05F" w14:textId="77777777" w:rsidR="00EC7870" w:rsidRPr="00B53FE3" w:rsidRDefault="00EC7870" w:rsidP="00EC7870">
      <w:pPr>
        <w:ind w:firstLine="567"/>
        <w:rPr>
          <w:rFonts w:ascii="Arial" w:hAnsi="Arial" w:cs="Arial"/>
          <w:iCs/>
          <w:sz w:val="22"/>
          <w:szCs w:val="22"/>
        </w:rPr>
      </w:pPr>
      <w:r w:rsidRPr="00B53FE3">
        <w:rPr>
          <w:rFonts w:ascii="Arial" w:hAnsi="Arial" w:cs="Arial"/>
          <w:bCs/>
          <w:sz w:val="22"/>
          <w:szCs w:val="22"/>
        </w:rPr>
        <w:t>En cas de</w:t>
      </w:r>
      <w:r w:rsidRPr="00B53FE3">
        <w:rPr>
          <w:rFonts w:ascii="Arial" w:hAnsi="Arial" w:cs="Arial"/>
          <w:b/>
          <w:bCs/>
          <w:sz w:val="22"/>
          <w:szCs w:val="22"/>
        </w:rPr>
        <w:t xml:space="preserve"> </w:t>
      </w:r>
      <w:r w:rsidRPr="00B53FE3">
        <w:rPr>
          <w:rFonts w:ascii="Arial" w:hAnsi="Arial" w:cs="Arial"/>
          <w:sz w:val="22"/>
          <w:szCs w:val="22"/>
        </w:rPr>
        <w:t>groupement conjoint, le mandataire est solidaire :</w:t>
      </w:r>
    </w:p>
    <w:p w14:paraId="7CFEC198" w14:textId="77777777" w:rsidR="00EC7870" w:rsidRPr="00B53FE3" w:rsidRDefault="00EC7870" w:rsidP="00EC7870">
      <w:pPr>
        <w:spacing w:before="60"/>
        <w:rPr>
          <w:rFonts w:ascii="Arial" w:hAnsi="Arial" w:cs="Arial"/>
          <w:iCs/>
          <w:sz w:val="22"/>
          <w:szCs w:val="22"/>
        </w:rPr>
      </w:pPr>
    </w:p>
    <w:p w14:paraId="5455D031" w14:textId="77777777" w:rsidR="00EC7870" w:rsidRPr="00B53FE3" w:rsidRDefault="00EC7870" w:rsidP="00EC7870">
      <w:pPr>
        <w:ind w:left="567" w:firstLine="567"/>
        <w:rPr>
          <w:rFonts w:ascii="Arial" w:hAnsi="Arial" w:cs="Arial"/>
          <w:sz w:val="22"/>
          <w:szCs w:val="22"/>
        </w:rPr>
      </w:pPr>
      <w:r w:rsidRPr="00B53FE3">
        <w:rPr>
          <w:rFonts w:ascii="Arial" w:hAnsi="Arial" w:cs="Arial"/>
          <w:sz w:val="22"/>
          <w:szCs w:val="22"/>
        </w:rPr>
        <w:fldChar w:fldCharType="begin">
          <w:ffData>
            <w:name w:val=""/>
            <w:enabled/>
            <w:calcOnExit w:val="0"/>
            <w:checkBox>
              <w:size w:val="20"/>
              <w:default w:val="0"/>
            </w:checkBox>
          </w:ffData>
        </w:fldChar>
      </w:r>
      <w:r w:rsidRPr="00B53FE3">
        <w:rPr>
          <w:rFonts w:ascii="Arial" w:hAnsi="Arial" w:cs="Arial"/>
          <w:sz w:val="22"/>
          <w:szCs w:val="22"/>
        </w:rPr>
        <w:instrText xml:space="preserve"> FORMCHECKBOX </w:instrText>
      </w:r>
      <w:r w:rsidRPr="00B53FE3">
        <w:rPr>
          <w:rFonts w:ascii="Arial" w:hAnsi="Arial" w:cs="Arial"/>
          <w:sz w:val="22"/>
          <w:szCs w:val="22"/>
        </w:rPr>
      </w:r>
      <w:r w:rsidRPr="00B53FE3">
        <w:rPr>
          <w:rFonts w:ascii="Arial" w:hAnsi="Arial" w:cs="Arial"/>
          <w:sz w:val="22"/>
          <w:szCs w:val="22"/>
        </w:rPr>
        <w:fldChar w:fldCharType="separate"/>
      </w:r>
      <w:r w:rsidRPr="00B53FE3">
        <w:rPr>
          <w:rFonts w:ascii="Arial" w:hAnsi="Arial" w:cs="Arial"/>
          <w:sz w:val="22"/>
          <w:szCs w:val="22"/>
        </w:rPr>
        <w:fldChar w:fldCharType="end"/>
      </w:r>
      <w:r w:rsidRPr="00B53FE3">
        <w:rPr>
          <w:rFonts w:ascii="Arial" w:hAnsi="Arial" w:cs="Arial"/>
          <w:sz w:val="22"/>
          <w:szCs w:val="22"/>
        </w:rPr>
        <w:t xml:space="preserve"> Non</w:t>
      </w:r>
      <w:r w:rsidRPr="00B53FE3">
        <w:rPr>
          <w:rFonts w:ascii="Arial" w:hAnsi="Arial" w:cs="Arial"/>
          <w:sz w:val="22"/>
          <w:szCs w:val="22"/>
        </w:rPr>
        <w:tab/>
      </w:r>
      <w:r w:rsidRPr="00B53FE3">
        <w:rPr>
          <w:rFonts w:ascii="Arial" w:hAnsi="Arial" w:cs="Arial"/>
          <w:sz w:val="22"/>
          <w:szCs w:val="22"/>
        </w:rPr>
        <w:tab/>
        <w:t>OU</w:t>
      </w:r>
      <w:r w:rsidRPr="00B53FE3">
        <w:rPr>
          <w:rFonts w:ascii="Arial" w:hAnsi="Arial" w:cs="Arial"/>
          <w:sz w:val="22"/>
          <w:szCs w:val="22"/>
        </w:rPr>
        <w:tab/>
      </w:r>
      <w:r w:rsidRPr="00B53FE3">
        <w:rPr>
          <w:rFonts w:ascii="Arial" w:hAnsi="Arial" w:cs="Arial"/>
          <w:sz w:val="22"/>
          <w:szCs w:val="22"/>
        </w:rPr>
        <w:tab/>
      </w:r>
      <w:r w:rsidRPr="00B53FE3">
        <w:rPr>
          <w:rFonts w:ascii="Arial" w:hAnsi="Arial" w:cs="Arial"/>
          <w:sz w:val="22"/>
          <w:szCs w:val="22"/>
        </w:rPr>
        <w:fldChar w:fldCharType="begin">
          <w:ffData>
            <w:name w:val=""/>
            <w:enabled/>
            <w:calcOnExit w:val="0"/>
            <w:checkBox>
              <w:size w:val="20"/>
              <w:default w:val="0"/>
            </w:checkBox>
          </w:ffData>
        </w:fldChar>
      </w:r>
      <w:r w:rsidRPr="00B53FE3">
        <w:rPr>
          <w:rFonts w:ascii="Arial" w:hAnsi="Arial" w:cs="Arial"/>
          <w:sz w:val="22"/>
          <w:szCs w:val="22"/>
        </w:rPr>
        <w:instrText xml:space="preserve"> FORMCHECKBOX </w:instrText>
      </w:r>
      <w:r w:rsidRPr="00B53FE3">
        <w:rPr>
          <w:rFonts w:ascii="Arial" w:hAnsi="Arial" w:cs="Arial"/>
          <w:sz w:val="22"/>
          <w:szCs w:val="22"/>
        </w:rPr>
      </w:r>
      <w:r w:rsidRPr="00B53FE3">
        <w:rPr>
          <w:rFonts w:ascii="Arial" w:hAnsi="Arial" w:cs="Arial"/>
          <w:sz w:val="22"/>
          <w:szCs w:val="22"/>
        </w:rPr>
        <w:fldChar w:fldCharType="separate"/>
      </w:r>
      <w:r w:rsidRPr="00B53FE3">
        <w:rPr>
          <w:rFonts w:ascii="Arial" w:hAnsi="Arial" w:cs="Arial"/>
          <w:sz w:val="22"/>
          <w:szCs w:val="22"/>
        </w:rPr>
        <w:fldChar w:fldCharType="end"/>
      </w:r>
      <w:r w:rsidRPr="00B53FE3">
        <w:rPr>
          <w:rFonts w:ascii="Arial" w:hAnsi="Arial" w:cs="Arial"/>
          <w:iCs/>
          <w:sz w:val="22"/>
          <w:szCs w:val="22"/>
        </w:rPr>
        <w:t xml:space="preserve"> Oui</w:t>
      </w:r>
    </w:p>
    <w:p w14:paraId="7B20B7E5" w14:textId="77777777" w:rsidR="00EC7870" w:rsidRPr="00B53FE3" w:rsidRDefault="00EC7870" w:rsidP="00EC7870">
      <w:pPr>
        <w:jc w:val="both"/>
        <w:rPr>
          <w:rFonts w:ascii="Arial" w:hAnsi="Arial" w:cs="Arial"/>
          <w:sz w:val="22"/>
          <w:szCs w:val="22"/>
        </w:rPr>
      </w:pPr>
    </w:p>
    <w:p w14:paraId="313BD310" w14:textId="77777777" w:rsidR="00EC7870" w:rsidRPr="00B53FE3" w:rsidRDefault="00EC7870" w:rsidP="00EC7870">
      <w:pPr>
        <w:jc w:val="both"/>
        <w:rPr>
          <w:rFonts w:ascii="Arial" w:hAnsi="Arial" w:cs="Arial"/>
          <w:sz w:val="22"/>
          <w:szCs w:val="22"/>
        </w:rPr>
      </w:pPr>
    </w:p>
    <w:p w14:paraId="5F1CE4DA" w14:textId="77777777" w:rsidR="00EC7870" w:rsidRPr="00B53FE3" w:rsidRDefault="00EC7870" w:rsidP="00EC7870">
      <w:pPr>
        <w:jc w:val="both"/>
        <w:rPr>
          <w:rFonts w:ascii="Arial" w:hAnsi="Arial" w:cs="Arial"/>
          <w:sz w:val="22"/>
          <w:szCs w:val="22"/>
        </w:rPr>
      </w:pPr>
    </w:p>
    <w:p w14:paraId="72846971" w14:textId="77777777" w:rsidR="00EC7870" w:rsidRPr="00B53FE3" w:rsidRDefault="00EC7870" w:rsidP="00EC7870">
      <w:pPr>
        <w:jc w:val="both"/>
        <w:rPr>
          <w:rFonts w:ascii="Arial" w:hAnsi="Arial" w:cs="Arial"/>
          <w:sz w:val="22"/>
          <w:szCs w:val="22"/>
        </w:rPr>
      </w:pPr>
    </w:p>
    <w:p w14:paraId="5CCE039E" w14:textId="77777777" w:rsidR="00EC7870" w:rsidRPr="00B53FE3" w:rsidRDefault="00EC7870" w:rsidP="00EC7870">
      <w:pPr>
        <w:jc w:val="both"/>
        <w:rPr>
          <w:rFonts w:ascii="Arial" w:hAnsi="Arial" w:cs="Arial"/>
          <w:sz w:val="22"/>
          <w:szCs w:val="22"/>
        </w:rPr>
      </w:pPr>
    </w:p>
    <w:p w14:paraId="666DB012" w14:textId="77777777" w:rsidR="00EC7870" w:rsidRPr="00B53FE3" w:rsidRDefault="00EC7870" w:rsidP="00EC7870">
      <w:pPr>
        <w:jc w:val="both"/>
        <w:rPr>
          <w:rFonts w:ascii="Arial" w:hAnsi="Arial" w:cs="Arial"/>
          <w:sz w:val="22"/>
          <w:szCs w:val="22"/>
        </w:rPr>
      </w:pPr>
    </w:p>
    <w:p w14:paraId="19087D0E" w14:textId="77777777" w:rsidR="00EC7870" w:rsidRPr="00B53FE3" w:rsidRDefault="00EC7870" w:rsidP="00EC7870">
      <w:pPr>
        <w:jc w:val="both"/>
        <w:rPr>
          <w:rFonts w:ascii="Arial" w:hAnsi="Arial" w:cs="Arial"/>
          <w:sz w:val="22"/>
          <w:szCs w:val="22"/>
        </w:rPr>
      </w:pPr>
    </w:p>
    <w:p w14:paraId="75B245BE" w14:textId="77777777" w:rsidR="00EC7870" w:rsidRPr="00B53FE3" w:rsidRDefault="00EC7870" w:rsidP="00EC7870">
      <w:pPr>
        <w:jc w:val="both"/>
        <w:rPr>
          <w:rFonts w:ascii="Arial" w:hAnsi="Arial" w:cs="Arial"/>
          <w:sz w:val="22"/>
          <w:szCs w:val="22"/>
        </w:rPr>
      </w:pPr>
    </w:p>
    <w:p w14:paraId="532A8B0D" w14:textId="77777777" w:rsidR="00EC7870" w:rsidRPr="00B53FE3" w:rsidRDefault="00EC7870" w:rsidP="00EC7870">
      <w:pPr>
        <w:jc w:val="both"/>
        <w:rPr>
          <w:rFonts w:ascii="Arial" w:hAnsi="Arial" w:cs="Arial"/>
          <w:sz w:val="22"/>
          <w:szCs w:val="22"/>
        </w:rPr>
      </w:pPr>
    </w:p>
    <w:p w14:paraId="22254379" w14:textId="77777777" w:rsidR="00EC7870" w:rsidRPr="00B53FE3" w:rsidRDefault="00EC7870" w:rsidP="00EC7870">
      <w:pPr>
        <w:jc w:val="both"/>
        <w:rPr>
          <w:rFonts w:ascii="Arial" w:hAnsi="Arial" w:cs="Arial"/>
          <w:sz w:val="22"/>
          <w:szCs w:val="22"/>
        </w:rPr>
      </w:pPr>
    </w:p>
    <w:p w14:paraId="0A9A32F5" w14:textId="77777777" w:rsidR="00EC7870" w:rsidRPr="00B53FE3" w:rsidRDefault="00EC7870" w:rsidP="00EC7870">
      <w:pPr>
        <w:jc w:val="both"/>
        <w:rPr>
          <w:rFonts w:ascii="Arial" w:hAnsi="Arial" w:cs="Arial"/>
          <w:sz w:val="22"/>
          <w:szCs w:val="22"/>
        </w:rPr>
      </w:pPr>
    </w:p>
    <w:p w14:paraId="58A184BE" w14:textId="77777777" w:rsidR="00EC7870" w:rsidRPr="00B53FE3" w:rsidRDefault="00EC7870" w:rsidP="00EC7870">
      <w:pPr>
        <w:jc w:val="both"/>
        <w:rPr>
          <w:rFonts w:ascii="Arial" w:hAnsi="Arial" w:cs="Arial"/>
          <w:sz w:val="22"/>
          <w:szCs w:val="22"/>
        </w:rPr>
      </w:pPr>
    </w:p>
    <w:p w14:paraId="39AE9CEB" w14:textId="77777777" w:rsidR="009200F0" w:rsidRPr="00B53FE3" w:rsidRDefault="009200F0" w:rsidP="00EC7870">
      <w:pPr>
        <w:jc w:val="both"/>
        <w:rPr>
          <w:rFonts w:ascii="Arial" w:hAnsi="Arial" w:cs="Arial"/>
          <w:sz w:val="22"/>
          <w:szCs w:val="22"/>
        </w:rPr>
      </w:pPr>
    </w:p>
    <w:p w14:paraId="4AFF6D09" w14:textId="77777777" w:rsidR="00EC7870" w:rsidRPr="00B53FE3" w:rsidRDefault="00EC7870" w:rsidP="00EC7870">
      <w:pPr>
        <w:jc w:val="both"/>
        <w:rPr>
          <w:rFonts w:ascii="Arial" w:hAnsi="Arial" w:cs="Arial"/>
          <w:sz w:val="22"/>
          <w:szCs w:val="22"/>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EC7870" w:rsidRPr="00B53FE3" w14:paraId="53BA20E1" w14:textId="77777777" w:rsidTr="00966D3E">
        <w:tc>
          <w:tcPr>
            <w:tcW w:w="10490" w:type="dxa"/>
            <w:shd w:val="clear" w:color="auto" w:fill="66CCFF"/>
          </w:tcPr>
          <w:p w14:paraId="4406CB82" w14:textId="77777777" w:rsidR="00EC7870" w:rsidRPr="00B53FE3" w:rsidRDefault="00EC7870" w:rsidP="00EC7870">
            <w:pPr>
              <w:tabs>
                <w:tab w:val="left" w:pos="-142"/>
                <w:tab w:val="left" w:pos="4111"/>
              </w:tabs>
              <w:jc w:val="both"/>
              <w:rPr>
                <w:rFonts w:ascii="Arial" w:hAnsi="Arial" w:cs="Arial"/>
                <w:i/>
                <w:iCs/>
                <w:sz w:val="22"/>
                <w:szCs w:val="22"/>
              </w:rPr>
            </w:pPr>
            <w:r w:rsidRPr="00B53FE3">
              <w:rPr>
                <w:rFonts w:ascii="Arial" w:hAnsi="Arial" w:cs="Arial"/>
                <w:b/>
                <w:sz w:val="22"/>
                <w:szCs w:val="22"/>
              </w:rPr>
              <w:t>E</w:t>
            </w:r>
            <w:r w:rsidRPr="00B53FE3">
              <w:rPr>
                <w:rFonts w:ascii="Arial" w:hAnsi="Arial" w:cs="Arial"/>
                <w:b/>
                <w:bCs/>
                <w:sz w:val="22"/>
                <w:szCs w:val="22"/>
              </w:rPr>
              <w:t xml:space="preserve"> - Identification des membres du groupement et répartition des prestations</w:t>
            </w:r>
          </w:p>
        </w:tc>
      </w:tr>
    </w:tbl>
    <w:p w14:paraId="268C2BBC" w14:textId="77777777" w:rsidR="00EC7870" w:rsidRPr="00B53FE3" w:rsidRDefault="00EC7870" w:rsidP="00EC7870">
      <w:pPr>
        <w:spacing w:before="120"/>
        <w:jc w:val="both"/>
        <w:rPr>
          <w:rFonts w:ascii="Arial" w:hAnsi="Arial" w:cs="Arial"/>
          <w:sz w:val="22"/>
          <w:szCs w:val="22"/>
        </w:rPr>
      </w:pPr>
      <w:r w:rsidRPr="00B53FE3">
        <w:rPr>
          <w:rFonts w:ascii="Arial" w:hAnsi="Arial" w:cs="Arial"/>
          <w:i/>
          <w:iCs/>
          <w:sz w:val="22"/>
          <w:szCs w:val="22"/>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A769686" w14:textId="77777777" w:rsidR="00EC7870" w:rsidRPr="00B53FE3" w:rsidRDefault="00EC7870" w:rsidP="00EC7870">
      <w:pPr>
        <w:jc w:val="both"/>
        <w:rPr>
          <w:rFonts w:ascii="Arial" w:hAnsi="Arial" w:cs="Arial"/>
          <w:sz w:val="22"/>
          <w:szCs w:val="22"/>
        </w:rPr>
      </w:pPr>
    </w:p>
    <w:tbl>
      <w:tblPr>
        <w:tblW w:w="0" w:type="auto"/>
        <w:tblInd w:w="-15" w:type="dxa"/>
        <w:tblLayout w:type="fixed"/>
        <w:tblLook w:val="0000" w:firstRow="0" w:lastRow="0" w:firstColumn="0" w:lastColumn="0" w:noHBand="0" w:noVBand="0"/>
      </w:tblPr>
      <w:tblGrid>
        <w:gridCol w:w="851"/>
        <w:gridCol w:w="4394"/>
        <w:gridCol w:w="4253"/>
      </w:tblGrid>
      <w:tr w:rsidR="00EC7870" w:rsidRPr="00B53FE3" w14:paraId="109D4D60" w14:textId="77777777" w:rsidTr="00966D3E">
        <w:trPr>
          <w:trHeight w:val="1200"/>
        </w:trPr>
        <w:tc>
          <w:tcPr>
            <w:tcW w:w="851" w:type="dxa"/>
            <w:tcBorders>
              <w:top w:val="single" w:sz="4" w:space="0" w:color="000000"/>
              <w:left w:val="single" w:sz="4" w:space="0" w:color="000000"/>
              <w:bottom w:val="single" w:sz="4" w:space="0" w:color="000000"/>
            </w:tcBorders>
            <w:shd w:val="clear" w:color="auto" w:fill="auto"/>
          </w:tcPr>
          <w:p w14:paraId="62797A9A" w14:textId="77777777" w:rsidR="00EC7870" w:rsidRPr="00B53FE3" w:rsidRDefault="00EC7870" w:rsidP="00EC7870">
            <w:pPr>
              <w:snapToGrid w:val="0"/>
              <w:jc w:val="center"/>
              <w:rPr>
                <w:rFonts w:ascii="Arial" w:hAnsi="Arial" w:cs="Arial"/>
                <w:b/>
                <w:sz w:val="22"/>
                <w:szCs w:val="22"/>
              </w:rPr>
            </w:pPr>
          </w:p>
          <w:p w14:paraId="696163AC" w14:textId="77777777" w:rsidR="00EC7870" w:rsidRPr="00B53FE3" w:rsidRDefault="00EC7870" w:rsidP="00EC7870">
            <w:pPr>
              <w:jc w:val="center"/>
              <w:rPr>
                <w:rFonts w:ascii="Arial" w:hAnsi="Arial" w:cs="Arial"/>
                <w:b/>
                <w:sz w:val="22"/>
                <w:szCs w:val="22"/>
              </w:rPr>
            </w:pPr>
          </w:p>
          <w:p w14:paraId="5839B5BE" w14:textId="77777777" w:rsidR="00EC7870" w:rsidRPr="00B53FE3" w:rsidRDefault="00EC7870" w:rsidP="00EC7870">
            <w:pPr>
              <w:jc w:val="center"/>
              <w:rPr>
                <w:rFonts w:ascii="Arial" w:hAnsi="Arial" w:cs="Arial"/>
                <w:b/>
                <w:sz w:val="22"/>
                <w:szCs w:val="22"/>
              </w:rPr>
            </w:pPr>
            <w:r w:rsidRPr="00B53FE3">
              <w:rPr>
                <w:rFonts w:ascii="Arial" w:hAnsi="Arial" w:cs="Arial"/>
                <w:b/>
                <w:sz w:val="22"/>
                <w:szCs w:val="22"/>
              </w:rPr>
              <w:t>N°</w:t>
            </w:r>
          </w:p>
          <w:p w14:paraId="38FE2852" w14:textId="77777777" w:rsidR="00EC7870" w:rsidRPr="00B53FE3" w:rsidRDefault="00EC7870" w:rsidP="00EC7870">
            <w:pPr>
              <w:jc w:val="center"/>
              <w:rPr>
                <w:rFonts w:ascii="Arial" w:hAnsi="Arial" w:cs="Arial"/>
                <w:b/>
                <w:sz w:val="22"/>
                <w:szCs w:val="22"/>
              </w:rPr>
            </w:pPr>
            <w:proofErr w:type="gramStart"/>
            <w:r w:rsidRPr="00B53FE3">
              <w:rPr>
                <w:rFonts w:ascii="Arial" w:hAnsi="Arial" w:cs="Arial"/>
                <w:b/>
                <w:sz w:val="22"/>
                <w:szCs w:val="22"/>
              </w:rPr>
              <w:t>du</w:t>
            </w:r>
            <w:proofErr w:type="gramEnd"/>
          </w:p>
          <w:p w14:paraId="095D93A8" w14:textId="77777777" w:rsidR="00EC7870" w:rsidRPr="00B53FE3" w:rsidRDefault="00EC7870" w:rsidP="00EC7870">
            <w:pPr>
              <w:jc w:val="center"/>
              <w:rPr>
                <w:rFonts w:ascii="Arial" w:hAnsi="Arial" w:cs="Arial"/>
                <w:b/>
                <w:sz w:val="22"/>
                <w:szCs w:val="22"/>
              </w:rPr>
            </w:pPr>
            <w:r w:rsidRPr="00B53FE3">
              <w:rPr>
                <w:rFonts w:ascii="Arial" w:hAnsi="Aria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tcPr>
          <w:p w14:paraId="65F63A8B" w14:textId="77777777" w:rsidR="00EC7870" w:rsidRPr="00B53FE3" w:rsidRDefault="00EC7870" w:rsidP="00EC7870">
            <w:pPr>
              <w:snapToGrid w:val="0"/>
              <w:jc w:val="center"/>
              <w:rPr>
                <w:rFonts w:ascii="Arial" w:hAnsi="Arial" w:cs="Arial"/>
                <w:b/>
                <w:sz w:val="22"/>
                <w:szCs w:val="22"/>
              </w:rPr>
            </w:pPr>
          </w:p>
          <w:p w14:paraId="3230CE46" w14:textId="77777777" w:rsidR="00EC7870" w:rsidRPr="00B53FE3" w:rsidRDefault="00EC7870" w:rsidP="00EC7870">
            <w:pPr>
              <w:jc w:val="center"/>
              <w:rPr>
                <w:rFonts w:ascii="Arial" w:hAnsi="Arial" w:cs="Arial"/>
                <w:b/>
                <w:sz w:val="22"/>
                <w:szCs w:val="22"/>
              </w:rPr>
            </w:pPr>
            <w:r w:rsidRPr="00B53FE3">
              <w:rPr>
                <w:rFonts w:ascii="Arial" w:hAnsi="Arial" w:cs="Arial"/>
                <w:b/>
                <w:sz w:val="22"/>
                <w:szCs w:val="22"/>
              </w:rPr>
              <w:t>Nom commercial et dénomination sociale, adresse de l’établissement (*),</w:t>
            </w:r>
          </w:p>
          <w:p w14:paraId="15661CDD" w14:textId="77777777" w:rsidR="00EC7870" w:rsidRPr="00B53FE3" w:rsidRDefault="00EC7870" w:rsidP="00EC7870">
            <w:pPr>
              <w:jc w:val="center"/>
              <w:rPr>
                <w:rFonts w:ascii="Arial" w:hAnsi="Arial" w:cs="Arial"/>
                <w:b/>
                <w:sz w:val="22"/>
                <w:szCs w:val="22"/>
              </w:rPr>
            </w:pPr>
            <w:proofErr w:type="gramStart"/>
            <w:r w:rsidRPr="00B53FE3">
              <w:rPr>
                <w:rFonts w:ascii="Arial" w:hAnsi="Arial" w:cs="Arial"/>
                <w:b/>
                <w:sz w:val="22"/>
                <w:szCs w:val="22"/>
              </w:rPr>
              <w:t>adresse</w:t>
            </w:r>
            <w:proofErr w:type="gramEnd"/>
            <w:r w:rsidRPr="00B53FE3">
              <w:rPr>
                <w:rFonts w:ascii="Arial" w:hAnsi="Arial" w:cs="Arial"/>
                <w:b/>
                <w:sz w:val="22"/>
                <w:szCs w:val="22"/>
              </w:rPr>
              <w:t xml:space="preserve"> électronique, numéros de téléphone et de télécopie, numéro SIRET</w:t>
            </w:r>
          </w:p>
          <w:p w14:paraId="096DFE10" w14:textId="77777777" w:rsidR="00EC7870" w:rsidRPr="00B53FE3" w:rsidRDefault="00EC7870" w:rsidP="00EC7870">
            <w:pPr>
              <w:jc w:val="center"/>
              <w:rPr>
                <w:rFonts w:ascii="Arial" w:hAnsi="Arial" w:cs="Arial"/>
                <w:b/>
                <w:sz w:val="22"/>
                <w:szCs w:val="22"/>
              </w:rPr>
            </w:pPr>
            <w:proofErr w:type="gramStart"/>
            <w:r w:rsidRPr="00B53FE3">
              <w:rPr>
                <w:rFonts w:ascii="Arial" w:hAnsi="Arial" w:cs="Arial"/>
                <w:b/>
                <w:sz w:val="22"/>
                <w:szCs w:val="22"/>
              </w:rPr>
              <w:t>des</w:t>
            </w:r>
            <w:proofErr w:type="gramEnd"/>
            <w:r w:rsidRPr="00B53FE3">
              <w:rPr>
                <w:rFonts w:ascii="Arial" w:hAnsi="Arial" w:cs="Arial"/>
                <w:b/>
                <w:sz w:val="22"/>
                <w:szCs w:val="22"/>
              </w:rPr>
              <w:t xml:space="preserve"> membres du groupement (***)</w:t>
            </w:r>
          </w:p>
          <w:p w14:paraId="5BB872FE" w14:textId="77777777" w:rsidR="00EC7870" w:rsidRPr="00B53FE3" w:rsidRDefault="00EC7870" w:rsidP="00EC7870">
            <w:pPr>
              <w:jc w:val="center"/>
              <w:rPr>
                <w:rFonts w:ascii="Arial" w:hAnsi="Arial" w:cs="Arial"/>
                <w:b/>
                <w:sz w:val="22"/>
                <w:szCs w:val="22"/>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E20698B" w14:textId="77777777" w:rsidR="00EC7870" w:rsidRPr="00B53FE3" w:rsidRDefault="00EC7870" w:rsidP="00EC7870">
            <w:pPr>
              <w:keepNext/>
              <w:numPr>
                <w:ilvl w:val="4"/>
                <w:numId w:val="1"/>
              </w:numPr>
              <w:snapToGrid w:val="0"/>
              <w:jc w:val="center"/>
              <w:outlineLvl w:val="4"/>
              <w:rPr>
                <w:rFonts w:ascii="Arial" w:hAnsi="Arial" w:cs="Arial"/>
                <w:b/>
                <w:bCs/>
                <w:sz w:val="22"/>
                <w:szCs w:val="22"/>
              </w:rPr>
            </w:pPr>
          </w:p>
          <w:p w14:paraId="4C7DC938" w14:textId="77777777" w:rsidR="00EC7870" w:rsidRPr="00B53FE3" w:rsidRDefault="00EC7870" w:rsidP="00EC7870">
            <w:pPr>
              <w:keepNext/>
              <w:numPr>
                <w:ilvl w:val="4"/>
                <w:numId w:val="1"/>
              </w:numPr>
              <w:jc w:val="center"/>
              <w:outlineLvl w:val="4"/>
              <w:rPr>
                <w:rFonts w:ascii="Arial" w:hAnsi="Arial" w:cs="Arial"/>
                <w:b/>
                <w:bCs/>
                <w:sz w:val="22"/>
                <w:szCs w:val="22"/>
              </w:rPr>
            </w:pPr>
            <w:r w:rsidRPr="00B53FE3">
              <w:rPr>
                <w:rFonts w:ascii="Arial" w:hAnsi="Arial" w:cs="Arial"/>
                <w:b/>
                <w:bCs/>
                <w:sz w:val="22"/>
                <w:szCs w:val="22"/>
              </w:rPr>
              <w:t>Prestations exécutées par les membres du groupement (**)</w:t>
            </w:r>
          </w:p>
        </w:tc>
      </w:tr>
      <w:tr w:rsidR="00EC7870" w:rsidRPr="00B53FE3" w14:paraId="61955B1F" w14:textId="77777777" w:rsidTr="00966D3E">
        <w:trPr>
          <w:trHeight w:val="1021"/>
        </w:trPr>
        <w:tc>
          <w:tcPr>
            <w:tcW w:w="851" w:type="dxa"/>
            <w:tcBorders>
              <w:top w:val="single" w:sz="4" w:space="0" w:color="000000"/>
              <w:left w:val="single" w:sz="4" w:space="0" w:color="000000"/>
            </w:tcBorders>
            <w:shd w:val="clear" w:color="auto" w:fill="CCFFFF"/>
          </w:tcPr>
          <w:p w14:paraId="7DAE2228" w14:textId="77777777" w:rsidR="00EC7870" w:rsidRPr="00B53FE3" w:rsidRDefault="00EC7870" w:rsidP="00EC7870">
            <w:pPr>
              <w:snapToGrid w:val="0"/>
              <w:jc w:val="both"/>
              <w:rPr>
                <w:rFonts w:ascii="Arial" w:hAnsi="Arial" w:cs="Arial"/>
                <w:b/>
                <w:bCs/>
                <w:sz w:val="22"/>
                <w:szCs w:val="22"/>
              </w:rPr>
            </w:pPr>
          </w:p>
        </w:tc>
        <w:tc>
          <w:tcPr>
            <w:tcW w:w="4394" w:type="dxa"/>
            <w:tcBorders>
              <w:top w:val="single" w:sz="4" w:space="0" w:color="000000"/>
              <w:left w:val="single" w:sz="4" w:space="0" w:color="000000"/>
            </w:tcBorders>
            <w:shd w:val="clear" w:color="auto" w:fill="CCFFFF"/>
          </w:tcPr>
          <w:p w14:paraId="1C6140E9" w14:textId="77777777" w:rsidR="00EC7870" w:rsidRPr="00B53FE3" w:rsidRDefault="00EC7870" w:rsidP="00EC7870">
            <w:pPr>
              <w:snapToGrid w:val="0"/>
              <w:jc w:val="both"/>
              <w:rPr>
                <w:rFonts w:ascii="Arial" w:hAnsi="Arial" w:cs="Arial"/>
                <w:sz w:val="22"/>
                <w:szCs w:val="22"/>
              </w:rPr>
            </w:pPr>
          </w:p>
        </w:tc>
        <w:tc>
          <w:tcPr>
            <w:tcW w:w="4253" w:type="dxa"/>
            <w:tcBorders>
              <w:top w:val="single" w:sz="4" w:space="0" w:color="000000"/>
              <w:left w:val="single" w:sz="4" w:space="0" w:color="000000"/>
              <w:right w:val="single" w:sz="4" w:space="0" w:color="000000"/>
            </w:tcBorders>
            <w:shd w:val="clear" w:color="auto" w:fill="CCFFFF"/>
          </w:tcPr>
          <w:p w14:paraId="5A03DF2B" w14:textId="77777777" w:rsidR="00EC7870" w:rsidRPr="00B53FE3" w:rsidRDefault="00EC7870" w:rsidP="00EC7870">
            <w:pPr>
              <w:snapToGrid w:val="0"/>
              <w:jc w:val="both"/>
              <w:rPr>
                <w:rFonts w:ascii="Arial" w:hAnsi="Arial" w:cs="Arial"/>
                <w:sz w:val="22"/>
                <w:szCs w:val="22"/>
              </w:rPr>
            </w:pPr>
          </w:p>
        </w:tc>
      </w:tr>
      <w:tr w:rsidR="00EC7870" w:rsidRPr="00B53FE3" w14:paraId="57B90465" w14:textId="77777777" w:rsidTr="00966D3E">
        <w:trPr>
          <w:trHeight w:val="1021"/>
        </w:trPr>
        <w:tc>
          <w:tcPr>
            <w:tcW w:w="851" w:type="dxa"/>
            <w:tcBorders>
              <w:left w:val="single" w:sz="4" w:space="0" w:color="000000"/>
            </w:tcBorders>
            <w:shd w:val="clear" w:color="auto" w:fill="auto"/>
          </w:tcPr>
          <w:p w14:paraId="39D5A0AF" w14:textId="77777777" w:rsidR="00EC7870" w:rsidRPr="00B53FE3" w:rsidRDefault="00EC7870" w:rsidP="00EC7870">
            <w:pPr>
              <w:snapToGrid w:val="0"/>
              <w:jc w:val="both"/>
              <w:rPr>
                <w:rFonts w:ascii="Arial" w:hAnsi="Arial" w:cs="Arial"/>
                <w:sz w:val="22"/>
                <w:szCs w:val="22"/>
              </w:rPr>
            </w:pPr>
          </w:p>
        </w:tc>
        <w:tc>
          <w:tcPr>
            <w:tcW w:w="4394" w:type="dxa"/>
            <w:tcBorders>
              <w:left w:val="single" w:sz="4" w:space="0" w:color="000000"/>
            </w:tcBorders>
            <w:shd w:val="clear" w:color="auto" w:fill="auto"/>
          </w:tcPr>
          <w:p w14:paraId="53822D0B" w14:textId="77777777" w:rsidR="00EC7870" w:rsidRPr="00B53FE3" w:rsidRDefault="00EC7870" w:rsidP="00EC7870">
            <w:pPr>
              <w:snapToGrid w:val="0"/>
              <w:jc w:val="both"/>
              <w:rPr>
                <w:rFonts w:ascii="Arial" w:hAnsi="Arial" w:cs="Arial"/>
                <w:sz w:val="22"/>
                <w:szCs w:val="22"/>
              </w:rPr>
            </w:pPr>
          </w:p>
        </w:tc>
        <w:tc>
          <w:tcPr>
            <w:tcW w:w="4253" w:type="dxa"/>
            <w:tcBorders>
              <w:left w:val="single" w:sz="4" w:space="0" w:color="000000"/>
              <w:right w:val="single" w:sz="4" w:space="0" w:color="000000"/>
            </w:tcBorders>
            <w:shd w:val="clear" w:color="auto" w:fill="auto"/>
          </w:tcPr>
          <w:p w14:paraId="4406E62C" w14:textId="77777777" w:rsidR="00EC7870" w:rsidRPr="00B53FE3" w:rsidRDefault="00EC7870" w:rsidP="00EC7870">
            <w:pPr>
              <w:snapToGrid w:val="0"/>
              <w:jc w:val="both"/>
              <w:rPr>
                <w:rFonts w:ascii="Arial" w:hAnsi="Arial" w:cs="Arial"/>
                <w:sz w:val="22"/>
                <w:szCs w:val="22"/>
              </w:rPr>
            </w:pPr>
          </w:p>
        </w:tc>
      </w:tr>
      <w:tr w:rsidR="00EC7870" w:rsidRPr="00B53FE3" w14:paraId="6D842035" w14:textId="77777777" w:rsidTr="00966D3E">
        <w:trPr>
          <w:trHeight w:val="1021"/>
        </w:trPr>
        <w:tc>
          <w:tcPr>
            <w:tcW w:w="851" w:type="dxa"/>
            <w:tcBorders>
              <w:left w:val="single" w:sz="4" w:space="0" w:color="000000"/>
            </w:tcBorders>
            <w:shd w:val="clear" w:color="auto" w:fill="CCFFFF"/>
          </w:tcPr>
          <w:p w14:paraId="6FEA6B6F" w14:textId="77777777" w:rsidR="00EC7870" w:rsidRPr="00B53FE3" w:rsidRDefault="00EC7870" w:rsidP="00EC7870">
            <w:pPr>
              <w:snapToGrid w:val="0"/>
              <w:jc w:val="both"/>
              <w:rPr>
                <w:rFonts w:ascii="Arial" w:hAnsi="Arial" w:cs="Arial"/>
                <w:sz w:val="22"/>
                <w:szCs w:val="22"/>
              </w:rPr>
            </w:pPr>
          </w:p>
        </w:tc>
        <w:tc>
          <w:tcPr>
            <w:tcW w:w="4394" w:type="dxa"/>
            <w:tcBorders>
              <w:left w:val="single" w:sz="4" w:space="0" w:color="000000"/>
            </w:tcBorders>
            <w:shd w:val="clear" w:color="auto" w:fill="CCFFFF"/>
          </w:tcPr>
          <w:p w14:paraId="0F286BE0" w14:textId="77777777" w:rsidR="00EC7870" w:rsidRPr="00B53FE3" w:rsidRDefault="00EC7870" w:rsidP="00EC7870">
            <w:pPr>
              <w:snapToGrid w:val="0"/>
              <w:jc w:val="both"/>
              <w:rPr>
                <w:rFonts w:ascii="Arial" w:hAnsi="Arial" w:cs="Arial"/>
                <w:sz w:val="22"/>
                <w:szCs w:val="22"/>
              </w:rPr>
            </w:pPr>
          </w:p>
        </w:tc>
        <w:tc>
          <w:tcPr>
            <w:tcW w:w="4253" w:type="dxa"/>
            <w:tcBorders>
              <w:left w:val="single" w:sz="4" w:space="0" w:color="000000"/>
              <w:right w:val="single" w:sz="4" w:space="0" w:color="000000"/>
            </w:tcBorders>
            <w:shd w:val="clear" w:color="auto" w:fill="CCFFFF"/>
          </w:tcPr>
          <w:p w14:paraId="1CBF2F3E" w14:textId="77777777" w:rsidR="00EC7870" w:rsidRPr="00B53FE3" w:rsidRDefault="00EC7870" w:rsidP="00EC7870">
            <w:pPr>
              <w:snapToGrid w:val="0"/>
              <w:jc w:val="both"/>
              <w:rPr>
                <w:rFonts w:ascii="Arial" w:hAnsi="Arial" w:cs="Arial"/>
                <w:sz w:val="22"/>
                <w:szCs w:val="22"/>
              </w:rPr>
            </w:pPr>
          </w:p>
        </w:tc>
      </w:tr>
      <w:tr w:rsidR="00EC7870" w:rsidRPr="00B53FE3" w14:paraId="7BCE6D08" w14:textId="77777777" w:rsidTr="00966D3E">
        <w:trPr>
          <w:trHeight w:val="1021"/>
        </w:trPr>
        <w:tc>
          <w:tcPr>
            <w:tcW w:w="851" w:type="dxa"/>
            <w:tcBorders>
              <w:left w:val="single" w:sz="4" w:space="0" w:color="000000"/>
              <w:bottom w:val="single" w:sz="4" w:space="0" w:color="000000"/>
            </w:tcBorders>
            <w:shd w:val="clear" w:color="auto" w:fill="auto"/>
          </w:tcPr>
          <w:p w14:paraId="00D4846C" w14:textId="77777777" w:rsidR="00EC7870" w:rsidRPr="00B53FE3" w:rsidRDefault="00EC7870" w:rsidP="00EC7870">
            <w:pPr>
              <w:snapToGrid w:val="0"/>
              <w:jc w:val="both"/>
              <w:rPr>
                <w:rFonts w:ascii="Arial" w:hAnsi="Arial" w:cs="Arial"/>
                <w:sz w:val="22"/>
                <w:szCs w:val="22"/>
              </w:rPr>
            </w:pPr>
          </w:p>
        </w:tc>
        <w:tc>
          <w:tcPr>
            <w:tcW w:w="4394" w:type="dxa"/>
            <w:tcBorders>
              <w:left w:val="single" w:sz="4" w:space="0" w:color="000000"/>
              <w:bottom w:val="single" w:sz="4" w:space="0" w:color="000000"/>
            </w:tcBorders>
            <w:shd w:val="clear" w:color="auto" w:fill="auto"/>
          </w:tcPr>
          <w:p w14:paraId="73E8DDC0" w14:textId="77777777" w:rsidR="00EC7870" w:rsidRPr="00B53FE3" w:rsidRDefault="00EC7870" w:rsidP="00EC7870">
            <w:pPr>
              <w:snapToGrid w:val="0"/>
              <w:jc w:val="both"/>
              <w:rPr>
                <w:rFonts w:ascii="Arial" w:hAnsi="Arial" w:cs="Arial"/>
                <w:sz w:val="22"/>
                <w:szCs w:val="22"/>
              </w:rPr>
            </w:pPr>
          </w:p>
        </w:tc>
        <w:tc>
          <w:tcPr>
            <w:tcW w:w="4253" w:type="dxa"/>
            <w:tcBorders>
              <w:left w:val="single" w:sz="4" w:space="0" w:color="000000"/>
              <w:bottom w:val="single" w:sz="4" w:space="0" w:color="000000"/>
              <w:right w:val="single" w:sz="4" w:space="0" w:color="000000"/>
            </w:tcBorders>
            <w:shd w:val="clear" w:color="auto" w:fill="auto"/>
          </w:tcPr>
          <w:p w14:paraId="479009A2" w14:textId="77777777" w:rsidR="00EC7870" w:rsidRPr="00B53FE3" w:rsidRDefault="00EC7870" w:rsidP="00EC7870">
            <w:pPr>
              <w:snapToGrid w:val="0"/>
              <w:jc w:val="both"/>
              <w:rPr>
                <w:rFonts w:ascii="Arial" w:hAnsi="Arial" w:cs="Arial"/>
                <w:sz w:val="22"/>
                <w:szCs w:val="22"/>
              </w:rPr>
            </w:pPr>
          </w:p>
        </w:tc>
      </w:tr>
    </w:tbl>
    <w:p w14:paraId="3939BC4D" w14:textId="77777777" w:rsidR="00EC7870" w:rsidRPr="00B53FE3" w:rsidRDefault="00EC7870" w:rsidP="00EC7870">
      <w:pPr>
        <w:jc w:val="both"/>
        <w:rPr>
          <w:rFonts w:ascii="Arial" w:hAnsi="Arial" w:cs="Arial"/>
          <w:sz w:val="22"/>
          <w:szCs w:val="22"/>
        </w:rPr>
      </w:pPr>
      <w:r w:rsidRPr="00B53FE3">
        <w:rPr>
          <w:rFonts w:ascii="Arial" w:hAnsi="Arial" w:cs="Arial"/>
          <w:sz w:val="22"/>
          <w:szCs w:val="22"/>
        </w:rPr>
        <w:t>(*) Préciser l’adresse du siège social du membre du groupement si elle est différente de celle de l’établissement.</w:t>
      </w:r>
    </w:p>
    <w:p w14:paraId="76F99B21" w14:textId="77777777" w:rsidR="00EC7870" w:rsidRPr="00B53FE3" w:rsidRDefault="00EC7870" w:rsidP="00EC7870">
      <w:pPr>
        <w:jc w:val="both"/>
        <w:rPr>
          <w:rFonts w:ascii="Arial" w:hAnsi="Arial" w:cs="Arial"/>
          <w:sz w:val="22"/>
          <w:szCs w:val="22"/>
        </w:rPr>
      </w:pPr>
      <w:r w:rsidRPr="00B53FE3">
        <w:rPr>
          <w:rFonts w:ascii="Arial" w:hAnsi="Arial" w:cs="Arial"/>
          <w:sz w:val="22"/>
          <w:szCs w:val="22"/>
        </w:rPr>
        <w:t>(**) Pour les groupements conjoints. Lorsque la candidature est présentée sous forme de groupement solidaire, le renseignement de cette rubrique est inutile.</w:t>
      </w:r>
    </w:p>
    <w:p w14:paraId="60C133ED" w14:textId="77777777" w:rsidR="00EC7870" w:rsidRPr="00B53FE3" w:rsidRDefault="00EC7870" w:rsidP="00EC7870">
      <w:pPr>
        <w:jc w:val="both"/>
        <w:rPr>
          <w:rFonts w:ascii="Arial" w:hAnsi="Arial" w:cs="Arial"/>
          <w:sz w:val="22"/>
          <w:szCs w:val="22"/>
        </w:rPr>
      </w:pPr>
      <w:r w:rsidRPr="00B53FE3">
        <w:rPr>
          <w:rFonts w:ascii="Arial" w:hAnsi="Arial" w:cs="Arial"/>
          <w:sz w:val="22"/>
          <w:szCs w:val="22"/>
        </w:rPr>
        <w:t xml:space="preserve">(***) A défaut, un numéro d’identification européen ou international ou propre au pays d’origine du candidat issu d’un répertoire figurant dans la liste des </w:t>
      </w:r>
      <w:hyperlink r:id="rId16" w:history="1">
        <w:r w:rsidRPr="00B53FE3">
          <w:rPr>
            <w:rFonts w:ascii="Arial" w:hAnsi="Arial" w:cs="Arial"/>
            <w:color w:val="0000FF"/>
            <w:sz w:val="22"/>
            <w:szCs w:val="22"/>
            <w:u w:val="single"/>
          </w:rPr>
          <w:t>ICD</w:t>
        </w:r>
      </w:hyperlink>
      <w:r w:rsidRPr="00B53FE3">
        <w:rPr>
          <w:rFonts w:ascii="Arial" w:hAnsi="Arial" w:cs="Arial"/>
          <w:sz w:val="22"/>
          <w:szCs w:val="22"/>
        </w:rPr>
        <w:t>.</w:t>
      </w:r>
    </w:p>
    <w:p w14:paraId="6EF1FD83" w14:textId="77777777" w:rsidR="00EC7870" w:rsidRPr="00B53FE3" w:rsidRDefault="00EC7870" w:rsidP="00EC7870">
      <w:pPr>
        <w:rPr>
          <w:rFonts w:ascii="Arial" w:hAnsi="Arial" w:cs="Arial"/>
          <w:sz w:val="22"/>
          <w:szCs w:val="22"/>
        </w:rPr>
      </w:pPr>
    </w:p>
    <w:p w14:paraId="54977271" w14:textId="77777777" w:rsidR="00EC7870" w:rsidRPr="00B53FE3" w:rsidRDefault="00EC7870" w:rsidP="00EC7870">
      <w:pPr>
        <w:rPr>
          <w:rFonts w:ascii="Arial" w:hAnsi="Arial" w:cs="Arial"/>
          <w:sz w:val="22"/>
          <w:szCs w:val="22"/>
        </w:rPr>
      </w:pPr>
    </w:p>
    <w:p w14:paraId="510E2999" w14:textId="77777777" w:rsidR="00EC7870" w:rsidRPr="00B53FE3" w:rsidRDefault="00EC7870" w:rsidP="00EC7870">
      <w:pPr>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EC7870" w:rsidRPr="00B53FE3" w14:paraId="778D8B72" w14:textId="77777777" w:rsidTr="00966D3E">
        <w:tc>
          <w:tcPr>
            <w:tcW w:w="10419" w:type="dxa"/>
            <w:shd w:val="clear" w:color="auto" w:fill="66CCFF"/>
          </w:tcPr>
          <w:p w14:paraId="275EB68A" w14:textId="77777777" w:rsidR="00EC7870" w:rsidRPr="00B53FE3" w:rsidRDefault="00EC7870" w:rsidP="00EC7870">
            <w:pPr>
              <w:tabs>
                <w:tab w:val="left" w:pos="-142"/>
                <w:tab w:val="left" w:pos="4111"/>
              </w:tabs>
              <w:jc w:val="both"/>
              <w:rPr>
                <w:rFonts w:ascii="Arial" w:hAnsi="Arial" w:cs="Arial"/>
                <w:sz w:val="22"/>
                <w:szCs w:val="22"/>
              </w:rPr>
            </w:pPr>
            <w:r w:rsidRPr="00B53FE3">
              <w:rPr>
                <w:rFonts w:ascii="Arial" w:hAnsi="Arial" w:cs="Arial"/>
                <w:b/>
                <w:bCs/>
                <w:sz w:val="22"/>
                <w:szCs w:val="22"/>
              </w:rPr>
              <w:t>F - Engagements du candidat individuel ou de chaque membre du groupement</w:t>
            </w:r>
          </w:p>
        </w:tc>
      </w:tr>
    </w:tbl>
    <w:p w14:paraId="0C2B80EA" w14:textId="77777777" w:rsidR="00EC7870" w:rsidRPr="00B53FE3" w:rsidRDefault="00EC7870" w:rsidP="00EC7870">
      <w:pPr>
        <w:rPr>
          <w:rFonts w:ascii="Arial" w:hAnsi="Arial" w:cs="Arial"/>
          <w:sz w:val="22"/>
          <w:szCs w:val="22"/>
        </w:rPr>
      </w:pPr>
    </w:p>
    <w:p w14:paraId="7BFD4514" w14:textId="77777777" w:rsidR="00EC7870" w:rsidRPr="00B53FE3" w:rsidRDefault="00EC7870" w:rsidP="00EC7870">
      <w:pPr>
        <w:rPr>
          <w:rFonts w:ascii="Arial" w:hAnsi="Arial" w:cs="Arial"/>
          <w:sz w:val="22"/>
          <w:szCs w:val="22"/>
        </w:rPr>
      </w:pPr>
      <w:r w:rsidRPr="00B53FE3">
        <w:rPr>
          <w:rFonts w:ascii="Arial" w:hAnsi="Arial" w:cs="Arial"/>
          <w:b/>
          <w:sz w:val="22"/>
          <w:szCs w:val="22"/>
        </w:rPr>
        <w:t>F1 – Exclusions de la procédure</w:t>
      </w:r>
    </w:p>
    <w:p w14:paraId="3E5019AF" w14:textId="77777777" w:rsidR="00EC7870" w:rsidRPr="00B53FE3" w:rsidRDefault="00EC7870" w:rsidP="00EC7870">
      <w:pPr>
        <w:tabs>
          <w:tab w:val="left" w:pos="576"/>
        </w:tabs>
        <w:spacing w:before="80"/>
        <w:jc w:val="both"/>
        <w:rPr>
          <w:rFonts w:ascii="Arial" w:hAnsi="Arial" w:cs="Arial"/>
          <w:b/>
          <w:sz w:val="22"/>
          <w:szCs w:val="22"/>
        </w:rPr>
      </w:pPr>
      <w:r w:rsidRPr="00B53FE3">
        <w:rPr>
          <w:rFonts w:ascii="Arial" w:hAnsi="Arial" w:cs="Arial"/>
          <w:sz w:val="22"/>
          <w:szCs w:val="22"/>
        </w:rPr>
        <w:t>Le candidat individuel, ou chaque membre du groupement, déclare sur l’honneur :</w:t>
      </w:r>
    </w:p>
    <w:p w14:paraId="21F62D83" w14:textId="77777777" w:rsidR="00EC7870" w:rsidRPr="00B53FE3" w:rsidRDefault="00EC7870" w:rsidP="00EC7870">
      <w:pPr>
        <w:numPr>
          <w:ilvl w:val="0"/>
          <w:numId w:val="2"/>
        </w:numPr>
        <w:tabs>
          <w:tab w:val="clear" w:pos="927"/>
          <w:tab w:val="left" w:pos="576"/>
          <w:tab w:val="num" w:pos="786"/>
        </w:tabs>
        <w:spacing w:before="120"/>
        <w:ind w:left="786"/>
        <w:jc w:val="both"/>
        <w:rPr>
          <w:rFonts w:ascii="Arial" w:hAnsi="Arial" w:cs="Arial"/>
          <w:sz w:val="22"/>
          <w:szCs w:val="22"/>
        </w:rPr>
      </w:pPr>
      <w:r w:rsidRPr="00B53FE3">
        <w:rPr>
          <w:rFonts w:ascii="Arial" w:hAnsi="Arial" w:cs="Arial"/>
          <w:sz w:val="22"/>
          <w:szCs w:val="22"/>
        </w:rPr>
        <w:t xml:space="preserve">dans l’hypothèse d’un marché public autre que de défense ou de sécurité, ne pas entrer dans l’un des cas d’exclusion prévus aux </w:t>
      </w:r>
      <w:hyperlink r:id="rId17" w:history="1">
        <w:r w:rsidRPr="00B53FE3">
          <w:rPr>
            <w:rFonts w:ascii="Arial" w:hAnsi="Arial" w:cs="Arial"/>
            <w:color w:val="0000FF"/>
            <w:sz w:val="22"/>
            <w:szCs w:val="22"/>
            <w:u w:val="single"/>
          </w:rPr>
          <w:t>articles L. 2141-1 à L. 2141-5</w:t>
        </w:r>
      </w:hyperlink>
      <w:r w:rsidRPr="00B53FE3">
        <w:rPr>
          <w:rFonts w:ascii="Arial" w:hAnsi="Arial" w:cs="Arial"/>
          <w:sz w:val="22"/>
          <w:szCs w:val="22"/>
        </w:rPr>
        <w:t xml:space="preserve"> ou aux </w:t>
      </w:r>
      <w:hyperlink r:id="rId18" w:history="1">
        <w:r w:rsidRPr="00B53FE3">
          <w:rPr>
            <w:rFonts w:ascii="Arial" w:hAnsi="Arial" w:cs="Arial"/>
            <w:color w:val="0000FF"/>
            <w:sz w:val="22"/>
            <w:szCs w:val="22"/>
            <w:u w:val="single"/>
          </w:rPr>
          <w:t>articles L. 2141-7 à L. 2141-10</w:t>
        </w:r>
      </w:hyperlink>
      <w:r w:rsidRPr="00B53FE3">
        <w:rPr>
          <w:rFonts w:ascii="Arial" w:hAnsi="Arial" w:cs="Arial"/>
          <w:sz w:val="22"/>
          <w:szCs w:val="22"/>
        </w:rPr>
        <w:t xml:space="preserve"> du code de la commande publique (*) ;</w:t>
      </w:r>
    </w:p>
    <w:p w14:paraId="7C3CB362" w14:textId="77777777" w:rsidR="00EC7870" w:rsidRPr="00B53FE3" w:rsidRDefault="00EC7870" w:rsidP="00EC7870">
      <w:pPr>
        <w:numPr>
          <w:ilvl w:val="0"/>
          <w:numId w:val="2"/>
        </w:numPr>
        <w:tabs>
          <w:tab w:val="clear" w:pos="927"/>
          <w:tab w:val="left" w:pos="576"/>
          <w:tab w:val="num" w:pos="786"/>
        </w:tabs>
        <w:spacing w:before="120"/>
        <w:ind w:left="786"/>
        <w:jc w:val="both"/>
        <w:rPr>
          <w:rFonts w:ascii="Arial" w:hAnsi="Arial" w:cs="Arial"/>
          <w:sz w:val="22"/>
          <w:szCs w:val="22"/>
        </w:rPr>
      </w:pPr>
      <w:r w:rsidRPr="00B53FE3">
        <w:rPr>
          <w:rFonts w:ascii="Arial" w:hAnsi="Arial" w:cs="Arial"/>
          <w:sz w:val="22"/>
          <w:szCs w:val="22"/>
        </w:rPr>
        <w:t xml:space="preserve">dans l’hypothèse d’un marché public de défense ou de sécurité, ne pas entrer dans l’un des cas d’exclusion prévus aux </w:t>
      </w:r>
      <w:hyperlink r:id="rId19" w:history="1">
        <w:r w:rsidRPr="00B53FE3">
          <w:rPr>
            <w:rFonts w:ascii="Arial" w:hAnsi="Arial" w:cs="Arial"/>
            <w:color w:val="0000FF"/>
            <w:sz w:val="22"/>
            <w:szCs w:val="22"/>
            <w:u w:val="single"/>
          </w:rPr>
          <w:t>articles L. 2341-1 à L. 2341-3</w:t>
        </w:r>
      </w:hyperlink>
      <w:r w:rsidRPr="00B53FE3">
        <w:rPr>
          <w:rFonts w:ascii="Arial" w:hAnsi="Arial" w:cs="Arial"/>
          <w:sz w:val="22"/>
          <w:szCs w:val="22"/>
        </w:rPr>
        <w:t xml:space="preserve"> ou aux </w:t>
      </w:r>
      <w:hyperlink r:id="rId20" w:history="1">
        <w:r w:rsidRPr="00B53FE3">
          <w:rPr>
            <w:rFonts w:ascii="Arial" w:hAnsi="Arial" w:cs="Arial"/>
            <w:color w:val="0000FF"/>
            <w:sz w:val="22"/>
            <w:szCs w:val="22"/>
            <w:u w:val="single"/>
          </w:rPr>
          <w:t>articles L. 2141-7 à L. 2141-10</w:t>
        </w:r>
      </w:hyperlink>
      <w:r w:rsidRPr="00B53FE3">
        <w:rPr>
          <w:rFonts w:ascii="Arial" w:hAnsi="Arial" w:cs="Arial"/>
          <w:sz w:val="22"/>
          <w:szCs w:val="22"/>
        </w:rPr>
        <w:t xml:space="preserve"> du code de la commande publique.</w:t>
      </w:r>
    </w:p>
    <w:p w14:paraId="3FBAAAAA" w14:textId="77777777" w:rsidR="00EC7870" w:rsidRPr="00B53FE3" w:rsidRDefault="00EC7870" w:rsidP="00EC7870">
      <w:pPr>
        <w:tabs>
          <w:tab w:val="left" w:pos="576"/>
        </w:tabs>
        <w:spacing w:before="80"/>
        <w:ind w:left="567"/>
        <w:jc w:val="both"/>
        <w:rPr>
          <w:rFonts w:ascii="Arial" w:hAnsi="Arial" w:cs="Arial"/>
          <w:sz w:val="22"/>
          <w:szCs w:val="22"/>
        </w:rPr>
      </w:pPr>
    </w:p>
    <w:p w14:paraId="77322388" w14:textId="77777777" w:rsidR="00EC7870" w:rsidRPr="00B53FE3" w:rsidRDefault="00EC7870" w:rsidP="00EC7870">
      <w:pPr>
        <w:tabs>
          <w:tab w:val="left" w:pos="576"/>
        </w:tabs>
        <w:spacing w:before="80"/>
        <w:ind w:left="567"/>
        <w:jc w:val="both"/>
        <w:rPr>
          <w:rFonts w:ascii="Arial" w:hAnsi="Arial" w:cs="Arial"/>
          <w:sz w:val="22"/>
          <w:szCs w:val="22"/>
        </w:rPr>
      </w:pPr>
      <w:r w:rsidRPr="00B53FE3">
        <w:rPr>
          <w:rFonts w:ascii="Arial" w:hAnsi="Arial" w:cs="Arial"/>
          <w:sz w:val="22"/>
          <w:szCs w:val="22"/>
        </w:rPr>
        <w:t xml:space="preserve">Afin d’attester que le candidat individuel, ou chaque membre du groupement, n’est pas dans un de ces cas d’exclusion, cocher la case suivante : </w:t>
      </w:r>
      <w:r w:rsidRPr="00B53FE3">
        <w:rPr>
          <w:rFonts w:ascii="Arial" w:hAnsi="Arial" w:cs="Arial"/>
          <w:sz w:val="22"/>
          <w:szCs w:val="22"/>
        </w:rPr>
        <w:fldChar w:fldCharType="begin">
          <w:ffData>
            <w:name w:val=""/>
            <w:enabled/>
            <w:calcOnExit w:val="0"/>
            <w:checkBox>
              <w:size w:val="20"/>
              <w:default w:val="0"/>
            </w:checkBox>
          </w:ffData>
        </w:fldChar>
      </w:r>
      <w:r w:rsidRPr="00B53FE3">
        <w:rPr>
          <w:rFonts w:ascii="Arial" w:hAnsi="Arial" w:cs="Arial"/>
          <w:sz w:val="22"/>
          <w:szCs w:val="22"/>
        </w:rPr>
        <w:instrText xml:space="preserve"> FORMCHECKBOX </w:instrText>
      </w:r>
      <w:r w:rsidRPr="00B53FE3">
        <w:rPr>
          <w:rFonts w:ascii="Arial" w:hAnsi="Arial" w:cs="Arial"/>
          <w:sz w:val="22"/>
          <w:szCs w:val="22"/>
        </w:rPr>
      </w:r>
      <w:r w:rsidRPr="00B53FE3">
        <w:rPr>
          <w:rFonts w:ascii="Arial" w:hAnsi="Arial" w:cs="Arial"/>
          <w:sz w:val="22"/>
          <w:szCs w:val="22"/>
        </w:rPr>
        <w:fldChar w:fldCharType="separate"/>
      </w:r>
      <w:r w:rsidRPr="00B53FE3">
        <w:rPr>
          <w:rFonts w:ascii="Arial" w:hAnsi="Arial" w:cs="Arial"/>
          <w:sz w:val="22"/>
          <w:szCs w:val="22"/>
        </w:rPr>
        <w:fldChar w:fldCharType="end"/>
      </w:r>
    </w:p>
    <w:p w14:paraId="598A0833" w14:textId="77777777" w:rsidR="00EC7870" w:rsidRPr="00B53FE3" w:rsidRDefault="00EC7870" w:rsidP="00EC7870">
      <w:pPr>
        <w:jc w:val="both"/>
        <w:rPr>
          <w:rFonts w:ascii="Arial" w:hAnsi="Arial" w:cs="Arial"/>
          <w:sz w:val="22"/>
          <w:szCs w:val="22"/>
        </w:rPr>
      </w:pPr>
    </w:p>
    <w:p w14:paraId="1F6966AB" w14:textId="77777777" w:rsidR="00EC7870" w:rsidRPr="00B53FE3" w:rsidRDefault="00EC7870" w:rsidP="00EC7870">
      <w:pPr>
        <w:jc w:val="both"/>
        <w:rPr>
          <w:rFonts w:ascii="Arial" w:hAnsi="Arial" w:cs="Arial"/>
          <w:sz w:val="22"/>
          <w:szCs w:val="22"/>
        </w:rPr>
      </w:pPr>
      <w:r w:rsidRPr="00B53FE3">
        <w:rPr>
          <w:rFonts w:ascii="Arial" w:hAnsi="Arial" w:cs="Arial"/>
          <w:sz w:val="22"/>
          <w:szCs w:val="22"/>
        </w:rPr>
        <w:lastRenderedPageBreak/>
        <w:t xml:space="preserve">(*) Lorsqu'un opérateur économique est, au cours de la procédure de passation d'un marché, placé dans l'un des cas d'exclusion mentionnés aux </w:t>
      </w:r>
      <w:hyperlink r:id="rId21" w:history="1">
        <w:r w:rsidRPr="00B53FE3">
          <w:rPr>
            <w:rFonts w:ascii="Arial" w:hAnsi="Arial" w:cs="Arial"/>
            <w:color w:val="0000FF"/>
            <w:sz w:val="22"/>
            <w:szCs w:val="22"/>
            <w:u w:val="single"/>
          </w:rPr>
          <w:t>articles L. 2141-1 à L. 2141-5</w:t>
        </w:r>
      </w:hyperlink>
      <w:r w:rsidRPr="00B53FE3">
        <w:rPr>
          <w:rFonts w:ascii="Arial" w:hAnsi="Arial" w:cs="Arial"/>
          <w:sz w:val="22"/>
          <w:szCs w:val="22"/>
        </w:rPr>
        <w:t xml:space="preserve">, aux </w:t>
      </w:r>
      <w:hyperlink r:id="rId22" w:history="1">
        <w:r w:rsidRPr="00B53FE3">
          <w:rPr>
            <w:rFonts w:ascii="Arial" w:hAnsi="Arial" w:cs="Arial"/>
            <w:color w:val="0000FF"/>
            <w:sz w:val="22"/>
            <w:szCs w:val="22"/>
            <w:u w:val="single"/>
          </w:rPr>
          <w:t>articles L. 2141-7 à L. 2141-10</w:t>
        </w:r>
      </w:hyperlink>
      <w:r w:rsidRPr="00B53FE3">
        <w:rPr>
          <w:rFonts w:ascii="Arial" w:hAnsi="Arial" w:cs="Arial"/>
          <w:sz w:val="22"/>
          <w:szCs w:val="22"/>
        </w:rPr>
        <w:t xml:space="preserve"> ou aux </w:t>
      </w:r>
      <w:hyperlink r:id="rId23" w:history="1">
        <w:r w:rsidRPr="00B53FE3">
          <w:rPr>
            <w:rFonts w:ascii="Arial" w:hAnsi="Arial" w:cs="Arial"/>
            <w:color w:val="0000FF"/>
            <w:sz w:val="22"/>
            <w:szCs w:val="22"/>
            <w:u w:val="single"/>
          </w:rPr>
          <w:t>articles L. 2341-1 à L. 2341-3</w:t>
        </w:r>
      </w:hyperlink>
      <w:r w:rsidRPr="00B53FE3">
        <w:rPr>
          <w:rFonts w:ascii="Arial" w:hAnsi="Arial" w:cs="Arial"/>
          <w:sz w:val="22"/>
          <w:szCs w:val="22"/>
        </w:rPr>
        <w:t xml:space="preserve">  du code de la commande publique, il informe sans délai l'acheteur de ce changement de situation.</w:t>
      </w:r>
    </w:p>
    <w:p w14:paraId="2994754E" w14:textId="77777777" w:rsidR="00EC7870" w:rsidRPr="00B53FE3" w:rsidRDefault="00EC7870" w:rsidP="00EC7870">
      <w:pPr>
        <w:jc w:val="both"/>
        <w:rPr>
          <w:rFonts w:ascii="Arial" w:hAnsi="Arial" w:cs="Arial"/>
          <w:sz w:val="22"/>
          <w:szCs w:val="22"/>
        </w:rPr>
      </w:pPr>
    </w:p>
    <w:p w14:paraId="3F64FA3E" w14:textId="77777777" w:rsidR="00EC7870" w:rsidRPr="00B53FE3" w:rsidRDefault="00EC7870" w:rsidP="00EC7870">
      <w:pPr>
        <w:jc w:val="both"/>
        <w:rPr>
          <w:rFonts w:ascii="Arial" w:hAnsi="Arial" w:cs="Arial"/>
          <w:sz w:val="22"/>
          <w:szCs w:val="22"/>
        </w:rPr>
      </w:pPr>
    </w:p>
    <w:p w14:paraId="1FE0EC40" w14:textId="77777777" w:rsidR="00EC7870" w:rsidRPr="00B53FE3" w:rsidRDefault="00EC7870" w:rsidP="00EC7870">
      <w:pPr>
        <w:tabs>
          <w:tab w:val="left" w:pos="0"/>
          <w:tab w:val="left" w:pos="2160"/>
          <w:tab w:val="center" w:pos="4536"/>
          <w:tab w:val="right" w:pos="9072"/>
        </w:tabs>
        <w:jc w:val="both"/>
        <w:rPr>
          <w:rFonts w:ascii="Arial" w:hAnsi="Arial" w:cs="Arial"/>
          <w:iCs/>
          <w:sz w:val="22"/>
          <w:szCs w:val="22"/>
        </w:rPr>
      </w:pPr>
      <w:r w:rsidRPr="00B53FE3">
        <w:rPr>
          <w:rFonts w:ascii="Arial" w:hAnsi="Arial" w:cs="Arial"/>
          <w:b/>
          <w:bCs/>
          <w:sz w:val="22"/>
          <w:szCs w:val="22"/>
        </w:rPr>
        <w:t xml:space="preserve">F2 – Documents de preuve disponibles en ligne </w:t>
      </w:r>
      <w:r w:rsidRPr="00B53FE3">
        <w:rPr>
          <w:rFonts w:ascii="Arial" w:hAnsi="Arial" w:cs="Arial"/>
          <w:bCs/>
          <w:sz w:val="22"/>
          <w:szCs w:val="22"/>
        </w:rPr>
        <w:t>(applicable également aux MDS, lorsque l’acheteur a autorisé les candidats à ne pas fournir ces documents de preuve en</w:t>
      </w:r>
      <w:r w:rsidRPr="00B53FE3">
        <w:rPr>
          <w:rFonts w:ascii="Arial" w:hAnsi="Arial" w:cs="Arial"/>
          <w:b/>
          <w:bCs/>
          <w:sz w:val="22"/>
          <w:szCs w:val="22"/>
        </w:rPr>
        <w:t xml:space="preserve"> </w:t>
      </w:r>
      <w:r w:rsidRPr="00B53FE3">
        <w:rPr>
          <w:rFonts w:ascii="Arial" w:hAnsi="Arial" w:cs="Arial"/>
          <w:bCs/>
          <w:sz w:val="22"/>
          <w:szCs w:val="22"/>
        </w:rPr>
        <w:t>application de l’</w:t>
      </w:r>
      <w:hyperlink r:id="rId24" w:history="1">
        <w:r w:rsidRPr="00B53FE3">
          <w:rPr>
            <w:rFonts w:ascii="Arial" w:hAnsi="Arial" w:cs="Arial"/>
            <w:bCs/>
            <w:color w:val="0000FF"/>
            <w:sz w:val="22"/>
            <w:szCs w:val="22"/>
            <w:u w:val="single"/>
          </w:rPr>
          <w:t>article R. 2343-14 ou de l’article R. 2343-15</w:t>
        </w:r>
      </w:hyperlink>
      <w:r w:rsidRPr="00B53FE3">
        <w:rPr>
          <w:rFonts w:ascii="Arial" w:hAnsi="Arial" w:cs="Arial"/>
          <w:bCs/>
          <w:sz w:val="22"/>
          <w:szCs w:val="22"/>
        </w:rPr>
        <w:t xml:space="preserve"> du code de la commande publique)</w:t>
      </w:r>
    </w:p>
    <w:p w14:paraId="12D410EB" w14:textId="77777777" w:rsidR="00EC7870" w:rsidRPr="00B53FE3" w:rsidRDefault="00EC7870" w:rsidP="00EC7870">
      <w:pPr>
        <w:tabs>
          <w:tab w:val="left" w:pos="864"/>
        </w:tabs>
        <w:rPr>
          <w:rFonts w:ascii="Arial" w:hAnsi="Arial" w:cs="Arial"/>
          <w:sz w:val="22"/>
          <w:szCs w:val="22"/>
        </w:rPr>
      </w:pPr>
    </w:p>
    <w:p w14:paraId="6C99CDA7" w14:textId="77777777" w:rsidR="00EC7870" w:rsidRPr="00B53FE3" w:rsidRDefault="00EC7870" w:rsidP="00EC7870">
      <w:pPr>
        <w:tabs>
          <w:tab w:val="left" w:pos="864"/>
          <w:tab w:val="center" w:pos="4536"/>
          <w:tab w:val="right" w:pos="9072"/>
        </w:tabs>
        <w:rPr>
          <w:rFonts w:ascii="Arial" w:hAnsi="Arial" w:cs="Arial"/>
          <w:sz w:val="22"/>
          <w:szCs w:val="22"/>
        </w:rPr>
      </w:pPr>
      <w:r w:rsidRPr="00B53FE3">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14:paraId="6373680B" w14:textId="77777777" w:rsidR="00EC7870" w:rsidRPr="00B53FE3" w:rsidRDefault="00EC7870" w:rsidP="00EC7870">
      <w:pPr>
        <w:rPr>
          <w:rFonts w:ascii="Arial" w:hAnsi="Arial" w:cs="Arial"/>
          <w:i/>
          <w:sz w:val="22"/>
          <w:szCs w:val="22"/>
        </w:rPr>
      </w:pPr>
      <w:r w:rsidRPr="00B53FE3">
        <w:rPr>
          <w:rFonts w:ascii="Arial" w:hAnsi="Arial" w:cs="Arial"/>
          <w:i/>
          <w:sz w:val="22"/>
          <w:szCs w:val="22"/>
        </w:rPr>
        <w:t>(Si l’adresse et les renseignements sont identiques à ceux fournis plus haut se contenter de renvoyer à la rubrique concernée.)</w:t>
      </w:r>
    </w:p>
    <w:p w14:paraId="5D6B48E2" w14:textId="77777777" w:rsidR="00EC7870" w:rsidRPr="00B53FE3" w:rsidRDefault="00EC7870" w:rsidP="00EC7870">
      <w:pPr>
        <w:tabs>
          <w:tab w:val="left" w:pos="864"/>
          <w:tab w:val="center" w:pos="4536"/>
          <w:tab w:val="right" w:pos="9072"/>
        </w:tabs>
        <w:rPr>
          <w:rFonts w:ascii="Arial" w:hAnsi="Arial" w:cs="Arial"/>
          <w:sz w:val="22"/>
          <w:szCs w:val="22"/>
        </w:rPr>
      </w:pPr>
    </w:p>
    <w:p w14:paraId="77D7EC9A" w14:textId="77777777" w:rsidR="00EC7870" w:rsidRPr="00B53FE3" w:rsidRDefault="00EC7870" w:rsidP="00EC7870">
      <w:pPr>
        <w:tabs>
          <w:tab w:val="left" w:pos="864"/>
          <w:tab w:val="center" w:pos="4536"/>
          <w:tab w:val="right" w:pos="9072"/>
        </w:tabs>
        <w:ind w:left="426"/>
        <w:rPr>
          <w:rFonts w:ascii="Arial" w:hAnsi="Arial" w:cs="Arial"/>
          <w:sz w:val="22"/>
          <w:szCs w:val="22"/>
        </w:rPr>
      </w:pPr>
      <w:r w:rsidRPr="00B53FE3">
        <w:rPr>
          <w:rFonts w:ascii="Arial" w:hAnsi="Arial" w:cs="Arial"/>
          <w:sz w:val="22"/>
          <w:szCs w:val="22"/>
        </w:rPr>
        <w:t>- Adresse internet :</w:t>
      </w:r>
    </w:p>
    <w:p w14:paraId="319CBC5E" w14:textId="77777777" w:rsidR="00EC7870" w:rsidRPr="00B53FE3" w:rsidRDefault="00EC7870" w:rsidP="00EC7870">
      <w:pPr>
        <w:tabs>
          <w:tab w:val="left" w:pos="864"/>
          <w:tab w:val="center" w:pos="4536"/>
          <w:tab w:val="right" w:pos="9072"/>
        </w:tabs>
        <w:ind w:left="426"/>
        <w:rPr>
          <w:rFonts w:ascii="Arial" w:hAnsi="Arial" w:cs="Arial"/>
          <w:sz w:val="22"/>
          <w:szCs w:val="22"/>
        </w:rPr>
      </w:pPr>
    </w:p>
    <w:p w14:paraId="64F335B1" w14:textId="77777777" w:rsidR="00EC7870" w:rsidRPr="00B53FE3" w:rsidRDefault="00EC7870" w:rsidP="00EC7870">
      <w:pPr>
        <w:tabs>
          <w:tab w:val="left" w:pos="864"/>
          <w:tab w:val="center" w:pos="4536"/>
          <w:tab w:val="right" w:pos="9072"/>
        </w:tabs>
        <w:ind w:left="426"/>
        <w:rPr>
          <w:rFonts w:ascii="Arial" w:hAnsi="Arial" w:cs="Arial"/>
          <w:sz w:val="22"/>
          <w:szCs w:val="22"/>
        </w:rPr>
      </w:pPr>
    </w:p>
    <w:p w14:paraId="615FB572" w14:textId="77777777" w:rsidR="00EC7870" w:rsidRPr="00B53FE3" w:rsidRDefault="00EC7870" w:rsidP="00EC7870">
      <w:pPr>
        <w:tabs>
          <w:tab w:val="left" w:pos="864"/>
          <w:tab w:val="center" w:pos="4536"/>
          <w:tab w:val="right" w:pos="9072"/>
        </w:tabs>
        <w:ind w:left="426"/>
        <w:rPr>
          <w:rFonts w:ascii="Arial" w:hAnsi="Arial" w:cs="Arial"/>
          <w:sz w:val="22"/>
          <w:szCs w:val="22"/>
        </w:rPr>
      </w:pPr>
    </w:p>
    <w:p w14:paraId="2FC0B0B4" w14:textId="77777777" w:rsidR="00EC7870" w:rsidRPr="00B53FE3" w:rsidRDefault="00EC7870" w:rsidP="00EC7870">
      <w:pPr>
        <w:tabs>
          <w:tab w:val="left" w:pos="864"/>
          <w:tab w:val="center" w:pos="4536"/>
          <w:tab w:val="right" w:pos="9072"/>
        </w:tabs>
        <w:ind w:left="426"/>
        <w:rPr>
          <w:rFonts w:ascii="Arial" w:hAnsi="Arial" w:cs="Arial"/>
          <w:sz w:val="22"/>
          <w:szCs w:val="22"/>
        </w:rPr>
      </w:pPr>
      <w:r w:rsidRPr="00B53FE3">
        <w:rPr>
          <w:rFonts w:ascii="Arial" w:hAnsi="Arial" w:cs="Arial"/>
          <w:sz w:val="22"/>
          <w:szCs w:val="22"/>
        </w:rPr>
        <w:t>- Renseignements nécessaires pour y accéder :</w:t>
      </w:r>
    </w:p>
    <w:p w14:paraId="0E47BE83" w14:textId="77777777" w:rsidR="00EC7870" w:rsidRPr="00B53FE3" w:rsidRDefault="00EC7870" w:rsidP="00EC7870">
      <w:pPr>
        <w:tabs>
          <w:tab w:val="left" w:pos="864"/>
          <w:tab w:val="center" w:pos="4536"/>
          <w:tab w:val="right" w:pos="9072"/>
        </w:tabs>
        <w:ind w:left="426"/>
        <w:rPr>
          <w:rFonts w:ascii="Arial" w:hAnsi="Arial" w:cs="Arial"/>
          <w:sz w:val="22"/>
          <w:szCs w:val="22"/>
        </w:rPr>
      </w:pPr>
    </w:p>
    <w:p w14:paraId="71646840" w14:textId="77777777" w:rsidR="00EC7870" w:rsidRPr="00B53FE3" w:rsidRDefault="00EC7870" w:rsidP="00EC7870">
      <w:pPr>
        <w:tabs>
          <w:tab w:val="left" w:pos="864"/>
          <w:tab w:val="center" w:pos="4536"/>
          <w:tab w:val="right" w:pos="9072"/>
        </w:tabs>
        <w:ind w:left="426"/>
        <w:rPr>
          <w:rFonts w:ascii="Arial" w:hAnsi="Arial" w:cs="Arial"/>
          <w:sz w:val="22"/>
          <w:szCs w:val="22"/>
        </w:rPr>
      </w:pPr>
    </w:p>
    <w:p w14:paraId="34005616" w14:textId="77777777" w:rsidR="00EC7870" w:rsidRPr="00B53FE3" w:rsidRDefault="00EC7870" w:rsidP="00EC7870">
      <w:pPr>
        <w:jc w:val="both"/>
        <w:rPr>
          <w:rFonts w:ascii="Arial" w:hAnsi="Arial" w:cs="Arial"/>
          <w:sz w:val="22"/>
          <w:szCs w:val="22"/>
        </w:rPr>
      </w:pPr>
    </w:p>
    <w:p w14:paraId="0BF36722" w14:textId="77777777" w:rsidR="00EC7870" w:rsidRPr="00B53FE3" w:rsidRDefault="00EC7870" w:rsidP="00EC7870">
      <w:pPr>
        <w:jc w:val="both"/>
        <w:rPr>
          <w:rFonts w:ascii="Arial" w:hAnsi="Arial" w:cs="Arial"/>
          <w:sz w:val="22"/>
          <w:szCs w:val="22"/>
        </w:rPr>
      </w:pPr>
    </w:p>
    <w:p w14:paraId="13C82E5D" w14:textId="77777777" w:rsidR="00EC7870" w:rsidRPr="00B53FE3" w:rsidRDefault="00EC7870" w:rsidP="00EC7870">
      <w:pPr>
        <w:jc w:val="both"/>
        <w:rPr>
          <w:rFonts w:ascii="Arial" w:hAnsi="Arial" w:cs="Arial"/>
          <w:sz w:val="22"/>
          <w:szCs w:val="22"/>
        </w:rPr>
      </w:pPr>
      <w:r w:rsidRPr="00B53FE3">
        <w:rPr>
          <w:rFonts w:ascii="Arial" w:hAnsi="Arial" w:cs="Arial"/>
          <w:b/>
          <w:sz w:val="22"/>
          <w:szCs w:val="22"/>
        </w:rPr>
        <w:t>F3 - Capacités</w:t>
      </w:r>
    </w:p>
    <w:p w14:paraId="01A7634E" w14:textId="77777777" w:rsidR="00EC7870" w:rsidRPr="00B53FE3" w:rsidRDefault="00EC7870" w:rsidP="00EC7870">
      <w:pPr>
        <w:jc w:val="both"/>
        <w:rPr>
          <w:rFonts w:ascii="Arial" w:hAnsi="Arial" w:cs="Arial"/>
          <w:sz w:val="22"/>
          <w:szCs w:val="22"/>
        </w:rPr>
      </w:pPr>
    </w:p>
    <w:p w14:paraId="0D995FAF" w14:textId="77777777" w:rsidR="00EC7870" w:rsidRPr="00B53FE3" w:rsidRDefault="00EC7870" w:rsidP="00EC7870">
      <w:pPr>
        <w:jc w:val="both"/>
        <w:rPr>
          <w:rFonts w:ascii="Arial" w:hAnsi="Arial" w:cs="Arial"/>
          <w:i/>
          <w:sz w:val="22"/>
          <w:szCs w:val="22"/>
        </w:rPr>
      </w:pPr>
      <w:r w:rsidRPr="00B53FE3">
        <w:rPr>
          <w:rFonts w:ascii="Arial" w:hAnsi="Arial" w:cs="Arial"/>
          <w:sz w:val="22"/>
          <w:szCs w:val="22"/>
        </w:rPr>
        <w:t xml:space="preserve">Le candidat </w:t>
      </w:r>
      <w:r w:rsidRPr="00B53FE3">
        <w:rPr>
          <w:rFonts w:ascii="Arial" w:hAnsi="Arial" w:cs="Arial"/>
          <w:bCs/>
          <w:sz w:val="22"/>
          <w:szCs w:val="22"/>
        </w:rPr>
        <w:t>individuel, ou les membres du groupement,</w:t>
      </w:r>
      <w:r w:rsidRPr="00B53FE3">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B53FE3">
        <w:rPr>
          <w:rFonts w:ascii="Arial" w:hAnsi="Arial" w:cs="Arial"/>
          <w:b/>
          <w:sz w:val="22"/>
          <w:szCs w:val="22"/>
        </w:rPr>
        <w:t xml:space="preserve"> </w:t>
      </w:r>
    </w:p>
    <w:p w14:paraId="4FF886D4" w14:textId="77777777" w:rsidR="00EC7870" w:rsidRPr="00B53FE3" w:rsidRDefault="00EC7870" w:rsidP="00EC7870">
      <w:pPr>
        <w:rPr>
          <w:rFonts w:ascii="Arial" w:hAnsi="Arial" w:cs="Arial"/>
          <w:sz w:val="22"/>
          <w:szCs w:val="22"/>
        </w:rPr>
      </w:pPr>
      <w:r w:rsidRPr="00B53FE3">
        <w:rPr>
          <w:rFonts w:ascii="Arial" w:hAnsi="Arial" w:cs="Arial"/>
          <w:i/>
          <w:sz w:val="22"/>
          <w:szCs w:val="22"/>
        </w:rPr>
        <w:t>(Cocher la case correspondante.)</w:t>
      </w:r>
    </w:p>
    <w:p w14:paraId="0C595896" w14:textId="77777777" w:rsidR="00EC7870" w:rsidRPr="00B53FE3" w:rsidRDefault="00EC7870" w:rsidP="00EC7870">
      <w:pPr>
        <w:rPr>
          <w:rFonts w:ascii="Arial" w:hAnsi="Arial" w:cs="Arial"/>
          <w:sz w:val="22"/>
          <w:szCs w:val="22"/>
        </w:rPr>
      </w:pPr>
    </w:p>
    <w:p w14:paraId="5AA81AF4" w14:textId="77777777" w:rsidR="00EC7870" w:rsidRPr="00B53FE3" w:rsidRDefault="00EC7870" w:rsidP="00EC7870">
      <w:pPr>
        <w:ind w:left="4536" w:hanging="3990"/>
        <w:jc w:val="both"/>
        <w:rPr>
          <w:rFonts w:ascii="Arial" w:hAnsi="Arial" w:cs="Arial"/>
          <w:sz w:val="22"/>
          <w:szCs w:val="22"/>
        </w:rPr>
      </w:pPr>
      <w:r w:rsidRPr="00B53FE3">
        <w:rPr>
          <w:rFonts w:ascii="Arial" w:hAnsi="Arial" w:cs="Arial"/>
          <w:sz w:val="22"/>
          <w:szCs w:val="22"/>
        </w:rPr>
        <w:fldChar w:fldCharType="begin">
          <w:ffData>
            <w:name w:val=""/>
            <w:enabled/>
            <w:calcOnExit w:val="0"/>
            <w:checkBox>
              <w:size w:val="20"/>
              <w:default w:val="0"/>
            </w:checkBox>
          </w:ffData>
        </w:fldChar>
      </w:r>
      <w:r w:rsidRPr="00B53FE3">
        <w:rPr>
          <w:rFonts w:ascii="Arial" w:hAnsi="Arial" w:cs="Arial"/>
          <w:sz w:val="22"/>
          <w:szCs w:val="22"/>
        </w:rPr>
        <w:instrText xml:space="preserve"> FORMCHECKBOX </w:instrText>
      </w:r>
      <w:r w:rsidRPr="00B53FE3">
        <w:rPr>
          <w:rFonts w:ascii="Arial" w:hAnsi="Arial" w:cs="Arial"/>
          <w:sz w:val="22"/>
          <w:szCs w:val="22"/>
        </w:rPr>
      </w:r>
      <w:r w:rsidRPr="00B53FE3">
        <w:rPr>
          <w:rFonts w:ascii="Arial" w:hAnsi="Arial" w:cs="Arial"/>
          <w:sz w:val="22"/>
          <w:szCs w:val="22"/>
        </w:rPr>
        <w:fldChar w:fldCharType="separate"/>
      </w:r>
      <w:r w:rsidRPr="00B53FE3">
        <w:rPr>
          <w:rFonts w:ascii="Arial" w:hAnsi="Arial" w:cs="Arial"/>
          <w:sz w:val="22"/>
          <w:szCs w:val="22"/>
        </w:rPr>
        <w:fldChar w:fldCharType="end"/>
      </w:r>
      <w:r w:rsidRPr="00B53FE3">
        <w:rPr>
          <w:rFonts w:ascii="Arial" w:hAnsi="Arial" w:cs="Arial"/>
          <w:sz w:val="22"/>
          <w:szCs w:val="22"/>
        </w:rPr>
        <w:t> </w:t>
      </w:r>
      <w:proofErr w:type="gramStart"/>
      <w:r w:rsidRPr="00B53FE3">
        <w:rPr>
          <w:rFonts w:ascii="Arial" w:hAnsi="Arial" w:cs="Arial"/>
          <w:sz w:val="22"/>
          <w:szCs w:val="22"/>
        </w:rPr>
        <w:t>le</w:t>
      </w:r>
      <w:proofErr w:type="gramEnd"/>
      <w:r w:rsidRPr="00B53FE3">
        <w:rPr>
          <w:rFonts w:ascii="Arial" w:hAnsi="Arial" w:cs="Arial"/>
          <w:sz w:val="22"/>
          <w:szCs w:val="22"/>
        </w:rPr>
        <w:t xml:space="preserve"> formulaire DC2.</w:t>
      </w:r>
      <w:r w:rsidRPr="00B53FE3">
        <w:rPr>
          <w:rFonts w:ascii="Arial" w:hAnsi="Arial" w:cs="Arial"/>
          <w:sz w:val="22"/>
          <w:szCs w:val="22"/>
        </w:rPr>
        <w:tab/>
      </w:r>
      <w:r w:rsidRPr="00B53FE3">
        <w:rPr>
          <w:rFonts w:ascii="Arial" w:hAnsi="Arial" w:cs="Arial"/>
          <w:sz w:val="22"/>
          <w:szCs w:val="22"/>
        </w:rPr>
        <w:fldChar w:fldCharType="begin">
          <w:ffData>
            <w:name w:val=""/>
            <w:enabled/>
            <w:calcOnExit w:val="0"/>
            <w:checkBox>
              <w:size w:val="20"/>
              <w:default w:val="0"/>
            </w:checkBox>
          </w:ffData>
        </w:fldChar>
      </w:r>
      <w:r w:rsidRPr="00B53FE3">
        <w:rPr>
          <w:rFonts w:ascii="Arial" w:hAnsi="Arial" w:cs="Arial"/>
          <w:sz w:val="22"/>
          <w:szCs w:val="22"/>
        </w:rPr>
        <w:instrText xml:space="preserve"> FORMCHECKBOX </w:instrText>
      </w:r>
      <w:r w:rsidRPr="00B53FE3">
        <w:rPr>
          <w:rFonts w:ascii="Arial" w:hAnsi="Arial" w:cs="Arial"/>
          <w:sz w:val="22"/>
          <w:szCs w:val="22"/>
        </w:rPr>
      </w:r>
      <w:r w:rsidRPr="00B53FE3">
        <w:rPr>
          <w:rFonts w:ascii="Arial" w:hAnsi="Arial" w:cs="Arial"/>
          <w:sz w:val="22"/>
          <w:szCs w:val="22"/>
        </w:rPr>
        <w:fldChar w:fldCharType="separate"/>
      </w:r>
      <w:r w:rsidRPr="00B53FE3">
        <w:rPr>
          <w:rFonts w:ascii="Arial" w:hAnsi="Arial" w:cs="Arial"/>
          <w:sz w:val="22"/>
          <w:szCs w:val="22"/>
        </w:rPr>
        <w:fldChar w:fldCharType="end"/>
      </w:r>
      <w:r w:rsidRPr="00B53FE3">
        <w:rPr>
          <w:rFonts w:ascii="Arial" w:hAnsi="Arial" w:cs="Arial"/>
          <w:sz w:val="22"/>
          <w:szCs w:val="22"/>
        </w:rPr>
        <w:t> </w:t>
      </w:r>
      <w:proofErr w:type="gramStart"/>
      <w:r w:rsidRPr="00B53FE3">
        <w:rPr>
          <w:rFonts w:ascii="Arial" w:hAnsi="Arial" w:cs="Arial"/>
          <w:sz w:val="22"/>
          <w:szCs w:val="22"/>
        </w:rPr>
        <w:t>les</w:t>
      </w:r>
      <w:proofErr w:type="gramEnd"/>
      <w:r w:rsidRPr="00B53FE3">
        <w:rPr>
          <w:rFonts w:ascii="Arial" w:hAnsi="Arial" w:cs="Arial"/>
          <w:sz w:val="22"/>
          <w:szCs w:val="22"/>
        </w:rPr>
        <w:t xml:space="preserve"> documents établissant ses capacités, tels que demandés dans les documents de la consultation (*).</w:t>
      </w:r>
    </w:p>
    <w:p w14:paraId="7E1EDFC6" w14:textId="77777777" w:rsidR="00EC7870" w:rsidRPr="00B53FE3" w:rsidRDefault="00EC7870" w:rsidP="00EC7870">
      <w:pPr>
        <w:ind w:left="4536" w:hanging="3990"/>
        <w:jc w:val="both"/>
        <w:rPr>
          <w:rFonts w:ascii="Arial" w:hAnsi="Arial" w:cs="Arial"/>
          <w:sz w:val="22"/>
          <w:szCs w:val="22"/>
        </w:rPr>
      </w:pPr>
    </w:p>
    <w:p w14:paraId="017BA6AB" w14:textId="77777777" w:rsidR="00EC7870" w:rsidRPr="00B53FE3" w:rsidRDefault="00EC7870" w:rsidP="00EC7870">
      <w:pPr>
        <w:jc w:val="both"/>
        <w:rPr>
          <w:rFonts w:ascii="Arial" w:hAnsi="Arial" w:cs="Arial"/>
          <w:sz w:val="22"/>
          <w:szCs w:val="22"/>
        </w:rPr>
      </w:pPr>
      <w:r w:rsidRPr="00B53FE3">
        <w:rPr>
          <w:rFonts w:ascii="Arial" w:hAnsi="Arial" w:cs="Arial"/>
          <w:sz w:val="22"/>
          <w:szCs w:val="22"/>
        </w:rPr>
        <w:t xml:space="preserve">(*) </w:t>
      </w:r>
      <w:r w:rsidRPr="00B53FE3">
        <w:rPr>
          <w:rFonts w:ascii="Arial" w:hAnsi="Arial" w:cs="Arial"/>
          <w:b/>
          <w:sz w:val="22"/>
          <w:szCs w:val="22"/>
        </w:rPr>
        <w:t>Attention</w:t>
      </w:r>
      <w:r w:rsidRPr="00B53FE3">
        <w:rPr>
          <w:rFonts w:ascii="Arial" w:hAnsi="Arial" w:cs="Arial"/>
          <w:sz w:val="22"/>
          <w:szCs w:val="22"/>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B53FE3">
        <w:rPr>
          <w:rFonts w:ascii="Arial" w:hAnsi="Arial" w:cs="Arial"/>
          <w:sz w:val="22"/>
          <w:szCs w:val="22"/>
          <w:u w:val="single"/>
        </w:rPr>
        <w:t>en aucun</w:t>
      </w:r>
      <w:r w:rsidRPr="00B53FE3">
        <w:rPr>
          <w:rFonts w:ascii="Arial" w:hAnsi="Arial" w:cs="Arial"/>
          <w:sz w:val="22"/>
          <w:szCs w:val="22"/>
        </w:rPr>
        <w:t xml:space="preserve"> cas tenus et l’acheteur ne peut juridiquement les y obliger.</w:t>
      </w:r>
    </w:p>
    <w:p w14:paraId="7FB5ABC9" w14:textId="77777777" w:rsidR="00EC7870" w:rsidRPr="00B53FE3" w:rsidRDefault="00EC7870" w:rsidP="00EC7870">
      <w:pPr>
        <w:ind w:left="4536" w:hanging="3990"/>
        <w:jc w:val="both"/>
        <w:rPr>
          <w:rFonts w:ascii="Arial" w:hAnsi="Arial" w:cs="Arial"/>
          <w:sz w:val="22"/>
          <w:szCs w:val="22"/>
        </w:rPr>
      </w:pPr>
    </w:p>
    <w:p w14:paraId="778C2AAA" w14:textId="77777777" w:rsidR="00EC7870" w:rsidRPr="00B53FE3" w:rsidRDefault="00EC7870" w:rsidP="00EC7870">
      <w:pPr>
        <w:ind w:left="4536" w:hanging="3990"/>
        <w:jc w:val="both"/>
        <w:rPr>
          <w:rFonts w:ascii="Arial" w:hAnsi="Arial" w:cs="Arial"/>
          <w:sz w:val="22"/>
          <w:szCs w:val="22"/>
        </w:rPr>
      </w:pPr>
    </w:p>
    <w:p w14:paraId="574DAFAC" w14:textId="77777777" w:rsidR="00EC7870" w:rsidRPr="00B53FE3" w:rsidRDefault="00EC7870" w:rsidP="00EC7870">
      <w:pPr>
        <w:ind w:left="4536" w:hanging="3990"/>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EC7870" w:rsidRPr="00B53FE3" w14:paraId="2B12C8D3" w14:textId="77777777" w:rsidTr="00966D3E">
        <w:tc>
          <w:tcPr>
            <w:tcW w:w="10277" w:type="dxa"/>
            <w:shd w:val="clear" w:color="auto" w:fill="66CCFF"/>
          </w:tcPr>
          <w:p w14:paraId="5A593352" w14:textId="77777777" w:rsidR="00EC7870" w:rsidRPr="00B53FE3" w:rsidRDefault="00EC7870" w:rsidP="00EC7870">
            <w:pPr>
              <w:rPr>
                <w:rFonts w:ascii="Arial" w:hAnsi="Arial" w:cs="Arial"/>
                <w:sz w:val="22"/>
                <w:szCs w:val="22"/>
              </w:rPr>
            </w:pPr>
            <w:r w:rsidRPr="00B53FE3">
              <w:rPr>
                <w:rFonts w:ascii="Arial" w:hAnsi="Arial" w:cs="Arial"/>
                <w:b/>
                <w:bCs/>
                <w:sz w:val="22"/>
                <w:szCs w:val="22"/>
              </w:rPr>
              <w:t xml:space="preserve">G - Désignation du mandataire </w:t>
            </w:r>
            <w:r w:rsidRPr="00B53FE3">
              <w:rPr>
                <w:rFonts w:ascii="Arial" w:hAnsi="Arial" w:cs="Arial"/>
                <w:b/>
                <w:i/>
                <w:sz w:val="22"/>
                <w:szCs w:val="22"/>
              </w:rPr>
              <w:t>(en cas de groupement)</w:t>
            </w:r>
          </w:p>
        </w:tc>
      </w:tr>
    </w:tbl>
    <w:p w14:paraId="0AAF200C" w14:textId="77777777" w:rsidR="00EC7870" w:rsidRPr="00B53FE3" w:rsidRDefault="00EC7870" w:rsidP="00EC7870">
      <w:pPr>
        <w:jc w:val="both"/>
        <w:rPr>
          <w:rFonts w:ascii="Arial" w:hAnsi="Arial" w:cs="Arial"/>
          <w:sz w:val="22"/>
          <w:szCs w:val="22"/>
        </w:rPr>
      </w:pPr>
    </w:p>
    <w:p w14:paraId="7B6D1438" w14:textId="77777777" w:rsidR="00EC7870" w:rsidRPr="00B53FE3" w:rsidRDefault="00EC7870" w:rsidP="00EC7870">
      <w:pPr>
        <w:rPr>
          <w:rFonts w:ascii="Arial" w:hAnsi="Arial" w:cs="Arial"/>
          <w:i/>
          <w:sz w:val="22"/>
          <w:szCs w:val="22"/>
        </w:rPr>
      </w:pPr>
      <w:r w:rsidRPr="00B53FE3">
        <w:rPr>
          <w:rFonts w:ascii="Arial" w:hAnsi="Arial" w:cs="Arial"/>
          <w:sz w:val="22"/>
          <w:szCs w:val="22"/>
        </w:rPr>
        <w:t>Les membres du groupement désignent le mandataire suivant :</w:t>
      </w:r>
    </w:p>
    <w:p w14:paraId="22AD9A76" w14:textId="77777777" w:rsidR="00EC7870" w:rsidRPr="00B53FE3" w:rsidRDefault="00EC7870" w:rsidP="00EC7870">
      <w:pPr>
        <w:jc w:val="both"/>
        <w:rPr>
          <w:rFonts w:ascii="Arial" w:hAnsi="Arial" w:cs="Arial"/>
          <w:sz w:val="22"/>
          <w:szCs w:val="22"/>
        </w:rPr>
      </w:pPr>
      <w:r w:rsidRPr="00B53FE3">
        <w:rPr>
          <w:rFonts w:ascii="Arial" w:hAnsi="Arial" w:cs="Arial"/>
          <w:i/>
          <w:sz w:val="22"/>
          <w:szCs w:val="22"/>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5" w:history="1">
        <w:r w:rsidRPr="00B53FE3">
          <w:rPr>
            <w:rFonts w:ascii="Arial" w:hAnsi="Arial" w:cs="Arial"/>
            <w:i/>
            <w:color w:val="0000FF"/>
            <w:sz w:val="22"/>
            <w:szCs w:val="22"/>
            <w:u w:val="single"/>
          </w:rPr>
          <w:t>ICD</w:t>
        </w:r>
      </w:hyperlink>
      <w:r w:rsidRPr="00B53FE3">
        <w:rPr>
          <w:rFonts w:ascii="Arial" w:hAnsi="Arial" w:cs="Arial"/>
          <w:i/>
          <w:sz w:val="22"/>
          <w:szCs w:val="22"/>
        </w:rPr>
        <w:t>].]</w:t>
      </w:r>
    </w:p>
    <w:p w14:paraId="790B6CEB" w14:textId="77777777" w:rsidR="00EC7870" w:rsidRPr="00B53FE3" w:rsidRDefault="00EC7870" w:rsidP="00EC7870">
      <w:pPr>
        <w:rPr>
          <w:rFonts w:ascii="Arial" w:hAnsi="Arial" w:cs="Arial"/>
          <w:sz w:val="22"/>
          <w:szCs w:val="22"/>
        </w:rPr>
      </w:pPr>
    </w:p>
    <w:p w14:paraId="465E5B39" w14:textId="77777777" w:rsidR="00EC7870" w:rsidRPr="00B53FE3" w:rsidRDefault="00EC7870" w:rsidP="00EC7870">
      <w:pPr>
        <w:tabs>
          <w:tab w:val="center" w:pos="4536"/>
          <w:tab w:val="right" w:pos="9072"/>
        </w:tabs>
        <w:ind w:left="360"/>
        <w:rPr>
          <w:rFonts w:ascii="Arial" w:hAnsi="Arial" w:cs="Arial"/>
          <w:sz w:val="22"/>
          <w:szCs w:val="22"/>
        </w:rPr>
      </w:pPr>
      <w:r w:rsidRPr="00B53FE3">
        <w:rPr>
          <w:rFonts w:ascii="Arial" w:hAnsi="Arial" w:cs="Arial"/>
          <w:color w:val="66CCFF"/>
          <w:spacing w:val="-10"/>
          <w:position w:val="-1"/>
          <w:sz w:val="22"/>
          <w:szCs w:val="22"/>
        </w:rPr>
        <w:t></w:t>
      </w:r>
      <w:r w:rsidRPr="00B53FE3">
        <w:rPr>
          <w:rFonts w:ascii="Arial" w:hAnsi="Arial" w:cs="Arial"/>
          <w:sz w:val="22"/>
          <w:szCs w:val="22"/>
        </w:rPr>
        <w:t> Nom commercial et dénomination sociale de l’unité ou de l’établissement qui exécutera la prestation :</w:t>
      </w:r>
    </w:p>
    <w:p w14:paraId="2CDE6A42" w14:textId="77777777" w:rsidR="00EC7870" w:rsidRPr="00B53FE3" w:rsidRDefault="00EC7870" w:rsidP="00EC7870">
      <w:pPr>
        <w:tabs>
          <w:tab w:val="center" w:pos="4536"/>
          <w:tab w:val="right" w:pos="9072"/>
        </w:tabs>
        <w:ind w:left="360"/>
        <w:rPr>
          <w:rFonts w:ascii="Arial" w:hAnsi="Arial" w:cs="Arial"/>
          <w:sz w:val="22"/>
          <w:szCs w:val="22"/>
        </w:rPr>
      </w:pPr>
    </w:p>
    <w:p w14:paraId="6B9F2391" w14:textId="77777777" w:rsidR="00EC7870" w:rsidRPr="00B53FE3" w:rsidRDefault="00EC7870" w:rsidP="00EC7870">
      <w:pPr>
        <w:tabs>
          <w:tab w:val="center" w:pos="4536"/>
          <w:tab w:val="right" w:pos="9072"/>
        </w:tabs>
        <w:ind w:left="360"/>
        <w:rPr>
          <w:rFonts w:ascii="Arial" w:hAnsi="Arial" w:cs="Arial"/>
          <w:sz w:val="22"/>
          <w:szCs w:val="22"/>
        </w:rPr>
      </w:pPr>
    </w:p>
    <w:p w14:paraId="5324575A" w14:textId="59F0D00F" w:rsidR="00EC7870" w:rsidRPr="00B53FE3" w:rsidRDefault="00EC7870" w:rsidP="00EC7870">
      <w:pPr>
        <w:tabs>
          <w:tab w:val="center" w:pos="4536"/>
          <w:tab w:val="right" w:pos="9072"/>
        </w:tabs>
        <w:ind w:left="360"/>
        <w:rPr>
          <w:rFonts w:ascii="Arial" w:hAnsi="Arial" w:cs="Arial"/>
          <w:sz w:val="22"/>
          <w:szCs w:val="22"/>
        </w:rPr>
      </w:pPr>
    </w:p>
    <w:p w14:paraId="066AC6F7" w14:textId="77777777" w:rsidR="00EC7870" w:rsidRPr="00B53FE3" w:rsidRDefault="00EC7870" w:rsidP="00EC7870">
      <w:pPr>
        <w:tabs>
          <w:tab w:val="center" w:pos="4536"/>
          <w:tab w:val="right" w:pos="9072"/>
        </w:tabs>
        <w:ind w:left="360"/>
        <w:rPr>
          <w:rFonts w:ascii="Arial" w:hAnsi="Arial" w:cs="Arial"/>
          <w:sz w:val="22"/>
          <w:szCs w:val="22"/>
        </w:rPr>
      </w:pPr>
    </w:p>
    <w:p w14:paraId="34380444" w14:textId="77777777" w:rsidR="00EC7870" w:rsidRPr="00B53FE3" w:rsidRDefault="00EC7870" w:rsidP="00EC7870">
      <w:pPr>
        <w:tabs>
          <w:tab w:val="center" w:pos="4536"/>
          <w:tab w:val="right" w:pos="9072"/>
        </w:tabs>
        <w:ind w:left="360"/>
        <w:rPr>
          <w:rFonts w:ascii="Arial" w:hAnsi="Arial" w:cs="Arial"/>
          <w:sz w:val="22"/>
          <w:szCs w:val="22"/>
        </w:rPr>
      </w:pPr>
      <w:r w:rsidRPr="00B53FE3">
        <w:rPr>
          <w:rFonts w:ascii="Arial" w:hAnsi="Arial" w:cs="Arial"/>
          <w:color w:val="66CCFF"/>
          <w:spacing w:val="-10"/>
          <w:position w:val="-1"/>
          <w:sz w:val="22"/>
          <w:szCs w:val="22"/>
        </w:rPr>
        <w:t></w:t>
      </w:r>
      <w:r w:rsidRPr="00B53FE3">
        <w:rPr>
          <w:rFonts w:ascii="Arial" w:hAnsi="Arial" w:cs="Arial"/>
          <w:sz w:val="22"/>
          <w:szCs w:val="22"/>
        </w:rPr>
        <w:t> Adresses postale et du siège social (si elle est différente de l’adresse postale) :</w:t>
      </w:r>
    </w:p>
    <w:p w14:paraId="6408861C" w14:textId="77777777" w:rsidR="00EC7870" w:rsidRPr="00B53FE3" w:rsidRDefault="00EC7870" w:rsidP="00EC7870">
      <w:pPr>
        <w:tabs>
          <w:tab w:val="center" w:pos="4536"/>
          <w:tab w:val="right" w:pos="9072"/>
        </w:tabs>
        <w:ind w:left="360"/>
        <w:rPr>
          <w:rFonts w:ascii="Arial" w:hAnsi="Arial" w:cs="Arial"/>
          <w:sz w:val="22"/>
          <w:szCs w:val="22"/>
        </w:rPr>
      </w:pPr>
    </w:p>
    <w:p w14:paraId="360DBF1B" w14:textId="77777777" w:rsidR="00EC7870" w:rsidRPr="00B53FE3" w:rsidRDefault="00EC7870" w:rsidP="00EC7870">
      <w:pPr>
        <w:tabs>
          <w:tab w:val="center" w:pos="4536"/>
          <w:tab w:val="right" w:pos="9072"/>
        </w:tabs>
        <w:ind w:left="360"/>
        <w:rPr>
          <w:rFonts w:ascii="Arial" w:hAnsi="Arial" w:cs="Arial"/>
          <w:sz w:val="22"/>
          <w:szCs w:val="22"/>
        </w:rPr>
      </w:pPr>
    </w:p>
    <w:p w14:paraId="48694DF8" w14:textId="77777777" w:rsidR="00EC7870" w:rsidRPr="00B53FE3" w:rsidRDefault="00EC7870" w:rsidP="00EC7870">
      <w:pPr>
        <w:tabs>
          <w:tab w:val="center" w:pos="4536"/>
          <w:tab w:val="right" w:pos="9072"/>
        </w:tabs>
        <w:ind w:left="360"/>
        <w:rPr>
          <w:rFonts w:ascii="Arial" w:hAnsi="Arial" w:cs="Arial"/>
          <w:sz w:val="22"/>
          <w:szCs w:val="22"/>
        </w:rPr>
      </w:pPr>
    </w:p>
    <w:p w14:paraId="0AE0F0CC" w14:textId="77777777" w:rsidR="00EC7870" w:rsidRPr="00B53FE3" w:rsidRDefault="00EC7870" w:rsidP="00EC7870">
      <w:pPr>
        <w:tabs>
          <w:tab w:val="center" w:pos="4536"/>
          <w:tab w:val="right" w:pos="9072"/>
        </w:tabs>
        <w:ind w:left="360"/>
        <w:rPr>
          <w:rFonts w:ascii="Arial" w:hAnsi="Arial" w:cs="Arial"/>
          <w:sz w:val="22"/>
          <w:szCs w:val="22"/>
        </w:rPr>
      </w:pPr>
      <w:r w:rsidRPr="00B53FE3">
        <w:rPr>
          <w:rFonts w:ascii="Arial" w:hAnsi="Arial" w:cs="Arial"/>
          <w:color w:val="66CCFF"/>
          <w:spacing w:val="-10"/>
          <w:position w:val="-1"/>
          <w:sz w:val="22"/>
          <w:szCs w:val="22"/>
        </w:rPr>
        <w:t></w:t>
      </w:r>
      <w:r w:rsidRPr="00B53FE3">
        <w:rPr>
          <w:rFonts w:ascii="Arial" w:hAnsi="Arial" w:cs="Arial"/>
          <w:color w:val="66CCFF"/>
          <w:spacing w:val="-10"/>
          <w:position w:val="-1"/>
          <w:sz w:val="22"/>
          <w:szCs w:val="22"/>
        </w:rPr>
        <w:t></w:t>
      </w:r>
      <w:r w:rsidRPr="00B53FE3">
        <w:rPr>
          <w:rFonts w:ascii="Arial" w:hAnsi="Arial" w:cs="Arial"/>
          <w:sz w:val="22"/>
          <w:szCs w:val="22"/>
        </w:rPr>
        <w:t>Adresse électronique :</w:t>
      </w:r>
    </w:p>
    <w:p w14:paraId="72828372" w14:textId="77777777" w:rsidR="00EC7870" w:rsidRPr="00B53FE3" w:rsidRDefault="00EC7870" w:rsidP="00EC7870">
      <w:pPr>
        <w:tabs>
          <w:tab w:val="center" w:pos="4536"/>
          <w:tab w:val="right" w:pos="9072"/>
        </w:tabs>
        <w:ind w:left="360"/>
        <w:rPr>
          <w:rFonts w:ascii="Arial" w:hAnsi="Arial" w:cs="Arial"/>
          <w:sz w:val="22"/>
          <w:szCs w:val="22"/>
        </w:rPr>
      </w:pPr>
    </w:p>
    <w:p w14:paraId="13F9953E" w14:textId="77777777" w:rsidR="00EC7870" w:rsidRPr="00B53FE3" w:rsidRDefault="00EC7870" w:rsidP="00EC7870">
      <w:pPr>
        <w:tabs>
          <w:tab w:val="center" w:pos="4536"/>
          <w:tab w:val="right" w:pos="9072"/>
        </w:tabs>
        <w:ind w:left="360"/>
        <w:rPr>
          <w:rFonts w:ascii="Arial" w:hAnsi="Arial" w:cs="Arial"/>
          <w:sz w:val="22"/>
          <w:szCs w:val="22"/>
        </w:rPr>
      </w:pPr>
    </w:p>
    <w:p w14:paraId="68DF237E" w14:textId="77777777" w:rsidR="00EC7870" w:rsidRPr="00B53FE3" w:rsidRDefault="00EC7870" w:rsidP="00EC7870">
      <w:pPr>
        <w:tabs>
          <w:tab w:val="center" w:pos="4536"/>
          <w:tab w:val="right" w:pos="9072"/>
        </w:tabs>
        <w:ind w:left="360"/>
        <w:rPr>
          <w:rFonts w:ascii="Arial" w:hAnsi="Arial" w:cs="Arial"/>
          <w:sz w:val="22"/>
          <w:szCs w:val="22"/>
        </w:rPr>
      </w:pPr>
    </w:p>
    <w:p w14:paraId="53618CE9" w14:textId="77777777" w:rsidR="00EC7870" w:rsidRPr="00B53FE3" w:rsidRDefault="00EC7870" w:rsidP="00EC7870">
      <w:pPr>
        <w:tabs>
          <w:tab w:val="center" w:pos="4536"/>
          <w:tab w:val="right" w:pos="9072"/>
        </w:tabs>
        <w:ind w:left="360"/>
        <w:rPr>
          <w:rFonts w:ascii="Arial" w:hAnsi="Arial" w:cs="Arial"/>
          <w:sz w:val="22"/>
          <w:szCs w:val="22"/>
        </w:rPr>
      </w:pPr>
      <w:r w:rsidRPr="00B53FE3">
        <w:rPr>
          <w:rFonts w:ascii="Arial" w:hAnsi="Arial" w:cs="Arial"/>
          <w:color w:val="66CCFF"/>
          <w:spacing w:val="-10"/>
          <w:position w:val="-1"/>
          <w:sz w:val="22"/>
          <w:szCs w:val="22"/>
        </w:rPr>
        <w:t></w:t>
      </w:r>
      <w:r w:rsidRPr="00B53FE3">
        <w:rPr>
          <w:rFonts w:ascii="Arial" w:hAnsi="Arial" w:cs="Arial"/>
          <w:color w:val="66CCFF"/>
          <w:spacing w:val="-10"/>
          <w:position w:val="-1"/>
          <w:sz w:val="22"/>
          <w:szCs w:val="22"/>
        </w:rPr>
        <w:t></w:t>
      </w:r>
      <w:r w:rsidRPr="00B53FE3">
        <w:rPr>
          <w:rFonts w:ascii="Arial" w:hAnsi="Arial" w:cs="Arial"/>
          <w:sz w:val="22"/>
          <w:szCs w:val="22"/>
        </w:rPr>
        <w:t>Numéros de téléphone et de télécopie :</w:t>
      </w:r>
    </w:p>
    <w:p w14:paraId="6067B550" w14:textId="77777777" w:rsidR="00EC7870" w:rsidRPr="00B53FE3" w:rsidRDefault="00EC7870" w:rsidP="00EC7870">
      <w:pPr>
        <w:tabs>
          <w:tab w:val="center" w:pos="4536"/>
          <w:tab w:val="right" w:pos="9072"/>
        </w:tabs>
        <w:ind w:left="360"/>
        <w:rPr>
          <w:rFonts w:ascii="Arial" w:hAnsi="Arial" w:cs="Arial"/>
          <w:sz w:val="22"/>
          <w:szCs w:val="22"/>
        </w:rPr>
      </w:pPr>
    </w:p>
    <w:p w14:paraId="05A3A2C5" w14:textId="77777777" w:rsidR="00EC7870" w:rsidRPr="00B53FE3" w:rsidRDefault="00EC7870" w:rsidP="00EC7870">
      <w:pPr>
        <w:tabs>
          <w:tab w:val="center" w:pos="4536"/>
          <w:tab w:val="right" w:pos="9072"/>
        </w:tabs>
        <w:ind w:left="360"/>
        <w:rPr>
          <w:rFonts w:ascii="Arial" w:hAnsi="Arial" w:cs="Arial"/>
          <w:sz w:val="22"/>
          <w:szCs w:val="22"/>
        </w:rPr>
      </w:pPr>
    </w:p>
    <w:p w14:paraId="71A817D6" w14:textId="77777777" w:rsidR="00EC7870" w:rsidRPr="00B53FE3" w:rsidRDefault="00EC7870" w:rsidP="00EC7870">
      <w:pPr>
        <w:tabs>
          <w:tab w:val="center" w:pos="4536"/>
          <w:tab w:val="right" w:pos="9072"/>
        </w:tabs>
        <w:ind w:left="360"/>
        <w:rPr>
          <w:rFonts w:ascii="Arial" w:hAnsi="Arial" w:cs="Arial"/>
          <w:sz w:val="22"/>
          <w:szCs w:val="22"/>
        </w:rPr>
      </w:pPr>
    </w:p>
    <w:p w14:paraId="58A75664" w14:textId="77777777" w:rsidR="00EC7870" w:rsidRPr="00B53FE3" w:rsidRDefault="00EC7870" w:rsidP="00EC7870">
      <w:pPr>
        <w:tabs>
          <w:tab w:val="center" w:pos="4536"/>
          <w:tab w:val="right" w:pos="9072"/>
        </w:tabs>
        <w:ind w:left="360"/>
        <w:rPr>
          <w:rFonts w:ascii="Arial" w:hAnsi="Arial" w:cs="Arial"/>
          <w:b/>
          <w:bCs/>
          <w:sz w:val="22"/>
          <w:szCs w:val="22"/>
        </w:rPr>
      </w:pPr>
      <w:r w:rsidRPr="00B53FE3">
        <w:rPr>
          <w:rFonts w:ascii="Arial" w:hAnsi="Arial" w:cs="Arial"/>
          <w:color w:val="66CCFF"/>
          <w:spacing w:val="-10"/>
          <w:position w:val="-1"/>
          <w:sz w:val="22"/>
          <w:szCs w:val="22"/>
        </w:rPr>
        <w:t></w:t>
      </w:r>
      <w:r w:rsidRPr="00B53FE3">
        <w:rPr>
          <w:rFonts w:ascii="Arial" w:hAnsi="Arial" w:cs="Arial"/>
          <w:color w:val="66CCFF"/>
          <w:spacing w:val="-10"/>
          <w:position w:val="-1"/>
          <w:sz w:val="22"/>
          <w:szCs w:val="22"/>
        </w:rPr>
        <w:t></w:t>
      </w:r>
      <w:r w:rsidRPr="00B53FE3">
        <w:rPr>
          <w:rFonts w:ascii="Arial" w:hAnsi="Arial" w:cs="Arial"/>
          <w:sz w:val="22"/>
          <w:szCs w:val="22"/>
        </w:rPr>
        <w:t xml:space="preserve">Numéro SIRET, à défaut, un numéro d’identification européen ou international ou propre au pays d’origine de l’opérateur économique issu d’un répertoire figurant dans la liste des </w:t>
      </w:r>
      <w:hyperlink r:id="rId26" w:history="1">
        <w:r w:rsidRPr="00B53FE3">
          <w:rPr>
            <w:rFonts w:ascii="Arial" w:hAnsi="Arial" w:cs="Arial"/>
            <w:color w:val="0000FF"/>
            <w:sz w:val="22"/>
            <w:szCs w:val="22"/>
            <w:u w:val="single"/>
          </w:rPr>
          <w:t>ICD</w:t>
        </w:r>
      </w:hyperlink>
      <w:r w:rsidRPr="00B53FE3">
        <w:rPr>
          <w:rFonts w:ascii="Arial" w:hAnsi="Arial" w:cs="Arial"/>
          <w:sz w:val="22"/>
          <w:szCs w:val="22"/>
        </w:rPr>
        <w:t> :</w:t>
      </w:r>
    </w:p>
    <w:p w14:paraId="26AA18AA" w14:textId="77777777" w:rsidR="00EC7870" w:rsidRPr="00B53FE3" w:rsidRDefault="00EC7870" w:rsidP="00EC7870">
      <w:pPr>
        <w:tabs>
          <w:tab w:val="center" w:pos="4536"/>
          <w:tab w:val="right" w:pos="9072"/>
        </w:tabs>
        <w:ind w:left="360"/>
        <w:rPr>
          <w:rFonts w:ascii="Arial" w:hAnsi="Arial" w:cs="Arial"/>
          <w:sz w:val="22"/>
          <w:szCs w:val="22"/>
        </w:rPr>
      </w:pPr>
    </w:p>
    <w:p w14:paraId="6680FF88" w14:textId="77777777" w:rsidR="00EC7870" w:rsidRPr="00B53FE3" w:rsidRDefault="00EC7870" w:rsidP="00EC7870">
      <w:pPr>
        <w:tabs>
          <w:tab w:val="center" w:pos="4536"/>
          <w:tab w:val="right" w:pos="9072"/>
        </w:tabs>
        <w:ind w:left="360"/>
        <w:rPr>
          <w:rFonts w:ascii="Arial" w:hAnsi="Arial" w:cs="Arial"/>
          <w:sz w:val="22"/>
          <w:szCs w:val="22"/>
        </w:rPr>
      </w:pPr>
    </w:p>
    <w:p w14:paraId="7DD7F312" w14:textId="77777777" w:rsidR="00EC7870" w:rsidRPr="00B53FE3" w:rsidRDefault="00EC7870" w:rsidP="00EC7870">
      <w:pPr>
        <w:rPr>
          <w:rFonts w:ascii="Arial" w:hAnsi="Arial" w:cs="Arial"/>
          <w:sz w:val="22"/>
          <w:szCs w:val="22"/>
        </w:rPr>
      </w:pPr>
    </w:p>
    <w:p w14:paraId="6095049B" w14:textId="77777777" w:rsidR="00EC7870" w:rsidRPr="00B53FE3" w:rsidRDefault="00EC7870" w:rsidP="00EC7870">
      <w:pPr>
        <w:rPr>
          <w:rFonts w:ascii="Arial" w:hAnsi="Arial" w:cs="Arial"/>
          <w:sz w:val="22"/>
          <w:szCs w:val="22"/>
        </w:rPr>
      </w:pPr>
    </w:p>
    <w:p w14:paraId="4FDE8CF1" w14:textId="77777777" w:rsidR="00EC7870" w:rsidRPr="00B53FE3" w:rsidRDefault="00EC7870" w:rsidP="00EC7870">
      <w:pPr>
        <w:jc w:val="both"/>
        <w:rPr>
          <w:rFonts w:ascii="Arial" w:hAnsi="Arial" w:cs="Arial"/>
          <w:sz w:val="22"/>
          <w:szCs w:val="22"/>
        </w:rPr>
      </w:pPr>
      <w:r w:rsidRPr="00B53FE3">
        <w:rPr>
          <w:rFonts w:ascii="Arial" w:hAnsi="Arial" w:cs="Arial"/>
          <w:sz w:val="22"/>
          <w:szCs w:val="22"/>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B53FE3">
        <w:rPr>
          <w:rFonts w:ascii="Arial" w:hAnsi="Arial" w:cs="Arial"/>
          <w:sz w:val="22"/>
          <w:szCs w:val="22"/>
          <w:u w:val="single"/>
        </w:rPr>
        <w:t>ce document est à fournir dès le dépôt de la candidature</w:t>
      </w:r>
      <w:r w:rsidRPr="00B53FE3">
        <w:rPr>
          <w:rFonts w:ascii="Arial" w:hAnsi="Arial" w:cs="Arial"/>
          <w:sz w:val="22"/>
          <w:szCs w:val="22"/>
        </w:rPr>
        <w:t>.</w:t>
      </w:r>
    </w:p>
    <w:p w14:paraId="27D1E334" w14:textId="77777777" w:rsidR="00EC7870" w:rsidRPr="00B53FE3" w:rsidRDefault="00EC7870" w:rsidP="00EC7870">
      <w:pPr>
        <w:rPr>
          <w:rFonts w:ascii="Arial" w:hAnsi="Arial" w:cs="Arial"/>
          <w:sz w:val="22"/>
          <w:szCs w:val="22"/>
        </w:rPr>
      </w:pPr>
    </w:p>
    <w:p w14:paraId="3A05F9B7" w14:textId="77777777" w:rsidR="00EC7870" w:rsidRPr="00B53FE3" w:rsidRDefault="00EC7870" w:rsidP="00EC7870">
      <w:pPr>
        <w:tabs>
          <w:tab w:val="left" w:pos="3402"/>
          <w:tab w:val="left" w:pos="6237"/>
          <w:tab w:val="left" w:pos="9072"/>
        </w:tabs>
        <w:spacing w:before="120" w:after="120"/>
        <w:rPr>
          <w:rFonts w:ascii="Arial" w:hAnsi="Arial" w:cs="Arial"/>
          <w:sz w:val="22"/>
          <w:szCs w:val="22"/>
        </w:rPr>
      </w:pPr>
    </w:p>
    <w:p w14:paraId="1249A153" w14:textId="77777777" w:rsidR="00EC7870" w:rsidRPr="00B53FE3" w:rsidRDefault="00EC7870" w:rsidP="00EC7870">
      <w:pPr>
        <w:tabs>
          <w:tab w:val="left" w:pos="3402"/>
          <w:tab w:val="left" w:pos="6237"/>
          <w:tab w:val="left" w:pos="9072"/>
        </w:tabs>
        <w:spacing w:before="120" w:after="120"/>
        <w:rPr>
          <w:rFonts w:ascii="Arial" w:hAnsi="Arial" w:cs="Arial"/>
          <w:sz w:val="22"/>
          <w:szCs w:val="22"/>
        </w:rPr>
      </w:pPr>
    </w:p>
    <w:p w14:paraId="2DBE9757" w14:textId="77777777" w:rsidR="00EC7870" w:rsidRPr="00B53FE3" w:rsidRDefault="00EC7870" w:rsidP="00EC7870">
      <w:pPr>
        <w:tabs>
          <w:tab w:val="left" w:pos="3402"/>
          <w:tab w:val="left" w:pos="6237"/>
          <w:tab w:val="left" w:pos="9072"/>
        </w:tabs>
        <w:spacing w:before="120" w:after="120"/>
        <w:rPr>
          <w:rFonts w:ascii="Arial" w:hAnsi="Arial" w:cs="Arial"/>
          <w:sz w:val="22"/>
          <w:szCs w:val="22"/>
        </w:rPr>
      </w:pPr>
    </w:p>
    <w:p w14:paraId="50E9783F" w14:textId="77777777" w:rsidR="00B81389" w:rsidRPr="00B53FE3" w:rsidRDefault="00B81389" w:rsidP="00EC7870">
      <w:pPr>
        <w:tabs>
          <w:tab w:val="left" w:pos="851"/>
        </w:tabs>
        <w:jc w:val="both"/>
        <w:rPr>
          <w:rFonts w:ascii="Arial" w:hAnsi="Arial" w:cs="Arial"/>
          <w:sz w:val="22"/>
          <w:szCs w:val="22"/>
        </w:rPr>
      </w:pPr>
    </w:p>
    <w:sectPr w:rsidR="00B81389" w:rsidRPr="00B53FE3" w:rsidSect="00D5401A">
      <w:headerReference w:type="default" r:id="rId27"/>
      <w:type w:val="continuous"/>
      <w:pgSz w:w="11906" w:h="16838"/>
      <w:pgMar w:top="454" w:right="849" w:bottom="736" w:left="85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3866B" w14:textId="77777777" w:rsidR="00BF4FD7" w:rsidRDefault="00BF4FD7">
      <w:r>
        <w:separator/>
      </w:r>
    </w:p>
  </w:endnote>
  <w:endnote w:type="continuationSeparator" w:id="0">
    <w:p w14:paraId="49EA4CF7" w14:textId="77777777" w:rsidR="00BF4FD7" w:rsidRDefault="00BF4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4B0104" w14:paraId="6E058D8F" w14:textId="77777777" w:rsidTr="0083205E">
      <w:trPr>
        <w:tblHeader/>
      </w:trPr>
      <w:tc>
        <w:tcPr>
          <w:tcW w:w="2906" w:type="dxa"/>
          <w:shd w:val="clear" w:color="auto" w:fill="66CCFF"/>
        </w:tcPr>
        <w:p w14:paraId="41EAC968" w14:textId="5402590E" w:rsidR="005824AE" w:rsidRPr="0096430C" w:rsidRDefault="00EC7870" w:rsidP="009B45B9">
          <w:pPr>
            <w:ind w:right="-638"/>
            <w:rPr>
              <w:rFonts w:ascii="Arial" w:hAnsi="Arial" w:cs="Arial"/>
              <w:b/>
            </w:rPr>
          </w:pPr>
          <w:r w:rsidRPr="0096430C">
            <w:rPr>
              <w:rFonts w:ascii="Arial" w:hAnsi="Arial" w:cs="Arial"/>
              <w:b/>
            </w:rPr>
            <w:t>DC1 – Lettre de candidature</w:t>
          </w:r>
        </w:p>
      </w:tc>
      <w:tc>
        <w:tcPr>
          <w:tcW w:w="5528" w:type="dxa"/>
          <w:shd w:val="clear" w:color="auto" w:fill="66CCFF"/>
        </w:tcPr>
        <w:p w14:paraId="673D6D20" w14:textId="0229309C" w:rsidR="005824AE" w:rsidRPr="0096430C" w:rsidRDefault="00B81389" w:rsidP="009D2608">
          <w:pPr>
            <w:jc w:val="center"/>
            <w:rPr>
              <w:rFonts w:ascii="Arial" w:hAnsi="Arial" w:cs="Arial"/>
              <w:b/>
            </w:rPr>
          </w:pPr>
          <w:r w:rsidRPr="0096430C">
            <w:rPr>
              <w:rFonts w:ascii="Arial" w:hAnsi="Arial" w:cs="Arial"/>
              <w:b/>
            </w:rPr>
            <w:t>2</w:t>
          </w:r>
          <w:r w:rsidR="00B92253">
            <w:rPr>
              <w:rFonts w:ascii="Arial" w:hAnsi="Arial" w:cs="Arial"/>
              <w:b/>
            </w:rPr>
            <w:t>5 PAT 02 ANGERS SCENE</w:t>
          </w:r>
        </w:p>
      </w:tc>
      <w:tc>
        <w:tcPr>
          <w:tcW w:w="896" w:type="dxa"/>
          <w:shd w:val="clear" w:color="auto" w:fill="66CCFF"/>
        </w:tcPr>
        <w:p w14:paraId="3A90565E" w14:textId="77777777" w:rsidR="005824AE" w:rsidRPr="0096430C" w:rsidRDefault="005824AE">
          <w:pPr>
            <w:tabs>
              <w:tab w:val="center" w:pos="1366"/>
              <w:tab w:val="right" w:pos="2733"/>
            </w:tabs>
            <w:rPr>
              <w:rFonts w:ascii="Arial" w:hAnsi="Arial" w:cs="Arial"/>
            </w:rPr>
          </w:pPr>
          <w:r w:rsidRPr="0096430C">
            <w:rPr>
              <w:rFonts w:ascii="Arial" w:hAnsi="Arial" w:cs="Arial"/>
              <w:b/>
            </w:rPr>
            <w:t xml:space="preserve">Page : </w:t>
          </w:r>
        </w:p>
      </w:tc>
      <w:tc>
        <w:tcPr>
          <w:tcW w:w="567" w:type="dxa"/>
          <w:shd w:val="clear" w:color="auto" w:fill="66CCFF"/>
        </w:tcPr>
        <w:p w14:paraId="4E4E23A6" w14:textId="0774B88E" w:rsidR="005824AE" w:rsidRPr="0096430C" w:rsidRDefault="005824AE">
          <w:pPr>
            <w:jc w:val="center"/>
            <w:rPr>
              <w:rFonts w:ascii="Arial" w:hAnsi="Arial" w:cs="Arial"/>
              <w:b/>
            </w:rPr>
          </w:pPr>
          <w:r w:rsidRPr="0096430C">
            <w:rPr>
              <w:rStyle w:val="Numrodepage"/>
              <w:rFonts w:ascii="Arial" w:hAnsi="Arial" w:cs="Arial"/>
              <w:b/>
            </w:rPr>
            <w:fldChar w:fldCharType="begin"/>
          </w:r>
          <w:r w:rsidRPr="0096430C">
            <w:rPr>
              <w:rStyle w:val="Numrodepage"/>
              <w:rFonts w:ascii="Arial" w:hAnsi="Arial" w:cs="Arial"/>
              <w:b/>
            </w:rPr>
            <w:instrText xml:space="preserve"> PAGE </w:instrText>
          </w:r>
          <w:r w:rsidRPr="0096430C">
            <w:rPr>
              <w:rStyle w:val="Numrodepage"/>
              <w:rFonts w:ascii="Arial" w:hAnsi="Arial" w:cs="Arial"/>
              <w:b/>
            </w:rPr>
            <w:fldChar w:fldCharType="separate"/>
          </w:r>
          <w:r w:rsidR="00D17CBB" w:rsidRPr="0096430C">
            <w:rPr>
              <w:rStyle w:val="Numrodepage"/>
              <w:rFonts w:ascii="Arial" w:hAnsi="Arial" w:cs="Arial"/>
              <w:b/>
              <w:noProof/>
            </w:rPr>
            <w:t>2</w:t>
          </w:r>
          <w:r w:rsidRPr="0096430C">
            <w:rPr>
              <w:rStyle w:val="Numrodepage"/>
              <w:rFonts w:ascii="Arial" w:hAnsi="Arial" w:cs="Arial"/>
              <w:b/>
            </w:rPr>
            <w:fldChar w:fldCharType="end"/>
          </w:r>
        </w:p>
      </w:tc>
      <w:tc>
        <w:tcPr>
          <w:tcW w:w="165" w:type="dxa"/>
          <w:shd w:val="clear" w:color="auto" w:fill="66CCFF"/>
        </w:tcPr>
        <w:p w14:paraId="26BA666E" w14:textId="77777777" w:rsidR="005824AE" w:rsidRPr="0096430C" w:rsidRDefault="005824AE">
          <w:pPr>
            <w:jc w:val="center"/>
            <w:rPr>
              <w:rFonts w:ascii="Arial" w:hAnsi="Arial" w:cs="Arial"/>
            </w:rPr>
          </w:pPr>
          <w:r w:rsidRPr="0096430C">
            <w:rPr>
              <w:rFonts w:ascii="Arial" w:hAnsi="Arial" w:cs="Arial"/>
              <w:b/>
            </w:rPr>
            <w:t>/</w:t>
          </w:r>
        </w:p>
      </w:tc>
      <w:tc>
        <w:tcPr>
          <w:tcW w:w="544" w:type="dxa"/>
          <w:shd w:val="clear" w:color="auto" w:fill="66CCFF"/>
        </w:tcPr>
        <w:p w14:paraId="57F85C9B" w14:textId="6EED6718" w:rsidR="005824AE" w:rsidRPr="0096430C" w:rsidRDefault="005824AE">
          <w:pPr>
            <w:jc w:val="center"/>
            <w:rPr>
              <w:rFonts w:ascii="Arial" w:hAnsi="Arial" w:cs="Arial"/>
            </w:rPr>
          </w:pPr>
          <w:r w:rsidRPr="0096430C">
            <w:rPr>
              <w:rStyle w:val="Numrodepage"/>
              <w:rFonts w:ascii="Arial" w:hAnsi="Arial" w:cs="Arial"/>
              <w:b/>
            </w:rPr>
            <w:fldChar w:fldCharType="begin"/>
          </w:r>
          <w:r w:rsidRPr="0096430C">
            <w:rPr>
              <w:rStyle w:val="Numrodepage"/>
              <w:rFonts w:ascii="Arial" w:hAnsi="Arial" w:cs="Arial"/>
              <w:b/>
            </w:rPr>
            <w:instrText xml:space="preserve"> NUMPAGES \*Arabic </w:instrText>
          </w:r>
          <w:r w:rsidRPr="0096430C">
            <w:rPr>
              <w:rStyle w:val="Numrodepage"/>
              <w:rFonts w:ascii="Arial" w:hAnsi="Arial" w:cs="Arial"/>
              <w:b/>
            </w:rPr>
            <w:fldChar w:fldCharType="separate"/>
          </w:r>
          <w:r w:rsidR="00D17CBB" w:rsidRPr="0096430C">
            <w:rPr>
              <w:rStyle w:val="Numrodepage"/>
              <w:rFonts w:ascii="Arial" w:hAnsi="Arial" w:cs="Arial"/>
              <w:b/>
              <w:noProof/>
            </w:rPr>
            <w:t>5</w:t>
          </w:r>
          <w:r w:rsidRPr="0096430C">
            <w:rPr>
              <w:rStyle w:val="Numrodepage"/>
              <w:rFonts w:ascii="Arial" w:hAnsi="Arial" w:cs="Arial"/>
              <w:b/>
            </w:rPr>
            <w:fldChar w:fldCharType="end"/>
          </w:r>
        </w:p>
      </w:tc>
    </w:tr>
  </w:tbl>
  <w:p w14:paraId="66148C53" w14:textId="2CEC95DC" w:rsidR="005824AE" w:rsidRPr="004B0104" w:rsidRDefault="004C5755" w:rsidP="00BD5E85">
    <w:pPr>
      <w:tabs>
        <w:tab w:val="left" w:pos="851"/>
        <w:tab w:val="left" w:pos="3402"/>
      </w:tabs>
      <w:spacing w:before="120" w:after="120"/>
      <w:jc w:val="center"/>
      <w:rPr>
        <w:rFonts w:ascii="Comic Sans MS" w:hAnsi="Comic Sans MS" w:cs="Arial"/>
        <w:sz w:val="16"/>
        <w:szCs w:val="16"/>
      </w:rPr>
    </w:pPr>
    <w:r w:rsidRPr="004B0104">
      <w:rPr>
        <w:rFonts w:ascii="Comic Sans MS" w:hAnsi="Comic Sans MS" w:cs="Arial"/>
        <w:sz w:val="16"/>
        <w:szCs w:val="16"/>
      </w:rPr>
      <w:t>Version code de la commande publique</w:t>
    </w:r>
    <w:r w:rsidR="00BD5E85" w:rsidRPr="004B0104">
      <w:rPr>
        <w:rFonts w:ascii="Comic Sans MS" w:hAnsi="Comic Sans MS"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66094" w14:textId="77777777" w:rsidR="00BF4FD7" w:rsidRDefault="00BF4FD7">
      <w:r>
        <w:separator/>
      </w:r>
    </w:p>
  </w:footnote>
  <w:footnote w:type="continuationSeparator" w:id="0">
    <w:p w14:paraId="5C37AD5A" w14:textId="77777777" w:rsidR="00BF4FD7" w:rsidRDefault="00BF4F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FD339" w14:textId="77777777" w:rsidR="0076343D" w:rsidRDefault="0076343D">
    <w:pPr>
      <w:pStyle w:val="En-tte"/>
    </w:pPr>
    <w:r>
      <w:rPr>
        <w:noProof/>
        <w:lang w:eastAsia="fr-FR"/>
      </w:rPr>
      <w:drawing>
        <wp:anchor distT="0" distB="0" distL="114300" distR="114300" simplePos="0" relativeHeight="251661312" behindDoc="1" locked="0" layoutInCell="1" allowOverlap="1" wp14:anchorId="545F7ED8" wp14:editId="6E92008E">
          <wp:simplePos x="0" y="0"/>
          <wp:positionH relativeFrom="margin">
            <wp:posOffset>5612765</wp:posOffset>
          </wp:positionH>
          <wp:positionV relativeFrom="margin">
            <wp:posOffset>-3175</wp:posOffset>
          </wp:positionV>
          <wp:extent cx="902335" cy="89598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895985"/>
                  </a:xfrm>
                  <a:prstGeom prst="rect">
                    <a:avLst/>
                  </a:prstGeom>
                  <a:noFill/>
                </pic:spPr>
              </pic:pic>
            </a:graphicData>
          </a:graphic>
          <wp14:sizeRelV relativeFrom="margin">
            <wp14:pctHeight>0</wp14:pctHeight>
          </wp14:sizeRelV>
        </wp:anchor>
      </w:drawing>
    </w:r>
    <w:r>
      <w:rPr>
        <w:noProof/>
        <w:lang w:eastAsia="fr-FR"/>
      </w:rPr>
      <w:drawing>
        <wp:anchor distT="0" distB="0" distL="114300" distR="114300" simplePos="0" relativeHeight="251659264" behindDoc="1" locked="0" layoutInCell="1" allowOverlap="1" wp14:anchorId="722C2A7D" wp14:editId="2366F4A0">
          <wp:simplePos x="0" y="0"/>
          <wp:positionH relativeFrom="column">
            <wp:posOffset>40640</wp:posOffset>
          </wp:positionH>
          <wp:positionV relativeFrom="page">
            <wp:posOffset>619125</wp:posOffset>
          </wp:positionV>
          <wp:extent cx="1085850" cy="942975"/>
          <wp:effectExtent l="0" t="0" r="0" b="952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l="11084" t="11612" r="28746" b="36136"/>
                  <a:stretch/>
                </pic:blipFill>
                <pic:spPr bwMode="auto">
                  <a:xfrm>
                    <a:off x="0" y="0"/>
                    <a:ext cx="1085850" cy="942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76081" w14:textId="77777777" w:rsidR="0076343D" w:rsidRDefault="007634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157650922">
    <w:abstractNumId w:val="0"/>
  </w:num>
  <w:num w:numId="2" w16cid:durableId="462505980">
    <w:abstractNumId w:val="1"/>
  </w:num>
  <w:num w:numId="3" w16cid:durableId="41484297">
    <w:abstractNumId w:val="2"/>
  </w:num>
  <w:num w:numId="4" w16cid:durableId="1372683652">
    <w:abstractNumId w:val="4"/>
  </w:num>
  <w:num w:numId="5" w16cid:durableId="1758361299">
    <w:abstractNumId w:val="3"/>
  </w:num>
  <w:num w:numId="6" w16cid:durableId="4785447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55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411"/>
    <w:rsid w:val="00036500"/>
    <w:rsid w:val="00067F94"/>
    <w:rsid w:val="000A03FA"/>
    <w:rsid w:val="000A1931"/>
    <w:rsid w:val="000A2E05"/>
    <w:rsid w:val="000E0020"/>
    <w:rsid w:val="0010620B"/>
    <w:rsid w:val="00156924"/>
    <w:rsid w:val="00166B56"/>
    <w:rsid w:val="00174505"/>
    <w:rsid w:val="001C40C0"/>
    <w:rsid w:val="001C733C"/>
    <w:rsid w:val="0021527A"/>
    <w:rsid w:val="0021781D"/>
    <w:rsid w:val="0021797C"/>
    <w:rsid w:val="00225A1A"/>
    <w:rsid w:val="00227087"/>
    <w:rsid w:val="00233363"/>
    <w:rsid w:val="002904AF"/>
    <w:rsid w:val="002C2CA3"/>
    <w:rsid w:val="002C4B3E"/>
    <w:rsid w:val="002C79D6"/>
    <w:rsid w:val="002E56C1"/>
    <w:rsid w:val="00316034"/>
    <w:rsid w:val="00332B12"/>
    <w:rsid w:val="0034707B"/>
    <w:rsid w:val="00354C04"/>
    <w:rsid w:val="00385E76"/>
    <w:rsid w:val="003A7270"/>
    <w:rsid w:val="003B59E7"/>
    <w:rsid w:val="003C1389"/>
    <w:rsid w:val="00411C23"/>
    <w:rsid w:val="0043706E"/>
    <w:rsid w:val="0044597F"/>
    <w:rsid w:val="004A7169"/>
    <w:rsid w:val="004B0104"/>
    <w:rsid w:val="004C5755"/>
    <w:rsid w:val="004E75A6"/>
    <w:rsid w:val="00514DAF"/>
    <w:rsid w:val="00517F80"/>
    <w:rsid w:val="00532EC7"/>
    <w:rsid w:val="00541CA3"/>
    <w:rsid w:val="005546A9"/>
    <w:rsid w:val="005824AE"/>
    <w:rsid w:val="005846FB"/>
    <w:rsid w:val="005A05C1"/>
    <w:rsid w:val="005A4A3B"/>
    <w:rsid w:val="005A4CB5"/>
    <w:rsid w:val="005B2316"/>
    <w:rsid w:val="005E0BCB"/>
    <w:rsid w:val="005F0DCE"/>
    <w:rsid w:val="0061068C"/>
    <w:rsid w:val="0064560F"/>
    <w:rsid w:val="00660727"/>
    <w:rsid w:val="00662A86"/>
    <w:rsid w:val="006A37B0"/>
    <w:rsid w:val="006B5057"/>
    <w:rsid w:val="006C4338"/>
    <w:rsid w:val="006F3DF9"/>
    <w:rsid w:val="007060E5"/>
    <w:rsid w:val="00710FD6"/>
    <w:rsid w:val="00725EC5"/>
    <w:rsid w:val="00730A78"/>
    <w:rsid w:val="00757151"/>
    <w:rsid w:val="0076343D"/>
    <w:rsid w:val="0078478E"/>
    <w:rsid w:val="007909E0"/>
    <w:rsid w:val="0079785C"/>
    <w:rsid w:val="007D4001"/>
    <w:rsid w:val="007D7A65"/>
    <w:rsid w:val="007F257A"/>
    <w:rsid w:val="007F68A6"/>
    <w:rsid w:val="007F756A"/>
    <w:rsid w:val="00805A55"/>
    <w:rsid w:val="00807115"/>
    <w:rsid w:val="0083205E"/>
    <w:rsid w:val="00840934"/>
    <w:rsid w:val="0084138B"/>
    <w:rsid w:val="00844DAA"/>
    <w:rsid w:val="008450C7"/>
    <w:rsid w:val="00874AD3"/>
    <w:rsid w:val="00876A73"/>
    <w:rsid w:val="008B2A38"/>
    <w:rsid w:val="009200F0"/>
    <w:rsid w:val="00930A5C"/>
    <w:rsid w:val="00934503"/>
    <w:rsid w:val="0094423E"/>
    <w:rsid w:val="0096430C"/>
    <w:rsid w:val="00972598"/>
    <w:rsid w:val="00983FF3"/>
    <w:rsid w:val="009B1CD0"/>
    <w:rsid w:val="009B45B9"/>
    <w:rsid w:val="009C4738"/>
    <w:rsid w:val="009D2608"/>
    <w:rsid w:val="009D661E"/>
    <w:rsid w:val="00A34D04"/>
    <w:rsid w:val="00A61EF3"/>
    <w:rsid w:val="00A827DF"/>
    <w:rsid w:val="00AB0DC7"/>
    <w:rsid w:val="00AC6638"/>
    <w:rsid w:val="00AD0280"/>
    <w:rsid w:val="00AE7831"/>
    <w:rsid w:val="00B02608"/>
    <w:rsid w:val="00B0289C"/>
    <w:rsid w:val="00B054DA"/>
    <w:rsid w:val="00B35A4B"/>
    <w:rsid w:val="00B53FE3"/>
    <w:rsid w:val="00B81389"/>
    <w:rsid w:val="00B87564"/>
    <w:rsid w:val="00B92253"/>
    <w:rsid w:val="00BA44E5"/>
    <w:rsid w:val="00BD5E85"/>
    <w:rsid w:val="00BD767E"/>
    <w:rsid w:val="00BE6078"/>
    <w:rsid w:val="00BF4FD7"/>
    <w:rsid w:val="00C01D24"/>
    <w:rsid w:val="00C23457"/>
    <w:rsid w:val="00C630AD"/>
    <w:rsid w:val="00C73EE2"/>
    <w:rsid w:val="00C83930"/>
    <w:rsid w:val="00C91060"/>
    <w:rsid w:val="00C911FE"/>
    <w:rsid w:val="00C91CFD"/>
    <w:rsid w:val="00CA7859"/>
    <w:rsid w:val="00CD185D"/>
    <w:rsid w:val="00CD46CC"/>
    <w:rsid w:val="00CE67FD"/>
    <w:rsid w:val="00D17CBB"/>
    <w:rsid w:val="00D26AD2"/>
    <w:rsid w:val="00D337D7"/>
    <w:rsid w:val="00D412FD"/>
    <w:rsid w:val="00D46009"/>
    <w:rsid w:val="00D46BC7"/>
    <w:rsid w:val="00D5401A"/>
    <w:rsid w:val="00D90A00"/>
    <w:rsid w:val="00DF782B"/>
    <w:rsid w:val="00E0524A"/>
    <w:rsid w:val="00E20295"/>
    <w:rsid w:val="00E20DB0"/>
    <w:rsid w:val="00E45127"/>
    <w:rsid w:val="00E47798"/>
    <w:rsid w:val="00E74C76"/>
    <w:rsid w:val="00E94C49"/>
    <w:rsid w:val="00E96FF6"/>
    <w:rsid w:val="00EC47E8"/>
    <w:rsid w:val="00EC7870"/>
    <w:rsid w:val="00ED3689"/>
    <w:rsid w:val="00F77001"/>
    <w:rsid w:val="00F92811"/>
    <w:rsid w:val="00FD061E"/>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oNotEmbedSmartTags/>
  <w:decimalSymbol w:val=","/>
  <w:listSeparator w:val=";"/>
  <w14:docId w14:val="442E8CF3"/>
  <w15:chartTrackingRefBased/>
  <w15:docId w15:val="{19BB8EED-31B4-44C3-9D06-03ADADBD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FD061E"/>
    <w:rPr>
      <w:rFonts w:ascii="Univers" w:hAnsi="Univers" w:cs="Univers"/>
      <w:lang w:eastAsia="zh-CN"/>
    </w:rPr>
  </w:style>
  <w:style w:type="paragraph" w:customStyle="1" w:styleId="Corpsperso1">
    <w:name w:val="Corps perso 1"/>
    <w:basedOn w:val="Normal"/>
    <w:link w:val="Corpsperso1Car"/>
    <w:qFormat/>
    <w:rsid w:val="009D2608"/>
    <w:pPr>
      <w:overflowPunct w:val="0"/>
      <w:autoSpaceDE w:val="0"/>
      <w:autoSpaceDN w:val="0"/>
      <w:adjustRightInd w:val="0"/>
      <w:spacing w:before="120" w:after="120"/>
      <w:jc w:val="both"/>
      <w:textAlignment w:val="baseline"/>
    </w:pPr>
    <w:rPr>
      <w:rFonts w:ascii="Marianne" w:hAnsi="Marianne" w:cs="Arial"/>
      <w:bCs/>
      <w:lang w:eastAsia="fr-FR"/>
    </w:rPr>
  </w:style>
  <w:style w:type="character" w:customStyle="1" w:styleId="Corpsperso1Car">
    <w:name w:val="Corps perso 1 Car"/>
    <w:basedOn w:val="Policepardfaut"/>
    <w:link w:val="Corpsperso1"/>
    <w:rsid w:val="009D2608"/>
    <w:rPr>
      <w:rFonts w:ascii="Marianne" w:hAnsi="Marianne" w:cs="Arial"/>
      <w:bCs/>
    </w:rPr>
  </w:style>
  <w:style w:type="character" w:customStyle="1" w:styleId="Titre2Car">
    <w:name w:val="Titre 2 Car"/>
    <w:link w:val="Titre2"/>
    <w:rsid w:val="00B81389"/>
    <w:rPr>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89814511">
      <w:bodyDiv w:val="1"/>
      <w:marLeft w:val="0"/>
      <w:marRight w:val="0"/>
      <w:marTop w:val="0"/>
      <w:marBottom w:val="0"/>
      <w:divBdr>
        <w:top w:val="none" w:sz="0" w:space="0" w:color="auto"/>
        <w:left w:val="none" w:sz="0" w:space="0" w:color="auto"/>
        <w:bottom w:val="none" w:sz="0" w:space="0" w:color="auto"/>
        <w:right w:val="none" w:sz="0" w:space="0" w:color="auto"/>
      </w:divBdr>
    </w:div>
    <w:div w:id="120135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mmobilier.marches@crous-nantes.fr" TargetMode="External"/><Relationship Id="rId18" Type="http://schemas.openxmlformats.org/officeDocument/2006/relationships/hyperlink" Target="https://www.legifrance.gouv.fr/affichCode.do?idSectionTA=LEGISCTA00003770360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19f66d7-de1f-44f9-a022-67c12295a3b7" xsi:nil="true"/>
    <lcf76f155ced4ddcb4097134ff3c332f xmlns="d9c10c62-c3a0-4c20-bba9-7ed5985d807c">
      <Terms xmlns="http://schemas.microsoft.com/office/infopath/2007/PartnerControls"/>
    </lcf76f155ced4ddcb4097134ff3c332f>
    <Afficher_x0020_sur_x0020_l_x0027 xmlns="919f66d7-de1f-44f9-a022-67c12295a3b7">false</Afficher_x0020_sur_x0020_l_x0027>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Word" ma:contentTypeID="0x0101002BD9DD3B6B1247DEAB85154DD245A9260068FECE6AEFBA914FBE3C4C536014F874" ma:contentTypeVersion="94" ma:contentTypeDescription="" ma:contentTypeScope="" ma:versionID="11dbe86a65301b7e4bb9396794089a5f">
  <xsd:schema xmlns:xsd="http://www.w3.org/2001/XMLSchema" xmlns:xs="http://www.w3.org/2001/XMLSchema" xmlns:p="http://schemas.microsoft.com/office/2006/metadata/properties" xmlns:ns1="http://schemas.microsoft.com/sharepoint/v3" xmlns:ns2="919f66d7-de1f-44f9-a022-67c12295a3b7" xmlns:ns3="acf41ff6-399b-473b-9020-165c364e7f21" xmlns:ns4="d9c10c62-c3a0-4c20-bba9-7ed5985d807c" targetNamespace="http://schemas.microsoft.com/office/2006/metadata/properties" ma:root="true" ma:fieldsID="55cae3925a8415fc8a1672e4c98f163d" ns1:_="" ns2:_="" ns3:_="" ns4:_="">
    <xsd:import namespace="http://schemas.microsoft.com/sharepoint/v3"/>
    <xsd:import namespace="919f66d7-de1f-44f9-a022-67c12295a3b7"/>
    <xsd:import namespace="acf41ff6-399b-473b-9020-165c364e7f21"/>
    <xsd:import namespace="d9c10c62-c3a0-4c20-bba9-7ed5985d807c"/>
    <xsd:element name="properties">
      <xsd:complexType>
        <xsd:sequence>
          <xsd:element name="documentManagement">
            <xsd:complexType>
              <xsd:all>
                <xsd:element ref="ns1:Author" minOccurs="0"/>
                <xsd:element ref="ns2:Afficher_x0020_sur_x0020_l_x0027" minOccurs="0"/>
                <xsd:element ref="ns1:Editor" minOccurs="0"/>
                <xsd:element ref="ns3:SharedWithUsers" minOccurs="0"/>
                <xsd:element ref="ns3:SharedWithDetails"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2:TaxCatchAll" minOccurs="0"/>
                <xsd:element ref="ns4:lcf76f155ced4ddcb4097134ff3c332f"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4" nillable="true" ma:displayName="Créé par"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4" nillable="true" ma:displayName="Modifié par"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19f66d7-de1f-44f9-a022-67c12295a3b7" elementFormDefault="qualified">
    <xsd:import namespace="http://schemas.microsoft.com/office/2006/documentManagement/types"/>
    <xsd:import namespace="http://schemas.microsoft.com/office/infopath/2007/PartnerControls"/>
    <xsd:element name="Afficher_x0020_sur_x0020_l_x0027" ma:index="9" nillable="true" ma:displayName="Afficher sur accueil" ma:default="0" ma:description="" ma:internalName="Afficher_x0020_sur_x0020_l_x0027" ma:readOnly="false">
      <xsd:simpleType>
        <xsd:restriction base="dms:Boolean"/>
      </xsd:simpleType>
    </xsd:element>
    <xsd:element name="TaxCatchAll" ma:index="25" nillable="true" ma:displayName="Colonne Attraper tout de Taxonomie" ma:hidden="true" ma:list="{b78cb642-0f3a-4b62-b007-f999f318cb8a}" ma:internalName="TaxCatchAll" ma:showField="CatchAllData" ma:web="919f66d7-de1f-44f9-a022-67c12295a3b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cf41ff6-399b-473b-9020-165c364e7f21"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c10c62-c3a0-4c20-bba9-7ed5985d807c" elementFormDefault="qualified">
    <xsd:import namespace="http://schemas.microsoft.com/office/2006/documentManagement/types"/>
    <xsd:import namespace="http://schemas.microsoft.com/office/infopath/2007/PartnerControls"/>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lcf76f155ced4ddcb4097134ff3c332f" ma:index="27" nillable="true" ma:taxonomy="true" ma:internalName="lcf76f155ced4ddcb4097134ff3c332f" ma:taxonomyFieldName="MediaServiceImageTags" ma:displayName="Balises d’images" ma:readOnly="false" ma:fieldId="{5cf76f15-5ced-4ddc-b409-7134ff3c332f}" ma:taxonomyMulti="true" ma:sspId="c0597e2e-992b-4d46-b7a0-ee1016708da0" ma:termSetId="09814cd3-568e-fe90-9814-8d621ff8fb84" ma:anchorId="fba54fb3-c3e1-fe81-a776-ca4b69148c4d" ma:open="true" ma:isKeyword="false">
      <xsd:complexType>
        <xsd:sequence>
          <xsd:element ref="pc:Terms" minOccurs="0" maxOccurs="1"/>
        </xsd:sequence>
      </xsd:complexType>
    </xsd:element>
    <xsd:element name="MediaLengthInSeconds" ma:index="28" nillable="true" ma:displayName="MediaLengthInSeconds" ma:hidden="true" ma:internalName="MediaLengthInSeconds" ma:readOnly="true">
      <xsd:simpleType>
        <xsd:restriction base="dms:Unknown"/>
      </xsd:simpleType>
    </xsd:element>
    <xsd:element name="MediaServiceLocation" ma:index="2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ype de contenu"/>
        <xsd:element ref="dc:title" minOccurs="0" maxOccurs="1" ma:index="0"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194C6F-FA6F-4841-B24F-1582C65C2AF5}">
  <ds:schemaRefs>
    <ds:schemaRef ds:uri="http://schemas.microsoft.com/sharepoint/v3"/>
    <ds:schemaRef ds:uri="http://schemas.microsoft.com/office/infopath/2007/PartnerControls"/>
    <ds:schemaRef ds:uri="acf41ff6-399b-473b-9020-165c364e7f21"/>
    <ds:schemaRef ds:uri="http://purl.org/dc/terms/"/>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d9c10c62-c3a0-4c20-bba9-7ed5985d807c"/>
    <ds:schemaRef ds:uri="919f66d7-de1f-44f9-a022-67c12295a3b7"/>
    <ds:schemaRef ds:uri="http://www.w3.org/XML/1998/namespace"/>
  </ds:schemaRefs>
</ds:datastoreItem>
</file>

<file path=customXml/itemProps2.xml><?xml version="1.0" encoding="utf-8"?>
<ds:datastoreItem xmlns:ds="http://schemas.openxmlformats.org/officeDocument/2006/customXml" ds:itemID="{139694A9-D4D5-435C-ABCD-092825CE1B15}">
  <ds:schemaRefs>
    <ds:schemaRef ds:uri="http://schemas.microsoft.com/sharepoint/v3/contenttype/forms"/>
  </ds:schemaRefs>
</ds:datastoreItem>
</file>

<file path=customXml/itemProps3.xml><?xml version="1.0" encoding="utf-8"?>
<ds:datastoreItem xmlns:ds="http://schemas.openxmlformats.org/officeDocument/2006/customXml" ds:itemID="{8DD0362C-CF1E-4D95-B229-8BBB4861F2D9}">
  <ds:schemaRefs>
    <ds:schemaRef ds:uri="http://schemas.openxmlformats.org/officeDocument/2006/bibliography"/>
  </ds:schemaRefs>
</ds:datastoreItem>
</file>

<file path=customXml/itemProps4.xml><?xml version="1.0" encoding="utf-8"?>
<ds:datastoreItem xmlns:ds="http://schemas.openxmlformats.org/officeDocument/2006/customXml" ds:itemID="{8EFB73CD-CC3B-47DC-A604-0129CDA3E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19f66d7-de1f-44f9-a022-67c12295a3b7"/>
    <ds:schemaRef ds:uri="acf41ff6-399b-473b-9020-165c364e7f21"/>
    <ds:schemaRef ds:uri="d9c10c62-c3a0-4c20-bba9-7ed5985d80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16</TotalTime>
  <Pages>5</Pages>
  <Words>1447</Words>
  <Characters>7961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CROUS de Nantes Pays de la Loire</Company>
  <LinksUpToDate>false</LinksUpToDate>
  <CharactersWithSpaces>9390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Vanessa Fournillon</dc:creator>
  <cp:keywords/>
  <cp:lastModifiedBy>Sophie Lecoq</cp:lastModifiedBy>
  <cp:revision>16</cp:revision>
  <cp:lastPrinted>2016-11-04T12:53:00Z</cp:lastPrinted>
  <dcterms:created xsi:type="dcterms:W3CDTF">2022-10-19T12:44:00Z</dcterms:created>
  <dcterms:modified xsi:type="dcterms:W3CDTF">2025-04-08T13:48:00Z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0x0101002BD9DD3B6B1247DEAB85154DD245A9260068FECE6AEFBA914FBE3C4C536014F874</vt:lpwstr>
  </property>
</Properties>
</file>