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297E3E97" w14:textId="77777777" w:rsidR="00AD1065" w:rsidRPr="00AD1065" w:rsidRDefault="00AD1065" w:rsidP="00AD1065">
      <w:pPr>
        <w:rPr>
          <w:rFonts w:ascii="Arial" w:hAnsi="Arial" w:cs="Arial"/>
          <w:b/>
          <w:sz w:val="24"/>
          <w:szCs w:val="24"/>
        </w:rPr>
      </w:pPr>
      <w:bookmarkStart w:id="0" w:name="_Hlk137112304"/>
      <w:r w:rsidRPr="00AD1065">
        <w:rPr>
          <w:rFonts w:ascii="Arial" w:hAnsi="Arial" w:cs="Arial"/>
          <w:b/>
          <w:sz w:val="24"/>
          <w:szCs w:val="24"/>
        </w:rPr>
        <w:t>Fourniture de linge à usage unique pour l’EFS Centre-Pays de la Loire</w:t>
      </w:r>
    </w:p>
    <w:bookmarkEnd w:id="0"/>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781BE644" w14:textId="77777777" w:rsidR="00AD1065" w:rsidRDefault="00AD1065" w:rsidP="00A9775B">
      <w:pPr>
        <w:tabs>
          <w:tab w:val="left" w:pos="426"/>
        </w:tabs>
        <w:suppressAutoHyphens w:val="0"/>
        <w:spacing w:before="60"/>
        <w:jc w:val="both"/>
        <w:rPr>
          <w:rFonts w:ascii="Arial" w:hAnsi="Arial" w:cs="Arial"/>
          <w:lang w:eastAsia="fr-FR" w:bidi="ml"/>
        </w:rPr>
      </w:pPr>
    </w:p>
    <w:p w14:paraId="6A34C9C0" w14:textId="71482763" w:rsidR="00A9775B" w:rsidRPr="00446066" w:rsidRDefault="00A9775B" w:rsidP="00A9775B">
      <w:pPr>
        <w:tabs>
          <w:tab w:val="left" w:pos="426"/>
        </w:tabs>
        <w:suppressAutoHyphens w:val="0"/>
        <w:spacing w:before="60"/>
        <w:jc w:val="both"/>
        <w:rPr>
          <w:rFonts w:ascii="Arial" w:hAnsi="Arial" w:cs="Arial"/>
          <w:lang w:eastAsia="fr-FR" w:bidi="ml"/>
        </w:rPr>
      </w:pPr>
      <w:r w:rsidRPr="00446066">
        <w:rPr>
          <w:rFonts w:ascii="Arial" w:hAnsi="Arial" w:cs="Arial"/>
          <w:lang w:eastAsia="fr-FR" w:bidi="ml"/>
        </w:rPr>
        <w:t xml:space="preserve">Le </w:t>
      </w:r>
      <w:r w:rsidR="005A5FCD" w:rsidRPr="00446066">
        <w:rPr>
          <w:rFonts w:ascii="Arial" w:hAnsi="Arial" w:cs="Arial"/>
          <w:lang w:eastAsia="fr-FR" w:bidi="ml"/>
        </w:rPr>
        <w:t>code</w:t>
      </w:r>
      <w:r w:rsidRPr="00446066">
        <w:rPr>
          <w:rFonts w:ascii="Arial" w:hAnsi="Arial" w:cs="Arial"/>
          <w:lang w:eastAsia="fr-FR" w:bidi="ml"/>
        </w:rPr>
        <w:t xml:space="preserve"> CPV des fournitures et services du marché </w:t>
      </w:r>
      <w:r w:rsidR="00661A97" w:rsidRPr="00446066">
        <w:rPr>
          <w:rFonts w:ascii="Arial" w:hAnsi="Arial" w:cs="Arial"/>
          <w:lang w:eastAsia="fr-FR" w:bidi="ml"/>
        </w:rPr>
        <w:t>public est</w:t>
      </w:r>
      <w:r w:rsidRPr="00446066">
        <w:rPr>
          <w:rFonts w:ascii="Arial" w:hAnsi="Arial" w:cs="Arial"/>
          <w:lang w:eastAsia="fr-FR" w:bidi="ml"/>
        </w:rPr>
        <w:t xml:space="preserve"> le suivant :</w:t>
      </w:r>
      <w:r w:rsidR="00AD1065" w:rsidRPr="00446066">
        <w:t xml:space="preserve"> </w:t>
      </w:r>
      <w:r w:rsidR="00AD1065" w:rsidRPr="00446066">
        <w:rPr>
          <w:rFonts w:ascii="Arial" w:hAnsi="Arial" w:cs="Arial"/>
          <w:lang w:eastAsia="fr-FR" w:bidi="ml"/>
        </w:rPr>
        <w:t>19200000 : Textiles et articles connexes.</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9B8636D" w14:textId="77777777" w:rsidR="00AD1065" w:rsidRPr="00AD1065" w:rsidRDefault="00AD1065" w:rsidP="00AD1065">
      <w:pPr>
        <w:suppressAutoHyphens w:val="0"/>
        <w:spacing w:before="200" w:after="60"/>
        <w:jc w:val="both"/>
        <w:rPr>
          <w:rFonts w:ascii="Arial" w:eastAsia="Arial" w:hAnsi="Arial" w:cs="Arial"/>
          <w:lang w:eastAsia="en-US"/>
        </w:rPr>
      </w:pPr>
      <w:bookmarkStart w:id="1" w:name="_Hlk137112400"/>
      <w:r w:rsidRPr="00AD1065">
        <w:rPr>
          <w:rFonts w:ascii="Arial" w:eastAsia="Arial" w:hAnsi="Arial" w:cs="Arial"/>
          <w:lang w:eastAsia="en-US"/>
        </w:rPr>
        <w:t xml:space="preserve">Le marché public issu de la présente consultation constitue un </w:t>
      </w:r>
      <w:bookmarkStart w:id="2" w:name="_Hlk170122363"/>
      <w:r w:rsidRPr="00AD1065">
        <w:rPr>
          <w:rFonts w:ascii="Arial" w:eastAsia="Arial" w:hAnsi="Arial" w:cs="Arial"/>
          <w:lang w:eastAsia="en-US"/>
        </w:rPr>
        <w:t>accord-cadre exécuté par l’émission de bons de commande, conformément à l’article L.2125-1 1° ainsi qu’aux articles R.2162-1 à R.2162-6, R.2162-13 et R.2162-14 du code de la commande publique.</w:t>
      </w:r>
    </w:p>
    <w:p w14:paraId="6E67F470" w14:textId="301B9B28" w:rsidR="007C0BF5" w:rsidRPr="00B24EE0" w:rsidRDefault="00AD1065" w:rsidP="00B24EE0">
      <w:pPr>
        <w:suppressAutoHyphens w:val="0"/>
        <w:spacing w:before="120" w:after="120"/>
        <w:rPr>
          <w:rFonts w:ascii="Arial" w:eastAsia="Arial" w:hAnsi="Arial" w:cs="Arial"/>
          <w:lang w:eastAsia="en-US"/>
        </w:rPr>
      </w:pPr>
      <w:r w:rsidRPr="00AD1065">
        <w:rPr>
          <w:rFonts w:ascii="Arial" w:eastAsia="Arial" w:hAnsi="Arial" w:cs="Arial"/>
          <w:lang w:eastAsia="en-US"/>
        </w:rPr>
        <w:t>Cet accord-cadre est mono-attributaire.</w:t>
      </w:r>
      <w:bookmarkEnd w:id="2"/>
      <w:bookmarkEnd w:id="1"/>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0886954" w14:textId="77777777" w:rsidR="00E32A79" w:rsidRDefault="00E32A79" w:rsidP="00AD1065">
      <w:pPr>
        <w:pStyle w:val="fcasegauche"/>
        <w:tabs>
          <w:tab w:val="left" w:pos="851"/>
        </w:tabs>
        <w:spacing w:after="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AD1065" w:rsidRDefault="007D7A65" w:rsidP="005846FB">
      <w:pPr>
        <w:tabs>
          <w:tab w:val="left" w:pos="851"/>
        </w:tabs>
        <w:spacing w:before="120"/>
        <w:ind w:left="1135" w:hanging="284"/>
        <w:jc w:val="both"/>
      </w:pPr>
      <w:r w:rsidRPr="00AD1065">
        <w:fldChar w:fldCharType="begin">
          <w:ffData>
            <w:name w:val=""/>
            <w:enabled/>
            <w:calcOnExit w:val="0"/>
            <w:checkBox>
              <w:size w:val="20"/>
              <w:default w:val="0"/>
            </w:checkBox>
          </w:ffData>
        </w:fldChar>
      </w:r>
      <w:r w:rsidRPr="00AD1065">
        <w:instrText xml:space="preserve"> FORMCHECKBOX </w:instrText>
      </w:r>
      <w:r w:rsidR="00B24EE0">
        <w:fldChar w:fldCharType="separate"/>
      </w:r>
      <w:r w:rsidRPr="00AD1065">
        <w:fldChar w:fldCharType="end"/>
      </w:r>
      <w:r w:rsidR="00EC4A56" w:rsidRPr="00AD1065">
        <w:rPr>
          <w:rFonts w:ascii="Arial" w:hAnsi="Arial" w:cs="Arial"/>
        </w:rPr>
        <w:t xml:space="preserve"> CCAP</w:t>
      </w:r>
    </w:p>
    <w:p w14:paraId="6A34C9EA" w14:textId="77777777" w:rsidR="009B1CD0" w:rsidRPr="00AD1065" w:rsidRDefault="007D7A65" w:rsidP="005846FB">
      <w:pPr>
        <w:tabs>
          <w:tab w:val="left" w:pos="851"/>
        </w:tabs>
        <w:spacing w:before="120"/>
        <w:ind w:left="1135" w:hanging="284"/>
        <w:jc w:val="both"/>
      </w:pPr>
      <w:r w:rsidRPr="00AD1065">
        <w:fldChar w:fldCharType="begin">
          <w:ffData>
            <w:name w:val=""/>
            <w:enabled/>
            <w:calcOnExit w:val="0"/>
            <w:checkBox>
              <w:size w:val="20"/>
              <w:default w:val="0"/>
            </w:checkBox>
          </w:ffData>
        </w:fldChar>
      </w:r>
      <w:r w:rsidRPr="00AD1065">
        <w:instrText xml:space="preserve"> FORMCHECKBOX </w:instrText>
      </w:r>
      <w:r w:rsidR="00B24EE0">
        <w:fldChar w:fldCharType="separate"/>
      </w:r>
      <w:r w:rsidRPr="00AD1065">
        <w:fldChar w:fldCharType="end"/>
      </w:r>
      <w:r w:rsidR="009B1CD0" w:rsidRPr="00AD1065">
        <w:rPr>
          <w:rFonts w:ascii="Arial" w:hAnsi="Arial" w:cs="Arial"/>
        </w:rPr>
        <w:t xml:space="preserve"> CCAG</w:t>
      </w:r>
      <w:proofErr w:type="gramStart"/>
      <w:r w:rsidR="009B1CD0" w:rsidRPr="00AD1065">
        <w:rPr>
          <w:rFonts w:ascii="Arial" w:hAnsi="Arial" w:cs="Arial"/>
        </w:rPr>
        <w:t> :…</w:t>
      </w:r>
      <w:proofErr w:type="gramEnd"/>
      <w:r w:rsidR="009B1CD0" w:rsidRPr="00AD1065">
        <w:rPr>
          <w:rFonts w:ascii="Arial" w:hAnsi="Arial" w:cs="Arial"/>
        </w:rPr>
        <w:t>…………………………………………………………………………………………</w:t>
      </w:r>
    </w:p>
    <w:p w14:paraId="6A34C9EB" w14:textId="77777777" w:rsidR="009B1CD0" w:rsidRPr="00AD1065" w:rsidRDefault="007D7A65" w:rsidP="0061068C">
      <w:pPr>
        <w:tabs>
          <w:tab w:val="left" w:pos="851"/>
        </w:tabs>
        <w:spacing w:before="120"/>
        <w:ind w:left="1135" w:hanging="284"/>
        <w:jc w:val="both"/>
      </w:pPr>
      <w:r w:rsidRPr="00AD1065">
        <w:lastRenderedPageBreak/>
        <w:fldChar w:fldCharType="begin">
          <w:ffData>
            <w:name w:val=""/>
            <w:enabled/>
            <w:calcOnExit w:val="0"/>
            <w:checkBox>
              <w:size w:val="20"/>
              <w:default w:val="0"/>
            </w:checkBox>
          </w:ffData>
        </w:fldChar>
      </w:r>
      <w:r w:rsidRPr="00AD1065">
        <w:instrText xml:space="preserve"> FORMCHECKBOX </w:instrText>
      </w:r>
      <w:r w:rsidR="00B24EE0">
        <w:fldChar w:fldCharType="separate"/>
      </w:r>
      <w:r w:rsidRPr="00AD1065">
        <w:fldChar w:fldCharType="end"/>
      </w:r>
      <w:r w:rsidR="009B1CD0" w:rsidRPr="00AD1065">
        <w:rPr>
          <w:rFonts w:ascii="Arial" w:hAnsi="Arial" w:cs="Arial"/>
        </w:rPr>
        <w:t xml:space="preserve"> CCTP </w:t>
      </w:r>
    </w:p>
    <w:p w14:paraId="6A34C9EC" w14:textId="3E4F2753" w:rsidR="009B1CD0" w:rsidRPr="00AD1065" w:rsidRDefault="007D7A65" w:rsidP="00710FD6">
      <w:pPr>
        <w:tabs>
          <w:tab w:val="left" w:pos="851"/>
        </w:tabs>
        <w:spacing w:before="120"/>
        <w:ind w:left="1135" w:hanging="284"/>
        <w:jc w:val="both"/>
        <w:rPr>
          <w:rFonts w:ascii="Arial" w:hAnsi="Arial" w:cs="Arial"/>
        </w:rPr>
      </w:pPr>
      <w:r w:rsidRPr="00AD1065">
        <w:fldChar w:fldCharType="begin">
          <w:ffData>
            <w:name w:val=""/>
            <w:enabled/>
            <w:calcOnExit w:val="0"/>
            <w:checkBox>
              <w:size w:val="20"/>
              <w:default w:val="0"/>
            </w:checkBox>
          </w:ffData>
        </w:fldChar>
      </w:r>
      <w:r w:rsidRPr="00AD1065">
        <w:instrText xml:space="preserve"> FORMCHECKBOX </w:instrText>
      </w:r>
      <w:r w:rsidR="00B24EE0">
        <w:fldChar w:fldCharType="separate"/>
      </w:r>
      <w:r w:rsidRPr="00AD1065">
        <w:fldChar w:fldCharType="end"/>
      </w:r>
      <w:r w:rsidR="009B1CD0" w:rsidRPr="00AD1065">
        <w:rPr>
          <w:rFonts w:ascii="Arial" w:hAnsi="Arial" w:cs="Arial"/>
        </w:rPr>
        <w:t xml:space="preserve"> Autres :</w:t>
      </w:r>
      <w:r w:rsidR="00AD1065">
        <w:rPr>
          <w:rFonts w:ascii="Arial" w:hAnsi="Arial" w:cs="Arial"/>
        </w:rPr>
        <w:t xml:space="preserve"> annexe financière (BPU) + </w:t>
      </w:r>
      <w:r w:rsidR="00B24EE0">
        <w:rPr>
          <w:rFonts w:ascii="Arial" w:hAnsi="Arial" w:cs="Arial"/>
        </w:rPr>
        <w:t>cadre de réponse</w:t>
      </w:r>
      <w:r w:rsidR="009B1CD0" w:rsidRPr="00AD1065">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24EE0">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24EE0">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434DCD2A" w14:textId="46BC874B" w:rsidR="00BD479D" w:rsidRDefault="00BD479D" w:rsidP="00A9775B">
      <w:pPr>
        <w:suppressAutoHyphens w:val="0"/>
        <w:rPr>
          <w:rFonts w:ascii="Arial" w:hAnsi="Arial" w:cs="Arial"/>
          <w:lang w:eastAsia="fr-FR" w:bidi="ml"/>
        </w:rPr>
      </w:pPr>
    </w:p>
    <w:p w14:paraId="499F2C5A" w14:textId="7A7545F1" w:rsidR="00AD1065" w:rsidRDefault="00AD1065" w:rsidP="00A9775B">
      <w:pPr>
        <w:suppressAutoHyphens w:val="0"/>
        <w:rPr>
          <w:rFonts w:ascii="Arial" w:hAnsi="Arial" w:cs="Arial"/>
          <w:lang w:eastAsia="fr-FR" w:bidi="ml"/>
        </w:rPr>
      </w:pPr>
    </w:p>
    <w:p w14:paraId="0009392C" w14:textId="7CE301F5" w:rsidR="00AD1065" w:rsidRDefault="00AD1065" w:rsidP="00A9775B">
      <w:pPr>
        <w:suppressAutoHyphens w:val="0"/>
        <w:rPr>
          <w:rFonts w:ascii="Arial" w:hAnsi="Arial" w:cs="Arial"/>
          <w:lang w:eastAsia="fr-FR" w:bidi="ml"/>
        </w:rPr>
      </w:pPr>
    </w:p>
    <w:p w14:paraId="2BCEFDF5" w14:textId="3EF15B1F" w:rsidR="00AD1065" w:rsidRDefault="00AD1065" w:rsidP="00A9775B">
      <w:pPr>
        <w:suppressAutoHyphens w:val="0"/>
        <w:rPr>
          <w:rFonts w:ascii="Arial" w:hAnsi="Arial" w:cs="Arial"/>
          <w:lang w:eastAsia="fr-FR" w:bidi="ml"/>
        </w:rPr>
      </w:pPr>
    </w:p>
    <w:p w14:paraId="4C419A2A" w14:textId="77777777" w:rsidR="00AD1065" w:rsidRDefault="00AD1065"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C" w14:textId="764B181C" w:rsidR="00A9775B" w:rsidRPr="00446066" w:rsidRDefault="00A9775B" w:rsidP="00AD1065">
      <w:pPr>
        <w:suppressAutoHyphens w:val="0"/>
        <w:jc w:val="both"/>
        <w:rPr>
          <w:rFonts w:ascii="Arial" w:hAnsi="Arial" w:cs="Arial"/>
          <w:lang w:eastAsia="fr-FR" w:bidi="ml"/>
        </w:rPr>
      </w:pPr>
      <w:r w:rsidRPr="00446066">
        <w:rPr>
          <w:rFonts w:ascii="Arial" w:hAnsi="Arial" w:cs="Arial"/>
          <w:lang w:eastAsia="fr-FR" w:bidi="ml"/>
        </w:rPr>
        <w:t xml:space="preserve">Le </w:t>
      </w:r>
      <w:r w:rsidR="00B05C4B" w:rsidRPr="00446066">
        <w:rPr>
          <w:rFonts w:ascii="Arial" w:hAnsi="Arial" w:cs="Arial"/>
          <w:lang w:eastAsia="fr-FR" w:bidi="ml"/>
        </w:rPr>
        <w:t>soumissionnaire</w:t>
      </w:r>
      <w:r w:rsidRPr="00446066">
        <w:rPr>
          <w:rFonts w:ascii="Arial" w:hAnsi="Arial" w:cs="Arial"/>
          <w:lang w:eastAsia="fr-FR" w:bidi="ml"/>
        </w:rPr>
        <w:t xml:space="preserve"> s’engage sur la base de l’offre financière basée sur </w:t>
      </w:r>
      <w:r w:rsidR="00B05C4B" w:rsidRPr="00446066">
        <w:rPr>
          <w:rFonts w:ascii="Arial" w:hAnsi="Arial" w:cs="Arial"/>
          <w:lang w:eastAsia="fr-FR" w:bidi="ml"/>
        </w:rPr>
        <w:t>les</w:t>
      </w:r>
      <w:r w:rsidRPr="00446066">
        <w:rPr>
          <w:rFonts w:ascii="Arial" w:hAnsi="Arial" w:cs="Arial"/>
          <w:lang w:eastAsia="fr-FR" w:bidi="ml"/>
        </w:rPr>
        <w:t xml:space="preserve"> prix indiqués dans l’annexe financière jointe au présent document</w:t>
      </w:r>
      <w:r w:rsidR="00AD1065" w:rsidRPr="00446066">
        <w:rPr>
          <w:rFonts w:ascii="Arial" w:hAnsi="Arial" w:cs="Arial"/>
          <w:lang w:eastAsia="fr-FR" w:bidi="ml"/>
        </w:rPr>
        <w:t xml:space="preserve"> </w:t>
      </w:r>
      <w:r w:rsidRPr="00446066">
        <w:rPr>
          <w:rFonts w:ascii="Arial" w:hAnsi="Arial" w:cs="Arial"/>
          <w:lang w:eastAsia="fr-FR" w:bidi="ml"/>
        </w:rPr>
        <w:t>et</w:t>
      </w:r>
      <w:r w:rsidR="00AD1065" w:rsidRPr="00446066">
        <w:rPr>
          <w:rFonts w:ascii="Arial" w:hAnsi="Arial" w:cs="Arial"/>
          <w:lang w:eastAsia="fr-FR" w:bidi="ml"/>
        </w:rPr>
        <w:t xml:space="preserve"> les montants</w:t>
      </w:r>
      <w:r w:rsidRPr="00446066">
        <w:rPr>
          <w:rFonts w:ascii="Arial" w:hAnsi="Arial" w:cs="Arial"/>
          <w:lang w:eastAsia="fr-FR" w:bidi="ml"/>
        </w:rPr>
        <w:t xml:space="preserve"> indiqués ci-dessous.</w:t>
      </w:r>
    </w:p>
    <w:p w14:paraId="6A34CA0D" w14:textId="77777777" w:rsidR="00A9775B" w:rsidRPr="00A9775B" w:rsidRDefault="00A9775B" w:rsidP="00A9775B">
      <w:pPr>
        <w:suppressAutoHyphens w:val="0"/>
        <w:jc w:val="both"/>
        <w:rPr>
          <w:rFonts w:ascii="Arial" w:hAnsi="Arial" w:cs="Arial"/>
          <w:lang w:eastAsia="fr-FR" w:bidi="ml"/>
        </w:rPr>
      </w:pPr>
    </w:p>
    <w:p w14:paraId="4B7F7480" w14:textId="77777777" w:rsidR="00AD1065" w:rsidRPr="00AD1065" w:rsidRDefault="00AD1065" w:rsidP="00AD1065">
      <w:pPr>
        <w:suppressAutoHyphens w:val="0"/>
        <w:jc w:val="both"/>
        <w:rPr>
          <w:rFonts w:ascii="Arial" w:hAnsi="Arial" w:cs="Arial"/>
          <w:lang w:eastAsia="fr-FR"/>
        </w:rPr>
      </w:pPr>
      <w:bookmarkStart w:id="3" w:name="_Hlk137112559"/>
      <w:r w:rsidRPr="00AD1065">
        <w:rPr>
          <w:rFonts w:ascii="Arial" w:hAnsi="Arial" w:cs="Arial"/>
          <w:lang w:eastAsia="fr-FR"/>
        </w:rPr>
        <w:t>L’accord-cadre est conclu avec un minimum et un maximum en valeur (article R.2162-4 1° du code de la commande publique) :</w:t>
      </w:r>
    </w:p>
    <w:p w14:paraId="251B3AD4" w14:textId="77777777" w:rsidR="00AD1065" w:rsidRPr="00AD1065" w:rsidRDefault="00AD1065" w:rsidP="00AD1065">
      <w:pPr>
        <w:suppressAutoHyphens w:val="0"/>
        <w:jc w:val="both"/>
        <w:rPr>
          <w:rFonts w:ascii="Arial" w:hAnsi="Arial" w:cs="Arial"/>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5103"/>
        <w:gridCol w:w="1418"/>
        <w:gridCol w:w="1417"/>
      </w:tblGrid>
      <w:tr w:rsidR="00AD1065" w:rsidRPr="00AD1065" w14:paraId="3272055F" w14:textId="77777777" w:rsidTr="00CD09BA">
        <w:trPr>
          <w:cantSplit/>
          <w:jc w:val="center"/>
        </w:trPr>
        <w:tc>
          <w:tcPr>
            <w:tcW w:w="779" w:type="dxa"/>
            <w:vMerge w:val="restart"/>
            <w:vAlign w:val="center"/>
          </w:tcPr>
          <w:p w14:paraId="20AC9848" w14:textId="77777777" w:rsidR="00AD1065" w:rsidRPr="00AD1065" w:rsidRDefault="00AD1065" w:rsidP="00AD1065">
            <w:pPr>
              <w:suppressAutoHyphens w:val="0"/>
              <w:spacing w:before="120" w:after="120"/>
              <w:jc w:val="center"/>
              <w:rPr>
                <w:rFonts w:ascii="Arial" w:eastAsia="Arial" w:hAnsi="Arial" w:cs="Times New Roman"/>
                <w:b/>
                <w:lang w:eastAsia="en-US"/>
              </w:rPr>
            </w:pPr>
            <w:bookmarkStart w:id="4" w:name="_Hlk170122469"/>
            <w:r w:rsidRPr="00AD1065">
              <w:rPr>
                <w:rFonts w:ascii="Arial" w:eastAsia="Arial" w:hAnsi="Arial" w:cs="Times New Roman"/>
                <w:b/>
                <w:snapToGrid w:val="0"/>
                <w:lang w:eastAsia="en-US"/>
              </w:rPr>
              <w:t>N° lot</w:t>
            </w:r>
          </w:p>
        </w:tc>
        <w:tc>
          <w:tcPr>
            <w:tcW w:w="5103" w:type="dxa"/>
            <w:vMerge w:val="restart"/>
            <w:vAlign w:val="center"/>
          </w:tcPr>
          <w:p w14:paraId="185ABDA7" w14:textId="77777777" w:rsidR="00AD1065" w:rsidRPr="00AD1065" w:rsidRDefault="00AD1065" w:rsidP="00AD1065">
            <w:pPr>
              <w:suppressAutoHyphens w:val="0"/>
              <w:spacing w:before="120" w:after="120"/>
              <w:jc w:val="center"/>
              <w:rPr>
                <w:rFonts w:ascii="Arial" w:eastAsia="Arial" w:hAnsi="Arial" w:cs="Times New Roman"/>
                <w:b/>
                <w:lang w:eastAsia="en-US"/>
              </w:rPr>
            </w:pPr>
            <w:r w:rsidRPr="00AD1065">
              <w:rPr>
                <w:rFonts w:ascii="Arial" w:eastAsia="Arial" w:hAnsi="Arial" w:cs="Times New Roman"/>
                <w:b/>
                <w:lang w:eastAsia="en-US"/>
              </w:rPr>
              <w:t>Description technique du produit</w:t>
            </w:r>
          </w:p>
        </w:tc>
        <w:tc>
          <w:tcPr>
            <w:tcW w:w="2835" w:type="dxa"/>
            <w:gridSpan w:val="2"/>
          </w:tcPr>
          <w:p w14:paraId="6C2A6BAF" w14:textId="77777777" w:rsidR="00AD1065" w:rsidRPr="00AD1065" w:rsidRDefault="00AD1065" w:rsidP="00AD1065">
            <w:pPr>
              <w:suppressAutoHyphens w:val="0"/>
              <w:spacing w:before="120" w:after="120"/>
              <w:jc w:val="center"/>
              <w:rPr>
                <w:rFonts w:ascii="Arial" w:eastAsia="Arial" w:hAnsi="Arial" w:cs="Times New Roman"/>
                <w:b/>
                <w:lang w:eastAsia="en-US"/>
              </w:rPr>
            </w:pPr>
            <w:r w:rsidRPr="00AD1065">
              <w:rPr>
                <w:rFonts w:ascii="Arial" w:eastAsia="Arial" w:hAnsi="Arial" w:cs="Times New Roman"/>
                <w:b/>
                <w:lang w:eastAsia="en-US"/>
              </w:rPr>
              <w:t>Montant pour 24 mois (€ HT)</w:t>
            </w:r>
          </w:p>
        </w:tc>
      </w:tr>
      <w:tr w:rsidR="00AD1065" w:rsidRPr="00AD1065" w14:paraId="79FE3856" w14:textId="77777777" w:rsidTr="00CD09BA">
        <w:trPr>
          <w:cantSplit/>
          <w:trHeight w:val="355"/>
          <w:jc w:val="center"/>
        </w:trPr>
        <w:tc>
          <w:tcPr>
            <w:tcW w:w="779" w:type="dxa"/>
            <w:vMerge/>
          </w:tcPr>
          <w:p w14:paraId="5B44DD75" w14:textId="77777777" w:rsidR="00AD1065" w:rsidRPr="00AD1065" w:rsidRDefault="00AD1065" w:rsidP="00AD1065">
            <w:pPr>
              <w:suppressAutoHyphens w:val="0"/>
              <w:spacing w:before="120" w:after="120"/>
              <w:rPr>
                <w:rFonts w:ascii="Arial" w:eastAsia="Arial" w:hAnsi="Arial" w:cs="Times New Roman"/>
                <w:lang w:eastAsia="en-US"/>
              </w:rPr>
            </w:pPr>
          </w:p>
        </w:tc>
        <w:tc>
          <w:tcPr>
            <w:tcW w:w="5103" w:type="dxa"/>
            <w:vMerge/>
          </w:tcPr>
          <w:p w14:paraId="7BF0CA6F" w14:textId="77777777" w:rsidR="00AD1065" w:rsidRPr="00AD1065" w:rsidRDefault="00AD1065" w:rsidP="00AD1065">
            <w:pPr>
              <w:suppressAutoHyphens w:val="0"/>
              <w:spacing w:before="120" w:after="120"/>
              <w:rPr>
                <w:rFonts w:ascii="Arial" w:eastAsia="Arial" w:hAnsi="Arial" w:cs="Times New Roman"/>
                <w:lang w:eastAsia="en-US"/>
              </w:rPr>
            </w:pPr>
          </w:p>
        </w:tc>
        <w:tc>
          <w:tcPr>
            <w:tcW w:w="1418" w:type="dxa"/>
            <w:vAlign w:val="center"/>
          </w:tcPr>
          <w:p w14:paraId="5F930AF8" w14:textId="77777777" w:rsidR="00AD1065" w:rsidRPr="00AD1065" w:rsidRDefault="00AD1065" w:rsidP="00AD1065">
            <w:pPr>
              <w:suppressAutoHyphens w:val="0"/>
              <w:spacing w:before="120" w:after="120"/>
              <w:jc w:val="center"/>
              <w:rPr>
                <w:rFonts w:ascii="Arial" w:eastAsia="Arial" w:hAnsi="Arial" w:cs="Times New Roman"/>
                <w:b/>
                <w:snapToGrid w:val="0"/>
                <w:lang w:eastAsia="en-US"/>
              </w:rPr>
            </w:pPr>
            <w:r w:rsidRPr="00AD1065">
              <w:rPr>
                <w:rFonts w:ascii="Arial" w:eastAsia="Arial" w:hAnsi="Arial" w:cs="Times New Roman"/>
                <w:b/>
                <w:snapToGrid w:val="0"/>
                <w:lang w:eastAsia="en-US"/>
              </w:rPr>
              <w:t>Minimum</w:t>
            </w:r>
          </w:p>
        </w:tc>
        <w:tc>
          <w:tcPr>
            <w:tcW w:w="1417" w:type="dxa"/>
            <w:vAlign w:val="center"/>
          </w:tcPr>
          <w:p w14:paraId="2718B5AB" w14:textId="77777777" w:rsidR="00AD1065" w:rsidRPr="00AD1065" w:rsidRDefault="00AD1065" w:rsidP="00AD1065">
            <w:pPr>
              <w:suppressAutoHyphens w:val="0"/>
              <w:spacing w:before="120" w:after="120"/>
              <w:jc w:val="center"/>
              <w:rPr>
                <w:rFonts w:ascii="Arial" w:eastAsia="Arial" w:hAnsi="Arial" w:cs="Times New Roman"/>
                <w:b/>
                <w:snapToGrid w:val="0"/>
                <w:lang w:eastAsia="en-US"/>
              </w:rPr>
            </w:pPr>
            <w:r w:rsidRPr="00AD1065">
              <w:rPr>
                <w:rFonts w:ascii="Arial" w:eastAsia="Arial" w:hAnsi="Arial" w:cs="Times New Roman"/>
                <w:b/>
                <w:snapToGrid w:val="0"/>
                <w:lang w:eastAsia="en-US"/>
              </w:rPr>
              <w:t>Maximum</w:t>
            </w:r>
          </w:p>
        </w:tc>
      </w:tr>
      <w:tr w:rsidR="00AD1065" w:rsidRPr="00AD1065" w14:paraId="53BB2E9D" w14:textId="77777777" w:rsidTr="00AD1065">
        <w:trPr>
          <w:cantSplit/>
          <w:trHeight w:val="596"/>
          <w:jc w:val="center"/>
        </w:trPr>
        <w:tc>
          <w:tcPr>
            <w:tcW w:w="779" w:type="dxa"/>
            <w:vAlign w:val="center"/>
          </w:tcPr>
          <w:p w14:paraId="02273C3C" w14:textId="65595834" w:rsidR="00AD1065" w:rsidRPr="00AD1065" w:rsidRDefault="00F9055B" w:rsidP="00AD1065">
            <w:pPr>
              <w:suppressAutoHyphens w:val="0"/>
              <w:spacing w:line="240" w:lineRule="exact"/>
              <w:jc w:val="center"/>
              <w:rPr>
                <w:rFonts w:ascii="Arial" w:eastAsia="Arial" w:hAnsi="Arial" w:cs="Times New Roman"/>
                <w:lang w:eastAsia="en-US"/>
              </w:rPr>
            </w:pPr>
            <w:r>
              <w:rPr>
                <w:rFonts w:ascii="Arial" w:eastAsia="Arial" w:hAnsi="Arial" w:cs="Times New Roman"/>
                <w:lang w:eastAsia="en-US"/>
              </w:rPr>
              <w:t>1</w:t>
            </w:r>
          </w:p>
        </w:tc>
        <w:tc>
          <w:tcPr>
            <w:tcW w:w="5103" w:type="dxa"/>
            <w:vAlign w:val="center"/>
          </w:tcPr>
          <w:p w14:paraId="363E8C2F" w14:textId="77777777" w:rsidR="00AD1065" w:rsidRPr="00AD1065" w:rsidRDefault="00AD1065" w:rsidP="00AD1065">
            <w:pPr>
              <w:suppressAutoHyphens w:val="0"/>
              <w:spacing w:before="120" w:after="120"/>
              <w:rPr>
                <w:rFonts w:ascii="Arial" w:eastAsia="Arial" w:hAnsi="Arial" w:cs="Times New Roman"/>
                <w:snapToGrid w:val="0"/>
                <w:color w:val="000000"/>
                <w:highlight w:val="yellow"/>
                <w:lang w:eastAsia="en-US"/>
              </w:rPr>
            </w:pPr>
            <w:r w:rsidRPr="00AD1065">
              <w:rPr>
                <w:rFonts w:ascii="Arial" w:eastAsia="Arial" w:hAnsi="Arial" w:cs="Times New Roman"/>
                <w:snapToGrid w:val="0"/>
                <w:color w:val="000000"/>
                <w:lang w:eastAsia="en-US"/>
              </w:rPr>
              <w:t xml:space="preserve">ALESE DE PROTECTION PETIT FORMAT </w:t>
            </w:r>
          </w:p>
        </w:tc>
        <w:tc>
          <w:tcPr>
            <w:tcW w:w="1418" w:type="dxa"/>
            <w:vAlign w:val="center"/>
          </w:tcPr>
          <w:p w14:paraId="1894BE5F" w14:textId="77777777" w:rsidR="00AD1065" w:rsidRPr="00AD1065" w:rsidRDefault="00AD1065" w:rsidP="00AD1065">
            <w:pPr>
              <w:suppressAutoHyphens w:val="0"/>
              <w:spacing w:before="120" w:after="120"/>
              <w:jc w:val="center"/>
              <w:rPr>
                <w:rFonts w:ascii="Arial" w:eastAsia="Arial" w:hAnsi="Arial" w:cs="Times New Roman"/>
                <w:b/>
                <w:bCs/>
                <w:snapToGrid w:val="0"/>
                <w:color w:val="000000"/>
                <w:lang w:eastAsia="en-US"/>
              </w:rPr>
            </w:pPr>
            <w:r w:rsidRPr="00AD1065">
              <w:rPr>
                <w:rFonts w:ascii="Arial" w:eastAsia="Arial" w:hAnsi="Arial" w:cs="Times New Roman"/>
                <w:snapToGrid w:val="0"/>
                <w:color w:val="000000"/>
                <w:lang w:eastAsia="en-US"/>
              </w:rPr>
              <w:t>9000 €</w:t>
            </w:r>
          </w:p>
        </w:tc>
        <w:tc>
          <w:tcPr>
            <w:tcW w:w="1417" w:type="dxa"/>
            <w:vAlign w:val="center"/>
          </w:tcPr>
          <w:p w14:paraId="1D57FE15" w14:textId="77777777" w:rsidR="00AD1065" w:rsidRPr="00AD1065" w:rsidRDefault="00AD1065" w:rsidP="00AD1065">
            <w:pPr>
              <w:suppressAutoHyphens w:val="0"/>
              <w:spacing w:before="120" w:after="120"/>
              <w:jc w:val="center"/>
              <w:rPr>
                <w:rFonts w:ascii="Arial" w:eastAsia="Arial" w:hAnsi="Arial" w:cs="Times New Roman"/>
                <w:snapToGrid w:val="0"/>
                <w:color w:val="000000"/>
                <w:lang w:eastAsia="en-US"/>
              </w:rPr>
            </w:pPr>
            <w:r w:rsidRPr="00AD1065">
              <w:rPr>
                <w:rFonts w:ascii="Arial" w:eastAsia="Arial" w:hAnsi="Arial" w:cs="Times New Roman"/>
                <w:snapToGrid w:val="0"/>
                <w:color w:val="000000"/>
                <w:lang w:eastAsia="en-US"/>
              </w:rPr>
              <w:t>22 200 €</w:t>
            </w:r>
          </w:p>
        </w:tc>
      </w:tr>
      <w:tr w:rsidR="00AD1065" w:rsidRPr="00AD1065" w14:paraId="5679AEA2" w14:textId="77777777" w:rsidTr="00AD1065">
        <w:trPr>
          <w:cantSplit/>
          <w:trHeight w:val="470"/>
          <w:jc w:val="center"/>
        </w:trPr>
        <w:tc>
          <w:tcPr>
            <w:tcW w:w="779" w:type="dxa"/>
            <w:vAlign w:val="center"/>
          </w:tcPr>
          <w:p w14:paraId="4EF825B6" w14:textId="3790D065" w:rsidR="00AD1065" w:rsidRPr="00AD1065" w:rsidRDefault="00F9055B" w:rsidP="00AD1065">
            <w:pPr>
              <w:suppressAutoHyphens w:val="0"/>
              <w:spacing w:line="240" w:lineRule="exact"/>
              <w:jc w:val="center"/>
              <w:rPr>
                <w:rFonts w:ascii="Arial" w:eastAsia="Arial" w:hAnsi="Arial" w:cs="Times New Roman"/>
                <w:lang w:eastAsia="en-US"/>
              </w:rPr>
            </w:pPr>
            <w:r>
              <w:rPr>
                <w:rFonts w:ascii="Arial" w:eastAsia="Arial" w:hAnsi="Arial" w:cs="Times New Roman"/>
                <w:lang w:eastAsia="en-US"/>
              </w:rPr>
              <w:t>2</w:t>
            </w:r>
          </w:p>
        </w:tc>
        <w:tc>
          <w:tcPr>
            <w:tcW w:w="5103" w:type="dxa"/>
            <w:vAlign w:val="center"/>
          </w:tcPr>
          <w:p w14:paraId="20CB8771" w14:textId="33FE2EC6" w:rsidR="00AD1065" w:rsidRPr="00AD1065" w:rsidRDefault="00F9055B" w:rsidP="00AD1065">
            <w:pPr>
              <w:suppressAutoHyphens w:val="0"/>
              <w:spacing w:before="120" w:after="120"/>
              <w:rPr>
                <w:rFonts w:ascii="Arial" w:eastAsia="Arial" w:hAnsi="Arial" w:cs="Times New Roman"/>
                <w:snapToGrid w:val="0"/>
                <w:color w:val="000000"/>
                <w:lang w:eastAsia="en-US"/>
              </w:rPr>
            </w:pPr>
            <w:r>
              <w:rPr>
                <w:rFonts w:ascii="Arial" w:eastAsia="Arial" w:hAnsi="Arial" w:cs="Times New Roman"/>
                <w:snapToGrid w:val="0"/>
                <w:color w:val="000000"/>
                <w:lang w:eastAsia="en-US"/>
              </w:rPr>
              <w:t>PROTEGE DRAP 2 PLIS BLEU</w:t>
            </w:r>
          </w:p>
        </w:tc>
        <w:tc>
          <w:tcPr>
            <w:tcW w:w="1418" w:type="dxa"/>
            <w:vAlign w:val="center"/>
          </w:tcPr>
          <w:p w14:paraId="3B17C91A" w14:textId="7BAD7BE8" w:rsidR="00AD1065" w:rsidRPr="00AD1065" w:rsidRDefault="00F9055B" w:rsidP="00AD1065">
            <w:pPr>
              <w:suppressAutoHyphens w:val="0"/>
              <w:spacing w:before="120" w:after="120"/>
              <w:jc w:val="center"/>
              <w:rPr>
                <w:rFonts w:ascii="Arial" w:eastAsia="Arial" w:hAnsi="Arial" w:cs="Times New Roman"/>
                <w:b/>
                <w:bCs/>
                <w:snapToGrid w:val="0"/>
                <w:color w:val="000000"/>
                <w:highlight w:val="yellow"/>
                <w:lang w:eastAsia="en-US"/>
              </w:rPr>
            </w:pPr>
            <w:r>
              <w:rPr>
                <w:rFonts w:ascii="Arial" w:eastAsia="Arial" w:hAnsi="Arial" w:cs="Times New Roman"/>
                <w:snapToGrid w:val="0"/>
                <w:color w:val="000000"/>
                <w:lang w:eastAsia="en-US"/>
              </w:rPr>
              <w:t>2400</w:t>
            </w:r>
            <w:r w:rsidR="00AD1065" w:rsidRPr="00AD1065">
              <w:rPr>
                <w:rFonts w:ascii="Arial" w:eastAsia="Arial" w:hAnsi="Arial" w:cs="Times New Roman"/>
                <w:snapToGrid w:val="0"/>
                <w:color w:val="000000"/>
                <w:lang w:eastAsia="en-US"/>
              </w:rPr>
              <w:t xml:space="preserve"> €</w:t>
            </w:r>
          </w:p>
        </w:tc>
        <w:tc>
          <w:tcPr>
            <w:tcW w:w="1417" w:type="dxa"/>
            <w:vAlign w:val="center"/>
          </w:tcPr>
          <w:p w14:paraId="1A8AB620" w14:textId="399FE242" w:rsidR="00AD1065" w:rsidRPr="00AD1065" w:rsidRDefault="00F9055B" w:rsidP="00AD1065">
            <w:pPr>
              <w:suppressAutoHyphens w:val="0"/>
              <w:spacing w:before="120" w:after="120"/>
              <w:jc w:val="center"/>
              <w:rPr>
                <w:rFonts w:ascii="Arial" w:eastAsia="Arial" w:hAnsi="Arial" w:cs="Times New Roman"/>
                <w:b/>
                <w:bCs/>
                <w:snapToGrid w:val="0"/>
                <w:color w:val="000000"/>
                <w:highlight w:val="yellow"/>
                <w:lang w:eastAsia="en-US"/>
              </w:rPr>
            </w:pPr>
            <w:r>
              <w:rPr>
                <w:rFonts w:ascii="Arial" w:eastAsia="Arial" w:hAnsi="Arial" w:cs="Times New Roman"/>
                <w:snapToGrid w:val="0"/>
                <w:color w:val="000000"/>
                <w:lang w:eastAsia="en-US"/>
              </w:rPr>
              <w:t>7400</w:t>
            </w:r>
            <w:r w:rsidR="00AD1065" w:rsidRPr="00AD1065">
              <w:rPr>
                <w:rFonts w:ascii="Arial" w:eastAsia="Arial" w:hAnsi="Arial" w:cs="Times New Roman"/>
                <w:snapToGrid w:val="0"/>
                <w:color w:val="000000"/>
                <w:lang w:eastAsia="en-US"/>
              </w:rPr>
              <w:t>€</w:t>
            </w:r>
          </w:p>
        </w:tc>
      </w:tr>
      <w:bookmarkEnd w:id="4"/>
    </w:tbl>
    <w:p w14:paraId="152D61DC" w14:textId="77777777" w:rsidR="00AD1065" w:rsidRPr="00AD1065" w:rsidRDefault="00AD1065" w:rsidP="00AD1065">
      <w:pPr>
        <w:suppressAutoHyphens w:val="0"/>
        <w:jc w:val="both"/>
        <w:rPr>
          <w:rFonts w:ascii="Arial" w:hAnsi="Arial" w:cs="Arial"/>
          <w:sz w:val="24"/>
          <w:szCs w:val="24"/>
          <w:highlight w:val="yellow"/>
          <w:lang w:eastAsia="fr-FR"/>
        </w:rPr>
      </w:pPr>
    </w:p>
    <w:p w14:paraId="090FE2B5" w14:textId="77777777" w:rsidR="00AD1065" w:rsidRPr="00AD1065" w:rsidRDefault="00AD1065" w:rsidP="00AD1065">
      <w:pPr>
        <w:suppressAutoHyphens w:val="0"/>
        <w:jc w:val="both"/>
        <w:rPr>
          <w:rFonts w:ascii="Arial" w:hAnsi="Arial" w:cs="Arial"/>
          <w:lang w:eastAsia="fr-FR"/>
        </w:rPr>
      </w:pPr>
      <w:r w:rsidRPr="00AD1065">
        <w:rPr>
          <w:rFonts w:ascii="Arial" w:hAnsi="Arial" w:cs="Arial"/>
          <w:lang w:eastAsia="fr-FR"/>
        </w:rPr>
        <w:t>L’engagement à l’égard du Titulaire porte sur le montant minimum de Fournitures.</w:t>
      </w:r>
    </w:p>
    <w:p w14:paraId="2B3B59A2" w14:textId="601313F9" w:rsidR="003E63B0" w:rsidRDefault="00AD1065" w:rsidP="00B24EE0">
      <w:pPr>
        <w:suppressAutoHyphens w:val="0"/>
        <w:jc w:val="both"/>
        <w:rPr>
          <w:rFonts w:ascii="Arial" w:hAnsi="Arial" w:cs="Arial"/>
          <w:lang w:eastAsia="fr-FR"/>
        </w:rPr>
      </w:pPr>
      <w:r w:rsidRPr="00AD1065">
        <w:rPr>
          <w:rFonts w:ascii="Arial" w:hAnsi="Arial" w:cs="Arial"/>
          <w:lang w:eastAsia="fr-FR"/>
        </w:rPr>
        <w:t>Le Titulaire est engagé à concurrence du montant maximum de Fournitures.</w:t>
      </w:r>
      <w:bookmarkEnd w:id="3"/>
    </w:p>
    <w:p w14:paraId="56F22B4C" w14:textId="2373D568" w:rsidR="00B24EE0" w:rsidRDefault="00B24EE0" w:rsidP="00B24EE0">
      <w:pPr>
        <w:suppressAutoHyphens w:val="0"/>
        <w:jc w:val="both"/>
        <w:rPr>
          <w:rFonts w:ascii="Arial" w:hAnsi="Arial" w:cs="Arial"/>
          <w:lang w:eastAsia="fr-FR"/>
        </w:rPr>
      </w:pPr>
    </w:p>
    <w:p w14:paraId="2DCEC59B" w14:textId="707FA871" w:rsidR="00B24EE0" w:rsidRDefault="00B24EE0" w:rsidP="00B24EE0">
      <w:pPr>
        <w:suppressAutoHyphens w:val="0"/>
        <w:jc w:val="both"/>
        <w:rPr>
          <w:rFonts w:ascii="Arial" w:hAnsi="Arial" w:cs="Arial"/>
          <w:lang w:eastAsia="fr-FR"/>
        </w:rPr>
      </w:pPr>
    </w:p>
    <w:p w14:paraId="6C6DEEC9" w14:textId="506E790C" w:rsidR="00B24EE0" w:rsidRDefault="00B24EE0" w:rsidP="00B24EE0">
      <w:pPr>
        <w:suppressAutoHyphens w:val="0"/>
        <w:jc w:val="both"/>
        <w:rPr>
          <w:rFonts w:ascii="Arial" w:hAnsi="Arial" w:cs="Arial"/>
          <w:lang w:eastAsia="fr-FR"/>
        </w:rPr>
      </w:pPr>
    </w:p>
    <w:p w14:paraId="3926AE15" w14:textId="77777777" w:rsidR="00B24EE0" w:rsidRPr="00B24EE0" w:rsidRDefault="00B24EE0" w:rsidP="00B24EE0">
      <w:pPr>
        <w:suppressAutoHyphens w:val="0"/>
        <w:jc w:val="both"/>
        <w:rPr>
          <w:rFonts w:ascii="Arial" w:hAnsi="Arial" w:cs="Arial"/>
          <w:lang w:eastAsia="fr-FR"/>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24EE0">
        <w:rPr>
          <w:lang w:eastAsia="fr-FR" w:bidi="ml"/>
        </w:rPr>
      </w:r>
      <w:r w:rsidR="00B24EE0">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24EE0">
        <w:rPr>
          <w:lang w:eastAsia="fr-FR" w:bidi="ml"/>
        </w:rPr>
      </w:r>
      <w:r w:rsidR="00B24EE0">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AD1065" w:rsidRDefault="003261C6" w:rsidP="003261C6">
      <w:pPr>
        <w:tabs>
          <w:tab w:val="left" w:pos="426"/>
        </w:tabs>
        <w:suppressAutoHyphens w:val="0"/>
        <w:spacing w:after="240"/>
        <w:jc w:val="both"/>
        <w:rPr>
          <w:lang w:eastAsia="fr-FR" w:bidi="ml"/>
        </w:rPr>
      </w:pPr>
      <w:r w:rsidRPr="00AD1065">
        <w:rPr>
          <w:lang w:eastAsia="fr-FR" w:bidi="ml"/>
        </w:rPr>
        <w:t xml:space="preserve">Le </w:t>
      </w:r>
      <w:r w:rsidR="00EC4741" w:rsidRPr="00AD1065">
        <w:rPr>
          <w:lang w:eastAsia="fr-FR" w:bidi="ml"/>
        </w:rPr>
        <w:t>soumissionnaire</w:t>
      </w:r>
      <w:r w:rsidRPr="00AD1065">
        <w:rPr>
          <w:lang w:eastAsia="fr-FR" w:bidi="ml"/>
        </w:rPr>
        <w:t xml:space="preserve"> indique le taux de TVA applicable aux </w:t>
      </w:r>
      <w:r w:rsidR="00EC4741" w:rsidRPr="00AD1065">
        <w:rPr>
          <w:lang w:eastAsia="fr-FR" w:bidi="ml"/>
        </w:rPr>
        <w:t>fournitures/services o</w:t>
      </w:r>
      <w:r w:rsidRPr="00AD1065">
        <w:rPr>
          <w:lang w:eastAsia="fr-FR" w:bidi="ml"/>
        </w:rPr>
        <w:t>bjets du marché</w:t>
      </w:r>
      <w:r w:rsidR="00EC4741" w:rsidRPr="00AD1065">
        <w:rPr>
          <w:lang w:eastAsia="fr-FR" w:bidi="ml"/>
        </w:rPr>
        <w:t xml:space="preserve"> publics</w:t>
      </w:r>
      <w:r w:rsidRPr="00AD1065">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24EE0">
        <w:rPr>
          <w:rFonts w:ascii="Arial" w:hAnsi="Arial" w:cs="Arial"/>
          <w:lang w:eastAsia="fr-FR" w:bidi="ml"/>
        </w:rPr>
      </w:r>
      <w:r w:rsidR="00B24EE0">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24EE0">
        <w:rPr>
          <w:rFonts w:ascii="Arial" w:hAnsi="Arial" w:cs="Arial"/>
          <w:lang w:eastAsia="fr-FR" w:bidi="ml"/>
        </w:rPr>
      </w:r>
      <w:r w:rsidR="00B24EE0">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1BF1249D" w:rsidR="009B1CD0" w:rsidRDefault="009B1CD0" w:rsidP="0083205E">
      <w:pPr>
        <w:pStyle w:val="fcasegauche"/>
        <w:tabs>
          <w:tab w:val="left" w:pos="426"/>
          <w:tab w:val="left" w:pos="851"/>
        </w:tabs>
        <w:spacing w:after="0"/>
        <w:ind w:left="0" w:firstLine="0"/>
        <w:jc w:val="left"/>
        <w:rPr>
          <w:rFonts w:ascii="Arial" w:hAnsi="Arial" w:cs="Arial"/>
          <w:b/>
        </w:rPr>
      </w:pPr>
    </w:p>
    <w:p w14:paraId="0D164B5E" w14:textId="77777777" w:rsidR="00B24EE0" w:rsidRDefault="00B24EE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24EE0">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24EE0">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0C3F5BF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AD1065">
        <w:rPr>
          <w:rFonts w:ascii="Arial" w:hAnsi="Arial" w:cs="Arial"/>
        </w:rPr>
        <w:t xml:space="preserve">24 </w:t>
      </w:r>
      <w:r>
        <w:rPr>
          <w:rFonts w:ascii="Arial" w:hAnsi="Arial" w:cs="Arial"/>
        </w:rPr>
        <w:t>mois à compter de :</w:t>
      </w:r>
    </w:p>
    <w:p w14:paraId="6A34CAF1" w14:textId="587A8BA4" w:rsidR="009B1CD0" w:rsidRPr="00EC4741" w:rsidRDefault="00EC4741" w:rsidP="009B45B9">
      <w:pPr>
        <w:tabs>
          <w:tab w:val="left" w:pos="851"/>
        </w:tabs>
        <w:spacing w:before="120"/>
        <w:ind w:left="567"/>
        <w:jc w:val="both"/>
        <w:rPr>
          <w:rFonts w:ascii="Arial" w:hAnsi="Arial" w:cs="Arial"/>
        </w:rPr>
      </w:pPr>
      <w:r>
        <w:tab/>
      </w:r>
      <w:r w:rsidR="00844DAA">
        <w:tab/>
      </w:r>
      <w:r w:rsidR="00AD1065">
        <w:fldChar w:fldCharType="begin">
          <w:ffData>
            <w:name w:val=""/>
            <w:enabled/>
            <w:calcOnExit w:val="0"/>
            <w:checkBox>
              <w:size w:val="20"/>
              <w:default w:val="1"/>
            </w:checkBox>
          </w:ffData>
        </w:fldChar>
      </w:r>
      <w:r w:rsidR="00AD1065">
        <w:instrText xml:space="preserve"> FORMCHECKBOX </w:instrText>
      </w:r>
      <w:r w:rsidR="00B24EE0">
        <w:fldChar w:fldCharType="separate"/>
      </w:r>
      <w:r w:rsidR="00AD10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rsidRPr="00EC4741">
        <w:tab/>
      </w:r>
      <w:proofErr w:type="gramStart"/>
      <w:r w:rsidRPr="00EC4741">
        <w:t>la</w:t>
      </w:r>
      <w:proofErr w:type="gramEnd"/>
      <w:r w:rsidRPr="00EC4741">
        <w:t xml:space="preserve">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r>
      <w:proofErr w:type="gramStart"/>
      <w:r>
        <w:t>est</w:t>
      </w:r>
      <w:proofErr w:type="gramEnd"/>
      <w:r>
        <w:t xml:space="preserve"> postérieure à la date de notification du marché public.</w:t>
      </w:r>
    </w:p>
    <w:p w14:paraId="6A34CAF2" w14:textId="701C6D92" w:rsidR="009B1CD0" w:rsidRPr="00AD1065" w:rsidRDefault="00844DAA" w:rsidP="00AD1065">
      <w:pPr>
        <w:tabs>
          <w:tab w:val="left" w:pos="851"/>
        </w:tabs>
        <w:spacing w:before="120"/>
        <w:ind w:left="851"/>
        <w:jc w:val="both"/>
        <w:rPr>
          <w:lang w:eastAsia="fr-FR" w:bidi="ml"/>
        </w:rPr>
      </w:pPr>
      <w:r w:rsidRPr="00AD1065">
        <w:tab/>
      </w:r>
      <w:r w:rsidR="007D7A65" w:rsidRPr="00AD1065">
        <w:fldChar w:fldCharType="begin">
          <w:ffData>
            <w:name w:val=""/>
            <w:enabled/>
            <w:calcOnExit w:val="0"/>
            <w:checkBox>
              <w:size w:val="20"/>
              <w:default w:val="0"/>
            </w:checkBox>
          </w:ffData>
        </w:fldChar>
      </w:r>
      <w:r w:rsidR="007D7A65" w:rsidRPr="00AD1065">
        <w:instrText xml:space="preserve"> FORMCHECKBOX </w:instrText>
      </w:r>
      <w:r w:rsidR="00B24EE0">
        <w:fldChar w:fldCharType="separate"/>
      </w:r>
      <w:r w:rsidR="007D7A65" w:rsidRPr="00AD1065">
        <w:fldChar w:fldCharType="end"/>
      </w:r>
      <w:r w:rsidR="00EC4741" w:rsidRPr="00AD1065">
        <w:tab/>
      </w:r>
      <w:proofErr w:type="gramStart"/>
      <w:r w:rsidR="009737B4" w:rsidRPr="00AD1065">
        <w:rPr>
          <w:rFonts w:ascii="Arial" w:hAnsi="Arial" w:cs="Arial"/>
        </w:rPr>
        <w:t>la</w:t>
      </w:r>
      <w:proofErr w:type="gramEnd"/>
      <w:r w:rsidR="009737B4" w:rsidRPr="00AD1065">
        <w:rPr>
          <w:rFonts w:ascii="Arial" w:hAnsi="Arial" w:cs="Arial"/>
        </w:rPr>
        <w:t xml:space="preserve"> date de notification </w:t>
      </w:r>
      <w:r w:rsidR="009737B4" w:rsidRPr="00AD1065">
        <w:rPr>
          <w:lang w:eastAsia="fr-FR" w:bidi="ml"/>
        </w:rPr>
        <w:t>du premier bon de commande</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2011116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AD1065">
        <w:fldChar w:fldCharType="begin">
          <w:ffData>
            <w:name w:val=""/>
            <w:enabled/>
            <w:calcOnExit w:val="0"/>
            <w:checkBox>
              <w:size w:val="20"/>
              <w:default w:val="1"/>
            </w:checkBox>
          </w:ffData>
        </w:fldChar>
      </w:r>
      <w:r w:rsidR="00AD1065">
        <w:instrText xml:space="preserve"> FORMCHECKBOX </w:instrText>
      </w:r>
      <w:r w:rsidR="00B24EE0">
        <w:fldChar w:fldCharType="separate"/>
      </w:r>
      <w:r w:rsidR="00AD1065">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24EE0">
        <w:fldChar w:fldCharType="separate"/>
      </w:r>
      <w:r w:rsidR="007D7A65">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9" w14:textId="1FA1D712" w:rsidR="009B1CD0" w:rsidRPr="00AD1065" w:rsidRDefault="009B1CD0" w:rsidP="009B45B9">
      <w:pPr>
        <w:numPr>
          <w:ilvl w:val="0"/>
          <w:numId w:val="3"/>
        </w:numPr>
        <w:tabs>
          <w:tab w:val="left" w:pos="426"/>
          <w:tab w:val="left" w:pos="851"/>
        </w:tabs>
        <w:spacing w:before="120"/>
        <w:ind w:left="924" w:hanging="357"/>
        <w:jc w:val="both"/>
        <w:rPr>
          <w:rFonts w:ascii="Arial" w:hAnsi="Arial" w:cs="Arial"/>
        </w:rPr>
      </w:pPr>
      <w:r w:rsidRPr="00AD1065">
        <w:rPr>
          <w:rFonts w:ascii="Arial" w:hAnsi="Arial" w:cs="Arial"/>
        </w:rPr>
        <w:t>Nombre de reconduction</w:t>
      </w:r>
      <w:r w:rsidR="00EC4741" w:rsidRPr="00AD1065">
        <w:rPr>
          <w:rFonts w:ascii="Arial" w:hAnsi="Arial" w:cs="Arial"/>
        </w:rPr>
        <w:t>(</w:t>
      </w:r>
      <w:r w:rsidRPr="00AD1065">
        <w:rPr>
          <w:rFonts w:ascii="Arial" w:hAnsi="Arial" w:cs="Arial"/>
        </w:rPr>
        <w:t>s</w:t>
      </w:r>
      <w:r w:rsidR="00EC4741" w:rsidRPr="00AD1065">
        <w:rPr>
          <w:rFonts w:ascii="Arial" w:hAnsi="Arial" w:cs="Arial"/>
        </w:rPr>
        <w:t>)</w:t>
      </w:r>
      <w:r w:rsidRPr="00AD1065">
        <w:rPr>
          <w:rFonts w:ascii="Arial" w:hAnsi="Arial" w:cs="Arial"/>
        </w:rPr>
        <w:t xml:space="preserve"> : </w:t>
      </w:r>
      <w:r w:rsidR="00AD1065" w:rsidRPr="00AD1065">
        <w:rPr>
          <w:rFonts w:ascii="Arial" w:hAnsi="Arial" w:cs="Arial"/>
        </w:rPr>
        <w:t>1</w:t>
      </w:r>
    </w:p>
    <w:p w14:paraId="6A34CAFA" w14:textId="1E54F726" w:rsidR="009B1CD0" w:rsidRPr="00AD1065" w:rsidRDefault="009B1CD0" w:rsidP="009B45B9">
      <w:pPr>
        <w:numPr>
          <w:ilvl w:val="0"/>
          <w:numId w:val="3"/>
        </w:numPr>
        <w:tabs>
          <w:tab w:val="left" w:pos="426"/>
          <w:tab w:val="left" w:pos="851"/>
        </w:tabs>
        <w:spacing w:before="120"/>
        <w:ind w:left="924" w:hanging="357"/>
        <w:jc w:val="both"/>
        <w:rPr>
          <w:rFonts w:ascii="Arial" w:hAnsi="Arial" w:cs="Arial"/>
          <w:b/>
        </w:rPr>
      </w:pPr>
      <w:r w:rsidRPr="00AD1065">
        <w:rPr>
          <w:rFonts w:ascii="Arial" w:hAnsi="Arial" w:cs="Arial"/>
        </w:rPr>
        <w:t>Durée de</w:t>
      </w:r>
      <w:r w:rsidR="00B86CA7" w:rsidRPr="00AD1065">
        <w:rPr>
          <w:rFonts w:ascii="Arial" w:hAnsi="Arial" w:cs="Arial"/>
        </w:rPr>
        <w:t xml:space="preserve"> la (de</w:t>
      </w:r>
      <w:r w:rsidR="00EC4741" w:rsidRPr="00AD1065">
        <w:rPr>
          <w:rFonts w:ascii="Arial" w:hAnsi="Arial" w:cs="Arial"/>
        </w:rPr>
        <w:t>s</w:t>
      </w:r>
      <w:r w:rsidR="00B86CA7" w:rsidRPr="00AD1065">
        <w:rPr>
          <w:rFonts w:ascii="Arial" w:hAnsi="Arial" w:cs="Arial"/>
        </w:rPr>
        <w:t>)</w:t>
      </w:r>
      <w:r w:rsidR="00EC4741" w:rsidRPr="00AD1065">
        <w:rPr>
          <w:rFonts w:ascii="Arial" w:hAnsi="Arial" w:cs="Arial"/>
        </w:rPr>
        <w:t xml:space="preserve"> période</w:t>
      </w:r>
      <w:r w:rsidR="00B86CA7" w:rsidRPr="00AD1065">
        <w:rPr>
          <w:rFonts w:ascii="Arial" w:hAnsi="Arial" w:cs="Arial"/>
        </w:rPr>
        <w:t>(</w:t>
      </w:r>
      <w:r w:rsidR="00EC4741" w:rsidRPr="00AD1065">
        <w:rPr>
          <w:rFonts w:ascii="Arial" w:hAnsi="Arial" w:cs="Arial"/>
        </w:rPr>
        <w:t>s</w:t>
      </w:r>
      <w:r w:rsidR="00B86CA7" w:rsidRPr="00AD1065">
        <w:rPr>
          <w:rFonts w:ascii="Arial" w:hAnsi="Arial" w:cs="Arial"/>
        </w:rPr>
        <w:t>)</w:t>
      </w:r>
      <w:r w:rsidR="00EC4741" w:rsidRPr="00AD1065">
        <w:rPr>
          <w:rFonts w:ascii="Arial" w:hAnsi="Arial" w:cs="Arial"/>
        </w:rPr>
        <w:t xml:space="preserve"> de </w:t>
      </w:r>
      <w:r w:rsidRPr="00AD1065">
        <w:rPr>
          <w:rFonts w:ascii="Arial" w:hAnsi="Arial" w:cs="Arial"/>
        </w:rPr>
        <w:t>reconduction :</w:t>
      </w:r>
      <w:r w:rsidR="00AD1065" w:rsidRPr="00AD1065">
        <w:rPr>
          <w:rFonts w:ascii="Arial" w:hAnsi="Arial" w:cs="Arial"/>
        </w:rPr>
        <w:t xml:space="preserve"> 24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38B48252" w:rsidR="00AE1C9C" w:rsidRPr="00446066" w:rsidRDefault="00AE1C9C" w:rsidP="00AE1C9C">
      <w:pPr>
        <w:tabs>
          <w:tab w:val="left" w:pos="426"/>
        </w:tabs>
        <w:suppressAutoHyphens w:val="0"/>
        <w:jc w:val="both"/>
        <w:rPr>
          <w:rFonts w:ascii="Arial" w:hAnsi="Arial" w:cs="Arial"/>
          <w:b/>
          <w:bCs/>
          <w:lang w:eastAsia="fr-FR" w:bidi="ml"/>
        </w:rPr>
      </w:pPr>
      <w:r w:rsidRPr="00446066">
        <w:rPr>
          <w:rFonts w:ascii="Arial" w:hAnsi="Arial" w:cs="Arial"/>
          <w:lang w:eastAsia="fr-FR" w:bidi="ml"/>
        </w:rPr>
        <w:t>Le présent engagement me lie pour le délai de validité des offres 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24EE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24EE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80" w14:textId="0B2D8E6F" w:rsidR="00EA4CE6" w:rsidRDefault="00EA4CE6" w:rsidP="00AD1065">
      <w:pPr>
        <w:pStyle w:val="En-tte"/>
        <w:tabs>
          <w:tab w:val="clear" w:pos="4536"/>
          <w:tab w:val="clear" w:pos="9072"/>
        </w:tabs>
        <w:rPr>
          <w:rFonts w:ascii="Arial" w:hAnsi="Arial" w:cs="Arial"/>
          <w:lang w:bidi="ml"/>
        </w:rPr>
      </w:pPr>
    </w:p>
    <w:p w14:paraId="74BEF8AA" w14:textId="77777777" w:rsidR="00AD1065" w:rsidRPr="006B5ABE" w:rsidRDefault="00AD1065" w:rsidP="00AD1065">
      <w:pPr>
        <w:pStyle w:val="Titre1"/>
        <w:tabs>
          <w:tab w:val="left" w:pos="851"/>
        </w:tabs>
        <w:ind w:left="0"/>
        <w:jc w:val="both"/>
        <w:rPr>
          <w:rFonts w:ascii="Arial" w:hAnsi="Arial" w:cs="Arial"/>
          <w:b w:val="0"/>
        </w:rPr>
      </w:pPr>
      <w:r w:rsidRPr="006B5ABE">
        <w:rPr>
          <w:rFonts w:ascii="Arial" w:hAnsi="Arial" w:cs="Arial"/>
        </w:rPr>
        <w:t>Etablissement Français du Sang Centre-Pays de la Loire</w:t>
      </w:r>
    </w:p>
    <w:p w14:paraId="5D569182" w14:textId="77777777" w:rsidR="00AD1065" w:rsidRPr="006B5ABE" w:rsidRDefault="00AD1065" w:rsidP="00AD1065">
      <w:pPr>
        <w:pStyle w:val="En-tte"/>
        <w:tabs>
          <w:tab w:val="left" w:pos="851"/>
        </w:tabs>
        <w:jc w:val="both"/>
        <w:rPr>
          <w:rFonts w:ascii="Arial" w:hAnsi="Arial" w:cs="Arial"/>
          <w:b/>
        </w:rPr>
      </w:pPr>
      <w:r w:rsidRPr="006B5ABE">
        <w:rPr>
          <w:rFonts w:ascii="Arial" w:hAnsi="Arial" w:cs="Arial"/>
          <w:b/>
        </w:rPr>
        <w:t>50, avenue Marcel Dassault – BP 40661</w:t>
      </w:r>
    </w:p>
    <w:p w14:paraId="5D191CE3" w14:textId="77777777" w:rsidR="00AD1065" w:rsidRPr="006B5ABE" w:rsidRDefault="00AD1065" w:rsidP="00AD1065">
      <w:pPr>
        <w:pStyle w:val="En-tte"/>
        <w:tabs>
          <w:tab w:val="left" w:pos="851"/>
        </w:tabs>
        <w:jc w:val="both"/>
        <w:rPr>
          <w:rFonts w:ascii="Arial" w:hAnsi="Arial" w:cs="Arial"/>
          <w:b/>
        </w:rPr>
      </w:pPr>
      <w:r w:rsidRPr="006B5ABE">
        <w:rPr>
          <w:rFonts w:ascii="Arial" w:hAnsi="Arial" w:cs="Arial"/>
          <w:b/>
        </w:rPr>
        <w:t>37206 TOURS CEDEX 3</w:t>
      </w:r>
    </w:p>
    <w:p w14:paraId="2776298D" w14:textId="77777777" w:rsidR="00AD1065" w:rsidRPr="00415CC9" w:rsidRDefault="00AD1065" w:rsidP="00AD1065">
      <w:pPr>
        <w:pStyle w:val="En-tte"/>
        <w:tabs>
          <w:tab w:val="clear" w:pos="4536"/>
          <w:tab w:val="clear" w:pos="9072"/>
          <w:tab w:val="left" w:pos="851"/>
        </w:tabs>
        <w:jc w:val="both"/>
        <w:rPr>
          <w:rFonts w:ascii="Arial" w:hAnsi="Arial" w:cs="Arial"/>
          <w:b/>
        </w:rPr>
      </w:pPr>
      <w:r w:rsidRPr="006B5ABE">
        <w:rPr>
          <w:rFonts w:ascii="Arial" w:hAnsi="Arial" w:cs="Arial"/>
          <w:b/>
        </w:rPr>
        <w:t>Téléphone : 02.47.36.21.00</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Pr="00446066" w:rsidRDefault="009B1CD0" w:rsidP="0083205E">
      <w:pPr>
        <w:tabs>
          <w:tab w:val="left" w:pos="851"/>
        </w:tabs>
        <w:jc w:val="both"/>
        <w:rPr>
          <w:rFonts w:ascii="Arial" w:hAnsi="Arial" w:cs="Arial"/>
        </w:rPr>
      </w:pPr>
    </w:p>
    <w:p w14:paraId="629CAAFD" w14:textId="77777777" w:rsidR="00AD1065" w:rsidRPr="00446066" w:rsidRDefault="00AD1065" w:rsidP="00AD1065">
      <w:pPr>
        <w:tabs>
          <w:tab w:val="left" w:pos="851"/>
        </w:tabs>
        <w:jc w:val="both"/>
        <w:rPr>
          <w:rFonts w:ascii="Arial" w:hAnsi="Arial" w:cs="Arial"/>
        </w:rPr>
      </w:pPr>
      <w:r w:rsidRPr="00446066">
        <w:rPr>
          <w:rFonts w:ascii="Arial" w:hAnsi="Arial" w:cs="Arial"/>
          <w:lang w:eastAsia="fr-FR" w:bidi="ml"/>
        </w:rPr>
        <w:t>Monsieur le Directeur de Etablissement Français du Sang Centre-Pays de la Loire - 50, avenue Marcel Dassault – BP 40661 - 37206 TOURS CEDEX 3 - Téléphone : 02.47.36.21.00</w:t>
      </w: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3B1B75C4" w14:textId="77777777" w:rsidR="00AD1065" w:rsidRDefault="00AD1065" w:rsidP="00AD1065">
      <w:pPr>
        <w:tabs>
          <w:tab w:val="left" w:pos="851"/>
        </w:tabs>
        <w:jc w:val="both"/>
        <w:rPr>
          <w:rFonts w:cs="Kartika"/>
          <w:lang w:eastAsia="fr-FR" w:bidi="ml"/>
        </w:rPr>
      </w:pPr>
    </w:p>
    <w:p w14:paraId="7A977379" w14:textId="57322DFF" w:rsidR="00AD1065" w:rsidRPr="00446066" w:rsidRDefault="00AD1065" w:rsidP="00AD1065">
      <w:pPr>
        <w:tabs>
          <w:tab w:val="left" w:pos="851"/>
        </w:tabs>
        <w:jc w:val="both"/>
        <w:rPr>
          <w:rFonts w:ascii="Arial" w:hAnsi="Arial" w:cs="Arial"/>
        </w:rPr>
      </w:pPr>
      <w:r w:rsidRPr="00446066">
        <w:rPr>
          <w:rFonts w:ascii="Arial" w:hAnsi="Arial" w:cs="Arial"/>
          <w:lang w:eastAsia="fr-FR" w:bidi="ml"/>
        </w:rPr>
        <w:t>Monsieur le Directeur de Etablissement Français du Sang Centre-Pays de la Loire - 50, avenue Marcel Dassault – BP 40661 - 37206 TOURS CEDEX 3 - Téléphone : 02.47.36.21.00</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345B45BC" w14:textId="77777777" w:rsidR="00AD1065" w:rsidRDefault="00AD1065" w:rsidP="00AD1065">
      <w:pPr>
        <w:tabs>
          <w:tab w:val="left" w:pos="426"/>
          <w:tab w:val="left" w:pos="851"/>
        </w:tabs>
        <w:suppressAutoHyphens w:val="0"/>
        <w:jc w:val="center"/>
        <w:rPr>
          <w:rFonts w:ascii="Arial" w:hAnsi="Arial" w:cs="Arial"/>
          <w:lang w:eastAsia="fr-FR" w:bidi="ml"/>
        </w:rPr>
      </w:pPr>
      <w:r w:rsidRPr="00FD7629">
        <w:rPr>
          <w:rFonts w:ascii="Arial" w:hAnsi="Arial" w:cs="Arial"/>
          <w:lang w:eastAsia="fr-FR" w:bidi="ml"/>
        </w:rPr>
        <w:t>Monsieur le Directeur de l’Établissement Français du Sang désigné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AD1065">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C7" w14:textId="77777777" w:rsidTr="00AD1065">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2ECD3DC2" w14:textId="77777777" w:rsidR="00AD1065" w:rsidRPr="00EA4CE6" w:rsidRDefault="00AD1065" w:rsidP="00AD1065">
      <w:pPr>
        <w:tabs>
          <w:tab w:val="left" w:pos="426"/>
          <w:tab w:val="left" w:pos="851"/>
        </w:tabs>
        <w:suppressAutoHyphens w:val="0"/>
        <w:jc w:val="both"/>
        <w:rPr>
          <w:rFonts w:ascii="Arial" w:hAnsi="Arial" w:cs="Arial"/>
          <w:lang w:eastAsia="fr-FR" w:bidi="ml"/>
        </w:rPr>
      </w:pPr>
      <w:r w:rsidRPr="000F6354">
        <w:rPr>
          <w:rFonts w:ascii="Arial" w:hAnsi="Arial" w:cs="Arial"/>
          <w:lang w:eastAsia="fr-FR" w:bidi="ml"/>
        </w:rPr>
        <w:t>L’Agent Comptable secondaire d</w:t>
      </w:r>
      <w:r>
        <w:rPr>
          <w:rFonts w:ascii="Arial" w:hAnsi="Arial" w:cs="Arial"/>
          <w:lang w:eastAsia="fr-FR" w:bidi="ml"/>
        </w:rPr>
        <w:t>e l’EFS Centre-Pays de la Loire</w:t>
      </w:r>
    </w:p>
    <w:p w14:paraId="6A34CC1E" w14:textId="77777777" w:rsidR="001C40C0" w:rsidRDefault="001C40C0" w:rsidP="009B45B9">
      <w:pPr>
        <w:pStyle w:val="fcase2metab"/>
        <w:rPr>
          <w:rFonts w:ascii="Arial" w:hAnsi="Arial" w:cs="Arial"/>
        </w:rPr>
      </w:pPr>
    </w:p>
    <w:p w14:paraId="6A34CC1F" w14:textId="35F46480"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24EE0">
        <w:rPr>
          <w:rFonts w:ascii="Arial" w:hAnsi="Arial" w:cs="Arial"/>
          <w:lang w:eastAsia="fr-FR" w:bidi="ml"/>
        </w:rPr>
      </w:r>
      <w:r w:rsidR="00B24EE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24EE0">
        <w:rPr>
          <w:rFonts w:ascii="Arial" w:hAnsi="Arial" w:cs="Arial"/>
          <w:lang w:eastAsia="fr-FR" w:bidi="ml"/>
        </w:rPr>
      </w:r>
      <w:r w:rsidR="00B24EE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0685E448" w14:textId="7BC045B5" w:rsidR="00293BCF" w:rsidRPr="00AD1065" w:rsidRDefault="00791F91" w:rsidP="00AD1065">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24EE0">
        <w:rPr>
          <w:rFonts w:ascii="Arial" w:hAnsi="Arial" w:cs="Arial"/>
          <w:lang w:eastAsia="fr-FR" w:bidi="ml"/>
        </w:rPr>
      </w:r>
      <w:r w:rsidR="00B24EE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24EE0">
        <w:rPr>
          <w:rFonts w:ascii="Arial" w:hAnsi="Arial" w:cs="Arial"/>
          <w:lang w:eastAsia="fr-FR" w:bidi="ml"/>
        </w:rPr>
      </w:r>
      <w:r w:rsidR="00B24EE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24EE0">
        <w:rPr>
          <w:rFonts w:ascii="Arial" w:hAnsi="Arial" w:cs="Arial"/>
          <w:lang w:eastAsia="fr-FR" w:bidi="ml"/>
        </w:rPr>
      </w:r>
      <w:r w:rsidR="00B24EE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24EE0">
        <w:rPr>
          <w:rFonts w:ascii="Arial" w:hAnsi="Arial" w:cs="Arial"/>
          <w:lang w:eastAsia="fr-FR" w:bidi="ml"/>
        </w:rPr>
      </w:r>
      <w:r w:rsidR="00B24EE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E" w14:textId="23C067CE" w:rsidR="00791F91" w:rsidRDefault="00791F91" w:rsidP="00791F91">
      <w:pPr>
        <w:suppressAutoHyphens w:val="0"/>
        <w:rPr>
          <w:rFonts w:ascii="Arial" w:hAnsi="Arial" w:cs="Arial"/>
          <w:lang w:eastAsia="fr-FR" w:bidi="ml"/>
        </w:rPr>
      </w:pPr>
    </w:p>
    <w:p w14:paraId="275B0E19" w14:textId="77777777" w:rsidR="00AD1065" w:rsidRPr="00791F91" w:rsidRDefault="00AD1065"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B24EE0">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w:altName w:val="Calibri"/>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17B75713" w:rsidR="001A3AC9" w:rsidRDefault="00AD1065" w:rsidP="00B05C4B">
          <w:pPr>
            <w:jc w:val="center"/>
            <w:rPr>
              <w:rFonts w:ascii="Arial" w:hAnsi="Arial" w:cs="Arial"/>
              <w:b/>
            </w:rPr>
          </w:pPr>
          <w:r>
            <w:rPr>
              <w:rFonts w:ascii="Arial" w:hAnsi="Arial" w:cs="Arial"/>
              <w:b/>
              <w:i/>
            </w:rPr>
            <w:t>2022EFS-CPDL251</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1DBB">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73D1B796"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1DBB">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46066"/>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D1065"/>
    <w:rsid w:val="00AE1C9C"/>
    <w:rsid w:val="00AE7831"/>
    <w:rsid w:val="00B054DA"/>
    <w:rsid w:val="00B05C4B"/>
    <w:rsid w:val="00B141CA"/>
    <w:rsid w:val="00B24EE0"/>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055B"/>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Titre1Car">
    <w:name w:val="Titre 1 Car"/>
    <w:basedOn w:val="Policepardfaut"/>
    <w:link w:val="Titre1"/>
    <w:rsid w:val="00AD1065"/>
    <w:rPr>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6318DD-8FB2-4829-83AB-F5E4A33AF403}">
  <ds:schemaRefs>
    <ds:schemaRef ds:uri="http://schemas.openxmlformats.org/officeDocument/2006/bibliography"/>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5.xml><?xml version="1.0" encoding="utf-8"?>
<ds:datastoreItem xmlns:ds="http://schemas.openxmlformats.org/officeDocument/2006/customXml" ds:itemID="{9E095A82-7CEC-4EDD-8DAF-8235AC84E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9</Pages>
  <Words>1860</Words>
  <Characters>10236</Characters>
  <Application>Microsoft Office Word</Application>
  <DocSecurity>0</DocSecurity>
  <Lines>85</Lines>
  <Paragraphs>24</Paragraphs>
  <ScaleCrop>false</ScaleCrop>
  <Company>MINEFI</Company>
  <LinksUpToDate>false</LinksUpToDate>
  <CharactersWithSpaces>12072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BARDET Thibault</cp:lastModifiedBy>
  <cp:revision>13</cp:revision>
  <cp:lastPrinted>2016-04-08T14:31:00Z</cp:lastPrinted>
  <dcterms:created xsi:type="dcterms:W3CDTF">2019-09-30T12:19:00Z</dcterms:created>
  <dcterms:modified xsi:type="dcterms:W3CDTF">2025-03-28T08:35:00Z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