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124194">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12419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2419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000000" w:rsidRDefault="00124194">
      <w:pPr>
        <w:pStyle w:val="FicheTitre"/>
        <w:rPr>
          <w:rFonts w:cs="Arial Narrow"/>
          <w:b w:val="0"/>
          <w:bCs/>
          <w:spacing w:val="50"/>
          <w:szCs w:val="17"/>
        </w:rPr>
      </w:pPr>
    </w:p>
    <w:p w:rsidR="00000000" w:rsidRDefault="00124194">
      <w:pPr>
        <w:pStyle w:val="FicheTitre"/>
        <w:rPr>
          <w:rFonts w:cs="Arial Narrow"/>
          <w:b w:val="0"/>
          <w:bCs/>
          <w:spacing w:val="50"/>
          <w:szCs w:val="17"/>
        </w:rPr>
        <w:sectPr w:rsidR="0000000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tc>
          <w:tcPr>
            <w:tcW w:w="9039" w:type="dxa"/>
            <w:shd w:val="clear" w:color="auto" w:fill="465F9D"/>
          </w:tcPr>
          <w:p w:rsidR="00000000" w:rsidRDefault="0012419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 xml:space="preserve">MARCHES </w:t>
            </w:r>
            <w:r>
              <w:rPr>
                <w:rFonts w:ascii="Marianne" w:hAnsi="Marianne"/>
                <w:b w:val="0"/>
                <w:caps/>
                <w:color w:val="FFFFFF"/>
              </w:rPr>
              <w:t>PUBLICS</w:t>
            </w:r>
          </w:p>
          <w:p w:rsidR="00000000" w:rsidRDefault="0012419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00000" w:rsidRDefault="0012419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00000" w:rsidRDefault="0012419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w:t>
            </w:r>
            <w:r>
              <w:rPr>
                <w:rFonts w:ascii="Marianne" w:hAnsi="Marianne"/>
                <w:caps/>
                <w:color w:val="FFFFFF"/>
                <w:sz w:val="28"/>
                <w:szCs w:val="28"/>
              </w:rPr>
              <w:t>C2</w:t>
            </w:r>
          </w:p>
        </w:tc>
      </w:tr>
    </w:tbl>
    <w:p w:rsidR="00000000" w:rsidRDefault="00124194">
      <w:pPr>
        <w:jc w:val="both"/>
        <w:rPr>
          <w:rFonts w:ascii="Arial" w:hAnsi="Arial" w:cs="Arial"/>
        </w:rPr>
      </w:pPr>
    </w:p>
    <w:p w:rsidR="00000000" w:rsidRDefault="00124194">
      <w:pPr>
        <w:pStyle w:val="Titre2"/>
        <w:jc w:val="both"/>
        <w:rPr>
          <w:rFonts w:ascii="Marianne" w:hAnsi="Marianne" w:cs="Arial"/>
          <w:b w:val="0"/>
          <w:i/>
          <w:sz w:val="18"/>
          <w:szCs w:val="18"/>
        </w:rPr>
      </w:pPr>
      <w:r>
        <w:rPr>
          <w:rFonts w:ascii="Marianne" w:hAnsi="Marianne" w:cs="Arial"/>
          <w:b w:val="0"/>
          <w:i/>
          <w:sz w:val="18"/>
          <w:szCs w:val="18"/>
        </w:rPr>
        <w:t xml:space="preserve">Le formulaire DC2 est un modèle de déclaration qui peut être utilisé par les candidats aux marchés publics </w:t>
      </w:r>
      <w:r>
        <w:rPr>
          <w:rFonts w:ascii="Marianne" w:hAnsi="Marianne" w:cs="Arial"/>
          <w:b w:val="0"/>
          <w:i/>
          <w:sz w:val="18"/>
          <w:szCs w:val="18"/>
        </w:rPr>
        <w:t xml:space="preserve">(marchés </w:t>
      </w:r>
      <w:r>
        <w:rPr>
          <w:rFonts w:ascii="Marianne" w:hAnsi="Marianne" w:cs="Arial"/>
          <w:b w:val="0"/>
          <w:i/>
          <w:sz w:val="18"/>
          <w:szCs w:val="18"/>
        </w:rPr>
        <w:t>ou accords-cadres</w:t>
      </w:r>
      <w:r>
        <w:rPr>
          <w:rFonts w:ascii="Marianne" w:hAnsi="Marianne" w:cs="Arial"/>
          <w:b w:val="0"/>
          <w:i/>
          <w:sz w:val="18"/>
          <w:szCs w:val="18"/>
        </w:rPr>
        <w:t>)</w:t>
      </w:r>
      <w:r>
        <w:rPr>
          <w:rFonts w:ascii="Marianne" w:hAnsi="Marianne" w:cs="Arial"/>
          <w:b w:val="0"/>
          <w:i/>
          <w:sz w:val="18"/>
          <w:szCs w:val="18"/>
        </w:rPr>
        <w:t xml:space="preserve"> à l'appui de leur candidature </w:t>
      </w:r>
      <w:r>
        <w:rPr>
          <w:rFonts w:ascii="Marianne" w:hAnsi="Marianne" w:cs="Arial"/>
          <w:b w:val="0"/>
          <w:i/>
          <w:sz w:val="18"/>
          <w:szCs w:val="18"/>
        </w:rPr>
        <w:t>(</w:t>
      </w:r>
      <w:r>
        <w:rPr>
          <w:rFonts w:ascii="Marianne" w:hAnsi="Marianne" w:cs="Arial"/>
          <w:b w:val="0"/>
          <w:i/>
          <w:sz w:val="18"/>
          <w:szCs w:val="18"/>
        </w:rPr>
        <w:t>f</w:t>
      </w:r>
      <w:r>
        <w:rPr>
          <w:rFonts w:ascii="Marianne" w:hAnsi="Marianne" w:cs="Arial"/>
          <w:b w:val="0"/>
          <w:i/>
          <w:sz w:val="18"/>
          <w:szCs w:val="18"/>
        </w:rPr>
        <w:t>ormulaire DC1).</w:t>
      </w:r>
    </w:p>
    <w:p w:rsidR="00000000" w:rsidRDefault="0012419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00000" w:rsidRDefault="00124194">
      <w:pPr>
        <w:rPr>
          <w:rFonts w:ascii="Marianne" w:hAnsi="Marianne"/>
        </w:rPr>
      </w:pPr>
    </w:p>
    <w:p w:rsidR="00000000" w:rsidRDefault="0012419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00000" w:rsidRDefault="00124194">
      <w:pPr>
        <w:rPr>
          <w:rFonts w:ascii="Marianne" w:hAnsi="Marianne"/>
        </w:rPr>
      </w:pPr>
    </w:p>
    <w:p w:rsidR="00000000" w:rsidRDefault="00124194">
      <w:pPr>
        <w:jc w:val="both"/>
        <w:rPr>
          <w:rFonts w:ascii="Marianne" w:hAnsi="Marianne" w:cs="Arial"/>
          <w:i/>
          <w:sz w:val="18"/>
          <w:szCs w:val="18"/>
        </w:rPr>
      </w:pPr>
      <w:r>
        <w:rPr>
          <w:rFonts w:ascii="Marianne" w:hAnsi="Marianne" w:cs="Arial"/>
          <w:i/>
          <w:sz w:val="18"/>
          <w:szCs w:val="18"/>
        </w:rPr>
        <w:t>En complément de sa lettre de candidature (formulaire DC1), le c</w:t>
      </w:r>
      <w:r>
        <w:rPr>
          <w:rFonts w:ascii="Marianne" w:hAnsi="Marianne" w:cs="Arial"/>
          <w:i/>
          <w:sz w:val="18"/>
          <w:szCs w:val="18"/>
        </w:rPr>
        <w:t>a</w:t>
      </w:r>
      <w:r>
        <w:rPr>
          <w:rFonts w:ascii="Marianne" w:hAnsi="Marianne" w:cs="Arial"/>
          <w:i/>
          <w:sz w:val="18"/>
          <w:szCs w:val="18"/>
        </w:rPr>
        <w:t>n</w:t>
      </w:r>
      <w:r>
        <w:rPr>
          <w:rFonts w:ascii="Marianne" w:hAnsi="Marianne" w:cs="Arial"/>
          <w:i/>
          <w:sz w:val="18"/>
          <w:szCs w:val="18"/>
        </w:rPr>
        <w:t xml:space="preserve">didat individuel ou chacun des membres du groupement </w:t>
      </w:r>
      <w:r>
        <w:rPr>
          <w:rFonts w:ascii="Marianne" w:hAnsi="Marianne" w:cs="Arial"/>
          <w:i/>
          <w:sz w:val="18"/>
          <w:szCs w:val="18"/>
        </w:rPr>
        <w:t xml:space="preserve">peut </w:t>
      </w:r>
      <w:r>
        <w:rPr>
          <w:rFonts w:ascii="Marianne" w:hAnsi="Marianne" w:cs="Arial"/>
          <w:i/>
          <w:sz w:val="18"/>
          <w:szCs w:val="18"/>
        </w:rPr>
        <w:t>produi</w:t>
      </w:r>
      <w:r>
        <w:rPr>
          <w:rFonts w:ascii="Marianne" w:hAnsi="Marianne" w:cs="Arial"/>
          <w:i/>
          <w:sz w:val="18"/>
          <w:szCs w:val="18"/>
        </w:rPr>
        <w:t>re</w:t>
      </w:r>
      <w:r>
        <w:rPr>
          <w:rFonts w:ascii="Marianne" w:hAnsi="Marianne" w:cs="Arial"/>
          <w:i/>
          <w:sz w:val="18"/>
          <w:szCs w:val="18"/>
        </w:rPr>
        <w:t xml:space="preserve">, en annexe du DC2, les éléments demandés par </w:t>
      </w:r>
      <w:r>
        <w:rPr>
          <w:rFonts w:ascii="Marianne" w:hAnsi="Marianne" w:cs="Arial"/>
          <w:i/>
          <w:sz w:val="18"/>
          <w:szCs w:val="18"/>
        </w:rPr>
        <w:t>l’acheteur</w:t>
      </w:r>
      <w:r>
        <w:rPr>
          <w:rFonts w:ascii="Marianne" w:hAnsi="Marianne" w:cs="Arial"/>
          <w:i/>
          <w:sz w:val="18"/>
          <w:szCs w:val="18"/>
        </w:rPr>
        <w:t xml:space="preserve">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w:t>
      </w:r>
      <w:r>
        <w:rPr>
          <w:rFonts w:ascii="Marianne" w:hAnsi="Marianne" w:cs="Arial"/>
          <w:i/>
          <w:sz w:val="18"/>
          <w:szCs w:val="18"/>
        </w:rPr>
        <w:t>a</w:t>
      </w:r>
      <w:r>
        <w:rPr>
          <w:rFonts w:ascii="Marianne" w:hAnsi="Marianne" w:cs="Arial"/>
          <w:i/>
          <w:sz w:val="18"/>
          <w:szCs w:val="18"/>
        </w:rPr>
        <w:t>t</w:t>
      </w:r>
      <w:r>
        <w:rPr>
          <w:rFonts w:ascii="Marianne" w:hAnsi="Marianne" w:cs="Arial"/>
          <w:i/>
          <w:sz w:val="18"/>
          <w:szCs w:val="18"/>
        </w:rPr>
        <w:t>ion</w:t>
      </w:r>
      <w:r>
        <w:rPr>
          <w:rFonts w:ascii="Marianne" w:hAnsi="Marianne" w:cs="Arial"/>
          <w:i/>
          <w:sz w:val="18"/>
          <w:szCs w:val="18"/>
        </w:rPr>
        <w:t>,</w:t>
      </w:r>
      <w:r>
        <w:rPr>
          <w:rFonts w:ascii="Marianne" w:hAnsi="Marianne" w:cs="Arial"/>
          <w:i/>
          <w:sz w:val="18"/>
          <w:szCs w:val="18"/>
        </w:rPr>
        <w:t xml:space="preserve"> dans</w:t>
      </w:r>
      <w:r>
        <w:rPr>
          <w:rFonts w:ascii="Marianne" w:hAnsi="Marianne" w:cs="Arial"/>
          <w:i/>
          <w:sz w:val="18"/>
          <w:szCs w:val="18"/>
        </w:rPr>
        <w:t xml:space="preserve"> </w:t>
      </w:r>
      <w:r>
        <w:rPr>
          <w:rFonts w:ascii="Marianne" w:hAnsi="Marianne" w:cs="Arial"/>
          <w:i/>
          <w:sz w:val="18"/>
          <w:szCs w:val="18"/>
        </w:rPr>
        <w:t>les documents de la consultation</w:t>
      </w:r>
      <w:r>
        <w:rPr>
          <w:rFonts w:ascii="Marianne" w:hAnsi="Marianne" w:cs="Arial"/>
          <w:i/>
          <w:sz w:val="18"/>
          <w:szCs w:val="18"/>
        </w:rPr>
        <w:t>.</w:t>
      </w:r>
    </w:p>
    <w:p w:rsidR="00000000" w:rsidRDefault="00124194">
      <w:pPr>
        <w:jc w:val="both"/>
        <w:rPr>
          <w:rFonts w:ascii="Marianne" w:hAnsi="Marianne" w:cs="Arial"/>
          <w:i/>
          <w:iCs/>
        </w:rPr>
      </w:pPr>
    </w:p>
    <w:p w:rsidR="00000000" w:rsidRDefault="0012419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w:t>
      </w:r>
      <w:r>
        <w:rPr>
          <w:rFonts w:ascii="Marianne" w:hAnsi="Marianne" w:cs="Arial"/>
          <w:b w:val="0"/>
          <w:i/>
          <w:sz w:val="18"/>
          <w:szCs w:val="18"/>
        </w:rPr>
        <w:t>s</w:t>
      </w:r>
      <w:r>
        <w:rPr>
          <w:rFonts w:ascii="Marianne" w:hAnsi="Marianne" w:cs="Arial"/>
          <w:b w:val="0"/>
          <w:i/>
          <w:sz w:val="18"/>
          <w:szCs w:val="18"/>
        </w:rPr>
        <w:t>é</w:t>
      </w:r>
      <w:r>
        <w:rPr>
          <w:rFonts w:ascii="Marianne" w:hAnsi="Marianne" w:cs="Arial"/>
          <w:b w:val="0"/>
          <w:i/>
          <w:sz w:val="18"/>
          <w:szCs w:val="18"/>
        </w:rPr>
        <w:t>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w:t>
      </w:r>
      <w:r>
        <w:rPr>
          <w:rFonts w:ascii="Marianne" w:hAnsi="Marianne" w:cs="Arial"/>
          <w:b w:val="0"/>
          <w:i/>
          <w:sz w:val="18"/>
          <w:szCs w:val="18"/>
        </w:rPr>
        <w:t>e</w:t>
      </w:r>
      <w:r>
        <w:rPr>
          <w:rFonts w:ascii="Marianne" w:hAnsi="Marianne" w:cs="Arial"/>
          <w:b w:val="0"/>
          <w:i/>
          <w:sz w:val="18"/>
          <w:szCs w:val="18"/>
        </w:rPr>
        <w:t>s</w:t>
      </w:r>
      <w:r>
        <w:rPr>
          <w:rFonts w:ascii="Marianne" w:hAnsi="Marianne" w:cs="Arial"/>
          <w:b w:val="0"/>
          <w:i/>
          <w:sz w:val="18"/>
          <w:szCs w:val="18"/>
        </w:rPr>
        <w:t xml:space="preserve"> s’exécutant par la conclusion de marchés subséquents ou par l’émission de bons de commande, concours, systèmes d’acquisition dynamiques, catalogues électroniques et enchères électroniques), qu’ils soient ou non soumis aux obligations relatives à la prép</w:t>
      </w:r>
      <w:r>
        <w:rPr>
          <w:rFonts w:ascii="Marianne" w:hAnsi="Marianne" w:cs="Arial"/>
          <w:b w:val="0"/>
          <w:i/>
          <w:sz w:val="18"/>
          <w:szCs w:val="18"/>
        </w:rPr>
        <w:t>a</w:t>
      </w:r>
      <w:r>
        <w:rPr>
          <w:rFonts w:ascii="Marianne" w:hAnsi="Marianne" w:cs="Arial"/>
          <w:b w:val="0"/>
          <w:i/>
          <w:sz w:val="18"/>
          <w:szCs w:val="18"/>
        </w:rPr>
        <w:t>r</w:t>
      </w:r>
      <w:r>
        <w:rPr>
          <w:rFonts w:ascii="Marianne" w:hAnsi="Marianne" w:cs="Arial"/>
          <w:b w:val="0"/>
          <w:i/>
          <w:sz w:val="18"/>
          <w:szCs w:val="18"/>
        </w:rPr>
        <w:t>ation et à la passation prévues par ce code. Dans tous ces cas, le présent formulaire type est utilisable.</w:t>
      </w:r>
    </w:p>
    <w:p w:rsidR="00000000" w:rsidRDefault="00124194">
      <w:pPr>
        <w:jc w:val="both"/>
        <w:rPr>
          <w:rFonts w:ascii="Marianne" w:hAnsi="Marianne" w:cs="Arial"/>
          <w:i/>
          <w:sz w:val="18"/>
          <w:szCs w:val="18"/>
        </w:rPr>
      </w:pPr>
    </w:p>
    <w:p w:rsidR="00000000" w:rsidRDefault="0012419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tc>
          <w:tcPr>
            <w:tcW w:w="9710" w:type="dxa"/>
            <w:shd w:val="clear" w:color="auto" w:fill="465F9D"/>
          </w:tcPr>
          <w:p w:rsidR="00000000" w:rsidRDefault="0012419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 xml:space="preserve">A - Identification </w:t>
            </w:r>
            <w:r>
              <w:rPr>
                <w:rFonts w:ascii="Marianne" w:hAnsi="Marianne" w:cs="Arial"/>
                <w:b/>
                <w:bCs/>
                <w:color w:val="FFFFFF"/>
                <w:sz w:val="22"/>
                <w:szCs w:val="22"/>
              </w:rPr>
              <w:t>de l’acheteur</w:t>
            </w:r>
          </w:p>
        </w:tc>
      </w:tr>
    </w:tbl>
    <w:p w:rsidR="00000000" w:rsidRDefault="00124194">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 xml:space="preserve">(Reprendre le contenu de la mention figurant dans l’avis d’appel à la concurrence ou </w:t>
      </w:r>
      <w:r>
        <w:rPr>
          <w:rFonts w:ascii="Marianne" w:hAnsi="Marianne" w:cs="Arial"/>
          <w:b w:val="0"/>
          <w:bCs w:val="0"/>
          <w:i/>
          <w:iCs/>
          <w:sz w:val="16"/>
          <w:szCs w:val="18"/>
        </w:rPr>
        <w:t>l’invitation à confirmer l</w:t>
      </w:r>
      <w:r>
        <w:rPr>
          <w:rFonts w:ascii="Marianne" w:hAnsi="Marianne" w:cs="Arial"/>
          <w:b w:val="0"/>
          <w:bCs w:val="0"/>
          <w:i/>
          <w:iCs/>
          <w:sz w:val="16"/>
          <w:szCs w:val="18"/>
        </w:rPr>
        <w:t>’</w:t>
      </w:r>
      <w:r>
        <w:rPr>
          <w:rFonts w:ascii="Marianne" w:hAnsi="Marianne" w:cs="Arial"/>
          <w:b w:val="0"/>
          <w:bCs w:val="0"/>
          <w:i/>
          <w:iCs/>
          <w:sz w:val="16"/>
          <w:szCs w:val="18"/>
        </w:rPr>
        <w:t>i</w:t>
      </w:r>
      <w:r>
        <w:rPr>
          <w:rFonts w:ascii="Marianne" w:hAnsi="Marianne" w:cs="Arial"/>
          <w:b w:val="0"/>
          <w:bCs w:val="0"/>
          <w:i/>
          <w:iCs/>
          <w:sz w:val="16"/>
          <w:szCs w:val="18"/>
        </w:rPr>
        <w:t>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r>
        <w:rPr>
          <w:rFonts w:ascii="Marianne" w:hAnsi="Marianne" w:cs="Arial"/>
          <w:b w:val="0"/>
          <w:bCs w:val="0"/>
          <w:i/>
          <w:iCs/>
          <w:sz w:val="16"/>
          <w:szCs w:val="18"/>
        </w:rPr>
        <w:t>)</w:t>
      </w:r>
      <w:bookmarkStart w:id="0" w:name="_GoBack"/>
      <w:bookmarkEnd w:id="0"/>
    </w:p>
    <w:p w:rsidR="00000000" w:rsidRDefault="00124194">
      <w:pPr>
        <w:rPr>
          <w:rFonts w:ascii="Marianne" w:hAnsi="Marianne" w:cs="Arial"/>
          <w:b/>
          <w:bCs/>
        </w:rPr>
      </w:pPr>
    </w:p>
    <w:p w:rsidR="00000000" w:rsidRDefault="00124194">
      <w:pPr>
        <w:rPr>
          <w:rFonts w:ascii="Marianne" w:hAnsi="Marianne" w:cs="Arial"/>
          <w:b/>
          <w:bCs/>
        </w:rPr>
      </w:pPr>
    </w:p>
    <w:p w:rsidR="00000000" w:rsidRDefault="00124194">
      <w:pPr>
        <w:rPr>
          <w:rFonts w:ascii="Marianne" w:hAnsi="Marianne" w:cs="Arial"/>
          <w:b/>
          <w:bCs/>
        </w:rPr>
      </w:pPr>
    </w:p>
    <w:p w:rsidR="00000000" w:rsidRDefault="00124194">
      <w:pPr>
        <w:rPr>
          <w:rFonts w:ascii="Marianne" w:hAnsi="Marianne" w:cs="Arial"/>
          <w:b/>
          <w:bCs/>
        </w:rPr>
      </w:pPr>
    </w:p>
    <w:p w:rsidR="00000000" w:rsidRDefault="00124194">
      <w:pPr>
        <w:rPr>
          <w:rFonts w:ascii="Marianne" w:hAnsi="Marianne" w:cs="Arial"/>
          <w:b/>
          <w:bCs/>
        </w:rPr>
      </w:pPr>
    </w:p>
    <w:p w:rsidR="00000000" w:rsidRDefault="00124194">
      <w:pPr>
        <w:rPr>
          <w:rFonts w:ascii="Marianne" w:hAnsi="Marianne" w:cs="Arial"/>
          <w:b/>
          <w:bCs/>
        </w:rPr>
      </w:pPr>
    </w:p>
    <w:p w:rsidR="00000000" w:rsidRDefault="00124194">
      <w:pPr>
        <w:rPr>
          <w:rFonts w:ascii="Marianne" w:hAnsi="Marianne" w:cs="Arial"/>
          <w:b/>
          <w:bCs/>
        </w:rPr>
      </w:pPr>
    </w:p>
    <w:p w:rsidR="00000000" w:rsidRDefault="0012419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c>
          <w:tcPr>
            <w:tcW w:w="9852" w:type="dxa"/>
            <w:shd w:val="clear" w:color="auto" w:fill="465F9D"/>
          </w:tcPr>
          <w:p w:rsidR="00000000" w:rsidRDefault="0012419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 xml:space="preserve">B - Objet </w:t>
            </w:r>
            <w:r>
              <w:rPr>
                <w:rFonts w:ascii="Marianne" w:hAnsi="Marianne" w:cs="Arial"/>
                <w:b/>
                <w:bCs/>
                <w:color w:val="FFFFFF"/>
                <w:sz w:val="22"/>
                <w:szCs w:val="22"/>
              </w:rPr>
              <w:t>de la consultation</w:t>
            </w:r>
          </w:p>
        </w:tc>
      </w:tr>
    </w:tbl>
    <w:p w:rsidR="00000000" w:rsidRDefault="00124194">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w:t>
      </w:r>
      <w:r>
        <w:rPr>
          <w:rFonts w:ascii="Marianne" w:hAnsi="Marianne" w:cs="Arial"/>
          <w:bCs/>
          <w:i/>
          <w:iCs/>
          <w:sz w:val="16"/>
          <w:szCs w:val="16"/>
        </w:rPr>
        <w:t>r</w:t>
      </w:r>
      <w:r>
        <w:rPr>
          <w:rFonts w:ascii="Marianne" w:hAnsi="Marianne" w:cs="Arial"/>
          <w:bCs/>
          <w:i/>
          <w:iCs/>
          <w:sz w:val="16"/>
          <w:szCs w:val="16"/>
        </w:rPr>
        <w:t>e</w:t>
      </w:r>
      <w:r>
        <w:rPr>
          <w:rFonts w:ascii="Marianne" w:hAnsi="Marianne" w:cs="Arial"/>
          <w:bCs/>
          <w:i/>
          <w:iCs/>
          <w:sz w:val="16"/>
          <w:szCs w:val="16"/>
        </w:rPr>
        <w:t xml:space="preserve"> </w:t>
      </w:r>
      <w:r>
        <w:rPr>
          <w:rFonts w:ascii="Marianne" w:hAnsi="Marianne" w:cs="Arial"/>
          <w:bCs/>
          <w:i/>
          <w:iCs/>
          <w:sz w:val="16"/>
          <w:szCs w:val="16"/>
        </w:rPr>
        <w:t xml:space="preserve">le contenu de la mention figurant dans l’avis d’appel à la concurrence ou </w:t>
      </w:r>
      <w:r>
        <w:rPr>
          <w:rFonts w:ascii="Marianne" w:hAnsi="Marianne" w:cs="Arial"/>
          <w:bCs/>
          <w:i/>
          <w:iCs/>
          <w:sz w:val="16"/>
          <w:szCs w:val="16"/>
        </w:rPr>
        <w:t>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w:t>
      </w:r>
      <w:r>
        <w:rPr>
          <w:rFonts w:ascii="Marianne" w:hAnsi="Marianne" w:cs="Arial"/>
          <w:bCs/>
          <w:i/>
          <w:iCs/>
          <w:sz w:val="16"/>
          <w:szCs w:val="16"/>
        </w:rPr>
        <w:t>l</w:t>
      </w:r>
      <w:r>
        <w:rPr>
          <w:rFonts w:ascii="Marianne" w:hAnsi="Marianne" w:cs="Arial"/>
          <w:bCs/>
          <w:i/>
          <w:iCs/>
          <w:sz w:val="16"/>
          <w:szCs w:val="16"/>
        </w:rPr>
        <w:t>e</w:t>
      </w:r>
      <w:r>
        <w:rPr>
          <w:rFonts w:ascii="Marianne" w:hAnsi="Marianne" w:cs="Arial"/>
          <w:bCs/>
          <w:i/>
          <w:iCs/>
          <w:sz w:val="16"/>
          <w:szCs w:val="16"/>
        </w:rPr>
        <w:t xml:space="preserve"> </w:t>
      </w:r>
      <w:r>
        <w:rPr>
          <w:rFonts w:ascii="Marianne" w:hAnsi="Marianne" w:cs="Arial"/>
          <w:bCs/>
          <w:i/>
          <w:iCs/>
          <w:sz w:val="16"/>
          <w:szCs w:val="16"/>
        </w:rPr>
        <w:t>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w:t>
      </w:r>
      <w:r>
        <w:rPr>
          <w:rFonts w:ascii="Marianne" w:hAnsi="Marianne" w:cs="Arial"/>
          <w:bCs/>
          <w:i/>
          <w:iCs/>
          <w:sz w:val="16"/>
          <w:szCs w:val="16"/>
        </w:rPr>
        <w:t xml:space="preserve"> </w:t>
      </w:r>
      <w:r>
        <w:rPr>
          <w:rFonts w:ascii="Marianne" w:hAnsi="Marianne" w:cs="Arial"/>
          <w:b/>
          <w:bCs/>
          <w:i/>
          <w:iCs/>
          <w:sz w:val="16"/>
          <w:szCs w:val="16"/>
        </w:rPr>
        <w:t>t</w:t>
      </w:r>
      <w:r>
        <w:rPr>
          <w:rFonts w:ascii="Marianne" w:hAnsi="Marianne" w:cs="Arial"/>
          <w:b/>
          <w:bCs/>
          <w:i/>
          <w:iCs/>
          <w:sz w:val="16"/>
          <w:szCs w:val="16"/>
        </w:rPr>
        <w:t>outefois</w:t>
      </w:r>
      <w:r>
        <w:rPr>
          <w:rFonts w:ascii="Marianne" w:hAnsi="Marianne" w:cs="Arial"/>
          <w:bCs/>
          <w:i/>
          <w:iCs/>
          <w:sz w:val="16"/>
          <w:szCs w:val="16"/>
        </w:rPr>
        <w:t>, e</w:t>
      </w:r>
      <w:r>
        <w:rPr>
          <w:rFonts w:ascii="Marianne" w:hAnsi="Marianne" w:cs="Arial"/>
          <w:bCs/>
          <w:i/>
          <w:iCs/>
          <w:sz w:val="16"/>
          <w:szCs w:val="16"/>
        </w:rPr>
        <w:t xml:space="preserve">n cas d’allotissement, </w:t>
      </w:r>
      <w:r>
        <w:rPr>
          <w:rFonts w:ascii="Marianne" w:hAnsi="Marianne" w:cs="Arial"/>
          <w:bCs/>
          <w:i/>
          <w:iCs/>
          <w:sz w:val="16"/>
          <w:szCs w:val="16"/>
        </w:rPr>
        <w:t>identifier également le ou les</w:t>
      </w:r>
      <w:r>
        <w:rPr>
          <w:rFonts w:ascii="Marianne" w:hAnsi="Marianne" w:cs="Arial"/>
          <w:bCs/>
          <w:i/>
          <w:iCs/>
          <w:sz w:val="16"/>
          <w:szCs w:val="16"/>
        </w:rPr>
        <w:t xml:space="preserve"> </w:t>
      </w:r>
      <w:r>
        <w:rPr>
          <w:rFonts w:ascii="Marianne" w:hAnsi="Marianne" w:cs="Arial"/>
          <w:bCs/>
          <w:i/>
          <w:iCs/>
          <w:sz w:val="16"/>
          <w:szCs w:val="16"/>
        </w:rPr>
        <w:t>l</w:t>
      </w:r>
      <w:r>
        <w:rPr>
          <w:rFonts w:ascii="Marianne" w:hAnsi="Marianne" w:cs="Arial"/>
          <w:bCs/>
          <w:i/>
          <w:iCs/>
          <w:sz w:val="16"/>
          <w:szCs w:val="16"/>
        </w:rPr>
        <w:t>o</w:t>
      </w:r>
      <w:r>
        <w:rPr>
          <w:rFonts w:ascii="Marianne" w:hAnsi="Marianne" w:cs="Arial"/>
          <w:bCs/>
          <w:i/>
          <w:iCs/>
          <w:sz w:val="16"/>
          <w:szCs w:val="16"/>
        </w:rPr>
        <w:t>ts concernés par cette candidature</w:t>
      </w:r>
      <w:r>
        <w:rPr>
          <w:rFonts w:ascii="Marianne" w:hAnsi="Marianne" w:cs="Arial"/>
          <w:i/>
          <w:sz w:val="16"/>
          <w:szCs w:val="16"/>
        </w:rPr>
        <w:t>)</w:t>
      </w:r>
    </w:p>
    <w:p w:rsidR="00000000" w:rsidRDefault="00124194">
      <w:pPr>
        <w:pStyle w:val="fcase1ertab"/>
        <w:tabs>
          <w:tab w:val="clear" w:pos="426"/>
          <w:tab w:val="left" w:pos="0"/>
        </w:tabs>
        <w:spacing w:before="120"/>
        <w:ind w:left="0" w:firstLine="0"/>
        <w:rPr>
          <w:rFonts w:ascii="Marianne" w:hAnsi="Marianne" w:cs="Arial"/>
          <w:i/>
          <w:sz w:val="16"/>
          <w:szCs w:val="16"/>
        </w:rPr>
      </w:pPr>
    </w:p>
    <w:p w:rsidR="00000000" w:rsidRDefault="00124194">
      <w:pPr>
        <w:pStyle w:val="fcase1ertab"/>
        <w:tabs>
          <w:tab w:val="clear" w:pos="426"/>
          <w:tab w:val="left" w:pos="0"/>
        </w:tabs>
        <w:spacing w:before="120"/>
        <w:ind w:left="0" w:firstLine="0"/>
        <w:rPr>
          <w:rFonts w:ascii="Marianne" w:hAnsi="Marianne" w:cs="Arial"/>
          <w:i/>
          <w:sz w:val="16"/>
          <w:szCs w:val="16"/>
        </w:rPr>
      </w:pPr>
    </w:p>
    <w:p w:rsidR="00000000" w:rsidRDefault="00124194">
      <w:pPr>
        <w:pStyle w:val="fcase1ertab"/>
        <w:tabs>
          <w:tab w:val="clear" w:pos="426"/>
          <w:tab w:val="left" w:pos="0"/>
        </w:tabs>
        <w:spacing w:before="120"/>
        <w:ind w:left="0" w:firstLine="0"/>
        <w:rPr>
          <w:rFonts w:ascii="Marianne" w:hAnsi="Marianne" w:cs="Arial"/>
          <w:i/>
          <w:sz w:val="16"/>
          <w:szCs w:val="16"/>
        </w:rPr>
      </w:pPr>
    </w:p>
    <w:p w:rsidR="00000000" w:rsidRDefault="00124194">
      <w:pPr>
        <w:pStyle w:val="fcase1ertab"/>
        <w:tabs>
          <w:tab w:val="clear" w:pos="426"/>
          <w:tab w:val="left" w:pos="0"/>
        </w:tabs>
        <w:spacing w:before="120"/>
        <w:ind w:left="0" w:firstLine="0"/>
        <w:rPr>
          <w:rFonts w:ascii="Marianne" w:hAnsi="Marianne" w:cs="Arial"/>
          <w:i/>
          <w:sz w:val="16"/>
          <w:szCs w:val="16"/>
        </w:rPr>
      </w:pPr>
    </w:p>
    <w:p w:rsidR="00000000" w:rsidRDefault="00124194">
      <w:pPr>
        <w:pStyle w:val="fcase1ertab"/>
        <w:tabs>
          <w:tab w:val="clear" w:pos="426"/>
          <w:tab w:val="left" w:pos="0"/>
        </w:tabs>
        <w:spacing w:before="120"/>
        <w:ind w:left="0" w:firstLine="0"/>
        <w:rPr>
          <w:rFonts w:ascii="Marianne" w:hAnsi="Marianne" w:cs="Arial"/>
          <w:i/>
          <w:sz w:val="16"/>
          <w:szCs w:val="16"/>
        </w:rPr>
      </w:pPr>
    </w:p>
    <w:p w:rsidR="00000000" w:rsidRDefault="0012419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c>
          <w:tcPr>
            <w:tcW w:w="9852" w:type="dxa"/>
            <w:shd w:val="clear" w:color="auto" w:fill="465F9D"/>
          </w:tcPr>
          <w:p w:rsidR="00000000" w:rsidRDefault="00124194">
            <w:pPr>
              <w:tabs>
                <w:tab w:val="left" w:pos="-142"/>
                <w:tab w:val="left" w:pos="4111"/>
              </w:tabs>
              <w:jc w:val="both"/>
              <w:rPr>
                <w:rFonts w:ascii="Marianne" w:hAnsi="Marianne"/>
                <w:color w:val="FFFFFF"/>
              </w:rPr>
            </w:pPr>
            <w:r>
              <w:rPr>
                <w:rFonts w:ascii="Marianne" w:hAnsi="Marianne" w:cs="Arial"/>
                <w:b/>
                <w:bCs/>
                <w:color w:val="FFFFFF"/>
                <w:sz w:val="22"/>
                <w:szCs w:val="22"/>
              </w:rPr>
              <w:t>C</w:t>
            </w:r>
            <w:r>
              <w:rPr>
                <w:rFonts w:ascii="Marianne" w:hAnsi="Marianne" w:cs="Arial"/>
                <w:b/>
                <w:bCs/>
                <w:color w:val="FFFFFF"/>
                <w:sz w:val="22"/>
                <w:szCs w:val="22"/>
              </w:rPr>
              <w:t xml:space="preserve"> - Identification du candidat indivi</w:t>
            </w:r>
            <w:r>
              <w:rPr>
                <w:rFonts w:ascii="Marianne" w:hAnsi="Marianne" w:cs="Arial"/>
                <w:b/>
                <w:bCs/>
                <w:color w:val="FFFFFF"/>
                <w:sz w:val="22"/>
                <w:szCs w:val="22"/>
              </w:rPr>
              <w:t>duel ou du membre du groupement</w:t>
            </w:r>
          </w:p>
        </w:tc>
      </w:tr>
    </w:tbl>
    <w:p w:rsidR="00000000" w:rsidRDefault="00124194">
      <w:pPr>
        <w:pStyle w:val="Titre9"/>
        <w:numPr>
          <w:ilvl w:val="0"/>
          <w:numId w:val="0"/>
        </w:numPr>
        <w:rPr>
          <w:rFonts w:ascii="Marianne" w:hAnsi="Marianne"/>
          <w:i w:val="0"/>
          <w:sz w:val="20"/>
        </w:rPr>
      </w:pPr>
    </w:p>
    <w:p w:rsidR="00000000" w:rsidRDefault="0012419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00000" w:rsidRDefault="00124194">
      <w:pPr>
        <w:pStyle w:val="Titre9"/>
        <w:tabs>
          <w:tab w:val="num" w:pos="0"/>
        </w:tabs>
        <w:ind w:left="0"/>
        <w:jc w:val="both"/>
        <w:rPr>
          <w:rFonts w:ascii="Marianne" w:hAnsi="Marianne"/>
          <w:i w:val="0"/>
          <w:iCs w:val="0"/>
          <w:sz w:val="20"/>
          <w:szCs w:val="20"/>
        </w:rPr>
      </w:pPr>
    </w:p>
    <w:p w:rsidR="00000000" w:rsidRDefault="0012419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w:t>
      </w:r>
      <w:r>
        <w:rPr>
          <w:rFonts w:ascii="Marianne" w:hAnsi="Marianne"/>
          <w:i w:val="0"/>
          <w:sz w:val="20"/>
          <w:szCs w:val="20"/>
        </w:rPr>
        <w:t>s</w:t>
      </w:r>
      <w:r>
        <w:rPr>
          <w:rFonts w:ascii="Marianne" w:hAnsi="Marianne"/>
          <w:i w:val="0"/>
          <w:sz w:val="20"/>
          <w:szCs w:val="20"/>
        </w:rPr>
        <w:t xml:space="preserve"> postale et du siège social (si elle est différente de l’adresse postale), adresse électronique, numéros de téléphone et de télécopie, numéro SIR</w:t>
      </w:r>
      <w:r>
        <w:rPr>
          <w:rFonts w:ascii="Marianne" w:hAnsi="Marianne"/>
          <w:i w:val="0"/>
          <w:sz w:val="20"/>
          <w:szCs w:val="20"/>
        </w:rPr>
        <w:t>ET</w:t>
      </w:r>
      <w:r>
        <w:rPr>
          <w:rFonts w:ascii="Marianne" w:hAnsi="Marianne"/>
          <w:i w:val="0"/>
          <w:sz w:val="20"/>
          <w:szCs w:val="20"/>
        </w:rPr>
        <w:t xml:space="preserve">, à défaut, </w:t>
      </w:r>
      <w:r>
        <w:rPr>
          <w:rFonts w:ascii="Marianne" w:hAnsi="Marianne"/>
          <w:i w:val="0"/>
          <w:sz w:val="20"/>
          <w:szCs w:val="20"/>
        </w:rPr>
        <w:t>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r>
        <w:rPr>
          <w:rFonts w:ascii="Marianne" w:hAnsi="Marianne"/>
          <w:i w:val="0"/>
          <w:sz w:val="20"/>
          <w:szCs w:val="20"/>
        </w:rPr>
        <w:t>:</w:t>
      </w:r>
    </w:p>
    <w:p w:rsidR="00000000" w:rsidRDefault="00124194">
      <w:pPr>
        <w:jc w:val="both"/>
        <w:rPr>
          <w:rFonts w:ascii="Marianne" w:hAnsi="Marianne" w:cs="Arial"/>
          <w:b/>
          <w:bCs/>
        </w:rPr>
      </w:pPr>
    </w:p>
    <w:p w:rsidR="00000000" w:rsidRDefault="00124194">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w:t>
      </w:r>
      <w:r>
        <w:rPr>
          <w:rFonts w:ascii="Marianne" w:hAnsi="Marianne"/>
          <w:sz w:val="20"/>
          <w:szCs w:val="20"/>
        </w:rPr>
        <w:t xml:space="preserve"> </w:t>
      </w:r>
      <w:r>
        <w:rPr>
          <w:rFonts w:ascii="Marianne" w:hAnsi="Marianne"/>
          <w:sz w:val="20"/>
          <w:szCs w:val="20"/>
        </w:rPr>
        <w:t>pre</w:t>
      </w:r>
      <w:r>
        <w:rPr>
          <w:rFonts w:ascii="Marianne" w:hAnsi="Marianne"/>
          <w:sz w:val="20"/>
          <w:szCs w:val="20"/>
        </w:rPr>
        <w:t>st</w:t>
      </w:r>
      <w:r>
        <w:rPr>
          <w:rFonts w:ascii="Marianne" w:hAnsi="Marianne"/>
          <w:sz w:val="20"/>
          <w:szCs w:val="20"/>
        </w:rPr>
        <w:t>ation</w:t>
      </w:r>
      <w:r>
        <w:rPr>
          <w:rFonts w:ascii="Calibri" w:hAnsi="Calibri" w:cs="Calibri"/>
          <w:sz w:val="20"/>
          <w:szCs w:val="20"/>
        </w:rPr>
        <w:t> </w:t>
      </w:r>
      <w:r>
        <w:rPr>
          <w:rFonts w:ascii="Marianne" w:hAnsi="Marianne"/>
          <w:sz w:val="20"/>
          <w:szCs w:val="20"/>
        </w:rPr>
        <w:t>:</w:t>
      </w:r>
    </w:p>
    <w:p w:rsidR="00000000" w:rsidRDefault="00124194">
      <w:pPr>
        <w:rPr>
          <w:rFonts w:ascii="Marianne" w:hAnsi="Marianne"/>
        </w:rPr>
      </w:pPr>
    </w:p>
    <w:p w:rsidR="00000000" w:rsidRDefault="00124194">
      <w:pPr>
        <w:rPr>
          <w:rFonts w:ascii="Marianne" w:hAnsi="Marianne"/>
        </w:rPr>
      </w:pPr>
    </w:p>
    <w:p w:rsidR="00000000" w:rsidRDefault="00124194">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00000" w:rsidRDefault="00124194">
      <w:pPr>
        <w:rPr>
          <w:rFonts w:ascii="Marianne" w:hAnsi="Marianne"/>
        </w:rPr>
      </w:pPr>
    </w:p>
    <w:p w:rsidR="00000000" w:rsidRDefault="00124194">
      <w:pPr>
        <w:rPr>
          <w:rFonts w:ascii="Marianne" w:hAnsi="Marianne"/>
        </w:rPr>
      </w:pPr>
    </w:p>
    <w:p w:rsidR="00000000" w:rsidRDefault="0012419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00000" w:rsidRDefault="00124194">
      <w:pPr>
        <w:rPr>
          <w:rFonts w:ascii="Marianne" w:hAnsi="Marianne"/>
        </w:rPr>
      </w:pPr>
    </w:p>
    <w:p w:rsidR="00000000" w:rsidRDefault="00124194">
      <w:pPr>
        <w:rPr>
          <w:rFonts w:ascii="Marianne" w:hAnsi="Marianne"/>
        </w:rPr>
      </w:pPr>
    </w:p>
    <w:p w:rsidR="00000000" w:rsidRDefault="0012419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00000" w:rsidRDefault="00124194">
      <w:pPr>
        <w:rPr>
          <w:rFonts w:ascii="Marianne" w:hAnsi="Marianne"/>
        </w:rPr>
      </w:pPr>
    </w:p>
    <w:p w:rsidR="00000000" w:rsidRDefault="00124194">
      <w:pPr>
        <w:rPr>
          <w:rFonts w:ascii="Marianne" w:hAnsi="Marianne"/>
        </w:rPr>
      </w:pPr>
    </w:p>
    <w:p w:rsidR="00000000" w:rsidRDefault="00124194">
      <w:pPr>
        <w:pStyle w:val="Titre9"/>
        <w:numPr>
          <w:ilvl w:val="0"/>
          <w:numId w:val="12"/>
        </w:numPr>
        <w:jc w:val="both"/>
        <w:rPr>
          <w:rFonts w:ascii="Marianne" w:hAnsi="Marianne"/>
          <w:b/>
          <w:bCs/>
        </w:rPr>
      </w:pPr>
      <w:r>
        <w:rPr>
          <w:rFonts w:ascii="Marianne" w:hAnsi="Marianne"/>
          <w:sz w:val="20"/>
          <w:szCs w:val="20"/>
        </w:rPr>
        <w:t>Numéro SIRET, à défaut, un numéro d’identification européen ou international ou prop</w:t>
      </w:r>
      <w:r>
        <w:rPr>
          <w:rFonts w:ascii="Marianne" w:hAnsi="Marianne"/>
          <w:sz w:val="20"/>
          <w:szCs w:val="20"/>
        </w:rPr>
        <w:t>re au pays</w:t>
      </w:r>
      <w:r>
        <w:rPr>
          <w:rFonts w:ascii="Marianne" w:hAnsi="Marianne"/>
          <w:sz w:val="20"/>
          <w:szCs w:val="20"/>
        </w:rPr>
        <w:t xml:space="preserve">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00000" w:rsidRDefault="00124194">
      <w:pPr>
        <w:rPr>
          <w:rFonts w:ascii="Marianne" w:hAnsi="Marianne"/>
        </w:rPr>
      </w:pPr>
    </w:p>
    <w:p w:rsidR="00000000" w:rsidRDefault="00124194">
      <w:pPr>
        <w:rPr>
          <w:rFonts w:ascii="Marianne" w:hAnsi="Marianne"/>
        </w:rPr>
      </w:pPr>
    </w:p>
    <w:p w:rsidR="00000000" w:rsidRDefault="0012419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00000" w:rsidRDefault="00124194">
      <w:pPr>
        <w:jc w:val="both"/>
        <w:rPr>
          <w:rFonts w:ascii="Marianne" w:hAnsi="Marianne" w:cs="Arial"/>
          <w:b/>
          <w:bCs/>
        </w:rPr>
      </w:pPr>
    </w:p>
    <w:p w:rsidR="00000000" w:rsidRDefault="00124194">
      <w:pPr>
        <w:jc w:val="both"/>
        <w:rPr>
          <w:rFonts w:ascii="Marianne" w:hAnsi="Marianne" w:cs="Arial"/>
          <w:b/>
          <w:bCs/>
        </w:rPr>
      </w:pPr>
    </w:p>
    <w:p w:rsidR="00000000" w:rsidRDefault="0012419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w:t>
      </w:r>
      <w:r>
        <w:rPr>
          <w:rFonts w:ascii="Marianne" w:hAnsi="Marianne" w:cs="Arial"/>
        </w:rPr>
        <w:t xml:space="preserve">didat </w:t>
      </w:r>
      <w:r>
        <w:rPr>
          <w:rFonts w:ascii="Marianne" w:hAnsi="Marianne" w:cs="Arial"/>
        </w:rPr>
        <w:t xml:space="preserve">est-il une micro, une petite ou une moyenne entreprise </w:t>
      </w:r>
      <w:r>
        <w:rPr>
          <w:rFonts w:ascii="Marianne" w:hAnsi="Marianne" w:cs="Arial"/>
        </w:rPr>
        <w:t>(</w:t>
      </w:r>
      <w:r>
        <w:rPr>
          <w:rFonts w:ascii="Marianne" w:hAnsi="Marianne" w:cs="Arial"/>
        </w:rPr>
        <w:t>e</w:t>
      </w:r>
      <w:r>
        <w:rPr>
          <w:rFonts w:ascii="Marianne" w:hAnsi="Marianne" w:cs="Arial"/>
        </w:rPr>
        <w:t>n</w:t>
      </w:r>
      <w:r>
        <w:rPr>
          <w:rFonts w:ascii="Marianne" w:hAnsi="Marianne" w:cs="Arial"/>
        </w:rPr>
        <w:t>treprises qui occupent moins de 250 personnes et dont le chiffre d'affaires annuel n'e</w:t>
      </w:r>
      <w:r>
        <w:rPr>
          <w:rFonts w:ascii="Marianne" w:hAnsi="Marianne" w:cs="Arial"/>
        </w:rPr>
        <w:t xml:space="preserve">xcède pas 50 millions d'euros ou dont le total du </w:t>
      </w:r>
      <w:r>
        <w:rPr>
          <w:rFonts w:ascii="Marianne" w:hAnsi="Marianne" w:cs="Arial"/>
        </w:rPr>
        <w:t>bilan annuel n'excède pas 43 millions d'euros</w:t>
      </w:r>
      <w:r>
        <w:rPr>
          <w:rFonts w:ascii="Marianne" w:hAnsi="Marianne" w:cs="Arial"/>
        </w:rPr>
        <w:t>)</w:t>
      </w:r>
      <w:r>
        <w:rPr>
          <w:rFonts w:ascii="Marianne" w:hAnsi="Marianne" w:cs="Arial"/>
        </w:rPr>
        <w:t>,</w:t>
      </w:r>
      <w:r>
        <w:rPr>
          <w:rFonts w:ascii="Marianne" w:hAnsi="Marianne" w:cs="Arial"/>
        </w:rPr>
        <w:t xml:space="preserve"> </w:t>
      </w:r>
      <w:r>
        <w:rPr>
          <w:rFonts w:ascii="Marianne" w:hAnsi="Marianne" w:cs="Arial"/>
        </w:rPr>
        <w:t xml:space="preserve">au sens </w:t>
      </w:r>
      <w:r>
        <w:rPr>
          <w:rFonts w:ascii="Marianne" w:hAnsi="Marianne" w:cs="Arial"/>
        </w:rPr>
        <w:t xml:space="preserve">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w:t>
        </w:r>
        <w:r>
          <w:rPr>
            <w:rStyle w:val="Lienhypertexte"/>
            <w:rFonts w:ascii="Marianne" w:hAnsi="Marianne" w:cs="Arial"/>
          </w:rPr>
          <w:t xml:space="preserve"> concernant la définition</w:t>
        </w:r>
        <w:r>
          <w:rPr>
            <w:rStyle w:val="Lienhypertexte"/>
            <w:rFonts w:ascii="Marianne" w:hAnsi="Marianne" w:cs="Arial"/>
          </w:rPr>
          <w:t xml:space="preserve"> des micro, petites et moyennes entreprises</w:t>
        </w:r>
      </w:hyperlink>
      <w:r>
        <w:rPr>
          <w:rFonts w:ascii="Marianne" w:hAnsi="Marianne" w:cs="Arial"/>
        </w:rPr>
        <w:t xml:space="preserve"> </w:t>
      </w:r>
      <w:r>
        <w:rPr>
          <w:rFonts w:ascii="Marianne" w:hAnsi="Marianne" w:cs="Arial"/>
        </w:rPr>
        <w:t>(</w:t>
      </w:r>
      <w:hyperlink r:id="rId21" w:history="1">
        <w:r>
          <w:rPr>
            <w:rStyle w:val="Lienhypertexte"/>
            <w:rFonts w:ascii="Marianne" w:hAnsi="Marianne" w:cs="Arial"/>
            <w:color w:val="0070C0"/>
          </w:rPr>
          <w:t>Art</w:t>
        </w:r>
        <w:r>
          <w:rPr>
            <w:rStyle w:val="Lienhypertexte"/>
            <w:rFonts w:ascii="Marianne" w:hAnsi="Marianne" w:cs="Arial"/>
            <w:color w:val="0070C0"/>
          </w:rPr>
          <w: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w:t>
      </w:r>
      <w:r>
        <w:rPr>
          <w:rFonts w:ascii="Marianne" w:hAnsi="Marianne" w:cs="Arial"/>
        </w:rPr>
        <w:t>p</w:t>
      </w:r>
      <w:r>
        <w:rPr>
          <w:rFonts w:ascii="Marianne" w:hAnsi="Marianne" w:cs="Arial"/>
        </w:rPr>
        <w:t>u</w:t>
      </w:r>
      <w:r>
        <w:rPr>
          <w:rFonts w:ascii="Marianne" w:hAnsi="Marianne" w:cs="Arial"/>
        </w:rPr>
        <w:t>blique)</w:t>
      </w:r>
      <w:r>
        <w:rPr>
          <w:rFonts w:ascii="Calibri" w:hAnsi="Calibri" w:cs="Calibri"/>
        </w:rPr>
        <w:t> </w:t>
      </w:r>
      <w:r>
        <w:rPr>
          <w:rFonts w:ascii="Marianne" w:hAnsi="Marianne" w:cs="Arial"/>
        </w:rPr>
        <w:t>?</w:t>
      </w:r>
    </w:p>
    <w:p w:rsidR="00000000" w:rsidRDefault="00124194">
      <w:pPr>
        <w:jc w:val="both"/>
        <w:rPr>
          <w:rFonts w:ascii="Marianne" w:hAnsi="Marianne" w:cs="Arial"/>
        </w:rPr>
      </w:pPr>
    </w:p>
    <w:p w:rsidR="00000000" w:rsidRDefault="0012419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rsidR="00000000" w:rsidRDefault="00124194">
      <w:pPr>
        <w:ind w:left="567"/>
        <w:jc w:val="both"/>
        <w:rPr>
          <w:rFonts w:ascii="Marianne" w:hAnsi="Marianne" w:cs="Arial"/>
        </w:rPr>
      </w:pPr>
    </w:p>
    <w:p w:rsidR="00000000" w:rsidRDefault="0012419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rsidR="00000000" w:rsidRDefault="00124194">
      <w:pPr>
        <w:ind w:left="567"/>
        <w:jc w:val="both"/>
        <w:rPr>
          <w:rFonts w:ascii="Marianne" w:hAnsi="Marianne" w:cs="Arial"/>
          <w:bCs/>
          <w:sz w:val="22"/>
        </w:rPr>
      </w:pPr>
    </w:p>
    <w:p w:rsidR="00000000" w:rsidRDefault="00124194">
      <w:pPr>
        <w:jc w:val="both"/>
        <w:rPr>
          <w:rFonts w:ascii="Marianne" w:hAnsi="Marianne" w:cs="Arial"/>
          <w:i/>
          <w:iCs/>
          <w:sz w:val="18"/>
          <w:szCs w:val="18"/>
        </w:rPr>
      </w:pPr>
      <w:r>
        <w:rPr>
          <w:rFonts w:ascii="Marianne" w:hAnsi="Marianne" w:cs="Arial"/>
          <w:b/>
          <w:bCs/>
          <w:sz w:val="22"/>
          <w:szCs w:val="22"/>
        </w:rPr>
        <w:t>C2 - C</w:t>
      </w:r>
      <w:r>
        <w:rPr>
          <w:rFonts w:ascii="Marianne" w:hAnsi="Marianne" w:cs="Arial"/>
          <w:b/>
          <w:bCs/>
          <w:sz w:val="22"/>
          <w:szCs w:val="22"/>
        </w:rPr>
        <w:t>as part</w:t>
      </w:r>
      <w:r>
        <w:rPr>
          <w:rFonts w:ascii="Marianne" w:hAnsi="Marianne" w:cs="Arial"/>
          <w:b/>
          <w:bCs/>
          <w:sz w:val="22"/>
          <w:szCs w:val="22"/>
        </w:rPr>
        <w:t>iculiers</w:t>
      </w:r>
      <w:r>
        <w:rPr>
          <w:rFonts w:ascii="Marianne" w:hAnsi="Marianne" w:cs="Arial"/>
          <w:b/>
          <w:bCs/>
          <w:sz w:val="22"/>
          <w:szCs w:val="22"/>
        </w:rPr>
        <w:t xml:space="preserve"> e</w:t>
      </w:r>
      <w:r>
        <w:rPr>
          <w:rFonts w:ascii="Marianne" w:hAnsi="Marianne" w:cs="Arial"/>
          <w:b/>
          <w:bCs/>
          <w:sz w:val="22"/>
          <w:szCs w:val="22"/>
        </w:rPr>
        <w:t>n cas de marché public réservé</w:t>
      </w:r>
    </w:p>
    <w:p w:rsidR="00000000" w:rsidRDefault="00124194">
      <w:pPr>
        <w:spacing w:before="120"/>
        <w:jc w:val="both"/>
        <w:rPr>
          <w:rFonts w:ascii="Marianne" w:hAnsi="Marianne" w:cs="Arial"/>
          <w:i/>
          <w:iCs/>
          <w:szCs w:val="18"/>
        </w:rPr>
      </w:pPr>
      <w:r>
        <w:rPr>
          <w:rFonts w:ascii="Marianne" w:hAnsi="Marianne" w:cs="Arial"/>
          <w:i/>
          <w:iCs/>
          <w:szCs w:val="18"/>
        </w:rPr>
        <w:t xml:space="preserve">Le candidat individuel ou le membre du groupement répondant à l’une des conditions qui suivent et postulant à un marché </w:t>
      </w:r>
      <w:r>
        <w:rPr>
          <w:rFonts w:ascii="Marianne" w:hAnsi="Marianne" w:cs="Arial"/>
          <w:i/>
          <w:iCs/>
          <w:szCs w:val="18"/>
        </w:rPr>
        <w:t xml:space="preserve">public </w:t>
      </w:r>
      <w:r>
        <w:rPr>
          <w:rFonts w:ascii="Marianne" w:hAnsi="Marianne" w:cs="Arial"/>
          <w:i/>
          <w:iCs/>
          <w:szCs w:val="18"/>
        </w:rPr>
        <w:t>autre que de déf</w:t>
      </w:r>
      <w:r>
        <w:rPr>
          <w:rFonts w:ascii="Marianne" w:hAnsi="Marianne" w:cs="Arial"/>
          <w:i/>
          <w:iCs/>
          <w:szCs w:val="18"/>
        </w:rPr>
        <w:t>e</w:t>
      </w:r>
      <w:r>
        <w:rPr>
          <w:rFonts w:ascii="Marianne" w:hAnsi="Marianne" w:cs="Arial"/>
          <w:i/>
          <w:iCs/>
          <w:szCs w:val="18"/>
        </w:rPr>
        <w:t>n</w:t>
      </w:r>
      <w:r>
        <w:rPr>
          <w:rFonts w:ascii="Marianne" w:hAnsi="Marianne" w:cs="Arial"/>
          <w:i/>
          <w:iCs/>
          <w:szCs w:val="18"/>
        </w:rPr>
        <w:t xml:space="preserve">se ou de sécurité </w:t>
      </w:r>
      <w:r>
        <w:rPr>
          <w:rFonts w:ascii="Marianne" w:hAnsi="Marianne" w:cs="Arial"/>
          <w:i/>
          <w:iCs/>
          <w:szCs w:val="18"/>
        </w:rPr>
        <w:t xml:space="preserve">réservé en application </w:t>
      </w:r>
      <w:r>
        <w:rPr>
          <w:rFonts w:ascii="Marianne" w:hAnsi="Marianne" w:cs="Arial"/>
          <w:i/>
          <w:iCs/>
          <w:szCs w:val="18"/>
        </w:rPr>
        <w:t xml:space="preserve">des </w:t>
      </w:r>
      <w:r>
        <w:rPr>
          <w:rFonts w:ascii="Marianne" w:hAnsi="Marianne" w:cs="Arial"/>
          <w:i/>
          <w:iCs/>
          <w:szCs w:val="18"/>
        </w:rPr>
        <w:t>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w:t>
      </w:r>
      <w:r>
        <w:rPr>
          <w:rFonts w:ascii="Marianne" w:hAnsi="Marianne" w:cs="Arial"/>
          <w:i/>
          <w:iCs/>
          <w:szCs w:val="18"/>
        </w:rPr>
        <w:t>du code de la commande publique</w:t>
      </w:r>
      <w:r>
        <w:rPr>
          <w:rFonts w:ascii="Marianne" w:hAnsi="Marianne" w:cs="Arial"/>
          <w:i/>
          <w:iCs/>
          <w:szCs w:val="18"/>
        </w:rPr>
        <w:t xml:space="preserve"> </w:t>
      </w:r>
      <w:r>
        <w:rPr>
          <w:rFonts w:ascii="Marianne" w:hAnsi="Marianne" w:cs="Arial"/>
          <w:i/>
          <w:iCs/>
          <w:szCs w:val="18"/>
        </w:rPr>
        <w:t>coche la case correspondant à sa situation</w:t>
      </w:r>
      <w:r>
        <w:rPr>
          <w:rFonts w:ascii="Marianne" w:hAnsi="Marianne" w:cs="Arial"/>
          <w:i/>
          <w:iCs/>
          <w:szCs w:val="18"/>
        </w:rPr>
        <w:t>. Le candidat individuel ou le membre du groupement répondant à l’une des conditi</w:t>
      </w:r>
      <w:r>
        <w:rPr>
          <w:rFonts w:ascii="Marianne" w:hAnsi="Marianne" w:cs="Arial"/>
          <w:i/>
          <w:iCs/>
          <w:szCs w:val="18"/>
        </w:rPr>
        <w:t>o</w:t>
      </w:r>
      <w:r>
        <w:rPr>
          <w:rFonts w:ascii="Marianne" w:hAnsi="Marianne" w:cs="Arial"/>
          <w:i/>
          <w:iCs/>
          <w:szCs w:val="18"/>
        </w:rPr>
        <w:t>n</w:t>
      </w:r>
      <w:r>
        <w:rPr>
          <w:rFonts w:ascii="Marianne" w:hAnsi="Marianne" w:cs="Arial"/>
          <w:i/>
          <w:iCs/>
          <w:szCs w:val="18"/>
        </w:rPr>
        <w:t xml:space="preserve">s qui suivent et postulant à un marché public de défense ou de </w:t>
      </w:r>
      <w:r>
        <w:rPr>
          <w:rFonts w:ascii="Marianne" w:hAnsi="Marianne" w:cs="Arial"/>
          <w:i/>
          <w:iCs/>
          <w:szCs w:val="18"/>
        </w:rPr>
        <w:t>sécurit</w:t>
      </w:r>
      <w:r>
        <w:rPr>
          <w:rFonts w:ascii="Marianne" w:hAnsi="Marianne" w:cs="Arial"/>
          <w:i/>
          <w:iCs/>
          <w:szCs w:val="18"/>
        </w:rPr>
        <w:t xml:space="preserve">é réservé </w:t>
      </w:r>
      <w:r>
        <w:rPr>
          <w:rFonts w:ascii="Marianne" w:hAnsi="Marianne" w:cs="Arial"/>
          <w:i/>
          <w:iCs/>
          <w:szCs w:val="18"/>
        </w:rPr>
        <w:t>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w:t>
      </w:r>
      <w:r>
        <w:rPr>
          <w:rFonts w:ascii="Marianne" w:hAnsi="Marianne" w:cs="Arial"/>
          <w:i/>
          <w:iCs/>
          <w:szCs w:val="18"/>
        </w:rPr>
        <w:t xml:space="preserve">u code </w:t>
      </w:r>
      <w:r>
        <w:rPr>
          <w:rFonts w:ascii="Marianne" w:hAnsi="Marianne" w:cs="Arial"/>
          <w:i/>
          <w:iCs/>
          <w:szCs w:val="18"/>
        </w:rPr>
        <w:t>de la comm</w:t>
      </w:r>
      <w:r>
        <w:rPr>
          <w:rFonts w:ascii="Marianne" w:hAnsi="Marianne" w:cs="Arial"/>
          <w:i/>
          <w:iCs/>
          <w:szCs w:val="18"/>
        </w:rPr>
        <w:t>ande publique coche la case correspondant à sa situation.</w:t>
      </w:r>
      <w:r>
        <w:rPr>
          <w:rFonts w:ascii="Marianne" w:hAnsi="Marianne" w:cs="Arial"/>
          <w:i/>
          <w:iCs/>
          <w:szCs w:val="18"/>
        </w:rPr>
        <w:t xml:space="preserve"> </w:t>
      </w:r>
    </w:p>
    <w:p w:rsidR="00000000" w:rsidRDefault="00124194">
      <w:pPr>
        <w:spacing w:before="120"/>
        <w:jc w:val="both"/>
        <w:rPr>
          <w:rFonts w:ascii="Marianne" w:hAnsi="Marianne" w:cs="Arial"/>
          <w:i/>
          <w:iCs/>
          <w:szCs w:val="18"/>
        </w:rPr>
      </w:pPr>
      <w:r>
        <w:rPr>
          <w:rFonts w:ascii="Marianne" w:hAnsi="Marianne" w:cs="Arial"/>
          <w:i/>
          <w:iCs/>
          <w:szCs w:val="18"/>
        </w:rPr>
        <w:t>Le candidat individuel ou le membre du groupement</w:t>
      </w:r>
      <w:r>
        <w:rPr>
          <w:rFonts w:ascii="Marianne" w:hAnsi="Marianne" w:cs="Arial"/>
          <w:i/>
          <w:iCs/>
          <w:szCs w:val="18"/>
        </w:rPr>
        <w:t xml:space="preserve"> peut</w:t>
      </w:r>
      <w:r>
        <w:rPr>
          <w:rFonts w:ascii="Marianne" w:hAnsi="Marianne" w:cs="Arial"/>
          <w:i/>
          <w:iCs/>
          <w:szCs w:val="18"/>
        </w:rPr>
        <w:t xml:space="preserve"> </w:t>
      </w:r>
      <w:r>
        <w:rPr>
          <w:rFonts w:ascii="Marianne" w:hAnsi="Marianne" w:cs="Arial"/>
          <w:i/>
          <w:iCs/>
          <w:szCs w:val="18"/>
        </w:rPr>
        <w:t>communiquer</w:t>
      </w:r>
      <w:r>
        <w:rPr>
          <w:rFonts w:ascii="Marianne" w:hAnsi="Marianne" w:cs="Arial"/>
          <w:i/>
          <w:iCs/>
          <w:szCs w:val="18"/>
        </w:rPr>
        <w:t>, dan</w:t>
      </w:r>
      <w:r>
        <w:rPr>
          <w:rFonts w:ascii="Marianne" w:hAnsi="Marianne" w:cs="Arial"/>
          <w:i/>
          <w:iCs/>
          <w:szCs w:val="18"/>
        </w:rPr>
        <w:t xml:space="preserve">s </w:t>
      </w:r>
      <w:r>
        <w:rPr>
          <w:rFonts w:ascii="Marianne" w:hAnsi="Marianne" w:cs="Arial"/>
          <w:i/>
          <w:iCs/>
          <w:szCs w:val="18"/>
        </w:rPr>
        <w:t>la troisième colonne,</w:t>
      </w:r>
      <w:r>
        <w:rPr>
          <w:rFonts w:ascii="Marianne" w:hAnsi="Marianne" w:cs="Arial"/>
          <w:i/>
          <w:iCs/>
          <w:szCs w:val="18"/>
        </w:rPr>
        <w:t xml:space="preserve"> </w:t>
      </w:r>
      <w:r>
        <w:rPr>
          <w:rFonts w:ascii="Marianne" w:hAnsi="Marianne" w:cs="Arial"/>
          <w:i/>
          <w:iCs/>
          <w:szCs w:val="18"/>
        </w:rPr>
        <w:t>l</w:t>
      </w:r>
      <w:r>
        <w:rPr>
          <w:rFonts w:ascii="Marianne" w:hAnsi="Marianne" w:cs="Arial"/>
          <w:i/>
          <w:iCs/>
          <w:szCs w:val="18"/>
        </w:rPr>
        <w:t>’</w:t>
      </w:r>
      <w:r>
        <w:rPr>
          <w:rFonts w:ascii="Marianne" w:hAnsi="Marianne" w:cs="Arial"/>
          <w:i/>
          <w:iCs/>
          <w:szCs w:val="18"/>
        </w:rPr>
        <w:t>adresse inter</w:t>
      </w:r>
      <w:r>
        <w:rPr>
          <w:rFonts w:ascii="Marianne" w:hAnsi="Marianne" w:cs="Arial"/>
          <w:i/>
          <w:iCs/>
          <w:szCs w:val="18"/>
        </w:rPr>
        <w:t xml:space="preserve">net </w:t>
      </w:r>
      <w:r>
        <w:rPr>
          <w:rFonts w:ascii="Marianne" w:hAnsi="Marianne" w:cs="Arial"/>
          <w:i/>
          <w:iCs/>
          <w:szCs w:val="18"/>
        </w:rPr>
        <w:t>s</w:t>
      </w:r>
      <w:r>
        <w:rPr>
          <w:rFonts w:ascii="Marianne" w:hAnsi="Marianne" w:cs="Arial"/>
          <w:i/>
          <w:iCs/>
          <w:szCs w:val="18"/>
        </w:rPr>
        <w:t>u</w:t>
      </w:r>
      <w:r>
        <w:rPr>
          <w:rFonts w:ascii="Marianne" w:hAnsi="Marianne" w:cs="Arial"/>
          <w:i/>
          <w:iCs/>
          <w:szCs w:val="18"/>
        </w:rPr>
        <w:t>r</w:t>
      </w:r>
      <w:r>
        <w:rPr>
          <w:rFonts w:ascii="Marianne" w:hAnsi="Marianne" w:cs="Arial"/>
          <w:i/>
          <w:iCs/>
          <w:szCs w:val="18"/>
        </w:rPr>
        <w:t xml:space="preserve"> laquelle</w:t>
      </w:r>
      <w:r>
        <w:rPr>
          <w:rFonts w:ascii="Marianne" w:hAnsi="Marianne" w:cs="Arial"/>
          <w:i/>
          <w:iCs/>
          <w:szCs w:val="18"/>
        </w:rPr>
        <w:t xml:space="preserve"> est d</w:t>
      </w:r>
      <w:r>
        <w:rPr>
          <w:rFonts w:ascii="Marianne" w:hAnsi="Marianne" w:cs="Arial"/>
          <w:i/>
          <w:iCs/>
          <w:szCs w:val="18"/>
        </w:rPr>
        <w:t>isponible</w:t>
      </w:r>
      <w:r>
        <w:rPr>
          <w:rFonts w:ascii="Marianne" w:hAnsi="Marianne" w:cs="Arial"/>
          <w:i/>
          <w:iCs/>
          <w:szCs w:val="18"/>
        </w:rPr>
        <w:t xml:space="preserve"> la preuve qu</w:t>
      </w:r>
      <w:r>
        <w:rPr>
          <w:rFonts w:ascii="Marianne" w:hAnsi="Marianne" w:cs="Arial"/>
          <w:i/>
          <w:iCs/>
          <w:szCs w:val="18"/>
        </w:rPr>
        <w:t>’</w:t>
      </w:r>
      <w:r>
        <w:rPr>
          <w:rFonts w:ascii="Marianne" w:hAnsi="Marianne" w:cs="Arial"/>
          <w:i/>
          <w:iCs/>
          <w:szCs w:val="18"/>
        </w:rPr>
        <w:t>il remplit les con</w:t>
      </w:r>
      <w:r>
        <w:rPr>
          <w:rFonts w:ascii="Marianne" w:hAnsi="Marianne" w:cs="Arial"/>
          <w:i/>
          <w:iCs/>
          <w:szCs w:val="18"/>
        </w:rPr>
        <w:t>ditions</w:t>
      </w:r>
      <w:r>
        <w:rPr>
          <w:rFonts w:ascii="Marianne" w:hAnsi="Marianne" w:cs="Arial"/>
          <w:i/>
          <w:iCs/>
          <w:szCs w:val="18"/>
        </w:rPr>
        <w:t xml:space="preserve"> propre</w:t>
      </w:r>
      <w:r>
        <w:rPr>
          <w:rFonts w:ascii="Marianne" w:hAnsi="Marianne" w:cs="Arial"/>
          <w:i/>
          <w:iCs/>
          <w:szCs w:val="18"/>
        </w:rPr>
        <w:t>s au</w:t>
      </w:r>
      <w:r>
        <w:rPr>
          <w:rFonts w:ascii="Marianne" w:hAnsi="Marianne" w:cs="Arial"/>
          <w:i/>
          <w:iCs/>
          <w:szCs w:val="18"/>
        </w:rPr>
        <w:t xml:space="preserve"> march</w:t>
      </w:r>
      <w:r>
        <w:rPr>
          <w:rFonts w:ascii="Marianne" w:hAnsi="Marianne" w:cs="Arial"/>
          <w:i/>
          <w:iCs/>
          <w:szCs w:val="18"/>
        </w:rPr>
        <w:t>é</w:t>
      </w:r>
      <w:r>
        <w:rPr>
          <w:rFonts w:ascii="Marianne" w:hAnsi="Marianne" w:cs="Arial"/>
          <w:i/>
          <w:iCs/>
          <w:szCs w:val="18"/>
        </w:rPr>
        <w:t xml:space="preserve"> réservé</w:t>
      </w:r>
      <w:r>
        <w:rPr>
          <w:rFonts w:ascii="Marianne" w:hAnsi="Marianne" w:cs="Arial"/>
          <w:i/>
          <w:iCs/>
          <w:szCs w:val="18"/>
        </w:rPr>
        <w:t xml:space="preserve"> pour le</w:t>
      </w:r>
      <w:r>
        <w:rPr>
          <w:rFonts w:ascii="Marianne" w:hAnsi="Marianne" w:cs="Arial"/>
          <w:i/>
          <w:iCs/>
          <w:szCs w:val="18"/>
        </w:rPr>
        <w:t>quel il candidate</w:t>
      </w:r>
      <w:r>
        <w:rPr>
          <w:rFonts w:ascii="Marianne" w:hAnsi="Marianne" w:cs="Arial"/>
          <w:i/>
          <w:iCs/>
          <w:szCs w:val="18"/>
        </w:rPr>
        <w:t xml:space="preserve"> a</w:t>
      </w:r>
      <w:r>
        <w:rPr>
          <w:rFonts w:ascii="Marianne" w:hAnsi="Marianne" w:cs="Arial"/>
          <w:i/>
          <w:iCs/>
          <w:szCs w:val="18"/>
        </w:rPr>
        <w:t>insi que les renseignemen</w:t>
      </w:r>
      <w:r>
        <w:rPr>
          <w:rFonts w:ascii="Marianne" w:hAnsi="Marianne" w:cs="Arial"/>
          <w:i/>
          <w:iCs/>
          <w:szCs w:val="18"/>
        </w:rPr>
        <w:t>ts nécessaires pour y accéder</w:t>
      </w:r>
      <w:r>
        <w:rPr>
          <w:rFonts w:ascii="Marianne" w:hAnsi="Marianne" w:cs="Arial"/>
          <w:i/>
          <w:iCs/>
          <w:szCs w:val="18"/>
        </w:rPr>
        <w:t xml:space="preserve">. </w:t>
      </w:r>
      <w:r>
        <w:rPr>
          <w:rFonts w:ascii="Marianne" w:hAnsi="Marianne"/>
          <w:i/>
          <w:iCs/>
        </w:rPr>
        <w:t xml:space="preserve">Dans </w:t>
      </w:r>
      <w:r>
        <w:rPr>
          <w:rFonts w:ascii="Marianne" w:hAnsi="Marianne"/>
          <w:i/>
          <w:iCs/>
        </w:rPr>
        <w:t>le cas où les informations nécessaires à la consultation par l’acheteur ne so</w:t>
      </w:r>
      <w:r>
        <w:rPr>
          <w:rFonts w:ascii="Marianne" w:hAnsi="Marianne"/>
          <w:i/>
          <w:iCs/>
        </w:rPr>
        <w:t>n</w:t>
      </w:r>
      <w:r>
        <w:rPr>
          <w:rFonts w:ascii="Marianne" w:hAnsi="Marianne"/>
          <w:i/>
          <w:iCs/>
        </w:rPr>
        <w:t>t pas fournies, et si les documents de preuve ne sont pas joints</w:t>
      </w:r>
      <w:r>
        <w:rPr>
          <w:rFonts w:ascii="Marianne" w:hAnsi="Marianne"/>
          <w:i/>
          <w:iCs/>
        </w:rPr>
        <w:t xml:space="preserve"> à la c</w:t>
      </w:r>
      <w:r>
        <w:rPr>
          <w:rFonts w:ascii="Marianne" w:hAnsi="Marianne"/>
          <w:i/>
          <w:iCs/>
        </w:rPr>
        <w:t>andidature</w:t>
      </w:r>
      <w:r>
        <w:rPr>
          <w:rFonts w:ascii="Marianne" w:hAnsi="Marianne"/>
          <w:i/>
          <w:iCs/>
        </w:rPr>
        <w:t>, l’acheteur sollicitera leur production au moment de la vérification des conditions de candidatu</w:t>
      </w:r>
      <w:r>
        <w:rPr>
          <w:rFonts w:ascii="Marianne" w:hAnsi="Marianne"/>
          <w:i/>
          <w:iCs/>
        </w:rPr>
        <w:t xml:space="preserve">re. </w:t>
      </w:r>
      <w:r>
        <w:rPr>
          <w:rFonts w:ascii="Marianne" w:hAnsi="Marianne" w:cs="Arial"/>
          <w:i/>
          <w:iCs/>
          <w:szCs w:val="18"/>
        </w:rPr>
        <w:t xml:space="preserve">Cette </w:t>
      </w:r>
      <w:r>
        <w:rPr>
          <w:rFonts w:ascii="Marianne" w:hAnsi="Marianne" w:cs="Arial"/>
          <w:i/>
          <w:iCs/>
          <w:szCs w:val="18"/>
        </w:rPr>
        <w:t>vérifi</w:t>
      </w:r>
      <w:r>
        <w:rPr>
          <w:rFonts w:ascii="Marianne" w:hAnsi="Marianne" w:cs="Arial"/>
          <w:i/>
          <w:iCs/>
          <w:szCs w:val="18"/>
        </w:rPr>
        <w:t>catio</w:t>
      </w:r>
      <w:r>
        <w:rPr>
          <w:rFonts w:ascii="Marianne" w:hAnsi="Marianne" w:cs="Arial"/>
          <w:i/>
          <w:iCs/>
          <w:szCs w:val="18"/>
        </w:rPr>
        <w:t>n</w:t>
      </w:r>
      <w:r>
        <w:rPr>
          <w:rFonts w:ascii="Marianne" w:hAnsi="Marianne" w:cs="Arial"/>
          <w:i/>
          <w:iCs/>
          <w:szCs w:val="18"/>
        </w:rPr>
        <w:t xml:space="preserve"> sera à </w:t>
      </w:r>
      <w:r>
        <w:rPr>
          <w:rFonts w:ascii="Marianne" w:hAnsi="Marianne" w:cs="Arial"/>
          <w:i/>
          <w:iCs/>
          <w:szCs w:val="18"/>
        </w:rPr>
        <w:t>effect</w:t>
      </w:r>
      <w:r>
        <w:rPr>
          <w:rFonts w:ascii="Marianne" w:hAnsi="Marianne" w:cs="Arial"/>
          <w:i/>
          <w:iCs/>
          <w:szCs w:val="18"/>
        </w:rPr>
        <w:t>uer</w:t>
      </w:r>
      <w:r>
        <w:rPr>
          <w:rFonts w:ascii="Marianne" w:hAnsi="Marianne" w:cs="Arial"/>
          <w:i/>
          <w:iCs/>
          <w:szCs w:val="18"/>
        </w:rPr>
        <w:t xml:space="preserve"> a</w:t>
      </w:r>
      <w:r>
        <w:rPr>
          <w:rFonts w:ascii="Marianne" w:hAnsi="Marianne" w:cs="Arial"/>
          <w:i/>
          <w:iCs/>
          <w:szCs w:val="18"/>
        </w:rPr>
        <w:t xml:space="preserve">u plus tard </w:t>
      </w:r>
      <w:r>
        <w:rPr>
          <w:rFonts w:ascii="Marianne" w:hAnsi="Marianne" w:cs="Arial"/>
          <w:i/>
          <w:iCs/>
          <w:szCs w:val="18"/>
        </w:rPr>
        <w:t xml:space="preserve">avant </w:t>
      </w:r>
      <w:r>
        <w:rPr>
          <w:rFonts w:ascii="Marianne" w:hAnsi="Marianne" w:cs="Arial"/>
          <w:i/>
          <w:iCs/>
          <w:szCs w:val="18"/>
        </w:rPr>
        <w:t>l</w:t>
      </w:r>
      <w:r>
        <w:rPr>
          <w:rFonts w:ascii="Marianne" w:hAnsi="Marianne" w:cs="Arial"/>
          <w:i/>
          <w:iCs/>
          <w:szCs w:val="18"/>
        </w:rPr>
        <w:t>’</w:t>
      </w:r>
      <w:r>
        <w:rPr>
          <w:rFonts w:ascii="Marianne" w:hAnsi="Marianne" w:cs="Arial"/>
          <w:i/>
          <w:iCs/>
          <w:szCs w:val="18"/>
        </w:rPr>
        <w:t>attribution</w:t>
      </w:r>
      <w:r>
        <w:rPr>
          <w:rFonts w:ascii="Marianne" w:hAnsi="Marianne" w:cs="Arial"/>
          <w:i/>
          <w:iCs/>
          <w:szCs w:val="18"/>
        </w:rPr>
        <w:t xml:space="preserve">, </w:t>
      </w:r>
      <w:r>
        <w:rPr>
          <w:rFonts w:ascii="Marianne" w:hAnsi="Marianne" w:cs="Arial"/>
          <w:i/>
          <w:iCs/>
          <w:szCs w:val="18"/>
        </w:rPr>
        <w:t>sau</w:t>
      </w:r>
      <w:r>
        <w:rPr>
          <w:rFonts w:ascii="Marianne" w:hAnsi="Marianne" w:cs="Arial"/>
          <w:i/>
          <w:iCs/>
          <w:szCs w:val="18"/>
        </w:rPr>
        <w:t>f</w:t>
      </w:r>
      <w:r>
        <w:rPr>
          <w:rFonts w:ascii="Marianne" w:hAnsi="Marianne" w:cs="Arial"/>
          <w:i/>
          <w:iCs/>
          <w:szCs w:val="18"/>
        </w:rPr>
        <w:t xml:space="preserve"> en cas d</w:t>
      </w:r>
      <w:r>
        <w:rPr>
          <w:rFonts w:ascii="Marianne" w:hAnsi="Marianne" w:cs="Arial"/>
          <w:i/>
          <w:iCs/>
          <w:szCs w:val="18"/>
        </w:rPr>
        <w:t>e pr</w:t>
      </w:r>
      <w:r>
        <w:rPr>
          <w:rFonts w:ascii="Marianne" w:hAnsi="Marianne" w:cs="Arial"/>
          <w:i/>
          <w:iCs/>
          <w:szCs w:val="18"/>
        </w:rPr>
        <w:t>océdure restreinte avec limitation du nombre de can</w:t>
      </w:r>
      <w:r>
        <w:rPr>
          <w:rFonts w:ascii="Marianne" w:hAnsi="Marianne" w:cs="Arial"/>
          <w:i/>
          <w:iCs/>
          <w:szCs w:val="18"/>
        </w:rPr>
        <w:t xml:space="preserve">didats </w:t>
      </w:r>
      <w:r>
        <w:rPr>
          <w:rFonts w:ascii="Marianne" w:hAnsi="Marianne" w:cs="Arial"/>
          <w:i/>
          <w:iCs/>
          <w:szCs w:val="18"/>
        </w:rPr>
        <w:t>admis à pa</w:t>
      </w:r>
      <w:r>
        <w:rPr>
          <w:rFonts w:ascii="Marianne" w:hAnsi="Marianne" w:cs="Arial"/>
          <w:i/>
          <w:iCs/>
          <w:szCs w:val="18"/>
        </w:rPr>
        <w:t>rticip</w:t>
      </w:r>
      <w:r>
        <w:rPr>
          <w:rFonts w:ascii="Marianne" w:hAnsi="Marianne" w:cs="Arial"/>
          <w:i/>
          <w:iCs/>
          <w:szCs w:val="18"/>
        </w:rPr>
        <w:t xml:space="preserve">er </w:t>
      </w:r>
      <w:r>
        <w:rPr>
          <w:rFonts w:ascii="Marianne" w:hAnsi="Marianne" w:cs="Arial"/>
          <w:i/>
          <w:iCs/>
          <w:szCs w:val="18"/>
        </w:rPr>
        <w:lastRenderedPageBreak/>
        <w:t>à la proc</w:t>
      </w:r>
      <w:r>
        <w:rPr>
          <w:rFonts w:ascii="Marianne" w:hAnsi="Marianne" w:cs="Arial"/>
          <w:i/>
          <w:iCs/>
          <w:szCs w:val="18"/>
        </w:rPr>
        <w:t>édure</w:t>
      </w:r>
      <w:r>
        <w:rPr>
          <w:rFonts w:ascii="Marianne" w:hAnsi="Marianne" w:cs="Arial"/>
          <w:i/>
          <w:iCs/>
          <w:szCs w:val="18"/>
        </w:rPr>
        <w:t xml:space="preserve">. </w:t>
      </w:r>
      <w:r>
        <w:rPr>
          <w:rFonts w:ascii="Marianne" w:hAnsi="Marianne" w:cs="Arial"/>
          <w:i/>
          <w:iCs/>
          <w:szCs w:val="18"/>
        </w:rPr>
        <w:t xml:space="preserve"> </w:t>
      </w:r>
      <w:r>
        <w:rPr>
          <w:rFonts w:ascii="Marianne" w:hAnsi="Marianne" w:cs="Arial"/>
          <w:i/>
          <w:iCs/>
          <w:szCs w:val="18"/>
        </w:rPr>
        <w:t>L</w:t>
      </w:r>
      <w:r>
        <w:rPr>
          <w:rFonts w:ascii="Marianne" w:hAnsi="Marianne" w:cs="Arial"/>
          <w:i/>
          <w:iCs/>
          <w:szCs w:val="18"/>
        </w:rPr>
        <w:t>e</w:t>
      </w:r>
      <w:r>
        <w:rPr>
          <w:rFonts w:ascii="Marianne" w:hAnsi="Marianne" w:cs="Arial"/>
          <w:i/>
          <w:iCs/>
          <w:szCs w:val="18"/>
        </w:rPr>
        <w:t xml:space="preserve"> détail de</w:t>
      </w:r>
      <w:r>
        <w:rPr>
          <w:rFonts w:ascii="Marianne" w:hAnsi="Marianne" w:cs="Arial"/>
          <w:i/>
          <w:iCs/>
          <w:szCs w:val="18"/>
        </w:rPr>
        <w:t xml:space="preserve">s preuves </w:t>
      </w:r>
      <w:r>
        <w:rPr>
          <w:rFonts w:ascii="Marianne" w:hAnsi="Marianne" w:cs="Arial"/>
          <w:i/>
          <w:iCs/>
          <w:szCs w:val="18"/>
        </w:rPr>
        <w:t>nécessaires pou</w:t>
      </w:r>
      <w:r>
        <w:rPr>
          <w:rFonts w:ascii="Marianne" w:hAnsi="Marianne" w:cs="Arial"/>
          <w:i/>
          <w:iCs/>
          <w:szCs w:val="18"/>
        </w:rPr>
        <w:t>r per</w:t>
      </w:r>
      <w:r>
        <w:rPr>
          <w:rFonts w:ascii="Marianne" w:hAnsi="Marianne" w:cs="Arial"/>
          <w:i/>
          <w:iCs/>
          <w:szCs w:val="18"/>
        </w:rPr>
        <w:t>mettre cette vérific</w:t>
      </w:r>
      <w:r>
        <w:rPr>
          <w:rFonts w:ascii="Marianne" w:hAnsi="Marianne" w:cs="Arial"/>
          <w:i/>
          <w:iCs/>
          <w:szCs w:val="18"/>
        </w:rPr>
        <w:t>a</w:t>
      </w:r>
      <w:r>
        <w:rPr>
          <w:rFonts w:ascii="Marianne" w:hAnsi="Marianne" w:cs="Arial"/>
          <w:i/>
          <w:iCs/>
          <w:szCs w:val="18"/>
        </w:rPr>
        <w:t>tion</w:t>
      </w:r>
      <w:r>
        <w:rPr>
          <w:rFonts w:ascii="Marianne" w:hAnsi="Marianne" w:cs="Arial"/>
          <w:i/>
          <w:iCs/>
          <w:szCs w:val="18"/>
        </w:rPr>
        <w:t xml:space="preserve"> </w:t>
      </w:r>
      <w:r>
        <w:rPr>
          <w:rFonts w:ascii="Marianne" w:hAnsi="Marianne" w:cs="Arial"/>
          <w:i/>
          <w:iCs/>
          <w:szCs w:val="18"/>
        </w:rPr>
        <w:t>fi</w:t>
      </w:r>
      <w:r>
        <w:rPr>
          <w:rFonts w:ascii="Marianne" w:hAnsi="Marianne" w:cs="Arial"/>
          <w:i/>
          <w:iCs/>
          <w:szCs w:val="18"/>
        </w:rPr>
        <w:t>gure</w:t>
      </w:r>
      <w:r>
        <w:rPr>
          <w:rFonts w:ascii="Marianne" w:hAnsi="Marianne" w:cs="Arial"/>
          <w:i/>
          <w:iCs/>
          <w:szCs w:val="18"/>
        </w:rPr>
        <w:t xml:space="preserve"> dans l</w:t>
      </w:r>
      <w:r>
        <w:rPr>
          <w:rFonts w:ascii="Marianne" w:hAnsi="Marianne" w:cs="Arial"/>
          <w:i/>
          <w:iCs/>
          <w:szCs w:val="18"/>
        </w:rPr>
        <w:t>a</w:t>
      </w:r>
      <w:r>
        <w:rPr>
          <w:rFonts w:ascii="Marianne" w:hAnsi="Marianne" w:cs="Arial"/>
          <w:i/>
          <w:iCs/>
          <w:szCs w:val="18"/>
        </w:rPr>
        <w:t xml:space="preserve"> notice expli</w:t>
      </w:r>
      <w:r>
        <w:rPr>
          <w:rFonts w:ascii="Marianne" w:hAnsi="Marianne" w:cs="Arial"/>
          <w:i/>
          <w:iCs/>
          <w:szCs w:val="18"/>
        </w:rPr>
        <w:t>ca</w:t>
      </w:r>
      <w:r>
        <w:rPr>
          <w:rFonts w:ascii="Marianne" w:hAnsi="Marianne" w:cs="Arial"/>
          <w:i/>
          <w:iCs/>
          <w:szCs w:val="18"/>
        </w:rPr>
        <w:t>t</w:t>
      </w:r>
      <w:r>
        <w:rPr>
          <w:rFonts w:ascii="Marianne" w:hAnsi="Marianne" w:cs="Arial"/>
          <w:i/>
          <w:iCs/>
          <w:szCs w:val="18"/>
        </w:rPr>
        <w:t xml:space="preserve">ive du </w:t>
      </w:r>
      <w:r>
        <w:rPr>
          <w:rFonts w:ascii="Marianne" w:hAnsi="Marianne" w:cs="Arial"/>
          <w:i/>
          <w:iCs/>
          <w:szCs w:val="18"/>
        </w:rPr>
        <w:t>DC</w:t>
      </w:r>
      <w:r>
        <w:rPr>
          <w:rFonts w:ascii="Marianne" w:hAnsi="Marianne" w:cs="Arial"/>
          <w:i/>
          <w:iCs/>
          <w:szCs w:val="18"/>
        </w:rPr>
        <w:t xml:space="preserve">2. </w:t>
      </w:r>
    </w:p>
    <w:p w:rsidR="00000000" w:rsidRDefault="00124194">
      <w:pPr>
        <w:spacing w:before="120"/>
        <w:jc w:val="both"/>
        <w:rPr>
          <w:rFonts w:ascii="Marianne" w:hAnsi="Marianne" w:cs="Arial"/>
          <w:i/>
          <w:iCs/>
          <w:szCs w:val="18"/>
        </w:rPr>
      </w:pPr>
      <w:r>
        <w:rPr>
          <w:rFonts w:ascii="Marianne" w:hAnsi="Marianne" w:cs="Arial"/>
          <w:i/>
          <w:iCs/>
          <w:szCs w:val="18"/>
        </w:rPr>
        <w:t>Le ca</w:t>
      </w:r>
      <w:r>
        <w:rPr>
          <w:rFonts w:ascii="Marianne" w:hAnsi="Marianne" w:cs="Arial"/>
          <w:i/>
          <w:iCs/>
          <w:szCs w:val="18"/>
        </w:rPr>
        <w:t>ndidat européen à statut équiv</w:t>
      </w:r>
      <w:r>
        <w:rPr>
          <w:rFonts w:ascii="Marianne" w:hAnsi="Marianne" w:cs="Arial"/>
          <w:i/>
          <w:iCs/>
          <w:szCs w:val="18"/>
        </w:rPr>
        <w:t>alent,</w:t>
      </w:r>
      <w:r>
        <w:rPr>
          <w:rFonts w:ascii="Marianne" w:hAnsi="Marianne" w:cs="Arial"/>
          <w:i/>
          <w:iCs/>
          <w:szCs w:val="18"/>
        </w:rPr>
        <w:t xml:space="preserve"> </w:t>
      </w:r>
      <w:r>
        <w:rPr>
          <w:rFonts w:ascii="Marianne" w:hAnsi="Marianne" w:cs="Arial"/>
          <w:i/>
          <w:iCs/>
          <w:szCs w:val="18"/>
        </w:rPr>
        <w:t>lo</w:t>
      </w:r>
      <w:r>
        <w:rPr>
          <w:rFonts w:ascii="Marianne" w:hAnsi="Marianne" w:cs="Arial"/>
          <w:i/>
          <w:iCs/>
          <w:szCs w:val="18"/>
        </w:rPr>
        <w:t xml:space="preserve">rsqu’il n’est pas établi en France, précise son statut juridique </w:t>
      </w:r>
      <w:r>
        <w:rPr>
          <w:rFonts w:ascii="Marianne" w:hAnsi="Marianne" w:cs="Arial"/>
          <w:i/>
          <w:iCs/>
          <w:szCs w:val="18"/>
        </w:rPr>
        <w:t>et</w:t>
      </w:r>
      <w:r>
        <w:rPr>
          <w:rFonts w:ascii="Marianne" w:hAnsi="Marianne" w:cs="Arial"/>
          <w:i/>
          <w:iCs/>
          <w:szCs w:val="18"/>
        </w:rPr>
        <w:t xml:space="preserve">, pour </w:t>
      </w:r>
      <w:r>
        <w:rPr>
          <w:rFonts w:ascii="Marianne" w:hAnsi="Marianne" w:cs="Arial"/>
          <w:i/>
          <w:iCs/>
          <w:szCs w:val="18"/>
        </w:rPr>
        <w:t>l</w:t>
      </w:r>
      <w:r>
        <w:rPr>
          <w:rFonts w:ascii="Marianne" w:hAnsi="Marianne" w:cs="Arial"/>
          <w:i/>
          <w:iCs/>
          <w:szCs w:val="18"/>
        </w:rPr>
        <w:t>es marchés pu</w:t>
      </w:r>
      <w:r>
        <w:rPr>
          <w:rFonts w:ascii="Marianne" w:hAnsi="Marianne" w:cs="Arial"/>
          <w:i/>
          <w:iCs/>
          <w:szCs w:val="18"/>
        </w:rPr>
        <w:t>blics de défense ou de séc</w:t>
      </w:r>
      <w:r>
        <w:rPr>
          <w:rFonts w:ascii="Marianne" w:hAnsi="Marianne" w:cs="Arial"/>
          <w:i/>
          <w:iCs/>
          <w:szCs w:val="18"/>
        </w:rPr>
        <w:t>u</w:t>
      </w:r>
      <w:r>
        <w:rPr>
          <w:rFonts w:ascii="Marianne" w:hAnsi="Marianne" w:cs="Arial"/>
          <w:i/>
          <w:iCs/>
          <w:szCs w:val="18"/>
        </w:rPr>
        <w:t>rité,</w:t>
      </w:r>
      <w:r>
        <w:rPr>
          <w:rFonts w:ascii="Marianne" w:hAnsi="Marianne" w:cs="Arial"/>
          <w:i/>
          <w:iCs/>
          <w:szCs w:val="18"/>
        </w:rPr>
        <w:t xml:space="preserve"> fournit les textes relati</w:t>
      </w:r>
      <w:r>
        <w:rPr>
          <w:rFonts w:ascii="Marianne" w:hAnsi="Marianne" w:cs="Arial"/>
          <w:i/>
          <w:iCs/>
          <w:szCs w:val="18"/>
        </w:rPr>
        <w:t>fs à ce statut</w:t>
      </w:r>
      <w:r>
        <w:rPr>
          <w:rFonts w:ascii="Marianne" w:hAnsi="Marianne" w:cs="Arial"/>
          <w:i/>
          <w:iCs/>
          <w:szCs w:val="18"/>
        </w:rPr>
        <w:t>. P</w:t>
      </w:r>
      <w:r>
        <w:rPr>
          <w:rFonts w:ascii="Marianne" w:hAnsi="Marianne" w:cs="Arial"/>
          <w:i/>
          <w:iCs/>
          <w:szCs w:val="18"/>
        </w:rPr>
        <w:t>our les autres m</w:t>
      </w:r>
      <w:r>
        <w:rPr>
          <w:rFonts w:ascii="Marianne" w:hAnsi="Marianne" w:cs="Arial"/>
          <w:i/>
          <w:iCs/>
          <w:szCs w:val="18"/>
        </w:rPr>
        <w:t xml:space="preserve">archés publics, </w:t>
      </w:r>
      <w:r>
        <w:rPr>
          <w:rFonts w:ascii="Marianne" w:hAnsi="Marianne" w:cs="Arial"/>
          <w:i/>
          <w:iCs/>
          <w:szCs w:val="18"/>
        </w:rPr>
        <w:t>la vérification se dér</w:t>
      </w:r>
      <w:r>
        <w:rPr>
          <w:rFonts w:ascii="Marianne" w:hAnsi="Marianne" w:cs="Arial"/>
          <w:i/>
          <w:iCs/>
          <w:szCs w:val="18"/>
        </w:rPr>
        <w:t>oulera</w:t>
      </w:r>
      <w:r>
        <w:rPr>
          <w:rFonts w:ascii="Marianne" w:hAnsi="Marianne" w:cs="Arial"/>
          <w:i/>
          <w:iCs/>
          <w:szCs w:val="18"/>
        </w:rPr>
        <w:t xml:space="preserve"> </w:t>
      </w:r>
      <w:r>
        <w:rPr>
          <w:rFonts w:ascii="Marianne" w:hAnsi="Marianne" w:cs="Arial"/>
          <w:i/>
          <w:iCs/>
          <w:szCs w:val="18"/>
        </w:rPr>
        <w:t xml:space="preserve">dans les conditions de </w:t>
      </w:r>
      <w:r>
        <w:rPr>
          <w:rFonts w:ascii="Marianne" w:hAnsi="Marianne" w:cs="Arial"/>
          <w:i/>
          <w:iCs/>
          <w:szCs w:val="18"/>
        </w:rPr>
        <w:t>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w:t>
      </w:r>
      <w:r>
        <w:rPr>
          <w:rFonts w:ascii="Marianne" w:hAnsi="Marianne" w:cs="Arial"/>
          <w:i/>
          <w:iCs/>
          <w:szCs w:val="18"/>
        </w:rPr>
        <w:t>u code de la commande publique</w:t>
      </w:r>
      <w:r>
        <w:rPr>
          <w:rFonts w:ascii="Marianne" w:hAnsi="Marianne" w:cs="Arial"/>
          <w:i/>
          <w:iCs/>
          <w:szCs w:val="18"/>
        </w:rPr>
        <w:t>.</w:t>
      </w:r>
    </w:p>
    <w:p w:rsidR="00000000" w:rsidRDefault="00124194">
      <w:pPr>
        <w:spacing w:before="120"/>
        <w:jc w:val="both"/>
        <w:rPr>
          <w:rFonts w:ascii="Marianne" w:hAnsi="Marianne" w:cs="Arial"/>
          <w:sz w:val="22"/>
        </w:rPr>
      </w:pPr>
    </w:p>
    <w:p w:rsidR="00000000" w:rsidRDefault="0012419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1">
          <w:tblGrid>
            <w:gridCol w:w="1986"/>
            <w:gridCol w:w="2551"/>
            <w:gridCol w:w="5245"/>
          </w:tblGrid>
        </w:tblGridChange>
      </w:tblGrid>
      <w:tr w:rsidR="00000000">
        <w:trPr>
          <w:trHeight w:val="540"/>
          <w:jc w:val="center"/>
        </w:trPr>
        <w:tc>
          <w:tcPr>
            <w:tcW w:w="1986" w:type="dxa"/>
            <w:shd w:val="clear" w:color="auto" w:fill="CCFFFF"/>
            <w:vAlign w:val="center"/>
          </w:tcPr>
          <w:p w:rsidR="00000000" w:rsidRDefault="00124194">
            <w:pPr>
              <w:spacing w:beforeLines="40" w:before="96" w:afterLines="40" w:after="96"/>
              <w:rPr>
                <w:rFonts w:ascii="Marianne" w:hAnsi="Marianne" w:cs="Arial"/>
                <w:b/>
              </w:rPr>
            </w:pPr>
            <w:r>
              <w:rPr>
                <w:rFonts w:ascii="Marianne" w:hAnsi="Marianne" w:cs="Arial"/>
                <w:b/>
              </w:rPr>
              <w:t>Type</w:t>
            </w:r>
            <w:r>
              <w:rPr>
                <w:rFonts w:ascii="Marianne" w:hAnsi="Marianne" w:cs="Arial"/>
                <w:b/>
              </w:rPr>
              <w:t xml:space="preserve"> de marché rés</w:t>
            </w:r>
            <w:r>
              <w:rPr>
                <w:rFonts w:ascii="Marianne" w:hAnsi="Marianne" w:cs="Arial"/>
                <w:b/>
              </w:rPr>
              <w:t>ervé</w:t>
            </w:r>
          </w:p>
        </w:tc>
        <w:tc>
          <w:tcPr>
            <w:tcW w:w="2551" w:type="dxa"/>
            <w:shd w:val="clear" w:color="auto" w:fill="CCFFFF"/>
            <w:vAlign w:val="center"/>
          </w:tcPr>
          <w:p w:rsidR="00000000" w:rsidRDefault="00124194">
            <w:pPr>
              <w:spacing w:beforeLines="40" w:before="96" w:afterLines="40" w:after="96"/>
              <w:rPr>
                <w:rFonts w:ascii="Marianne" w:hAnsi="Marianne" w:cs="Arial"/>
                <w:b/>
              </w:rPr>
            </w:pPr>
            <w:r>
              <w:rPr>
                <w:rFonts w:ascii="Marianne" w:hAnsi="Marianne" w:cs="Arial"/>
                <w:b/>
              </w:rPr>
              <w:t>Type de struct</w:t>
            </w:r>
            <w:r>
              <w:rPr>
                <w:rFonts w:ascii="Marianne" w:hAnsi="Marianne" w:cs="Arial"/>
                <w:b/>
              </w:rPr>
              <w:t>ure</w:t>
            </w:r>
          </w:p>
        </w:tc>
        <w:tc>
          <w:tcPr>
            <w:tcW w:w="5245" w:type="dxa"/>
            <w:shd w:val="clear" w:color="auto" w:fill="CCFFFF"/>
            <w:vAlign w:val="center"/>
          </w:tcPr>
          <w:p w:rsidR="00000000" w:rsidRDefault="00124194">
            <w:pPr>
              <w:spacing w:beforeLines="40" w:before="96" w:afterLines="40" w:after="96"/>
              <w:rPr>
                <w:rFonts w:ascii="Marianne" w:hAnsi="Marianne" w:cs="Arial"/>
                <w:b/>
              </w:rPr>
            </w:pPr>
            <w:r>
              <w:rPr>
                <w:rFonts w:ascii="Marianne" w:hAnsi="Marianne" w:cs="Arial"/>
                <w:b/>
              </w:rPr>
              <w:t>Eléments permettant la vérifi</w:t>
            </w:r>
            <w:r>
              <w:rPr>
                <w:rFonts w:ascii="Marianne" w:hAnsi="Marianne" w:cs="Arial"/>
                <w:b/>
              </w:rPr>
              <w:t>catio</w:t>
            </w:r>
            <w:r>
              <w:rPr>
                <w:rFonts w:ascii="Marianne" w:hAnsi="Marianne" w:cs="Arial"/>
                <w:b/>
              </w:rPr>
              <w:t>n des</w:t>
            </w:r>
            <w:r>
              <w:rPr>
                <w:rFonts w:ascii="Marianne" w:hAnsi="Marianne" w:cs="Arial"/>
                <w:b/>
              </w:rPr>
              <w:t xml:space="preserve"> conditions propres à cha</w:t>
            </w:r>
            <w:r>
              <w:rPr>
                <w:rFonts w:ascii="Marianne" w:hAnsi="Marianne" w:cs="Arial"/>
                <w:b/>
              </w:rPr>
              <w:t>que ma</w:t>
            </w:r>
            <w:r>
              <w:rPr>
                <w:rFonts w:ascii="Marianne" w:hAnsi="Marianne" w:cs="Arial"/>
                <w:b/>
              </w:rPr>
              <w:t>r</w:t>
            </w:r>
            <w:r>
              <w:rPr>
                <w:rFonts w:ascii="Marianne" w:hAnsi="Marianne" w:cs="Arial"/>
                <w:b/>
              </w:rPr>
              <w:t>ch</w:t>
            </w:r>
            <w:r>
              <w:rPr>
                <w:rFonts w:ascii="Marianne" w:hAnsi="Marianne" w:cs="Arial"/>
                <w:b/>
              </w:rPr>
              <w:t>é réservé</w:t>
            </w:r>
          </w:p>
        </w:tc>
      </w:tr>
      <w:tr w:rsidR="00000000">
        <w:trPr>
          <w:trHeight w:val="2218"/>
          <w:jc w:val="center"/>
        </w:trPr>
        <w:tc>
          <w:tcPr>
            <w:tcW w:w="1986" w:type="dxa"/>
            <w:vMerge w:val="restart"/>
            <w:shd w:val="clear" w:color="auto" w:fill="auto"/>
            <w:vAlign w:val="center"/>
          </w:tcPr>
          <w:p w:rsidR="00000000" w:rsidRDefault="00124194">
            <w:pPr>
              <w:spacing w:beforeLines="40" w:before="96" w:afterLines="40" w:after="96"/>
              <w:rPr>
                <w:rFonts w:ascii="Marianne" w:hAnsi="Marianne" w:cs="Arial"/>
              </w:rPr>
            </w:pPr>
            <w:r>
              <w:rPr>
                <w:rFonts w:ascii="Marianne" w:hAnsi="Marianne" w:cs="Arial"/>
                <w:b/>
              </w:rPr>
              <w:t>Marché réservé aux structures de l’insertion par l’activité éco</w:t>
            </w:r>
            <w:r>
              <w:rPr>
                <w:rFonts w:ascii="Marianne" w:hAnsi="Marianne" w:cs="Arial"/>
                <w:b/>
              </w:rPr>
              <w:t xml:space="preserve">nomique et/ou </w:t>
            </w:r>
            <w:r>
              <w:rPr>
                <w:rFonts w:ascii="Marianne" w:hAnsi="Marianne" w:cs="Arial"/>
                <w:b/>
              </w:rPr>
              <w:t>aux structures du handicap</w:t>
            </w:r>
            <w:r>
              <w:rPr>
                <w:rFonts w:ascii="Marianne" w:hAnsi="Marianne" w:cs="Arial"/>
              </w:rPr>
              <w:t xml:space="preserve"> </w:t>
            </w:r>
            <w:r>
              <w:rPr>
                <w:rFonts w:ascii="Marianne" w:hAnsi="Marianne" w:cs="Arial"/>
                <w:sz w:val="16"/>
              </w:rPr>
              <w:t>(articles L. 2113-12, L. 2113-1</w:t>
            </w:r>
            <w:r>
              <w:rPr>
                <w:rFonts w:ascii="Marianne" w:hAnsi="Marianne" w:cs="Arial"/>
                <w:sz w:val="16"/>
              </w:rPr>
              <w:t>3 et L. 2113-1</w:t>
            </w:r>
            <w:r>
              <w:rPr>
                <w:rFonts w:ascii="Marianne" w:hAnsi="Marianne" w:cs="Arial"/>
                <w:sz w:val="16"/>
              </w:rPr>
              <w:t>4 du code de la com</w:t>
            </w:r>
            <w:r>
              <w:rPr>
                <w:rFonts w:ascii="Marianne" w:hAnsi="Marianne" w:cs="Arial"/>
                <w:sz w:val="16"/>
              </w:rPr>
              <w:t>mande publique)</w:t>
            </w:r>
          </w:p>
        </w:tc>
        <w:tc>
          <w:tcPr>
            <w:tcW w:w="2551" w:type="dxa"/>
            <w:tcBorders>
              <w:bottom w:val="nil"/>
            </w:tcBorders>
            <w:shd w:val="clear" w:color="auto" w:fill="auto"/>
            <w:vAlign w:val="center"/>
          </w:tcPr>
          <w:p w:rsidR="00000000" w:rsidRDefault="0012419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w:t>
            </w:r>
            <w:r>
              <w:rPr>
                <w:rFonts w:ascii="Marianne" w:hAnsi="Marianne" w:cs="Arial"/>
              </w:rPr>
              <w:t>cture</w:t>
            </w:r>
            <w:r>
              <w:rPr>
                <w:rFonts w:ascii="Marianne" w:hAnsi="Marianne" w:cs="Arial"/>
              </w:rPr>
              <w:t xml:space="preserve"> d’insertion par l’activi</w:t>
            </w:r>
            <w:r>
              <w:rPr>
                <w:rFonts w:ascii="Marianne" w:hAnsi="Marianne" w:cs="Arial"/>
              </w:rPr>
              <w:t>té éco</w:t>
            </w:r>
            <w:r>
              <w:rPr>
                <w:rFonts w:ascii="Marianne" w:hAnsi="Marianne" w:cs="Arial"/>
              </w:rPr>
              <w:t>n</w:t>
            </w:r>
            <w:r>
              <w:rPr>
                <w:rFonts w:ascii="Marianne" w:hAnsi="Marianne" w:cs="Arial"/>
              </w:rPr>
              <w:t>om</w:t>
            </w:r>
            <w:r>
              <w:rPr>
                <w:rFonts w:ascii="Marianne" w:hAnsi="Marianne" w:cs="Arial"/>
              </w:rPr>
              <w:t>ique (</w:t>
            </w:r>
            <w:hyperlink r:id="rId29" w:history="1">
              <w:r>
                <w:rPr>
                  <w:rStyle w:val="Lienhypertexte"/>
                  <w:rFonts w:ascii="Marianne" w:hAnsi="Marianne" w:cs="Arial"/>
                  <w:sz w:val="16"/>
                  <w:szCs w:val="16"/>
                </w:rPr>
                <w:t>article L.5</w:t>
              </w:r>
              <w:r>
                <w:rPr>
                  <w:rStyle w:val="Lienhypertexte"/>
                  <w:rFonts w:ascii="Marianne" w:hAnsi="Marianne" w:cs="Arial"/>
                  <w:sz w:val="16"/>
                  <w:szCs w:val="16"/>
                </w:rPr>
                <w:t>132-4</w:t>
              </w:r>
            </w:hyperlink>
            <w:r>
              <w:rPr>
                <w:rFonts w:ascii="Marianne" w:hAnsi="Marianne" w:cs="Arial"/>
                <w:sz w:val="16"/>
                <w:szCs w:val="16"/>
              </w:rPr>
              <w:t xml:space="preserve"> du code</w:t>
            </w:r>
            <w:r>
              <w:rPr>
                <w:rFonts w:ascii="Marianne" w:hAnsi="Marianne" w:cs="Arial"/>
                <w:sz w:val="16"/>
                <w:szCs w:val="16"/>
              </w:rPr>
              <w:t xml:space="preserve"> du travail) </w:t>
            </w:r>
            <w:r>
              <w:rPr>
                <w:rFonts w:ascii="Marianne" w:hAnsi="Marianne" w:cs="Arial"/>
              </w:rPr>
              <w:t>ou str</w:t>
            </w:r>
            <w:r>
              <w:rPr>
                <w:rFonts w:ascii="Marianne" w:hAnsi="Marianne" w:cs="Arial"/>
              </w:rPr>
              <w:t xml:space="preserve">ucture </w:t>
            </w:r>
            <w:r>
              <w:rPr>
                <w:rFonts w:ascii="Marianne" w:hAnsi="Marianne" w:cs="Arial"/>
              </w:rPr>
              <w:t>équivalent</w:t>
            </w:r>
            <w:r>
              <w:rPr>
                <w:rFonts w:ascii="Marianne" w:hAnsi="Marianne" w:cs="Arial"/>
              </w:rPr>
              <w:t>e</w:t>
            </w:r>
          </w:p>
        </w:tc>
        <w:tc>
          <w:tcPr>
            <w:tcW w:w="5245" w:type="dxa"/>
            <w:tcBorders>
              <w:bottom w:val="nil"/>
            </w:tcBorders>
            <w:shd w:val="clear" w:color="auto" w:fill="auto"/>
          </w:tcPr>
          <w:p w:rsidR="00000000" w:rsidRDefault="0012419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w:t>
            </w:r>
            <w:r>
              <w:rPr>
                <w:rFonts w:ascii="Marianne" w:hAnsi="Marianne" w:cs="Arial"/>
                <w:sz w:val="16"/>
                <w:szCs w:val="16"/>
              </w:rPr>
              <w:t>ant</w:t>
            </w:r>
            <w:r>
              <w:rPr>
                <w:rFonts w:ascii="Marianne" w:hAnsi="Marianne" w:cs="Arial"/>
                <w:sz w:val="16"/>
                <w:szCs w:val="16"/>
              </w:rPr>
              <w:t>, i</w:t>
            </w:r>
            <w:r>
              <w:rPr>
                <w:rFonts w:ascii="Marianne" w:hAnsi="Marianne" w:cs="Arial"/>
                <w:sz w:val="16"/>
                <w:szCs w:val="16"/>
              </w:rPr>
              <w:t>ndiquer</w:t>
            </w:r>
            <w:r>
              <w:rPr>
                <w:rFonts w:ascii="Marianne" w:hAnsi="Marianne" w:cs="Arial"/>
                <w:sz w:val="16"/>
                <w:szCs w:val="16"/>
              </w:rPr>
              <w:t xml:space="preserve"> l’adresse </w:t>
            </w:r>
            <w:r>
              <w:rPr>
                <w:rFonts w:ascii="Marianne" w:hAnsi="Marianne" w:cs="Arial"/>
                <w:sz w:val="16"/>
                <w:szCs w:val="16"/>
              </w:rPr>
              <w:t>internet à laq</w:t>
            </w:r>
            <w:r>
              <w:rPr>
                <w:rFonts w:ascii="Marianne" w:hAnsi="Marianne" w:cs="Arial"/>
                <w:sz w:val="16"/>
                <w:szCs w:val="16"/>
              </w:rPr>
              <w:t xml:space="preserve">uelle </w:t>
            </w:r>
            <w:r>
              <w:rPr>
                <w:rFonts w:ascii="Marianne" w:hAnsi="Marianne" w:cs="Arial"/>
                <w:sz w:val="16"/>
                <w:szCs w:val="16"/>
              </w:rPr>
              <w:t>l</w:t>
            </w:r>
            <w:r>
              <w:rPr>
                <w:rFonts w:ascii="Marianne" w:hAnsi="Marianne" w:cs="Arial"/>
                <w:sz w:val="16"/>
                <w:szCs w:val="16"/>
              </w:rPr>
              <w:t>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st accessible directement et gratuitement, ainsi que l’ensemble des renseignemen</w:t>
            </w:r>
            <w:r>
              <w:rPr>
                <w:rFonts w:ascii="Marianne" w:hAnsi="Marianne" w:cs="Arial"/>
                <w:sz w:val="16"/>
                <w:szCs w:val="16"/>
              </w:rPr>
              <w:t>ts nécessaires pour y accé</w:t>
            </w:r>
            <w:r>
              <w:rPr>
                <w:rFonts w:ascii="Marianne" w:hAnsi="Marianne" w:cs="Arial"/>
                <w:sz w:val="16"/>
                <w:szCs w:val="16"/>
              </w:rPr>
              <w:t>d</w:t>
            </w:r>
            <w:r>
              <w:rPr>
                <w:rFonts w:ascii="Marianne" w:hAnsi="Marianne" w:cs="Arial"/>
                <w:sz w:val="16"/>
                <w:szCs w:val="16"/>
              </w:rPr>
              <w:t>er :</w:t>
            </w: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w:t>
            </w:r>
            <w:r>
              <w:rPr>
                <w:rFonts w:ascii="Marianne" w:hAnsi="Marianne" w:cs="Arial"/>
                <w:sz w:val="12"/>
                <w:szCs w:val="16"/>
              </w:rPr>
              <w:t>eignements néc</w:t>
            </w:r>
            <w:r>
              <w:rPr>
                <w:rFonts w:ascii="Marianne" w:hAnsi="Marianne" w:cs="Arial"/>
                <w:sz w:val="12"/>
                <w:szCs w:val="16"/>
              </w:rPr>
              <w:t>essaires pour y acc</w:t>
            </w:r>
            <w:r>
              <w:rPr>
                <w:rFonts w:ascii="Marianne" w:hAnsi="Marianne" w:cs="Arial"/>
                <w:sz w:val="12"/>
                <w:szCs w:val="16"/>
              </w:rPr>
              <w:t>éder :</w:t>
            </w: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tc>
      </w:tr>
      <w:tr w:rsidR="00000000">
        <w:trPr>
          <w:trHeight w:val="3555"/>
          <w:jc w:val="center"/>
        </w:trPr>
        <w:tc>
          <w:tcPr>
            <w:tcW w:w="1986" w:type="dxa"/>
            <w:vMerge/>
            <w:shd w:val="clear" w:color="auto" w:fill="auto"/>
            <w:vAlign w:val="center"/>
          </w:tcPr>
          <w:p w:rsidR="00000000" w:rsidRDefault="00124194">
            <w:pPr>
              <w:spacing w:beforeLines="40" w:before="96" w:afterLines="40" w:after="96"/>
              <w:rPr>
                <w:rFonts w:ascii="Marianne" w:hAnsi="Marianne" w:cs="Arial"/>
              </w:rPr>
            </w:pPr>
          </w:p>
        </w:tc>
        <w:tc>
          <w:tcPr>
            <w:tcW w:w="2551" w:type="dxa"/>
            <w:shd w:val="clear" w:color="auto" w:fill="auto"/>
            <w:vAlign w:val="center"/>
          </w:tcPr>
          <w:p w:rsidR="00000000" w:rsidRDefault="0012419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Ent</w:t>
            </w:r>
            <w:r>
              <w:rPr>
                <w:rFonts w:ascii="Marianne" w:hAnsi="Marianne" w:cs="Arial"/>
              </w:rPr>
              <w:t>reprise ad</w:t>
            </w:r>
            <w:r>
              <w:rPr>
                <w:rFonts w:ascii="Marianne" w:hAnsi="Marianne" w:cs="Arial"/>
              </w:rPr>
              <w:t xml:space="preserve">aptée </w:t>
            </w:r>
            <w:r>
              <w:rPr>
                <w:rFonts w:ascii="Marianne" w:hAnsi="Marianne" w:cs="Arial"/>
                <w:sz w:val="16"/>
                <w:szCs w:val="16"/>
              </w:rPr>
              <w:t>(</w:t>
            </w:r>
            <w:hyperlink r:id="rId30" w:history="1">
              <w:r>
                <w:rPr>
                  <w:rStyle w:val="Lienhypertexte"/>
                  <w:rFonts w:ascii="Marianne" w:hAnsi="Marianne" w:cs="Arial"/>
                  <w:sz w:val="16"/>
                  <w:szCs w:val="16"/>
                </w:rPr>
                <w:t>article L. 5213-1</w:t>
              </w:r>
              <w:r>
                <w:rPr>
                  <w:rStyle w:val="Lienhypertexte"/>
                  <w:rFonts w:ascii="Marianne" w:hAnsi="Marianne" w:cs="Arial"/>
                  <w:sz w:val="16"/>
                  <w:szCs w:val="16"/>
                </w:rPr>
                <w:t>3</w:t>
              </w:r>
            </w:hyperlink>
            <w:r>
              <w:rPr>
                <w:rFonts w:ascii="Marianne" w:hAnsi="Marianne" w:cs="Arial"/>
                <w:sz w:val="16"/>
                <w:szCs w:val="16"/>
              </w:rPr>
              <w:t xml:space="preserve"> du code du </w:t>
            </w:r>
            <w:r>
              <w:rPr>
                <w:rFonts w:ascii="Marianne" w:hAnsi="Marianne" w:cs="Arial"/>
                <w:sz w:val="16"/>
                <w:szCs w:val="16"/>
              </w:rPr>
              <w:t>travail)</w:t>
            </w:r>
            <w:r>
              <w:rPr>
                <w:rFonts w:ascii="Marianne" w:hAnsi="Marianne"/>
              </w:rPr>
              <w:t xml:space="preserve"> </w:t>
            </w:r>
            <w:r>
              <w:rPr>
                <w:rFonts w:ascii="Marianne" w:hAnsi="Marianne" w:cs="Arial"/>
              </w:rPr>
              <w:t>ou structu</w:t>
            </w:r>
            <w:r>
              <w:rPr>
                <w:rFonts w:ascii="Marianne" w:hAnsi="Marianne" w:cs="Arial"/>
              </w:rPr>
              <w:t>re équivale</w:t>
            </w:r>
            <w:r>
              <w:rPr>
                <w:rFonts w:ascii="Marianne" w:hAnsi="Marianne" w:cs="Arial"/>
              </w:rPr>
              <w:t>nte</w:t>
            </w:r>
          </w:p>
        </w:tc>
        <w:tc>
          <w:tcPr>
            <w:tcW w:w="5245" w:type="dxa"/>
            <w:shd w:val="clear" w:color="auto" w:fill="auto"/>
          </w:tcPr>
          <w:p w:rsidR="00000000" w:rsidRDefault="0012419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w:t>
            </w:r>
            <w:r>
              <w:rPr>
                <w:rFonts w:ascii="Marianne" w:hAnsi="Marianne" w:cs="Arial"/>
                <w:sz w:val="16"/>
                <w:szCs w:val="16"/>
              </w:rPr>
              <w:t xml:space="preserve">ant, </w:t>
            </w:r>
            <w:r>
              <w:rPr>
                <w:rFonts w:ascii="Marianne" w:hAnsi="Marianne" w:cs="Arial"/>
                <w:sz w:val="16"/>
                <w:szCs w:val="16"/>
              </w:rPr>
              <w:t>i</w:t>
            </w:r>
            <w:r>
              <w:rPr>
                <w:rFonts w:ascii="Marianne" w:hAnsi="Marianne" w:cs="Arial"/>
                <w:sz w:val="16"/>
                <w:szCs w:val="16"/>
              </w:rPr>
              <w:t>n</w:t>
            </w:r>
            <w:r>
              <w:rPr>
                <w:rFonts w:ascii="Marianne" w:hAnsi="Marianne" w:cs="Arial"/>
                <w:sz w:val="16"/>
                <w:szCs w:val="16"/>
              </w:rPr>
              <w:t>diquer l’a</w:t>
            </w:r>
            <w:r>
              <w:rPr>
                <w:rFonts w:ascii="Marianne" w:hAnsi="Marianne" w:cs="Arial"/>
                <w:sz w:val="16"/>
                <w:szCs w:val="16"/>
              </w:rPr>
              <w:t>dresse internet à laquell</w:t>
            </w:r>
            <w:r>
              <w:rPr>
                <w:rFonts w:ascii="Marianne" w:hAnsi="Marianne" w:cs="Arial"/>
                <w:sz w:val="16"/>
                <w:szCs w:val="16"/>
              </w:rPr>
              <w:t>e</w:t>
            </w:r>
            <w:r>
              <w:rPr>
                <w:rFonts w:ascii="Marianne" w:hAnsi="Marianne" w:cs="Arial"/>
                <w:sz w:val="16"/>
                <w:szCs w:val="16"/>
              </w:rPr>
              <w:t xml:space="preserv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p</w:t>
            </w:r>
            <w:r>
              <w:rPr>
                <w:rFonts w:ascii="Marianne" w:hAnsi="Marianne" w:cs="Arial"/>
                <w:sz w:val="16"/>
                <w:szCs w:val="16"/>
              </w:rPr>
              <w:t>r</w:t>
            </w:r>
            <w:r>
              <w:rPr>
                <w:rFonts w:ascii="Marianne" w:hAnsi="Marianne" w:cs="Arial"/>
                <w:sz w:val="16"/>
                <w:szCs w:val="16"/>
              </w:rPr>
              <w:t>e</w:t>
            </w:r>
            <w:r>
              <w:rPr>
                <w:rFonts w:ascii="Marianne" w:hAnsi="Marianne" w:cs="Arial"/>
                <w:sz w:val="16"/>
                <w:szCs w:val="16"/>
              </w:rPr>
              <w:t>u</w:t>
            </w:r>
            <w:r>
              <w:rPr>
                <w:rFonts w:ascii="Marianne" w:hAnsi="Marianne" w:cs="Arial"/>
                <w:sz w:val="16"/>
                <w:szCs w:val="16"/>
              </w:rPr>
              <w:t xml:space="preserve">ve </w:t>
            </w:r>
            <w:r>
              <w:rPr>
                <w:rFonts w:ascii="Marianne" w:hAnsi="Marianne" w:cs="Arial"/>
                <w:sz w:val="16"/>
                <w:szCs w:val="16"/>
              </w:rPr>
              <w:t>e</w:t>
            </w:r>
            <w:r>
              <w:rPr>
                <w:rFonts w:ascii="Marianne" w:hAnsi="Marianne" w:cs="Arial"/>
                <w:sz w:val="16"/>
                <w:szCs w:val="16"/>
              </w:rPr>
              <w:t>st accessible directement et gratuitement, ainsi que l’ensemble des renseignements n</w:t>
            </w:r>
            <w:r>
              <w:rPr>
                <w:rFonts w:ascii="Marianne" w:hAnsi="Marianne" w:cs="Arial"/>
                <w:sz w:val="16"/>
                <w:szCs w:val="16"/>
              </w:rPr>
              <w:t>écessaires pour y accéder </w:t>
            </w:r>
            <w:r>
              <w:rPr>
                <w:rFonts w:ascii="Marianne" w:hAnsi="Marianne" w:cs="Arial"/>
                <w:sz w:val="16"/>
                <w:szCs w:val="16"/>
              </w:rPr>
              <w:t>:</w:t>
            </w: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w:t>
            </w:r>
            <w:r>
              <w:rPr>
                <w:rFonts w:ascii="Marianne" w:hAnsi="Marianne" w:cs="Arial"/>
                <w:sz w:val="12"/>
                <w:szCs w:val="16"/>
              </w:rPr>
              <w:t>ements nécessa</w:t>
            </w:r>
            <w:r>
              <w:rPr>
                <w:rFonts w:ascii="Marianne" w:hAnsi="Marianne" w:cs="Arial"/>
                <w:sz w:val="12"/>
                <w:szCs w:val="16"/>
              </w:rPr>
              <w:t>ires pour y accéder</w:t>
            </w:r>
            <w:r>
              <w:rPr>
                <w:rFonts w:ascii="Marianne" w:hAnsi="Marianne" w:cs="Arial"/>
                <w:sz w:val="12"/>
                <w:szCs w:val="16"/>
              </w:rPr>
              <w:t> :</w:t>
            </w: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tc>
      </w:tr>
      <w:tr w:rsidR="00000000">
        <w:trPr>
          <w:trHeight w:val="4455"/>
          <w:jc w:val="center"/>
        </w:trPr>
        <w:tc>
          <w:tcPr>
            <w:tcW w:w="1986" w:type="dxa"/>
            <w:vMerge/>
            <w:shd w:val="clear" w:color="auto" w:fill="auto"/>
            <w:vAlign w:val="center"/>
          </w:tcPr>
          <w:p w:rsidR="00000000" w:rsidRDefault="00124194">
            <w:pPr>
              <w:spacing w:beforeLines="40" w:before="96" w:afterLines="40" w:after="96"/>
              <w:rPr>
                <w:rFonts w:ascii="Marianne" w:hAnsi="Marianne" w:cs="Arial"/>
              </w:rPr>
            </w:pPr>
          </w:p>
        </w:tc>
        <w:tc>
          <w:tcPr>
            <w:tcW w:w="2551" w:type="dxa"/>
            <w:shd w:val="clear" w:color="auto" w:fill="auto"/>
            <w:vAlign w:val="center"/>
          </w:tcPr>
          <w:p w:rsidR="00000000" w:rsidRDefault="0012419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Etablis</w:t>
            </w:r>
            <w:r>
              <w:rPr>
                <w:rFonts w:ascii="Marianne" w:hAnsi="Marianne" w:cs="Arial"/>
              </w:rPr>
              <w:t xml:space="preserve">sement et </w:t>
            </w:r>
            <w:r>
              <w:rPr>
                <w:rFonts w:ascii="Marianne" w:hAnsi="Marianne" w:cs="Arial"/>
              </w:rPr>
              <w:t>service d’aide pas le tr</w:t>
            </w:r>
            <w:r>
              <w:rPr>
                <w:rFonts w:ascii="Marianne" w:hAnsi="Marianne" w:cs="Arial"/>
              </w:rPr>
              <w:t>av</w:t>
            </w:r>
            <w:r>
              <w:rPr>
                <w:rFonts w:ascii="Marianne" w:hAnsi="Marianne" w:cs="Arial"/>
              </w:rPr>
              <w:t>a</w:t>
            </w:r>
            <w:r>
              <w:rPr>
                <w:rFonts w:ascii="Marianne" w:hAnsi="Marianne" w:cs="Arial"/>
              </w:rPr>
              <w:t xml:space="preserve">il </w:t>
            </w:r>
            <w:r>
              <w:rPr>
                <w:rFonts w:ascii="Marianne" w:hAnsi="Marianne" w:cs="Arial"/>
                <w:sz w:val="16"/>
              </w:rPr>
              <w:t>(</w:t>
            </w:r>
            <w:hyperlink r:id="rId31" w:history="1">
              <w:r>
                <w:rPr>
                  <w:rStyle w:val="Lienhypertexte"/>
                  <w:rFonts w:ascii="Marianne" w:hAnsi="Marianne" w:cs="Arial"/>
                  <w:sz w:val="16"/>
                  <w:szCs w:val="16"/>
                </w:rPr>
                <w:t>art</w:t>
              </w:r>
              <w:r>
                <w:rPr>
                  <w:rStyle w:val="Lienhypertexte"/>
                  <w:rFonts w:ascii="Marianne" w:hAnsi="Marianne" w:cs="Arial"/>
                  <w:sz w:val="16"/>
                  <w:szCs w:val="16"/>
                </w:rPr>
                <w:t>icles L. 344-2 et s</w:t>
              </w:r>
            </w:hyperlink>
            <w:r>
              <w:rPr>
                <w:rFonts w:ascii="Marianne" w:hAnsi="Marianne" w:cs="Arial"/>
                <w:sz w:val="16"/>
                <w:szCs w:val="16"/>
              </w:rPr>
              <w:t>. du cod</w:t>
            </w:r>
            <w:r>
              <w:rPr>
                <w:rFonts w:ascii="Marianne" w:hAnsi="Marianne" w:cs="Arial"/>
                <w:sz w:val="16"/>
                <w:szCs w:val="16"/>
              </w:rPr>
              <w:t>e de l’action sociale et d</w:t>
            </w:r>
            <w:r>
              <w:rPr>
                <w:rFonts w:ascii="Marianne" w:hAnsi="Marianne" w:cs="Arial"/>
                <w:sz w:val="16"/>
                <w:szCs w:val="16"/>
              </w:rPr>
              <w:t>es famille</w:t>
            </w:r>
            <w:r>
              <w:rPr>
                <w:rFonts w:ascii="Marianne" w:hAnsi="Marianne" w:cs="Arial"/>
                <w:sz w:val="16"/>
                <w:szCs w:val="16"/>
              </w:rPr>
              <w:t>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w:t>
            </w:r>
            <w:r>
              <w:rPr>
                <w:rFonts w:ascii="Marianne" w:hAnsi="Marianne" w:cs="Arial"/>
              </w:rPr>
              <w:t>en</w:t>
            </w:r>
            <w:r>
              <w:rPr>
                <w:rFonts w:ascii="Marianne" w:hAnsi="Marianne" w:cs="Arial"/>
              </w:rPr>
              <w:t>t</w:t>
            </w:r>
            <w:r>
              <w:rPr>
                <w:rFonts w:ascii="Marianne" w:hAnsi="Marianne" w:cs="Arial"/>
              </w:rPr>
              <w:t>e</w:t>
            </w:r>
          </w:p>
        </w:tc>
        <w:tc>
          <w:tcPr>
            <w:tcW w:w="5245" w:type="dxa"/>
            <w:shd w:val="clear" w:color="auto" w:fill="auto"/>
          </w:tcPr>
          <w:p w:rsidR="00000000" w:rsidRDefault="00124194">
            <w:pPr>
              <w:spacing w:beforeLines="40" w:before="96" w:afterLines="40" w:after="96"/>
              <w:ind w:left="170" w:right="170"/>
              <w:jc w:val="both"/>
              <w:rPr>
                <w:rFonts w:ascii="Marianne" w:hAnsi="Marianne" w:cs="Arial"/>
                <w:sz w:val="16"/>
                <w:szCs w:val="16"/>
              </w:rPr>
            </w:pPr>
            <w:r>
              <w:rPr>
                <w:rFonts w:ascii="Marianne" w:hAnsi="Marianne" w:cs="Arial"/>
                <w:sz w:val="16"/>
                <w:szCs w:val="16"/>
              </w:rPr>
              <w:t>L</w:t>
            </w:r>
            <w:r>
              <w:rPr>
                <w:rFonts w:ascii="Marianne" w:hAnsi="Marianne" w:cs="Arial"/>
                <w:sz w:val="16"/>
                <w:szCs w:val="16"/>
              </w:rPr>
              <w:t>e</w:t>
            </w:r>
            <w:r>
              <w:rPr>
                <w:rFonts w:ascii="Marianne" w:hAnsi="Marianne" w:cs="Arial"/>
                <w:sz w:val="16"/>
                <w:szCs w:val="16"/>
              </w:rPr>
              <w:t xml:space="preserve"> c</w:t>
            </w:r>
            <w:r>
              <w:rPr>
                <w:rFonts w:ascii="Marianne" w:hAnsi="Marianne" w:cs="Arial"/>
                <w:sz w:val="16"/>
                <w:szCs w:val="16"/>
              </w:rPr>
              <w:t>a</w:t>
            </w:r>
            <w:r>
              <w:rPr>
                <w:rFonts w:ascii="Marianne" w:hAnsi="Marianne" w:cs="Arial"/>
                <w:sz w:val="16"/>
                <w:szCs w:val="16"/>
              </w:rPr>
              <w:t>s éché</w:t>
            </w:r>
            <w:r>
              <w:rPr>
                <w:rFonts w:ascii="Marianne" w:hAnsi="Marianne" w:cs="Arial"/>
                <w:sz w:val="16"/>
                <w:szCs w:val="16"/>
              </w:rPr>
              <w:t xml:space="preserve">ant, </w:t>
            </w:r>
            <w:r>
              <w:rPr>
                <w:rFonts w:ascii="Marianne" w:hAnsi="Marianne" w:cs="Arial"/>
                <w:sz w:val="16"/>
                <w:szCs w:val="16"/>
              </w:rPr>
              <w:t>i</w:t>
            </w:r>
            <w:r>
              <w:rPr>
                <w:rFonts w:ascii="Marianne" w:hAnsi="Marianne" w:cs="Arial"/>
                <w:sz w:val="16"/>
                <w:szCs w:val="16"/>
              </w:rPr>
              <w:t xml:space="preserve">ndiquer l’adresse internet à laquelle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st accessible directement</w:t>
            </w:r>
            <w:r>
              <w:rPr>
                <w:rFonts w:ascii="Marianne" w:hAnsi="Marianne" w:cs="Arial"/>
                <w:sz w:val="16"/>
                <w:szCs w:val="16"/>
              </w:rPr>
              <w:t xml:space="preserve"> et gratuitement, ainsi qu</w:t>
            </w:r>
            <w:r>
              <w:rPr>
                <w:rFonts w:ascii="Marianne" w:hAnsi="Marianne" w:cs="Arial"/>
                <w:sz w:val="16"/>
                <w:szCs w:val="16"/>
              </w:rPr>
              <w:t>e</w:t>
            </w:r>
            <w:r>
              <w:rPr>
                <w:rFonts w:ascii="Marianne" w:hAnsi="Marianne" w:cs="Arial"/>
                <w:sz w:val="16"/>
                <w:szCs w:val="16"/>
              </w:rPr>
              <w:t xml:space="preserve"> l’ensemble des renseignements </w:t>
            </w:r>
            <w:r>
              <w:rPr>
                <w:rFonts w:ascii="Marianne" w:hAnsi="Marianne" w:cs="Arial"/>
                <w:sz w:val="16"/>
                <w:szCs w:val="16"/>
              </w:rPr>
              <w:t>nécessaires po</w:t>
            </w:r>
            <w:r>
              <w:rPr>
                <w:rFonts w:ascii="Marianne" w:hAnsi="Marianne" w:cs="Arial"/>
                <w:sz w:val="16"/>
                <w:szCs w:val="16"/>
              </w:rPr>
              <w:t>ur y accéder :</w:t>
            </w:r>
          </w:p>
          <w:p w:rsidR="00000000" w:rsidRDefault="0012419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w:t>
            </w:r>
            <w:r>
              <w:rPr>
                <w:rFonts w:ascii="Marianne" w:hAnsi="Marianne" w:cs="Arial"/>
                <w:sz w:val="12"/>
                <w:szCs w:val="16"/>
              </w:rPr>
              <w:t>sse internet :</w:t>
            </w: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w:t>
            </w:r>
            <w:r>
              <w:rPr>
                <w:rFonts w:ascii="Marianne" w:hAnsi="Marianne" w:cs="Arial"/>
                <w:sz w:val="12"/>
                <w:szCs w:val="16"/>
              </w:rPr>
              <w:t xml:space="preserve">cessaires </w:t>
            </w:r>
            <w:r>
              <w:rPr>
                <w:rFonts w:ascii="Marianne" w:hAnsi="Marianne" w:cs="Arial"/>
                <w:sz w:val="12"/>
                <w:szCs w:val="16"/>
              </w:rPr>
              <w:t>pour y accéder :</w:t>
            </w: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tc>
      </w:tr>
      <w:tr w:rsidR="00000000">
        <w:trPr>
          <w:trHeight w:val="1785"/>
          <w:jc w:val="center"/>
        </w:trPr>
        <w:tc>
          <w:tcPr>
            <w:tcW w:w="1986" w:type="dxa"/>
            <w:shd w:val="clear" w:color="auto" w:fill="auto"/>
            <w:vAlign w:val="center"/>
          </w:tcPr>
          <w:p w:rsidR="00000000" w:rsidRDefault="00124194">
            <w:pPr>
              <w:spacing w:beforeLines="40" w:before="96" w:afterLines="40" w:after="96"/>
              <w:rPr>
                <w:rFonts w:ascii="Marianne" w:hAnsi="Marianne" w:cs="Arial"/>
              </w:rPr>
            </w:pPr>
            <w:r>
              <w:rPr>
                <w:rFonts w:ascii="Marianne" w:hAnsi="Marianne" w:cs="Arial"/>
                <w:b/>
              </w:rPr>
              <w:lastRenderedPageBreak/>
              <w:t>Mar</w:t>
            </w:r>
            <w:r>
              <w:rPr>
                <w:rFonts w:ascii="Marianne" w:hAnsi="Marianne" w:cs="Arial"/>
                <w:b/>
              </w:rPr>
              <w:t>ché ré</w:t>
            </w:r>
            <w:r>
              <w:rPr>
                <w:rFonts w:ascii="Marianne" w:hAnsi="Marianne" w:cs="Arial"/>
                <w:b/>
              </w:rPr>
              <w:t>s</w:t>
            </w:r>
            <w:r>
              <w:rPr>
                <w:rFonts w:ascii="Marianne" w:hAnsi="Marianne" w:cs="Arial"/>
                <w:b/>
              </w:rPr>
              <w:t>er</w:t>
            </w:r>
            <w:r>
              <w:rPr>
                <w:rFonts w:ascii="Marianne" w:hAnsi="Marianne" w:cs="Arial"/>
                <w:b/>
              </w:rPr>
              <w:t>v</w:t>
            </w:r>
            <w:r>
              <w:rPr>
                <w:rFonts w:ascii="Marianne" w:hAnsi="Marianne" w:cs="Arial"/>
                <w:b/>
              </w:rPr>
              <w:t>é aux en</w:t>
            </w:r>
            <w:r>
              <w:rPr>
                <w:rFonts w:ascii="Marianne" w:hAnsi="Marianne" w:cs="Arial"/>
                <w:b/>
              </w:rPr>
              <w:t>t</w:t>
            </w:r>
            <w:r>
              <w:rPr>
                <w:rFonts w:ascii="Marianne" w:hAnsi="Marianne" w:cs="Arial"/>
                <w:b/>
              </w:rPr>
              <w:t>reprises de l’économie sociale et solidaire</w:t>
            </w:r>
            <w:r>
              <w:rPr>
                <w:rFonts w:ascii="Marianne" w:hAnsi="Marianne" w:cs="Arial"/>
              </w:rPr>
              <w:t xml:space="preserve"> </w:t>
            </w:r>
            <w:r>
              <w:rPr>
                <w:rFonts w:ascii="Marianne" w:hAnsi="Marianne" w:cs="Arial"/>
                <w:sz w:val="16"/>
              </w:rPr>
              <w:t>(article L. 2113-15 du</w:t>
            </w:r>
            <w:r>
              <w:rPr>
                <w:rFonts w:ascii="Marianne" w:hAnsi="Marianne" w:cs="Arial"/>
                <w:sz w:val="16"/>
              </w:rPr>
              <w:t xml:space="preserve"> code de la</w:t>
            </w:r>
            <w:r>
              <w:rPr>
                <w:rFonts w:ascii="Marianne" w:hAnsi="Marianne" w:cs="Arial"/>
                <w:sz w:val="16"/>
              </w:rPr>
              <w:t xml:space="preserve"> commande publique)</w:t>
            </w:r>
          </w:p>
        </w:tc>
        <w:tc>
          <w:tcPr>
            <w:tcW w:w="2551" w:type="dxa"/>
            <w:shd w:val="clear" w:color="auto" w:fill="auto"/>
            <w:vAlign w:val="center"/>
          </w:tcPr>
          <w:p w:rsidR="00000000" w:rsidRDefault="0012419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w:instrText>
            </w:r>
            <w:r>
              <w:rPr>
                <w:rFonts w:ascii="Marianne" w:hAnsi="Marianne" w:cs="Arial"/>
              </w:rPr>
              <w:instrText>C</w:instrText>
            </w:r>
            <w:r>
              <w:rPr>
                <w:rFonts w:ascii="Marianne" w:hAnsi="Marianne" w:cs="Arial"/>
              </w:rPr>
              <w:instrText xml:space="preserve">HECKBOX </w:instrText>
            </w:r>
            <w:r>
              <w:rPr>
                <w:rFonts w:ascii="Marianne" w:hAnsi="Marianne" w:cs="Arial"/>
              </w:rPr>
            </w:r>
            <w:r>
              <w:rPr>
                <w:rFonts w:ascii="Marianne" w:hAnsi="Marianne" w:cs="Arial"/>
              </w:rPr>
              <w:fldChar w:fldCharType="end"/>
            </w:r>
            <w:bookmarkEnd w:id="5"/>
            <w:r>
              <w:rPr>
                <w:rFonts w:ascii="Marianne" w:hAnsi="Marianne" w:cs="Arial"/>
              </w:rPr>
              <w:t xml:space="preserve"> </w:t>
            </w:r>
            <w:r>
              <w:rPr>
                <w:rFonts w:ascii="Marianne" w:hAnsi="Marianne" w:cs="Arial"/>
              </w:rPr>
              <w:t>Entreprise de l’écon</w:t>
            </w:r>
            <w:r>
              <w:rPr>
                <w:rFonts w:ascii="Marianne" w:hAnsi="Marianne" w:cs="Arial"/>
              </w:rPr>
              <w:t>omie sociale e</w:t>
            </w:r>
            <w:r>
              <w:rPr>
                <w:rFonts w:ascii="Marianne" w:hAnsi="Marianne" w:cs="Arial"/>
              </w:rPr>
              <w:t xml:space="preserve">t solidaire </w:t>
            </w:r>
            <w:r>
              <w:rPr>
                <w:rFonts w:ascii="Marianne" w:hAnsi="Marianne" w:cs="Arial"/>
                <w:sz w:val="16"/>
                <w:szCs w:val="16"/>
              </w:rPr>
              <w:t>(</w:t>
            </w:r>
            <w:hyperlink r:id="rId32" w:history="1">
              <w:r>
                <w:rPr>
                  <w:rStyle w:val="Lienhypertexte"/>
                  <w:rFonts w:ascii="Marianne" w:hAnsi="Marianne" w:cs="Arial"/>
                  <w:sz w:val="16"/>
                  <w:szCs w:val="16"/>
                </w:rPr>
                <w:t>article</w:t>
              </w:r>
              <w:r>
                <w:rPr>
                  <w:rStyle w:val="Lienhypertexte"/>
                  <w:rFonts w:ascii="Marianne" w:hAnsi="Marianne" w:cs="Arial"/>
                  <w:sz w:val="16"/>
                  <w:szCs w:val="16"/>
                </w:rPr>
                <w:t> 1</w:t>
              </w:r>
              <w:r>
                <w:rPr>
                  <w:rStyle w:val="Lienhypertexte"/>
                  <w:rFonts w:ascii="Marianne" w:hAnsi="Marianne" w:cs="Arial"/>
                  <w:sz w:val="16"/>
                  <w:szCs w:val="16"/>
                  <w:vertAlign w:val="superscript"/>
                </w:rPr>
                <w:t>er</w:t>
              </w:r>
            </w:hyperlink>
            <w:r>
              <w:rPr>
                <w:rFonts w:ascii="Marianne" w:hAnsi="Marianne" w:cs="Arial"/>
                <w:sz w:val="16"/>
                <w:szCs w:val="16"/>
              </w:rPr>
              <w:t xml:space="preserve"> de la lo</w:t>
            </w:r>
            <w:r>
              <w:rPr>
                <w:rFonts w:ascii="Marianne" w:hAnsi="Marianne" w:cs="Arial"/>
                <w:sz w:val="16"/>
                <w:szCs w:val="16"/>
              </w:rPr>
              <w:t>i 2014-856 du 31 ju</w:t>
            </w:r>
            <w:r>
              <w:rPr>
                <w:rFonts w:ascii="Marianne" w:hAnsi="Marianne" w:cs="Arial"/>
                <w:sz w:val="16"/>
                <w:szCs w:val="16"/>
              </w:rPr>
              <w:t xml:space="preserve">illet 2014) </w:t>
            </w:r>
            <w:r>
              <w:rPr>
                <w:rFonts w:ascii="Marianne" w:hAnsi="Marianne" w:cs="Arial"/>
              </w:rPr>
              <w:t>ou s</w:t>
            </w:r>
            <w:r>
              <w:rPr>
                <w:rFonts w:ascii="Marianne" w:hAnsi="Marianne" w:cs="Arial"/>
              </w:rPr>
              <w:t>tructure équivalent</w:t>
            </w:r>
            <w:r>
              <w:rPr>
                <w:rFonts w:ascii="Marianne" w:hAnsi="Marianne" w:cs="Arial"/>
              </w:rPr>
              <w:t>e</w:t>
            </w:r>
          </w:p>
        </w:tc>
        <w:tc>
          <w:tcPr>
            <w:tcW w:w="5245" w:type="dxa"/>
            <w:shd w:val="clear" w:color="auto" w:fill="auto"/>
          </w:tcPr>
          <w:p w:rsidR="00000000" w:rsidRDefault="0012419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w:t>
            </w:r>
            <w:r>
              <w:rPr>
                <w:rFonts w:ascii="Marianne" w:hAnsi="Marianne" w:cs="Arial"/>
                <w:sz w:val="16"/>
                <w:szCs w:val="16"/>
              </w:rPr>
              <w:t>ché</w:t>
            </w:r>
            <w:r>
              <w:rPr>
                <w:rFonts w:ascii="Marianne" w:hAnsi="Marianne" w:cs="Arial"/>
                <w:sz w:val="16"/>
                <w:szCs w:val="16"/>
              </w:rPr>
              <w:t xml:space="preserve">ant, </w:t>
            </w:r>
            <w:r>
              <w:rPr>
                <w:rFonts w:ascii="Marianne" w:hAnsi="Marianne" w:cs="Arial"/>
                <w:sz w:val="16"/>
                <w:szCs w:val="16"/>
              </w:rPr>
              <w:t>i</w:t>
            </w:r>
            <w:r>
              <w:rPr>
                <w:rFonts w:ascii="Marianne" w:hAnsi="Marianne" w:cs="Arial"/>
                <w:sz w:val="16"/>
                <w:szCs w:val="16"/>
              </w:rPr>
              <w:t>ndiquer l’adres</w:t>
            </w:r>
            <w:r>
              <w:rPr>
                <w:rFonts w:ascii="Marianne" w:hAnsi="Marianne" w:cs="Arial"/>
                <w:sz w:val="16"/>
                <w:szCs w:val="16"/>
              </w:rPr>
              <w:t>se int</w:t>
            </w:r>
            <w:r>
              <w:rPr>
                <w:rFonts w:ascii="Marianne" w:hAnsi="Marianne" w:cs="Arial"/>
                <w:sz w:val="16"/>
                <w:szCs w:val="16"/>
              </w:rPr>
              <w:t>e</w:t>
            </w:r>
            <w:r>
              <w:rPr>
                <w:rFonts w:ascii="Marianne" w:hAnsi="Marianne" w:cs="Arial"/>
                <w:sz w:val="16"/>
                <w:szCs w:val="16"/>
              </w:rPr>
              <w:t>rn</w:t>
            </w:r>
            <w:r>
              <w:rPr>
                <w:rFonts w:ascii="Marianne" w:hAnsi="Marianne" w:cs="Arial"/>
                <w:sz w:val="16"/>
                <w:szCs w:val="16"/>
              </w:rPr>
              <w:t>e</w:t>
            </w:r>
            <w:r>
              <w:rPr>
                <w:rFonts w:ascii="Marianne" w:hAnsi="Marianne" w:cs="Arial"/>
                <w:sz w:val="16"/>
                <w:szCs w:val="16"/>
              </w:rPr>
              <w:t xml:space="preserve">t à laquelle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w:t>
            </w:r>
            <w:r>
              <w:rPr>
                <w:rFonts w:ascii="Marianne" w:hAnsi="Marianne" w:cs="Arial"/>
                <w:sz w:val="16"/>
                <w:szCs w:val="16"/>
              </w:rPr>
              <w:t>t accessible directement et gratuitement, ainsi que l’ensembl</w:t>
            </w:r>
            <w:r>
              <w:rPr>
                <w:rFonts w:ascii="Marianne" w:hAnsi="Marianne" w:cs="Arial"/>
                <w:sz w:val="16"/>
                <w:szCs w:val="16"/>
              </w:rPr>
              <w:t>e des renseignements néces</w:t>
            </w:r>
            <w:r>
              <w:rPr>
                <w:rFonts w:ascii="Marianne" w:hAnsi="Marianne" w:cs="Arial"/>
                <w:sz w:val="16"/>
                <w:szCs w:val="16"/>
              </w:rPr>
              <w:t>s</w:t>
            </w:r>
            <w:r>
              <w:rPr>
                <w:rFonts w:ascii="Marianne" w:hAnsi="Marianne" w:cs="Arial"/>
                <w:sz w:val="16"/>
                <w:szCs w:val="16"/>
              </w:rPr>
              <w:t>aires pour y accéder :</w:t>
            </w: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 xml:space="preserve">Adresse </w:t>
            </w:r>
            <w:r>
              <w:rPr>
                <w:rFonts w:ascii="Marianne" w:hAnsi="Marianne" w:cs="Arial"/>
                <w:sz w:val="12"/>
                <w:szCs w:val="16"/>
              </w:rPr>
              <w:t>internet :</w:t>
            </w: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w:t>
            </w:r>
            <w:r>
              <w:rPr>
                <w:rFonts w:ascii="Marianne" w:hAnsi="Marianne" w:cs="Arial"/>
                <w:sz w:val="12"/>
                <w:szCs w:val="16"/>
              </w:rPr>
              <w:t>ssaires pour y accéder :</w:t>
            </w: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tc>
      </w:tr>
      <w:tr w:rsidR="00000000">
        <w:trPr>
          <w:trHeight w:val="3615"/>
          <w:jc w:val="center"/>
        </w:trPr>
        <w:tc>
          <w:tcPr>
            <w:tcW w:w="1986" w:type="dxa"/>
            <w:shd w:val="clear" w:color="auto" w:fill="auto"/>
            <w:vAlign w:val="center"/>
          </w:tcPr>
          <w:p w:rsidR="00000000" w:rsidRDefault="00124194">
            <w:pPr>
              <w:spacing w:beforeLines="40" w:before="96" w:afterLines="40" w:after="96"/>
              <w:rPr>
                <w:rFonts w:ascii="Marianne" w:hAnsi="Marianne" w:cs="Arial"/>
                <w:b/>
              </w:rPr>
            </w:pPr>
            <w:r>
              <w:rPr>
                <w:rFonts w:ascii="Marianne" w:hAnsi="Marianne" w:cs="Arial"/>
                <w:b/>
              </w:rPr>
              <w:t>Marché</w:t>
            </w:r>
            <w:r>
              <w:rPr>
                <w:rFonts w:ascii="Marianne" w:hAnsi="Marianne" w:cs="Arial"/>
                <w:b/>
              </w:rPr>
              <w:t xml:space="preserve"> réservé </w:t>
            </w:r>
            <w:r>
              <w:rPr>
                <w:rFonts w:ascii="Marianne" w:hAnsi="Marianne" w:cs="Arial"/>
                <w:b/>
              </w:rPr>
              <w:t>p</w:t>
            </w:r>
            <w:r>
              <w:rPr>
                <w:rFonts w:ascii="Marianne" w:hAnsi="Marianne" w:cs="Arial"/>
                <w:b/>
              </w:rPr>
              <w:t>énitentiaire</w:t>
            </w:r>
            <w:r>
              <w:rPr>
                <w:rFonts w:ascii="Marianne" w:hAnsi="Marianne" w:cs="Arial"/>
              </w:rPr>
              <w:t xml:space="preserve"> </w:t>
            </w:r>
            <w:r>
              <w:rPr>
                <w:rFonts w:ascii="Marianne" w:hAnsi="Marianne" w:cs="Arial"/>
                <w:sz w:val="16"/>
              </w:rPr>
              <w:t>(article L.</w:t>
            </w:r>
            <w:r>
              <w:rPr>
                <w:rFonts w:ascii="Marianne" w:hAnsi="Marianne" w:cs="Arial"/>
                <w:sz w:val="16"/>
              </w:rPr>
              <w:t xml:space="preserve"> 2113-</w:t>
            </w:r>
            <w:r>
              <w:rPr>
                <w:rFonts w:ascii="Marianne" w:hAnsi="Marianne" w:cs="Arial"/>
                <w:sz w:val="16"/>
              </w:rPr>
              <w:t>1</w:t>
            </w:r>
            <w:r>
              <w:rPr>
                <w:rFonts w:ascii="Marianne" w:hAnsi="Marianne" w:cs="Arial"/>
                <w:sz w:val="16"/>
              </w:rPr>
              <w:t>3-</w:t>
            </w:r>
            <w:r>
              <w:rPr>
                <w:rFonts w:ascii="Marianne" w:hAnsi="Marianne" w:cs="Arial"/>
                <w:sz w:val="16"/>
              </w:rPr>
              <w:t>1</w:t>
            </w:r>
            <w:r>
              <w:rPr>
                <w:rFonts w:ascii="Marianne" w:hAnsi="Marianne" w:cs="Arial"/>
                <w:sz w:val="16"/>
              </w:rPr>
              <w:t xml:space="preserve"> du code de la commande </w:t>
            </w:r>
            <w:r>
              <w:rPr>
                <w:rFonts w:ascii="Marianne" w:hAnsi="Marianne" w:cs="Arial"/>
                <w:sz w:val="16"/>
              </w:rPr>
              <w:t>p</w:t>
            </w:r>
            <w:r>
              <w:rPr>
                <w:rFonts w:ascii="Marianne" w:hAnsi="Marianne" w:cs="Arial"/>
                <w:sz w:val="16"/>
              </w:rPr>
              <w:t>ublique)</w:t>
            </w:r>
          </w:p>
        </w:tc>
        <w:tc>
          <w:tcPr>
            <w:tcW w:w="2551" w:type="dxa"/>
            <w:shd w:val="clear" w:color="auto" w:fill="auto"/>
            <w:vAlign w:val="center"/>
          </w:tcPr>
          <w:p w:rsidR="00000000" w:rsidRDefault="0012419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w:t>
            </w:r>
            <w:r>
              <w:rPr>
                <w:rFonts w:ascii="Marianne" w:hAnsi="Marianne" w:cs="Arial"/>
              </w:rPr>
              <w:t xml:space="preserve">xécuter le marché dans le </w:t>
            </w:r>
            <w:r>
              <w:rPr>
                <w:rFonts w:ascii="Marianne" w:hAnsi="Marianne" w:cs="Arial"/>
              </w:rPr>
              <w:t>c</w:t>
            </w:r>
            <w:r>
              <w:rPr>
                <w:rFonts w:ascii="Marianne" w:hAnsi="Marianne" w:cs="Arial"/>
              </w:rPr>
              <w:t xml:space="preserve">adre </w:t>
            </w:r>
            <w:r>
              <w:rPr>
                <w:rFonts w:ascii="Marianne" w:hAnsi="Marianne" w:cs="Arial"/>
              </w:rPr>
              <w:t xml:space="preserve">d’activités de production </w:t>
            </w:r>
            <w:r>
              <w:rPr>
                <w:rFonts w:ascii="Marianne" w:hAnsi="Marianne" w:cs="Arial"/>
              </w:rPr>
              <w:t>de biens et de</w:t>
            </w:r>
            <w:r>
              <w:rPr>
                <w:rFonts w:ascii="Marianne" w:hAnsi="Marianne" w:cs="Arial"/>
              </w:rPr>
              <w:t xml:space="preserve"> services r</w:t>
            </w:r>
            <w:r>
              <w:rPr>
                <w:rFonts w:ascii="Marianne" w:hAnsi="Marianne" w:cs="Arial"/>
              </w:rPr>
              <w:t xml:space="preserve">éalisés </w:t>
            </w:r>
            <w:r>
              <w:rPr>
                <w:rFonts w:ascii="Marianne" w:hAnsi="Marianne" w:cs="Arial"/>
              </w:rPr>
              <w:t xml:space="preserve">en </w:t>
            </w:r>
            <w:r>
              <w:rPr>
                <w:rFonts w:ascii="Marianne" w:hAnsi="Marianne" w:cs="Arial"/>
              </w:rPr>
              <w:t>établissement</w:t>
            </w:r>
            <w:r>
              <w:rPr>
                <w:rFonts w:ascii="Marianne" w:hAnsi="Marianne" w:cs="Arial"/>
              </w:rPr>
              <w:t xml:space="preserve"> pénitentiaire</w:t>
            </w:r>
          </w:p>
        </w:tc>
        <w:tc>
          <w:tcPr>
            <w:tcW w:w="5245" w:type="dxa"/>
            <w:shd w:val="clear" w:color="auto" w:fill="auto"/>
          </w:tcPr>
          <w:p w:rsidR="00000000" w:rsidRDefault="00124194">
            <w:pPr>
              <w:spacing w:beforeLines="40" w:before="96" w:afterLines="40" w:after="96"/>
              <w:ind w:left="170" w:right="170"/>
              <w:jc w:val="both"/>
              <w:rPr>
                <w:rFonts w:ascii="Marianne" w:hAnsi="Marianne" w:cs="Arial"/>
                <w:sz w:val="16"/>
                <w:szCs w:val="16"/>
              </w:rPr>
            </w:pPr>
            <w:r>
              <w:rPr>
                <w:rFonts w:ascii="Marianne" w:hAnsi="Marianne" w:cs="Arial"/>
                <w:sz w:val="16"/>
                <w:szCs w:val="16"/>
              </w:rPr>
              <w:t>Le c</w:t>
            </w:r>
            <w:r>
              <w:rPr>
                <w:rFonts w:ascii="Marianne" w:hAnsi="Marianne" w:cs="Arial"/>
                <w:sz w:val="16"/>
                <w:szCs w:val="16"/>
              </w:rPr>
              <w:t>as éché</w:t>
            </w:r>
            <w:r>
              <w:rPr>
                <w:rFonts w:ascii="Marianne" w:hAnsi="Marianne" w:cs="Arial"/>
                <w:sz w:val="16"/>
                <w:szCs w:val="16"/>
              </w:rPr>
              <w:t>ant</w:t>
            </w:r>
            <w:r>
              <w:rPr>
                <w:rFonts w:ascii="Marianne" w:hAnsi="Marianne" w:cs="Arial"/>
                <w:sz w:val="16"/>
                <w:szCs w:val="16"/>
              </w:rPr>
              <w:t xml:space="preserve">, </w:t>
            </w:r>
            <w:r>
              <w:rPr>
                <w:rFonts w:ascii="Marianne" w:hAnsi="Marianne" w:cs="Arial"/>
                <w:sz w:val="16"/>
                <w:szCs w:val="16"/>
              </w:rPr>
              <w:t>i</w:t>
            </w:r>
            <w:r>
              <w:rPr>
                <w:rFonts w:ascii="Marianne" w:hAnsi="Marianne" w:cs="Arial"/>
                <w:sz w:val="16"/>
                <w:szCs w:val="16"/>
              </w:rPr>
              <w:t>ndiquer l’adresse int</w:t>
            </w:r>
            <w:r>
              <w:rPr>
                <w:rFonts w:ascii="Marianne" w:hAnsi="Marianne" w:cs="Arial"/>
                <w:sz w:val="16"/>
                <w:szCs w:val="16"/>
              </w:rPr>
              <w:t xml:space="preserve">ernet </w:t>
            </w:r>
            <w:r>
              <w:rPr>
                <w:rFonts w:ascii="Marianne" w:hAnsi="Marianne" w:cs="Arial"/>
                <w:sz w:val="16"/>
                <w:szCs w:val="16"/>
              </w:rPr>
              <w:t>à</w:t>
            </w:r>
            <w:r>
              <w:rPr>
                <w:rFonts w:ascii="Marianne" w:hAnsi="Marianne" w:cs="Arial"/>
                <w:sz w:val="16"/>
                <w:szCs w:val="16"/>
              </w:rPr>
              <w:t xml:space="preserve"> l</w:t>
            </w:r>
            <w:r>
              <w:rPr>
                <w:rFonts w:ascii="Marianne" w:hAnsi="Marianne" w:cs="Arial"/>
                <w:sz w:val="16"/>
                <w:szCs w:val="16"/>
              </w:rPr>
              <w:t>a</w:t>
            </w:r>
            <w:r>
              <w:rPr>
                <w:rFonts w:ascii="Marianne" w:hAnsi="Marianne" w:cs="Arial"/>
                <w:sz w:val="16"/>
                <w:szCs w:val="16"/>
              </w:rPr>
              <w:t xml:space="preserve">quelle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st accessible directem</w:t>
            </w:r>
            <w:r>
              <w:rPr>
                <w:rFonts w:ascii="Marianne" w:hAnsi="Marianne" w:cs="Arial"/>
                <w:sz w:val="16"/>
                <w:szCs w:val="16"/>
              </w:rPr>
              <w:t>e</w:t>
            </w:r>
            <w:r>
              <w:rPr>
                <w:rFonts w:ascii="Marianne" w:hAnsi="Marianne" w:cs="Arial"/>
                <w:sz w:val="16"/>
                <w:szCs w:val="16"/>
              </w:rPr>
              <w:t>nt et g</w:t>
            </w:r>
            <w:r>
              <w:rPr>
                <w:rFonts w:ascii="Marianne" w:hAnsi="Marianne" w:cs="Arial"/>
                <w:sz w:val="16"/>
                <w:szCs w:val="16"/>
              </w:rPr>
              <w:t xml:space="preserve">ratuitement, ainsi que l’ensemble des </w:t>
            </w:r>
            <w:r>
              <w:rPr>
                <w:rFonts w:ascii="Marianne" w:hAnsi="Marianne" w:cs="Arial"/>
                <w:sz w:val="16"/>
                <w:szCs w:val="16"/>
              </w:rPr>
              <w:t>renseignements nécessaires</w:t>
            </w:r>
            <w:r>
              <w:rPr>
                <w:rFonts w:ascii="Marianne" w:hAnsi="Marianne" w:cs="Arial"/>
                <w:sz w:val="16"/>
                <w:szCs w:val="16"/>
              </w:rPr>
              <w:t xml:space="preserve"> </w:t>
            </w:r>
            <w:r>
              <w:rPr>
                <w:rFonts w:ascii="Marianne" w:hAnsi="Marianne" w:cs="Arial"/>
                <w:sz w:val="16"/>
                <w:szCs w:val="16"/>
              </w:rPr>
              <w:t>pour y accéder :</w:t>
            </w: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w:t>
            </w:r>
            <w:r>
              <w:rPr>
                <w:rFonts w:ascii="Marianne" w:hAnsi="Marianne" w:cs="Arial"/>
                <w:sz w:val="12"/>
                <w:szCs w:val="16"/>
              </w:rPr>
              <w:t>et :</w:t>
            </w: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spacing w:beforeLines="40" w:before="96" w:afterLines="40" w:after="96"/>
              <w:ind w:left="170" w:right="170"/>
              <w:jc w:val="both"/>
              <w:rPr>
                <w:rFonts w:ascii="Marianne" w:hAnsi="Marianne" w:cs="Arial"/>
                <w:sz w:val="12"/>
                <w:szCs w:val="16"/>
              </w:rPr>
            </w:pPr>
          </w:p>
          <w:p w:rsidR="00000000" w:rsidRDefault="0012419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w:t>
            </w:r>
            <w:r>
              <w:rPr>
                <w:rFonts w:ascii="Marianne" w:hAnsi="Marianne" w:cs="Arial"/>
                <w:sz w:val="12"/>
                <w:szCs w:val="16"/>
              </w:rPr>
              <w:t>gnements nécessaire</w:t>
            </w:r>
            <w:r>
              <w:rPr>
                <w:rFonts w:ascii="Marianne" w:hAnsi="Marianne" w:cs="Arial"/>
                <w:sz w:val="12"/>
                <w:szCs w:val="16"/>
              </w:rPr>
              <w:t>s pour y accéder :</w:t>
            </w: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p w:rsidR="00000000" w:rsidRDefault="00124194">
            <w:pPr>
              <w:spacing w:beforeLines="40" w:before="96" w:afterLines="40" w:after="96"/>
              <w:ind w:right="170"/>
              <w:rPr>
                <w:rFonts w:ascii="Marianne" w:hAnsi="Marianne" w:cs="Arial"/>
                <w:sz w:val="12"/>
                <w:szCs w:val="16"/>
              </w:rPr>
            </w:pPr>
          </w:p>
        </w:tc>
      </w:tr>
    </w:tbl>
    <w:p w:rsidR="00000000" w:rsidRDefault="00124194">
      <w:pPr>
        <w:tabs>
          <w:tab w:val="left" w:pos="-142"/>
          <w:tab w:val="left" w:pos="4111"/>
        </w:tabs>
        <w:rPr>
          <w:rFonts w:ascii="Marianne" w:hAnsi="Marianne" w:cs="Arial"/>
          <w:b/>
          <w:bCs/>
          <w:sz w:val="22"/>
          <w:szCs w:val="22"/>
        </w:rPr>
      </w:pPr>
    </w:p>
    <w:p w:rsidR="00000000" w:rsidRDefault="00124194">
      <w:pPr>
        <w:keepNext/>
        <w:jc w:val="both"/>
        <w:rPr>
          <w:rFonts w:ascii="Marianne" w:hAnsi="Marianne" w:cs="Arial"/>
          <w:b/>
          <w:bCs/>
          <w:sz w:val="22"/>
          <w:szCs w:val="22"/>
        </w:rPr>
      </w:pPr>
      <w:r>
        <w:rPr>
          <w:rFonts w:ascii="Marianne" w:hAnsi="Marianne" w:cs="Arial"/>
          <w:b/>
          <w:bCs/>
          <w:sz w:val="22"/>
          <w:szCs w:val="22"/>
        </w:rPr>
        <w:t>C3</w:t>
      </w:r>
      <w:r>
        <w:rPr>
          <w:rFonts w:ascii="Marianne" w:hAnsi="Marianne" w:cs="Arial"/>
          <w:b/>
          <w:bCs/>
          <w:sz w:val="22"/>
          <w:szCs w:val="22"/>
        </w:rPr>
        <w:t xml:space="preserve"> </w:t>
      </w:r>
      <w:r>
        <w:rPr>
          <w:rFonts w:ascii="Marianne" w:hAnsi="Marianne" w:cs="Arial"/>
          <w:b/>
          <w:bCs/>
          <w:sz w:val="22"/>
          <w:szCs w:val="22"/>
        </w:rPr>
        <w:t xml:space="preserve">- </w:t>
      </w:r>
      <w:r>
        <w:rPr>
          <w:rFonts w:ascii="Marianne" w:hAnsi="Marianne" w:cs="Arial"/>
          <w:b/>
          <w:bCs/>
          <w:sz w:val="22"/>
          <w:szCs w:val="22"/>
        </w:rPr>
        <w:t>Cas sp</w:t>
      </w:r>
      <w:r>
        <w:rPr>
          <w:rFonts w:ascii="Marianne" w:hAnsi="Marianne" w:cs="Arial"/>
          <w:b/>
          <w:bCs/>
          <w:sz w:val="22"/>
          <w:szCs w:val="22"/>
        </w:rPr>
        <w:t xml:space="preserve">écifiques </w:t>
      </w:r>
      <w:r>
        <w:rPr>
          <w:rFonts w:ascii="Marianne" w:hAnsi="Marianne" w:cs="Arial"/>
          <w:b/>
          <w:bCs/>
          <w:sz w:val="22"/>
          <w:szCs w:val="22"/>
        </w:rPr>
        <w:t>relatifs a</w:t>
      </w:r>
      <w:r>
        <w:rPr>
          <w:rFonts w:ascii="Marianne" w:hAnsi="Marianne" w:cs="Arial"/>
          <w:b/>
          <w:bCs/>
          <w:sz w:val="22"/>
          <w:szCs w:val="22"/>
        </w:rPr>
        <w:t>ux conditions</w:t>
      </w:r>
      <w:r>
        <w:rPr>
          <w:rFonts w:ascii="Marianne" w:hAnsi="Marianne" w:cs="Arial"/>
          <w:b/>
          <w:bCs/>
          <w:sz w:val="22"/>
          <w:szCs w:val="22"/>
        </w:rPr>
        <w:t xml:space="preserve"> de pa</w:t>
      </w:r>
      <w:r>
        <w:rPr>
          <w:rFonts w:ascii="Marianne" w:hAnsi="Marianne" w:cs="Arial"/>
          <w:b/>
          <w:bCs/>
          <w:sz w:val="22"/>
          <w:szCs w:val="22"/>
        </w:rPr>
        <w:t>r</w:t>
      </w:r>
      <w:r>
        <w:rPr>
          <w:rFonts w:ascii="Marianne" w:hAnsi="Marianne" w:cs="Arial"/>
          <w:b/>
          <w:bCs/>
          <w:sz w:val="22"/>
          <w:szCs w:val="22"/>
        </w:rPr>
        <w:t>ti</w:t>
      </w:r>
      <w:r>
        <w:rPr>
          <w:rFonts w:ascii="Marianne" w:hAnsi="Marianne" w:cs="Arial"/>
          <w:b/>
          <w:bCs/>
          <w:sz w:val="22"/>
          <w:szCs w:val="22"/>
        </w:rPr>
        <w:t>c</w:t>
      </w:r>
      <w:r>
        <w:rPr>
          <w:rFonts w:ascii="Marianne" w:hAnsi="Marianne" w:cs="Arial"/>
          <w:b/>
          <w:bCs/>
          <w:sz w:val="22"/>
          <w:szCs w:val="22"/>
        </w:rPr>
        <w:t>ipation</w:t>
      </w:r>
    </w:p>
    <w:p w:rsidR="00000000" w:rsidRDefault="00124194">
      <w:pPr>
        <w:keepNext/>
        <w:tabs>
          <w:tab w:val="left" w:pos="-142"/>
          <w:tab w:val="left" w:pos="4111"/>
        </w:tabs>
        <w:jc w:val="both"/>
        <w:rPr>
          <w:rFonts w:ascii="Marianne" w:hAnsi="Marianne" w:cs="Arial"/>
          <w:b/>
          <w:bCs/>
          <w:sz w:val="22"/>
          <w:szCs w:val="22"/>
        </w:rPr>
      </w:pPr>
    </w:p>
    <w:p w:rsidR="00000000" w:rsidRDefault="0012419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w:t>
      </w:r>
      <w:r>
        <w:rPr>
          <w:rFonts w:ascii="Marianne" w:hAnsi="Marianne" w:cs="Arial"/>
          <w:i/>
          <w:iCs/>
          <w:szCs w:val="18"/>
        </w:rPr>
        <w:t>c</w:t>
      </w:r>
      <w:r>
        <w:rPr>
          <w:rFonts w:ascii="Marianne" w:hAnsi="Marianne" w:cs="Arial"/>
          <w:i/>
          <w:iCs/>
          <w:szCs w:val="18"/>
        </w:rPr>
        <w:t>rit sur</w:t>
      </w:r>
      <w:r>
        <w:rPr>
          <w:rFonts w:ascii="Marianne" w:hAnsi="Marianne" w:cs="Arial"/>
          <w:i/>
          <w:iCs/>
          <w:szCs w:val="18"/>
        </w:rPr>
        <w:t xml:space="preserve"> une liste officielle d’opérateurs éco</w:t>
      </w:r>
      <w:r>
        <w:rPr>
          <w:rFonts w:ascii="Marianne" w:hAnsi="Marianne" w:cs="Arial"/>
          <w:i/>
          <w:iCs/>
          <w:szCs w:val="18"/>
        </w:rPr>
        <w:t>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w:t>
      </w:r>
      <w:r>
        <w:rPr>
          <w:rFonts w:ascii="Marianne" w:hAnsi="Marianne" w:cs="Arial"/>
          <w:i/>
          <w:iCs/>
          <w:szCs w:val="18"/>
        </w:rPr>
        <w:t>de la commande publique</w:t>
      </w:r>
      <w:r>
        <w:rPr>
          <w:rFonts w:ascii="Marianne" w:hAnsi="Marianne" w:cs="Arial"/>
          <w:i/>
          <w:iCs/>
          <w:szCs w:val="18"/>
        </w:rPr>
        <w:t xml:space="preserve"> </w:t>
      </w:r>
      <w:r>
        <w:rPr>
          <w:rFonts w:ascii="Marianne" w:hAnsi="Marianne" w:cs="Arial"/>
          <w:b/>
          <w:i/>
          <w:iCs/>
          <w:szCs w:val="18"/>
        </w:rPr>
        <w:t>et</w:t>
      </w:r>
      <w:r>
        <w:rPr>
          <w:rFonts w:ascii="Marianne" w:hAnsi="Marianne" w:cs="Arial"/>
          <w:i/>
          <w:iCs/>
          <w:szCs w:val="18"/>
        </w:rPr>
        <w:t xml:space="preserve"> que l’acheteur est un pouvoir a</w:t>
      </w:r>
      <w:r>
        <w:rPr>
          <w:rFonts w:ascii="Marianne" w:hAnsi="Marianne" w:cs="Arial"/>
          <w:i/>
          <w:iCs/>
          <w:szCs w:val="18"/>
        </w:rPr>
        <w:t xml:space="preserve">djudicateur ou au sens de </w:t>
      </w:r>
      <w:r>
        <w:rPr>
          <w:rFonts w:ascii="Marianne" w:hAnsi="Marianne" w:cs="Arial"/>
          <w:i/>
          <w:iCs/>
          <w:szCs w:val="18"/>
        </w:rPr>
        <w:t xml:space="preserve">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w:t>
        </w:r>
        <w:r>
          <w:rPr>
            <w:rStyle w:val="Lienhypertexte"/>
            <w:rFonts w:ascii="Marianne" w:hAnsi="Marianne" w:cs="Arial"/>
            <w:i/>
            <w:iCs/>
            <w:szCs w:val="18"/>
          </w:rPr>
          <w:t>43-17</w:t>
        </w:r>
      </w:hyperlink>
      <w:r>
        <w:rPr>
          <w:rFonts w:ascii="Marianne" w:hAnsi="Marianne" w:cs="Arial"/>
          <w:i/>
          <w:iCs/>
          <w:szCs w:val="18"/>
        </w:rPr>
        <w:t xml:space="preserve"> </w:t>
      </w:r>
      <w:r>
        <w:rPr>
          <w:rFonts w:ascii="Marianne" w:hAnsi="Marianne" w:cs="Arial"/>
          <w:i/>
          <w:iCs/>
          <w:szCs w:val="18"/>
        </w:rPr>
        <w:t xml:space="preserve">du </w:t>
      </w:r>
      <w:r>
        <w:rPr>
          <w:rFonts w:ascii="Marianne" w:hAnsi="Marianne" w:cs="Arial"/>
          <w:i/>
          <w:iCs/>
          <w:szCs w:val="18"/>
        </w:rPr>
        <w:t>même code, que l’achete</w:t>
      </w:r>
      <w:r>
        <w:rPr>
          <w:rFonts w:ascii="Marianne" w:hAnsi="Marianne" w:cs="Arial"/>
          <w:i/>
          <w:iCs/>
          <w:szCs w:val="18"/>
        </w:rPr>
        <w:t>ur soit un pouvoir adjudicateur ou u</w:t>
      </w:r>
      <w:r>
        <w:rPr>
          <w:rFonts w:ascii="Marianne" w:hAnsi="Marianne" w:cs="Arial"/>
          <w:i/>
          <w:iCs/>
          <w:szCs w:val="18"/>
        </w:rPr>
        <w:t xml:space="preserve">ne entité </w:t>
      </w:r>
      <w:r>
        <w:rPr>
          <w:rFonts w:ascii="Marianne" w:hAnsi="Marianne" w:cs="Arial"/>
          <w:i/>
          <w:iCs/>
          <w:szCs w:val="18"/>
        </w:rPr>
        <w:t>adjudicatrice</w:t>
      </w:r>
      <w:r>
        <w:rPr>
          <w:rFonts w:ascii="Calibri" w:hAnsi="Calibri" w:cs="Calibri"/>
          <w:i/>
          <w:iCs/>
          <w:szCs w:val="18"/>
        </w:rPr>
        <w:t> </w:t>
      </w:r>
      <w:r>
        <w:rPr>
          <w:rFonts w:ascii="Marianne" w:hAnsi="Marianne" w:cs="Arial"/>
          <w:i/>
          <w:iCs/>
          <w:szCs w:val="18"/>
        </w:rPr>
        <w:t>:</w:t>
      </w:r>
    </w:p>
    <w:p w:rsidR="00000000" w:rsidRDefault="00124194">
      <w:pPr>
        <w:pStyle w:val="En-tte"/>
        <w:tabs>
          <w:tab w:val="clear" w:pos="4536"/>
          <w:tab w:val="clear" w:pos="9072"/>
          <w:tab w:val="left" w:pos="0"/>
          <w:tab w:val="left" w:pos="2160"/>
        </w:tabs>
        <w:jc w:val="both"/>
        <w:rPr>
          <w:rFonts w:ascii="Marianne" w:hAnsi="Marianne" w:cs="Arial"/>
          <w:i/>
          <w:iCs/>
          <w:sz w:val="16"/>
          <w:szCs w:val="16"/>
        </w:rPr>
      </w:pPr>
    </w:p>
    <w:p w:rsidR="00000000" w:rsidRDefault="0012419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w:t>
      </w:r>
      <w:r>
        <w:rPr>
          <w:rFonts w:ascii="Marianne" w:hAnsi="Marianne" w:cs="Arial"/>
          <w:iCs/>
          <w:sz w:val="16"/>
          <w:szCs w:val="18"/>
        </w:rPr>
        <w:t>cation</w:t>
      </w:r>
      <w:r>
        <w:rPr>
          <w:rFonts w:ascii="Marianne" w:hAnsi="Marianne" w:cs="Arial"/>
          <w:iCs/>
          <w:sz w:val="16"/>
          <w:szCs w:val="18"/>
        </w:rPr>
        <w:t xml:space="preserve"> </w:t>
      </w:r>
      <w:r>
        <w:rPr>
          <w:rFonts w:ascii="Marianne" w:hAnsi="Marianne" w:cs="Arial"/>
          <w:iCs/>
          <w:sz w:val="16"/>
          <w:szCs w:val="18"/>
        </w:rPr>
        <w:t>du</w:t>
      </w:r>
      <w:r>
        <w:rPr>
          <w:rFonts w:ascii="Marianne" w:hAnsi="Marianne" w:cs="Arial"/>
          <w:iCs/>
          <w:sz w:val="16"/>
          <w:szCs w:val="18"/>
        </w:rPr>
        <w:t xml:space="preserve"> </w:t>
      </w:r>
      <w:r>
        <w:rPr>
          <w:rFonts w:ascii="Marianne" w:hAnsi="Marianne" w:cs="Arial"/>
          <w:iCs/>
          <w:sz w:val="16"/>
          <w:szCs w:val="18"/>
        </w:rPr>
        <w:t>nom de la</w:t>
      </w:r>
      <w:r>
        <w:rPr>
          <w:rFonts w:ascii="Marianne" w:hAnsi="Marianne" w:cs="Arial"/>
          <w:iCs/>
          <w:sz w:val="16"/>
          <w:szCs w:val="18"/>
        </w:rPr>
        <w:t xml:space="preserve"> liste officielle</w:t>
      </w:r>
      <w:r>
        <w:rPr>
          <w:rFonts w:ascii="Calibri" w:hAnsi="Calibri" w:cs="Calibri"/>
          <w:iCs/>
          <w:sz w:val="16"/>
          <w:szCs w:val="18"/>
        </w:rPr>
        <w:t> </w:t>
      </w:r>
      <w:r>
        <w:rPr>
          <w:rFonts w:ascii="Marianne" w:hAnsi="Marianne" w:cs="Arial"/>
          <w:iCs/>
          <w:sz w:val="16"/>
          <w:szCs w:val="18"/>
        </w:rPr>
        <w:t>:</w:t>
      </w:r>
    </w:p>
    <w:p w:rsidR="00000000" w:rsidRDefault="00124194">
      <w:pPr>
        <w:pStyle w:val="En-tte"/>
        <w:tabs>
          <w:tab w:val="clear" w:pos="4536"/>
          <w:tab w:val="clear" w:pos="9072"/>
          <w:tab w:val="left" w:pos="2160"/>
        </w:tabs>
        <w:ind w:left="284"/>
        <w:jc w:val="both"/>
        <w:rPr>
          <w:rFonts w:ascii="Marianne" w:hAnsi="Marianne" w:cs="Arial"/>
          <w:iCs/>
          <w:sz w:val="16"/>
          <w:szCs w:val="18"/>
        </w:rPr>
      </w:pPr>
    </w:p>
    <w:p w:rsidR="00000000" w:rsidRDefault="00124194">
      <w:pPr>
        <w:pStyle w:val="En-tte"/>
        <w:tabs>
          <w:tab w:val="clear" w:pos="4536"/>
          <w:tab w:val="clear" w:pos="9072"/>
          <w:tab w:val="left" w:pos="2160"/>
        </w:tabs>
        <w:ind w:left="284"/>
        <w:jc w:val="both"/>
        <w:rPr>
          <w:rFonts w:ascii="Marianne" w:hAnsi="Marianne" w:cs="Arial"/>
          <w:iCs/>
          <w:sz w:val="16"/>
          <w:szCs w:val="18"/>
        </w:rPr>
      </w:pPr>
    </w:p>
    <w:p w:rsidR="00000000" w:rsidRDefault="00124194">
      <w:pPr>
        <w:pStyle w:val="En-tte"/>
        <w:tabs>
          <w:tab w:val="clear" w:pos="4536"/>
          <w:tab w:val="clear" w:pos="9072"/>
          <w:tab w:val="left" w:pos="2160"/>
        </w:tabs>
        <w:ind w:left="284"/>
        <w:jc w:val="both"/>
        <w:rPr>
          <w:rFonts w:ascii="Marianne" w:hAnsi="Marianne" w:cs="Arial"/>
          <w:iCs/>
          <w:sz w:val="16"/>
          <w:szCs w:val="18"/>
        </w:rPr>
      </w:pPr>
    </w:p>
    <w:p w:rsidR="00000000" w:rsidRDefault="00124194">
      <w:pPr>
        <w:pStyle w:val="En-tte"/>
        <w:tabs>
          <w:tab w:val="clear" w:pos="4536"/>
          <w:tab w:val="clear" w:pos="9072"/>
          <w:tab w:val="left" w:pos="2160"/>
        </w:tabs>
        <w:ind w:left="284"/>
        <w:jc w:val="both"/>
        <w:rPr>
          <w:rFonts w:ascii="Marianne" w:hAnsi="Marianne" w:cs="Arial"/>
          <w:iCs/>
          <w:sz w:val="16"/>
          <w:szCs w:val="18"/>
        </w:rPr>
      </w:pPr>
    </w:p>
    <w:p w:rsidR="00000000" w:rsidRDefault="0012419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w:t>
      </w:r>
      <w:r>
        <w:rPr>
          <w:rFonts w:ascii="Marianne" w:hAnsi="Marianne" w:cs="Arial"/>
          <w:iCs/>
          <w:sz w:val="16"/>
          <w:szCs w:val="18"/>
        </w:rPr>
        <w:t>n</w:t>
      </w:r>
      <w:r>
        <w:rPr>
          <w:rFonts w:ascii="Marianne" w:hAnsi="Marianne" w:cs="Arial"/>
          <w:iCs/>
          <w:sz w:val="16"/>
          <w:szCs w:val="18"/>
        </w:rPr>
        <w:t>ces sur</w:t>
      </w:r>
      <w:r>
        <w:rPr>
          <w:rFonts w:ascii="Marianne" w:hAnsi="Marianne" w:cs="Arial"/>
          <w:iCs/>
          <w:sz w:val="16"/>
          <w:szCs w:val="18"/>
        </w:rPr>
        <w:t xml:space="preserve"> lesquelles l’inscription ou la certif</w:t>
      </w:r>
      <w:r>
        <w:rPr>
          <w:rFonts w:ascii="Marianne" w:hAnsi="Marianne" w:cs="Arial"/>
          <w:iCs/>
          <w:sz w:val="16"/>
          <w:szCs w:val="18"/>
        </w:rPr>
        <w:t>ication est basée et, le cas échéant, la classification su</w:t>
      </w:r>
      <w:r>
        <w:rPr>
          <w:rFonts w:ascii="Marianne" w:hAnsi="Marianne" w:cs="Arial"/>
          <w:iCs/>
          <w:sz w:val="16"/>
          <w:szCs w:val="18"/>
        </w:rPr>
        <w:t xml:space="preserve">r </w:t>
      </w:r>
      <w:r>
        <w:rPr>
          <w:rFonts w:ascii="Marianne" w:hAnsi="Marianne" w:cs="Arial"/>
          <w:iCs/>
          <w:sz w:val="16"/>
          <w:szCs w:val="18"/>
        </w:rPr>
        <w:t>la</w:t>
      </w:r>
      <w:r>
        <w:rPr>
          <w:rFonts w:ascii="Marianne" w:hAnsi="Marianne" w:cs="Arial"/>
          <w:iCs/>
          <w:sz w:val="16"/>
          <w:szCs w:val="18"/>
        </w:rPr>
        <w:t xml:space="preserve"> liste</w:t>
      </w:r>
      <w:r>
        <w:rPr>
          <w:rFonts w:ascii="Calibri" w:hAnsi="Calibri" w:cs="Calibri"/>
          <w:iCs/>
          <w:sz w:val="16"/>
          <w:szCs w:val="18"/>
        </w:rPr>
        <w:t> </w:t>
      </w:r>
      <w:r>
        <w:rPr>
          <w:rFonts w:ascii="Marianne" w:hAnsi="Marianne" w:cs="Arial"/>
          <w:iCs/>
          <w:sz w:val="16"/>
          <w:szCs w:val="18"/>
        </w:rPr>
        <w:t>:</w:t>
      </w:r>
    </w:p>
    <w:p w:rsidR="00000000" w:rsidRDefault="0012419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w:t>
      </w:r>
      <w:r>
        <w:rPr>
          <w:rFonts w:ascii="Marianne" w:hAnsi="Marianne" w:cs="Arial"/>
          <w:i/>
          <w:iCs/>
          <w:sz w:val="14"/>
          <w:szCs w:val="18"/>
        </w:rPr>
        <w:t>idat est attirée sur le fait qu’il c</w:t>
      </w:r>
      <w:r>
        <w:rPr>
          <w:rFonts w:ascii="Marianne" w:hAnsi="Marianne" w:cs="Arial"/>
          <w:i/>
          <w:iCs/>
          <w:sz w:val="14"/>
          <w:szCs w:val="18"/>
        </w:rPr>
        <w:t>onvient de</w:t>
      </w:r>
      <w:r>
        <w:rPr>
          <w:rFonts w:ascii="Marianne" w:hAnsi="Marianne" w:cs="Arial"/>
          <w:i/>
          <w:iCs/>
          <w:sz w:val="14"/>
          <w:szCs w:val="18"/>
        </w:rPr>
        <w:t xml:space="preserve"> remplir les rubriques </w:t>
      </w:r>
      <w:r>
        <w:rPr>
          <w:rFonts w:ascii="Marianne" w:hAnsi="Marianne" w:cs="Arial"/>
          <w:i/>
          <w:iCs/>
          <w:sz w:val="14"/>
          <w:szCs w:val="18"/>
        </w:rPr>
        <w:t>suivan</w:t>
      </w:r>
      <w:r>
        <w:rPr>
          <w:rFonts w:ascii="Marianne" w:hAnsi="Marianne" w:cs="Arial"/>
          <w:i/>
          <w:iCs/>
          <w:sz w:val="14"/>
          <w:szCs w:val="18"/>
        </w:rPr>
        <w:t>t</w:t>
      </w:r>
      <w:r>
        <w:rPr>
          <w:rFonts w:ascii="Marianne" w:hAnsi="Marianne" w:cs="Arial"/>
          <w:i/>
          <w:iCs/>
          <w:sz w:val="14"/>
          <w:szCs w:val="18"/>
        </w:rPr>
        <w:t>es</w:t>
      </w:r>
      <w:r>
        <w:rPr>
          <w:rFonts w:ascii="Marianne" w:hAnsi="Marianne" w:cs="Arial"/>
          <w:i/>
          <w:iCs/>
          <w:sz w:val="14"/>
          <w:szCs w:val="18"/>
        </w:rPr>
        <w:t xml:space="preserve"> </w:t>
      </w:r>
      <w:r>
        <w:rPr>
          <w:rFonts w:ascii="Marianne" w:hAnsi="Marianne" w:cs="Arial"/>
          <w:i/>
          <w:iCs/>
          <w:sz w:val="14"/>
          <w:szCs w:val="18"/>
        </w:rPr>
        <w:t>du prése</w:t>
      </w:r>
      <w:r>
        <w:rPr>
          <w:rFonts w:ascii="Marianne" w:hAnsi="Marianne" w:cs="Arial"/>
          <w:i/>
          <w:iCs/>
          <w:sz w:val="14"/>
          <w:szCs w:val="18"/>
        </w:rPr>
        <w:t>n</w:t>
      </w:r>
      <w:r>
        <w:rPr>
          <w:rFonts w:ascii="Marianne" w:hAnsi="Marianne" w:cs="Arial"/>
          <w:i/>
          <w:iCs/>
          <w:sz w:val="14"/>
          <w:szCs w:val="18"/>
        </w:rPr>
        <w:t>t formulaire pour l’ensemble de</w:t>
      </w:r>
      <w:r>
        <w:rPr>
          <w:rFonts w:ascii="Marianne" w:hAnsi="Marianne" w:cs="Arial"/>
          <w:i/>
          <w:iCs/>
          <w:sz w:val="14"/>
          <w:szCs w:val="18"/>
        </w:rPr>
        <w:t>s</w:t>
      </w:r>
      <w:r>
        <w:rPr>
          <w:rFonts w:ascii="Marianne" w:hAnsi="Marianne" w:cs="Arial"/>
          <w:i/>
          <w:iCs/>
          <w:sz w:val="14"/>
          <w:szCs w:val="18"/>
        </w:rPr>
        <w:t xml:space="preserve"> condit</w:t>
      </w:r>
      <w:r>
        <w:rPr>
          <w:rFonts w:ascii="Marianne" w:hAnsi="Marianne" w:cs="Arial"/>
          <w:i/>
          <w:iCs/>
          <w:sz w:val="14"/>
          <w:szCs w:val="18"/>
        </w:rPr>
        <w:t>ions de participation fixées par l’ach</w:t>
      </w:r>
      <w:r>
        <w:rPr>
          <w:rFonts w:ascii="Marianne" w:hAnsi="Marianne" w:cs="Arial"/>
          <w:i/>
          <w:iCs/>
          <w:sz w:val="14"/>
          <w:szCs w:val="18"/>
        </w:rPr>
        <w:t xml:space="preserve">eteur et qui ne seraient pas couvertes par les conditions </w:t>
      </w:r>
      <w:r>
        <w:rPr>
          <w:rFonts w:ascii="Marianne" w:hAnsi="Marianne" w:cs="Arial"/>
          <w:i/>
          <w:iCs/>
          <w:sz w:val="14"/>
          <w:szCs w:val="18"/>
        </w:rPr>
        <w:t>d’inscription sur la liste offici</w:t>
      </w:r>
      <w:r>
        <w:rPr>
          <w:rFonts w:ascii="Marianne" w:hAnsi="Marianne" w:cs="Arial"/>
          <w:i/>
          <w:iCs/>
          <w:sz w:val="14"/>
          <w:szCs w:val="18"/>
        </w:rPr>
        <w:t xml:space="preserve">elle ou le certificat d’inscription </w:t>
      </w:r>
      <w:r>
        <w:rPr>
          <w:rFonts w:ascii="Marianne" w:hAnsi="Marianne" w:cs="Arial"/>
          <w:i/>
          <w:iCs/>
          <w:sz w:val="14"/>
          <w:szCs w:val="18"/>
        </w:rPr>
        <w:t xml:space="preserve">sur cette </w:t>
      </w:r>
      <w:r>
        <w:rPr>
          <w:rFonts w:ascii="Marianne" w:hAnsi="Marianne" w:cs="Arial"/>
          <w:i/>
          <w:iCs/>
          <w:sz w:val="14"/>
          <w:szCs w:val="18"/>
        </w:rPr>
        <w:t>liste)</w:t>
      </w:r>
    </w:p>
    <w:p w:rsidR="00000000" w:rsidRDefault="00124194">
      <w:pPr>
        <w:pStyle w:val="En-tte"/>
        <w:tabs>
          <w:tab w:val="clear" w:pos="4536"/>
          <w:tab w:val="clear" w:pos="9072"/>
          <w:tab w:val="left" w:pos="2160"/>
        </w:tabs>
        <w:ind w:left="284"/>
        <w:jc w:val="both"/>
        <w:rPr>
          <w:rFonts w:ascii="Marianne" w:hAnsi="Marianne" w:cs="Arial"/>
          <w:iCs/>
          <w:sz w:val="16"/>
          <w:szCs w:val="18"/>
        </w:rPr>
      </w:pPr>
    </w:p>
    <w:p w:rsidR="00000000" w:rsidRDefault="00124194">
      <w:pPr>
        <w:pStyle w:val="En-tte"/>
        <w:tabs>
          <w:tab w:val="clear" w:pos="4536"/>
          <w:tab w:val="clear" w:pos="9072"/>
          <w:tab w:val="left" w:pos="2160"/>
        </w:tabs>
        <w:ind w:left="284"/>
        <w:jc w:val="both"/>
        <w:rPr>
          <w:rFonts w:ascii="Marianne" w:hAnsi="Marianne" w:cs="Arial"/>
          <w:iCs/>
          <w:sz w:val="16"/>
          <w:szCs w:val="18"/>
        </w:rPr>
      </w:pPr>
    </w:p>
    <w:p w:rsidR="00000000" w:rsidRDefault="00124194">
      <w:pPr>
        <w:pStyle w:val="En-tte"/>
        <w:tabs>
          <w:tab w:val="clear" w:pos="4536"/>
          <w:tab w:val="clear" w:pos="9072"/>
          <w:tab w:val="left" w:pos="2160"/>
        </w:tabs>
        <w:ind w:left="284"/>
        <w:jc w:val="both"/>
        <w:rPr>
          <w:rFonts w:ascii="Marianne" w:hAnsi="Marianne" w:cs="Arial"/>
          <w:iCs/>
          <w:sz w:val="16"/>
          <w:szCs w:val="18"/>
        </w:rPr>
      </w:pPr>
    </w:p>
    <w:p w:rsidR="00000000" w:rsidRDefault="0012419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w:t>
      </w:r>
      <w:r>
        <w:rPr>
          <w:rFonts w:ascii="Marianne" w:hAnsi="Marianne" w:cs="Arial"/>
          <w:iCs/>
          <w:sz w:val="16"/>
          <w:szCs w:val="18"/>
        </w:rPr>
        <w:t>ant, a</w:t>
      </w:r>
      <w:r>
        <w:rPr>
          <w:rFonts w:ascii="Marianne" w:hAnsi="Marianne" w:cs="Arial"/>
          <w:iCs/>
          <w:sz w:val="16"/>
          <w:szCs w:val="18"/>
        </w:rPr>
        <w:t>d</w:t>
      </w:r>
      <w:r>
        <w:rPr>
          <w:rFonts w:ascii="Marianne" w:hAnsi="Marianne" w:cs="Arial"/>
          <w:iCs/>
          <w:sz w:val="16"/>
          <w:szCs w:val="18"/>
        </w:rPr>
        <w:t>re</w:t>
      </w:r>
      <w:r>
        <w:rPr>
          <w:rFonts w:ascii="Marianne" w:hAnsi="Marianne" w:cs="Arial"/>
          <w:iCs/>
          <w:sz w:val="16"/>
          <w:szCs w:val="18"/>
        </w:rPr>
        <w:t>s</w:t>
      </w:r>
      <w:r>
        <w:rPr>
          <w:rFonts w:ascii="Marianne" w:hAnsi="Marianne" w:cs="Arial"/>
          <w:iCs/>
          <w:sz w:val="16"/>
          <w:szCs w:val="18"/>
        </w:rPr>
        <w:t>se inter</w:t>
      </w:r>
      <w:r>
        <w:rPr>
          <w:rFonts w:ascii="Marianne" w:hAnsi="Marianne" w:cs="Arial"/>
          <w:iCs/>
          <w:sz w:val="16"/>
          <w:szCs w:val="18"/>
        </w:rPr>
        <w:t>n</w:t>
      </w:r>
      <w:r>
        <w:rPr>
          <w:rFonts w:ascii="Marianne" w:hAnsi="Marianne" w:cs="Arial"/>
          <w:iCs/>
          <w:sz w:val="16"/>
          <w:szCs w:val="18"/>
        </w:rPr>
        <w:t xml:space="preserve">et à laquelle </w:t>
      </w:r>
      <w:r>
        <w:rPr>
          <w:rFonts w:ascii="Marianne" w:hAnsi="Marianne" w:cs="Arial"/>
          <w:iCs/>
          <w:sz w:val="16"/>
          <w:szCs w:val="18"/>
        </w:rPr>
        <w:t>le certificat d’i</w:t>
      </w:r>
      <w:r>
        <w:rPr>
          <w:rFonts w:ascii="Marianne" w:hAnsi="Marianne" w:cs="Arial"/>
          <w:iCs/>
          <w:sz w:val="16"/>
          <w:szCs w:val="18"/>
        </w:rPr>
        <w:t>n</w:t>
      </w:r>
      <w:r>
        <w:rPr>
          <w:rFonts w:ascii="Marianne" w:hAnsi="Marianne" w:cs="Arial"/>
          <w:iCs/>
          <w:sz w:val="16"/>
          <w:szCs w:val="18"/>
        </w:rPr>
        <w:t>scripti</w:t>
      </w:r>
      <w:r>
        <w:rPr>
          <w:rFonts w:ascii="Marianne" w:hAnsi="Marianne" w:cs="Arial"/>
          <w:iCs/>
          <w:sz w:val="16"/>
          <w:szCs w:val="18"/>
        </w:rPr>
        <w:t>on sur cette liste officielle</w:t>
      </w:r>
      <w:r>
        <w:rPr>
          <w:rFonts w:ascii="Marianne" w:hAnsi="Marianne" w:cs="Arial"/>
          <w:iCs/>
          <w:sz w:val="16"/>
          <w:szCs w:val="18"/>
        </w:rPr>
        <w:t xml:space="preserve"> est acce</w:t>
      </w:r>
      <w:r>
        <w:rPr>
          <w:rFonts w:ascii="Marianne" w:hAnsi="Marianne" w:cs="Arial"/>
          <w:iCs/>
          <w:sz w:val="16"/>
          <w:szCs w:val="18"/>
        </w:rPr>
        <w:t>ssible directement et gratuitement, ainsi que l’ensemble d</w:t>
      </w:r>
      <w:r>
        <w:rPr>
          <w:rFonts w:ascii="Marianne" w:hAnsi="Marianne" w:cs="Arial"/>
          <w:iCs/>
          <w:sz w:val="16"/>
          <w:szCs w:val="18"/>
        </w:rPr>
        <w:t>es renseignements nécessaires pou</w:t>
      </w:r>
      <w:r>
        <w:rPr>
          <w:rFonts w:ascii="Marianne" w:hAnsi="Marianne" w:cs="Arial"/>
          <w:iCs/>
          <w:sz w:val="16"/>
          <w:szCs w:val="18"/>
        </w:rPr>
        <w:t>r y accéder :</w:t>
      </w:r>
    </w:p>
    <w:p w:rsidR="00000000" w:rsidRDefault="00124194">
      <w:pPr>
        <w:pStyle w:val="En-tte"/>
        <w:tabs>
          <w:tab w:val="left" w:pos="2160"/>
        </w:tabs>
        <w:ind w:left="284"/>
        <w:jc w:val="both"/>
        <w:rPr>
          <w:rFonts w:ascii="Marianne" w:hAnsi="Marianne" w:cs="Arial"/>
          <w:iCs/>
          <w:sz w:val="16"/>
          <w:szCs w:val="18"/>
        </w:rPr>
      </w:pPr>
    </w:p>
    <w:p w:rsidR="00000000" w:rsidRDefault="00124194">
      <w:pPr>
        <w:pStyle w:val="En-tte"/>
        <w:ind w:left="993"/>
        <w:jc w:val="both"/>
        <w:rPr>
          <w:rFonts w:ascii="Marianne" w:hAnsi="Marianne" w:cs="Arial"/>
          <w:iCs/>
          <w:sz w:val="16"/>
          <w:szCs w:val="18"/>
        </w:rPr>
      </w:pPr>
      <w:r>
        <w:rPr>
          <w:rFonts w:ascii="Marianne" w:hAnsi="Marianne" w:cs="Arial"/>
          <w:iCs/>
          <w:sz w:val="16"/>
          <w:szCs w:val="18"/>
        </w:rPr>
        <w:t>-</w:t>
      </w:r>
      <w:r>
        <w:rPr>
          <w:rFonts w:ascii="Marianne" w:hAnsi="Marianne" w:cs="Arial"/>
          <w:iCs/>
          <w:sz w:val="16"/>
          <w:szCs w:val="18"/>
        </w:rPr>
        <w:t xml:space="preserve"> </w:t>
      </w:r>
      <w:r>
        <w:rPr>
          <w:rFonts w:ascii="Marianne" w:hAnsi="Marianne" w:cs="Arial"/>
          <w:iCs/>
          <w:sz w:val="16"/>
          <w:szCs w:val="18"/>
        </w:rPr>
        <w:t>Adresse internet</w:t>
      </w:r>
      <w:r>
        <w:rPr>
          <w:rFonts w:ascii="Calibri" w:hAnsi="Calibri" w:cs="Calibri"/>
          <w:iCs/>
          <w:sz w:val="16"/>
          <w:szCs w:val="18"/>
        </w:rPr>
        <w:t> </w:t>
      </w:r>
      <w:r>
        <w:rPr>
          <w:rFonts w:ascii="Marianne" w:hAnsi="Marianne" w:cs="Arial"/>
          <w:iCs/>
          <w:sz w:val="16"/>
          <w:szCs w:val="18"/>
        </w:rPr>
        <w:t>:</w:t>
      </w:r>
    </w:p>
    <w:p w:rsidR="00000000" w:rsidRDefault="00124194">
      <w:pPr>
        <w:pStyle w:val="En-tte"/>
        <w:ind w:left="993"/>
        <w:jc w:val="both"/>
        <w:rPr>
          <w:rFonts w:ascii="Marianne" w:hAnsi="Marianne" w:cs="Arial"/>
          <w:iCs/>
          <w:sz w:val="16"/>
          <w:szCs w:val="18"/>
        </w:rPr>
      </w:pPr>
    </w:p>
    <w:p w:rsidR="00000000" w:rsidRDefault="00124194">
      <w:pPr>
        <w:pStyle w:val="En-tte"/>
        <w:ind w:left="993"/>
        <w:jc w:val="both"/>
        <w:rPr>
          <w:rFonts w:ascii="Marianne" w:hAnsi="Marianne" w:cs="Arial"/>
          <w:iCs/>
          <w:sz w:val="16"/>
          <w:szCs w:val="18"/>
        </w:rPr>
      </w:pPr>
    </w:p>
    <w:p w:rsidR="00000000" w:rsidRDefault="0012419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w:t>
      </w:r>
      <w:r>
        <w:rPr>
          <w:rFonts w:ascii="Marianne" w:hAnsi="Marianne" w:cs="Arial"/>
          <w:iCs/>
          <w:sz w:val="16"/>
          <w:szCs w:val="18"/>
        </w:rPr>
        <w:t>gnements nécessaires po</w:t>
      </w:r>
      <w:r>
        <w:rPr>
          <w:rFonts w:ascii="Marianne" w:hAnsi="Marianne" w:cs="Arial"/>
          <w:iCs/>
          <w:sz w:val="16"/>
          <w:szCs w:val="18"/>
        </w:rPr>
        <w:t>ur y a</w:t>
      </w:r>
      <w:r>
        <w:rPr>
          <w:rFonts w:ascii="Marianne" w:hAnsi="Marianne" w:cs="Arial"/>
          <w:iCs/>
          <w:sz w:val="16"/>
          <w:szCs w:val="18"/>
        </w:rPr>
        <w:t>c</w:t>
      </w:r>
      <w:r>
        <w:rPr>
          <w:rFonts w:ascii="Marianne" w:hAnsi="Marianne" w:cs="Arial"/>
          <w:iCs/>
          <w:sz w:val="16"/>
          <w:szCs w:val="18"/>
        </w:rPr>
        <w:t>cé</w:t>
      </w:r>
      <w:r>
        <w:rPr>
          <w:rFonts w:ascii="Marianne" w:hAnsi="Marianne" w:cs="Arial"/>
          <w:iCs/>
          <w:sz w:val="16"/>
          <w:szCs w:val="18"/>
        </w:rPr>
        <w:t>d</w:t>
      </w:r>
      <w:r>
        <w:rPr>
          <w:rFonts w:ascii="Marianne" w:hAnsi="Marianne" w:cs="Arial"/>
          <w:iCs/>
          <w:sz w:val="16"/>
          <w:szCs w:val="18"/>
        </w:rPr>
        <w:t>er</w:t>
      </w:r>
      <w:r>
        <w:rPr>
          <w:rFonts w:ascii="Calibri" w:hAnsi="Calibri" w:cs="Calibri"/>
          <w:iCs/>
          <w:sz w:val="16"/>
          <w:szCs w:val="18"/>
        </w:rPr>
        <w:t> </w:t>
      </w:r>
      <w:r>
        <w:rPr>
          <w:rFonts w:ascii="Marianne" w:hAnsi="Marianne" w:cs="Arial"/>
          <w:iCs/>
          <w:sz w:val="16"/>
          <w:szCs w:val="18"/>
        </w:rPr>
        <w:t>:</w:t>
      </w:r>
    </w:p>
    <w:p w:rsidR="00000000" w:rsidRDefault="00124194">
      <w:pPr>
        <w:pStyle w:val="En-tte"/>
        <w:tabs>
          <w:tab w:val="left" w:pos="0"/>
          <w:tab w:val="left" w:pos="2160"/>
        </w:tabs>
        <w:ind w:left="993"/>
        <w:jc w:val="both"/>
        <w:rPr>
          <w:rFonts w:ascii="Marianne" w:hAnsi="Marianne" w:cs="Arial"/>
          <w:iCs/>
          <w:sz w:val="16"/>
          <w:szCs w:val="18"/>
        </w:rPr>
      </w:pPr>
    </w:p>
    <w:p w:rsidR="00000000" w:rsidRDefault="00124194">
      <w:pPr>
        <w:pStyle w:val="En-tte"/>
        <w:tabs>
          <w:tab w:val="left" w:pos="0"/>
          <w:tab w:val="left" w:pos="2160"/>
        </w:tabs>
        <w:ind w:left="993"/>
        <w:jc w:val="both"/>
        <w:rPr>
          <w:rFonts w:ascii="Marianne" w:hAnsi="Marianne" w:cs="Arial"/>
          <w:iCs/>
          <w:sz w:val="16"/>
          <w:szCs w:val="18"/>
        </w:rPr>
      </w:pPr>
    </w:p>
    <w:p w:rsidR="00000000" w:rsidRDefault="00124194">
      <w:pPr>
        <w:pStyle w:val="En-tte"/>
        <w:tabs>
          <w:tab w:val="left" w:pos="0"/>
          <w:tab w:val="left" w:pos="2160"/>
        </w:tabs>
        <w:ind w:left="993"/>
        <w:jc w:val="both"/>
        <w:rPr>
          <w:rFonts w:ascii="Arial" w:hAnsi="Arial" w:cs="Arial"/>
          <w:iCs/>
          <w:sz w:val="16"/>
          <w:szCs w:val="18"/>
        </w:rPr>
      </w:pPr>
    </w:p>
    <w:p w:rsidR="00000000" w:rsidRDefault="00124194">
      <w:pPr>
        <w:pStyle w:val="En-tte"/>
        <w:tabs>
          <w:tab w:val="left" w:pos="0"/>
          <w:tab w:val="left" w:pos="2160"/>
        </w:tabs>
        <w:ind w:left="993"/>
        <w:jc w:val="both"/>
        <w:rPr>
          <w:rFonts w:ascii="Arial" w:hAnsi="Arial" w:cs="Arial"/>
          <w:iCs/>
          <w:sz w:val="16"/>
          <w:szCs w:val="18"/>
        </w:rPr>
      </w:pPr>
    </w:p>
    <w:p w:rsidR="00000000" w:rsidRDefault="0012419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w:t>
      </w:r>
      <w:r>
        <w:rPr>
          <w:rFonts w:ascii="Marianne" w:hAnsi="Marianne" w:cs="Arial"/>
          <w:i/>
          <w:iCs/>
          <w:szCs w:val="18"/>
        </w:rPr>
        <w:t xml:space="preserve">Lorsque le marché public </w:t>
      </w:r>
      <w:r>
        <w:rPr>
          <w:rFonts w:ascii="Marianne" w:hAnsi="Marianne" w:cs="Arial"/>
          <w:i/>
          <w:iCs/>
          <w:szCs w:val="18"/>
        </w:rPr>
        <w:t>n’est pas un marché de défense ou de sécurité</w:t>
      </w:r>
      <w:r>
        <w:rPr>
          <w:rFonts w:ascii="Marianne" w:hAnsi="Marianne" w:cs="Arial"/>
          <w:i/>
          <w:iCs/>
          <w:szCs w:val="18"/>
        </w:rPr>
        <w:t xml:space="preserve">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w:t>
      </w:r>
      <w:r>
        <w:rPr>
          <w:rFonts w:ascii="Marianne" w:hAnsi="Marianne" w:cs="Arial"/>
          <w:i/>
          <w:iCs/>
          <w:szCs w:val="18"/>
        </w:rPr>
        <w:t>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w:t>
      </w:r>
      <w:r>
        <w:rPr>
          <w:rFonts w:ascii="Marianne" w:hAnsi="Marianne" w:cs="Arial"/>
          <w:i/>
          <w:iCs/>
          <w:szCs w:val="18"/>
        </w:rPr>
        <w:t>du code de la commande publique</w:t>
      </w:r>
      <w:r>
        <w:rPr>
          <w:rFonts w:ascii="Calibri" w:hAnsi="Calibri" w:cs="Calibri"/>
          <w:i/>
          <w:iCs/>
          <w:szCs w:val="18"/>
        </w:rPr>
        <w:t> </w:t>
      </w:r>
      <w:r>
        <w:rPr>
          <w:rFonts w:ascii="Marianne" w:hAnsi="Marianne" w:cs="Arial"/>
          <w:i/>
          <w:iCs/>
          <w:szCs w:val="18"/>
        </w:rPr>
        <w:t>:</w:t>
      </w:r>
    </w:p>
    <w:p w:rsidR="00000000" w:rsidRDefault="00124194">
      <w:pPr>
        <w:pStyle w:val="En-tte"/>
        <w:tabs>
          <w:tab w:val="clear" w:pos="4536"/>
          <w:tab w:val="clear" w:pos="9072"/>
          <w:tab w:val="left" w:pos="0"/>
          <w:tab w:val="left" w:pos="2160"/>
        </w:tabs>
        <w:jc w:val="both"/>
        <w:rPr>
          <w:rFonts w:ascii="Marianne" w:hAnsi="Marianne" w:cs="Arial"/>
          <w:i/>
          <w:iCs/>
          <w:sz w:val="18"/>
          <w:szCs w:val="18"/>
        </w:rPr>
      </w:pPr>
    </w:p>
    <w:p w:rsidR="00000000" w:rsidRDefault="0012419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r>
        <w:rPr>
          <w:rFonts w:ascii="Marianne" w:hAnsi="Marianne" w:cs="Arial"/>
          <w:sz w:val="18"/>
        </w:rPr>
        <w:t>.</w:t>
      </w:r>
    </w:p>
    <w:p w:rsidR="00000000" w:rsidRDefault="0012419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w:t>
      </w:r>
      <w:r>
        <w:rPr>
          <w:rFonts w:ascii="Marianne" w:hAnsi="Marianne" w:cs="Arial"/>
          <w:bCs/>
          <w:i/>
          <w:iCs/>
          <w:sz w:val="16"/>
          <w:szCs w:val="18"/>
        </w:rPr>
        <w:t xml:space="preserve"> </w:t>
      </w:r>
      <w:r>
        <w:rPr>
          <w:rFonts w:ascii="Marianne" w:hAnsi="Marianne" w:cs="Arial"/>
          <w:bCs/>
          <w:i/>
          <w:iCs/>
          <w:sz w:val="16"/>
          <w:szCs w:val="18"/>
        </w:rPr>
        <w:t>le remplissage du formulaire est terminé)</w:t>
      </w:r>
    </w:p>
    <w:p w:rsidR="00000000" w:rsidRDefault="00124194">
      <w:pPr>
        <w:pStyle w:val="En-tte"/>
        <w:tabs>
          <w:tab w:val="clear" w:pos="4536"/>
          <w:tab w:val="clear" w:pos="9072"/>
          <w:tab w:val="left" w:pos="0"/>
          <w:tab w:val="left" w:pos="2160"/>
        </w:tabs>
        <w:jc w:val="both"/>
        <w:rPr>
          <w:rFonts w:ascii="Marianne" w:hAnsi="Marianne" w:cs="Arial"/>
          <w:i/>
          <w:iCs/>
          <w:sz w:val="18"/>
          <w:szCs w:val="18"/>
        </w:rPr>
      </w:pPr>
    </w:p>
    <w:p w:rsidR="00000000" w:rsidRDefault="00124194">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trPr>
          <w:trHeight w:val="629"/>
        </w:trPr>
        <w:tc>
          <w:tcPr>
            <w:tcW w:w="9747" w:type="dxa"/>
            <w:shd w:val="clear" w:color="auto" w:fill="465F9D"/>
          </w:tcPr>
          <w:p w:rsidR="00000000" w:rsidRDefault="00124194">
            <w:pPr>
              <w:jc w:val="both"/>
              <w:rPr>
                <w:rFonts w:ascii="Marianne" w:hAnsi="Marianne" w:cs="Arial"/>
                <w:b/>
                <w:bCs/>
                <w:color w:val="FFFFFF"/>
                <w:sz w:val="22"/>
                <w:szCs w:val="22"/>
              </w:rPr>
            </w:pPr>
            <w:r>
              <w:rPr>
                <w:rFonts w:ascii="Marianne" w:hAnsi="Marianne" w:cs="Arial"/>
                <w:b/>
                <w:bCs/>
                <w:color w:val="FFFFFF"/>
                <w:sz w:val="22"/>
                <w:szCs w:val="22"/>
              </w:rPr>
              <w:lastRenderedPageBreak/>
              <w:t xml:space="preserve">E - </w:t>
            </w:r>
            <w:r>
              <w:rPr>
                <w:rFonts w:ascii="Marianne" w:hAnsi="Marianne" w:cs="Arial"/>
                <w:b/>
                <w:bCs/>
                <w:color w:val="FFFFFF"/>
                <w:sz w:val="22"/>
                <w:szCs w:val="22"/>
              </w:rPr>
              <w:t>Rens</w:t>
            </w:r>
            <w:r>
              <w:rPr>
                <w:rFonts w:ascii="Marianne" w:hAnsi="Marianne" w:cs="Arial"/>
                <w:b/>
                <w:bCs/>
                <w:color w:val="FFFFFF"/>
                <w:sz w:val="22"/>
                <w:szCs w:val="22"/>
              </w:rPr>
              <w:t>eignements relatifs à l’aptitude à exercer l’activité profession</w:t>
            </w:r>
            <w:r>
              <w:rPr>
                <w:rFonts w:ascii="Marianne" w:hAnsi="Marianne" w:cs="Arial"/>
                <w:b/>
                <w:bCs/>
                <w:color w:val="FFFFFF"/>
                <w:sz w:val="22"/>
                <w:szCs w:val="22"/>
              </w:rPr>
              <w:t>nelle concernée par le contrat</w:t>
            </w:r>
          </w:p>
        </w:tc>
      </w:tr>
    </w:tbl>
    <w:p w:rsidR="00000000" w:rsidRDefault="00124194">
      <w:pPr>
        <w:tabs>
          <w:tab w:val="left" w:pos="-142"/>
          <w:tab w:val="left" w:pos="4111"/>
        </w:tabs>
        <w:rPr>
          <w:rFonts w:ascii="Marianne" w:hAnsi="Marianne" w:cs="Arial"/>
          <w:b/>
          <w:bCs/>
          <w:sz w:val="22"/>
          <w:szCs w:val="22"/>
        </w:rPr>
      </w:pPr>
    </w:p>
    <w:p w:rsidR="00000000" w:rsidRDefault="0012419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r>
        <w:rPr>
          <w:rFonts w:ascii="Marianne" w:hAnsi="Marianne" w:cs="Arial"/>
          <w:i/>
          <w:iCs/>
          <w:szCs w:val="18"/>
        </w:rPr>
        <w:t>.</w:t>
      </w:r>
    </w:p>
    <w:p w:rsidR="00000000" w:rsidRDefault="0012419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w:t>
      </w:r>
      <w:r>
        <w:rPr>
          <w:rFonts w:ascii="Marianne" w:hAnsi="Marianne" w:cs="Arial"/>
          <w:i/>
          <w:iCs/>
          <w:sz w:val="18"/>
          <w:szCs w:val="18"/>
        </w:rPr>
        <w:t>E</w:t>
      </w:r>
      <w:r>
        <w:rPr>
          <w:rFonts w:ascii="Marianne" w:hAnsi="Marianne" w:cs="Arial"/>
          <w:i/>
          <w:iCs/>
          <w:sz w:val="18"/>
          <w:szCs w:val="18"/>
        </w:rPr>
        <w:t>n cas de MDS, les document</w:t>
      </w:r>
      <w:r>
        <w:rPr>
          <w:rFonts w:ascii="Marianne" w:hAnsi="Marianne" w:cs="Arial"/>
          <w:i/>
          <w:iCs/>
          <w:sz w:val="18"/>
          <w:szCs w:val="18"/>
        </w:rPr>
        <w:t>s de preuve sont à fournir avec la candidature</w:t>
      </w:r>
      <w:r>
        <w:rPr>
          <w:rFonts w:ascii="Marianne" w:hAnsi="Marianne" w:cs="Arial"/>
          <w:i/>
          <w:iCs/>
          <w:sz w:val="18"/>
          <w:szCs w:val="18"/>
        </w:rPr>
        <w:t>,</w:t>
      </w:r>
      <w:r>
        <w:rPr>
          <w:rFonts w:ascii="Marianne" w:hAnsi="Marianne" w:cs="Arial"/>
          <w:i/>
          <w:iCs/>
          <w:sz w:val="18"/>
          <w:szCs w:val="18"/>
        </w:rPr>
        <w:t xml:space="preserve"> sauf cas particulier de la rubrique E3</w:t>
      </w:r>
      <w:r>
        <w:rPr>
          <w:rFonts w:ascii="Marianne" w:hAnsi="Marianne" w:cs="Arial"/>
          <w:i/>
          <w:iCs/>
          <w:sz w:val="18"/>
          <w:szCs w:val="18"/>
        </w:rPr>
        <w:t>)</w:t>
      </w:r>
    </w:p>
    <w:p w:rsidR="00000000" w:rsidRDefault="00124194">
      <w:pPr>
        <w:rPr>
          <w:rFonts w:ascii="Marianne" w:hAnsi="Marianne" w:cs="Arial"/>
        </w:rPr>
      </w:pPr>
    </w:p>
    <w:p w:rsidR="00000000" w:rsidRDefault="0012419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w:t>
      </w:r>
      <w:r>
        <w:rPr>
          <w:rFonts w:ascii="Marianne" w:hAnsi="Marianne" w:cs="Arial"/>
          <w:b/>
          <w:bCs/>
          <w:sz w:val="22"/>
          <w:szCs w:val="22"/>
        </w:rPr>
        <w:t>inscription sur un registre professionnel</w:t>
      </w:r>
      <w:r>
        <w:rPr>
          <w:rFonts w:ascii="Calibri" w:hAnsi="Calibri" w:cs="Calibri"/>
          <w:b/>
          <w:bCs/>
          <w:sz w:val="22"/>
          <w:szCs w:val="22"/>
        </w:rPr>
        <w:t> </w:t>
      </w:r>
      <w:r>
        <w:rPr>
          <w:rFonts w:ascii="Marianne" w:hAnsi="Marianne" w:cs="Arial"/>
          <w:b/>
          <w:bCs/>
          <w:sz w:val="22"/>
          <w:szCs w:val="22"/>
        </w:rPr>
        <w:t>:</w:t>
      </w: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E2 - </w:t>
      </w:r>
      <w:r>
        <w:rPr>
          <w:rFonts w:ascii="Marianne" w:hAnsi="Marianne" w:cs="Arial"/>
          <w:b/>
          <w:bCs/>
          <w:sz w:val="22"/>
          <w:szCs w:val="22"/>
        </w:rPr>
        <w:t xml:space="preserve">Le cas échéant, </w:t>
      </w:r>
      <w:r>
        <w:rPr>
          <w:rFonts w:ascii="Marianne" w:hAnsi="Marianne" w:cs="Arial"/>
          <w:b/>
          <w:bCs/>
          <w:sz w:val="22"/>
          <w:szCs w:val="22"/>
        </w:rPr>
        <w:t xml:space="preserve">pour les marchés publics de services, </w:t>
      </w:r>
      <w:r>
        <w:rPr>
          <w:rFonts w:ascii="Marianne" w:hAnsi="Marianne" w:cs="Arial"/>
          <w:b/>
          <w:bCs/>
          <w:sz w:val="22"/>
          <w:szCs w:val="22"/>
        </w:rPr>
        <w:t>indication de l’autorisation sp</w:t>
      </w:r>
      <w:r>
        <w:rPr>
          <w:rFonts w:ascii="Marianne" w:hAnsi="Marianne" w:cs="Arial"/>
          <w:b/>
          <w:bCs/>
          <w:sz w:val="22"/>
          <w:szCs w:val="22"/>
        </w:rPr>
        <w:t xml:space="preserve">écifique </w:t>
      </w:r>
      <w:r>
        <w:rPr>
          <w:rFonts w:ascii="Marianne" w:hAnsi="Marianne" w:cs="Arial"/>
          <w:b/>
          <w:bCs/>
          <w:sz w:val="22"/>
          <w:szCs w:val="22"/>
        </w:rPr>
        <w:t xml:space="preserve">dont le candidat doit être doté ou de l’organisation spécifique dont </w:t>
      </w:r>
      <w:r>
        <w:rPr>
          <w:rFonts w:ascii="Marianne" w:hAnsi="Marianne" w:cs="Arial"/>
          <w:b/>
          <w:bCs/>
          <w:sz w:val="22"/>
          <w:szCs w:val="22"/>
        </w:rPr>
        <w:t>il</w:t>
      </w:r>
      <w:r>
        <w:rPr>
          <w:rFonts w:ascii="Marianne" w:hAnsi="Marianne" w:cs="Arial"/>
          <w:b/>
          <w:bCs/>
          <w:sz w:val="22"/>
          <w:szCs w:val="22"/>
        </w:rPr>
        <w:t xml:space="preserve">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jc w:val="both"/>
        <w:rPr>
          <w:rFonts w:ascii="Marianne" w:hAnsi="Marianne" w:cs="Arial"/>
          <w:i/>
          <w:sz w:val="18"/>
        </w:rPr>
      </w:pPr>
    </w:p>
    <w:p w:rsidR="00000000" w:rsidRDefault="00124194">
      <w:pPr>
        <w:pStyle w:val="En-tte"/>
        <w:tabs>
          <w:tab w:val="clear" w:pos="4536"/>
          <w:tab w:val="clear" w:pos="9072"/>
          <w:tab w:val="left" w:pos="0"/>
          <w:tab w:val="left" w:pos="2160"/>
        </w:tabs>
        <w:jc w:val="both"/>
        <w:rPr>
          <w:rFonts w:ascii="Marianne" w:hAnsi="Marianne" w:cs="Arial"/>
          <w:i/>
          <w:sz w:val="18"/>
        </w:rPr>
      </w:pPr>
    </w:p>
    <w:p w:rsidR="00000000" w:rsidRDefault="00124194">
      <w:pPr>
        <w:pStyle w:val="En-tte"/>
        <w:tabs>
          <w:tab w:val="clear" w:pos="4536"/>
          <w:tab w:val="clear" w:pos="9072"/>
          <w:tab w:val="left" w:pos="0"/>
          <w:tab w:val="left" w:pos="2160"/>
        </w:tabs>
        <w:jc w:val="both"/>
        <w:rPr>
          <w:rFonts w:ascii="Marianne" w:hAnsi="Marianne" w:cs="Arial"/>
          <w:b/>
          <w:bCs/>
          <w:sz w:val="22"/>
          <w:szCs w:val="22"/>
        </w:rPr>
      </w:pPr>
    </w:p>
    <w:p w:rsidR="00000000" w:rsidRDefault="0012419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w:t>
      </w:r>
      <w:r>
        <w:rPr>
          <w:rFonts w:ascii="Marianne" w:hAnsi="Marianne" w:cs="Arial"/>
          <w:b/>
          <w:bCs/>
          <w:sz w:val="22"/>
          <w:szCs w:val="22"/>
        </w:rPr>
        <w:t xml:space="preserve">Le cas échéant, adresse internet à laquelle </w:t>
      </w:r>
      <w:r>
        <w:rPr>
          <w:rFonts w:ascii="Marianne" w:hAnsi="Marianne" w:cs="Arial"/>
          <w:b/>
          <w:bCs/>
          <w:sz w:val="22"/>
          <w:szCs w:val="22"/>
        </w:rPr>
        <w:t>les documents justificatifs et</w:t>
      </w:r>
      <w:r>
        <w:rPr>
          <w:rFonts w:ascii="Marianne" w:hAnsi="Marianne" w:cs="Arial"/>
          <w:b/>
          <w:bCs/>
          <w:sz w:val="22"/>
          <w:szCs w:val="22"/>
        </w:rPr>
        <w:t xml:space="preserve"> </w:t>
      </w:r>
      <w:r>
        <w:rPr>
          <w:rFonts w:ascii="Marianne" w:hAnsi="Marianne" w:cs="Arial"/>
          <w:b/>
          <w:bCs/>
          <w:sz w:val="22"/>
          <w:szCs w:val="22"/>
        </w:rPr>
        <w:t xml:space="preserve">moyens de preuve sont </w:t>
      </w:r>
      <w:r>
        <w:rPr>
          <w:rFonts w:ascii="Marianne" w:hAnsi="Marianne" w:cs="Arial"/>
          <w:b/>
          <w:bCs/>
          <w:sz w:val="22"/>
          <w:szCs w:val="22"/>
        </w:rPr>
        <w:t>accessible</w:t>
      </w:r>
      <w:r>
        <w:rPr>
          <w:rFonts w:ascii="Marianne" w:hAnsi="Marianne" w:cs="Arial"/>
          <w:b/>
          <w:bCs/>
          <w:sz w:val="22"/>
          <w:szCs w:val="22"/>
        </w:rPr>
        <w:t>s</w:t>
      </w:r>
      <w:r>
        <w:rPr>
          <w:rFonts w:ascii="Marianne" w:hAnsi="Marianne" w:cs="Arial"/>
          <w:b/>
          <w:bCs/>
          <w:sz w:val="22"/>
          <w:szCs w:val="22"/>
        </w:rPr>
        <w:t xml:space="preserve"> directement et gratuitement, ainsi que l’ensemble des renseignements nécessaires pour y accéder </w:t>
      </w:r>
      <w:r>
        <w:rPr>
          <w:rFonts w:ascii="Marianne" w:hAnsi="Marianne" w:cs="Arial"/>
          <w:b/>
          <w:bCs/>
          <w:sz w:val="18"/>
          <w:szCs w:val="22"/>
        </w:rPr>
        <w:t>(</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w:t>
      </w:r>
      <w:r>
        <w:rPr>
          <w:rFonts w:ascii="Marianne" w:hAnsi="Marianne" w:cs="Arial"/>
          <w:b/>
          <w:bCs/>
          <w:sz w:val="18"/>
          <w:szCs w:val="22"/>
        </w:rPr>
        <w:t xml:space="preserve"> </w:t>
      </w:r>
      <w:r>
        <w:rPr>
          <w:rFonts w:ascii="Marianne" w:hAnsi="Marianne" w:cs="Arial"/>
          <w:b/>
          <w:bCs/>
          <w:sz w:val="18"/>
          <w:szCs w:val="22"/>
        </w:rPr>
        <w:t xml:space="preserve">MDS, </w:t>
      </w:r>
      <w:r>
        <w:rPr>
          <w:rFonts w:ascii="Marianne" w:hAnsi="Marianne" w:cs="Arial"/>
          <w:b/>
          <w:bCs/>
          <w:sz w:val="18"/>
          <w:szCs w:val="22"/>
        </w:rPr>
        <w:t xml:space="preserve">uniquement </w:t>
      </w:r>
      <w:r>
        <w:rPr>
          <w:rFonts w:ascii="Marianne" w:hAnsi="Marianne" w:cs="Arial"/>
          <w:b/>
          <w:bCs/>
          <w:sz w:val="18"/>
          <w:szCs w:val="22"/>
        </w:rPr>
        <w:t>lorsque</w:t>
      </w:r>
      <w:r>
        <w:rPr>
          <w:rFonts w:ascii="Marianne" w:hAnsi="Marianne" w:cs="Arial"/>
          <w:b/>
          <w:bCs/>
          <w:sz w:val="18"/>
          <w:szCs w:val="22"/>
        </w:rPr>
        <w:t xml:space="preserve"> l’acheteur a autorisé les candi</w:t>
      </w:r>
      <w:r>
        <w:rPr>
          <w:rFonts w:ascii="Marianne" w:hAnsi="Marianne" w:cs="Arial"/>
          <w:b/>
          <w:bCs/>
          <w:sz w:val="18"/>
          <w:szCs w:val="22"/>
        </w:rPr>
        <w:t>d</w:t>
      </w:r>
      <w:r>
        <w:rPr>
          <w:rFonts w:ascii="Marianne" w:hAnsi="Marianne" w:cs="Arial"/>
          <w:b/>
          <w:bCs/>
          <w:sz w:val="18"/>
          <w:szCs w:val="22"/>
        </w:rPr>
        <w:t>ats à ne pas fournir ces documents de preuve en application d</w:t>
      </w:r>
      <w:r>
        <w:rPr>
          <w:rFonts w:ascii="Marianne" w:hAnsi="Marianne" w:cs="Arial"/>
          <w:b/>
          <w:bCs/>
          <w:sz w:val="18"/>
          <w:szCs w:val="22"/>
        </w:rPr>
        <w:t>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Marianne" w:hAnsi="Marianne" w:cs="Arial"/>
          <w:b/>
          <w:bCs/>
          <w:sz w:val="18"/>
          <w:szCs w:val="22"/>
        </w:rPr>
        <w:t>)</w:t>
      </w:r>
      <w:r>
        <w:rPr>
          <w:rFonts w:ascii="Calibri" w:hAnsi="Calibri" w:cs="Calibri"/>
          <w:b/>
          <w:bCs/>
          <w:sz w:val="22"/>
          <w:szCs w:val="22"/>
        </w:rPr>
        <w:t> </w:t>
      </w:r>
      <w:r>
        <w:rPr>
          <w:rFonts w:ascii="Marianne" w:hAnsi="Marianne" w:cs="Arial"/>
          <w:b/>
          <w:bCs/>
          <w:sz w:val="22"/>
          <w:szCs w:val="22"/>
        </w:rPr>
        <w:t>:</w:t>
      </w:r>
    </w:p>
    <w:p w:rsidR="00000000" w:rsidRDefault="0012419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00000" w:rsidRDefault="00124194">
      <w:pPr>
        <w:jc w:val="both"/>
        <w:rPr>
          <w:rFonts w:ascii="Marianne" w:hAnsi="Marianne" w:cs="Arial"/>
          <w:sz w:val="18"/>
        </w:rPr>
      </w:pPr>
    </w:p>
    <w:p w:rsidR="00000000" w:rsidRDefault="00124194">
      <w:pPr>
        <w:ind w:left="284"/>
        <w:jc w:val="both"/>
        <w:rPr>
          <w:rFonts w:ascii="Marianne" w:hAnsi="Marianne" w:cs="Arial"/>
          <w:sz w:val="16"/>
        </w:rPr>
      </w:pPr>
      <w:r>
        <w:rPr>
          <w:rFonts w:ascii="Marianne" w:hAnsi="Marianne" w:cs="Arial"/>
          <w:sz w:val="16"/>
        </w:rPr>
        <w:t>- Adresse</w:t>
      </w:r>
      <w:r>
        <w:rPr>
          <w:rFonts w:ascii="Marianne" w:hAnsi="Marianne" w:cs="Arial"/>
          <w:sz w:val="16"/>
        </w:rPr>
        <w:t>(s)</w:t>
      </w:r>
      <w:r>
        <w:rPr>
          <w:rFonts w:ascii="Marianne" w:hAnsi="Marianne" w:cs="Arial"/>
          <w:sz w:val="16"/>
        </w:rPr>
        <w:t xml:space="preserve"> internet</w:t>
      </w:r>
      <w:r>
        <w:rPr>
          <w:rFonts w:ascii="Calibri" w:hAnsi="Calibri" w:cs="Calibri"/>
          <w:sz w:val="16"/>
        </w:rPr>
        <w:t> </w:t>
      </w:r>
      <w:r>
        <w:rPr>
          <w:rFonts w:ascii="Marianne" w:hAnsi="Marianne" w:cs="Arial"/>
          <w:sz w:val="16"/>
        </w:rPr>
        <w:t>:</w:t>
      </w:r>
    </w:p>
    <w:p w:rsidR="00000000" w:rsidRDefault="00124194">
      <w:pPr>
        <w:ind w:left="284"/>
        <w:jc w:val="both"/>
        <w:rPr>
          <w:rFonts w:ascii="Marianne" w:hAnsi="Marianne" w:cs="Arial"/>
          <w:sz w:val="16"/>
        </w:rPr>
      </w:pPr>
    </w:p>
    <w:p w:rsidR="00000000" w:rsidRDefault="00124194">
      <w:pPr>
        <w:ind w:left="284"/>
        <w:jc w:val="both"/>
        <w:rPr>
          <w:rFonts w:ascii="Marianne" w:hAnsi="Marianne" w:cs="Arial"/>
          <w:sz w:val="16"/>
        </w:rPr>
      </w:pPr>
    </w:p>
    <w:p w:rsidR="00000000" w:rsidRDefault="00124194">
      <w:pPr>
        <w:ind w:left="284"/>
        <w:jc w:val="both"/>
        <w:rPr>
          <w:rFonts w:ascii="Marianne" w:hAnsi="Marianne" w:cs="Arial"/>
          <w:sz w:val="16"/>
        </w:rPr>
      </w:pPr>
    </w:p>
    <w:p w:rsidR="00000000" w:rsidRDefault="00124194">
      <w:pPr>
        <w:ind w:left="284"/>
        <w:jc w:val="both"/>
        <w:rPr>
          <w:rFonts w:ascii="Marianne" w:hAnsi="Marianne" w:cs="Arial"/>
          <w:sz w:val="16"/>
        </w:rPr>
      </w:pPr>
      <w:r>
        <w:rPr>
          <w:rFonts w:ascii="Marianne" w:hAnsi="Marianne" w:cs="Arial"/>
          <w:sz w:val="16"/>
        </w:rPr>
        <w:t>- Renseignements nécessaires pou</w:t>
      </w:r>
      <w:r>
        <w:rPr>
          <w:rFonts w:ascii="Marianne" w:hAnsi="Marianne" w:cs="Arial"/>
          <w:sz w:val="16"/>
        </w:rPr>
        <w:t>r</w:t>
      </w:r>
      <w:r>
        <w:rPr>
          <w:rFonts w:ascii="Marianne" w:hAnsi="Marianne" w:cs="Arial"/>
          <w:sz w:val="16"/>
        </w:rPr>
        <w:t xml:space="preserve"> y accéder</w:t>
      </w:r>
      <w:r>
        <w:rPr>
          <w:rFonts w:ascii="Calibri" w:hAnsi="Calibri" w:cs="Calibri"/>
          <w:sz w:val="16"/>
        </w:rPr>
        <w:t> </w:t>
      </w:r>
      <w:r>
        <w:rPr>
          <w:rFonts w:ascii="Marianne" w:hAnsi="Marianne" w:cs="Arial"/>
          <w:sz w:val="16"/>
        </w:rPr>
        <w:t>:</w:t>
      </w:r>
    </w:p>
    <w:p w:rsidR="00000000" w:rsidRDefault="00124194">
      <w:pPr>
        <w:ind w:left="284"/>
        <w:jc w:val="both"/>
        <w:rPr>
          <w:rFonts w:ascii="Marianne" w:hAnsi="Marianne" w:cs="Arial"/>
          <w:sz w:val="16"/>
        </w:rPr>
      </w:pPr>
    </w:p>
    <w:p w:rsidR="00000000" w:rsidRDefault="00124194">
      <w:pPr>
        <w:ind w:left="284"/>
        <w:jc w:val="both"/>
        <w:rPr>
          <w:rFonts w:ascii="Marianne" w:hAnsi="Marianne" w:cs="Arial"/>
          <w:sz w:val="16"/>
        </w:rPr>
      </w:pPr>
    </w:p>
    <w:p w:rsidR="00000000" w:rsidRDefault="00124194">
      <w:pPr>
        <w:ind w:left="284"/>
        <w:jc w:val="both"/>
        <w:rPr>
          <w:rFonts w:ascii="Marianne" w:hAnsi="Marianne" w:cs="Arial"/>
          <w:sz w:val="16"/>
        </w:rPr>
      </w:pPr>
    </w:p>
    <w:p w:rsidR="00000000" w:rsidRDefault="00124194">
      <w:pPr>
        <w:ind w:left="284"/>
        <w:jc w:val="both"/>
        <w:rPr>
          <w:rFonts w:ascii="Marianne" w:hAnsi="Marianne" w:cs="Arial"/>
          <w:sz w:val="16"/>
        </w:rPr>
      </w:pPr>
    </w:p>
    <w:p w:rsidR="00000000" w:rsidRDefault="0012419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trPr>
          <w:trHeight w:val="653"/>
        </w:trPr>
        <w:tc>
          <w:tcPr>
            <w:tcW w:w="9994" w:type="dxa"/>
            <w:shd w:val="clear" w:color="auto" w:fill="465F9D"/>
          </w:tcPr>
          <w:p w:rsidR="00000000" w:rsidRDefault="00124194">
            <w:pPr>
              <w:tabs>
                <w:tab w:val="left" w:pos="-142"/>
                <w:tab w:val="left" w:pos="4111"/>
              </w:tabs>
              <w:jc w:val="both"/>
              <w:rPr>
                <w:rFonts w:ascii="Marianne" w:hAnsi="Marianne" w:cs="Arial"/>
                <w:b/>
                <w:bCs/>
                <w:color w:val="FFFFFF"/>
              </w:rPr>
            </w:pPr>
            <w:r>
              <w:rPr>
                <w:rFonts w:ascii="Marianne" w:hAnsi="Marianne" w:cs="Arial"/>
                <w:b/>
                <w:bCs/>
                <w:color w:val="FFFFFF"/>
                <w:sz w:val="22"/>
                <w:szCs w:val="22"/>
              </w:rPr>
              <w:t xml:space="preserve">F </w:t>
            </w:r>
            <w:r>
              <w:rPr>
                <w:rFonts w:ascii="Marianne" w:hAnsi="Marianne" w:cs="Arial"/>
                <w:b/>
                <w:bCs/>
                <w:color w:val="FFFFFF"/>
                <w:sz w:val="22"/>
                <w:szCs w:val="22"/>
              </w:rPr>
              <w:t xml:space="preserve">- Renseignements relatifs à la </w:t>
            </w:r>
            <w:r>
              <w:rPr>
                <w:rFonts w:ascii="Marianne" w:hAnsi="Marianne" w:cs="Arial"/>
                <w:b/>
                <w:bCs/>
                <w:color w:val="FFFFFF"/>
                <w:sz w:val="22"/>
                <w:szCs w:val="22"/>
              </w:rPr>
              <w:t xml:space="preserve">capacité économique et </w:t>
            </w:r>
            <w:r>
              <w:rPr>
                <w:rFonts w:ascii="Marianne" w:hAnsi="Marianne" w:cs="Arial"/>
                <w:b/>
                <w:bCs/>
                <w:color w:val="FFFFFF"/>
                <w:sz w:val="22"/>
                <w:szCs w:val="22"/>
              </w:rPr>
              <w:t>financière du candidat individuel ou du membre du groupement</w:t>
            </w:r>
          </w:p>
        </w:tc>
      </w:tr>
    </w:tbl>
    <w:p w:rsidR="00000000" w:rsidRDefault="00124194">
      <w:pPr>
        <w:pStyle w:val="En-tte"/>
        <w:tabs>
          <w:tab w:val="clear" w:pos="4536"/>
          <w:tab w:val="clear" w:pos="9072"/>
          <w:tab w:val="left" w:pos="0"/>
          <w:tab w:val="left" w:pos="2160"/>
        </w:tabs>
        <w:jc w:val="both"/>
        <w:rPr>
          <w:rFonts w:ascii="Marianne" w:hAnsi="Marianne" w:cs="Arial"/>
          <w:i/>
          <w:iCs/>
          <w:sz w:val="18"/>
          <w:szCs w:val="18"/>
        </w:rPr>
      </w:pPr>
    </w:p>
    <w:p w:rsidR="00000000" w:rsidRDefault="00124194">
      <w:pPr>
        <w:ind w:left="284"/>
        <w:jc w:val="center"/>
        <w:rPr>
          <w:rFonts w:ascii="Marianne" w:hAnsi="Marianne" w:cs="Arial"/>
        </w:rPr>
      </w:pPr>
      <w:r>
        <w:rPr>
          <w:rFonts w:ascii="Marianne" w:hAnsi="Marianne" w:cs="Arial"/>
          <w:i/>
          <w:iCs/>
          <w:szCs w:val="18"/>
        </w:rPr>
        <w:t>L</w:t>
      </w:r>
      <w:r>
        <w:rPr>
          <w:rFonts w:ascii="Marianne" w:hAnsi="Marianne" w:cs="Arial"/>
          <w:i/>
          <w:iCs/>
          <w:szCs w:val="18"/>
        </w:rPr>
        <w:t xml:space="preserve">e candidat ne fournit que les </w:t>
      </w:r>
      <w:r>
        <w:rPr>
          <w:rFonts w:ascii="Marianne" w:hAnsi="Marianne" w:cs="Arial"/>
          <w:i/>
          <w:iCs/>
          <w:szCs w:val="18"/>
        </w:rPr>
        <w:t xml:space="preserve">renseignements </w:t>
      </w:r>
      <w:r>
        <w:rPr>
          <w:rFonts w:ascii="Marianne" w:hAnsi="Marianne" w:cs="Arial"/>
          <w:i/>
          <w:iCs/>
          <w:szCs w:val="18"/>
        </w:rPr>
        <w:t>demandés par l’acheteur au titre de la ca</w:t>
      </w:r>
      <w:r>
        <w:rPr>
          <w:rFonts w:ascii="Marianne" w:hAnsi="Marianne" w:cs="Arial"/>
          <w:i/>
          <w:iCs/>
          <w:szCs w:val="18"/>
        </w:rPr>
        <w:t>pacité économique et financière</w:t>
      </w:r>
      <w:r>
        <w:rPr>
          <w:rFonts w:ascii="Marianne" w:hAnsi="Marianne" w:cs="Arial"/>
          <w:i/>
          <w:iCs/>
          <w:szCs w:val="18"/>
        </w:rPr>
        <w:t>.</w:t>
      </w:r>
      <w:r>
        <w:rPr>
          <w:rFonts w:ascii="Marianne" w:hAnsi="Marianne" w:cs="Arial"/>
          <w:i/>
          <w:iCs/>
          <w:szCs w:val="18"/>
        </w:rPr>
        <w:br/>
      </w:r>
      <w:r>
        <w:rPr>
          <w:rFonts w:ascii="Marianne" w:hAnsi="Marianne" w:cs="Arial"/>
          <w:i/>
          <w:iCs/>
          <w:sz w:val="16"/>
          <w:szCs w:val="18"/>
        </w:rPr>
        <w:t>(</w:t>
      </w:r>
      <w:r>
        <w:rPr>
          <w:rFonts w:ascii="Marianne" w:hAnsi="Marianne" w:cs="Arial"/>
          <w:i/>
          <w:iCs/>
          <w:sz w:val="16"/>
          <w:szCs w:val="18"/>
        </w:rPr>
        <w:t>E</w:t>
      </w:r>
      <w:r>
        <w:rPr>
          <w:rFonts w:ascii="Marianne" w:hAnsi="Marianne" w:cs="Arial"/>
          <w:i/>
          <w:iCs/>
          <w:sz w:val="16"/>
          <w:szCs w:val="18"/>
        </w:rPr>
        <w:t>n cas de MDS, les documents de preuve sont à fournir avec la candidature</w:t>
      </w:r>
      <w:r>
        <w:rPr>
          <w:rFonts w:ascii="Marianne" w:hAnsi="Marianne" w:cs="Arial"/>
          <w:i/>
          <w:iCs/>
          <w:sz w:val="16"/>
          <w:szCs w:val="18"/>
        </w:rPr>
        <w:t>,</w:t>
      </w:r>
      <w:r>
        <w:rPr>
          <w:rFonts w:ascii="Marianne" w:hAnsi="Marianne" w:cs="Arial"/>
          <w:i/>
          <w:iCs/>
          <w:sz w:val="16"/>
          <w:szCs w:val="18"/>
        </w:rPr>
        <w:t xml:space="preserve"> sauf cas particulier de la rubrique F</w:t>
      </w:r>
      <w:r>
        <w:rPr>
          <w:rFonts w:ascii="Marianne" w:hAnsi="Marianne" w:cs="Arial"/>
          <w:i/>
          <w:iCs/>
          <w:sz w:val="16"/>
          <w:szCs w:val="18"/>
        </w:rPr>
        <w:t>4</w:t>
      </w:r>
      <w:r>
        <w:rPr>
          <w:rFonts w:ascii="Marianne" w:hAnsi="Marianne" w:cs="Arial"/>
          <w:i/>
          <w:iCs/>
          <w:sz w:val="16"/>
          <w:szCs w:val="18"/>
        </w:rPr>
        <w:t>)</w:t>
      </w:r>
    </w:p>
    <w:p w:rsidR="00000000" w:rsidRDefault="00124194">
      <w:pPr>
        <w:ind w:left="284"/>
        <w:rPr>
          <w:rFonts w:ascii="Marianne" w:hAnsi="Marianne" w:cs="Arial"/>
        </w:rPr>
      </w:pPr>
    </w:p>
    <w:p w:rsidR="00000000" w:rsidRDefault="0012419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 xml:space="preserve">F1 </w:t>
      </w:r>
      <w:r>
        <w:rPr>
          <w:rFonts w:ascii="Marianne" w:hAnsi="Marianne" w:cs="Arial"/>
          <w:b/>
          <w:bCs/>
          <w:sz w:val="22"/>
          <w:szCs w:val="22"/>
        </w:rPr>
        <w:t>- Chiffre</w:t>
      </w:r>
      <w:r>
        <w:rPr>
          <w:rFonts w:ascii="Marianne" w:hAnsi="Marianne" w:cs="Arial"/>
          <w:b/>
          <w:bCs/>
          <w:sz w:val="22"/>
          <w:szCs w:val="22"/>
        </w:rPr>
        <w:t>s</w:t>
      </w:r>
      <w:r>
        <w:rPr>
          <w:rFonts w:ascii="Marianne" w:hAnsi="Marianne" w:cs="Arial"/>
          <w:b/>
          <w:bCs/>
          <w:sz w:val="22"/>
          <w:szCs w:val="22"/>
        </w:rPr>
        <w:t xml:space="preserve"> d’affaires hors taxes des trois derniers exercices disponibles</w:t>
      </w:r>
    </w:p>
    <w:p w:rsidR="00000000" w:rsidRDefault="0012419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trPr>
          <w:trHeight w:val="737"/>
        </w:trPr>
        <w:tc>
          <w:tcPr>
            <w:tcW w:w="2566" w:type="dxa"/>
            <w:tcBorders>
              <w:top w:val="single" w:sz="8" w:space="0" w:color="000000"/>
              <w:left w:val="single" w:sz="8" w:space="0" w:color="000000"/>
              <w:bottom w:val="single" w:sz="4" w:space="0" w:color="000000"/>
            </w:tcBorders>
            <w:shd w:val="clear" w:color="auto" w:fill="auto"/>
          </w:tcPr>
          <w:p w:rsidR="00000000" w:rsidRDefault="0012419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00" w:rsidRDefault="0012419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00000" w:rsidRDefault="00124194">
            <w:pPr>
              <w:tabs>
                <w:tab w:val="left" w:pos="864"/>
              </w:tabs>
              <w:snapToGrid w:val="0"/>
              <w:spacing w:before="60" w:after="60"/>
              <w:rPr>
                <w:rFonts w:ascii="Marianne" w:hAnsi="Marianne" w:cs="Arial"/>
              </w:rPr>
            </w:pPr>
            <w:r>
              <w:rPr>
                <w:rFonts w:ascii="Marianne" w:hAnsi="Marianne" w:cs="Arial"/>
              </w:rPr>
              <w:t>Exer</w:t>
            </w:r>
            <w:r>
              <w:rPr>
                <w:rFonts w:ascii="Marianne" w:hAnsi="Marianne" w:cs="Arial"/>
              </w:rPr>
              <w:t>c</w:t>
            </w:r>
            <w:r>
              <w:rPr>
                <w:rFonts w:ascii="Marianne" w:hAnsi="Marianne" w:cs="Arial"/>
              </w:rPr>
              <w:t>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00" w:rsidRDefault="0012419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trPr>
          <w:trHeight w:val="737"/>
        </w:trPr>
        <w:tc>
          <w:tcPr>
            <w:tcW w:w="2566" w:type="dxa"/>
            <w:tcBorders>
              <w:top w:val="single" w:sz="4" w:space="0" w:color="000000"/>
              <w:left w:val="single" w:sz="8" w:space="0" w:color="000000"/>
              <w:bottom w:val="single" w:sz="8" w:space="0" w:color="000000"/>
            </w:tcBorders>
            <w:shd w:val="clear" w:color="auto" w:fill="auto"/>
          </w:tcPr>
          <w:p w:rsidR="00000000" w:rsidRDefault="00124194">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00" w:rsidRDefault="00124194">
            <w:pPr>
              <w:tabs>
                <w:tab w:val="left" w:pos="864"/>
              </w:tabs>
              <w:snapToGrid w:val="0"/>
              <w:spacing w:before="120" w:after="120"/>
              <w:rPr>
                <w:rFonts w:ascii="Marianne" w:hAnsi="Marianne" w:cs="Arial"/>
                <w:sz w:val="16"/>
                <w:szCs w:val="16"/>
              </w:rPr>
            </w:pPr>
          </w:p>
          <w:p w:rsidR="00000000" w:rsidRDefault="0012419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00000" w:rsidRDefault="0012419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00" w:rsidRDefault="00124194">
            <w:pPr>
              <w:tabs>
                <w:tab w:val="left" w:pos="864"/>
              </w:tabs>
              <w:snapToGrid w:val="0"/>
              <w:spacing w:before="120" w:after="120"/>
              <w:jc w:val="right"/>
              <w:rPr>
                <w:rFonts w:ascii="Marianne" w:hAnsi="Marianne" w:cs="Arial"/>
                <w:sz w:val="16"/>
                <w:szCs w:val="16"/>
              </w:rPr>
            </w:pPr>
          </w:p>
        </w:tc>
      </w:tr>
      <w:tr w:rsidR="00000000">
        <w:trPr>
          <w:trHeight w:val="737"/>
        </w:trPr>
        <w:tc>
          <w:tcPr>
            <w:tcW w:w="2566" w:type="dxa"/>
            <w:tcBorders>
              <w:left w:val="single" w:sz="8" w:space="0" w:color="000000"/>
              <w:bottom w:val="single" w:sz="8" w:space="0" w:color="000000"/>
            </w:tcBorders>
            <w:shd w:val="clear" w:color="auto" w:fill="auto"/>
          </w:tcPr>
          <w:p w:rsidR="00000000" w:rsidRDefault="00124194">
            <w:pPr>
              <w:tabs>
                <w:tab w:val="left" w:pos="864"/>
              </w:tabs>
              <w:snapToGrid w:val="0"/>
              <w:spacing w:before="180" w:after="180"/>
              <w:rPr>
                <w:rFonts w:ascii="Marianne" w:hAnsi="Marianne" w:cs="Arial"/>
                <w:sz w:val="16"/>
                <w:szCs w:val="16"/>
              </w:rPr>
            </w:pPr>
            <w:r>
              <w:rPr>
                <w:rFonts w:ascii="Marianne" w:hAnsi="Marianne" w:cs="Arial"/>
              </w:rPr>
              <w:t>Part du chiffre d’affaires</w:t>
            </w:r>
            <w:r>
              <w:rPr>
                <w:rFonts w:ascii="Marianne" w:hAnsi="Marianne" w:cs="Arial"/>
              </w:rPr>
              <w:t xml:space="preserve"> </w:t>
            </w:r>
            <w:r>
              <w:rPr>
                <w:rFonts w:ascii="Marianne" w:hAnsi="Marianne" w:cs="Arial"/>
              </w:rPr>
              <w:t>concernant les fournitures,</w:t>
            </w:r>
            <w:r>
              <w:rPr>
                <w:rFonts w:ascii="Marianne" w:hAnsi="Marianne" w:cs="Arial"/>
              </w:rPr>
              <w:t xml:space="preserve"> services, ou travaux objet du </w:t>
            </w:r>
            <w:r>
              <w:rPr>
                <w:rFonts w:ascii="Marianne" w:hAnsi="Marianne" w:cs="Arial"/>
              </w:rPr>
              <w:t>marché</w:t>
            </w:r>
            <w:r>
              <w:rPr>
                <w:rFonts w:ascii="Marianne" w:hAnsi="Marianne" w:cs="Arial"/>
              </w:rPr>
              <w:t xml:space="preserve">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00000" w:rsidRDefault="00124194">
            <w:pPr>
              <w:tabs>
                <w:tab w:val="left" w:pos="864"/>
              </w:tabs>
              <w:snapToGrid w:val="0"/>
              <w:spacing w:before="120" w:after="120"/>
              <w:rPr>
                <w:rFonts w:ascii="Marianne" w:hAnsi="Marianne" w:cs="Arial"/>
                <w:sz w:val="16"/>
                <w:szCs w:val="16"/>
              </w:rPr>
            </w:pPr>
          </w:p>
          <w:p w:rsidR="00000000" w:rsidRDefault="0012419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00000" w:rsidRDefault="00124194">
            <w:pPr>
              <w:tabs>
                <w:tab w:val="left" w:pos="864"/>
              </w:tabs>
              <w:snapToGrid w:val="0"/>
              <w:spacing w:before="120" w:after="120"/>
              <w:jc w:val="right"/>
              <w:rPr>
                <w:rFonts w:ascii="Marianne" w:hAnsi="Marianne" w:cs="Arial"/>
                <w:sz w:val="16"/>
                <w:szCs w:val="16"/>
              </w:rPr>
            </w:pPr>
          </w:p>
          <w:p w:rsidR="00000000" w:rsidRDefault="0012419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00" w:rsidRDefault="00124194">
            <w:pPr>
              <w:tabs>
                <w:tab w:val="left" w:pos="864"/>
              </w:tabs>
              <w:snapToGrid w:val="0"/>
              <w:spacing w:before="120" w:after="120"/>
              <w:jc w:val="right"/>
              <w:rPr>
                <w:rFonts w:ascii="Marianne" w:hAnsi="Marianne" w:cs="Arial"/>
                <w:sz w:val="16"/>
                <w:szCs w:val="16"/>
              </w:rPr>
            </w:pPr>
          </w:p>
          <w:p w:rsidR="00000000" w:rsidRDefault="00124194">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00000" w:rsidRDefault="00124194">
      <w:pPr>
        <w:tabs>
          <w:tab w:val="left" w:pos="864"/>
        </w:tabs>
        <w:jc w:val="both"/>
        <w:rPr>
          <w:rFonts w:ascii="Marianne" w:hAnsi="Marianne" w:cs="Arial"/>
        </w:rPr>
      </w:pPr>
    </w:p>
    <w:p w:rsidR="00000000" w:rsidRDefault="0012419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w:t>
      </w:r>
      <w:r>
        <w:rPr>
          <w:rFonts w:ascii="Marianne" w:hAnsi="Marianne" w:cs="Arial"/>
        </w:rPr>
        <w:t>o</w:t>
      </w:r>
      <w:r>
        <w:rPr>
          <w:rFonts w:ascii="Marianne" w:hAnsi="Marianne" w:cs="Arial"/>
        </w:rPr>
        <w:t>pérateur économique a été créé ou a commencé son activité</w:t>
      </w:r>
      <w:r>
        <w:rPr>
          <w:rFonts w:ascii="Calibri" w:hAnsi="Calibri" w:cs="Calibri"/>
        </w:rPr>
        <w:t> </w:t>
      </w:r>
      <w:r>
        <w:rPr>
          <w:rFonts w:ascii="Marianne" w:hAnsi="Marianne" w:cs="Arial"/>
        </w:rPr>
        <w:t>:</w:t>
      </w:r>
    </w:p>
    <w:p w:rsidR="00000000" w:rsidRDefault="00124194">
      <w:pPr>
        <w:tabs>
          <w:tab w:val="left" w:pos="864"/>
        </w:tabs>
        <w:jc w:val="both"/>
        <w:rPr>
          <w:rFonts w:ascii="Marianne" w:hAnsi="Marianne" w:cs="Arial"/>
        </w:rPr>
      </w:pPr>
    </w:p>
    <w:p w:rsidR="00000000" w:rsidRDefault="00124194">
      <w:pPr>
        <w:tabs>
          <w:tab w:val="left" w:pos="864"/>
        </w:tabs>
        <w:ind w:left="567"/>
        <w:jc w:val="both"/>
        <w:rPr>
          <w:rFonts w:ascii="Marianne" w:hAnsi="Marianne" w:cs="Arial"/>
        </w:rPr>
      </w:pPr>
      <w:r>
        <w:rPr>
          <w:rFonts w:ascii="Marianne" w:hAnsi="Marianne" w:cs="Arial"/>
        </w:rPr>
        <w:t>……./…………./……</w:t>
      </w:r>
    </w:p>
    <w:p w:rsidR="00000000" w:rsidRDefault="00124194">
      <w:pPr>
        <w:tabs>
          <w:tab w:val="left" w:pos="864"/>
        </w:tabs>
        <w:jc w:val="both"/>
        <w:rPr>
          <w:rFonts w:ascii="Marianne" w:hAnsi="Marianne" w:cs="Arial"/>
        </w:rPr>
      </w:pPr>
    </w:p>
    <w:p w:rsidR="00000000" w:rsidRDefault="0012419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Pr>
          <w:rFonts w:ascii="Marianne" w:hAnsi="Marianne" w:cs="Arial"/>
          <w:b/>
          <w:bCs/>
          <w:sz w:val="22"/>
          <w:szCs w:val="22"/>
        </w:rPr>
        <w:t>2</w:t>
      </w:r>
      <w:r>
        <w:rPr>
          <w:rFonts w:ascii="Marianne" w:hAnsi="Marianne" w:cs="Arial"/>
          <w:b/>
          <w:bCs/>
          <w:sz w:val="22"/>
          <w:szCs w:val="22"/>
        </w:rPr>
        <w:t xml:space="preserve"> </w:t>
      </w:r>
      <w:r>
        <w:rPr>
          <w:rFonts w:ascii="Marianne" w:hAnsi="Marianne" w:cs="Arial"/>
          <w:b/>
          <w:bCs/>
          <w:sz w:val="22"/>
          <w:szCs w:val="22"/>
        </w:rPr>
        <w:t>–</w:t>
      </w:r>
      <w:r>
        <w:rPr>
          <w:rFonts w:ascii="Marianne" w:hAnsi="Marianne" w:cs="Arial"/>
          <w:b/>
          <w:bCs/>
          <w:sz w:val="22"/>
          <w:szCs w:val="22"/>
        </w:rPr>
        <w:t xml:space="preserve"> </w:t>
      </w:r>
      <w:r>
        <w:rPr>
          <w:rFonts w:ascii="Marianne" w:hAnsi="Marianne" w:cs="Arial"/>
          <w:b/>
          <w:bCs/>
          <w:sz w:val="22"/>
          <w:szCs w:val="22"/>
        </w:rPr>
        <w:t>Autres informations requises par l’acheteur au titre de la capacité économique et financière</w:t>
      </w:r>
    </w:p>
    <w:p w:rsidR="00000000" w:rsidRDefault="00124194">
      <w:pPr>
        <w:jc w:val="both"/>
        <w:rPr>
          <w:rFonts w:ascii="Marianne" w:hAnsi="Marianne" w:cs="Arial"/>
          <w:i/>
          <w:sz w:val="18"/>
        </w:rPr>
      </w:pPr>
      <w:r>
        <w:rPr>
          <w:rFonts w:ascii="Marianne" w:hAnsi="Marianne" w:cs="Arial"/>
          <w:i/>
          <w:sz w:val="18"/>
        </w:rPr>
        <w:t>(</w:t>
      </w:r>
      <w:r>
        <w:rPr>
          <w:rFonts w:ascii="Marianne" w:hAnsi="Marianne" w:cs="Arial"/>
          <w:i/>
          <w:sz w:val="18"/>
        </w:rPr>
        <w:t>Chiffre</w:t>
      </w:r>
      <w:r>
        <w:rPr>
          <w:rFonts w:ascii="Marianne" w:hAnsi="Marianne" w:cs="Arial"/>
          <w:i/>
          <w:sz w:val="18"/>
        </w:rPr>
        <w:t>s</w:t>
      </w:r>
      <w:r>
        <w:rPr>
          <w:rFonts w:ascii="Marianne" w:hAnsi="Marianne" w:cs="Arial"/>
          <w:i/>
          <w:sz w:val="18"/>
        </w:rPr>
        <w:t xml:space="preserve"> d’affaires moyens sur la période demandée par l’acheteur, i</w:t>
      </w:r>
      <w:r>
        <w:rPr>
          <w:rFonts w:ascii="Marianne" w:hAnsi="Marianne" w:cs="Arial"/>
          <w:i/>
          <w:sz w:val="18"/>
        </w:rPr>
        <w:t>nformations s</w:t>
      </w:r>
      <w:r>
        <w:rPr>
          <w:rFonts w:ascii="Marianne" w:hAnsi="Marianne" w:cs="Arial"/>
          <w:i/>
          <w:sz w:val="18"/>
        </w:rPr>
        <w:t>u</w:t>
      </w:r>
      <w:r>
        <w:rPr>
          <w:rFonts w:ascii="Marianne" w:hAnsi="Marianne" w:cs="Arial"/>
          <w:i/>
          <w:sz w:val="18"/>
        </w:rPr>
        <w:t>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r>
        <w:rPr>
          <w:rFonts w:ascii="Marianne" w:hAnsi="Marianne" w:cs="Arial"/>
          <w:i/>
          <w:sz w:val="18"/>
        </w:rPr>
        <w:t>)</w:t>
      </w:r>
    </w:p>
    <w:p w:rsidR="00000000" w:rsidRDefault="0012419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Pr>
          <w:rFonts w:ascii="Marianne" w:hAnsi="Marianne" w:cs="Arial"/>
          <w:b/>
          <w:bCs/>
          <w:sz w:val="22"/>
          <w:szCs w:val="22"/>
        </w:rPr>
        <w:t>3 – Pour les marchés publics de travaux</w:t>
      </w:r>
    </w:p>
    <w:p w:rsidR="00000000" w:rsidRDefault="00124194">
      <w:pPr>
        <w:tabs>
          <w:tab w:val="left" w:pos="864"/>
        </w:tabs>
        <w:jc w:val="both"/>
        <w:rPr>
          <w:rFonts w:ascii="Marianne" w:hAnsi="Marianne" w:cs="Arial"/>
        </w:rPr>
      </w:pPr>
    </w:p>
    <w:p w:rsidR="00000000" w:rsidRDefault="0012419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w:t>
      </w:r>
      <w:r>
        <w:rPr>
          <w:rFonts w:ascii="Marianne" w:hAnsi="Marianne" w:cs="Arial"/>
          <w:sz w:val="18"/>
        </w:rPr>
        <w:t>e candidat déclare qu’</w:t>
      </w:r>
      <w:r>
        <w:rPr>
          <w:rFonts w:ascii="Marianne" w:hAnsi="Marianne" w:cs="Arial"/>
          <w:sz w:val="18"/>
        </w:rPr>
        <w:t xml:space="preserve">il </w:t>
      </w:r>
      <w:r>
        <w:rPr>
          <w:rFonts w:ascii="Marianne" w:hAnsi="Marianne" w:cs="Arial"/>
          <w:sz w:val="18"/>
        </w:rPr>
        <w:t>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r>
        <w:rPr>
          <w:rFonts w:ascii="Marianne" w:hAnsi="Marianne" w:cs="Arial"/>
          <w:sz w:val="18"/>
        </w:rPr>
        <w:t>)</w:t>
      </w:r>
      <w:r>
        <w:rPr>
          <w:rFonts w:ascii="Marianne" w:hAnsi="Marianne" w:cs="Arial"/>
          <w:sz w:val="18"/>
        </w:rPr>
        <w:t>.</w:t>
      </w:r>
    </w:p>
    <w:p w:rsidR="00000000" w:rsidRDefault="0012419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w:t>
      </w:r>
      <w:r>
        <w:rPr>
          <w:rFonts w:ascii="Marianne" w:hAnsi="Marianne" w:cs="Arial"/>
          <w:i/>
          <w:iCs/>
          <w:sz w:val="18"/>
          <w:szCs w:val="18"/>
          <w:u w:val="single"/>
        </w:rPr>
        <w:t>n cas de MDS</w:t>
      </w:r>
      <w:r>
        <w:rPr>
          <w:rFonts w:ascii="Marianne" w:hAnsi="Marianne" w:cs="Arial"/>
          <w:i/>
          <w:iCs/>
          <w:sz w:val="18"/>
          <w:szCs w:val="18"/>
        </w:rPr>
        <w:t xml:space="preserve">, les documents de preuve </w:t>
      </w:r>
      <w:r>
        <w:rPr>
          <w:rFonts w:ascii="Marianne" w:hAnsi="Marianne" w:cs="Arial"/>
          <w:i/>
          <w:iCs/>
          <w:sz w:val="18"/>
          <w:szCs w:val="18"/>
        </w:rPr>
        <w:t>ne seront sollicité sur ce point qu’avant l’attribution du marché public</w:t>
      </w:r>
      <w:r>
        <w:rPr>
          <w:rFonts w:ascii="Marianne" w:hAnsi="Marianne" w:cs="Arial"/>
          <w:i/>
          <w:iCs/>
          <w:sz w:val="18"/>
          <w:szCs w:val="18"/>
        </w:rPr>
        <w:t>)</w:t>
      </w:r>
    </w:p>
    <w:p w:rsidR="00000000" w:rsidRDefault="00124194">
      <w:pPr>
        <w:pStyle w:val="En-tte"/>
        <w:tabs>
          <w:tab w:val="clear" w:pos="4536"/>
          <w:tab w:val="clear" w:pos="9072"/>
          <w:tab w:val="left" w:pos="0"/>
          <w:tab w:val="left" w:pos="2160"/>
        </w:tabs>
        <w:jc w:val="both"/>
        <w:rPr>
          <w:rFonts w:ascii="Marianne" w:hAnsi="Marianne" w:cs="Arial"/>
          <w:i/>
          <w:iCs/>
          <w:sz w:val="18"/>
          <w:szCs w:val="18"/>
        </w:rPr>
      </w:pPr>
    </w:p>
    <w:p w:rsidR="00000000" w:rsidRDefault="0012419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Pr>
          <w:rFonts w:ascii="Marianne" w:hAnsi="Marianne" w:cs="Arial"/>
          <w:b/>
          <w:bCs/>
          <w:sz w:val="22"/>
          <w:szCs w:val="22"/>
        </w:rPr>
        <w:t>4</w:t>
      </w:r>
      <w:r>
        <w:rPr>
          <w:rFonts w:ascii="Marianne" w:hAnsi="Marianne" w:cs="Arial"/>
          <w:b/>
          <w:bCs/>
          <w:sz w:val="22"/>
          <w:szCs w:val="22"/>
        </w:rPr>
        <w:t xml:space="preserve"> – Docume</w:t>
      </w:r>
      <w:r>
        <w:rPr>
          <w:rFonts w:ascii="Marianne" w:hAnsi="Marianne" w:cs="Arial"/>
          <w:b/>
          <w:bCs/>
          <w:sz w:val="22"/>
          <w:szCs w:val="22"/>
        </w:rPr>
        <w:t>nts d</w:t>
      </w:r>
      <w:r>
        <w:rPr>
          <w:rFonts w:ascii="Marianne" w:hAnsi="Marianne" w:cs="Arial"/>
          <w:b/>
          <w:bCs/>
          <w:sz w:val="22"/>
          <w:szCs w:val="22"/>
        </w:rPr>
        <w:t xml:space="preserve">e preuve </w:t>
      </w:r>
      <w:r>
        <w:rPr>
          <w:rFonts w:ascii="Marianne" w:hAnsi="Marianne" w:cs="Arial"/>
          <w:b/>
          <w:bCs/>
          <w:sz w:val="22"/>
          <w:szCs w:val="22"/>
        </w:rPr>
        <w:t>disponi</w:t>
      </w:r>
      <w:r>
        <w:rPr>
          <w:rFonts w:ascii="Marianne" w:hAnsi="Marianne" w:cs="Arial"/>
          <w:b/>
          <w:bCs/>
          <w:sz w:val="22"/>
          <w:szCs w:val="22"/>
        </w:rPr>
        <w:t>ble</w:t>
      </w:r>
      <w:r>
        <w:rPr>
          <w:rFonts w:ascii="Marianne" w:hAnsi="Marianne" w:cs="Arial"/>
          <w:b/>
          <w:bCs/>
          <w:sz w:val="22"/>
          <w:szCs w:val="22"/>
        </w:rPr>
        <w:t>s</w:t>
      </w:r>
      <w:r>
        <w:rPr>
          <w:rFonts w:ascii="Marianne" w:hAnsi="Marianne" w:cs="Arial"/>
          <w:b/>
          <w:bCs/>
          <w:sz w:val="22"/>
          <w:szCs w:val="22"/>
        </w:rPr>
        <w:t xml:space="preserve"> en ligne </w:t>
      </w:r>
      <w:r>
        <w:rPr>
          <w:rFonts w:ascii="Marianne" w:hAnsi="Marianne" w:cs="Arial"/>
          <w:b/>
          <w:bCs/>
          <w:sz w:val="18"/>
          <w:szCs w:val="22"/>
        </w:rPr>
        <w:t>(</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Marianne" w:hAnsi="Marianne" w:cs="Arial"/>
          <w:b/>
          <w:bCs/>
          <w:sz w:val="18"/>
          <w:szCs w:val="22"/>
        </w:rPr>
        <w:t>)</w:t>
      </w:r>
    </w:p>
    <w:p w:rsidR="00000000" w:rsidRDefault="00124194">
      <w:pPr>
        <w:tabs>
          <w:tab w:val="left" w:pos="864"/>
        </w:tabs>
        <w:jc w:val="both"/>
        <w:rPr>
          <w:rFonts w:ascii="Marianne" w:hAnsi="Marianne" w:cs="Arial"/>
        </w:rPr>
      </w:pPr>
    </w:p>
    <w:p w:rsidR="00000000" w:rsidRDefault="00124194">
      <w:pPr>
        <w:jc w:val="both"/>
        <w:rPr>
          <w:rFonts w:ascii="Marianne" w:hAnsi="Marianne" w:cs="Arial"/>
          <w:i/>
          <w:sz w:val="18"/>
        </w:rPr>
      </w:pPr>
      <w:r>
        <w:rPr>
          <w:rFonts w:ascii="Marianne" w:hAnsi="Marianne" w:cs="Arial"/>
          <w:i/>
          <w:sz w:val="18"/>
        </w:rPr>
        <w:t>Le cas échéant, adresse inte</w:t>
      </w:r>
      <w:r>
        <w:rPr>
          <w:rFonts w:ascii="Marianne" w:hAnsi="Marianne" w:cs="Arial"/>
          <w:i/>
          <w:sz w:val="18"/>
        </w:rPr>
        <w:t xml:space="preserve">rnet </w:t>
      </w:r>
      <w:r>
        <w:rPr>
          <w:rFonts w:ascii="Marianne" w:hAnsi="Marianne" w:cs="Arial"/>
          <w:i/>
          <w:sz w:val="18"/>
        </w:rPr>
        <w:t>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00000" w:rsidRDefault="00124194">
      <w:pPr>
        <w:rPr>
          <w:rFonts w:ascii="Marianne" w:hAnsi="Marianne" w:cs="Arial"/>
          <w:i/>
          <w:sz w:val="16"/>
        </w:rPr>
      </w:pPr>
      <w:r>
        <w:rPr>
          <w:rFonts w:ascii="Marianne" w:hAnsi="Marianne" w:cs="Arial"/>
          <w:i/>
          <w:sz w:val="16"/>
        </w:rPr>
        <w:t xml:space="preserve">(Si l’adresse et les renseignements sont identiques à ceux fournis plus haut </w:t>
      </w:r>
      <w:r>
        <w:rPr>
          <w:rFonts w:ascii="Marianne" w:hAnsi="Marianne" w:cs="Arial"/>
          <w:i/>
          <w:sz w:val="16"/>
        </w:rPr>
        <w:t>se co</w:t>
      </w:r>
      <w:r>
        <w:rPr>
          <w:rFonts w:ascii="Marianne" w:hAnsi="Marianne" w:cs="Arial"/>
          <w:i/>
          <w:sz w:val="16"/>
        </w:rPr>
        <w:t>ntenter de renvoyer à la rubrique concernée)</w:t>
      </w:r>
    </w:p>
    <w:p w:rsidR="00000000" w:rsidRDefault="00124194">
      <w:pPr>
        <w:rPr>
          <w:rFonts w:ascii="Marianne" w:hAnsi="Marianne" w:cs="Arial"/>
          <w:sz w:val="18"/>
        </w:rPr>
      </w:pPr>
    </w:p>
    <w:p w:rsidR="00000000" w:rsidRDefault="0012419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00000" w:rsidRDefault="00124194">
      <w:pPr>
        <w:ind w:left="284"/>
        <w:rPr>
          <w:rFonts w:ascii="Marianne" w:hAnsi="Marianne" w:cs="Arial"/>
          <w:sz w:val="16"/>
        </w:rPr>
      </w:pPr>
    </w:p>
    <w:p w:rsidR="00000000" w:rsidRDefault="00124194">
      <w:pPr>
        <w:ind w:left="284"/>
        <w:rPr>
          <w:rFonts w:ascii="Marianne" w:hAnsi="Marianne" w:cs="Arial"/>
          <w:sz w:val="16"/>
        </w:rPr>
      </w:pPr>
    </w:p>
    <w:p w:rsidR="00000000" w:rsidRDefault="00124194">
      <w:pPr>
        <w:ind w:left="284"/>
        <w:rPr>
          <w:rFonts w:ascii="Marianne" w:hAnsi="Marianne" w:cs="Arial"/>
          <w:sz w:val="16"/>
        </w:rPr>
      </w:pPr>
    </w:p>
    <w:p w:rsidR="00000000" w:rsidRDefault="0012419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00000" w:rsidRDefault="00124194">
      <w:pPr>
        <w:ind w:left="284"/>
        <w:rPr>
          <w:rFonts w:ascii="Marianne" w:hAnsi="Marianne" w:cs="Arial"/>
        </w:rPr>
      </w:pPr>
    </w:p>
    <w:p w:rsidR="00000000" w:rsidRDefault="00124194">
      <w:pPr>
        <w:ind w:left="284"/>
        <w:rPr>
          <w:rFonts w:ascii="Marianne" w:hAnsi="Marianne" w:cs="Arial"/>
        </w:rPr>
      </w:pPr>
    </w:p>
    <w:p w:rsidR="00000000" w:rsidRDefault="00124194">
      <w:pPr>
        <w:ind w:left="284"/>
        <w:rPr>
          <w:rFonts w:ascii="Marianne" w:hAnsi="Marianne" w:cs="Arial"/>
        </w:rPr>
      </w:pPr>
    </w:p>
    <w:p w:rsidR="00000000" w:rsidRDefault="0012419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c>
          <w:tcPr>
            <w:tcW w:w="9852" w:type="dxa"/>
            <w:shd w:val="clear" w:color="auto" w:fill="465F9D"/>
          </w:tcPr>
          <w:p w:rsidR="00000000" w:rsidRDefault="00124194">
            <w:pPr>
              <w:tabs>
                <w:tab w:val="left" w:pos="-142"/>
                <w:tab w:val="left" w:pos="4111"/>
              </w:tabs>
              <w:jc w:val="both"/>
              <w:rPr>
                <w:rFonts w:ascii="Marianne" w:hAnsi="Marianne" w:cs="Arial"/>
                <w:b/>
                <w:bCs/>
                <w:color w:val="FFFFFF"/>
              </w:rPr>
            </w:pPr>
            <w:r>
              <w:rPr>
                <w:rFonts w:ascii="Marianne" w:hAnsi="Marianne" w:cs="Arial"/>
                <w:b/>
                <w:bCs/>
                <w:color w:val="FFFFFF"/>
                <w:sz w:val="22"/>
                <w:szCs w:val="22"/>
              </w:rPr>
              <w:t xml:space="preserve">G </w:t>
            </w:r>
            <w:r>
              <w:rPr>
                <w:rFonts w:ascii="Marianne" w:hAnsi="Marianne" w:cs="Arial"/>
                <w:b/>
                <w:bCs/>
                <w:color w:val="FFFFFF"/>
                <w:sz w:val="22"/>
                <w:szCs w:val="22"/>
              </w:rPr>
              <w:t xml:space="preserve">- Renseignements relatifs à la capacité technique </w:t>
            </w:r>
            <w:r>
              <w:rPr>
                <w:rFonts w:ascii="Marianne" w:hAnsi="Marianne" w:cs="Arial"/>
                <w:b/>
                <w:bCs/>
                <w:color w:val="FFFFFF"/>
                <w:sz w:val="22"/>
                <w:szCs w:val="22"/>
              </w:rPr>
              <w:t>et</w:t>
            </w:r>
            <w:r>
              <w:rPr>
                <w:rFonts w:ascii="Marianne" w:hAnsi="Marianne" w:cs="Arial"/>
                <w:b/>
                <w:bCs/>
                <w:color w:val="FFFFFF"/>
                <w:sz w:val="22"/>
                <w:szCs w:val="22"/>
              </w:rPr>
              <w:t xml:space="preserve"> professionnelle du candidat indivi</w:t>
            </w:r>
            <w:r>
              <w:rPr>
                <w:rFonts w:ascii="Marianne" w:hAnsi="Marianne" w:cs="Arial"/>
                <w:b/>
                <w:bCs/>
                <w:color w:val="FFFFFF"/>
                <w:sz w:val="22"/>
                <w:szCs w:val="22"/>
              </w:rPr>
              <w:t>duel ou du membre du groupement</w:t>
            </w:r>
          </w:p>
        </w:tc>
      </w:tr>
    </w:tbl>
    <w:p w:rsidR="00000000" w:rsidRDefault="00124194">
      <w:pPr>
        <w:pStyle w:val="En-tte"/>
        <w:tabs>
          <w:tab w:val="clear" w:pos="4536"/>
          <w:tab w:val="clear" w:pos="9072"/>
          <w:tab w:val="left" w:pos="0"/>
          <w:tab w:val="left" w:pos="2160"/>
        </w:tabs>
        <w:jc w:val="both"/>
        <w:rPr>
          <w:rFonts w:ascii="Marianne" w:hAnsi="Marianne" w:cs="Arial"/>
          <w:i/>
          <w:iCs/>
          <w:sz w:val="18"/>
          <w:szCs w:val="18"/>
        </w:rPr>
      </w:pPr>
    </w:p>
    <w:p w:rsidR="00000000" w:rsidRDefault="00124194">
      <w:pPr>
        <w:ind w:left="284"/>
        <w:jc w:val="center"/>
        <w:rPr>
          <w:rFonts w:ascii="Marianne" w:hAnsi="Marianne" w:cs="Arial"/>
        </w:rPr>
      </w:pPr>
      <w:r>
        <w:rPr>
          <w:rFonts w:ascii="Marianne" w:hAnsi="Marianne" w:cs="Arial"/>
          <w:i/>
          <w:iCs/>
          <w:szCs w:val="18"/>
        </w:rPr>
        <w:t>Le cand</w:t>
      </w:r>
      <w:r>
        <w:rPr>
          <w:rFonts w:ascii="Marianne" w:hAnsi="Marianne" w:cs="Arial"/>
          <w:i/>
          <w:iCs/>
          <w:szCs w:val="18"/>
        </w:rPr>
        <w:t>idat n</w:t>
      </w:r>
      <w:r>
        <w:rPr>
          <w:rFonts w:ascii="Marianne" w:hAnsi="Marianne" w:cs="Arial"/>
          <w:i/>
          <w:iCs/>
          <w:szCs w:val="18"/>
        </w:rPr>
        <w:t xml:space="preserve">e fournit que les renseignements demandés par l’acheteur au titre de la </w:t>
      </w:r>
      <w:r>
        <w:rPr>
          <w:rFonts w:ascii="Marianne" w:hAnsi="Marianne" w:cs="Arial"/>
          <w:i/>
          <w:iCs/>
          <w:szCs w:val="18"/>
        </w:rPr>
        <w:t xml:space="preserve">capacité </w:t>
      </w:r>
      <w:r>
        <w:rPr>
          <w:rFonts w:ascii="Marianne" w:hAnsi="Marianne" w:cs="Arial"/>
          <w:i/>
          <w:iCs/>
          <w:szCs w:val="18"/>
        </w:rPr>
        <w:t>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w:t>
      </w:r>
      <w:r>
        <w:rPr>
          <w:rFonts w:ascii="Marianne" w:hAnsi="Marianne" w:cs="Arial"/>
          <w:i/>
          <w:iCs/>
          <w:sz w:val="16"/>
          <w:szCs w:val="18"/>
        </w:rPr>
        <w:t>,</w:t>
      </w:r>
      <w:r>
        <w:rPr>
          <w:rFonts w:ascii="Marianne" w:hAnsi="Marianne" w:cs="Arial"/>
          <w:i/>
          <w:iCs/>
          <w:sz w:val="16"/>
          <w:szCs w:val="18"/>
        </w:rPr>
        <w:t xml:space="preserve"> sauf cas particulier de la rubrique </w:t>
      </w:r>
      <w:r>
        <w:rPr>
          <w:rFonts w:ascii="Marianne" w:hAnsi="Marianne" w:cs="Arial"/>
          <w:i/>
          <w:iCs/>
          <w:sz w:val="16"/>
          <w:szCs w:val="18"/>
        </w:rPr>
        <w:t>G2</w:t>
      </w:r>
      <w:r>
        <w:rPr>
          <w:rFonts w:ascii="Marianne" w:hAnsi="Marianne" w:cs="Arial"/>
          <w:i/>
          <w:iCs/>
          <w:sz w:val="16"/>
          <w:szCs w:val="18"/>
        </w:rPr>
        <w:t>.)</w:t>
      </w:r>
    </w:p>
    <w:p w:rsidR="00000000" w:rsidRDefault="00124194">
      <w:pPr>
        <w:pStyle w:val="En-tte"/>
        <w:tabs>
          <w:tab w:val="clear" w:pos="4536"/>
          <w:tab w:val="clear" w:pos="9072"/>
          <w:tab w:val="left" w:pos="0"/>
          <w:tab w:val="left" w:pos="2160"/>
        </w:tabs>
        <w:jc w:val="both"/>
        <w:rPr>
          <w:rFonts w:ascii="Marianne" w:hAnsi="Marianne" w:cs="Arial"/>
          <w:i/>
          <w:iCs/>
          <w:sz w:val="18"/>
          <w:szCs w:val="18"/>
        </w:rPr>
      </w:pPr>
    </w:p>
    <w:p w:rsidR="00000000" w:rsidRDefault="0012419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G1 - </w:t>
      </w:r>
      <w:r>
        <w:rPr>
          <w:rFonts w:ascii="Marianne" w:hAnsi="Marianne" w:cs="Arial"/>
          <w:b/>
          <w:bCs/>
          <w:sz w:val="22"/>
          <w:szCs w:val="22"/>
        </w:rPr>
        <w:t>Le candidat ne f</w:t>
      </w:r>
      <w:r>
        <w:rPr>
          <w:rFonts w:ascii="Marianne" w:hAnsi="Marianne" w:cs="Arial"/>
          <w:b/>
          <w:bCs/>
          <w:sz w:val="22"/>
          <w:szCs w:val="22"/>
        </w:rPr>
        <w:t>ournit</w:t>
      </w:r>
      <w:r>
        <w:rPr>
          <w:rFonts w:ascii="Marianne" w:hAnsi="Marianne" w:cs="Arial"/>
          <w:b/>
          <w:bCs/>
          <w:sz w:val="22"/>
          <w:szCs w:val="22"/>
        </w:rPr>
        <w:t xml:space="preserve"> que les renseignements demandés par l’acheteur au </w:t>
      </w:r>
      <w:r>
        <w:rPr>
          <w:rFonts w:ascii="Marianne" w:hAnsi="Marianne" w:cs="Arial"/>
          <w:b/>
          <w:bCs/>
          <w:sz w:val="22"/>
          <w:szCs w:val="22"/>
        </w:rPr>
        <w:t>titre de la ca</w:t>
      </w:r>
      <w:r>
        <w:rPr>
          <w:rFonts w:ascii="Marianne" w:hAnsi="Marianne" w:cs="Arial"/>
          <w:b/>
          <w:bCs/>
          <w:sz w:val="22"/>
          <w:szCs w:val="22"/>
        </w:rPr>
        <w:t xml:space="preserve">pacité </w:t>
      </w:r>
      <w:r>
        <w:rPr>
          <w:rFonts w:ascii="Marianne" w:hAnsi="Marianne" w:cs="Arial"/>
          <w:b/>
          <w:bCs/>
          <w:sz w:val="22"/>
          <w:szCs w:val="22"/>
        </w:rPr>
        <w:t>technique et professionnelle</w:t>
      </w:r>
      <w:r>
        <w:rPr>
          <w:rFonts w:ascii="Marianne" w:hAnsi="Marianne" w:cs="Arial"/>
          <w:b/>
          <w:bCs/>
          <w:sz w:val="22"/>
          <w:szCs w:val="22"/>
        </w:rPr>
        <w:t>, qu’il peut récapituler ici</w:t>
      </w:r>
    </w:p>
    <w:p w:rsidR="00000000" w:rsidRDefault="00124194">
      <w:pPr>
        <w:pStyle w:val="En-tte"/>
        <w:tabs>
          <w:tab w:val="clear" w:pos="4536"/>
          <w:tab w:val="clear" w:pos="9072"/>
          <w:tab w:val="left" w:pos="864"/>
        </w:tabs>
        <w:rPr>
          <w:rFonts w:ascii="Marianne" w:hAnsi="Marianne" w:cs="Arial"/>
        </w:rPr>
      </w:pPr>
    </w:p>
    <w:p w:rsidR="00000000" w:rsidRDefault="00124194">
      <w:pPr>
        <w:pStyle w:val="En-tte"/>
        <w:tabs>
          <w:tab w:val="clear" w:pos="4536"/>
          <w:tab w:val="clear" w:pos="9072"/>
          <w:tab w:val="left" w:pos="864"/>
        </w:tabs>
        <w:rPr>
          <w:rFonts w:ascii="Marianne" w:hAnsi="Marianne" w:cs="Arial"/>
        </w:rPr>
      </w:pPr>
    </w:p>
    <w:p w:rsidR="00000000" w:rsidRDefault="00124194">
      <w:pPr>
        <w:pStyle w:val="En-tte"/>
        <w:tabs>
          <w:tab w:val="clear" w:pos="4536"/>
          <w:tab w:val="clear" w:pos="9072"/>
          <w:tab w:val="left" w:pos="864"/>
        </w:tabs>
        <w:rPr>
          <w:rFonts w:ascii="Marianne" w:hAnsi="Marianne" w:cs="Arial"/>
        </w:rPr>
      </w:pPr>
    </w:p>
    <w:p w:rsidR="00000000" w:rsidRDefault="00124194">
      <w:pPr>
        <w:pStyle w:val="En-tte"/>
        <w:tabs>
          <w:tab w:val="clear" w:pos="4536"/>
          <w:tab w:val="clear" w:pos="9072"/>
          <w:tab w:val="left" w:pos="864"/>
        </w:tabs>
        <w:rPr>
          <w:rFonts w:ascii="Marianne" w:hAnsi="Marianne" w:cs="Arial"/>
        </w:rPr>
      </w:pPr>
    </w:p>
    <w:p w:rsidR="00000000" w:rsidRDefault="00124194">
      <w:pPr>
        <w:pStyle w:val="En-tte"/>
        <w:tabs>
          <w:tab w:val="clear" w:pos="4536"/>
          <w:tab w:val="clear" w:pos="9072"/>
          <w:tab w:val="left" w:pos="864"/>
        </w:tabs>
        <w:rPr>
          <w:rFonts w:ascii="Marianne" w:hAnsi="Marianne" w:cs="Arial"/>
        </w:rPr>
      </w:pPr>
    </w:p>
    <w:p w:rsidR="00000000" w:rsidRDefault="0012419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w:t>
      </w:r>
      <w:r>
        <w:rPr>
          <w:rFonts w:ascii="Marianne" w:hAnsi="Marianne" w:cs="Arial"/>
          <w:b/>
          <w:bCs/>
          <w:sz w:val="22"/>
          <w:szCs w:val="22"/>
        </w:rPr>
        <w:t>-</w:t>
      </w:r>
      <w:r>
        <w:rPr>
          <w:rFonts w:ascii="Marianne" w:hAnsi="Marianne" w:cs="Arial"/>
          <w:b/>
          <w:bCs/>
          <w:sz w:val="22"/>
          <w:szCs w:val="22"/>
        </w:rPr>
        <w:t xml:space="preserve"> Documents de preuve disponibles en ligne </w:t>
      </w:r>
      <w:r>
        <w:rPr>
          <w:rFonts w:ascii="Marianne" w:hAnsi="Marianne" w:cs="Arial"/>
          <w:b/>
          <w:bCs/>
          <w:sz w:val="18"/>
          <w:szCs w:val="22"/>
        </w:rPr>
        <w:t>(</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w:t>
      </w:r>
      <w:r>
        <w:rPr>
          <w:rFonts w:ascii="Marianne" w:hAnsi="Marianne" w:cs="Arial"/>
          <w:b/>
          <w:bCs/>
          <w:sz w:val="18"/>
          <w:szCs w:val="22"/>
        </w:rPr>
        <w:t>MDS, u</w:t>
      </w:r>
      <w:r>
        <w:rPr>
          <w:rFonts w:ascii="Marianne" w:hAnsi="Marianne" w:cs="Arial"/>
          <w:b/>
          <w:bCs/>
          <w:sz w:val="18"/>
          <w:szCs w:val="22"/>
        </w:rPr>
        <w:t>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Marianne" w:hAnsi="Marianne" w:cs="Arial"/>
          <w:b/>
          <w:bCs/>
          <w:sz w:val="18"/>
          <w:szCs w:val="22"/>
        </w:rPr>
        <w:t>)</w:t>
      </w:r>
      <w:r>
        <w:rPr>
          <w:rFonts w:ascii="Calibri" w:hAnsi="Calibri" w:cs="Calibri"/>
          <w:b/>
          <w:bCs/>
          <w:sz w:val="22"/>
          <w:szCs w:val="22"/>
        </w:rPr>
        <w:t> </w:t>
      </w:r>
      <w:r>
        <w:rPr>
          <w:rFonts w:ascii="Marianne" w:hAnsi="Marianne" w:cs="Arial"/>
          <w:b/>
          <w:bCs/>
          <w:sz w:val="22"/>
          <w:szCs w:val="22"/>
        </w:rPr>
        <w:t>:</w:t>
      </w:r>
    </w:p>
    <w:p w:rsidR="00000000" w:rsidRDefault="00124194">
      <w:pPr>
        <w:pStyle w:val="En-tte"/>
        <w:tabs>
          <w:tab w:val="clear" w:pos="4536"/>
          <w:tab w:val="clear" w:pos="9072"/>
          <w:tab w:val="left" w:pos="864"/>
        </w:tabs>
        <w:rPr>
          <w:rFonts w:ascii="Marianne" w:hAnsi="Marianne" w:cs="Arial"/>
        </w:rPr>
      </w:pPr>
    </w:p>
    <w:p w:rsidR="00000000" w:rsidRDefault="0012419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w:t>
      </w:r>
      <w:r>
        <w:rPr>
          <w:rFonts w:ascii="Marianne" w:hAnsi="Marianne" w:cs="Arial"/>
          <w:i/>
          <w:sz w:val="18"/>
        </w:rPr>
        <w:t>ement,</w:t>
      </w:r>
      <w:r>
        <w:rPr>
          <w:rFonts w:ascii="Marianne" w:hAnsi="Marianne" w:cs="Arial"/>
          <w:i/>
          <w:sz w:val="18"/>
        </w:rPr>
        <w:t xml:space="preserve"> ainsi que l’ensemble des renseignements nécessaires pour y accéder :</w:t>
      </w:r>
    </w:p>
    <w:p w:rsidR="00000000" w:rsidRDefault="0012419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00000" w:rsidRDefault="00124194">
      <w:pPr>
        <w:pStyle w:val="En-tte"/>
        <w:tabs>
          <w:tab w:val="left" w:pos="864"/>
        </w:tabs>
        <w:rPr>
          <w:rFonts w:ascii="Marianne" w:hAnsi="Marianne" w:cs="Arial"/>
        </w:rPr>
      </w:pPr>
    </w:p>
    <w:p w:rsidR="00000000" w:rsidRDefault="00124194">
      <w:pPr>
        <w:ind w:left="284"/>
        <w:rPr>
          <w:rFonts w:ascii="Marianne" w:hAnsi="Marianne" w:cs="Arial"/>
          <w:sz w:val="16"/>
        </w:rPr>
      </w:pPr>
      <w:r>
        <w:rPr>
          <w:rFonts w:ascii="Marianne" w:hAnsi="Marianne" w:cs="Arial"/>
          <w:sz w:val="16"/>
        </w:rPr>
        <w:t>- Adresse internet :</w:t>
      </w:r>
    </w:p>
    <w:p w:rsidR="00000000" w:rsidRDefault="00124194">
      <w:pPr>
        <w:pStyle w:val="En-tte"/>
        <w:tabs>
          <w:tab w:val="left" w:pos="864"/>
        </w:tabs>
        <w:rPr>
          <w:rFonts w:ascii="Marianne" w:hAnsi="Marianne" w:cs="Arial"/>
        </w:rPr>
      </w:pPr>
    </w:p>
    <w:p w:rsidR="00000000" w:rsidRDefault="00124194">
      <w:pPr>
        <w:pStyle w:val="En-tte"/>
        <w:tabs>
          <w:tab w:val="left" w:pos="864"/>
        </w:tabs>
        <w:rPr>
          <w:rFonts w:ascii="Marianne" w:hAnsi="Marianne" w:cs="Arial"/>
        </w:rPr>
      </w:pPr>
    </w:p>
    <w:p w:rsidR="00000000" w:rsidRDefault="00124194">
      <w:pPr>
        <w:ind w:left="284"/>
        <w:rPr>
          <w:rFonts w:ascii="Marianne" w:hAnsi="Marianne" w:cs="Arial"/>
          <w:sz w:val="16"/>
        </w:rPr>
      </w:pPr>
      <w:r>
        <w:rPr>
          <w:rFonts w:ascii="Marianne" w:hAnsi="Marianne" w:cs="Arial"/>
          <w:sz w:val="16"/>
        </w:rPr>
        <w:t>- Renseignements nécessaire</w:t>
      </w:r>
      <w:r>
        <w:rPr>
          <w:rFonts w:ascii="Marianne" w:hAnsi="Marianne" w:cs="Arial"/>
          <w:sz w:val="16"/>
        </w:rPr>
        <w:t xml:space="preserve">s pour </w:t>
      </w:r>
      <w:r>
        <w:rPr>
          <w:rFonts w:ascii="Marianne" w:hAnsi="Marianne" w:cs="Arial"/>
          <w:sz w:val="16"/>
        </w:rPr>
        <w:t>y accéder :</w:t>
      </w:r>
    </w:p>
    <w:p w:rsidR="00000000" w:rsidRDefault="00124194">
      <w:pPr>
        <w:ind w:left="284"/>
        <w:rPr>
          <w:rFonts w:ascii="Marianne" w:hAnsi="Marianne" w:cs="Arial"/>
          <w:sz w:val="16"/>
        </w:rPr>
      </w:pPr>
    </w:p>
    <w:p w:rsidR="00000000" w:rsidRDefault="00124194">
      <w:pPr>
        <w:ind w:left="284"/>
      </w:pPr>
    </w:p>
    <w:p w:rsidR="00000000" w:rsidRDefault="0012419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trPr>
          <w:trHeight w:val="712"/>
        </w:trPr>
        <w:tc>
          <w:tcPr>
            <w:tcW w:w="9710" w:type="dxa"/>
            <w:shd w:val="clear" w:color="auto" w:fill="465F9D"/>
          </w:tcPr>
          <w:p w:rsidR="00000000" w:rsidRDefault="0012419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w:t>
            </w:r>
            <w:r>
              <w:rPr>
                <w:rFonts w:ascii="Marianne" w:hAnsi="Marianne" w:cs="Arial"/>
                <w:b/>
                <w:bCs/>
                <w:color w:val="FFFFFF"/>
                <w:sz w:val="22"/>
                <w:szCs w:val="22"/>
              </w:rPr>
              <w:t>r lesquels le candidat individuel ou le membre du groupement s’appuie pour présenter sa candidature</w:t>
            </w:r>
          </w:p>
        </w:tc>
      </w:tr>
    </w:tbl>
    <w:p w:rsidR="00000000" w:rsidRDefault="0012419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w:t>
      </w:r>
      <w:r>
        <w:rPr>
          <w:rFonts w:ascii="Marianne" w:hAnsi="Marianne" w:cs="Arial"/>
          <w:i/>
          <w:iCs/>
          <w:sz w:val="18"/>
          <w:szCs w:val="18"/>
        </w:rPr>
        <w:t xml:space="preserve">ppuie </w:t>
      </w:r>
      <w:r>
        <w:rPr>
          <w:rFonts w:ascii="Marianne" w:hAnsi="Marianne" w:cs="Arial"/>
          <w:i/>
          <w:iCs/>
          <w:sz w:val="18"/>
          <w:szCs w:val="18"/>
        </w:rPr>
        <w:t>sur la ou les capacités d’un autre opérateur économique, quelle que soit la nature juridique des liens qui l’unissent à cet opérateur</w:t>
      </w:r>
      <w:r>
        <w:rPr>
          <w:rFonts w:ascii="Marianne" w:hAnsi="Marianne" w:cs="Arial"/>
          <w:i/>
          <w:iCs/>
          <w:sz w:val="18"/>
          <w:szCs w:val="18"/>
        </w:rPr>
        <w:t xml:space="preserve">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w:t>
      </w:r>
      <w:r>
        <w:rPr>
          <w:rFonts w:ascii="Marianne" w:hAnsi="Marianne" w:cs="Arial"/>
          <w:i/>
          <w:iCs/>
          <w:sz w:val="18"/>
          <w:szCs w:val="18"/>
        </w:rPr>
        <w:t>s figu</w:t>
      </w:r>
      <w:r>
        <w:rPr>
          <w:rFonts w:ascii="Marianne" w:hAnsi="Marianne" w:cs="Arial"/>
          <w:i/>
          <w:iCs/>
          <w:sz w:val="18"/>
          <w:szCs w:val="18"/>
        </w:rPr>
        <w:t>rent a priori déjà en rubrique F ou G</w:t>
      </w:r>
      <w:r>
        <w:rPr>
          <w:rFonts w:ascii="Marianne" w:hAnsi="Marianne" w:cs="Arial"/>
          <w:i/>
          <w:iCs/>
          <w:sz w:val="18"/>
          <w:szCs w:val="18"/>
        </w:rPr>
        <w:t>)</w:t>
      </w:r>
      <w:r>
        <w:rPr>
          <w:rFonts w:ascii="Marianne" w:hAnsi="Marianne" w:cs="Arial"/>
          <w:i/>
          <w:iCs/>
          <w:sz w:val="18"/>
          <w:szCs w:val="18"/>
        </w:rPr>
        <w:t>,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w:t>
      </w:r>
      <w:r>
        <w:rPr>
          <w:rFonts w:ascii="Marianne" w:hAnsi="Marianne" w:cs="Arial"/>
          <w:i/>
          <w:iCs/>
          <w:sz w:val="18"/>
          <w:szCs w:val="18"/>
        </w:rPr>
        <w:t>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r>
        <w:rPr>
          <w:rFonts w:ascii="Marianne" w:hAnsi="Marianne" w:cs="Arial"/>
          <w:i/>
          <w:iCs/>
          <w:sz w:val="18"/>
          <w:szCs w:val="18"/>
        </w:rPr>
        <w:t>.</w:t>
      </w:r>
    </w:p>
    <w:p w:rsidR="00000000" w:rsidRDefault="0012419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w:t>
      </w:r>
      <w:r>
        <w:rPr>
          <w:rFonts w:ascii="Marianne" w:hAnsi="Marianne" w:cs="Arial"/>
          <w:i/>
          <w:iCs/>
          <w:sz w:val="18"/>
          <w:szCs w:val="18"/>
        </w:rPr>
        <w:t xml:space="preserve">tous </w:t>
      </w:r>
      <w:r>
        <w:rPr>
          <w:rFonts w:ascii="Marianne" w:hAnsi="Marianne" w:cs="Arial"/>
          <w:i/>
          <w:iCs/>
          <w:sz w:val="18"/>
          <w:szCs w:val="18"/>
        </w:rPr>
        <w:t xml:space="preserve">les </w:t>
      </w:r>
      <w:r>
        <w:rPr>
          <w:rFonts w:ascii="Marianne" w:hAnsi="Marianne" w:cs="Arial"/>
          <w:i/>
          <w:iCs/>
          <w:sz w:val="18"/>
          <w:szCs w:val="18"/>
        </w:rPr>
        <w:t xml:space="preserve">renseignements </w:t>
      </w:r>
      <w:r>
        <w:rPr>
          <w:rFonts w:ascii="Marianne" w:hAnsi="Marianne" w:cs="Arial"/>
          <w:i/>
          <w:sz w:val="18"/>
          <w:szCs w:val="18"/>
        </w:rPr>
        <w:t xml:space="preserve">demandés par </w:t>
      </w:r>
      <w:r>
        <w:rPr>
          <w:rFonts w:ascii="Marianne" w:hAnsi="Marianne" w:cs="Arial"/>
          <w:i/>
          <w:sz w:val="18"/>
          <w:szCs w:val="18"/>
        </w:rPr>
        <w:t>l’acheteur</w:t>
      </w:r>
      <w:r>
        <w:rPr>
          <w:rFonts w:ascii="Marianne" w:hAnsi="Marianne" w:cs="Arial"/>
          <w:i/>
          <w:sz w:val="18"/>
          <w:szCs w:val="18"/>
        </w:rPr>
        <w:t xml:space="preserve">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w:t>
      </w:r>
      <w:r>
        <w:rPr>
          <w:rFonts w:ascii="Marianne" w:hAnsi="Marianne" w:cs="Arial"/>
          <w:i/>
          <w:sz w:val="18"/>
          <w:szCs w:val="18"/>
        </w:rPr>
        <w:t xml:space="preserve"> d’un </w:t>
      </w:r>
      <w:r>
        <w:rPr>
          <w:rFonts w:ascii="Marianne" w:hAnsi="Marianne" w:cs="Arial"/>
          <w:i/>
          <w:sz w:val="18"/>
          <w:szCs w:val="18"/>
        </w:rPr>
        <w:t xml:space="preserve">tel avis </w:t>
      </w:r>
      <w:r>
        <w:rPr>
          <w:rFonts w:ascii="Marianne" w:hAnsi="Marianne" w:cs="Arial"/>
          <w:i/>
          <w:sz w:val="18"/>
          <w:szCs w:val="18"/>
        </w:rPr>
        <w:t xml:space="preserve">ou d’une telle invitation, </w:t>
      </w:r>
      <w:r>
        <w:rPr>
          <w:rFonts w:ascii="Marianne" w:hAnsi="Marianne" w:cs="Arial"/>
          <w:i/>
          <w:sz w:val="18"/>
          <w:szCs w:val="18"/>
        </w:rPr>
        <w:t>dans les</w:t>
      </w:r>
      <w:r>
        <w:rPr>
          <w:rFonts w:ascii="Marianne" w:hAnsi="Marianne" w:cs="Arial"/>
          <w:i/>
          <w:sz w:val="18"/>
          <w:szCs w:val="18"/>
        </w:rPr>
        <w:t xml:space="preserve"> documents de la consultation</w:t>
      </w:r>
      <w:r>
        <w:rPr>
          <w:rFonts w:ascii="Marianne" w:hAnsi="Marianne" w:cs="Arial"/>
          <w:i/>
          <w:sz w:val="18"/>
          <w:szCs w:val="18"/>
        </w:rPr>
        <w:t>.</w:t>
      </w:r>
      <w:r>
        <w:rPr>
          <w:rFonts w:ascii="Marianne" w:hAnsi="Marianne" w:cs="Arial"/>
          <w:i/>
          <w:sz w:val="18"/>
          <w:szCs w:val="18"/>
        </w:rPr>
        <w:t xml:space="preserve"> Si l’opérateur sur les capacités duquel le candidat s’appuie est un sous-traitant, ces informations sont fournies via le DC4 ou équivalent. Dans les autres cas, un DC2 annexe </w:t>
      </w:r>
      <w:r>
        <w:rPr>
          <w:rFonts w:ascii="Marianne" w:hAnsi="Marianne" w:cs="Arial"/>
          <w:i/>
          <w:sz w:val="18"/>
          <w:szCs w:val="18"/>
        </w:rPr>
        <w:t>ou tou</w:t>
      </w:r>
      <w:r>
        <w:rPr>
          <w:rFonts w:ascii="Marianne" w:hAnsi="Marianne" w:cs="Arial"/>
          <w:i/>
          <w:sz w:val="18"/>
          <w:szCs w:val="18"/>
        </w:rPr>
        <w:t>t document équivalent peut être utilisé.</w:t>
      </w:r>
      <w:r>
        <w:rPr>
          <w:rFonts w:ascii="Marianne" w:hAnsi="Marianne" w:cs="Arial"/>
          <w:i/>
          <w:sz w:val="18"/>
          <w:szCs w:val="18"/>
        </w:rPr>
        <w:t xml:space="preserve"> </w:t>
      </w:r>
      <w:r>
        <w:rPr>
          <w:rFonts w:ascii="Marianne" w:hAnsi="Marianne" w:cs="Arial"/>
          <w:i/>
          <w:sz w:val="18"/>
          <w:szCs w:val="18"/>
        </w:rPr>
        <w:t xml:space="preserve">Le candidat sera tenu d’apporter </w:t>
      </w:r>
      <w:r>
        <w:rPr>
          <w:rFonts w:ascii="Marianne" w:hAnsi="Marianne" w:cs="Arial"/>
          <w:i/>
          <w:sz w:val="18"/>
          <w:szCs w:val="18"/>
        </w:rPr>
        <w:t xml:space="preserve">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w:t>
      </w:r>
      <w:r>
        <w:rPr>
          <w:rFonts w:ascii="Marianne" w:hAnsi="Marianne" w:cs="Arial"/>
          <w:i/>
          <w:iCs/>
          <w:sz w:val="18"/>
          <w:szCs w:val="18"/>
        </w:rPr>
        <w:t>ion du</w:t>
      </w:r>
      <w:r>
        <w:rPr>
          <w:rFonts w:ascii="Marianne" w:hAnsi="Marianne" w:cs="Arial"/>
          <w:i/>
          <w:iCs/>
          <w:sz w:val="18"/>
          <w:szCs w:val="18"/>
        </w:rPr>
        <w:t xml:space="preserve"> marché </w:t>
      </w:r>
      <w:r>
        <w:rPr>
          <w:rFonts w:ascii="Marianne" w:hAnsi="Marianne" w:cs="Arial"/>
          <w:i/>
          <w:iCs/>
          <w:sz w:val="18"/>
          <w:szCs w:val="18"/>
        </w:rPr>
        <w:t>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 xml:space="preserve">en cas de MDS, cette preuve est à fournir au stade </w:t>
      </w:r>
      <w:r>
        <w:rPr>
          <w:rFonts w:ascii="Marianne" w:hAnsi="Marianne" w:cs="Arial"/>
          <w:i/>
          <w:iCs/>
          <w:sz w:val="18"/>
          <w:szCs w:val="18"/>
          <w:u w:val="single"/>
        </w:rPr>
        <w:t xml:space="preserve">du dépôt </w:t>
      </w:r>
      <w:r>
        <w:rPr>
          <w:rFonts w:ascii="Marianne" w:hAnsi="Marianne" w:cs="Arial"/>
          <w:i/>
          <w:iCs/>
          <w:sz w:val="18"/>
          <w:szCs w:val="18"/>
          <w:u w:val="single"/>
        </w:rPr>
        <w:t>de la candidature</w:t>
      </w:r>
      <w:r>
        <w:rPr>
          <w:rFonts w:ascii="Marianne" w:hAnsi="Marianne" w:cs="Arial"/>
          <w:i/>
          <w:iCs/>
          <w:sz w:val="18"/>
          <w:szCs w:val="18"/>
        </w:rPr>
        <w:t>)</w:t>
      </w:r>
    </w:p>
    <w:p w:rsidR="00000000" w:rsidRDefault="00124194">
      <w:pPr>
        <w:tabs>
          <w:tab w:val="left" w:pos="576"/>
        </w:tabs>
        <w:rPr>
          <w:rFonts w:ascii="Marianne" w:hAnsi="Marianne" w:cs="Arial"/>
          <w:iCs/>
        </w:rPr>
      </w:pPr>
    </w:p>
    <w:p w:rsidR="00000000" w:rsidRDefault="0012419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00000" w:rsidRDefault="00124194">
      <w:pPr>
        <w:jc w:val="both"/>
        <w:rPr>
          <w:rFonts w:ascii="Marianne" w:hAnsi="Marianne" w:cs="Arial"/>
          <w:i/>
          <w:iCs/>
          <w:sz w:val="18"/>
          <w:szCs w:val="18"/>
        </w:rPr>
      </w:pPr>
      <w:r>
        <w:rPr>
          <w:rFonts w:ascii="Marianne" w:hAnsi="Marianne" w:cs="Arial"/>
          <w:i/>
          <w:iCs/>
          <w:sz w:val="18"/>
          <w:szCs w:val="18"/>
        </w:rPr>
        <w:t>(Adapter le tableau autant que nécessaire)</w:t>
      </w:r>
    </w:p>
    <w:p w:rsidR="00000000" w:rsidRDefault="0012419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trPr>
          <w:trHeight w:val="1200"/>
        </w:trPr>
        <w:tc>
          <w:tcPr>
            <w:tcW w:w="832" w:type="dxa"/>
            <w:tcBorders>
              <w:top w:val="single" w:sz="4" w:space="0" w:color="000000"/>
              <w:left w:val="single" w:sz="4" w:space="0" w:color="000000"/>
              <w:bottom w:val="single" w:sz="4" w:space="0" w:color="000000"/>
            </w:tcBorders>
            <w:vAlign w:val="center"/>
          </w:tcPr>
          <w:p w:rsidR="00000000" w:rsidRDefault="00124194">
            <w:pPr>
              <w:jc w:val="center"/>
              <w:rPr>
                <w:rFonts w:ascii="Marianne" w:hAnsi="Marianne" w:cs="Arial"/>
                <w:b/>
              </w:rPr>
            </w:pPr>
            <w:r>
              <w:rPr>
                <w:rFonts w:ascii="Marianne" w:hAnsi="Marianne" w:cs="Arial"/>
                <w:b/>
              </w:rPr>
              <w:t>N°</w:t>
            </w:r>
          </w:p>
          <w:p w:rsidR="00000000" w:rsidRDefault="00124194">
            <w:pPr>
              <w:jc w:val="center"/>
              <w:rPr>
                <w:rFonts w:ascii="Marianne" w:hAnsi="Marianne" w:cs="Arial"/>
                <w:b/>
              </w:rPr>
            </w:pPr>
            <w:r>
              <w:rPr>
                <w:rFonts w:ascii="Marianne" w:hAnsi="Marianne" w:cs="Arial"/>
                <w:b/>
              </w:rPr>
              <w:t>du</w:t>
            </w:r>
          </w:p>
          <w:p w:rsidR="00000000" w:rsidRDefault="0012419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00" w:rsidRDefault="0012419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124194">
            <w:pPr>
              <w:jc w:val="center"/>
              <w:rPr>
                <w:rFonts w:ascii="Marianne" w:hAnsi="Marianne"/>
              </w:rPr>
            </w:pPr>
            <w:r>
              <w:rPr>
                <w:rFonts w:ascii="Marianne" w:hAnsi="Marianne" w:cs="Arial"/>
                <w:b/>
              </w:rPr>
              <w:t>Nom commercial et dénominat</w:t>
            </w:r>
            <w:r>
              <w:rPr>
                <w:rFonts w:ascii="Marianne" w:hAnsi="Marianne" w:cs="Arial"/>
                <w:b/>
              </w:rPr>
              <w:t>ion so</w:t>
            </w:r>
            <w:r>
              <w:rPr>
                <w:rFonts w:ascii="Marianne" w:hAnsi="Marianne" w:cs="Arial"/>
                <w:b/>
              </w:rPr>
              <w:t>ciale, adresse de l’établissement</w:t>
            </w:r>
            <w:r>
              <w:rPr>
                <w:rStyle w:val="Appelnotedebasdep"/>
                <w:rFonts w:ascii="Marianne" w:hAnsi="Marianne" w:cs="Arial"/>
                <w:b/>
              </w:rPr>
              <w:footnoteReference w:id="3"/>
            </w:r>
            <w:r>
              <w:rPr>
                <w:rFonts w:ascii="Marianne" w:hAnsi="Marianne" w:cs="Arial"/>
                <w:b/>
              </w:rPr>
              <w:t>,</w:t>
            </w:r>
            <w:r>
              <w:rPr>
                <w:rFonts w:ascii="Marianne" w:hAnsi="Marianne" w:cs="Arial"/>
                <w:b/>
              </w:rPr>
              <w:t xml:space="preserve"> </w:t>
            </w:r>
            <w:r>
              <w:rPr>
                <w:rFonts w:ascii="Marianne" w:hAnsi="Marianne" w:cs="Arial"/>
                <w:b/>
              </w:rPr>
              <w:t>adresse électronique, numéros de téléphone et de télécopie, numéro SIRET</w:t>
            </w:r>
            <w:r>
              <w:rPr>
                <w:rFonts w:ascii="Marianne" w:hAnsi="Marianne" w:cs="Arial"/>
                <w:b/>
              </w:rPr>
              <w:t xml:space="preserve"> </w:t>
            </w:r>
            <w:r>
              <w:rPr>
                <w:rFonts w:ascii="Marianne" w:hAnsi="Marianne" w:cs="Arial"/>
                <w:b/>
              </w:rPr>
              <w:t>de l’opérateur sur les capacités duquel le candidat ou le membre du groupement s’appuie</w:t>
            </w:r>
            <w:r>
              <w:rPr>
                <w:rStyle w:val="Appelnotedebasdep"/>
                <w:rFonts w:ascii="Marianne" w:hAnsi="Marianne" w:cs="Arial"/>
                <w:b/>
              </w:rPr>
              <w:footnoteReference w:id="4"/>
            </w:r>
          </w:p>
        </w:tc>
      </w:tr>
      <w:tr w:rsidR="00000000">
        <w:trPr>
          <w:trHeight w:val="1021"/>
        </w:trPr>
        <w:tc>
          <w:tcPr>
            <w:tcW w:w="832" w:type="dxa"/>
            <w:tcBorders>
              <w:top w:val="single" w:sz="4" w:space="0" w:color="000000"/>
              <w:left w:val="single" w:sz="4" w:space="0" w:color="000000"/>
            </w:tcBorders>
            <w:shd w:val="clear" w:color="auto" w:fill="B4C6E7"/>
          </w:tcPr>
          <w:p w:rsidR="00000000" w:rsidRDefault="0012419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00000" w:rsidRDefault="0012419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124194">
            <w:pPr>
              <w:snapToGrid w:val="0"/>
              <w:jc w:val="both"/>
              <w:rPr>
                <w:rFonts w:ascii="Marianne" w:hAnsi="Marianne" w:cs="Arial"/>
              </w:rPr>
            </w:pPr>
          </w:p>
        </w:tc>
        <w:tc>
          <w:tcPr>
            <w:tcW w:w="4394" w:type="dxa"/>
            <w:tcBorders>
              <w:left w:val="single" w:sz="4" w:space="0" w:color="000000"/>
            </w:tcBorders>
            <w:shd w:val="clear" w:color="auto" w:fill="auto"/>
          </w:tcPr>
          <w:p w:rsidR="00000000" w:rsidRDefault="0012419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tcBorders>
            <w:shd w:val="clear" w:color="auto" w:fill="B4C6E7"/>
          </w:tcPr>
          <w:p w:rsidR="00000000" w:rsidRDefault="00124194">
            <w:pPr>
              <w:snapToGrid w:val="0"/>
              <w:jc w:val="both"/>
              <w:rPr>
                <w:rFonts w:ascii="Marianne" w:hAnsi="Marianne" w:cs="Arial"/>
              </w:rPr>
            </w:pPr>
          </w:p>
        </w:tc>
        <w:tc>
          <w:tcPr>
            <w:tcW w:w="4394" w:type="dxa"/>
            <w:tcBorders>
              <w:left w:val="single" w:sz="4" w:space="0" w:color="000000"/>
            </w:tcBorders>
            <w:shd w:val="clear" w:color="auto" w:fill="B4C6E7"/>
          </w:tcPr>
          <w:p w:rsidR="00000000" w:rsidRDefault="0012419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124194">
            <w:pPr>
              <w:snapToGrid w:val="0"/>
              <w:jc w:val="both"/>
              <w:rPr>
                <w:rFonts w:ascii="Marianne" w:hAnsi="Marianne" w:cs="Arial"/>
              </w:rPr>
            </w:pPr>
          </w:p>
        </w:tc>
        <w:tc>
          <w:tcPr>
            <w:tcW w:w="4394" w:type="dxa"/>
            <w:tcBorders>
              <w:left w:val="single" w:sz="4" w:space="0" w:color="000000"/>
            </w:tcBorders>
            <w:shd w:val="clear" w:color="auto" w:fill="auto"/>
          </w:tcPr>
          <w:p w:rsidR="00000000" w:rsidRDefault="0012419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tcBorders>
            <w:shd w:val="clear" w:color="auto" w:fill="B4C6E7"/>
          </w:tcPr>
          <w:p w:rsidR="00000000" w:rsidRDefault="00124194">
            <w:pPr>
              <w:snapToGrid w:val="0"/>
              <w:jc w:val="both"/>
              <w:rPr>
                <w:rFonts w:ascii="Marianne" w:hAnsi="Marianne" w:cs="Arial"/>
              </w:rPr>
            </w:pPr>
          </w:p>
        </w:tc>
        <w:tc>
          <w:tcPr>
            <w:tcW w:w="4394" w:type="dxa"/>
            <w:tcBorders>
              <w:left w:val="single" w:sz="4" w:space="0" w:color="000000"/>
            </w:tcBorders>
            <w:shd w:val="clear" w:color="auto" w:fill="B4C6E7"/>
          </w:tcPr>
          <w:p w:rsidR="00000000" w:rsidRDefault="0012419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124194">
            <w:pPr>
              <w:snapToGrid w:val="0"/>
              <w:jc w:val="both"/>
              <w:rPr>
                <w:rFonts w:ascii="Marianne" w:hAnsi="Marianne" w:cs="Arial"/>
              </w:rPr>
            </w:pPr>
          </w:p>
        </w:tc>
        <w:tc>
          <w:tcPr>
            <w:tcW w:w="4394" w:type="dxa"/>
            <w:tcBorders>
              <w:left w:val="single" w:sz="4" w:space="0" w:color="000000"/>
            </w:tcBorders>
            <w:shd w:val="clear" w:color="auto" w:fill="auto"/>
          </w:tcPr>
          <w:p w:rsidR="00000000" w:rsidRDefault="0012419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tcBorders>
            <w:shd w:val="clear" w:color="auto" w:fill="B4C6E7"/>
          </w:tcPr>
          <w:p w:rsidR="00000000" w:rsidRDefault="00124194">
            <w:pPr>
              <w:snapToGrid w:val="0"/>
              <w:jc w:val="both"/>
              <w:rPr>
                <w:rFonts w:ascii="Marianne" w:hAnsi="Marianne" w:cs="Arial"/>
              </w:rPr>
            </w:pPr>
          </w:p>
        </w:tc>
        <w:tc>
          <w:tcPr>
            <w:tcW w:w="4394" w:type="dxa"/>
            <w:tcBorders>
              <w:left w:val="single" w:sz="4" w:space="0" w:color="000000"/>
            </w:tcBorders>
            <w:shd w:val="clear" w:color="auto" w:fill="B4C6E7"/>
          </w:tcPr>
          <w:p w:rsidR="00000000" w:rsidRDefault="0012419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124194">
            <w:pPr>
              <w:snapToGrid w:val="0"/>
              <w:jc w:val="both"/>
              <w:rPr>
                <w:rFonts w:ascii="Marianne" w:hAnsi="Marianne" w:cs="Arial"/>
              </w:rPr>
            </w:pPr>
          </w:p>
        </w:tc>
        <w:tc>
          <w:tcPr>
            <w:tcW w:w="4394" w:type="dxa"/>
            <w:tcBorders>
              <w:left w:val="single" w:sz="4" w:space="0" w:color="000000"/>
            </w:tcBorders>
            <w:shd w:val="clear" w:color="auto" w:fill="auto"/>
          </w:tcPr>
          <w:p w:rsidR="00000000" w:rsidRDefault="0012419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124194">
            <w:pPr>
              <w:snapToGrid w:val="0"/>
              <w:jc w:val="both"/>
              <w:rPr>
                <w:rFonts w:ascii="Marianne" w:hAnsi="Marianne" w:cs="Arial"/>
              </w:rPr>
            </w:pPr>
          </w:p>
        </w:tc>
      </w:tr>
      <w:tr w:rsidR="00000000">
        <w:trPr>
          <w:trHeight w:val="1021"/>
        </w:trPr>
        <w:tc>
          <w:tcPr>
            <w:tcW w:w="832" w:type="dxa"/>
            <w:tcBorders>
              <w:left w:val="single" w:sz="4" w:space="0" w:color="000000"/>
              <w:bottom w:val="single" w:sz="4" w:space="0" w:color="000000"/>
            </w:tcBorders>
            <w:shd w:val="clear" w:color="auto" w:fill="B4C6E7"/>
          </w:tcPr>
          <w:p w:rsidR="00000000" w:rsidRDefault="0012419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00000" w:rsidRDefault="0012419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00000" w:rsidRDefault="00124194">
            <w:pPr>
              <w:snapToGrid w:val="0"/>
              <w:jc w:val="both"/>
              <w:rPr>
                <w:rFonts w:ascii="Marianne" w:hAnsi="Marianne" w:cs="Arial"/>
              </w:rPr>
            </w:pPr>
          </w:p>
        </w:tc>
      </w:tr>
    </w:tbl>
    <w:p w:rsidR="00000000" w:rsidRDefault="00124194">
      <w:pPr>
        <w:pStyle w:val="En-tte"/>
        <w:tabs>
          <w:tab w:val="clear" w:pos="4536"/>
          <w:tab w:val="clear" w:pos="9072"/>
          <w:tab w:val="left" w:pos="864"/>
        </w:tabs>
        <w:rPr>
          <w:rFonts w:ascii="Marianne" w:hAnsi="Marianne" w:cs="Arial"/>
          <w:sz w:val="18"/>
          <w:szCs w:val="18"/>
        </w:rPr>
      </w:pPr>
    </w:p>
    <w:p w:rsidR="00000000" w:rsidRDefault="00124194">
      <w:pPr>
        <w:pStyle w:val="En-tte"/>
        <w:tabs>
          <w:tab w:val="clear" w:pos="4536"/>
          <w:tab w:val="clear" w:pos="9072"/>
          <w:tab w:val="left" w:pos="864"/>
        </w:tabs>
        <w:rPr>
          <w:rFonts w:ascii="Marianne" w:hAnsi="Marianne" w:cs="Arial"/>
          <w:sz w:val="18"/>
          <w:szCs w:val="18"/>
        </w:rPr>
      </w:pPr>
    </w:p>
    <w:p w:rsidR="00000000" w:rsidRDefault="0012419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rPr>
          <w:trHeight w:val="407"/>
        </w:trPr>
        <w:tc>
          <w:tcPr>
            <w:tcW w:w="9852" w:type="dxa"/>
            <w:shd w:val="clear" w:color="auto" w:fill="465F9D"/>
          </w:tcPr>
          <w:p w:rsidR="00000000" w:rsidRDefault="0012419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 xml:space="preserve">I </w:t>
            </w:r>
            <w:r>
              <w:rPr>
                <w:rFonts w:ascii="Marianne" w:hAnsi="Marianne" w:cs="Arial"/>
                <w:b/>
                <w:bCs/>
                <w:color w:val="FFFFFF"/>
                <w:sz w:val="22"/>
                <w:szCs w:val="22"/>
              </w:rPr>
              <w:t>- Renseig</w:t>
            </w:r>
            <w:r>
              <w:rPr>
                <w:rFonts w:ascii="Marianne" w:hAnsi="Marianne" w:cs="Arial"/>
                <w:b/>
                <w:bCs/>
                <w:color w:val="FFFFFF"/>
                <w:sz w:val="22"/>
                <w:szCs w:val="22"/>
              </w:rPr>
              <w:t xml:space="preserve">nements </w:t>
            </w:r>
            <w:r>
              <w:rPr>
                <w:rFonts w:ascii="Marianne" w:hAnsi="Marianne" w:cs="Arial"/>
                <w:b/>
                <w:bCs/>
                <w:color w:val="FFFFFF"/>
                <w:sz w:val="22"/>
                <w:szCs w:val="22"/>
              </w:rPr>
              <w:t>spécifiques aux marchés publics de défense ou de sécurité</w:t>
            </w:r>
          </w:p>
        </w:tc>
      </w:tr>
    </w:tbl>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r>
        <w:rPr>
          <w:rFonts w:ascii="Marianne" w:hAnsi="Marianne" w:cs="Arial"/>
          <w:b/>
          <w:bCs/>
          <w:sz w:val="22"/>
          <w:szCs w:val="22"/>
        </w:rPr>
        <w:t xml:space="preserve">I1 </w:t>
      </w:r>
      <w:r>
        <w:rPr>
          <w:rFonts w:ascii="Marianne" w:hAnsi="Marianne" w:cs="Arial"/>
          <w:b/>
          <w:bCs/>
          <w:sz w:val="22"/>
          <w:szCs w:val="22"/>
        </w:rPr>
        <w:t>– Renseignements relatifs à la nationalité du candidat individuel ou du membre du groupement</w:t>
      </w: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rPr>
      </w:pPr>
    </w:p>
    <w:p w:rsidR="00000000" w:rsidRDefault="00124194">
      <w:pPr>
        <w:tabs>
          <w:tab w:val="left" w:pos="426"/>
        </w:tabs>
        <w:jc w:val="both"/>
        <w:rPr>
          <w:rFonts w:ascii="Marianne" w:hAnsi="Marianne" w:cs="Arial"/>
          <w:spacing w:val="-10"/>
          <w:sz w:val="22"/>
          <w:szCs w:val="22"/>
        </w:rPr>
      </w:pPr>
      <w:r>
        <w:rPr>
          <w:rFonts w:ascii="Marianne" w:hAnsi="Marianne" w:cs="Arial"/>
          <w:b/>
          <w:bCs/>
          <w:sz w:val="22"/>
          <w:szCs w:val="22"/>
        </w:rPr>
        <w:t xml:space="preserve">I2 </w:t>
      </w:r>
      <w:r>
        <w:rPr>
          <w:rFonts w:ascii="Marianne" w:hAnsi="Marianne" w:cs="Arial"/>
          <w:b/>
          <w:bCs/>
          <w:sz w:val="22"/>
          <w:szCs w:val="22"/>
        </w:rPr>
        <w:t xml:space="preserve">– </w:t>
      </w:r>
      <w:r>
        <w:rPr>
          <w:rFonts w:ascii="Marianne" w:hAnsi="Marianne" w:cs="Arial"/>
          <w:b/>
          <w:bCs/>
          <w:sz w:val="22"/>
          <w:szCs w:val="22"/>
        </w:rPr>
        <w:t>D</w:t>
      </w:r>
      <w:r>
        <w:rPr>
          <w:rFonts w:ascii="Marianne" w:hAnsi="Marianne" w:cs="Arial"/>
          <w:b/>
          <w:spacing w:val="-10"/>
          <w:sz w:val="22"/>
          <w:szCs w:val="22"/>
        </w:rPr>
        <w:t xml:space="preserve">ocuments, renseignements ou justificatifs permettant d’évaluer si </w:t>
      </w:r>
      <w:r>
        <w:rPr>
          <w:rFonts w:ascii="Marianne" w:hAnsi="Marianne" w:cs="Arial"/>
          <w:b/>
          <w:spacing w:val="-10"/>
          <w:sz w:val="22"/>
          <w:szCs w:val="22"/>
        </w:rPr>
        <w:t>le</w:t>
      </w:r>
      <w:r>
        <w:rPr>
          <w:rFonts w:ascii="Marianne" w:hAnsi="Marianne" w:cs="Arial"/>
          <w:b/>
          <w:spacing w:val="-10"/>
          <w:sz w:val="22"/>
          <w:szCs w:val="22"/>
        </w:rPr>
        <w:t xml:space="preserve"> candida</w:t>
      </w:r>
      <w:r>
        <w:rPr>
          <w:rFonts w:ascii="Marianne" w:hAnsi="Marianne" w:cs="Arial"/>
          <w:b/>
          <w:spacing w:val="-10"/>
          <w:sz w:val="22"/>
          <w:szCs w:val="22"/>
        </w:rPr>
        <w:t>t individuel ou le membre du groupement répond aux critères d’accessibilité à la procédure indiqué</w:t>
      </w:r>
      <w:r>
        <w:rPr>
          <w:rFonts w:ascii="Marianne" w:hAnsi="Marianne" w:cs="Arial"/>
          <w:b/>
          <w:spacing w:val="-10"/>
          <w:sz w:val="22"/>
          <w:szCs w:val="22"/>
        </w:rPr>
        <w:t>e</w:t>
      </w:r>
      <w:r>
        <w:rPr>
          <w:rFonts w:ascii="Marianne" w:hAnsi="Marianne" w:cs="Arial"/>
          <w:b/>
          <w:spacing w:val="-10"/>
          <w:sz w:val="22"/>
          <w:szCs w:val="22"/>
        </w:rPr>
        <w:t xml:space="preserv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w:t>
      </w:r>
      <w:r>
        <w:rPr>
          <w:rFonts w:ascii="Marianne" w:hAnsi="Marianne" w:cs="Arial"/>
          <w:spacing w:val="-10"/>
          <w:sz w:val="22"/>
          <w:szCs w:val="22"/>
        </w:rPr>
        <w:t>uropéenne ou à l’Espace économique européen)</w:t>
      </w: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tabs>
          <w:tab w:val="left" w:pos="426"/>
        </w:tabs>
        <w:jc w:val="both"/>
        <w:rPr>
          <w:rFonts w:ascii="Marianne" w:hAnsi="Marianne" w:cs="Arial"/>
          <w:spacing w:val="-10"/>
          <w:sz w:val="22"/>
          <w:szCs w:val="22"/>
        </w:rPr>
      </w:pPr>
    </w:p>
    <w:p w:rsidR="00000000" w:rsidRDefault="0012419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xml:space="preserve">: </w:t>
      </w:r>
      <w:r>
        <w:rPr>
          <w:rFonts w:ascii="Marianne" w:hAnsi="Marianne" w:cs="Arial"/>
          <w:sz w:val="16"/>
          <w:szCs w:val="16"/>
        </w:rPr>
        <w:t>21</w:t>
      </w:r>
      <w:r>
        <w:rPr>
          <w:rFonts w:ascii="Marianne" w:hAnsi="Marianne" w:cs="Arial"/>
          <w:sz w:val="16"/>
          <w:szCs w:val="16"/>
        </w:rPr>
        <w:t>/</w:t>
      </w:r>
      <w:r>
        <w:rPr>
          <w:rFonts w:ascii="Marianne" w:hAnsi="Marianne" w:cs="Arial"/>
          <w:sz w:val="16"/>
          <w:szCs w:val="16"/>
        </w:rPr>
        <w:t>11</w:t>
      </w:r>
      <w:r>
        <w:rPr>
          <w:rFonts w:ascii="Marianne" w:hAnsi="Marianne" w:cs="Arial"/>
          <w:sz w:val="16"/>
          <w:szCs w:val="16"/>
        </w:rPr>
        <w:t>/20</w:t>
      </w:r>
      <w:r>
        <w:rPr>
          <w:rFonts w:ascii="Marianne" w:hAnsi="Marianne" w:cs="Arial"/>
          <w:sz w:val="16"/>
          <w:szCs w:val="16"/>
        </w:rPr>
        <w:t>23</w:t>
      </w:r>
    </w:p>
    <w:sectPr w:rsidR="0000000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24194">
      <w:r>
        <w:separator/>
      </w:r>
    </w:p>
  </w:endnote>
  <w:endnote w:type="continuationSeparator" w:id="0">
    <w:p w:rsidR="00000000" w:rsidRDefault="00124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trPr>
        <w:tblHeader/>
      </w:trPr>
      <w:tc>
        <w:tcPr>
          <w:tcW w:w="3513" w:type="dxa"/>
          <w:shd w:val="clear" w:color="auto" w:fill="66CCFF"/>
        </w:tcPr>
        <w:p w:rsidR="00000000" w:rsidRDefault="0012419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00000" w:rsidRDefault="00124194">
          <w:pPr>
            <w:shd w:val="clear" w:color="auto" w:fill="66CCFF"/>
            <w:snapToGrid w:val="0"/>
            <w:jc w:val="center"/>
            <w:rPr>
              <w:rFonts w:ascii="Marianne" w:hAnsi="Marianne" w:cs="Arial"/>
              <w:b/>
              <w:bCs/>
            </w:rPr>
          </w:pPr>
          <w:r w:rsidRPr="009F1328">
            <w:rPr>
              <w:rFonts w:ascii="Arial Narrow" w:hAnsi="Arial Narrow" w:cs="Arial"/>
              <w:b/>
              <w:i/>
              <w:iCs/>
              <w:sz w:val="24"/>
              <w:szCs w:val="24"/>
            </w:rPr>
            <w:t>(</w:t>
          </w:r>
          <w:r w:rsidRPr="009F1328">
            <w:rPr>
              <w:rFonts w:ascii="Arial Narrow" w:hAnsi="Arial Narrow" w:cs="Calibri"/>
              <w:b/>
              <w:smallCaps/>
              <w:sz w:val="24"/>
              <w:szCs w:val="24"/>
              <w:lang w:eastAsia="ar-SA"/>
            </w:rPr>
            <w:t>2025-AG-08</w:t>
          </w:r>
          <w:r w:rsidRPr="009F1328">
            <w:rPr>
              <w:rFonts w:ascii="Arial Narrow" w:hAnsi="Arial Narrow" w:cs="Arial"/>
              <w:b/>
              <w:i/>
              <w:iCs/>
              <w:sz w:val="24"/>
              <w:szCs w:val="24"/>
            </w:rPr>
            <w:t>)</w:t>
          </w:r>
        </w:p>
      </w:tc>
      <w:tc>
        <w:tcPr>
          <w:tcW w:w="900" w:type="dxa"/>
          <w:shd w:val="clear" w:color="auto" w:fill="66CCFF"/>
        </w:tcPr>
        <w:p w:rsidR="00000000" w:rsidRDefault="0012419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00000" w:rsidRDefault="0012419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00000" w:rsidRDefault="0012419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00000" w:rsidRDefault="0012419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00000" w:rsidRDefault="0012419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24194">
      <w:r>
        <w:separator/>
      </w:r>
    </w:p>
  </w:footnote>
  <w:footnote w:type="continuationSeparator" w:id="0">
    <w:p w:rsidR="00000000" w:rsidRDefault="00124194">
      <w:r>
        <w:continuationSeparator/>
      </w:r>
    </w:p>
  </w:footnote>
  <w:footnote w:id="1">
    <w:p w:rsidR="00000000" w:rsidRDefault="0012419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w:t>
      </w:r>
      <w:r>
        <w:rPr>
          <w:rFonts w:ascii="Garamond" w:hAnsi="Garamond" w:cs="Arial"/>
          <w:sz w:val="16"/>
          <w:szCs w:val="16"/>
        </w:rPr>
        <w:t xml:space="preserve"> chargé de l’économie</w:t>
      </w:r>
      <w:r>
        <w:rPr>
          <w:rFonts w:ascii="Garamond" w:hAnsi="Garamond" w:cs="Arial"/>
          <w:sz w:val="16"/>
          <w:szCs w:val="16"/>
        </w:rPr>
        <w:t>.</w:t>
      </w:r>
    </w:p>
  </w:footnote>
  <w:footnote w:id="2">
    <w:p w:rsidR="00000000" w:rsidRDefault="0012419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En cas </w:t>
      </w:r>
      <w:r>
        <w:rPr>
          <w:rFonts w:ascii="Garamond" w:hAnsi="Garamond" w:cs="Arial"/>
          <w:sz w:val="16"/>
          <w:szCs w:val="16"/>
        </w:rPr>
        <w:t>de candidature individue</w:t>
      </w:r>
      <w:r>
        <w:rPr>
          <w:rFonts w:ascii="Garamond" w:hAnsi="Garamond" w:cs="Arial"/>
          <w:sz w:val="16"/>
          <w:szCs w:val="16"/>
        </w:rPr>
        <w:t>lle, le renseignement de cette rubrique est inutile.</w:t>
      </w:r>
    </w:p>
  </w:footnote>
  <w:footnote w:id="3">
    <w:p w:rsidR="00000000" w:rsidRDefault="0012419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00000" w:rsidRDefault="0012419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w:t>
      </w:r>
      <w:r>
        <w:rPr>
          <w:rFonts w:ascii="Garamond" w:hAnsi="Garamond" w:cs="Arial"/>
          <w:sz w:val="16"/>
          <w:szCs w:val="16"/>
        </w:rPr>
        <w:t>u propre au pays d’origi</w:t>
      </w:r>
      <w:r>
        <w:rPr>
          <w:rFonts w:ascii="Garamond" w:hAnsi="Garamond" w:cs="Arial"/>
          <w:sz w:val="16"/>
          <w:szCs w:val="16"/>
        </w:rPr>
        <w:t>ne du candidat</w:t>
      </w:r>
      <w:r>
        <w:rPr>
          <w:rFonts w:ascii="Garamond" w:hAnsi="Garamond"/>
          <w:sz w:val="16"/>
          <w:szCs w:val="16"/>
        </w:rPr>
        <w:t xml:space="preserve"> </w:t>
      </w:r>
      <w:r>
        <w:rPr>
          <w:rFonts w:ascii="Garamond" w:hAnsi="Garamond" w:cs="Arial"/>
          <w:sz w:val="16"/>
          <w:szCs w:val="16"/>
        </w:rPr>
        <w:t xml:space="preserve">issu d’un répertoire figurant dans la liste des </w:t>
      </w:r>
      <w:r>
        <w:rPr>
          <w:rFonts w:ascii="Garamond" w:hAnsi="Garamond" w:cs="Arial"/>
          <w:sz w:val="16"/>
          <w:szCs w:val="16"/>
        </w:rPr>
        <w:t>ICD</w:t>
      </w:r>
      <w:r>
        <w:rPr>
          <w:rFonts w:ascii="Garamond" w:hAnsi="Garamond"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194"/>
    <w:rsid w:val="001241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DBE8378"/>
  <w15:chartTrackingRefBased/>
  <w15:docId w15:val="{0A58EA45-CB98-4497-9E48-151CD670D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8558D-19F5-41C5-95DE-DC4483A8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3626</Words>
  <Characters>19946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23525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ALFONSO Anais</cp:lastModifiedBy>
  <cp:revision>2</cp:revision>
  <cp:lastPrinted>2023-09-26T08:15:00Z</cp:lastPrinted>
  <dcterms:created xsi:type="dcterms:W3CDTF">2025-07-29T10:58:00Z</dcterms:created>
  <dcterms:modified xsi:type="dcterms:W3CDTF">2025-07-29T10:58:00Z</dcterms:modified>
</cp:coreProperties>
</file>