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71CD6" w:rsidRPr="00A36B66" w:rsidRDefault="00B71CD6" w:rsidP="00B71CD6">
      <w:pPr>
        <w:jc w:val="both"/>
        <w:rPr>
          <w:rFonts w:ascii="Garamond" w:hAnsi="Garamond"/>
          <w:b/>
          <w:noProof/>
        </w:rPr>
      </w:pPr>
    </w:p>
    <w:p w:rsidR="00B71CD6" w:rsidRPr="00A36B66" w:rsidRDefault="00001DC9" w:rsidP="00B71CD6">
      <w:pPr>
        <w:jc w:val="both"/>
        <w:rPr>
          <w:rFonts w:ascii="Garamond" w:hAnsi="Garamond"/>
          <w:b/>
          <w:noProof/>
          <w:sz w:val="28"/>
        </w:rPr>
      </w:pPr>
      <w:r>
        <w:rPr>
          <w:noProof/>
          <w:lang w:eastAsia="fr-FR"/>
        </w:rPr>
        <w:drawing>
          <wp:inline distT="0" distB="0" distL="0" distR="0" wp14:anchorId="3C3AAEDD" wp14:editId="325326EF">
            <wp:extent cx="2861945" cy="11874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CD6" w:rsidRPr="00A36B66" w:rsidRDefault="00B71CD6" w:rsidP="00B71CD6">
      <w:pPr>
        <w:jc w:val="both"/>
        <w:rPr>
          <w:rFonts w:ascii="Garamond" w:hAnsi="Garamond"/>
          <w:b/>
          <w:noProof/>
          <w:sz w:val="28"/>
        </w:rPr>
      </w:pPr>
    </w:p>
    <w:p w:rsidR="00B71CD6" w:rsidRPr="00A36B66" w:rsidRDefault="00B71CD6" w:rsidP="00B71CD6">
      <w:pPr>
        <w:jc w:val="both"/>
        <w:rPr>
          <w:rFonts w:ascii="Garamond" w:hAnsi="Garamond"/>
          <w:b/>
          <w:sz w:val="28"/>
        </w:rPr>
      </w:pPr>
      <w:r w:rsidRPr="00A36B66">
        <w:rPr>
          <w:rFonts w:ascii="Garamond" w:hAnsi="Garamond"/>
          <w:b/>
          <w:noProof/>
          <w:sz w:val="28"/>
        </w:rPr>
        <w:t>MARCHE PUBLIC DE FOURNITURES COURANTES ET SERVICES</w:t>
      </w:r>
    </w:p>
    <w:p w:rsidR="00FB5453" w:rsidRDefault="00FB5453" w:rsidP="00B71CD6">
      <w:pPr>
        <w:jc w:val="both"/>
        <w:rPr>
          <w:rFonts w:ascii="Garamond" w:hAnsi="Garamond"/>
        </w:rPr>
      </w:pPr>
    </w:p>
    <w:p w:rsidR="00B71CD6" w:rsidRPr="00A36B66" w:rsidRDefault="00FB5453" w:rsidP="00B71CD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Passé </w:t>
      </w:r>
      <w:r w:rsidRPr="00FB5453">
        <w:rPr>
          <w:rFonts w:ascii="Garamond" w:hAnsi="Garamond"/>
        </w:rPr>
        <w:t>en application de l’article L212</w:t>
      </w:r>
      <w:r>
        <w:rPr>
          <w:rFonts w:ascii="Garamond" w:hAnsi="Garamond"/>
        </w:rPr>
        <w:t>4</w:t>
      </w:r>
      <w:r w:rsidRPr="00FB5453">
        <w:rPr>
          <w:rFonts w:ascii="Garamond" w:hAnsi="Garamond"/>
        </w:rPr>
        <w:t>-</w:t>
      </w:r>
      <w:r>
        <w:rPr>
          <w:rFonts w:ascii="Garamond" w:hAnsi="Garamond"/>
        </w:rPr>
        <w:t>2</w:t>
      </w:r>
      <w:r w:rsidRPr="00FB5453">
        <w:rPr>
          <w:rFonts w:ascii="Garamond" w:hAnsi="Garamond"/>
        </w:rPr>
        <w:t xml:space="preserve"> et </w:t>
      </w:r>
      <w:r w:rsidR="00066D46" w:rsidRPr="00A4508C">
        <w:rPr>
          <w:rFonts w:ascii="Garamond" w:hAnsi="Garamond"/>
        </w:rPr>
        <w:t>de</w:t>
      </w:r>
      <w:r w:rsidR="00066D46">
        <w:rPr>
          <w:rFonts w:ascii="Garamond" w:hAnsi="Garamond"/>
        </w:rPr>
        <w:t>s</w:t>
      </w:r>
      <w:r w:rsidR="00066D46" w:rsidRPr="00A4508C">
        <w:rPr>
          <w:rFonts w:ascii="Garamond" w:hAnsi="Garamond"/>
        </w:rPr>
        <w:t xml:space="preserve"> </w:t>
      </w:r>
      <w:r w:rsidR="00066D46">
        <w:rPr>
          <w:rFonts w:ascii="Garamond" w:hAnsi="Garamond"/>
        </w:rPr>
        <w:t>a</w:t>
      </w:r>
      <w:r w:rsidR="00066D46" w:rsidRPr="00A4508C">
        <w:rPr>
          <w:rFonts w:ascii="Garamond" w:hAnsi="Garamond"/>
        </w:rPr>
        <w:t>rticle</w:t>
      </w:r>
      <w:r w:rsidR="00066D46">
        <w:rPr>
          <w:rFonts w:ascii="Garamond" w:hAnsi="Garamond"/>
        </w:rPr>
        <w:t>s</w:t>
      </w:r>
      <w:r w:rsidR="00066D46" w:rsidRPr="00A4508C">
        <w:rPr>
          <w:rFonts w:ascii="Garamond" w:hAnsi="Garamond"/>
        </w:rPr>
        <w:t xml:space="preserve"> R21</w:t>
      </w:r>
      <w:r w:rsidR="00066D46">
        <w:rPr>
          <w:rFonts w:ascii="Garamond" w:hAnsi="Garamond"/>
        </w:rPr>
        <w:t>61</w:t>
      </w:r>
      <w:r w:rsidR="00066D46" w:rsidRPr="00A4508C">
        <w:rPr>
          <w:rFonts w:ascii="Garamond" w:hAnsi="Garamond"/>
        </w:rPr>
        <w:t xml:space="preserve">-2 </w:t>
      </w:r>
      <w:r w:rsidR="00066D46">
        <w:rPr>
          <w:rFonts w:ascii="Garamond" w:hAnsi="Garamond"/>
        </w:rPr>
        <w:t>à 5</w:t>
      </w:r>
      <w:r w:rsidRPr="00FB5453">
        <w:rPr>
          <w:rFonts w:ascii="Garamond" w:hAnsi="Garamond"/>
        </w:rPr>
        <w:t xml:space="preserve"> </w:t>
      </w:r>
      <w:r w:rsidR="00654A1A">
        <w:rPr>
          <w:rFonts w:ascii="Garamond" w:hAnsi="Garamond"/>
        </w:rPr>
        <w:t xml:space="preserve">du </w:t>
      </w:r>
      <w:r w:rsidRPr="00FB5453">
        <w:rPr>
          <w:rFonts w:ascii="Garamond" w:hAnsi="Garamond"/>
        </w:rPr>
        <w:t>Code de la Commande Publique.</w:t>
      </w:r>
      <w:r>
        <w:rPr>
          <w:rFonts w:ascii="Garamond" w:hAnsi="Garamond"/>
        </w:rPr>
        <w:t xml:space="preserve"> </w:t>
      </w:r>
    </w:p>
    <w:p w:rsidR="00B71CD6" w:rsidRDefault="00B71CD6" w:rsidP="00B71CD6">
      <w:pPr>
        <w:jc w:val="both"/>
        <w:rPr>
          <w:rFonts w:ascii="Garamond" w:hAnsi="Garamond"/>
        </w:rPr>
      </w:pPr>
    </w:p>
    <w:p w:rsidR="00FF4F71" w:rsidRDefault="00FF4F71" w:rsidP="00FF4F71">
      <w:pPr>
        <w:jc w:val="center"/>
        <w:rPr>
          <w:rFonts w:ascii="Garamond" w:hAnsi="Garamond"/>
          <w:b/>
        </w:rPr>
      </w:pPr>
      <w:r w:rsidRPr="00CC644C">
        <w:rPr>
          <w:rFonts w:ascii="Garamond" w:hAnsi="Garamond"/>
          <w:b/>
        </w:rPr>
        <w:t>POUVOIR ADJUDICATEUR</w:t>
      </w:r>
    </w:p>
    <w:p w:rsidR="00FF4F71" w:rsidRPr="00A36B66" w:rsidRDefault="00FF4F71" w:rsidP="00FF4F71">
      <w:pPr>
        <w:jc w:val="center"/>
        <w:rPr>
          <w:rFonts w:ascii="Garamond" w:hAnsi="Garamond"/>
        </w:rPr>
      </w:pPr>
    </w:p>
    <w:p w:rsidR="00FB5453" w:rsidRPr="006D3160" w:rsidRDefault="00FB5453" w:rsidP="00FF4F71">
      <w:pPr>
        <w:jc w:val="center"/>
        <w:rPr>
          <w:rFonts w:ascii="Garamond" w:hAnsi="Garamond"/>
          <w:b/>
        </w:rPr>
      </w:pPr>
      <w:r w:rsidRPr="006D3160">
        <w:rPr>
          <w:rFonts w:ascii="Garamond" w:hAnsi="Garamond"/>
          <w:b/>
          <w:noProof/>
        </w:rPr>
        <w:t>CENTRE DE RECHERCHES GRAND EST - NANCY</w:t>
      </w:r>
    </w:p>
    <w:p w:rsidR="00FB5453" w:rsidRPr="006D3160" w:rsidRDefault="00FB5453" w:rsidP="00FF4F71">
      <w:pPr>
        <w:jc w:val="center"/>
        <w:rPr>
          <w:rFonts w:ascii="Garamond" w:hAnsi="Garamond"/>
          <w:b/>
          <w:noProof/>
        </w:rPr>
      </w:pPr>
      <w:r w:rsidRPr="006D3160">
        <w:rPr>
          <w:rFonts w:ascii="Garamond" w:hAnsi="Garamond"/>
          <w:b/>
          <w:noProof/>
        </w:rPr>
        <w:t>Route d’Amance</w:t>
      </w:r>
    </w:p>
    <w:p w:rsidR="00FB5453" w:rsidRDefault="00FB5453" w:rsidP="00FF4F71">
      <w:pPr>
        <w:jc w:val="center"/>
        <w:rPr>
          <w:rFonts w:ascii="Garamond" w:hAnsi="Garamond"/>
          <w:b/>
          <w:noProof/>
        </w:rPr>
      </w:pPr>
      <w:r w:rsidRPr="006D3160">
        <w:rPr>
          <w:rFonts w:ascii="Garamond" w:hAnsi="Garamond"/>
          <w:b/>
          <w:noProof/>
        </w:rPr>
        <w:t>54280 CHAMPENOUX</w:t>
      </w:r>
    </w:p>
    <w:p w:rsidR="00FF4F71" w:rsidRDefault="00FF4F71" w:rsidP="00FF4F71">
      <w:pPr>
        <w:jc w:val="center"/>
        <w:rPr>
          <w:rFonts w:ascii="Garamond" w:hAnsi="Garamond"/>
          <w:b/>
          <w:noProof/>
        </w:rPr>
      </w:pPr>
      <w:r w:rsidRPr="009C463A">
        <w:rPr>
          <w:rFonts w:ascii="Garamond" w:hAnsi="Garamond"/>
          <w:b/>
          <w:noProof/>
        </w:rPr>
        <w:t xml:space="preserve">Tél: 03 83 39 40 </w:t>
      </w:r>
      <w:r>
        <w:rPr>
          <w:rFonts w:ascii="Garamond" w:hAnsi="Garamond"/>
          <w:b/>
          <w:noProof/>
        </w:rPr>
        <w:t>41</w:t>
      </w:r>
    </w:p>
    <w:p w:rsidR="00FF4F71" w:rsidRDefault="00FF4F71" w:rsidP="00FF4F71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t>Fax : 03 83 39 40 69</w:t>
      </w:r>
    </w:p>
    <w:p w:rsidR="002A59CB" w:rsidRPr="009C463A" w:rsidRDefault="002A59CB" w:rsidP="00FF4F71">
      <w:pPr>
        <w:jc w:val="center"/>
        <w:rPr>
          <w:rFonts w:ascii="Garamond" w:hAnsi="Garamond"/>
          <w:b/>
          <w:noProof/>
        </w:rPr>
      </w:pPr>
      <w:r>
        <w:rPr>
          <w:rFonts w:ascii="Garamond" w:hAnsi="Garamond"/>
          <w:b/>
          <w:noProof/>
        </w:rPr>
        <w:t>SIRET : 180 070 039 00565</w:t>
      </w: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B71CD6" w:rsidRPr="00A36B66" w:rsidRDefault="00B71CD6" w:rsidP="00B71CD6">
      <w:pPr>
        <w:jc w:val="both"/>
        <w:rPr>
          <w:rFonts w:ascii="Garamond" w:hAnsi="Garamond"/>
        </w:rPr>
      </w:pPr>
    </w:p>
    <w:p w:rsidR="00CB261F" w:rsidRPr="00115835" w:rsidRDefault="00D324BC" w:rsidP="00CB261F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Garamond" w:hAnsi="Garamond"/>
          <w:caps/>
          <w:sz w:val="40"/>
        </w:rPr>
      </w:pPr>
      <w:r w:rsidRPr="00D324BC">
        <w:rPr>
          <w:rFonts w:ascii="Garamond" w:hAnsi="Garamond"/>
          <w:b/>
          <w:caps/>
          <w:noProof/>
          <w:sz w:val="32"/>
        </w:rPr>
        <w:t>ACQUISITION DE ROBOTS MOBILES D’IMAGERIE EN XYZ (DRONES)</w:t>
      </w:r>
    </w:p>
    <w:p w:rsidR="00B71CD6" w:rsidRPr="00A36B66" w:rsidRDefault="00B71CD6" w:rsidP="00B71CD6">
      <w:pPr>
        <w:pStyle w:val="Corpsdetexte"/>
        <w:jc w:val="center"/>
        <w:rPr>
          <w:rFonts w:ascii="Garamond" w:hAnsi="Garamond"/>
          <w:sz w:val="32"/>
          <w:szCs w:val="32"/>
        </w:rPr>
      </w:pPr>
    </w:p>
    <w:p w:rsidR="00B71CD6" w:rsidRDefault="00B71CD6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 w:rsidRPr="00945DD7">
        <w:rPr>
          <w:rFonts w:ascii="Garamond" w:hAnsi="Garamond"/>
          <w:sz w:val="44"/>
          <w:szCs w:val="44"/>
        </w:rPr>
        <w:t>Acte d’engagement</w:t>
      </w:r>
    </w:p>
    <w:p w:rsidR="00945DD7" w:rsidRPr="00945DD7" w:rsidRDefault="00945DD7" w:rsidP="00B71CD6">
      <w:pPr>
        <w:pStyle w:val="Corpsdetexte"/>
        <w:jc w:val="center"/>
        <w:rPr>
          <w:rFonts w:ascii="Garamond" w:hAnsi="Garamond"/>
          <w:sz w:val="44"/>
          <w:szCs w:val="44"/>
        </w:rPr>
      </w:pPr>
      <w:r>
        <w:rPr>
          <w:rFonts w:ascii="Garamond" w:hAnsi="Garamond"/>
          <w:sz w:val="44"/>
          <w:szCs w:val="44"/>
        </w:rPr>
        <w:t>(A.E.)</w:t>
      </w:r>
    </w:p>
    <w:p w:rsidR="00FD02F1" w:rsidRDefault="00B71CD6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/>
        <w:ind w:left="1985" w:right="2126"/>
        <w:jc w:val="left"/>
        <w:rPr>
          <w:rFonts w:ascii="Garamond" w:hAnsi="Garamond"/>
          <w:sz w:val="28"/>
          <w:szCs w:val="28"/>
        </w:rPr>
      </w:pPr>
      <w:r w:rsidRPr="00A36B66">
        <w:rPr>
          <w:rFonts w:ascii="Garamond" w:hAnsi="Garamond"/>
          <w:sz w:val="28"/>
          <w:szCs w:val="28"/>
        </w:rPr>
        <w:t>MARCHE N°</w:t>
      </w:r>
    </w:p>
    <w:p w:rsidR="00FD02F1" w:rsidRDefault="00FD02F1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Montant total HT</w:t>
      </w:r>
    </w:p>
    <w:p w:rsidR="00E40A42" w:rsidRPr="00CB261F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/>
        <w:ind w:left="1985" w:right="2126"/>
        <w:contextualSpacing/>
        <w:jc w:val="left"/>
        <w:rPr>
          <w:rFonts w:ascii="Garamond" w:hAnsi="Garamond"/>
          <w:sz w:val="16"/>
          <w:szCs w:val="16"/>
        </w:rPr>
      </w:pPr>
    </w:p>
    <w:p w:rsidR="00E40A42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Montant total TTC</w:t>
      </w:r>
    </w:p>
    <w:p w:rsidR="00172469" w:rsidRPr="00CB261F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18"/>
          <w:szCs w:val="18"/>
        </w:rPr>
      </w:pPr>
    </w:p>
    <w:p w:rsidR="00172469" w:rsidRDefault="00172469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Notifié le </w:t>
      </w:r>
    </w:p>
    <w:p w:rsidR="00E40A42" w:rsidRPr="00A36B66" w:rsidRDefault="00E40A42" w:rsidP="00E40A4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985" w:right="2126"/>
        <w:contextualSpacing/>
        <w:jc w:val="left"/>
        <w:rPr>
          <w:rFonts w:ascii="Garamond" w:hAnsi="Garamond"/>
          <w:b w:val="0"/>
          <w:i/>
          <w:sz w:val="16"/>
          <w:szCs w:val="16"/>
        </w:rPr>
      </w:pPr>
      <w:r w:rsidRPr="00A36B66">
        <w:rPr>
          <w:rFonts w:ascii="Garamond" w:hAnsi="Garamond"/>
          <w:b w:val="0"/>
          <w:i/>
          <w:sz w:val="16"/>
          <w:szCs w:val="16"/>
        </w:rPr>
        <w:t>Cadre réservé à l’administration</w:t>
      </w:r>
    </w:p>
    <w:p w:rsidR="003E5428" w:rsidRPr="00CB261F" w:rsidRDefault="003E5428" w:rsidP="00B71CD6">
      <w:pPr>
        <w:pStyle w:val="Corpsdetexte"/>
        <w:rPr>
          <w:rFonts w:ascii="Garamond" w:hAnsi="Garamond"/>
          <w:sz w:val="22"/>
          <w:szCs w:val="22"/>
        </w:rPr>
      </w:pPr>
    </w:p>
    <w:p w:rsidR="00CB261F" w:rsidRDefault="00CB261F" w:rsidP="00B71CD6">
      <w:pPr>
        <w:pStyle w:val="Corpsdetexte"/>
        <w:rPr>
          <w:rFonts w:ascii="Garamond" w:hAnsi="Garamond"/>
          <w:sz w:val="22"/>
          <w:szCs w:val="22"/>
        </w:rPr>
      </w:pPr>
    </w:p>
    <w:p w:rsidR="00D324BC" w:rsidRDefault="00D324BC" w:rsidP="00B71CD6">
      <w:pPr>
        <w:pStyle w:val="Corpsdetexte"/>
        <w:rPr>
          <w:rFonts w:ascii="Garamond" w:hAnsi="Garamond"/>
          <w:sz w:val="22"/>
          <w:szCs w:val="22"/>
        </w:rPr>
      </w:pPr>
    </w:p>
    <w:p w:rsidR="00D324BC" w:rsidRDefault="00D324BC" w:rsidP="00B71CD6">
      <w:pPr>
        <w:pStyle w:val="Corpsdetexte"/>
        <w:rPr>
          <w:rFonts w:ascii="Garamond" w:hAnsi="Garamond"/>
          <w:sz w:val="22"/>
          <w:szCs w:val="22"/>
        </w:rPr>
      </w:pPr>
    </w:p>
    <w:p w:rsidR="00D324BC" w:rsidRDefault="00D324BC" w:rsidP="00B71CD6">
      <w:pPr>
        <w:pStyle w:val="Corpsdetexte"/>
        <w:rPr>
          <w:rFonts w:ascii="Garamond" w:hAnsi="Garamond"/>
          <w:sz w:val="22"/>
          <w:szCs w:val="22"/>
        </w:rPr>
      </w:pPr>
    </w:p>
    <w:p w:rsidR="00C158D7" w:rsidRDefault="001E41B1" w:rsidP="00C158D7">
      <w:pPr>
        <w:pStyle w:val="Corpsdetexte"/>
        <w:spacing w:after="60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LOT</w:t>
      </w:r>
      <w:r w:rsidR="00CB261F">
        <w:rPr>
          <w:rFonts w:ascii="Garamond" w:hAnsi="Garamond"/>
          <w:sz w:val="22"/>
          <w:szCs w:val="22"/>
        </w:rPr>
        <w:t xml:space="preserve"> </w:t>
      </w:r>
      <w:r w:rsidR="00CB261F" w:rsidRPr="00EF49DC">
        <w:rPr>
          <w:rFonts w:ascii="Garamond" w:hAnsi="Garamond"/>
          <w:i/>
          <w:sz w:val="22"/>
          <w:szCs w:val="22"/>
        </w:rPr>
        <w:t>(à compléter par le soumissionnaire)</w:t>
      </w:r>
      <w:r w:rsidR="00CB261F">
        <w:rPr>
          <w:rFonts w:ascii="Garamond" w:hAnsi="Garamond"/>
          <w:sz w:val="22"/>
          <w:szCs w:val="22"/>
        </w:rPr>
        <w:t xml:space="preserve"> N°</w:t>
      </w:r>
      <w:permStart w:id="853031280" w:edGrp="everyone"/>
      <w:r w:rsidR="00CB261F">
        <w:rPr>
          <w:rFonts w:ascii="Garamond" w:hAnsi="Garamond"/>
          <w:sz w:val="22"/>
          <w:szCs w:val="22"/>
        </w:rPr>
        <w:t>……</w:t>
      </w:r>
      <w:permEnd w:id="853031280"/>
    </w:p>
    <w:p w:rsidR="00CB261F" w:rsidRPr="00CB261F" w:rsidRDefault="00CB261F" w:rsidP="00CB261F">
      <w:pPr>
        <w:pStyle w:val="Corpsdetexte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INTITULE</w:t>
      </w:r>
      <w:r w:rsidR="00716854">
        <w:rPr>
          <w:rFonts w:ascii="Garamond" w:hAnsi="Garamond"/>
          <w:sz w:val="22"/>
          <w:szCs w:val="22"/>
        </w:rPr>
        <w:t xml:space="preserve"> DU LOT</w:t>
      </w:r>
      <w:r>
        <w:rPr>
          <w:rFonts w:ascii="Garamond" w:hAnsi="Garamond"/>
          <w:sz w:val="22"/>
          <w:szCs w:val="22"/>
        </w:rPr>
        <w:t xml:space="preserve"> : </w:t>
      </w:r>
      <w:permStart w:id="1206077492" w:edGrp="everyone"/>
      <w:r>
        <w:rPr>
          <w:rFonts w:ascii="Garamond" w:hAnsi="Garamond"/>
          <w:sz w:val="22"/>
          <w:szCs w:val="22"/>
        </w:rPr>
        <w:t>………………………………………………………….</w:t>
      </w:r>
      <w:permEnd w:id="1206077492"/>
      <w:r>
        <w:rPr>
          <w:rFonts w:ascii="Garamond" w:hAnsi="Garamond"/>
          <w:sz w:val="22"/>
          <w:szCs w:val="22"/>
        </w:rPr>
        <w:t>.</w:t>
      </w:r>
    </w:p>
    <w:p w:rsidR="00CB261F" w:rsidRDefault="00CB261F">
      <w:r>
        <w:br w:type="page"/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5A25" w:rsidRPr="00B85A25" w:rsidTr="00CB261F">
        <w:tc>
          <w:tcPr>
            <w:tcW w:w="10277" w:type="dxa"/>
            <w:shd w:val="clear" w:color="auto" w:fill="auto"/>
          </w:tcPr>
          <w:p w:rsidR="009B1CD0" w:rsidRPr="00B85A25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lastRenderedPageBreak/>
              <w:t xml:space="preserve">A - Objet </w:t>
            </w:r>
            <w:r w:rsidRPr="00B85A25">
              <w:rPr>
                <w:rFonts w:ascii="Garamond" w:hAnsi="Garamond" w:cs="Arial"/>
                <w:b/>
                <w:bCs/>
                <w:color w:val="00B0F0"/>
                <w:sz w:val="28"/>
                <w:szCs w:val="28"/>
              </w:rPr>
              <w:t>de l’acte d’engagement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A36B66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/>
        </w:rPr>
      </w:pPr>
    </w:p>
    <w:p w:rsidR="009B1CD0" w:rsidRPr="008C398D" w:rsidRDefault="009B1CD0" w:rsidP="006C4338">
      <w:pPr>
        <w:tabs>
          <w:tab w:val="left" w:pos="426"/>
          <w:tab w:val="left" w:pos="851"/>
        </w:tabs>
        <w:jc w:val="both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Objet </w:t>
      </w:r>
      <w:r w:rsidR="00CD185D" w:rsidRPr="008C398D">
        <w:rPr>
          <w:rFonts w:ascii="Garamond" w:hAnsi="Garamond" w:cs="Arial"/>
          <w:bCs/>
          <w:sz w:val="22"/>
          <w:szCs w:val="22"/>
        </w:rPr>
        <w:t>du marché</w:t>
      </w:r>
      <w:r w:rsidR="00716854">
        <w:rPr>
          <w:rFonts w:ascii="Garamond" w:hAnsi="Garamond" w:cs="Arial"/>
          <w:bCs/>
          <w:sz w:val="22"/>
          <w:szCs w:val="22"/>
        </w:rPr>
        <w:t xml:space="preserve"> </w:t>
      </w:r>
      <w:r w:rsidRPr="008C398D">
        <w:rPr>
          <w:rFonts w:ascii="Garamond" w:hAnsi="Garamond" w:cs="Arial"/>
          <w:sz w:val="22"/>
          <w:szCs w:val="22"/>
        </w:rPr>
        <w:t>:</w:t>
      </w:r>
    </w:p>
    <w:p w:rsidR="00CD6EA4" w:rsidRDefault="00D324BC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Acquisition de robots mobiles d’imagerie en XYZ (drones)</w:t>
      </w:r>
      <w:r w:rsidR="00CD6EA4">
        <w:rPr>
          <w:rFonts w:ascii="Garamond" w:hAnsi="Garamond"/>
          <w:noProof/>
          <w:sz w:val="22"/>
          <w:szCs w:val="22"/>
        </w:rPr>
        <w:t>.</w:t>
      </w:r>
    </w:p>
    <w:p w:rsidR="00CD6EA4" w:rsidRDefault="00CD6EA4" w:rsidP="00710FD6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</w:p>
    <w:p w:rsidR="00D324BC" w:rsidRPr="00D324BC" w:rsidRDefault="00D324BC" w:rsidP="00D324BC">
      <w:pPr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 xml:space="preserve">L’acquisition comprend les fournitures, la livraison </w:t>
      </w:r>
      <w:r w:rsidRPr="00D324BC">
        <w:rPr>
          <w:rFonts w:ascii="Garamond" w:hAnsi="Garamond" w:cstheme="minorHAnsi"/>
          <w:color w:val="000000"/>
          <w:sz w:val="22"/>
          <w:szCs w:val="22"/>
        </w:rPr>
        <w:t>et la formation aux utilisateurs</w:t>
      </w:r>
      <w:r w:rsidRPr="00D324BC">
        <w:rPr>
          <w:rFonts w:ascii="Garamond" w:hAnsi="Garamond"/>
          <w:noProof/>
          <w:sz w:val="22"/>
          <w:szCs w:val="22"/>
        </w:rPr>
        <w:t>.</w:t>
      </w:r>
    </w:p>
    <w:p w:rsidR="00251117" w:rsidRPr="00716854" w:rsidRDefault="00251117" w:rsidP="00710FD6">
      <w:pPr>
        <w:tabs>
          <w:tab w:val="left" w:pos="42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Le marché est décomposé en quatre (4) lots comme suit :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–</w:t>
      </w:r>
      <w:r w:rsidRPr="00D324BC">
        <w:rPr>
          <w:rFonts w:ascii="Garamond" w:hAnsi="Garamond"/>
          <w:noProof/>
          <w:sz w:val="22"/>
          <w:szCs w:val="22"/>
        </w:rPr>
        <w:tab/>
        <w:t>Lot 1 : Ensemble de drones et de caméras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–</w:t>
      </w:r>
      <w:r w:rsidRPr="00D324BC">
        <w:rPr>
          <w:rFonts w:ascii="Garamond" w:hAnsi="Garamond"/>
          <w:noProof/>
          <w:sz w:val="22"/>
          <w:szCs w:val="22"/>
        </w:rPr>
        <w:tab/>
        <w:t>Lot 2 : Un Capteur hyperspectral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–</w:t>
      </w:r>
      <w:r w:rsidRPr="00D324BC">
        <w:rPr>
          <w:rFonts w:ascii="Garamond" w:hAnsi="Garamond"/>
          <w:noProof/>
          <w:sz w:val="22"/>
          <w:szCs w:val="22"/>
        </w:rPr>
        <w:tab/>
        <w:t>Lot 3 : Une armoire de sécurité pour le stockage et la charge des batteries lithium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–</w:t>
      </w:r>
      <w:r w:rsidRPr="00D324BC">
        <w:rPr>
          <w:rFonts w:ascii="Garamond" w:hAnsi="Garamond"/>
          <w:noProof/>
          <w:sz w:val="22"/>
          <w:szCs w:val="22"/>
        </w:rPr>
        <w:tab/>
        <w:t>Lot 4 : Un calculateur graphique destiné au pré-traitement des données drone et au stockage des données brutes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Le lot 3 fait l’objet d’une procédure de mise en concurrence séparée (procédure adaptée, conformément à l’article R2123-1 2° du Code de la Commande Publique).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L’équipement du lot 4 est acheté dans le cadre d’un marché existant passé par INRAE depuis le 01/09/2021.</w:t>
      </w: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</w:p>
    <w:p w:rsidR="00D324BC" w:rsidRPr="00D324BC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 xml:space="preserve">Le présent document est applicable au lot 1 </w:t>
      </w:r>
      <w:r>
        <w:rPr>
          <w:rFonts w:ascii="Garamond" w:hAnsi="Garamond"/>
          <w:noProof/>
          <w:sz w:val="22"/>
          <w:szCs w:val="22"/>
        </w:rPr>
        <w:t>ou</w:t>
      </w:r>
      <w:r w:rsidRPr="00D324BC">
        <w:rPr>
          <w:rFonts w:ascii="Garamond" w:hAnsi="Garamond"/>
          <w:noProof/>
          <w:sz w:val="22"/>
          <w:szCs w:val="22"/>
        </w:rPr>
        <w:t xml:space="preserve"> 2.</w:t>
      </w:r>
    </w:p>
    <w:p w:rsidR="00716854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/>
          <w:noProof/>
          <w:sz w:val="22"/>
          <w:szCs w:val="22"/>
        </w:rPr>
      </w:pPr>
      <w:r w:rsidRPr="00D324BC">
        <w:rPr>
          <w:rFonts w:ascii="Garamond" w:hAnsi="Garamond"/>
          <w:noProof/>
          <w:sz w:val="22"/>
          <w:szCs w:val="22"/>
        </w:rPr>
        <w:t>Chaque lot fait l’objet d’un marché séparé.</w:t>
      </w:r>
    </w:p>
    <w:p w:rsidR="00D324BC" w:rsidRPr="00A36B66" w:rsidRDefault="00D324BC" w:rsidP="00D324BC">
      <w:pPr>
        <w:tabs>
          <w:tab w:val="left" w:pos="426"/>
          <w:tab w:val="left" w:pos="851"/>
        </w:tabs>
        <w:jc w:val="both"/>
        <w:rPr>
          <w:rFonts w:ascii="Garamond" w:hAnsi="Garamond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9E6700">
        <w:tc>
          <w:tcPr>
            <w:tcW w:w="10277" w:type="dxa"/>
            <w:shd w:val="clear" w:color="auto" w:fill="auto"/>
          </w:tcPr>
          <w:p w:rsidR="009B1CD0" w:rsidRPr="00B85A25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B - Engagement </w:t>
            </w:r>
            <w:r w:rsidR="00166B56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du titulaire ou du groupement titulaire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A36B66" w:rsidRDefault="009B1CD0" w:rsidP="006C4338">
      <w:pPr>
        <w:tabs>
          <w:tab w:val="left" w:pos="851"/>
        </w:tabs>
        <w:rPr>
          <w:rFonts w:ascii="Garamond" w:hAnsi="Garamond"/>
        </w:rPr>
      </w:pPr>
    </w:p>
    <w:p w:rsidR="009B1CD0" w:rsidRPr="00B85A25" w:rsidRDefault="009B1CD0" w:rsidP="006C4338">
      <w:pPr>
        <w:pStyle w:val="Titre2"/>
        <w:tabs>
          <w:tab w:val="left" w:pos="851"/>
          <w:tab w:val="left" w:pos="2268"/>
        </w:tabs>
        <w:rPr>
          <w:rFonts w:ascii="Garamond" w:hAnsi="Garamond" w:cs="Arial"/>
          <w:i/>
          <w:iCs/>
          <w:sz w:val="18"/>
          <w:szCs w:val="18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 xml:space="preserve">B1 - Identification et engagement </w:t>
      </w:r>
      <w:r w:rsidR="00CD185D" w:rsidRPr="00B85A25">
        <w:rPr>
          <w:rFonts w:ascii="Garamond" w:hAnsi="Garamond" w:cs="Arial"/>
          <w:sz w:val="22"/>
          <w:szCs w:val="22"/>
          <w:u w:val="single"/>
        </w:rPr>
        <w:t>du titulaire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 xml:space="preserve"> ou du groupement titulaire</w:t>
      </w:r>
      <w:r w:rsidRPr="00B85A25">
        <w:rPr>
          <w:rFonts w:ascii="Garamond" w:hAnsi="Garamond" w:cs="Arial"/>
          <w:sz w:val="22"/>
          <w:szCs w:val="22"/>
          <w:u w:val="single"/>
        </w:rPr>
        <w:t> :</w:t>
      </w:r>
    </w:p>
    <w:p w:rsidR="009B1CD0" w:rsidRPr="00A36B66" w:rsidRDefault="009B1CD0" w:rsidP="006F3DF9">
      <w:pPr>
        <w:pStyle w:val="fcase1ertab"/>
        <w:tabs>
          <w:tab w:val="left" w:pos="851"/>
        </w:tabs>
        <w:rPr>
          <w:rFonts w:ascii="Garamond" w:hAnsi="Garamond" w:cs="Arial"/>
        </w:rPr>
      </w:pPr>
      <w:r w:rsidRPr="00A36B66">
        <w:rPr>
          <w:rFonts w:ascii="Garamond" w:hAnsi="Garamond" w:cs="Arial"/>
          <w:i/>
          <w:iCs/>
          <w:sz w:val="18"/>
          <w:szCs w:val="18"/>
        </w:rPr>
        <w:t>(Cocher les cases correspondantes.)</w:t>
      </w:r>
    </w:p>
    <w:p w:rsidR="009B1CD0" w:rsidRPr="00A36B66" w:rsidRDefault="009B1CD0" w:rsidP="005846FB">
      <w:pPr>
        <w:tabs>
          <w:tab w:val="left" w:pos="851"/>
        </w:tabs>
        <w:rPr>
          <w:rFonts w:ascii="Garamond" w:hAnsi="Garamond" w:cs="Arial"/>
        </w:rPr>
      </w:pPr>
    </w:p>
    <w:p w:rsidR="009B1CD0" w:rsidRPr="008C398D" w:rsidRDefault="009B1CD0" w:rsidP="005846FB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Après avoir pris connaissance des pièces constitutives du marché suivantes</w:t>
      </w:r>
      <w:r w:rsidR="00597125">
        <w:rPr>
          <w:rFonts w:ascii="Garamond" w:hAnsi="Garamond" w:cs="Arial"/>
          <w:sz w:val="22"/>
          <w:szCs w:val="22"/>
        </w:rPr>
        <w:t xml:space="preserve"> </w:t>
      </w:r>
      <w:r w:rsidR="00597125" w:rsidRPr="007E1BD2">
        <w:rPr>
          <w:rFonts w:ascii="Garamond" w:hAnsi="Garamond" w:cs="Arial"/>
          <w:i/>
          <w:sz w:val="22"/>
          <w:szCs w:val="22"/>
        </w:rPr>
        <w:t>(cases à cocher)</w:t>
      </w:r>
      <w:r w:rsidRPr="008C398D">
        <w:rPr>
          <w:rFonts w:ascii="Garamond" w:hAnsi="Garamond" w:cs="Arial"/>
          <w:sz w:val="22"/>
          <w:szCs w:val="22"/>
        </w:rPr>
        <w:t>,</w:t>
      </w:r>
    </w:p>
    <w:permStart w:id="871236799" w:edGrp="everyone"/>
    <w:p w:rsidR="009B1CD0" w:rsidRPr="008C398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/>
          <w:sz w:val="22"/>
          <w:szCs w:val="22"/>
          <w:lang w:val="en-US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871236799"/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 CCAP</w:t>
      </w:r>
    </w:p>
    <w:permStart w:id="1408459234" w:edGrp="everyone"/>
    <w:p w:rsidR="009B1CD0" w:rsidRPr="008C398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/>
          <w:sz w:val="22"/>
          <w:szCs w:val="22"/>
          <w:lang w:val="en-US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408459234"/>
      <w:r w:rsidR="009B1CD0" w:rsidRPr="008C398D">
        <w:rPr>
          <w:rFonts w:ascii="Garamond" w:hAnsi="Garamond" w:cs="Arial"/>
          <w:sz w:val="22"/>
          <w:szCs w:val="22"/>
          <w:lang w:val="en-GB"/>
        </w:rPr>
        <w:t xml:space="preserve"> CCAG</w:t>
      </w:r>
      <w:r w:rsidR="009E6700" w:rsidRPr="008C398D">
        <w:rPr>
          <w:rFonts w:ascii="Garamond" w:hAnsi="Garamond"/>
          <w:sz w:val="22"/>
          <w:szCs w:val="22"/>
        </w:rPr>
        <w:t xml:space="preserve"> </w:t>
      </w:r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applicable aux marchés publics de fournitures courantes et de services (F.C.S), approuvé par l’arrêté du </w:t>
      </w:r>
      <w:r w:rsidR="00251117" w:rsidRPr="008C398D">
        <w:rPr>
          <w:rFonts w:ascii="Garamond" w:hAnsi="Garamond" w:cs="Arial"/>
          <w:sz w:val="22"/>
          <w:szCs w:val="22"/>
          <w:lang w:val="en-GB"/>
        </w:rPr>
        <w:t>30 mars 2021</w:t>
      </w:r>
      <w:r w:rsidR="009E6700" w:rsidRPr="008C398D">
        <w:rPr>
          <w:rFonts w:ascii="Garamond" w:hAnsi="Garamond" w:cs="Arial"/>
          <w:sz w:val="22"/>
          <w:szCs w:val="22"/>
          <w:lang w:val="en-GB"/>
        </w:rPr>
        <w:t>, en vigueur lors de la remise des offres</w:t>
      </w:r>
      <w:r w:rsidR="00251117" w:rsidRPr="008C398D">
        <w:rPr>
          <w:rFonts w:ascii="Garamond" w:hAnsi="Garamond" w:cs="Arial"/>
          <w:sz w:val="22"/>
          <w:szCs w:val="22"/>
          <w:lang w:val="en-GB"/>
        </w:rPr>
        <w:t xml:space="preserve">, </w:t>
      </w:r>
      <w:r w:rsidR="00251117" w:rsidRPr="008C398D">
        <w:rPr>
          <w:rFonts w:ascii="Garamond" w:hAnsi="Garamond"/>
          <w:noProof/>
          <w:sz w:val="22"/>
          <w:szCs w:val="22"/>
        </w:rPr>
        <w:t xml:space="preserve">consultable ou téléchargeable sur le site Internet de Légifrance </w:t>
      </w:r>
      <w:hyperlink r:id="rId9" w:history="1">
        <w:r w:rsidR="00251117" w:rsidRPr="008C398D">
          <w:rPr>
            <w:rStyle w:val="Lienhypertexte"/>
            <w:rFonts w:ascii="Garamond" w:hAnsi="Garamond"/>
            <w:noProof/>
            <w:sz w:val="22"/>
            <w:szCs w:val="22"/>
          </w:rPr>
          <w:t>https://www.legifrance.gouv.fr/</w:t>
        </w:r>
      </w:hyperlink>
    </w:p>
    <w:permStart w:id="110845998" w:edGrp="everyone"/>
    <w:p w:rsidR="009B1CD0" w:rsidRDefault="007D7A65" w:rsidP="0061068C">
      <w:pPr>
        <w:tabs>
          <w:tab w:val="left" w:pos="851"/>
        </w:tabs>
        <w:spacing w:before="120"/>
        <w:ind w:left="1135" w:hanging="284"/>
        <w:jc w:val="both"/>
        <w:rPr>
          <w:rFonts w:ascii="Garamond" w:hAnsi="Garamond" w:cs="Arial"/>
          <w:sz w:val="22"/>
          <w:szCs w:val="22"/>
          <w:lang w:val="en-GB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  <w:lang w:val="en-US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110845998"/>
      <w:r w:rsidR="009E6700" w:rsidRPr="008C398D">
        <w:rPr>
          <w:rFonts w:ascii="Garamond" w:hAnsi="Garamond" w:cs="Arial"/>
          <w:sz w:val="22"/>
          <w:szCs w:val="22"/>
          <w:lang w:val="en-GB"/>
        </w:rPr>
        <w:t xml:space="preserve"> CCTP</w:t>
      </w:r>
      <w:r w:rsidR="00C17CC9" w:rsidRPr="008C398D">
        <w:rPr>
          <w:rFonts w:ascii="Garamond" w:hAnsi="Garamond" w:cs="Arial"/>
          <w:sz w:val="22"/>
          <w:szCs w:val="22"/>
          <w:lang w:val="en-GB"/>
        </w:rPr>
        <w:t xml:space="preserve"> </w:t>
      </w:r>
    </w:p>
    <w:p w:rsidR="009B1CD0" w:rsidRPr="008C398D" w:rsidRDefault="009B1CD0" w:rsidP="00710FD6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8C398D" w:rsidRDefault="009B1CD0" w:rsidP="00E47798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et conformément à leurs clauses</w:t>
      </w:r>
      <w:r w:rsidR="0084228B" w:rsidRPr="008C398D">
        <w:rPr>
          <w:rFonts w:ascii="Garamond" w:hAnsi="Garamond" w:cs="Arial"/>
          <w:sz w:val="22"/>
          <w:szCs w:val="22"/>
        </w:rPr>
        <w:t>,</w:t>
      </w:r>
    </w:p>
    <w:p w:rsidR="009B1CD0" w:rsidRDefault="009B1CD0" w:rsidP="0083205E">
      <w:pPr>
        <w:tabs>
          <w:tab w:val="left" w:pos="851"/>
        </w:tabs>
        <w:jc w:val="both"/>
        <w:rPr>
          <w:rFonts w:ascii="Garamond" w:hAnsi="Garamond" w:cs="Arial"/>
        </w:rPr>
      </w:pPr>
    </w:p>
    <w:p w:rsidR="006B3DB0" w:rsidRPr="008C398D" w:rsidRDefault="006B3DB0" w:rsidP="007B7708">
      <w:pPr>
        <w:tabs>
          <w:tab w:val="left" w:pos="851"/>
        </w:tabs>
        <w:ind w:left="567"/>
        <w:jc w:val="both"/>
        <w:rPr>
          <w:rFonts w:ascii="Garamond" w:hAnsi="Garamond" w:cs="Arial"/>
          <w:b/>
          <w:sz w:val="22"/>
          <w:szCs w:val="22"/>
        </w:rPr>
      </w:pPr>
      <w:r w:rsidRPr="008C398D">
        <w:rPr>
          <w:rFonts w:ascii="Garamond" w:hAnsi="Garamond" w:cs="Arial"/>
          <w:b/>
          <w:sz w:val="22"/>
          <w:szCs w:val="22"/>
        </w:rPr>
        <w:t xml:space="preserve">B1.1 En cas de titulaire </w:t>
      </w:r>
      <w:r w:rsidR="00CB3644" w:rsidRPr="008C398D">
        <w:rPr>
          <w:rFonts w:ascii="Garamond" w:hAnsi="Garamond" w:cs="Arial"/>
          <w:b/>
          <w:sz w:val="22"/>
          <w:szCs w:val="22"/>
        </w:rPr>
        <w:t>individuel</w:t>
      </w:r>
    </w:p>
    <w:permStart w:id="771694658" w:edGrp="everyone"/>
    <w:p w:rsidR="002723A3" w:rsidRPr="008C398D" w:rsidRDefault="006D56F3" w:rsidP="004460B9">
      <w:pPr>
        <w:pStyle w:val="fcase1ertab"/>
        <w:tabs>
          <w:tab w:val="left" w:pos="851"/>
        </w:tabs>
        <w:spacing w:before="120"/>
        <w:ind w:left="851" w:firstLine="0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771694658"/>
      <w:r w:rsidRPr="008C398D">
        <w:rPr>
          <w:rFonts w:ascii="Garamond" w:hAnsi="Garamond" w:cs="Arial"/>
          <w:sz w:val="22"/>
          <w:szCs w:val="22"/>
        </w:rPr>
        <w:t xml:space="preserve"> </w:t>
      </w:r>
      <w:r w:rsidR="009B1CD0" w:rsidRPr="008C398D">
        <w:rPr>
          <w:rFonts w:ascii="Garamond" w:hAnsi="Garamond" w:cs="Arial"/>
          <w:sz w:val="22"/>
          <w:szCs w:val="22"/>
        </w:rPr>
        <w:t>Le signataire</w:t>
      </w:r>
      <w:r w:rsidR="002723A3" w:rsidRPr="008C398D">
        <w:rPr>
          <w:rFonts w:ascii="Garamond" w:hAnsi="Garamond" w:cs="Arial"/>
          <w:sz w:val="22"/>
          <w:szCs w:val="22"/>
        </w:rPr>
        <w:t xml:space="preserve"> engage l’entreprise </w:t>
      </w:r>
      <w:permStart w:id="1587691229" w:edGrp="everyone"/>
      <w:r w:rsidR="002723A3" w:rsidRPr="008C398D">
        <w:rPr>
          <w:rFonts w:ascii="Garamond" w:hAnsi="Garamond" w:cs="Arial"/>
          <w:sz w:val="22"/>
          <w:szCs w:val="22"/>
        </w:rPr>
        <w:t>….</w:t>
      </w:r>
      <w:r w:rsidR="004460B9">
        <w:rPr>
          <w:rFonts w:ascii="Garamond" w:hAnsi="Garamond" w:cs="Arial"/>
          <w:i/>
          <w:sz w:val="22"/>
          <w:szCs w:val="22"/>
        </w:rPr>
        <w:t xml:space="preserve"> </w:t>
      </w:r>
      <w:permEnd w:id="1587691229"/>
      <w:r w:rsidR="00026863" w:rsidRPr="008C398D">
        <w:rPr>
          <w:rFonts w:ascii="Garamond" w:hAnsi="Garamond" w:cs="Arial"/>
          <w:i/>
          <w:sz w:val="22"/>
          <w:szCs w:val="22"/>
        </w:rPr>
        <w:t>(</w:t>
      </w:r>
      <w:r w:rsidR="00465C42" w:rsidRPr="008C398D">
        <w:rPr>
          <w:rFonts w:ascii="Garamond" w:hAnsi="Garamond" w:cs="Arial"/>
          <w:i/>
          <w:sz w:val="22"/>
          <w:szCs w:val="22"/>
        </w:rPr>
        <w:t>Raison sociale</w:t>
      </w:r>
      <w:r w:rsidR="002723A3" w:rsidRPr="008C398D">
        <w:rPr>
          <w:rFonts w:ascii="Garamond" w:hAnsi="Garamond" w:cs="Arial"/>
          <w:i/>
          <w:sz w:val="22"/>
          <w:szCs w:val="22"/>
        </w:rPr>
        <w:t xml:space="preserve"> et forme juridique)</w:t>
      </w:r>
      <w:r w:rsidR="002723A3" w:rsidRPr="008C398D">
        <w:rPr>
          <w:rFonts w:ascii="Garamond" w:hAnsi="Garamond" w:cs="Arial"/>
          <w:sz w:val="22"/>
          <w:szCs w:val="22"/>
        </w:rPr>
        <w:t xml:space="preserve"> sur la base de son offre</w:t>
      </w:r>
    </w:p>
    <w:p w:rsidR="009B1CD0" w:rsidRPr="008C398D" w:rsidRDefault="009B1CD0" w:rsidP="002723A3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521750703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521750703"/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895961460" w:edGrp="everyone"/>
      <w:r w:rsidRPr="008C398D">
        <w:rPr>
          <w:rFonts w:ascii="Garamond" w:hAnsi="Garamond" w:cs="Arial"/>
          <w:sz w:val="22"/>
          <w:szCs w:val="22"/>
        </w:rPr>
        <w:t>……</w:t>
      </w:r>
      <w:r w:rsidR="00672DDB" w:rsidRPr="008C398D">
        <w:rPr>
          <w:rFonts w:ascii="Garamond" w:hAnsi="Garamond" w:cs="Arial"/>
          <w:sz w:val="22"/>
          <w:szCs w:val="22"/>
        </w:rPr>
        <w:t xml:space="preserve"> </w:t>
      </w:r>
      <w:permEnd w:id="895961460"/>
    </w:p>
    <w:p w:rsidR="002723A3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1012297369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1012297369"/>
    </w:p>
    <w:p w:rsidR="009B1CD0" w:rsidRPr="008C398D" w:rsidRDefault="002723A3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de TVA intracommunautaire :</w:t>
      </w:r>
      <w:permStart w:id="2059010644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2059010644"/>
    </w:p>
    <w:p w:rsidR="009B1CD0" w:rsidRPr="008C398D" w:rsidRDefault="009B1CD0" w:rsidP="008C398D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7C32B6" w:rsidRPr="008C398D" w:rsidRDefault="007C32B6" w:rsidP="008C398D">
      <w:pPr>
        <w:tabs>
          <w:tab w:val="left" w:pos="851"/>
        </w:tabs>
        <w:rPr>
          <w:rFonts w:ascii="Garamond" w:hAnsi="Garamond" w:cs="Arial"/>
          <w:b/>
          <w:sz w:val="22"/>
          <w:szCs w:val="22"/>
        </w:rPr>
      </w:pPr>
      <w:r w:rsidRPr="008C398D">
        <w:rPr>
          <w:rFonts w:ascii="Garamond" w:hAnsi="Garamond" w:cs="Arial"/>
          <w:b/>
          <w:sz w:val="22"/>
          <w:szCs w:val="22"/>
        </w:rPr>
        <w:t>OU</w:t>
      </w:r>
    </w:p>
    <w:p w:rsidR="006B3DB0" w:rsidRPr="008C398D" w:rsidRDefault="006B3DB0" w:rsidP="008C398D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6B3DB0" w:rsidRPr="008C398D" w:rsidRDefault="006B3DB0" w:rsidP="008C398D">
      <w:pPr>
        <w:tabs>
          <w:tab w:val="left" w:pos="851"/>
        </w:tabs>
        <w:ind w:left="567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b/>
          <w:sz w:val="22"/>
          <w:szCs w:val="22"/>
        </w:rPr>
        <w:t>B1.2 En cas de groupement</w:t>
      </w:r>
    </w:p>
    <w:permStart w:id="2113668922" w:edGrp="everyone"/>
    <w:p w:rsidR="009B1CD0" w:rsidRPr="008C398D" w:rsidRDefault="007D7A65" w:rsidP="008C398D">
      <w:pPr>
        <w:pStyle w:val="fcase1ertab"/>
        <w:tabs>
          <w:tab w:val="left" w:pos="851"/>
        </w:tabs>
        <w:spacing w:before="120"/>
        <w:ind w:left="851" w:firstLine="0"/>
        <w:jc w:val="left"/>
        <w:rPr>
          <w:rFonts w:ascii="Garamond" w:hAnsi="Garamond" w:cs="Arial"/>
          <w:i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398D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8C398D">
        <w:rPr>
          <w:rFonts w:ascii="Garamond" w:hAnsi="Garamond"/>
          <w:sz w:val="22"/>
          <w:szCs w:val="22"/>
        </w:rPr>
        <w:fldChar w:fldCharType="end"/>
      </w:r>
      <w:permEnd w:id="2113668922"/>
      <w:r w:rsidR="009B1CD0" w:rsidRPr="008C398D">
        <w:rPr>
          <w:rFonts w:ascii="Garamond" w:hAnsi="Garamond" w:cs="Arial"/>
          <w:sz w:val="22"/>
          <w:szCs w:val="22"/>
        </w:rPr>
        <w:t xml:space="preserve"> L’ensemble des membres du groupement s’engage, sur la base de l’offre du groupement</w:t>
      </w:r>
    </w:p>
    <w:p w:rsidR="005E1D6B" w:rsidRPr="008C398D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672DDB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672DDB">
        <w:rPr>
          <w:rFonts w:ascii="Garamond" w:hAnsi="Garamond" w:cs="Arial"/>
          <w:b/>
          <w:sz w:val="22"/>
          <w:szCs w:val="22"/>
        </w:rPr>
        <w:t>Mandataire</w:t>
      </w:r>
    </w:p>
    <w:p w:rsidR="005E1D6B" w:rsidRPr="008C398D" w:rsidRDefault="005E1D6B" w:rsidP="008C398D">
      <w:pPr>
        <w:pStyle w:val="fcase1ertab"/>
        <w:tabs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Raison sociale  et forme juridique :</w:t>
      </w:r>
      <w:permStart w:id="505283797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505283797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298197921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298197921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2138774999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2138774999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815814702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815814702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N° de TVA </w:t>
      </w:r>
      <w:r w:rsidR="008C398D" w:rsidRPr="008C398D">
        <w:rPr>
          <w:rFonts w:ascii="Garamond" w:hAnsi="Garamond" w:cs="Arial"/>
          <w:sz w:val="22"/>
          <w:szCs w:val="22"/>
        </w:rPr>
        <w:t>intracommunautaire</w:t>
      </w:r>
      <w:r w:rsidRPr="008C398D">
        <w:rPr>
          <w:rFonts w:ascii="Garamond" w:hAnsi="Garamond" w:cs="Arial"/>
          <w:sz w:val="22"/>
          <w:szCs w:val="22"/>
        </w:rPr>
        <w:t xml:space="preserve"> :</w:t>
      </w:r>
      <w:permStart w:id="1937125805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937125805"/>
    </w:p>
    <w:p w:rsidR="009B1CD0" w:rsidRPr="008C398D" w:rsidRDefault="009B1CD0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672DDB" w:rsidRDefault="005E1D6B" w:rsidP="008C398D">
      <w:pPr>
        <w:pStyle w:val="fcase1ertab"/>
        <w:tabs>
          <w:tab w:val="left" w:pos="851"/>
        </w:tabs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672DDB">
        <w:rPr>
          <w:rFonts w:ascii="Garamond" w:hAnsi="Garamond" w:cs="Arial"/>
          <w:b/>
          <w:sz w:val="22"/>
          <w:szCs w:val="22"/>
        </w:rPr>
        <w:lastRenderedPageBreak/>
        <w:t>Cotraitant</w:t>
      </w:r>
    </w:p>
    <w:p w:rsidR="007D760C" w:rsidRPr="008C398D" w:rsidRDefault="007D760C" w:rsidP="008C398D">
      <w:pPr>
        <w:pStyle w:val="fcase1ertab"/>
        <w:tabs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Raison sociale  et forme juridique :</w:t>
      </w:r>
      <w:permStart w:id="1908365026" w:edGrp="everyone"/>
      <w:r w:rsidRPr="008C398D">
        <w:rPr>
          <w:rFonts w:ascii="Garamond" w:hAnsi="Garamond" w:cs="Arial"/>
          <w:sz w:val="22"/>
          <w:szCs w:val="22"/>
        </w:rPr>
        <w:t>…..</w:t>
      </w:r>
      <w:permEnd w:id="1908365026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Adresse du siège social :</w:t>
      </w:r>
      <w:permStart w:id="1724121823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724121823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N° d'identité d'établissement (SIRET) :</w:t>
      </w:r>
      <w:permStart w:id="1203912949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1203912949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>Code APE :</w:t>
      </w:r>
      <w:permStart w:id="926947750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926947750"/>
    </w:p>
    <w:p w:rsidR="005E1D6B" w:rsidRPr="008C398D" w:rsidRDefault="005E1D6B" w:rsidP="008C398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N° de TVA </w:t>
      </w:r>
      <w:r w:rsidR="008C398D" w:rsidRPr="008C398D">
        <w:rPr>
          <w:rFonts w:ascii="Garamond" w:hAnsi="Garamond" w:cs="Arial"/>
          <w:sz w:val="22"/>
          <w:szCs w:val="22"/>
        </w:rPr>
        <w:t>intracommunautaire</w:t>
      </w:r>
      <w:r w:rsidRPr="008C398D">
        <w:rPr>
          <w:rFonts w:ascii="Garamond" w:hAnsi="Garamond" w:cs="Arial"/>
          <w:sz w:val="22"/>
          <w:szCs w:val="22"/>
        </w:rPr>
        <w:t xml:space="preserve"> :</w:t>
      </w:r>
      <w:permStart w:id="1299011931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299011931"/>
    </w:p>
    <w:p w:rsidR="005E1D6B" w:rsidRPr="008C398D" w:rsidRDefault="005E1D6B" w:rsidP="009B45B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sz w:val="22"/>
          <w:szCs w:val="22"/>
        </w:rPr>
      </w:pPr>
    </w:p>
    <w:p w:rsidR="00BF327D" w:rsidRPr="00DB48EE" w:rsidRDefault="009B1CD0" w:rsidP="008C398D">
      <w:pPr>
        <w:pStyle w:val="fcase1ertab"/>
        <w:tabs>
          <w:tab w:val="left" w:pos="851"/>
        </w:tabs>
        <w:spacing w:after="60"/>
        <w:ind w:left="0" w:firstLine="0"/>
        <w:rPr>
          <w:rFonts w:ascii="Garamond" w:hAnsi="Garamond" w:cs="Arial"/>
          <w:b/>
          <w:caps/>
          <w:sz w:val="22"/>
          <w:szCs w:val="22"/>
        </w:rPr>
      </w:pPr>
      <w:r w:rsidRPr="00DB48EE">
        <w:rPr>
          <w:rFonts w:ascii="Garamond" w:hAnsi="Garamond" w:cs="Arial"/>
          <w:b/>
          <w:caps/>
          <w:sz w:val="22"/>
          <w:szCs w:val="22"/>
        </w:rPr>
        <w:t>à livrer les fournitures demandées ou à exécuter les prestations demandées</w:t>
      </w:r>
      <w:r w:rsidR="009446C3" w:rsidRP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Pr="00DB48EE">
        <w:rPr>
          <w:rFonts w:ascii="Garamond" w:hAnsi="Garamond" w:cs="Arial"/>
          <w:b/>
          <w:caps/>
          <w:sz w:val="22"/>
          <w:szCs w:val="22"/>
        </w:rPr>
        <w:t>au</w:t>
      </w:r>
      <w:r w:rsidR="00365C32" w:rsidRPr="00DB48EE">
        <w:rPr>
          <w:rFonts w:ascii="Garamond" w:hAnsi="Garamond" w:cs="Arial"/>
          <w:b/>
          <w:caps/>
          <w:sz w:val="22"/>
          <w:szCs w:val="22"/>
        </w:rPr>
        <w:t>X</w:t>
      </w:r>
      <w:r w:rsidR="007C32B6" w:rsidRP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="00E84551">
        <w:rPr>
          <w:rFonts w:ascii="Garamond" w:hAnsi="Garamond" w:cs="Arial"/>
          <w:b/>
          <w:caps/>
          <w:sz w:val="22"/>
          <w:szCs w:val="22"/>
        </w:rPr>
        <w:t>PRIX</w:t>
      </w:r>
      <w:r w:rsidR="00DB48EE">
        <w:rPr>
          <w:rFonts w:ascii="Garamond" w:hAnsi="Garamond" w:cs="Arial"/>
          <w:b/>
          <w:caps/>
          <w:sz w:val="22"/>
          <w:szCs w:val="22"/>
        </w:rPr>
        <w:t xml:space="preserve"> </w:t>
      </w:r>
      <w:r w:rsidRPr="00DB48EE">
        <w:rPr>
          <w:rFonts w:ascii="Garamond" w:hAnsi="Garamond" w:cs="Arial"/>
          <w:b/>
          <w:caps/>
          <w:sz w:val="22"/>
          <w:szCs w:val="22"/>
        </w:rPr>
        <w:t>ci-</w:t>
      </w:r>
      <w:r w:rsidR="008D7AFC" w:rsidRPr="00DB48EE">
        <w:rPr>
          <w:rFonts w:ascii="Garamond" w:hAnsi="Garamond" w:cs="Arial"/>
          <w:b/>
          <w:caps/>
          <w:sz w:val="22"/>
          <w:szCs w:val="22"/>
        </w:rPr>
        <w:t>après</w:t>
      </w:r>
      <w:r w:rsidR="009446C3" w:rsidRPr="00DB48EE">
        <w:rPr>
          <w:rFonts w:ascii="Garamond" w:hAnsi="Garamond" w:cs="Arial"/>
          <w:b/>
          <w:caps/>
          <w:sz w:val="22"/>
          <w:szCs w:val="22"/>
        </w:rPr>
        <w:t> :</w:t>
      </w:r>
    </w:p>
    <w:p w:rsidR="004460B9" w:rsidRDefault="004460B9" w:rsidP="00F440C8">
      <w:pPr>
        <w:tabs>
          <w:tab w:val="left" w:pos="851"/>
          <w:tab w:val="left" w:pos="6237"/>
        </w:tabs>
        <w:spacing w:after="60"/>
        <w:rPr>
          <w:rFonts w:ascii="Garamond" w:hAnsi="Garamond" w:cs="Arial"/>
          <w:b/>
          <w:sz w:val="22"/>
          <w:szCs w:val="22"/>
        </w:rPr>
      </w:pPr>
    </w:p>
    <w:p w:rsidR="004E6782" w:rsidRDefault="00F440C8" w:rsidP="00B85A25">
      <w:pPr>
        <w:pStyle w:val="Titre2"/>
        <w:tabs>
          <w:tab w:val="left" w:pos="851"/>
          <w:tab w:val="left" w:pos="2268"/>
        </w:tabs>
        <w:rPr>
          <w:rFonts w:ascii="Garamond" w:hAnsi="Garamond" w:cs="Arial"/>
          <w:sz w:val="22"/>
          <w:szCs w:val="22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>B2 – Prix</w:t>
      </w:r>
      <w:r w:rsidR="004E6782">
        <w:rPr>
          <w:rFonts w:ascii="Garamond" w:hAnsi="Garamond" w:cs="Arial"/>
          <w:sz w:val="22"/>
          <w:szCs w:val="22"/>
          <w:u w:val="single"/>
        </w:rPr>
        <w:t xml:space="preserve"> </w:t>
      </w:r>
    </w:p>
    <w:p w:rsidR="00BF327D" w:rsidRPr="004E6782" w:rsidRDefault="004E6782" w:rsidP="004E6782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 xml:space="preserve">B2.1 Montant </w:t>
      </w:r>
      <w:r w:rsidRPr="004E6782">
        <w:rPr>
          <w:rFonts w:ascii="Garamond" w:hAnsi="Garamond" w:cs="Arial"/>
          <w:b/>
          <w:sz w:val="22"/>
          <w:szCs w:val="22"/>
        </w:rPr>
        <w:t>sans prestation supplémentaire</w:t>
      </w:r>
    </w:p>
    <w:p w:rsidR="009B1CD0" w:rsidRPr="008C398D" w:rsidRDefault="009B1CD0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="006B3DB0" w:rsidRPr="008C398D">
        <w:rPr>
          <w:rStyle w:val="Appelnotedebasdep"/>
          <w:rFonts w:ascii="Garamond" w:hAnsi="Garamond"/>
          <w:sz w:val="22"/>
          <w:szCs w:val="22"/>
        </w:rPr>
        <w:footnoteReference w:id="1"/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685837983" w:edGrp="everyone"/>
      <w:r w:rsidR="00E73420" w:rsidRPr="008C398D">
        <w:rPr>
          <w:rFonts w:ascii="Garamond" w:hAnsi="Garamond"/>
          <w:sz w:val="22"/>
          <w:szCs w:val="22"/>
        </w:rPr>
        <w:t>…</w:t>
      </w:r>
      <w:permEnd w:id="685837983"/>
    </w:p>
    <w:p w:rsidR="009B1CD0" w:rsidRPr="008C398D" w:rsidRDefault="009B1CD0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2107211524" w:edGrp="everyone"/>
      <w:r w:rsidR="00E73420" w:rsidRPr="008C398D">
        <w:rPr>
          <w:rFonts w:ascii="Garamond" w:hAnsi="Garamond"/>
          <w:sz w:val="22"/>
          <w:szCs w:val="22"/>
        </w:rPr>
        <w:t>….</w:t>
      </w:r>
      <w:permEnd w:id="2107211524"/>
    </w:p>
    <w:p w:rsidR="009B1CD0" w:rsidRPr="008C398D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956651593" w:edGrp="everyone"/>
      <w:r w:rsidRPr="008C398D">
        <w:rPr>
          <w:rFonts w:ascii="Garamond" w:hAnsi="Garamond" w:cs="Arial"/>
          <w:sz w:val="22"/>
          <w:szCs w:val="22"/>
        </w:rPr>
        <w:t>…</w:t>
      </w:r>
      <w:r w:rsidR="008D7AFC" w:rsidRPr="008C398D">
        <w:rPr>
          <w:rFonts w:ascii="Garamond" w:hAnsi="Garamond" w:cs="Arial"/>
          <w:sz w:val="22"/>
          <w:szCs w:val="22"/>
        </w:rPr>
        <w:t>.</w:t>
      </w:r>
      <w:permEnd w:id="1956651593"/>
    </w:p>
    <w:p w:rsidR="009B1CD0" w:rsidRPr="008C398D" w:rsidRDefault="009B1CD0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="009D5A32"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720678657" w:edGrp="everyone"/>
      <w:r w:rsidR="00E84ADA" w:rsidRPr="008C398D">
        <w:rPr>
          <w:rFonts w:ascii="Garamond" w:hAnsi="Garamond"/>
          <w:sz w:val="22"/>
          <w:szCs w:val="22"/>
        </w:rPr>
        <w:t>…</w:t>
      </w:r>
      <w:permEnd w:id="1720678657"/>
    </w:p>
    <w:p w:rsidR="009B1CD0" w:rsidRPr="008C398D" w:rsidRDefault="009B1CD0" w:rsidP="008C398D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="009D5A32"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1376663046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1376663046"/>
    </w:p>
    <w:p w:rsidR="00DB48EE" w:rsidRDefault="00DB48EE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4E6782" w:rsidRPr="006922CA" w:rsidRDefault="004E6782" w:rsidP="004E6782">
      <w:pPr>
        <w:tabs>
          <w:tab w:val="left" w:pos="851"/>
          <w:tab w:val="left" w:pos="6237"/>
        </w:tabs>
        <w:rPr>
          <w:rFonts w:ascii="Garamond" w:hAnsi="Garamond" w:cs="Arial"/>
          <w:b/>
          <w:i/>
          <w:sz w:val="22"/>
          <w:szCs w:val="22"/>
        </w:rPr>
      </w:pPr>
      <w:r w:rsidRPr="006922CA">
        <w:rPr>
          <w:rFonts w:ascii="Garamond" w:hAnsi="Garamond" w:cs="Arial"/>
          <w:b/>
          <w:i/>
          <w:sz w:val="22"/>
          <w:szCs w:val="22"/>
        </w:rPr>
        <w:t>LOT n°1</w:t>
      </w:r>
      <w:r w:rsidR="00855627">
        <w:rPr>
          <w:rFonts w:ascii="Garamond" w:hAnsi="Garamond" w:cs="Arial"/>
          <w:b/>
          <w:i/>
          <w:sz w:val="22"/>
          <w:szCs w:val="22"/>
        </w:rPr>
        <w:t xml:space="preserve"> uniquement</w:t>
      </w:r>
    </w:p>
    <w:p w:rsidR="004E6782" w:rsidRDefault="004E6782" w:rsidP="004E6782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B2.2 Montant de la prestation supplémentaire</w:t>
      </w:r>
      <w:r>
        <w:rPr>
          <w:rStyle w:val="Appelnotedebasdep"/>
          <w:rFonts w:ascii="Garamond" w:hAnsi="Garamond" w:cs="Arial"/>
          <w:b/>
          <w:sz w:val="22"/>
          <w:szCs w:val="22"/>
        </w:rPr>
        <w:footnoteReference w:id="2"/>
      </w:r>
      <w:r>
        <w:rPr>
          <w:rFonts w:ascii="Garamond" w:hAnsi="Garamond" w:cs="Arial"/>
          <w:b/>
          <w:sz w:val="22"/>
          <w:szCs w:val="22"/>
        </w:rPr>
        <w:t xml:space="preserve"> n°1</w:t>
      </w:r>
    </w:p>
    <w:p w:rsidR="004E6782" w:rsidRPr="008C398D" w:rsidRDefault="004E6782" w:rsidP="004E6782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1731144712" w:edGrp="everyone"/>
      <w:r w:rsidRPr="008C398D">
        <w:rPr>
          <w:rFonts w:ascii="Garamond" w:hAnsi="Garamond"/>
          <w:sz w:val="22"/>
          <w:szCs w:val="22"/>
        </w:rPr>
        <w:t>…</w:t>
      </w:r>
      <w:permEnd w:id="1731144712"/>
    </w:p>
    <w:p w:rsidR="004E6782" w:rsidRPr="008C398D" w:rsidRDefault="004E6782" w:rsidP="004E6782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28718700" w:edGrp="everyone"/>
      <w:r w:rsidRPr="008C398D">
        <w:rPr>
          <w:rFonts w:ascii="Garamond" w:hAnsi="Garamond"/>
          <w:sz w:val="22"/>
          <w:szCs w:val="22"/>
        </w:rPr>
        <w:t>….</w:t>
      </w:r>
      <w:permEnd w:id="28718700"/>
    </w:p>
    <w:p w:rsidR="004E6782" w:rsidRPr="008C398D" w:rsidRDefault="004E6782" w:rsidP="004E6782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084575260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084575260"/>
    </w:p>
    <w:p w:rsidR="004E6782" w:rsidRPr="008C398D" w:rsidRDefault="004E6782" w:rsidP="004E6782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324563311" w:edGrp="everyone"/>
      <w:r w:rsidRPr="008C398D">
        <w:rPr>
          <w:rFonts w:ascii="Garamond" w:hAnsi="Garamond"/>
          <w:sz w:val="22"/>
          <w:szCs w:val="22"/>
        </w:rPr>
        <w:t>…</w:t>
      </w:r>
      <w:permEnd w:id="1324563311"/>
    </w:p>
    <w:p w:rsidR="004E6782" w:rsidRPr="008C398D" w:rsidRDefault="004E6782" w:rsidP="004E6782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736629121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736629121"/>
    </w:p>
    <w:p w:rsidR="004E6782" w:rsidRDefault="004E6782" w:rsidP="004E6782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4E6782" w:rsidRDefault="004E6782" w:rsidP="004E6782">
      <w:pPr>
        <w:tabs>
          <w:tab w:val="left" w:pos="851"/>
        </w:tabs>
        <w:ind w:left="567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B2.3 Montant de la prestation supplémentaire</w:t>
      </w:r>
      <w:r w:rsidRPr="00CF5054">
        <w:rPr>
          <w:rFonts w:ascii="Garamond" w:hAnsi="Garamond" w:cs="Arial"/>
          <w:b/>
          <w:sz w:val="22"/>
          <w:szCs w:val="22"/>
          <w:vertAlign w:val="superscript"/>
        </w:rPr>
        <w:t>2</w:t>
      </w:r>
      <w:r>
        <w:rPr>
          <w:rFonts w:ascii="Garamond" w:hAnsi="Garamond" w:cs="Arial"/>
          <w:b/>
          <w:sz w:val="22"/>
          <w:szCs w:val="22"/>
        </w:rPr>
        <w:t xml:space="preserve"> n°2</w:t>
      </w:r>
    </w:p>
    <w:p w:rsidR="004E6782" w:rsidRPr="008C398D" w:rsidRDefault="004E6782" w:rsidP="004E6782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Taux de la TVA</w:t>
      </w:r>
      <w:r w:rsidRPr="00CF5054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Fonts w:ascii="Garamond" w:hAnsi="Garamond"/>
          <w:sz w:val="22"/>
          <w:szCs w:val="22"/>
        </w:rPr>
        <w:t xml:space="preserve"> : </w:t>
      </w:r>
      <w:permStart w:id="822418047" w:edGrp="everyone"/>
      <w:r w:rsidRPr="008C398D">
        <w:rPr>
          <w:rFonts w:ascii="Garamond" w:hAnsi="Garamond"/>
          <w:sz w:val="22"/>
          <w:szCs w:val="22"/>
        </w:rPr>
        <w:t>…</w:t>
      </w:r>
      <w:permEnd w:id="822418047"/>
    </w:p>
    <w:p w:rsidR="004E6782" w:rsidRPr="008C398D" w:rsidRDefault="004E6782" w:rsidP="004E6782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Garamond" w:hAnsi="Garamond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hors taxes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795185175" w:edGrp="everyone"/>
      <w:r w:rsidRPr="008C398D">
        <w:rPr>
          <w:rFonts w:ascii="Garamond" w:hAnsi="Garamond"/>
          <w:sz w:val="22"/>
          <w:szCs w:val="22"/>
        </w:rPr>
        <w:t>….</w:t>
      </w:r>
      <w:permEnd w:id="1795185175"/>
    </w:p>
    <w:p w:rsidR="004E6782" w:rsidRPr="008C398D" w:rsidRDefault="004E6782" w:rsidP="004E6782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/>
          <w:sz w:val="22"/>
          <w:szCs w:val="22"/>
        </w:rPr>
      </w:pPr>
      <w:r w:rsidRPr="008C398D">
        <w:rPr>
          <w:rFonts w:ascii="Garamond" w:hAnsi="Garamond" w:cs="Arial"/>
          <w:sz w:val="22"/>
          <w:szCs w:val="22"/>
        </w:rPr>
        <w:t xml:space="preserve">Montant hors taxes arrêté en lettres à : </w:t>
      </w:r>
      <w:permStart w:id="1625241989" w:edGrp="everyone"/>
      <w:r w:rsidRPr="008C398D">
        <w:rPr>
          <w:rFonts w:ascii="Garamond" w:hAnsi="Garamond" w:cs="Arial"/>
          <w:sz w:val="22"/>
          <w:szCs w:val="22"/>
        </w:rPr>
        <w:t>….</w:t>
      </w:r>
      <w:permEnd w:id="1625241989"/>
    </w:p>
    <w:p w:rsidR="004E6782" w:rsidRPr="008C398D" w:rsidRDefault="004E6782" w:rsidP="004E6782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Garamond" w:hAnsi="Garamond" w:cs="Arial"/>
          <w:sz w:val="22"/>
          <w:szCs w:val="22"/>
        </w:rPr>
      </w:pPr>
      <w:r w:rsidRPr="008C398D">
        <w:rPr>
          <w:rFonts w:ascii="Garamond" w:hAnsi="Garamond"/>
          <w:sz w:val="22"/>
          <w:szCs w:val="22"/>
        </w:rPr>
        <w:t>Montant TTC</w:t>
      </w:r>
      <w:r w:rsidRPr="008C398D">
        <w:rPr>
          <w:rFonts w:ascii="Garamond" w:hAnsi="Garamond"/>
          <w:sz w:val="22"/>
          <w:szCs w:val="22"/>
          <w:vertAlign w:val="superscript"/>
        </w:rPr>
        <w:t>1</w:t>
      </w:r>
      <w:r w:rsidRPr="008C398D">
        <w:rPr>
          <w:rStyle w:val="Caractresdenotedebasdepage"/>
          <w:rFonts w:ascii="Garamond" w:hAnsi="Garamond"/>
          <w:sz w:val="22"/>
          <w:szCs w:val="22"/>
        </w:rPr>
        <w:t> </w:t>
      </w:r>
      <w:r w:rsidRPr="008C398D">
        <w:rPr>
          <w:rFonts w:ascii="Garamond" w:hAnsi="Garamond"/>
          <w:sz w:val="22"/>
          <w:szCs w:val="22"/>
        </w:rPr>
        <w:t>:</w:t>
      </w:r>
      <w:permStart w:id="154012422" w:edGrp="everyone"/>
      <w:r w:rsidRPr="008C398D">
        <w:rPr>
          <w:rFonts w:ascii="Garamond" w:hAnsi="Garamond"/>
          <w:sz w:val="22"/>
          <w:szCs w:val="22"/>
        </w:rPr>
        <w:t>…</w:t>
      </w:r>
      <w:permEnd w:id="154012422"/>
    </w:p>
    <w:p w:rsidR="004E6782" w:rsidRPr="008C398D" w:rsidRDefault="004E6782" w:rsidP="004E6782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Garamond" w:hAnsi="Garamond" w:cs="Arial"/>
          <w:sz w:val="22"/>
          <w:szCs w:val="22"/>
          <w:u w:val="single"/>
        </w:rPr>
      </w:pPr>
      <w:r w:rsidRPr="008C398D">
        <w:rPr>
          <w:rFonts w:ascii="Garamond" w:hAnsi="Garamond" w:cs="Arial"/>
          <w:sz w:val="22"/>
          <w:szCs w:val="22"/>
        </w:rPr>
        <w:t>Montant TTC arrêté en lettres à</w:t>
      </w:r>
      <w:r w:rsidRPr="008C398D">
        <w:rPr>
          <w:rFonts w:ascii="Garamond" w:hAnsi="Garamond" w:cs="Arial"/>
          <w:sz w:val="22"/>
          <w:szCs w:val="22"/>
          <w:vertAlign w:val="superscript"/>
        </w:rPr>
        <w:t>1</w:t>
      </w:r>
      <w:r w:rsidRPr="008C398D">
        <w:rPr>
          <w:rFonts w:ascii="Garamond" w:hAnsi="Garamond" w:cs="Arial"/>
          <w:sz w:val="22"/>
          <w:szCs w:val="22"/>
        </w:rPr>
        <w:t xml:space="preserve"> : </w:t>
      </w:r>
      <w:permStart w:id="289429169" w:edGrp="everyone"/>
      <w:r w:rsidRPr="008C398D">
        <w:rPr>
          <w:rFonts w:ascii="Garamond" w:hAnsi="Garamond" w:cs="Arial"/>
          <w:sz w:val="22"/>
          <w:szCs w:val="22"/>
        </w:rPr>
        <w:t>…</w:t>
      </w:r>
      <w:permEnd w:id="289429169"/>
    </w:p>
    <w:p w:rsidR="006922CA" w:rsidRDefault="006922CA" w:rsidP="009B45B9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</w:p>
    <w:p w:rsidR="009B1CD0" w:rsidRPr="00B85A25" w:rsidRDefault="009B1CD0" w:rsidP="00B85A25">
      <w:pPr>
        <w:pStyle w:val="Titre2"/>
        <w:tabs>
          <w:tab w:val="left" w:pos="851"/>
          <w:tab w:val="left" w:pos="2268"/>
        </w:tabs>
        <w:rPr>
          <w:rFonts w:ascii="Garamond" w:hAnsi="Garamond" w:cs="Arial"/>
          <w:sz w:val="22"/>
          <w:szCs w:val="22"/>
          <w:u w:val="single"/>
        </w:rPr>
      </w:pPr>
      <w:r w:rsidRPr="00B85A25">
        <w:rPr>
          <w:rFonts w:ascii="Garamond" w:hAnsi="Garamond" w:cs="Arial"/>
          <w:sz w:val="22"/>
          <w:szCs w:val="22"/>
          <w:u w:val="single"/>
        </w:rPr>
        <w:t>B</w:t>
      </w:r>
      <w:r w:rsidR="00F440C8" w:rsidRPr="00B85A25">
        <w:rPr>
          <w:rFonts w:ascii="Garamond" w:hAnsi="Garamond" w:cs="Arial"/>
          <w:sz w:val="22"/>
          <w:szCs w:val="22"/>
          <w:u w:val="single"/>
        </w:rPr>
        <w:t>3</w:t>
      </w:r>
      <w:r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>–</w:t>
      </w:r>
      <w:r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="00A76E08" w:rsidRPr="00B85A25">
        <w:rPr>
          <w:rFonts w:ascii="Garamond" w:hAnsi="Garamond" w:cs="Arial"/>
          <w:sz w:val="22"/>
          <w:szCs w:val="22"/>
          <w:u w:val="single"/>
        </w:rPr>
        <w:t>En cas de groupement d’opérateurs économiques</w:t>
      </w:r>
      <w:r w:rsidR="009446C3" w:rsidRPr="00B85A25">
        <w:rPr>
          <w:rFonts w:ascii="Garamond" w:hAnsi="Garamond" w:cs="Arial"/>
          <w:sz w:val="22"/>
          <w:szCs w:val="22"/>
          <w:u w:val="single"/>
        </w:rPr>
        <w:t>, n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>ature du groupement et</w:t>
      </w:r>
      <w:r w:rsidR="00036500" w:rsidRPr="00B85A25">
        <w:rPr>
          <w:rFonts w:ascii="Garamond" w:hAnsi="Garamond" w:cs="Arial"/>
          <w:sz w:val="22"/>
          <w:szCs w:val="22"/>
          <w:u w:val="single"/>
        </w:rPr>
        <w:t>,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 xml:space="preserve"> </w:t>
      </w:r>
      <w:r w:rsidR="00036500" w:rsidRPr="00B85A25">
        <w:rPr>
          <w:rFonts w:ascii="Garamond" w:hAnsi="Garamond" w:cs="Arial"/>
          <w:sz w:val="22"/>
          <w:szCs w:val="22"/>
          <w:u w:val="single"/>
        </w:rPr>
        <w:t>en cas de groupement conjoint,</w:t>
      </w:r>
      <w:r w:rsidR="00036500" w:rsidRPr="00B85A25" w:rsidDel="0021797C">
        <w:rPr>
          <w:rFonts w:ascii="Garamond" w:hAnsi="Garamond" w:cs="Arial"/>
          <w:sz w:val="22"/>
          <w:szCs w:val="22"/>
          <w:u w:val="single"/>
        </w:rPr>
        <w:t xml:space="preserve"> </w:t>
      </w:r>
      <w:r w:rsidR="0021797C" w:rsidRPr="00B85A25">
        <w:rPr>
          <w:rFonts w:ascii="Garamond" w:hAnsi="Garamond" w:cs="Arial"/>
          <w:sz w:val="22"/>
          <w:szCs w:val="22"/>
          <w:u w:val="single"/>
        </w:rPr>
        <w:t>r</w:t>
      </w:r>
      <w:r w:rsidRPr="00B85A25">
        <w:rPr>
          <w:rFonts w:ascii="Garamond" w:hAnsi="Garamond" w:cs="Arial"/>
          <w:sz w:val="22"/>
          <w:szCs w:val="22"/>
          <w:u w:val="single"/>
        </w:rPr>
        <w:t>épartition des prestations :</w:t>
      </w:r>
    </w:p>
    <w:p w:rsidR="00036500" w:rsidRPr="00E84551" w:rsidRDefault="00036500" w:rsidP="009B45B9">
      <w:pPr>
        <w:tabs>
          <w:tab w:val="left" w:pos="851"/>
          <w:tab w:val="left" w:pos="6237"/>
        </w:tabs>
        <w:rPr>
          <w:rFonts w:ascii="Garamond" w:hAnsi="Garamond" w:cs="Arial"/>
          <w:i/>
          <w:iCs/>
          <w:sz w:val="22"/>
          <w:szCs w:val="22"/>
        </w:rPr>
      </w:pPr>
    </w:p>
    <w:p w:rsidR="0021797C" w:rsidRPr="00E84551" w:rsidRDefault="0021797C" w:rsidP="009B45B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 xml:space="preserve">Pour l’exécution du marché ou de l’accord-cadre, le groupement </w:t>
      </w:r>
      <w:r w:rsidR="00036500" w:rsidRPr="00E84551">
        <w:rPr>
          <w:rFonts w:ascii="Garamond" w:hAnsi="Garamond" w:cs="Arial"/>
          <w:sz w:val="22"/>
          <w:szCs w:val="22"/>
        </w:rPr>
        <w:t>d’opérateurs économiques est</w:t>
      </w:r>
      <w:r w:rsidRPr="00E84551">
        <w:rPr>
          <w:rFonts w:ascii="Garamond" w:hAnsi="Garamond" w:cs="Arial"/>
          <w:sz w:val="22"/>
          <w:szCs w:val="22"/>
        </w:rPr>
        <w:t> :</w:t>
      </w:r>
    </w:p>
    <w:p w:rsidR="00036500" w:rsidRPr="00E84551" w:rsidRDefault="00036500" w:rsidP="009B45B9">
      <w:pPr>
        <w:pStyle w:val="fcase1ertab"/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i/>
          <w:iCs/>
          <w:sz w:val="22"/>
          <w:szCs w:val="22"/>
        </w:rPr>
        <w:t>(Cocher la case correspondante.)</w:t>
      </w:r>
    </w:p>
    <w:permStart w:id="798977939" w:edGrp="everyone"/>
    <w:p w:rsidR="00354C04" w:rsidRPr="00E84551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84551">
        <w:rPr>
          <w:rFonts w:ascii="Garamond" w:hAnsi="Garamond"/>
          <w:sz w:val="22"/>
          <w:szCs w:val="22"/>
        </w:rPr>
        <w:fldChar w:fldCharType="end"/>
      </w:r>
      <w:permEnd w:id="798977939"/>
      <w:r w:rsidRPr="00E84551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conjoint</w:t>
      </w:r>
      <w:r w:rsidRPr="00E84551">
        <w:rPr>
          <w:rFonts w:ascii="Garamond" w:hAnsi="Garamond" w:cs="Arial"/>
          <w:sz w:val="22"/>
          <w:szCs w:val="22"/>
        </w:rPr>
        <w:tab/>
      </w:r>
      <w:r w:rsidRPr="00E84551">
        <w:rPr>
          <w:rFonts w:ascii="Garamond" w:hAnsi="Garamond" w:cs="Arial"/>
          <w:sz w:val="22"/>
          <w:szCs w:val="22"/>
        </w:rPr>
        <w:tab/>
        <w:t>OU</w:t>
      </w:r>
      <w:r w:rsidRPr="00E84551">
        <w:rPr>
          <w:rFonts w:ascii="Garamond" w:hAnsi="Garamond" w:cs="Arial"/>
          <w:sz w:val="22"/>
          <w:szCs w:val="22"/>
        </w:rPr>
        <w:tab/>
      </w:r>
      <w:r w:rsidRPr="00E84551">
        <w:rPr>
          <w:rFonts w:ascii="Garamond" w:hAnsi="Garamond" w:cs="Arial"/>
          <w:sz w:val="22"/>
          <w:szCs w:val="22"/>
        </w:rPr>
        <w:tab/>
      </w:r>
      <w:permStart w:id="1752897986" w:edGrp="everyone"/>
      <w:r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84551">
        <w:rPr>
          <w:rFonts w:ascii="Garamond" w:hAnsi="Garamond"/>
          <w:sz w:val="22"/>
          <w:szCs w:val="22"/>
        </w:rPr>
        <w:fldChar w:fldCharType="end"/>
      </w:r>
      <w:permEnd w:id="1752897986"/>
      <w:r w:rsidRPr="00E84551">
        <w:rPr>
          <w:rFonts w:ascii="Garamond" w:hAnsi="Garamond" w:cs="Arial"/>
          <w:iCs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solidaire</w:t>
      </w:r>
    </w:p>
    <w:p w:rsidR="00354C04" w:rsidRPr="00E84551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Garamond" w:hAnsi="Garamond" w:cs="Arial"/>
          <w:sz w:val="22"/>
          <w:szCs w:val="22"/>
        </w:rPr>
      </w:pPr>
    </w:p>
    <w:p w:rsidR="009B1CD0" w:rsidRPr="00E84551" w:rsidRDefault="009B1CD0" w:rsidP="006C4338">
      <w:pPr>
        <w:tabs>
          <w:tab w:val="left" w:pos="851"/>
        </w:tabs>
        <w:spacing w:before="120"/>
        <w:jc w:val="both"/>
        <w:rPr>
          <w:rFonts w:ascii="Garamond" w:hAnsi="Garamond" w:cs="Arial"/>
          <w:b/>
          <w:bCs/>
          <w:sz w:val="22"/>
          <w:szCs w:val="22"/>
        </w:rPr>
      </w:pPr>
      <w:r w:rsidRPr="00E84551">
        <w:rPr>
          <w:rFonts w:ascii="Garamond" w:hAnsi="Garamond" w:cs="Arial"/>
          <w:i/>
          <w:iCs/>
          <w:sz w:val="22"/>
          <w:szCs w:val="22"/>
        </w:rPr>
        <w:t>(Les membres du groupement conjoint indiquent dans le tableau ci-dessous la répartition des prestations que chacun d’entre eux s’engage à réaliser.)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E84551" w:rsidTr="005D626A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E84551" w:rsidRDefault="009B1CD0" w:rsidP="006F3DF9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lastRenderedPageBreak/>
              <w:t xml:space="preserve">Désignation des membres </w:t>
            </w:r>
          </w:p>
          <w:p w:rsidR="009B1CD0" w:rsidRPr="00E84551" w:rsidRDefault="009B1CD0" w:rsidP="005846FB">
            <w:pPr>
              <w:tabs>
                <w:tab w:val="left" w:pos="851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E84551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Garamond" w:hAnsi="Garamond"/>
                <w:b/>
                <w:i w:val="0"/>
                <w:sz w:val="22"/>
                <w:szCs w:val="22"/>
              </w:rPr>
            </w:pPr>
            <w:r w:rsidRPr="00E84551">
              <w:rPr>
                <w:rFonts w:ascii="Garamond" w:hAnsi="Garamond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9B1CD0" w:rsidRPr="00E84551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84551">
              <w:rPr>
                <w:rFonts w:ascii="Garamond" w:hAnsi="Garamond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E84551" w:rsidTr="005D626A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E84551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E84551" w:rsidRDefault="009B1CD0" w:rsidP="009B45B9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E84551" w:rsidRDefault="009B1CD0" w:rsidP="009B45B9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 xml:space="preserve">Montant HT </w:t>
            </w:r>
          </w:p>
          <w:p w:rsidR="009B1CD0" w:rsidRPr="00E84551" w:rsidRDefault="009B1CD0" w:rsidP="009B45B9">
            <w:pPr>
              <w:tabs>
                <w:tab w:val="left" w:pos="851"/>
              </w:tabs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sz w:val="22"/>
                <w:szCs w:val="22"/>
              </w:rPr>
              <w:t>de la prestation</w:t>
            </w:r>
          </w:p>
        </w:tc>
      </w:tr>
      <w:tr w:rsidR="009B1CD0" w:rsidRPr="00E84551" w:rsidTr="005D626A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  <w:permStart w:id="484770752" w:edGrp="everyone" w:colFirst="0" w:colLast="0"/>
            <w:permStart w:id="1222719212" w:edGrp="everyone" w:colFirst="1" w:colLast="1"/>
            <w:permStart w:id="1182536553" w:edGrp="everyone" w:colFirst="2" w:colLast="2"/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E845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B1CD0" w:rsidRPr="00E84551" w:rsidTr="005D626A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  <w:permStart w:id="638406561" w:edGrp="everyone" w:colFirst="0" w:colLast="0"/>
            <w:permStart w:id="2107771780" w:edGrp="everyone" w:colFirst="1" w:colLast="1"/>
            <w:permStart w:id="837946936" w:edGrp="everyone" w:colFirst="2" w:colLast="2"/>
            <w:permEnd w:id="484770752"/>
            <w:permEnd w:id="1222719212"/>
            <w:permEnd w:id="1182536553"/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E84551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E84551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permEnd w:id="638406561"/>
      <w:permEnd w:id="2107771780"/>
      <w:permEnd w:id="837946936"/>
    </w:tbl>
    <w:p w:rsidR="009B1CD0" w:rsidRPr="00A36B66" w:rsidRDefault="009B1CD0" w:rsidP="006C4338">
      <w:pPr>
        <w:tabs>
          <w:tab w:val="left" w:pos="851"/>
          <w:tab w:val="left" w:pos="6237"/>
        </w:tabs>
        <w:rPr>
          <w:rFonts w:ascii="Garamond" w:hAnsi="Garamond"/>
        </w:rPr>
      </w:pPr>
    </w:p>
    <w:p w:rsidR="009B1CD0" w:rsidRPr="00B85A25" w:rsidRDefault="009B1CD0" w:rsidP="006F3DF9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B</w:t>
      </w:r>
      <w:r w:rsidR="00F440C8" w:rsidRPr="00B85A25">
        <w:rPr>
          <w:rFonts w:ascii="Garamond" w:hAnsi="Garamond" w:cs="Arial"/>
          <w:b/>
          <w:sz w:val="22"/>
          <w:szCs w:val="22"/>
          <w:u w:val="single"/>
        </w:rPr>
        <w:t>4</w:t>
      </w:r>
      <w:r w:rsidRPr="00B85A25">
        <w:rPr>
          <w:rFonts w:ascii="Garamond" w:hAnsi="Garamond" w:cs="Arial"/>
          <w:b/>
          <w:sz w:val="22"/>
          <w:szCs w:val="22"/>
          <w:u w:val="single"/>
        </w:rPr>
        <w:t xml:space="preserve"> - Compte (s) à créditer :</w:t>
      </w:r>
    </w:p>
    <w:p w:rsidR="009B1CD0" w:rsidRPr="00E84551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i/>
          <w:sz w:val="22"/>
          <w:szCs w:val="22"/>
        </w:rPr>
        <w:t>(Joindre un ou des relevé(s) d’identité bancaire ou postal.)</w:t>
      </w:r>
    </w:p>
    <w:p w:rsidR="009B1CD0" w:rsidRPr="00E84551" w:rsidRDefault="00D01B01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b/>
          <w:sz w:val="22"/>
          <w:szCs w:val="22"/>
        </w:rPr>
        <w:t xml:space="preserve">Titulaire individuel ou </w:t>
      </w:r>
      <w:r w:rsidR="009446C3" w:rsidRPr="00E84551">
        <w:rPr>
          <w:rFonts w:ascii="Garamond" w:hAnsi="Garamond" w:cs="Arial"/>
          <w:b/>
          <w:sz w:val="22"/>
          <w:szCs w:val="22"/>
        </w:rPr>
        <w:t>Mandataire</w:t>
      </w:r>
      <w:r w:rsidRPr="00E84551">
        <w:rPr>
          <w:rFonts w:ascii="Garamond" w:hAnsi="Garamond" w:cs="Arial"/>
          <w:b/>
          <w:sz w:val="22"/>
          <w:szCs w:val="22"/>
        </w:rPr>
        <w:t xml:space="preserve"> groupement</w:t>
      </w:r>
    </w:p>
    <w:p w:rsidR="009B1CD0" w:rsidRPr="00E84551" w:rsidRDefault="009B1CD0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Nom de l’établissement bancaire</w:t>
      </w:r>
      <w:r w:rsidR="00F27A2B">
        <w:rPr>
          <w:rFonts w:ascii="Garamond" w:hAnsi="Garamond" w:cs="Arial"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:</w:t>
      </w:r>
      <w:permStart w:id="63848241" w:edGrp="everyone"/>
      <w:r w:rsidR="006D5D9F" w:rsidRPr="00E84551">
        <w:rPr>
          <w:rFonts w:ascii="Garamond" w:hAnsi="Garamond" w:cs="Arial"/>
          <w:sz w:val="22"/>
          <w:szCs w:val="22"/>
        </w:rPr>
        <w:t>….</w:t>
      </w:r>
      <w:permEnd w:id="63848241"/>
    </w:p>
    <w:p w:rsidR="009B1CD0" w:rsidRPr="00E84551" w:rsidRDefault="00F27A2B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Code banque </w:t>
      </w:r>
      <w:r w:rsidRPr="00E84551">
        <w:rPr>
          <w:rFonts w:ascii="Garamond" w:hAnsi="Garamond" w:cs="Arial"/>
          <w:sz w:val="22"/>
          <w:szCs w:val="22"/>
        </w:rPr>
        <w:t xml:space="preserve"> </w:t>
      </w:r>
      <w:permStart w:id="1539253966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1539253966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Code </w:t>
      </w:r>
      <w:r w:rsidR="003979F4">
        <w:rPr>
          <w:rFonts w:ascii="Garamond" w:hAnsi="Garamond" w:cs="Arial"/>
          <w:sz w:val="22"/>
          <w:szCs w:val="22"/>
        </w:rPr>
        <w:t>guichet</w:t>
      </w:r>
      <w:r>
        <w:rPr>
          <w:rFonts w:ascii="Garamond" w:hAnsi="Garamond" w:cs="Arial"/>
          <w:sz w:val="22"/>
          <w:szCs w:val="22"/>
        </w:rPr>
        <w:t xml:space="preserve">  </w:t>
      </w:r>
      <w:permStart w:id="1299741365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1299741365"/>
    </w:p>
    <w:p w:rsidR="009B1CD0" w:rsidRPr="00E84551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Numéro de compte</w:t>
      </w:r>
      <w:r w:rsidR="00F27A2B">
        <w:rPr>
          <w:rFonts w:ascii="Garamond" w:hAnsi="Garamond" w:cs="Arial"/>
          <w:sz w:val="22"/>
          <w:szCs w:val="22"/>
        </w:rPr>
        <w:t xml:space="preserve">  </w:t>
      </w:r>
      <w:permStart w:id="803753216" w:edGrp="everyone"/>
      <w:r w:rsidR="00F27A2B">
        <w:rPr>
          <w:rFonts w:ascii="Garamond" w:hAnsi="Garamond" w:cs="Arial"/>
          <w:sz w:val="22"/>
          <w:szCs w:val="22"/>
        </w:rPr>
        <w:t>…</w:t>
      </w:r>
      <w:permEnd w:id="803753216"/>
      <w:r w:rsidR="00F27A2B">
        <w:rPr>
          <w:rFonts w:ascii="Garamond" w:hAnsi="Garamond" w:cs="Arial"/>
          <w:sz w:val="22"/>
          <w:szCs w:val="22"/>
        </w:rPr>
        <w:t xml:space="preserve"> </w:t>
      </w:r>
      <w:r w:rsidR="00F27A2B"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 w:rsidR="00F27A2B">
        <w:rPr>
          <w:rFonts w:ascii="Garamond" w:hAnsi="Garamond" w:cs="Arial"/>
          <w:sz w:val="22"/>
          <w:szCs w:val="22"/>
        </w:rPr>
        <w:t xml:space="preserve">Clé RIB  </w:t>
      </w:r>
      <w:permStart w:id="92605263" w:edGrp="everyone"/>
      <w:r w:rsidR="00F27A2B">
        <w:rPr>
          <w:rFonts w:ascii="Garamond" w:hAnsi="Garamond" w:cs="Arial"/>
          <w:sz w:val="22"/>
          <w:szCs w:val="22"/>
        </w:rPr>
        <w:t>…</w:t>
      </w:r>
      <w:permEnd w:id="92605263"/>
    </w:p>
    <w:p w:rsidR="005652DD" w:rsidRPr="00E84551" w:rsidRDefault="005652DD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446C3" w:rsidRPr="00E84551" w:rsidRDefault="009446C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b/>
          <w:sz w:val="22"/>
          <w:szCs w:val="22"/>
        </w:rPr>
        <w:t>Cotraitant</w:t>
      </w:r>
      <w:r w:rsidR="00CD6EA4">
        <w:rPr>
          <w:rFonts w:ascii="Garamond" w:hAnsi="Garamond" w:cs="Arial"/>
          <w:b/>
          <w:sz w:val="22"/>
          <w:szCs w:val="22"/>
        </w:rPr>
        <w:t xml:space="preserve"> le cas échéant</w:t>
      </w:r>
    </w:p>
    <w:p w:rsidR="003979F4" w:rsidRPr="00E84551" w:rsidRDefault="003979F4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Nom de l’établissement bancaire</w:t>
      </w:r>
      <w:r>
        <w:rPr>
          <w:rFonts w:ascii="Garamond" w:hAnsi="Garamond" w:cs="Arial"/>
          <w:sz w:val="22"/>
          <w:szCs w:val="22"/>
        </w:rPr>
        <w:t xml:space="preserve"> </w:t>
      </w:r>
      <w:r w:rsidRPr="00E84551">
        <w:rPr>
          <w:rFonts w:ascii="Garamond" w:hAnsi="Garamond" w:cs="Arial"/>
          <w:sz w:val="22"/>
          <w:szCs w:val="22"/>
        </w:rPr>
        <w:t>:</w:t>
      </w:r>
      <w:permStart w:id="1797684591" w:edGrp="everyone"/>
      <w:r w:rsidRPr="00E84551">
        <w:rPr>
          <w:rFonts w:ascii="Garamond" w:hAnsi="Garamond" w:cs="Arial"/>
          <w:sz w:val="22"/>
          <w:szCs w:val="22"/>
        </w:rPr>
        <w:t>….</w:t>
      </w:r>
      <w:permEnd w:id="1797684591"/>
    </w:p>
    <w:p w:rsidR="003979F4" w:rsidRPr="00E84551" w:rsidRDefault="003979F4" w:rsidP="003979F4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Code banque </w:t>
      </w:r>
      <w:r w:rsidRPr="00E84551">
        <w:rPr>
          <w:rFonts w:ascii="Garamond" w:hAnsi="Garamond" w:cs="Arial"/>
          <w:sz w:val="22"/>
          <w:szCs w:val="22"/>
        </w:rPr>
        <w:t xml:space="preserve"> </w:t>
      </w:r>
      <w:permStart w:id="1294425122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1294425122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Code guichet  </w:t>
      </w:r>
      <w:permStart w:id="772744431" w:edGrp="everyone"/>
      <w:r w:rsidRPr="00E84551">
        <w:rPr>
          <w:rFonts w:ascii="Garamond" w:hAnsi="Garamond" w:cs="Arial"/>
          <w:sz w:val="22"/>
          <w:szCs w:val="22"/>
        </w:rPr>
        <w:t>…</w:t>
      </w:r>
      <w:permEnd w:id="772744431"/>
    </w:p>
    <w:p w:rsidR="003979F4" w:rsidRPr="00E84551" w:rsidRDefault="003979F4" w:rsidP="003979F4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sz w:val="22"/>
          <w:szCs w:val="22"/>
        </w:rPr>
        <w:t>Numéro de compte</w:t>
      </w:r>
      <w:r>
        <w:rPr>
          <w:rFonts w:ascii="Garamond" w:hAnsi="Garamond" w:cs="Arial"/>
          <w:sz w:val="22"/>
          <w:szCs w:val="22"/>
        </w:rPr>
        <w:t xml:space="preserve">  </w:t>
      </w:r>
      <w:permStart w:id="1349198117" w:edGrp="everyone"/>
      <w:r>
        <w:rPr>
          <w:rFonts w:ascii="Garamond" w:hAnsi="Garamond" w:cs="Arial"/>
          <w:sz w:val="22"/>
          <w:szCs w:val="22"/>
        </w:rPr>
        <w:t>…</w:t>
      </w:r>
      <w:permEnd w:id="1349198117"/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ab/>
      </w:r>
      <w:r w:rsidR="006B584E">
        <w:rPr>
          <w:rFonts w:ascii="Garamond" w:hAnsi="Garamond" w:cs="Arial"/>
          <w:sz w:val="22"/>
          <w:szCs w:val="22"/>
        </w:rPr>
        <w:tab/>
      </w:r>
      <w:r w:rsidR="00136E50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Clé RIB  </w:t>
      </w:r>
      <w:permStart w:id="486960505" w:edGrp="everyone"/>
      <w:r>
        <w:rPr>
          <w:rFonts w:ascii="Garamond" w:hAnsi="Garamond" w:cs="Arial"/>
          <w:sz w:val="22"/>
          <w:szCs w:val="22"/>
        </w:rPr>
        <w:t>…</w:t>
      </w:r>
      <w:permEnd w:id="486960505"/>
    </w:p>
    <w:p w:rsidR="009446C3" w:rsidRPr="00E84551" w:rsidRDefault="009446C3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9B1CD0" w:rsidRPr="00E84551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b/>
          <w:sz w:val="22"/>
          <w:szCs w:val="22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B</w:t>
      </w:r>
      <w:r w:rsidR="00F440C8" w:rsidRPr="00B85A25">
        <w:rPr>
          <w:rFonts w:ascii="Garamond" w:hAnsi="Garamond" w:cs="Arial"/>
          <w:b/>
          <w:sz w:val="22"/>
          <w:szCs w:val="22"/>
          <w:u w:val="single"/>
        </w:rPr>
        <w:t>5</w:t>
      </w:r>
      <w:r w:rsidRPr="00B85A25">
        <w:rPr>
          <w:rFonts w:ascii="Garamond" w:hAnsi="Garamond" w:cs="Arial"/>
          <w:b/>
          <w:sz w:val="22"/>
          <w:szCs w:val="22"/>
          <w:u w:val="single"/>
        </w:rPr>
        <w:t xml:space="preserve"> - Avance</w:t>
      </w:r>
      <w:r w:rsidRPr="00E84551">
        <w:rPr>
          <w:rFonts w:ascii="Garamond" w:hAnsi="Garamond" w:cs="Arial"/>
          <w:b/>
          <w:sz w:val="22"/>
          <w:szCs w:val="22"/>
        </w:rPr>
        <w:t> </w:t>
      </w:r>
      <w:r w:rsidRPr="00E84551">
        <w:rPr>
          <w:rFonts w:ascii="Garamond" w:hAnsi="Garamond" w:cs="Arial"/>
          <w:i/>
          <w:sz w:val="22"/>
          <w:szCs w:val="22"/>
        </w:rPr>
        <w:t>(article</w:t>
      </w:r>
      <w:r w:rsidR="00B328B7" w:rsidRPr="00E84551">
        <w:rPr>
          <w:rFonts w:ascii="Garamond" w:hAnsi="Garamond" w:cs="Arial"/>
          <w:i/>
          <w:sz w:val="22"/>
          <w:szCs w:val="22"/>
        </w:rPr>
        <w:t>s</w:t>
      </w:r>
      <w:r w:rsidRPr="00E84551">
        <w:rPr>
          <w:rFonts w:ascii="Garamond" w:hAnsi="Garamond" w:cs="Arial"/>
          <w:i/>
          <w:sz w:val="22"/>
          <w:szCs w:val="22"/>
        </w:rPr>
        <w:t xml:space="preserve"> </w:t>
      </w:r>
      <w:r w:rsidR="00941D5C" w:rsidRPr="00E84551">
        <w:rPr>
          <w:rFonts w:ascii="Garamond" w:hAnsi="Garamond" w:cs="Arial"/>
          <w:i/>
          <w:sz w:val="22"/>
          <w:szCs w:val="22"/>
        </w:rPr>
        <w:t>R.2191-3</w:t>
      </w:r>
      <w:r w:rsidR="00B328B7" w:rsidRPr="00E84551">
        <w:rPr>
          <w:rFonts w:ascii="Garamond" w:hAnsi="Garamond" w:cs="Arial"/>
          <w:i/>
          <w:sz w:val="22"/>
          <w:szCs w:val="22"/>
        </w:rPr>
        <w:t xml:space="preserve"> à 12 du Code de la Commande Publique</w:t>
      </w:r>
      <w:r w:rsidRPr="00E84551">
        <w:rPr>
          <w:rFonts w:ascii="Garamond" w:hAnsi="Garamond" w:cs="Arial"/>
          <w:i/>
          <w:sz w:val="22"/>
          <w:szCs w:val="22"/>
        </w:rPr>
        <w:t xml:space="preserve">) </w:t>
      </w:r>
      <w:r w:rsidRPr="00E84551">
        <w:rPr>
          <w:rFonts w:ascii="Garamond" w:hAnsi="Garamond" w:cs="Arial"/>
          <w:b/>
          <w:sz w:val="22"/>
          <w:szCs w:val="22"/>
        </w:rPr>
        <w:t>:</w:t>
      </w:r>
    </w:p>
    <w:p w:rsidR="009B1CD0" w:rsidRPr="00E84551" w:rsidRDefault="009B1CD0" w:rsidP="00934503">
      <w:pPr>
        <w:tabs>
          <w:tab w:val="left" w:pos="426"/>
          <w:tab w:val="left" w:pos="851"/>
        </w:tabs>
        <w:rPr>
          <w:rFonts w:ascii="Garamond" w:hAnsi="Garamond" w:cs="Arial"/>
          <w:b/>
          <w:sz w:val="22"/>
          <w:szCs w:val="22"/>
        </w:rPr>
      </w:pPr>
    </w:p>
    <w:p w:rsidR="009B1CD0" w:rsidRPr="00E8455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i/>
          <w:sz w:val="22"/>
          <w:szCs w:val="22"/>
        </w:rPr>
      </w:pPr>
      <w:r w:rsidRPr="00E84551">
        <w:rPr>
          <w:rFonts w:ascii="Garamond" w:hAnsi="Garamond"/>
          <w:sz w:val="22"/>
          <w:szCs w:val="22"/>
        </w:rPr>
        <w:t>Je renonce au bénéfice de l'avance</w:t>
      </w:r>
      <w:r w:rsidR="009446C3" w:rsidRPr="00E84551">
        <w:rPr>
          <w:rFonts w:ascii="Garamond" w:hAnsi="Garamond"/>
          <w:sz w:val="22"/>
          <w:szCs w:val="22"/>
        </w:rPr>
        <w:t xml:space="preserve"> prévue à l’article 10 du CCAP :</w:t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permStart w:id="1776229283" w:edGrp="everyone"/>
      <w:r w:rsidR="005311AE"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311AE"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="005311AE" w:rsidRPr="00E84551">
        <w:rPr>
          <w:rFonts w:ascii="Garamond" w:hAnsi="Garamond"/>
          <w:sz w:val="22"/>
          <w:szCs w:val="22"/>
        </w:rPr>
        <w:fldChar w:fldCharType="end"/>
      </w:r>
      <w:permEnd w:id="1776229283"/>
      <w:r w:rsidRPr="00E84551">
        <w:rPr>
          <w:rFonts w:ascii="Garamond" w:hAnsi="Garamond"/>
          <w:sz w:val="22"/>
          <w:szCs w:val="22"/>
        </w:rPr>
        <w:tab/>
        <w:t>NON</w:t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r w:rsidRPr="00E84551">
        <w:rPr>
          <w:rFonts w:ascii="Garamond" w:hAnsi="Garamond"/>
          <w:sz w:val="22"/>
          <w:szCs w:val="22"/>
        </w:rPr>
        <w:tab/>
      </w:r>
      <w:permStart w:id="643916860" w:edGrp="everyone"/>
      <w:r w:rsidR="007D7A65" w:rsidRPr="00E84551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84551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="007D7A65" w:rsidRPr="00E84551">
        <w:rPr>
          <w:rFonts w:ascii="Garamond" w:hAnsi="Garamond"/>
          <w:sz w:val="22"/>
          <w:szCs w:val="22"/>
        </w:rPr>
        <w:fldChar w:fldCharType="end"/>
      </w:r>
      <w:permEnd w:id="643916860"/>
      <w:r w:rsidRPr="00E84551">
        <w:rPr>
          <w:rFonts w:ascii="Garamond" w:hAnsi="Garamond"/>
          <w:sz w:val="22"/>
          <w:szCs w:val="22"/>
        </w:rPr>
        <w:tab/>
        <w:t>OUI</w:t>
      </w:r>
    </w:p>
    <w:p w:rsidR="009B1CD0" w:rsidRPr="00E84551" w:rsidRDefault="009B1CD0" w:rsidP="009B45B9">
      <w:pPr>
        <w:tabs>
          <w:tab w:val="left" w:pos="851"/>
        </w:tabs>
        <w:rPr>
          <w:rFonts w:ascii="Garamond" w:hAnsi="Garamond" w:cs="Arial"/>
          <w:b/>
          <w:sz w:val="22"/>
          <w:szCs w:val="22"/>
        </w:rPr>
      </w:pPr>
      <w:r w:rsidRPr="00E84551">
        <w:rPr>
          <w:rFonts w:ascii="Garamond" w:hAnsi="Garamond" w:cs="Arial"/>
          <w:i/>
          <w:sz w:val="22"/>
          <w:szCs w:val="22"/>
        </w:rPr>
        <w:t>(Cocher la case correspondante.)</w:t>
      </w:r>
    </w:p>
    <w:p w:rsidR="009B1CD0" w:rsidRPr="00E84551" w:rsidRDefault="009B1CD0" w:rsidP="009B45B9">
      <w:pPr>
        <w:tabs>
          <w:tab w:val="left" w:pos="426"/>
          <w:tab w:val="left" w:pos="851"/>
        </w:tabs>
        <w:jc w:val="both"/>
        <w:rPr>
          <w:rFonts w:ascii="Garamond" w:hAnsi="Garamond" w:cs="Arial"/>
          <w:b/>
          <w:sz w:val="22"/>
          <w:szCs w:val="22"/>
        </w:rPr>
      </w:pPr>
    </w:p>
    <w:p w:rsidR="009B1CD0" w:rsidRPr="00B85A25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Garamond" w:hAnsi="Garamond"/>
          <w:sz w:val="22"/>
          <w:szCs w:val="22"/>
          <w:u w:val="single"/>
        </w:rPr>
      </w:pPr>
      <w:r w:rsidRPr="00B85A25">
        <w:rPr>
          <w:rFonts w:ascii="Garamond" w:hAnsi="Garamond"/>
          <w:sz w:val="22"/>
          <w:szCs w:val="22"/>
          <w:u w:val="single"/>
        </w:rPr>
        <w:t>B</w:t>
      </w:r>
      <w:r w:rsidR="00F440C8" w:rsidRPr="00B85A25">
        <w:rPr>
          <w:rFonts w:ascii="Garamond" w:hAnsi="Garamond"/>
          <w:sz w:val="22"/>
          <w:szCs w:val="22"/>
          <w:u w:val="single"/>
        </w:rPr>
        <w:t>6</w:t>
      </w:r>
      <w:r w:rsidRPr="00B85A25">
        <w:rPr>
          <w:rFonts w:ascii="Garamond" w:hAnsi="Garamond"/>
          <w:sz w:val="22"/>
          <w:szCs w:val="22"/>
          <w:u w:val="single"/>
        </w:rPr>
        <w:t xml:space="preserve"> -</w:t>
      </w:r>
      <w:r w:rsidRPr="00B85A25">
        <w:rPr>
          <w:rFonts w:ascii="Garamond" w:hAnsi="Garamond"/>
          <w:b w:val="0"/>
          <w:sz w:val="22"/>
          <w:szCs w:val="22"/>
          <w:u w:val="single"/>
        </w:rPr>
        <w:t xml:space="preserve"> </w:t>
      </w:r>
      <w:r w:rsidR="00E84551" w:rsidRPr="00B85A25">
        <w:rPr>
          <w:rFonts w:ascii="Garamond" w:hAnsi="Garamond"/>
          <w:noProof/>
          <w:sz w:val="22"/>
          <w:szCs w:val="22"/>
          <w:u w:val="single"/>
        </w:rPr>
        <w:t xml:space="preserve">Délai d’exécution </w:t>
      </w:r>
      <w:r w:rsidRPr="00B85A25">
        <w:rPr>
          <w:rFonts w:ascii="Garamond" w:hAnsi="Garamond"/>
          <w:sz w:val="22"/>
          <w:szCs w:val="22"/>
          <w:u w:val="single"/>
        </w:rPr>
        <w:t>du marché :</w:t>
      </w:r>
    </w:p>
    <w:p w:rsidR="009B1CD0" w:rsidRPr="00E84551" w:rsidRDefault="009B1CD0" w:rsidP="009B45B9">
      <w:pPr>
        <w:tabs>
          <w:tab w:val="left" w:pos="576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703272" w:rsidRPr="00703272" w:rsidRDefault="00703272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703272">
        <w:rPr>
          <w:rFonts w:ascii="Garamond" w:hAnsi="Garamond" w:cs="Arial"/>
          <w:sz w:val="22"/>
          <w:szCs w:val="22"/>
        </w:rPr>
        <w:t>Le délai d’exécution du marché part de sa notification, valant commande, jusqu’à la date d’achèvement des prestations (matériel livré, formation dispensée).</w:t>
      </w:r>
    </w:p>
    <w:p w:rsidR="005D626A" w:rsidRDefault="00703272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703272">
        <w:rPr>
          <w:rFonts w:ascii="Garamond" w:hAnsi="Garamond" w:cs="Arial"/>
          <w:sz w:val="22"/>
          <w:szCs w:val="22"/>
        </w:rPr>
        <w:t>Le délai de livraison est précisé par le titulaire en annexe 1 à l’acte d’engagement. Le délai de livraison court à compter de la date de notification du marché. Il ne devra pas excéder 3 mois.</w:t>
      </w:r>
    </w:p>
    <w:p w:rsidR="00703272" w:rsidRPr="00703272" w:rsidRDefault="00703272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703272">
        <w:rPr>
          <w:rFonts w:ascii="Garamond" w:hAnsi="Garamond" w:cs="Arial"/>
          <w:sz w:val="22"/>
          <w:szCs w:val="22"/>
        </w:rPr>
        <w:t xml:space="preserve">Le délai entre la livraison et la formation ne devra pas excéder 1 mois ; le titulaire veillera donc à planifier la formation avec INRAE au plus tôt, en fonction de son délai de livraison et des disponibilités des agents INRAE à former. </w:t>
      </w:r>
    </w:p>
    <w:p w:rsidR="00703272" w:rsidRDefault="00703272" w:rsidP="00703272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B85A25" w:rsidTr="00703272">
        <w:tc>
          <w:tcPr>
            <w:tcW w:w="10419" w:type="dxa"/>
            <w:shd w:val="clear" w:color="auto" w:fill="auto"/>
          </w:tcPr>
          <w:p w:rsidR="009B1CD0" w:rsidRPr="00B85A25" w:rsidRDefault="009B1CD0" w:rsidP="00412753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C - Signature </w:t>
            </w:r>
            <w:r w:rsidR="00660727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du marché 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par le 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titulaire individuel 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(C1) 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ou</w:t>
            </w:r>
            <w:r w:rsidR="00354C04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, en cas groupement, 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par </w:t>
            </w:r>
            <w:r w:rsidR="00354C04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le mandataire dûment habilité ou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 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par </w:t>
            </w:r>
            <w:r w:rsidR="0003650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chaque membre du groupement</w:t>
            </w:r>
            <w:r w:rsidR="0012765D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 (C2)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4862C9" w:rsidRPr="004862C9" w:rsidRDefault="004862C9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L’offre, ainsi présentée ne </w:t>
      </w:r>
      <w:permStart w:id="1168118569" w:edGrp="everyone"/>
      <w:r w:rsidRPr="00F468E8">
        <w:rPr>
          <w:rFonts w:ascii="Garamond" w:hAnsi="Garamond"/>
          <w:sz w:val="22"/>
          <w:szCs w:val="22"/>
        </w:rPr>
        <w:t xml:space="preserve">me, nous </w:t>
      </w:r>
      <w:permEnd w:id="1168118569"/>
      <w:r w:rsidRPr="00F468E8">
        <w:rPr>
          <w:rFonts w:ascii="Garamond" w:hAnsi="Garamond"/>
          <w:i/>
          <w:sz w:val="22"/>
          <w:szCs w:val="22"/>
        </w:rPr>
        <w:t>(rayer la mention inutile)</w:t>
      </w:r>
      <w:r w:rsidRPr="00F468E8">
        <w:rPr>
          <w:rFonts w:ascii="Garamond" w:hAnsi="Garamond"/>
          <w:sz w:val="22"/>
          <w:szCs w:val="22"/>
        </w:rPr>
        <w:t xml:space="preserve"> 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lie toutefois que si son acceptation </w:t>
      </w:r>
      <w:permStart w:id="119952749" w:edGrp="everyone"/>
      <w:r w:rsidR="0072607D" w:rsidRPr="00F468E8">
        <w:rPr>
          <w:rFonts w:ascii="Garamond" w:hAnsi="Garamond"/>
          <w:sz w:val="22"/>
          <w:szCs w:val="22"/>
        </w:rPr>
        <w:t>m</w:t>
      </w:r>
      <w:r w:rsidR="0072607D">
        <w:rPr>
          <w:rFonts w:ascii="Garamond" w:hAnsi="Garamond"/>
          <w:sz w:val="22"/>
          <w:szCs w:val="22"/>
        </w:rPr>
        <w:t>’</w:t>
      </w:r>
      <w:r w:rsidR="0072607D" w:rsidRPr="00F468E8">
        <w:rPr>
          <w:rFonts w:ascii="Garamond" w:hAnsi="Garamond"/>
          <w:sz w:val="22"/>
          <w:szCs w:val="22"/>
        </w:rPr>
        <w:t xml:space="preserve">, nous </w:t>
      </w:r>
      <w:permEnd w:id="119952749"/>
      <w:r w:rsidR="0072607D" w:rsidRPr="00F468E8">
        <w:rPr>
          <w:rFonts w:ascii="Garamond" w:hAnsi="Garamond"/>
          <w:i/>
          <w:sz w:val="22"/>
          <w:szCs w:val="22"/>
        </w:rPr>
        <w:t>(rayer la mention inutile)</w:t>
      </w:r>
      <w:r w:rsidR="0072607D">
        <w:rPr>
          <w:rFonts w:ascii="Garamond" w:hAnsi="Garamond"/>
          <w:i/>
          <w:sz w:val="22"/>
          <w:szCs w:val="22"/>
        </w:rPr>
        <w:t xml:space="preserve"> 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 xml:space="preserve">est notifiée dans le délai de </w:t>
      </w:r>
      <w:r w:rsidR="0072607D">
        <w:rPr>
          <w:rFonts w:ascii="Garamond" w:eastAsia="Avenir Next LT Pro" w:hAnsi="Garamond" w:cs="Avenir Next LT Pro"/>
          <w:color w:val="000000"/>
          <w:sz w:val="22"/>
          <w:szCs w:val="22"/>
        </w:rPr>
        <w:t>12</w:t>
      </w:r>
      <w:r w:rsidRPr="004862C9">
        <w:rPr>
          <w:rFonts w:ascii="Garamond" w:eastAsia="Avenir Next LT Pro" w:hAnsi="Garamond" w:cs="Avenir Next LT Pro"/>
          <w:color w:val="000000"/>
          <w:sz w:val="22"/>
          <w:szCs w:val="22"/>
        </w:rPr>
        <w:t>0 jours à compter de la date limite de remise des plis</w:t>
      </w:r>
      <w:r w:rsidR="0072607D">
        <w:rPr>
          <w:rFonts w:ascii="Garamond" w:eastAsia="Avenir Next LT Pro" w:hAnsi="Garamond" w:cs="Avenir Next LT Pro"/>
          <w:color w:val="000000"/>
          <w:sz w:val="22"/>
          <w:szCs w:val="22"/>
        </w:rPr>
        <w:t>.</w:t>
      </w:r>
    </w:p>
    <w:p w:rsidR="004862C9" w:rsidRPr="00E84551" w:rsidRDefault="004862C9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332B12" w:rsidRPr="00B85A25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t>C1 – Signature du marché par le titulaire individuel :</w:t>
      </w:r>
    </w:p>
    <w:p w:rsidR="00332B12" w:rsidRPr="00E84551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E84551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E84551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84551">
              <w:rPr>
                <w:rFonts w:ascii="Garamond" w:hAnsi="Garamond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36B66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799108501" w:edGrp="everyone" w:colFirst="0" w:colLast="0"/>
            <w:permStart w:id="395732385" w:edGrp="everyone" w:colFirst="1" w:colLast="1"/>
            <w:permStart w:id="429723625" w:edGrp="everyone" w:colFirst="2" w:colLast="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</w:tr>
    </w:tbl>
    <w:permEnd w:id="799108501"/>
    <w:permEnd w:id="395732385"/>
    <w:permEnd w:id="429723625"/>
    <w:p w:rsidR="002904AF" w:rsidRPr="00A36B66" w:rsidRDefault="002904AF" w:rsidP="002904AF">
      <w:pPr>
        <w:tabs>
          <w:tab w:val="left" w:pos="851"/>
        </w:tabs>
        <w:jc w:val="both"/>
        <w:rPr>
          <w:rFonts w:ascii="Garamond" w:hAnsi="Garamond" w:cs="Arial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332B12" w:rsidRPr="00A36B66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b/>
          <w:sz w:val="22"/>
          <w:szCs w:val="22"/>
        </w:rPr>
      </w:pPr>
    </w:p>
    <w:p w:rsidR="00937F46" w:rsidRDefault="00937F46">
      <w:pPr>
        <w:suppressAutoHyphens w:val="0"/>
        <w:rPr>
          <w:rFonts w:ascii="Garamond" w:hAnsi="Garamond" w:cs="Arial"/>
          <w:b/>
          <w:sz w:val="22"/>
          <w:szCs w:val="22"/>
          <w:u w:val="single"/>
        </w:rPr>
      </w:pPr>
      <w:r>
        <w:rPr>
          <w:rFonts w:ascii="Garamond" w:hAnsi="Garamond" w:cs="Arial"/>
          <w:b/>
          <w:sz w:val="22"/>
          <w:szCs w:val="22"/>
          <w:u w:val="single"/>
        </w:rPr>
        <w:br w:type="page"/>
      </w:r>
    </w:p>
    <w:p w:rsidR="00332B12" w:rsidRPr="00B85A25" w:rsidRDefault="00332B12" w:rsidP="00332B12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i/>
          <w:sz w:val="22"/>
          <w:szCs w:val="22"/>
          <w:u w:val="single"/>
        </w:rPr>
      </w:pPr>
      <w:r w:rsidRPr="00B85A25">
        <w:rPr>
          <w:rFonts w:ascii="Garamond" w:hAnsi="Garamond" w:cs="Arial"/>
          <w:b/>
          <w:sz w:val="22"/>
          <w:szCs w:val="22"/>
          <w:u w:val="single"/>
        </w:rPr>
        <w:lastRenderedPageBreak/>
        <w:t>C2 – Signature du marché en cas de groupement :</w:t>
      </w:r>
    </w:p>
    <w:p w:rsidR="00332B12" w:rsidRPr="00E91983" w:rsidRDefault="00332B12" w:rsidP="006C4338">
      <w:pPr>
        <w:tabs>
          <w:tab w:val="left" w:pos="851"/>
        </w:tabs>
        <w:jc w:val="both"/>
        <w:rPr>
          <w:rFonts w:ascii="Garamond" w:hAnsi="Garamond"/>
          <w:sz w:val="22"/>
          <w:szCs w:val="22"/>
        </w:rPr>
      </w:pPr>
    </w:p>
    <w:p w:rsidR="00036500" w:rsidRPr="00E91983" w:rsidRDefault="004A7169" w:rsidP="00710FD6">
      <w:pPr>
        <w:pStyle w:val="fcase1ertab"/>
        <w:tabs>
          <w:tab w:val="left" w:pos="851"/>
        </w:tabs>
        <w:ind w:left="0" w:firstLine="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 xml:space="preserve">En cas de groupement conjoint, </w:t>
      </w:r>
      <w:r w:rsidR="00036500" w:rsidRPr="00E91983">
        <w:rPr>
          <w:rFonts w:ascii="Garamond" w:hAnsi="Garamond" w:cs="Arial"/>
          <w:sz w:val="22"/>
          <w:szCs w:val="22"/>
        </w:rPr>
        <w:t xml:space="preserve">le mandataire </w:t>
      </w:r>
      <w:r w:rsidRPr="00E91983">
        <w:rPr>
          <w:rFonts w:ascii="Garamond" w:hAnsi="Garamond" w:cs="Arial"/>
          <w:sz w:val="22"/>
          <w:szCs w:val="22"/>
        </w:rPr>
        <w:t xml:space="preserve">du groupement </w:t>
      </w:r>
      <w:r w:rsidR="00036500" w:rsidRPr="00E91983">
        <w:rPr>
          <w:rFonts w:ascii="Garamond" w:hAnsi="Garamond" w:cs="Arial"/>
          <w:sz w:val="22"/>
          <w:szCs w:val="22"/>
        </w:rPr>
        <w:t>est :</w:t>
      </w:r>
    </w:p>
    <w:p w:rsidR="00036500" w:rsidRPr="00E91983" w:rsidRDefault="00036500" w:rsidP="00E47798">
      <w:pPr>
        <w:pStyle w:val="fcase1ertab"/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iCs/>
          <w:sz w:val="22"/>
          <w:szCs w:val="22"/>
        </w:rPr>
        <w:t>(Cocher la case correspondante.)</w:t>
      </w:r>
    </w:p>
    <w:permStart w:id="1698910108" w:edGrp="everyone"/>
    <w:p w:rsidR="00354C04" w:rsidRPr="00E91983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698910108"/>
      <w:r w:rsidRPr="00E91983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E91983">
        <w:rPr>
          <w:rFonts w:ascii="Garamond" w:hAnsi="Garamond" w:cs="Arial"/>
          <w:sz w:val="22"/>
          <w:szCs w:val="22"/>
        </w:rPr>
        <w:t>conjoint</w:t>
      </w:r>
      <w:r w:rsidRPr="00E91983">
        <w:rPr>
          <w:rFonts w:ascii="Garamond" w:hAnsi="Garamond" w:cs="Arial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ab/>
        <w:t>OU</w:t>
      </w:r>
      <w:r w:rsidRPr="00E91983">
        <w:rPr>
          <w:rFonts w:ascii="Garamond" w:hAnsi="Garamond" w:cs="Arial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ab/>
      </w:r>
      <w:permStart w:id="1498155667" w:edGrp="everyone"/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498155667"/>
      <w:r w:rsidRPr="00E91983">
        <w:rPr>
          <w:rFonts w:ascii="Garamond" w:hAnsi="Garamond" w:cs="Arial"/>
          <w:iCs/>
          <w:sz w:val="22"/>
          <w:szCs w:val="22"/>
        </w:rPr>
        <w:t xml:space="preserve"> </w:t>
      </w:r>
      <w:r w:rsidRPr="00E91983">
        <w:rPr>
          <w:rFonts w:ascii="Garamond" w:hAnsi="Garamond" w:cs="Arial"/>
          <w:sz w:val="22"/>
          <w:szCs w:val="22"/>
        </w:rPr>
        <w:t>solidaire</w:t>
      </w:r>
    </w:p>
    <w:p w:rsidR="001C733C" w:rsidRPr="00E91983" w:rsidRDefault="001C733C" w:rsidP="00CD46CC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ermStart w:id="1168143462" w:edGrp="everyone"/>
    <w:p w:rsidR="002904AF" w:rsidRPr="00E91983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168143462"/>
      <w:r w:rsidRPr="00E91983">
        <w:rPr>
          <w:rFonts w:ascii="Garamond" w:hAnsi="Garamond"/>
          <w:sz w:val="22"/>
          <w:szCs w:val="22"/>
        </w:rPr>
        <w:t xml:space="preserve"> </w:t>
      </w:r>
      <w:r w:rsidR="001C733C" w:rsidRPr="00E91983">
        <w:rPr>
          <w:rFonts w:ascii="Garamond" w:hAnsi="Garamond" w:cs="Arial"/>
          <w:sz w:val="22"/>
          <w:szCs w:val="22"/>
        </w:rPr>
        <w:t>Les membres du groupement</w:t>
      </w:r>
      <w:r w:rsidRPr="00E91983">
        <w:rPr>
          <w:rFonts w:ascii="Garamond" w:hAnsi="Garamond" w:cs="Arial"/>
          <w:sz w:val="22"/>
          <w:szCs w:val="22"/>
        </w:rPr>
        <w:t xml:space="preserve"> ont donné mandat</w:t>
      </w:r>
      <w:r w:rsidR="007F68A6" w:rsidRPr="00E91983">
        <w:rPr>
          <w:rFonts w:ascii="Garamond" w:hAnsi="Garamond" w:cs="Arial"/>
          <w:sz w:val="22"/>
          <w:szCs w:val="22"/>
        </w:rPr>
        <w:t xml:space="preserve"> au mandataire, qui signe le présent acte d’engagement</w:t>
      </w:r>
      <w:r w:rsidR="002904AF" w:rsidRPr="00E91983">
        <w:rPr>
          <w:rFonts w:ascii="Garamond" w:hAnsi="Garamond" w:cs="Arial"/>
          <w:sz w:val="22"/>
          <w:szCs w:val="22"/>
        </w:rPr>
        <w:t> :</w:t>
      </w:r>
    </w:p>
    <w:p w:rsidR="001C733C" w:rsidRPr="00E91983" w:rsidRDefault="001C733C" w:rsidP="001C733C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 xml:space="preserve">(Cocher la </w:t>
      </w:r>
      <w:r w:rsidR="002904AF" w:rsidRPr="00E91983">
        <w:rPr>
          <w:rFonts w:ascii="Garamond" w:hAnsi="Garamond" w:cs="Arial"/>
          <w:i/>
          <w:sz w:val="22"/>
          <w:szCs w:val="22"/>
        </w:rPr>
        <w:t xml:space="preserve">ou les </w:t>
      </w:r>
      <w:r w:rsidRPr="00E91983">
        <w:rPr>
          <w:rFonts w:ascii="Garamond" w:hAnsi="Garamond" w:cs="Arial"/>
          <w:i/>
          <w:sz w:val="22"/>
          <w:szCs w:val="22"/>
        </w:rPr>
        <w:t>case</w:t>
      </w:r>
      <w:r w:rsidR="002904AF" w:rsidRPr="00E91983">
        <w:rPr>
          <w:rFonts w:ascii="Garamond" w:hAnsi="Garamond" w:cs="Arial"/>
          <w:i/>
          <w:sz w:val="22"/>
          <w:szCs w:val="22"/>
        </w:rPr>
        <w:t>s</w:t>
      </w:r>
      <w:r w:rsidRPr="00E91983">
        <w:rPr>
          <w:rFonts w:ascii="Garamond" w:hAnsi="Garamond" w:cs="Arial"/>
          <w:i/>
          <w:sz w:val="22"/>
          <w:szCs w:val="22"/>
        </w:rPr>
        <w:t xml:space="preserve"> correspondante</w:t>
      </w:r>
      <w:r w:rsidR="002904AF" w:rsidRPr="00E91983">
        <w:rPr>
          <w:rFonts w:ascii="Garamond" w:hAnsi="Garamond" w:cs="Arial"/>
          <w:i/>
          <w:sz w:val="22"/>
          <w:szCs w:val="22"/>
        </w:rPr>
        <w:t>s</w:t>
      </w:r>
      <w:r w:rsidRPr="00E91983">
        <w:rPr>
          <w:rFonts w:ascii="Garamond" w:hAnsi="Garamond" w:cs="Arial"/>
          <w:i/>
          <w:sz w:val="22"/>
          <w:szCs w:val="22"/>
        </w:rPr>
        <w:t>.)</w:t>
      </w:r>
    </w:p>
    <w:p w:rsidR="001C733C" w:rsidRPr="00E91983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Garamond" w:hAnsi="Garamond" w:cs="Arial"/>
          <w:sz w:val="22"/>
          <w:szCs w:val="22"/>
        </w:rPr>
      </w:pPr>
    </w:p>
    <w:p w:rsidR="002904AF" w:rsidRPr="00E91983" w:rsidRDefault="001C733C" w:rsidP="0012765D">
      <w:pPr>
        <w:tabs>
          <w:tab w:val="left" w:pos="851"/>
        </w:tabs>
        <w:ind w:left="1695" w:hanging="1695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ab/>
      </w:r>
      <w:permStart w:id="1983988743" w:edGrp="everyone"/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983988743"/>
      <w:r w:rsidRPr="00E91983">
        <w:rPr>
          <w:rFonts w:ascii="Garamond" w:hAnsi="Garamond"/>
          <w:sz w:val="22"/>
          <w:szCs w:val="22"/>
        </w:rPr>
        <w:tab/>
      </w:r>
      <w:r w:rsidR="002904AF" w:rsidRPr="00E91983">
        <w:rPr>
          <w:rFonts w:ascii="Garamond" w:hAnsi="Garamond" w:cs="Arial"/>
          <w:sz w:val="22"/>
          <w:szCs w:val="22"/>
        </w:rPr>
        <w:t>pour signer le présent acte d’engagement en leur nom et pour leur compte</w:t>
      </w:r>
      <w:r w:rsidR="007F68A6" w:rsidRPr="00E91983">
        <w:rPr>
          <w:rFonts w:ascii="Garamond" w:hAnsi="Garamond" w:cs="Arial"/>
          <w:sz w:val="22"/>
          <w:szCs w:val="22"/>
        </w:rPr>
        <w:t xml:space="preserve">, </w:t>
      </w:r>
      <w:r w:rsidR="0021527A" w:rsidRPr="00E91983">
        <w:rPr>
          <w:rFonts w:ascii="Garamond" w:hAnsi="Garamond" w:cs="Arial"/>
          <w:sz w:val="22"/>
          <w:szCs w:val="22"/>
        </w:rPr>
        <w:t xml:space="preserve">pour les représenter vis-à-vis de l’acheteur </w:t>
      </w:r>
      <w:r w:rsidR="007F68A6" w:rsidRPr="00E91983">
        <w:rPr>
          <w:rFonts w:ascii="Garamond" w:hAnsi="Garamond" w:cs="Arial"/>
          <w:sz w:val="22"/>
          <w:szCs w:val="22"/>
        </w:rPr>
        <w:t>et pour coordonner l’ensemble des prestations</w:t>
      </w:r>
      <w:r w:rsidR="00983FF3" w:rsidRPr="00E91983">
        <w:rPr>
          <w:rFonts w:ascii="Garamond" w:hAnsi="Garamond" w:cs="Arial"/>
          <w:sz w:val="22"/>
          <w:szCs w:val="22"/>
        </w:rPr>
        <w:t> ;</w:t>
      </w:r>
    </w:p>
    <w:p w:rsidR="002904AF" w:rsidRPr="00E91983" w:rsidRDefault="002904AF" w:rsidP="0012765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  <w:t>(joindre les pouvoirs en annexe du présent document.)</w:t>
      </w:r>
    </w:p>
    <w:p w:rsidR="002904AF" w:rsidRPr="00E91983" w:rsidRDefault="0012765D" w:rsidP="0012765D">
      <w:pPr>
        <w:tabs>
          <w:tab w:val="left" w:pos="851"/>
        </w:tabs>
        <w:ind w:left="1695" w:hanging="1695"/>
        <w:rPr>
          <w:rFonts w:ascii="Garamond" w:hAnsi="Garamond" w:cs="Arial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ermStart w:id="1432775352" w:edGrp="everyone"/>
      <w:r w:rsidR="002904AF"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="002904AF" w:rsidRPr="00E91983">
        <w:rPr>
          <w:rFonts w:ascii="Garamond" w:hAnsi="Garamond"/>
          <w:sz w:val="22"/>
          <w:szCs w:val="22"/>
        </w:rPr>
        <w:fldChar w:fldCharType="end"/>
      </w:r>
      <w:permEnd w:id="1432775352"/>
      <w:r w:rsidR="002904AF" w:rsidRPr="00E91983">
        <w:rPr>
          <w:rFonts w:ascii="Garamond" w:hAnsi="Garamond"/>
          <w:sz w:val="22"/>
          <w:szCs w:val="22"/>
        </w:rPr>
        <w:tab/>
      </w:r>
      <w:r w:rsidR="002904AF" w:rsidRPr="00E91983">
        <w:rPr>
          <w:rFonts w:ascii="Garamond" w:hAnsi="Garamond" w:cs="Arial"/>
          <w:sz w:val="22"/>
          <w:szCs w:val="22"/>
        </w:rPr>
        <w:t>pour signer, en leur nom et pour leur compte, les modifications ultérieures du mar</w:t>
      </w:r>
      <w:r w:rsidR="0021527A" w:rsidRPr="00E91983">
        <w:rPr>
          <w:rFonts w:ascii="Garamond" w:hAnsi="Garamond" w:cs="Arial"/>
          <w:sz w:val="22"/>
          <w:szCs w:val="22"/>
        </w:rPr>
        <w:t>ché public ou de l’accord-cadre</w:t>
      </w:r>
      <w:r w:rsidR="002904AF" w:rsidRPr="00E91983">
        <w:rPr>
          <w:rFonts w:ascii="Garamond" w:hAnsi="Garamond" w:cs="Arial"/>
          <w:sz w:val="22"/>
          <w:szCs w:val="22"/>
        </w:rPr>
        <w:t> ;</w:t>
      </w:r>
    </w:p>
    <w:p w:rsidR="00BE6078" w:rsidRPr="00E91983" w:rsidRDefault="00BE6078" w:rsidP="0012765D">
      <w:pPr>
        <w:tabs>
          <w:tab w:val="left" w:pos="851"/>
        </w:tabs>
        <w:spacing w:after="12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</w:r>
      <w:r w:rsidRPr="00E91983">
        <w:rPr>
          <w:rFonts w:ascii="Garamond" w:hAnsi="Garamond" w:cs="Arial"/>
          <w:i/>
          <w:sz w:val="22"/>
          <w:szCs w:val="22"/>
        </w:rPr>
        <w:tab/>
        <w:t>(joindre les pouvoirs en annexe du présent document.)</w:t>
      </w:r>
    </w:p>
    <w:p w:rsidR="002904AF" w:rsidRPr="00E91983" w:rsidRDefault="002904AF" w:rsidP="0012765D">
      <w:pPr>
        <w:tabs>
          <w:tab w:val="left" w:pos="851"/>
        </w:tabs>
        <w:spacing w:after="120"/>
        <w:ind w:left="1134" w:hanging="85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ab/>
      </w:r>
      <w:permStart w:id="1436184024" w:edGrp="everyone"/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436184024"/>
      <w:r w:rsidRPr="00E91983">
        <w:rPr>
          <w:rFonts w:ascii="Garamond" w:hAnsi="Garamond" w:cs="Arial"/>
          <w:sz w:val="22"/>
          <w:szCs w:val="22"/>
        </w:rPr>
        <w:tab/>
      </w:r>
      <w:r w:rsidR="00685FAF" w:rsidRPr="00E91983">
        <w:rPr>
          <w:rFonts w:ascii="Garamond" w:hAnsi="Garamond" w:cs="Arial"/>
          <w:sz w:val="22"/>
          <w:szCs w:val="22"/>
        </w:rPr>
        <w:tab/>
      </w:r>
      <w:r w:rsidR="00C36C7E" w:rsidRPr="00E91983">
        <w:rPr>
          <w:rFonts w:ascii="Garamond" w:hAnsi="Garamond" w:cs="Arial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>ont donné mandat au mandataire dans les conditions définies par les pouvoirs joints en annexe.</w:t>
      </w:r>
    </w:p>
    <w:p w:rsidR="002904AF" w:rsidRPr="00E91983" w:rsidRDefault="002904AF" w:rsidP="002904AF">
      <w:pPr>
        <w:tabs>
          <w:tab w:val="left" w:pos="851"/>
        </w:tabs>
        <w:ind w:left="1134" w:hanging="850"/>
        <w:rPr>
          <w:rFonts w:ascii="Garamond" w:hAnsi="Garamond" w:cs="Arial"/>
          <w:i/>
          <w:sz w:val="22"/>
          <w:szCs w:val="22"/>
        </w:rPr>
      </w:pPr>
    </w:p>
    <w:p w:rsidR="001C733C" w:rsidRPr="00E91983" w:rsidRDefault="00412753" w:rsidP="001C733C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OU</w:t>
      </w:r>
    </w:p>
    <w:p w:rsidR="00412753" w:rsidRPr="00E91983" w:rsidRDefault="00412753" w:rsidP="001C733C">
      <w:pPr>
        <w:tabs>
          <w:tab w:val="left" w:pos="851"/>
        </w:tabs>
        <w:rPr>
          <w:rFonts w:ascii="Garamond" w:hAnsi="Garamond" w:cs="Arial"/>
          <w:i/>
          <w:sz w:val="22"/>
          <w:szCs w:val="22"/>
        </w:rPr>
      </w:pPr>
    </w:p>
    <w:permStart w:id="1750481108" w:edGrp="everyone"/>
    <w:p w:rsidR="00036500" w:rsidRPr="00E91983" w:rsidRDefault="0021527A" w:rsidP="006C4338">
      <w:pPr>
        <w:tabs>
          <w:tab w:val="left" w:pos="851"/>
        </w:tabs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750481108"/>
      <w:r w:rsidRPr="00E91983">
        <w:rPr>
          <w:rFonts w:ascii="Garamond" w:hAnsi="Garamond"/>
          <w:sz w:val="22"/>
          <w:szCs w:val="22"/>
        </w:rPr>
        <w:t xml:space="preserve"> </w:t>
      </w:r>
      <w:r w:rsidRPr="00E91983">
        <w:rPr>
          <w:rFonts w:ascii="Garamond" w:hAnsi="Garamond" w:cs="Arial"/>
          <w:sz w:val="22"/>
          <w:szCs w:val="22"/>
        </w:rPr>
        <w:t>L</w:t>
      </w:r>
      <w:r w:rsidR="00036500" w:rsidRPr="00E91983">
        <w:rPr>
          <w:rFonts w:ascii="Garamond" w:hAnsi="Garamond" w:cs="Arial"/>
          <w:sz w:val="22"/>
          <w:szCs w:val="22"/>
        </w:rPr>
        <w:t>es membres du groupement</w:t>
      </w:r>
      <w:r w:rsidR="00332B12" w:rsidRPr="00E91983">
        <w:rPr>
          <w:rFonts w:ascii="Garamond" w:hAnsi="Garamond" w:cs="Arial"/>
          <w:sz w:val="22"/>
          <w:szCs w:val="22"/>
        </w:rPr>
        <w:t>, qui signent le présent acte d’engagement</w:t>
      </w:r>
      <w:r w:rsidR="00036500" w:rsidRPr="00E91983">
        <w:rPr>
          <w:rFonts w:ascii="Garamond" w:hAnsi="Garamond" w:cs="Arial"/>
          <w:sz w:val="22"/>
          <w:szCs w:val="22"/>
        </w:rPr>
        <w:t> :</w:t>
      </w:r>
    </w:p>
    <w:p w:rsidR="00036500" w:rsidRPr="00E91983" w:rsidRDefault="00036500" w:rsidP="006F3DF9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(Cocher la case correspondante.)</w:t>
      </w:r>
    </w:p>
    <w:p w:rsidR="00036500" w:rsidRPr="00E91983" w:rsidRDefault="00036500" w:rsidP="005846FB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ermStart w:id="1341681906" w:edGrp="everyone"/>
    <w:p w:rsidR="00AE7831" w:rsidRPr="00E91983" w:rsidRDefault="00AE7831" w:rsidP="0012765D">
      <w:pPr>
        <w:tabs>
          <w:tab w:val="left" w:pos="851"/>
        </w:tabs>
        <w:spacing w:after="120"/>
        <w:ind w:left="1701" w:hanging="850"/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341681906"/>
      <w:r w:rsidRPr="00E91983">
        <w:rPr>
          <w:rFonts w:ascii="Garamond" w:hAnsi="Garamond"/>
          <w:sz w:val="22"/>
          <w:szCs w:val="22"/>
        </w:rPr>
        <w:tab/>
      </w:r>
      <w:r w:rsidRPr="00E91983">
        <w:rPr>
          <w:rFonts w:ascii="Garamond" w:hAnsi="Garamond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ermStart w:id="1064441511" w:edGrp="everyone"/>
    <w:p w:rsidR="00036500" w:rsidRPr="00E91983" w:rsidRDefault="00036500" w:rsidP="0012765D">
      <w:pPr>
        <w:tabs>
          <w:tab w:val="left" w:pos="851"/>
        </w:tabs>
        <w:spacing w:after="120"/>
        <w:ind w:left="1701" w:hanging="850"/>
        <w:jc w:val="both"/>
        <w:rPr>
          <w:rFonts w:ascii="Garamond" w:hAnsi="Garamond" w:cs="Arial"/>
          <w:iCs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Pr="00E91983">
        <w:rPr>
          <w:rFonts w:ascii="Garamond" w:hAnsi="Garamond"/>
          <w:sz w:val="22"/>
          <w:szCs w:val="22"/>
        </w:rPr>
        <w:fldChar w:fldCharType="end"/>
      </w:r>
      <w:permEnd w:id="1064441511"/>
      <w:r w:rsidRPr="00E91983">
        <w:rPr>
          <w:rFonts w:ascii="Garamond" w:hAnsi="Garamond" w:cs="Arial"/>
          <w:sz w:val="22"/>
          <w:szCs w:val="22"/>
        </w:rPr>
        <w:tab/>
        <w:t xml:space="preserve">donnent mandat au mandataire, qui l’accepte, pour signer, en leur nom et pour leur compte, </w:t>
      </w:r>
      <w:r w:rsidR="004A7169" w:rsidRPr="00E91983">
        <w:rPr>
          <w:rFonts w:ascii="Garamond" w:hAnsi="Garamond" w:cs="Arial"/>
          <w:sz w:val="22"/>
          <w:szCs w:val="22"/>
        </w:rPr>
        <w:t>les</w:t>
      </w:r>
      <w:r w:rsidRPr="00E91983">
        <w:rPr>
          <w:rFonts w:ascii="Garamond" w:hAnsi="Garamond" w:cs="Arial"/>
          <w:sz w:val="22"/>
          <w:szCs w:val="22"/>
        </w:rPr>
        <w:t xml:space="preserve"> modifications ultérieures du marché ou de l’accord-cadre ;</w:t>
      </w:r>
    </w:p>
    <w:p w:rsidR="00036500" w:rsidRDefault="00844DAA" w:rsidP="0012765D">
      <w:pPr>
        <w:tabs>
          <w:tab w:val="left" w:pos="851"/>
        </w:tabs>
        <w:spacing w:after="120"/>
        <w:ind w:left="1134" w:hanging="85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ab/>
      </w:r>
      <w:permStart w:id="1327317001" w:edGrp="everyone"/>
      <w:r w:rsidR="00036500" w:rsidRPr="00E91983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E91983"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 w:rsidR="00036500" w:rsidRPr="00E91983">
        <w:rPr>
          <w:rFonts w:ascii="Garamond" w:hAnsi="Garamond"/>
          <w:sz w:val="22"/>
          <w:szCs w:val="22"/>
        </w:rPr>
        <w:fldChar w:fldCharType="end"/>
      </w:r>
      <w:permEnd w:id="1327317001"/>
      <w:r w:rsidR="00B00C93" w:rsidRPr="00E91983">
        <w:rPr>
          <w:rFonts w:ascii="Garamond" w:hAnsi="Garamond" w:cs="Arial"/>
          <w:i/>
          <w:iCs/>
          <w:sz w:val="22"/>
          <w:szCs w:val="22"/>
        </w:rPr>
        <w:tab/>
      </w:r>
      <w:r w:rsidR="00036500" w:rsidRPr="00E91983">
        <w:rPr>
          <w:rFonts w:ascii="Garamond" w:hAnsi="Garamond" w:cs="Arial"/>
          <w:sz w:val="22"/>
          <w:szCs w:val="22"/>
        </w:rPr>
        <w:tab/>
      </w:r>
      <w:r w:rsidR="00C36C7E" w:rsidRPr="00E91983">
        <w:rPr>
          <w:rFonts w:ascii="Garamond" w:hAnsi="Garamond" w:cs="Arial"/>
          <w:sz w:val="22"/>
          <w:szCs w:val="22"/>
        </w:rPr>
        <w:tab/>
      </w:r>
      <w:r w:rsidR="00036500" w:rsidRPr="00E91983">
        <w:rPr>
          <w:rFonts w:ascii="Garamond" w:hAnsi="Garamond" w:cs="Arial"/>
          <w:sz w:val="22"/>
          <w:szCs w:val="22"/>
        </w:rPr>
        <w:t>donnent mandat au mandataire dans les conditions définies ci-dessous</w:t>
      </w:r>
      <w:r w:rsidRPr="00E91983">
        <w:rPr>
          <w:rFonts w:ascii="Garamond" w:hAnsi="Garamond" w:cs="Arial"/>
          <w:sz w:val="22"/>
          <w:szCs w:val="22"/>
        </w:rPr>
        <w:t> :</w:t>
      </w:r>
      <w:r w:rsidR="0012765D">
        <w:rPr>
          <w:rFonts w:ascii="Garamond" w:hAnsi="Garamond" w:cs="Arial"/>
          <w:sz w:val="22"/>
          <w:szCs w:val="22"/>
        </w:rPr>
        <w:t xml:space="preserve"> </w:t>
      </w:r>
      <w:r w:rsidR="0012765D" w:rsidRPr="00E91983">
        <w:rPr>
          <w:rFonts w:ascii="Garamond" w:hAnsi="Garamond" w:cs="Arial"/>
          <w:i/>
          <w:sz w:val="22"/>
          <w:szCs w:val="22"/>
        </w:rPr>
        <w:t>Donner des précisions sur l’étendue du mandat.)</w:t>
      </w:r>
    </w:p>
    <w:p w:rsidR="0012765D" w:rsidRDefault="00892956" w:rsidP="0012765D">
      <w:pPr>
        <w:tabs>
          <w:tab w:val="left" w:pos="851"/>
        </w:tabs>
        <w:ind w:left="1134" w:firstLine="426"/>
        <w:rPr>
          <w:rFonts w:ascii="Garamond" w:hAnsi="Garamond"/>
          <w:sz w:val="22"/>
          <w:szCs w:val="22"/>
        </w:rPr>
      </w:pPr>
      <w:permStart w:id="47211025" w:edGrp="everyone"/>
      <w:r w:rsidRPr="008C398D">
        <w:rPr>
          <w:rFonts w:ascii="Garamond" w:hAnsi="Garamond"/>
          <w:sz w:val="22"/>
          <w:szCs w:val="22"/>
        </w:rPr>
        <w:t>…</w:t>
      </w:r>
    </w:p>
    <w:permEnd w:id="47211025"/>
    <w:p w:rsidR="0012765D" w:rsidRDefault="0012765D" w:rsidP="0012765D">
      <w:pPr>
        <w:tabs>
          <w:tab w:val="left" w:pos="851"/>
        </w:tabs>
        <w:ind w:left="1134" w:firstLine="426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E91983" w:rsidTr="00E91983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E91983" w:rsidRDefault="00332B12" w:rsidP="00B054DA">
            <w:pPr>
              <w:tabs>
                <w:tab w:val="left" w:pos="851"/>
              </w:tabs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E91983">
              <w:rPr>
                <w:rFonts w:ascii="Garamond" w:hAnsi="Garamond" w:cs="Arial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A36B66" w:rsidTr="00E91983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22679849" w:edGrp="everyone" w:colFirst="0" w:colLast="0"/>
            <w:permStart w:id="1793133787" w:edGrp="everyone" w:colFirst="1" w:colLast="1"/>
            <w:permStart w:id="248214912" w:edGrp="everyone" w:colFirst="2" w:colLast="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</w:t>
            </w:r>
          </w:p>
        </w:tc>
      </w:tr>
      <w:tr w:rsidR="00332B12" w:rsidRPr="00A36B66" w:rsidTr="00E91983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permStart w:id="1402681699" w:edGrp="everyone" w:colFirst="0" w:colLast="0"/>
            <w:permStart w:id="781727224" w:edGrp="everyone" w:colFirst="1" w:colLast="1"/>
            <w:permStart w:id="48513301" w:edGrp="everyone" w:colFirst="2" w:colLast="2"/>
            <w:permEnd w:id="22679849"/>
            <w:permEnd w:id="1793133787"/>
            <w:permEnd w:id="248214912"/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 </w:t>
            </w: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A36B66" w:rsidRDefault="00D8518D" w:rsidP="00B054DA">
            <w:pPr>
              <w:tabs>
                <w:tab w:val="left" w:pos="851"/>
              </w:tabs>
              <w:snapToGrid w:val="0"/>
              <w:jc w:val="both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  <w:bCs/>
              </w:rPr>
              <w:t xml:space="preserve">  </w:t>
            </w:r>
          </w:p>
        </w:tc>
      </w:tr>
    </w:tbl>
    <w:permEnd w:id="1402681699"/>
    <w:permEnd w:id="781727224"/>
    <w:permEnd w:id="48513301"/>
    <w:p w:rsidR="00332B12" w:rsidRDefault="00332B12" w:rsidP="00332B12">
      <w:pPr>
        <w:tabs>
          <w:tab w:val="left" w:pos="851"/>
        </w:tabs>
        <w:jc w:val="both"/>
        <w:rPr>
          <w:rFonts w:ascii="Garamond" w:hAnsi="Garamond" w:cs="Arial"/>
          <w:sz w:val="18"/>
          <w:szCs w:val="18"/>
        </w:rPr>
      </w:pPr>
      <w:r w:rsidRPr="00A36B66">
        <w:rPr>
          <w:rFonts w:ascii="Garamond" w:hAnsi="Garamond" w:cs="Arial"/>
          <w:sz w:val="18"/>
          <w:szCs w:val="18"/>
        </w:rPr>
        <w:t>(*) Le signataire doit avoir le pouvoir d’engager la personne qu’il représente.</w:t>
      </w:r>
    </w:p>
    <w:p w:rsidR="00E91983" w:rsidRPr="00A36B66" w:rsidRDefault="00E91983" w:rsidP="00332B12">
      <w:pPr>
        <w:tabs>
          <w:tab w:val="left" w:pos="851"/>
        </w:tabs>
        <w:jc w:val="both"/>
        <w:rPr>
          <w:rFonts w:ascii="Garamond" w:hAnsi="Garamond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B85A25" w:rsidTr="00B15998">
        <w:tc>
          <w:tcPr>
            <w:tcW w:w="10277" w:type="dxa"/>
            <w:shd w:val="clear" w:color="auto" w:fill="auto"/>
          </w:tcPr>
          <w:p w:rsidR="009B1CD0" w:rsidRPr="00B85A25" w:rsidRDefault="009B1CD0" w:rsidP="003F6860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Garamond" w:hAnsi="Garamond" w:cs="Arial"/>
                <w:b/>
                <w:color w:val="00B0F0"/>
                <w:sz w:val="28"/>
                <w:szCs w:val="28"/>
              </w:rPr>
            </w:pP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 xml:space="preserve">D - Identification </w:t>
            </w:r>
            <w:r w:rsidR="001C40C0"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et signature de l’acheteur</w:t>
            </w:r>
            <w:r w:rsidRPr="00B85A25">
              <w:rPr>
                <w:rFonts w:ascii="Garamond" w:hAnsi="Garamond" w:cs="Arial"/>
                <w:b/>
                <w:color w:val="00B0F0"/>
                <w:sz w:val="28"/>
                <w:szCs w:val="28"/>
              </w:rPr>
              <w:t>.</w:t>
            </w:r>
          </w:p>
        </w:tc>
      </w:tr>
    </w:tbl>
    <w:p w:rsidR="009B1CD0" w:rsidRPr="00E91983" w:rsidRDefault="009B1CD0" w:rsidP="006C4338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9B1CD0" w:rsidRPr="00E9198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 xml:space="preserve">Désignation </w:t>
      </w:r>
      <w:r w:rsidR="001C40C0" w:rsidRPr="00E91983">
        <w:rPr>
          <w:rFonts w:ascii="Garamond" w:hAnsi="Garamond" w:cs="Arial"/>
          <w:b/>
          <w:sz w:val="22"/>
          <w:szCs w:val="22"/>
        </w:rPr>
        <w:t>de l’acheteur</w:t>
      </w:r>
      <w:r w:rsidRPr="00E91983">
        <w:rPr>
          <w:rFonts w:ascii="Garamond" w:hAnsi="Garamond" w:cs="Arial"/>
          <w:b/>
          <w:sz w:val="22"/>
          <w:szCs w:val="22"/>
        </w:rPr>
        <w:t> :</w:t>
      </w:r>
    </w:p>
    <w:p w:rsidR="009B1CD0" w:rsidRPr="00E91983" w:rsidRDefault="00CF6352" w:rsidP="006C433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</w:p>
    <w:p w:rsidR="009B1CD0" w:rsidRPr="00E91983" w:rsidRDefault="00CF6352" w:rsidP="006F3DF9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Centre Grand Est-Nancy</w:t>
      </w:r>
    </w:p>
    <w:p w:rsidR="009B1CD0" w:rsidRPr="00E91983" w:rsidRDefault="00CF6352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Route d’Amance</w:t>
      </w:r>
    </w:p>
    <w:p w:rsidR="009B1CD0" w:rsidRPr="00E91983" w:rsidRDefault="00CF6352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54280 CHAMPENOUX</w:t>
      </w:r>
    </w:p>
    <w:p w:rsidR="009B1CD0" w:rsidRPr="00E91983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Garamond" w:hAnsi="Garamond" w:cs="Arial"/>
          <w:b/>
          <w:i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>Nom, prénom, qualité du signataire du marché :</w:t>
      </w:r>
    </w:p>
    <w:p w:rsidR="009B1CD0" w:rsidRPr="00E91983" w:rsidRDefault="009B1CD0" w:rsidP="00EB136F">
      <w:pPr>
        <w:tabs>
          <w:tab w:val="left" w:pos="851"/>
        </w:tabs>
        <w:spacing w:after="120"/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(Le signataire doit avoir le pouvoir d’engager la personne qu’il représente.)</w:t>
      </w:r>
    </w:p>
    <w:p w:rsidR="009B1CD0" w:rsidRPr="00E91983" w:rsidRDefault="001300D8" w:rsidP="0083205E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M. Christophe SCHWARTZ</w:t>
      </w:r>
      <w:r w:rsidR="009E34AF" w:rsidRPr="00E91983">
        <w:rPr>
          <w:rFonts w:ascii="Garamond" w:hAnsi="Garamond" w:cs="Arial"/>
          <w:sz w:val="22"/>
          <w:szCs w:val="22"/>
        </w:rPr>
        <w:t xml:space="preserve">, </w:t>
      </w:r>
      <w:r w:rsidR="00CF6352" w:rsidRPr="00E91983">
        <w:rPr>
          <w:rFonts w:ascii="Garamond" w:hAnsi="Garamond" w:cs="Arial"/>
          <w:sz w:val="22"/>
          <w:szCs w:val="22"/>
        </w:rPr>
        <w:t xml:space="preserve">Président du Centre </w:t>
      </w:r>
      <w:r w:rsidR="00365C32" w:rsidRPr="00E91983">
        <w:rPr>
          <w:rFonts w:ascii="Garamond" w:hAnsi="Garamond" w:cs="Arial"/>
          <w:sz w:val="22"/>
          <w:szCs w:val="22"/>
        </w:rPr>
        <w:t xml:space="preserve">INRAE </w:t>
      </w:r>
      <w:r w:rsidR="00CF6352" w:rsidRPr="00E91983">
        <w:rPr>
          <w:rFonts w:ascii="Garamond" w:hAnsi="Garamond" w:cs="Arial"/>
          <w:sz w:val="22"/>
          <w:szCs w:val="22"/>
        </w:rPr>
        <w:t xml:space="preserve">Grand Est </w:t>
      </w:r>
      <w:r w:rsidR="009E34AF" w:rsidRPr="00E91983">
        <w:rPr>
          <w:rFonts w:ascii="Garamond" w:hAnsi="Garamond" w:cs="Arial"/>
          <w:sz w:val="22"/>
          <w:szCs w:val="22"/>
        </w:rPr>
        <w:t>–</w:t>
      </w:r>
      <w:r w:rsidR="00CF6352" w:rsidRPr="00E91983">
        <w:rPr>
          <w:rFonts w:ascii="Garamond" w:hAnsi="Garamond" w:cs="Arial"/>
          <w:sz w:val="22"/>
          <w:szCs w:val="22"/>
        </w:rPr>
        <w:t xml:space="preserve"> Nancy</w:t>
      </w:r>
      <w:r w:rsidR="009E34AF" w:rsidRPr="00E91983">
        <w:rPr>
          <w:rFonts w:ascii="Garamond" w:hAnsi="Garamond" w:cs="Arial"/>
          <w:sz w:val="22"/>
          <w:szCs w:val="22"/>
        </w:rPr>
        <w:t xml:space="preserve"> </w:t>
      </w:r>
    </w:p>
    <w:p w:rsidR="009B1CD0" w:rsidRPr="00E91983" w:rsidRDefault="009B1CD0" w:rsidP="009B45B9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</w:p>
    <w:p w:rsidR="00937F46" w:rsidRDefault="00937F46">
      <w:pPr>
        <w:suppressAutoHyphens w:val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br w:type="page"/>
      </w:r>
      <w:bookmarkStart w:id="0" w:name="_GoBack"/>
      <w:bookmarkEnd w:id="0"/>
    </w:p>
    <w:p w:rsidR="009B1CD0" w:rsidRPr="00E91983" w:rsidRDefault="009B1CD0" w:rsidP="00EB136F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Garamond" w:hAnsi="Garamond" w:cs="Arial"/>
          <w:b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lastRenderedPageBreak/>
        <w:t xml:space="preserve">Personne habilitée à donner les renseignements prévus à l’article </w:t>
      </w:r>
      <w:r w:rsidR="000E10BB" w:rsidRPr="00E91983">
        <w:rPr>
          <w:rFonts w:ascii="Garamond" w:hAnsi="Garamond" w:cs="Arial"/>
          <w:b/>
          <w:sz w:val="22"/>
          <w:szCs w:val="22"/>
        </w:rPr>
        <w:t>R.2191-</w:t>
      </w:r>
      <w:r w:rsidR="006C7F0D">
        <w:rPr>
          <w:rFonts w:ascii="Garamond" w:hAnsi="Garamond" w:cs="Arial"/>
          <w:b/>
          <w:sz w:val="22"/>
          <w:szCs w:val="22"/>
        </w:rPr>
        <w:t>59</w:t>
      </w:r>
      <w:r w:rsidR="000E10BB" w:rsidRPr="00E91983">
        <w:rPr>
          <w:rFonts w:ascii="Garamond" w:hAnsi="Garamond" w:cs="Arial"/>
          <w:b/>
          <w:sz w:val="22"/>
          <w:szCs w:val="22"/>
        </w:rPr>
        <w:t xml:space="preserve"> </w:t>
      </w:r>
      <w:r w:rsidR="000E10BB" w:rsidRPr="00E91983">
        <w:rPr>
          <w:rFonts w:ascii="Garamond" w:hAnsi="Garamond"/>
          <w:b/>
          <w:noProof/>
          <w:color w:val="000000"/>
          <w:sz w:val="22"/>
          <w:szCs w:val="22"/>
        </w:rPr>
        <w:t>du Code de la Commande Publique</w:t>
      </w:r>
      <w:r w:rsidR="00660727" w:rsidRPr="00E91983" w:rsidDel="00660727">
        <w:rPr>
          <w:rFonts w:ascii="Garamond" w:hAnsi="Garamond" w:cs="Arial"/>
          <w:b/>
          <w:sz w:val="22"/>
          <w:szCs w:val="22"/>
        </w:rPr>
        <w:t xml:space="preserve"> </w:t>
      </w:r>
      <w:r w:rsidRPr="00E91983">
        <w:rPr>
          <w:rFonts w:ascii="Garamond" w:hAnsi="Garamond" w:cs="Arial"/>
          <w:b/>
          <w:sz w:val="22"/>
          <w:szCs w:val="22"/>
        </w:rPr>
        <w:t>(nantissements ou cessions de créances) :</w:t>
      </w:r>
    </w:p>
    <w:p w:rsidR="001C40C0" w:rsidRPr="00E91983" w:rsidRDefault="00CF6352" w:rsidP="009B45B9">
      <w:pPr>
        <w:tabs>
          <w:tab w:val="left" w:pos="851"/>
        </w:tabs>
        <w:jc w:val="both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 xml:space="preserve">Mme </w:t>
      </w:r>
      <w:r w:rsidR="009E34AF" w:rsidRPr="00E91983">
        <w:rPr>
          <w:rFonts w:ascii="Garamond" w:hAnsi="Garamond" w:cs="Arial"/>
          <w:sz w:val="22"/>
          <w:szCs w:val="22"/>
        </w:rPr>
        <w:t>Chantal CHRETIEN</w:t>
      </w:r>
      <w:r w:rsidRPr="00E91983">
        <w:rPr>
          <w:rFonts w:ascii="Garamond" w:hAnsi="Garamond" w:cs="Arial"/>
          <w:sz w:val="22"/>
          <w:szCs w:val="22"/>
        </w:rPr>
        <w:t xml:space="preserve">, </w:t>
      </w:r>
      <w:r w:rsidR="009E34AF" w:rsidRPr="00E91983">
        <w:rPr>
          <w:rFonts w:ascii="Garamond" w:hAnsi="Garamond" w:cs="Arial"/>
          <w:sz w:val="22"/>
          <w:szCs w:val="22"/>
        </w:rPr>
        <w:t xml:space="preserve">Directrice des Services d’Appui à la Recherche </w:t>
      </w:r>
      <w:r w:rsidR="000568BF" w:rsidRPr="00E91983">
        <w:rPr>
          <w:rFonts w:ascii="Garamond" w:hAnsi="Garamond" w:cs="Arial"/>
          <w:sz w:val="22"/>
          <w:szCs w:val="22"/>
        </w:rPr>
        <w:t>d</w:t>
      </w:r>
      <w:r w:rsidR="00122265">
        <w:rPr>
          <w:rFonts w:ascii="Garamond" w:hAnsi="Garamond" w:cs="Arial"/>
          <w:sz w:val="22"/>
          <w:szCs w:val="22"/>
        </w:rPr>
        <w:t>es</w:t>
      </w:r>
      <w:r w:rsidR="000568BF" w:rsidRPr="00E91983">
        <w:rPr>
          <w:rFonts w:ascii="Garamond" w:hAnsi="Garamond" w:cs="Arial"/>
          <w:sz w:val="22"/>
          <w:szCs w:val="22"/>
        </w:rPr>
        <w:t xml:space="preserve"> Centre</w:t>
      </w:r>
      <w:r w:rsidR="00122265">
        <w:rPr>
          <w:rFonts w:ascii="Garamond" w:hAnsi="Garamond" w:cs="Arial"/>
          <w:sz w:val="22"/>
          <w:szCs w:val="22"/>
        </w:rPr>
        <w:t>s</w:t>
      </w:r>
      <w:r w:rsidRPr="00E91983">
        <w:rPr>
          <w:rFonts w:ascii="Garamond" w:hAnsi="Garamond" w:cs="Arial"/>
          <w:sz w:val="22"/>
          <w:szCs w:val="22"/>
        </w:rPr>
        <w:t xml:space="preserve"> 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  <w:r w:rsidRPr="00E91983">
        <w:rPr>
          <w:rFonts w:ascii="Garamond" w:hAnsi="Garamond" w:cs="Arial"/>
          <w:sz w:val="22"/>
          <w:szCs w:val="22"/>
        </w:rPr>
        <w:t xml:space="preserve"> Grand-Est</w:t>
      </w:r>
    </w:p>
    <w:p w:rsidR="009B1CD0" w:rsidRPr="00E91983" w:rsidRDefault="009B1CD0" w:rsidP="009B45B9">
      <w:pPr>
        <w:pStyle w:val="fcase2metab"/>
        <w:ind w:left="0" w:firstLine="0"/>
        <w:rPr>
          <w:rFonts w:ascii="Garamond" w:hAnsi="Garamond" w:cs="Arial"/>
          <w:sz w:val="22"/>
          <w:szCs w:val="22"/>
        </w:rPr>
      </w:pPr>
    </w:p>
    <w:p w:rsidR="009B1CD0" w:rsidRPr="00E91983" w:rsidRDefault="009B1CD0" w:rsidP="00EB136F">
      <w:pPr>
        <w:tabs>
          <w:tab w:val="left" w:pos="720"/>
          <w:tab w:val="left" w:pos="851"/>
        </w:tabs>
        <w:spacing w:after="120"/>
        <w:jc w:val="both"/>
        <w:rPr>
          <w:rFonts w:ascii="Garamond" w:hAnsi="Garamond" w:cs="Arial"/>
          <w:b/>
          <w:i/>
          <w:iCs/>
          <w:sz w:val="22"/>
          <w:szCs w:val="22"/>
        </w:rPr>
      </w:pPr>
      <w:r w:rsidRPr="00E91983">
        <w:rPr>
          <w:rFonts w:ascii="Garamond" w:hAnsi="Garamond" w:cs="Arial"/>
          <w:b/>
          <w:sz w:val="22"/>
          <w:szCs w:val="22"/>
        </w:rPr>
        <w:t>Désignation, adresse, numéro de téléphone du comptable assignataire :</w:t>
      </w:r>
    </w:p>
    <w:p w:rsidR="00CF6352" w:rsidRPr="00E91983" w:rsidRDefault="003F6860" w:rsidP="00CF6352">
      <w:pPr>
        <w:pStyle w:val="fcase2metab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Madame</w:t>
      </w:r>
      <w:r w:rsidR="00CF6352" w:rsidRPr="00E91983">
        <w:rPr>
          <w:rFonts w:ascii="Garamond" w:hAnsi="Garamond" w:cs="Arial"/>
          <w:sz w:val="22"/>
          <w:szCs w:val="22"/>
        </w:rPr>
        <w:t xml:space="preserve"> l'Agent Comptable Secondaire de INRA</w:t>
      </w:r>
      <w:r w:rsidR="00365C32" w:rsidRPr="00E91983">
        <w:rPr>
          <w:rFonts w:ascii="Garamond" w:hAnsi="Garamond" w:cs="Arial"/>
          <w:sz w:val="22"/>
          <w:szCs w:val="22"/>
        </w:rPr>
        <w:t>E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Centre de Dijon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17 rue SULLY</w:t>
      </w:r>
    </w:p>
    <w:p w:rsidR="00CF6352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BP 86510</w:t>
      </w:r>
    </w:p>
    <w:p w:rsidR="001C40C0" w:rsidRPr="00E91983" w:rsidRDefault="00CF6352" w:rsidP="00CF6352">
      <w:pPr>
        <w:pStyle w:val="fcase2metab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21065 DIJON CEDEX</w:t>
      </w:r>
    </w:p>
    <w:p w:rsidR="009B1CD0" w:rsidRPr="00E91983" w:rsidRDefault="00833580" w:rsidP="009B45B9">
      <w:pPr>
        <w:pStyle w:val="fcase2metab"/>
        <w:ind w:left="0" w:firstLine="0"/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Tél. : 03 80 69 32 80</w:t>
      </w:r>
    </w:p>
    <w:p w:rsidR="009B1CD0" w:rsidRPr="00E91983" w:rsidRDefault="008C6FB6" w:rsidP="009B45B9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SIRET : 180 070 039 00680</w:t>
      </w:r>
    </w:p>
    <w:p w:rsidR="009B1CD0" w:rsidRPr="00E91983" w:rsidRDefault="009B1CD0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B4561D" w:rsidRPr="00E91983" w:rsidRDefault="00B4561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B4561D" w:rsidRDefault="00B4561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E91983">
        <w:rPr>
          <w:rFonts w:ascii="Garamond" w:hAnsi="Garamond"/>
          <w:sz w:val="22"/>
          <w:szCs w:val="22"/>
        </w:rPr>
        <w:t>Est acceptée la présente offre</w:t>
      </w:r>
      <w:r w:rsidR="00522C9C">
        <w:rPr>
          <w:rFonts w:ascii="Garamond" w:hAnsi="Garamond"/>
          <w:sz w:val="22"/>
          <w:szCs w:val="22"/>
        </w:rPr>
        <w:t xml:space="preserve"> pour valoir Acte d’Engagement</w:t>
      </w:r>
    </w:p>
    <w:p w:rsidR="006C7F0D" w:rsidRPr="00E91983" w:rsidRDefault="006C7F0D" w:rsidP="009B45B9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74245E" w:rsidRDefault="0074245E" w:rsidP="0074245E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4"/>
          <w:szCs w:val="24"/>
        </w:rPr>
        <w:instrText xml:space="preserve"> FORMCHECKBOX </w:instrText>
      </w:r>
      <w:r w:rsidR="000E4B04">
        <w:rPr>
          <w:rFonts w:ascii="Garamond" w:hAnsi="Garamond"/>
          <w:sz w:val="24"/>
          <w:szCs w:val="24"/>
        </w:rPr>
      </w:r>
      <w:r w:rsidR="000E4B04">
        <w:rPr>
          <w:rFonts w:ascii="Garamond" w:hAnsi="Garamond"/>
          <w:sz w:val="24"/>
          <w:szCs w:val="24"/>
        </w:rPr>
        <w:fldChar w:fldCharType="separate"/>
      </w:r>
      <w:r>
        <w:rPr>
          <w:rFonts w:ascii="Garamond" w:hAnsi="Garamond"/>
          <w:sz w:val="24"/>
          <w:szCs w:val="24"/>
        </w:rPr>
        <w:fldChar w:fldCharType="end"/>
      </w:r>
      <w:r>
        <w:rPr>
          <w:rFonts w:ascii="Garamond" w:hAnsi="Garamond"/>
          <w:sz w:val="22"/>
          <w:szCs w:val="22"/>
        </w:rPr>
        <w:t xml:space="preserve"> Sans prestation supplémentaire</w:t>
      </w:r>
    </w:p>
    <w:p w:rsidR="0074245E" w:rsidRDefault="0074245E" w:rsidP="0074245E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>
        <w:rPr>
          <w:rFonts w:ascii="Garamond" w:hAnsi="Garamond"/>
          <w:sz w:val="22"/>
          <w:szCs w:val="22"/>
        </w:rPr>
        <w:t xml:space="preserve"> Avec prestation supplémentaire n°1</w:t>
      </w:r>
      <w:r w:rsidR="00646A79">
        <w:rPr>
          <w:rFonts w:ascii="Garamond" w:hAnsi="Garamond"/>
          <w:sz w:val="22"/>
          <w:szCs w:val="22"/>
        </w:rPr>
        <w:t xml:space="preserve"> (lot 1)</w:t>
      </w:r>
    </w:p>
    <w:p w:rsidR="0074245E" w:rsidRDefault="0074245E" w:rsidP="0074245E">
      <w:pPr>
        <w:tabs>
          <w:tab w:val="left" w:pos="851"/>
        </w:tabs>
        <w:spacing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 w:val="26"/>
              <w:default w:val="0"/>
            </w:checkBox>
          </w:ffData>
        </w:fldChar>
      </w:r>
      <w:r>
        <w:rPr>
          <w:rFonts w:ascii="Garamond" w:hAnsi="Garamond"/>
          <w:sz w:val="22"/>
          <w:szCs w:val="22"/>
        </w:rPr>
        <w:instrText xml:space="preserve"> FORMCHECKBOX </w:instrText>
      </w:r>
      <w:r w:rsidR="000E4B04">
        <w:rPr>
          <w:rFonts w:ascii="Garamond" w:hAnsi="Garamond"/>
          <w:sz w:val="22"/>
          <w:szCs w:val="22"/>
        </w:rPr>
      </w:r>
      <w:r w:rsidR="000E4B04">
        <w:rPr>
          <w:rFonts w:ascii="Garamond" w:hAnsi="Garamond"/>
          <w:sz w:val="22"/>
          <w:szCs w:val="22"/>
        </w:rPr>
        <w:fldChar w:fldCharType="separate"/>
      </w:r>
      <w:r>
        <w:rPr>
          <w:rFonts w:ascii="Garamond" w:hAnsi="Garamond"/>
          <w:sz w:val="22"/>
          <w:szCs w:val="22"/>
        </w:rPr>
        <w:fldChar w:fldCharType="end"/>
      </w:r>
      <w:r>
        <w:rPr>
          <w:rFonts w:ascii="Garamond" w:hAnsi="Garamond"/>
          <w:sz w:val="22"/>
          <w:szCs w:val="22"/>
        </w:rPr>
        <w:t xml:space="preserve"> Avec prestation supplémentaire n°2</w:t>
      </w:r>
      <w:r w:rsidR="00646A79">
        <w:rPr>
          <w:rFonts w:ascii="Garamond" w:hAnsi="Garamond"/>
          <w:sz w:val="22"/>
          <w:szCs w:val="22"/>
        </w:rPr>
        <w:t xml:space="preserve"> (lot 1)</w:t>
      </w:r>
    </w:p>
    <w:p w:rsidR="009B1CD0" w:rsidRPr="00E91983" w:rsidRDefault="009B1CD0" w:rsidP="009B45B9">
      <w:pPr>
        <w:tabs>
          <w:tab w:val="left" w:pos="851"/>
        </w:tabs>
        <w:ind w:left="6804"/>
        <w:jc w:val="both"/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 w:cs="Arial"/>
          <w:sz w:val="22"/>
          <w:szCs w:val="22"/>
        </w:rPr>
        <w:t>Signature</w:t>
      </w:r>
    </w:p>
    <w:p w:rsidR="00D96C94" w:rsidRDefault="009B1CD0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  <w:r w:rsidRPr="00E91983">
        <w:rPr>
          <w:rFonts w:ascii="Garamond" w:hAnsi="Garamond" w:cs="Arial"/>
          <w:i/>
          <w:sz w:val="22"/>
          <w:szCs w:val="22"/>
        </w:rPr>
        <w:t>(</w:t>
      </w:r>
      <w:r w:rsidR="000568BF" w:rsidRPr="00E91983">
        <w:rPr>
          <w:rFonts w:ascii="Garamond" w:hAnsi="Garamond" w:cs="Arial"/>
          <w:i/>
          <w:sz w:val="22"/>
          <w:szCs w:val="22"/>
        </w:rPr>
        <w:t>Représentant</w:t>
      </w:r>
      <w:r w:rsidRPr="00E91983">
        <w:rPr>
          <w:rFonts w:ascii="Garamond" w:hAnsi="Garamond" w:cs="Arial"/>
          <w:i/>
          <w:sz w:val="22"/>
          <w:szCs w:val="22"/>
        </w:rPr>
        <w:t xml:space="preserve"> </w:t>
      </w:r>
      <w:r w:rsidR="0021527A" w:rsidRPr="00E91983">
        <w:rPr>
          <w:rFonts w:ascii="Garamond" w:hAnsi="Garamond" w:cs="Arial"/>
          <w:i/>
          <w:sz w:val="22"/>
          <w:szCs w:val="22"/>
        </w:rPr>
        <w:t>de l’acheteur</w:t>
      </w:r>
      <w:r w:rsidRPr="00E91983">
        <w:rPr>
          <w:rFonts w:ascii="Garamond" w:hAnsi="Garamond" w:cs="Arial"/>
          <w:i/>
          <w:sz w:val="22"/>
          <w:szCs w:val="22"/>
        </w:rPr>
        <w:t xml:space="preserve"> habilité à signer le marché)</w:t>
      </w: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522C9C" w:rsidRDefault="00522C9C" w:rsidP="009B45B9">
      <w:pPr>
        <w:tabs>
          <w:tab w:val="left" w:pos="851"/>
        </w:tabs>
        <w:ind w:left="4820"/>
        <w:jc w:val="center"/>
        <w:rPr>
          <w:rFonts w:ascii="Garamond" w:hAnsi="Garamond" w:cs="Arial"/>
          <w:i/>
          <w:sz w:val="22"/>
          <w:szCs w:val="22"/>
        </w:rPr>
      </w:pPr>
    </w:p>
    <w:p w:rsidR="009B1CD0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i/>
          <w:sz w:val="18"/>
          <w:szCs w:val="18"/>
        </w:rPr>
        <w:br w:type="page"/>
      </w:r>
      <w:r w:rsidRPr="00D96C94">
        <w:rPr>
          <w:rFonts w:ascii="Garamond" w:hAnsi="Garamond" w:cs="Arial"/>
          <w:sz w:val="28"/>
          <w:szCs w:val="28"/>
        </w:rPr>
        <w:lastRenderedPageBreak/>
        <w:t xml:space="preserve">ANNEXE </w:t>
      </w:r>
      <w:r w:rsidR="00C11683">
        <w:rPr>
          <w:rFonts w:ascii="Garamond" w:hAnsi="Garamond" w:cs="Arial"/>
          <w:sz w:val="28"/>
          <w:szCs w:val="28"/>
        </w:rPr>
        <w:t xml:space="preserve">1 </w:t>
      </w:r>
      <w:r w:rsidRPr="00D96C94">
        <w:rPr>
          <w:rFonts w:ascii="Garamond" w:hAnsi="Garamond" w:cs="Arial"/>
          <w:sz w:val="28"/>
          <w:szCs w:val="28"/>
        </w:rPr>
        <w:t>A L’ACTE D’ENGAGEMENT</w:t>
      </w:r>
    </w:p>
    <w:p w:rsidR="00D96C94" w:rsidRDefault="008C6FB6" w:rsidP="00D96C94">
      <w:pPr>
        <w:tabs>
          <w:tab w:val="left" w:pos="851"/>
        </w:tabs>
        <w:jc w:val="center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DELAI</w:t>
      </w:r>
      <w:r w:rsidR="00E01B94">
        <w:rPr>
          <w:rFonts w:ascii="Garamond" w:hAnsi="Garamond" w:cs="Arial"/>
          <w:sz w:val="28"/>
          <w:szCs w:val="28"/>
        </w:rPr>
        <w:t>S</w:t>
      </w:r>
    </w:p>
    <w:p w:rsidR="00D96C94" w:rsidRPr="00F468E8" w:rsidRDefault="00D96C94" w:rsidP="00D96C94">
      <w:pPr>
        <w:tabs>
          <w:tab w:val="left" w:pos="851"/>
        </w:tabs>
        <w:jc w:val="center"/>
        <w:rPr>
          <w:rFonts w:ascii="Garamond" w:hAnsi="Garamond" w:cs="Arial"/>
          <w:sz w:val="22"/>
          <w:szCs w:val="22"/>
        </w:rPr>
      </w:pP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F468E8">
        <w:rPr>
          <w:rFonts w:ascii="Garamond" w:hAnsi="Garamond"/>
          <w:sz w:val="22"/>
          <w:szCs w:val="22"/>
        </w:rPr>
        <w:t xml:space="preserve">Le délai de livraison, </w:t>
      </w:r>
      <w:r w:rsidRPr="00FB163E">
        <w:rPr>
          <w:rFonts w:ascii="Garamond" w:hAnsi="Garamond"/>
          <w:b/>
          <w:sz w:val="22"/>
          <w:szCs w:val="22"/>
        </w:rPr>
        <w:t>à compter de la date de notification</w:t>
      </w:r>
      <w:r w:rsidRPr="00F468E8">
        <w:rPr>
          <w:rFonts w:ascii="Garamond" w:hAnsi="Garamond"/>
          <w:sz w:val="22"/>
          <w:szCs w:val="22"/>
        </w:rPr>
        <w:t xml:space="preserve"> du présent marché, sur lequel</w:t>
      </w:r>
      <w:r w:rsidR="00341422" w:rsidRPr="00F468E8">
        <w:rPr>
          <w:rFonts w:ascii="Garamond" w:hAnsi="Garamond"/>
          <w:sz w:val="22"/>
          <w:szCs w:val="22"/>
        </w:rPr>
        <w:t xml:space="preserve"> </w:t>
      </w:r>
      <w:r w:rsidRPr="00F468E8">
        <w:rPr>
          <w:rFonts w:ascii="Garamond" w:hAnsi="Garamond"/>
          <w:sz w:val="22"/>
          <w:szCs w:val="22"/>
        </w:rPr>
        <w:t xml:space="preserve"> </w:t>
      </w:r>
      <w:permStart w:id="1665735743" w:edGrp="everyone"/>
      <w:r w:rsidRPr="00F468E8">
        <w:rPr>
          <w:rFonts w:ascii="Garamond" w:hAnsi="Garamond"/>
          <w:sz w:val="22"/>
          <w:szCs w:val="22"/>
        </w:rPr>
        <w:t xml:space="preserve">je m’engage, nous nous engageons </w:t>
      </w:r>
      <w:permEnd w:id="1665735743"/>
      <w:r w:rsidRPr="00F468E8">
        <w:rPr>
          <w:rFonts w:ascii="Garamond" w:hAnsi="Garamond"/>
          <w:i/>
          <w:sz w:val="22"/>
          <w:szCs w:val="22"/>
        </w:rPr>
        <w:t>(rayer la mention inutile)</w:t>
      </w:r>
      <w:r w:rsidRPr="00F468E8">
        <w:rPr>
          <w:rFonts w:ascii="Garamond" w:hAnsi="Garamond"/>
          <w:sz w:val="22"/>
          <w:szCs w:val="22"/>
        </w:rPr>
        <w:t xml:space="preserve"> est de </w:t>
      </w: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D96C94" w:rsidRPr="00F468E8" w:rsidRDefault="00D96C94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permStart w:id="38351341" w:edGrp="everyone"/>
      <w:r w:rsidRPr="00F468E8">
        <w:rPr>
          <w:rFonts w:ascii="Garamond" w:hAnsi="Garamond"/>
          <w:sz w:val="22"/>
          <w:szCs w:val="22"/>
        </w:rPr>
        <w:t>…………………………………</w:t>
      </w:r>
      <w:permEnd w:id="38351341"/>
      <w:r w:rsidR="0078202D" w:rsidRPr="00F468E8">
        <w:rPr>
          <w:rFonts w:ascii="Garamond" w:hAnsi="Garamond"/>
          <w:sz w:val="22"/>
          <w:szCs w:val="22"/>
        </w:rPr>
        <w:t xml:space="preserve"> </w:t>
      </w:r>
      <w:r w:rsidR="00E01B94" w:rsidRPr="00F468E8">
        <w:rPr>
          <w:rFonts w:ascii="Garamond" w:hAnsi="Garamond"/>
          <w:i/>
          <w:sz w:val="22"/>
          <w:szCs w:val="22"/>
        </w:rPr>
        <w:t xml:space="preserve">préciser si </w:t>
      </w:r>
      <w:r w:rsidR="00E01B94" w:rsidRPr="00E01B94">
        <w:rPr>
          <w:rFonts w:ascii="Garamond" w:hAnsi="Garamond"/>
          <w:i/>
          <w:sz w:val="22"/>
          <w:szCs w:val="22"/>
        </w:rPr>
        <w:t>jours, semaines ou</w:t>
      </w:r>
      <w:r w:rsidR="00E01B94">
        <w:rPr>
          <w:rFonts w:ascii="Garamond" w:hAnsi="Garamond"/>
          <w:sz w:val="22"/>
          <w:szCs w:val="22"/>
        </w:rPr>
        <w:t xml:space="preserve"> </w:t>
      </w:r>
      <w:r w:rsidR="00A91211" w:rsidRPr="00F468E8">
        <w:rPr>
          <w:rFonts w:ascii="Garamond" w:hAnsi="Garamond"/>
          <w:i/>
          <w:sz w:val="22"/>
          <w:szCs w:val="22"/>
        </w:rPr>
        <w:t>mois</w:t>
      </w:r>
    </w:p>
    <w:p w:rsidR="00703272" w:rsidRDefault="00703272" w:rsidP="00D96C94">
      <w:pPr>
        <w:tabs>
          <w:tab w:val="left" w:pos="851"/>
        </w:tabs>
        <w:rPr>
          <w:rFonts w:ascii="Garamond" w:hAnsi="Garamond" w:cs="Arial"/>
        </w:rPr>
      </w:pPr>
    </w:p>
    <w:p w:rsidR="00C25E70" w:rsidRPr="00703272" w:rsidRDefault="00703272" w:rsidP="00D96C94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703272">
        <w:rPr>
          <w:rFonts w:ascii="Garamond" w:hAnsi="Garamond" w:cs="Arial"/>
          <w:sz w:val="22"/>
          <w:szCs w:val="22"/>
        </w:rPr>
        <w:t>Il ne devra pas excéder 3 mois.</w:t>
      </w:r>
    </w:p>
    <w:p w:rsidR="00DA31DA" w:rsidRPr="00F468E8" w:rsidRDefault="00DA31DA" w:rsidP="008C6FB6">
      <w:pPr>
        <w:tabs>
          <w:tab w:val="left" w:pos="851"/>
        </w:tabs>
        <w:rPr>
          <w:rFonts w:ascii="Garamond" w:hAnsi="Garamond"/>
          <w:sz w:val="22"/>
          <w:szCs w:val="22"/>
        </w:rPr>
      </w:pPr>
    </w:p>
    <w:p w:rsidR="007472C1" w:rsidRDefault="007472C1" w:rsidP="008C6FB6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F246B7" w:rsidRPr="00F468E8" w:rsidRDefault="00BA76BD" w:rsidP="008C6FB6">
      <w:pPr>
        <w:tabs>
          <w:tab w:val="left" w:pos="851"/>
        </w:tabs>
        <w:rPr>
          <w:rFonts w:ascii="Garamond" w:hAnsi="Garamond"/>
          <w:sz w:val="22"/>
          <w:szCs w:val="22"/>
        </w:rPr>
      </w:pPr>
      <w:r w:rsidRPr="00BA76BD">
        <w:rPr>
          <w:rFonts w:ascii="Garamond" w:hAnsi="Garamond" w:cs="Arial"/>
          <w:sz w:val="22"/>
          <w:szCs w:val="22"/>
        </w:rPr>
        <w:t>Le délai entre la livraison et la formatio</w:t>
      </w:r>
      <w:r>
        <w:rPr>
          <w:rFonts w:ascii="Garamond" w:hAnsi="Garamond" w:cs="Arial"/>
          <w:sz w:val="22"/>
          <w:szCs w:val="22"/>
        </w:rPr>
        <w:t xml:space="preserve">n </w:t>
      </w:r>
      <w:r w:rsidR="00F246B7" w:rsidRPr="00F468E8">
        <w:rPr>
          <w:rFonts w:ascii="Garamond" w:hAnsi="Garamond"/>
          <w:sz w:val="22"/>
          <w:szCs w:val="22"/>
        </w:rPr>
        <w:t xml:space="preserve">est de </w:t>
      </w:r>
      <w:permStart w:id="1560762566" w:edGrp="everyone"/>
      <w:r w:rsidR="00F246B7" w:rsidRPr="00F468E8">
        <w:rPr>
          <w:rFonts w:ascii="Garamond" w:hAnsi="Garamond"/>
          <w:sz w:val="22"/>
          <w:szCs w:val="22"/>
        </w:rPr>
        <w:t>…………………………………</w:t>
      </w:r>
      <w:permEnd w:id="1560762566"/>
      <w:r w:rsidR="00F246B7" w:rsidRPr="00F468E8">
        <w:rPr>
          <w:rFonts w:ascii="Garamond" w:hAnsi="Garamond"/>
          <w:sz w:val="22"/>
          <w:szCs w:val="22"/>
        </w:rPr>
        <w:t xml:space="preserve"> </w:t>
      </w:r>
      <w:r w:rsidR="00F246B7" w:rsidRPr="00F468E8">
        <w:rPr>
          <w:rFonts w:ascii="Garamond" w:hAnsi="Garamond"/>
          <w:i/>
          <w:sz w:val="22"/>
          <w:szCs w:val="22"/>
        </w:rPr>
        <w:t>préciser si jours</w:t>
      </w:r>
      <w:r>
        <w:rPr>
          <w:rFonts w:ascii="Garamond" w:hAnsi="Garamond"/>
          <w:i/>
          <w:sz w:val="22"/>
          <w:szCs w:val="22"/>
        </w:rPr>
        <w:t>,</w:t>
      </w:r>
      <w:r w:rsidR="00F246B7" w:rsidRPr="00F468E8">
        <w:rPr>
          <w:rFonts w:ascii="Garamond" w:hAnsi="Garamond"/>
          <w:i/>
          <w:sz w:val="22"/>
          <w:szCs w:val="22"/>
        </w:rPr>
        <w:t xml:space="preserve"> semaines </w:t>
      </w:r>
      <w:r>
        <w:rPr>
          <w:rFonts w:ascii="Garamond" w:hAnsi="Garamond"/>
          <w:i/>
          <w:sz w:val="22"/>
          <w:szCs w:val="22"/>
        </w:rPr>
        <w:t>ou mois</w:t>
      </w:r>
    </w:p>
    <w:p w:rsidR="008C6FB6" w:rsidRPr="00F468E8" w:rsidRDefault="008C6FB6" w:rsidP="00D96C94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</w:p>
    <w:p w:rsidR="00164A54" w:rsidRPr="00BA76BD" w:rsidRDefault="00BA76BD" w:rsidP="00D96C94">
      <w:pPr>
        <w:tabs>
          <w:tab w:val="left" w:pos="851"/>
        </w:tabs>
        <w:rPr>
          <w:rFonts w:ascii="Garamond" w:hAnsi="Garamond" w:cs="Arial"/>
          <w:sz w:val="22"/>
          <w:szCs w:val="22"/>
        </w:rPr>
      </w:pPr>
      <w:r w:rsidRPr="00703272">
        <w:rPr>
          <w:rFonts w:ascii="Garamond" w:hAnsi="Garamond" w:cs="Arial"/>
          <w:sz w:val="22"/>
          <w:szCs w:val="22"/>
        </w:rPr>
        <w:t xml:space="preserve">Il ne devra pas excéder </w:t>
      </w:r>
      <w:r w:rsidRPr="00BA76BD">
        <w:rPr>
          <w:rFonts w:ascii="Garamond" w:hAnsi="Garamond" w:cs="Arial"/>
          <w:sz w:val="22"/>
          <w:szCs w:val="22"/>
        </w:rPr>
        <w:t>1 mois</w:t>
      </w:r>
      <w:r>
        <w:rPr>
          <w:rFonts w:ascii="Garamond" w:hAnsi="Garamond" w:cs="Arial"/>
          <w:sz w:val="22"/>
          <w:szCs w:val="22"/>
        </w:rPr>
        <w:t>.</w:t>
      </w:r>
    </w:p>
    <w:sectPr w:rsidR="00164A54" w:rsidRPr="00BA76BD">
      <w:footerReference w:type="default" r:id="rId10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0E7" w:rsidRDefault="002050E7">
      <w:r>
        <w:separator/>
      </w:r>
    </w:p>
  </w:endnote>
  <w:endnote w:type="continuationSeparator" w:id="0">
    <w:p w:rsidR="002050E7" w:rsidRDefault="0020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054" w:rsidRDefault="00CF5054" w:rsidP="00B71CD6">
    <w:pPr>
      <w:pStyle w:val="Pieddepage"/>
      <w:ind w:right="360"/>
      <w:rPr>
        <w:rFonts w:ascii="Garamond" w:hAnsi="Garamond" w:cs="Calibri"/>
      </w:rPr>
    </w:pPr>
  </w:p>
  <w:p w:rsidR="009B1CD0" w:rsidRDefault="00D324BC" w:rsidP="00B71CD6">
    <w:pPr>
      <w:pStyle w:val="Pieddepage"/>
      <w:ind w:right="360"/>
    </w:pPr>
    <w:r>
      <w:rPr>
        <w:rStyle w:val="docdata"/>
        <w:rFonts w:ascii="Garamond" w:hAnsi="Garamond"/>
        <w:color w:val="000000"/>
      </w:rPr>
      <w:t>Robots mobiles (drones)</w:t>
    </w:r>
    <w:r w:rsidR="00B71CD6">
      <w:rPr>
        <w:rFonts w:ascii="Arial" w:hAnsi="Arial" w:cs="Arial"/>
        <w:b/>
      </w:rPr>
      <w:tab/>
    </w:r>
    <w:r w:rsidR="00B71CD6">
      <w:rPr>
        <w:rFonts w:ascii="Arial" w:hAnsi="Arial" w:cs="Arial"/>
        <w:b/>
      </w:rPr>
      <w:tab/>
    </w:r>
    <w:r w:rsidR="00B71CD6" w:rsidRPr="000410A2">
      <w:rPr>
        <w:rFonts w:ascii="Garamond" w:eastAsia="Calibri" w:hAnsi="Garamond"/>
        <w:i/>
        <w:lang w:eastAsia="en-US"/>
      </w:rPr>
      <w:t xml:space="preserve">Page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PAGE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1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  <w:r w:rsidR="00B71CD6" w:rsidRPr="000410A2">
      <w:rPr>
        <w:rFonts w:ascii="Garamond" w:eastAsia="Calibri" w:hAnsi="Garamond"/>
        <w:i/>
        <w:lang w:eastAsia="en-US"/>
      </w:rPr>
      <w:t xml:space="preserve"> sur </w:t>
    </w:r>
    <w:r w:rsidR="00B71CD6" w:rsidRPr="000410A2">
      <w:rPr>
        <w:rFonts w:ascii="Garamond" w:eastAsia="Calibri" w:hAnsi="Garamond"/>
        <w:i/>
        <w:lang w:eastAsia="en-US"/>
      </w:rPr>
      <w:fldChar w:fldCharType="begin"/>
    </w:r>
    <w:r w:rsidR="00B71CD6" w:rsidRPr="000410A2">
      <w:rPr>
        <w:rFonts w:ascii="Garamond" w:eastAsia="Calibri" w:hAnsi="Garamond"/>
        <w:i/>
        <w:lang w:eastAsia="en-US"/>
      </w:rPr>
      <w:instrText xml:space="preserve"> NUMPAGES </w:instrText>
    </w:r>
    <w:r w:rsidR="00B71CD6" w:rsidRPr="000410A2">
      <w:rPr>
        <w:rFonts w:ascii="Garamond" w:eastAsia="Calibri" w:hAnsi="Garamond"/>
        <w:i/>
        <w:lang w:eastAsia="en-US"/>
      </w:rPr>
      <w:fldChar w:fldCharType="separate"/>
    </w:r>
    <w:r w:rsidR="00FE4ABC">
      <w:rPr>
        <w:rFonts w:ascii="Garamond" w:eastAsia="Calibri" w:hAnsi="Garamond"/>
        <w:i/>
        <w:noProof/>
        <w:lang w:eastAsia="en-US"/>
      </w:rPr>
      <w:t>6</w:t>
    </w:r>
    <w:r w:rsidR="00B71CD6" w:rsidRPr="000410A2">
      <w:rPr>
        <w:rFonts w:ascii="Garamond" w:eastAsia="Calibri" w:hAnsi="Garamond"/>
        <w:i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0E7" w:rsidRDefault="002050E7">
      <w:r>
        <w:separator/>
      </w:r>
    </w:p>
  </w:footnote>
  <w:footnote w:type="continuationSeparator" w:id="0">
    <w:p w:rsidR="002050E7" w:rsidRDefault="002050E7">
      <w:r>
        <w:continuationSeparator/>
      </w:r>
    </w:p>
  </w:footnote>
  <w:footnote w:id="1">
    <w:p w:rsidR="006B3DB0" w:rsidRPr="00A36B66" w:rsidRDefault="006B3DB0" w:rsidP="006B3DB0">
      <w:pPr>
        <w:tabs>
          <w:tab w:val="left" w:pos="851"/>
          <w:tab w:val="left" w:pos="6237"/>
        </w:tabs>
        <w:rPr>
          <w:rFonts w:ascii="Garamond" w:hAnsi="Garamond" w:cs="Arial"/>
          <w:b/>
          <w:sz w:val="22"/>
          <w:szCs w:val="22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Ne pas remplir lorsque les règles de TVA intracommunautaire prévoient le paiement de la TVA par l’acheteur. Dans ce cas, celui-ci doit indiquer son numéro d’identification au titulaire avant la date de facturation.</w:t>
      </w:r>
    </w:p>
    <w:p w:rsidR="006B3DB0" w:rsidRDefault="006B3DB0">
      <w:pPr>
        <w:pStyle w:val="Notedebasdepage"/>
      </w:pPr>
    </w:p>
  </w:footnote>
  <w:footnote w:id="2">
    <w:p w:rsidR="004E6782" w:rsidRPr="00CF5054" w:rsidRDefault="004E6782" w:rsidP="004E6782">
      <w:pPr>
        <w:pStyle w:val="Notedebasdepage"/>
        <w:rPr>
          <w:rFonts w:ascii="Arial" w:hAnsi="Arial" w:cs="Arial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Les prestations supplémentaires sont facultatives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3B92D1F"/>
    <w:multiLevelType w:val="hybridMultilevel"/>
    <w:tmpl w:val="54CECDE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qI0z1swEoLM6Z+KoqDUvLnq+d+dohDeA05TD0z5/ak8nz9n9Kzk1Ki5dOmDbz5lhkKVVFymVJ8Qhrpyox/PRng==" w:salt="N+d3nTipvjpsDU6bSLh8WQ==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1DC9"/>
    <w:rsid w:val="00005405"/>
    <w:rsid w:val="00026863"/>
    <w:rsid w:val="00036500"/>
    <w:rsid w:val="000568BF"/>
    <w:rsid w:val="0005755D"/>
    <w:rsid w:val="00060493"/>
    <w:rsid w:val="00066D46"/>
    <w:rsid w:val="00073F9C"/>
    <w:rsid w:val="000A2E05"/>
    <w:rsid w:val="000E0020"/>
    <w:rsid w:val="000E10BB"/>
    <w:rsid w:val="000E4B04"/>
    <w:rsid w:val="00122265"/>
    <w:rsid w:val="0012765D"/>
    <w:rsid w:val="001300D8"/>
    <w:rsid w:val="00136E50"/>
    <w:rsid w:val="00146CDC"/>
    <w:rsid w:val="00164A54"/>
    <w:rsid w:val="00166B56"/>
    <w:rsid w:val="00172469"/>
    <w:rsid w:val="001B6059"/>
    <w:rsid w:val="001C40C0"/>
    <w:rsid w:val="001C733C"/>
    <w:rsid w:val="001E41B1"/>
    <w:rsid w:val="002050E7"/>
    <w:rsid w:val="0021527A"/>
    <w:rsid w:val="0021797C"/>
    <w:rsid w:val="00225A1A"/>
    <w:rsid w:val="00251117"/>
    <w:rsid w:val="00261A44"/>
    <w:rsid w:val="002713E5"/>
    <w:rsid w:val="002723A3"/>
    <w:rsid w:val="002904AF"/>
    <w:rsid w:val="00293B0C"/>
    <w:rsid w:val="002A3CD0"/>
    <w:rsid w:val="002A59CB"/>
    <w:rsid w:val="002C2CA3"/>
    <w:rsid w:val="002C4B3E"/>
    <w:rsid w:val="002C79D6"/>
    <w:rsid w:val="002D4F50"/>
    <w:rsid w:val="00312228"/>
    <w:rsid w:val="00326CCF"/>
    <w:rsid w:val="00332B12"/>
    <w:rsid w:val="00341422"/>
    <w:rsid w:val="00354C04"/>
    <w:rsid w:val="00365C32"/>
    <w:rsid w:val="00381386"/>
    <w:rsid w:val="00385E76"/>
    <w:rsid w:val="003979F4"/>
    <w:rsid w:val="003B6637"/>
    <w:rsid w:val="003E5428"/>
    <w:rsid w:val="003F6860"/>
    <w:rsid w:val="00412753"/>
    <w:rsid w:val="0041311C"/>
    <w:rsid w:val="004134DC"/>
    <w:rsid w:val="00425468"/>
    <w:rsid w:val="00434DB4"/>
    <w:rsid w:val="0043706E"/>
    <w:rsid w:val="0044597F"/>
    <w:rsid w:val="004460B9"/>
    <w:rsid w:val="00465C42"/>
    <w:rsid w:val="004862C9"/>
    <w:rsid w:val="0049344A"/>
    <w:rsid w:val="004A7169"/>
    <w:rsid w:val="004A780C"/>
    <w:rsid w:val="004B405A"/>
    <w:rsid w:val="004D0971"/>
    <w:rsid w:val="004D4439"/>
    <w:rsid w:val="004E1A93"/>
    <w:rsid w:val="004E6782"/>
    <w:rsid w:val="004E75A6"/>
    <w:rsid w:val="004E7983"/>
    <w:rsid w:val="004F418A"/>
    <w:rsid w:val="005038A4"/>
    <w:rsid w:val="00514DAF"/>
    <w:rsid w:val="00515548"/>
    <w:rsid w:val="00522C9C"/>
    <w:rsid w:val="0052324C"/>
    <w:rsid w:val="005311AE"/>
    <w:rsid w:val="00532EC7"/>
    <w:rsid w:val="00541CA3"/>
    <w:rsid w:val="005546A9"/>
    <w:rsid w:val="00560D9D"/>
    <w:rsid w:val="005652DD"/>
    <w:rsid w:val="00575C44"/>
    <w:rsid w:val="005846FB"/>
    <w:rsid w:val="00597125"/>
    <w:rsid w:val="005A4A3B"/>
    <w:rsid w:val="005A4CB5"/>
    <w:rsid w:val="005C67D8"/>
    <w:rsid w:val="005D12FD"/>
    <w:rsid w:val="005D626A"/>
    <w:rsid w:val="005E1D6B"/>
    <w:rsid w:val="005E7142"/>
    <w:rsid w:val="005F0608"/>
    <w:rsid w:val="0060758B"/>
    <w:rsid w:val="0061068C"/>
    <w:rsid w:val="00613900"/>
    <w:rsid w:val="00620D14"/>
    <w:rsid w:val="00622FE1"/>
    <w:rsid w:val="0063059B"/>
    <w:rsid w:val="0064560F"/>
    <w:rsid w:val="00646A79"/>
    <w:rsid w:val="00654A1A"/>
    <w:rsid w:val="00657E51"/>
    <w:rsid w:val="00660727"/>
    <w:rsid w:val="006726CE"/>
    <w:rsid w:val="00672DDB"/>
    <w:rsid w:val="00685FAF"/>
    <w:rsid w:val="006922CA"/>
    <w:rsid w:val="006B3DB0"/>
    <w:rsid w:val="006B584E"/>
    <w:rsid w:val="006C4338"/>
    <w:rsid w:val="006C7F0D"/>
    <w:rsid w:val="006D56F3"/>
    <w:rsid w:val="006D5D9F"/>
    <w:rsid w:val="006E436B"/>
    <w:rsid w:val="006F3DF9"/>
    <w:rsid w:val="00701E17"/>
    <w:rsid w:val="00703272"/>
    <w:rsid w:val="007060E5"/>
    <w:rsid w:val="007076F5"/>
    <w:rsid w:val="00710FD6"/>
    <w:rsid w:val="00716854"/>
    <w:rsid w:val="0072607D"/>
    <w:rsid w:val="0074245E"/>
    <w:rsid w:val="007472C1"/>
    <w:rsid w:val="00757151"/>
    <w:rsid w:val="00765765"/>
    <w:rsid w:val="00780567"/>
    <w:rsid w:val="0078202D"/>
    <w:rsid w:val="007909E0"/>
    <w:rsid w:val="0079785C"/>
    <w:rsid w:val="007A55F9"/>
    <w:rsid w:val="007B1CC8"/>
    <w:rsid w:val="007B7708"/>
    <w:rsid w:val="007C287E"/>
    <w:rsid w:val="007C32B6"/>
    <w:rsid w:val="007C7363"/>
    <w:rsid w:val="007D760C"/>
    <w:rsid w:val="007D7A65"/>
    <w:rsid w:val="007E1BD2"/>
    <w:rsid w:val="007F5922"/>
    <w:rsid w:val="007F68A6"/>
    <w:rsid w:val="0082237A"/>
    <w:rsid w:val="0083205E"/>
    <w:rsid w:val="00833580"/>
    <w:rsid w:val="0084228B"/>
    <w:rsid w:val="00844DAA"/>
    <w:rsid w:val="00847080"/>
    <w:rsid w:val="00855627"/>
    <w:rsid w:val="0089129A"/>
    <w:rsid w:val="00892956"/>
    <w:rsid w:val="008B799B"/>
    <w:rsid w:val="008C398D"/>
    <w:rsid w:val="008C6FB6"/>
    <w:rsid w:val="008D7AFC"/>
    <w:rsid w:val="008D7C4A"/>
    <w:rsid w:val="008E496A"/>
    <w:rsid w:val="008F27E7"/>
    <w:rsid w:val="00921A32"/>
    <w:rsid w:val="00925664"/>
    <w:rsid w:val="00934503"/>
    <w:rsid w:val="00937F46"/>
    <w:rsid w:val="00941D5C"/>
    <w:rsid w:val="009446C3"/>
    <w:rsid w:val="00945DD7"/>
    <w:rsid w:val="009513B0"/>
    <w:rsid w:val="00954ED7"/>
    <w:rsid w:val="00982C72"/>
    <w:rsid w:val="00983FF3"/>
    <w:rsid w:val="00984DF5"/>
    <w:rsid w:val="00993492"/>
    <w:rsid w:val="009B1CD0"/>
    <w:rsid w:val="009B2868"/>
    <w:rsid w:val="009B45B9"/>
    <w:rsid w:val="009D5A32"/>
    <w:rsid w:val="009D68F3"/>
    <w:rsid w:val="009E34AF"/>
    <w:rsid w:val="009E6700"/>
    <w:rsid w:val="00A13118"/>
    <w:rsid w:val="00A268D8"/>
    <w:rsid w:val="00A36B66"/>
    <w:rsid w:val="00A76E08"/>
    <w:rsid w:val="00A91211"/>
    <w:rsid w:val="00AA57C9"/>
    <w:rsid w:val="00AA7C47"/>
    <w:rsid w:val="00AE7831"/>
    <w:rsid w:val="00AF5A0E"/>
    <w:rsid w:val="00B00C93"/>
    <w:rsid w:val="00B01A8A"/>
    <w:rsid w:val="00B054DA"/>
    <w:rsid w:val="00B15998"/>
    <w:rsid w:val="00B17E3F"/>
    <w:rsid w:val="00B249A2"/>
    <w:rsid w:val="00B328B7"/>
    <w:rsid w:val="00B4561D"/>
    <w:rsid w:val="00B71CD6"/>
    <w:rsid w:val="00B85A25"/>
    <w:rsid w:val="00B87564"/>
    <w:rsid w:val="00B95DD5"/>
    <w:rsid w:val="00BA44E5"/>
    <w:rsid w:val="00BA76BD"/>
    <w:rsid w:val="00BB55E0"/>
    <w:rsid w:val="00BC2890"/>
    <w:rsid w:val="00BE6078"/>
    <w:rsid w:val="00BF327D"/>
    <w:rsid w:val="00C11683"/>
    <w:rsid w:val="00C158D7"/>
    <w:rsid w:val="00C17CC9"/>
    <w:rsid w:val="00C20CD3"/>
    <w:rsid w:val="00C21365"/>
    <w:rsid w:val="00C2168D"/>
    <w:rsid w:val="00C25E70"/>
    <w:rsid w:val="00C276BF"/>
    <w:rsid w:val="00C34968"/>
    <w:rsid w:val="00C36C7E"/>
    <w:rsid w:val="00C44B99"/>
    <w:rsid w:val="00C67BF0"/>
    <w:rsid w:val="00C91060"/>
    <w:rsid w:val="00C911FE"/>
    <w:rsid w:val="00CA0C47"/>
    <w:rsid w:val="00CA5E21"/>
    <w:rsid w:val="00CB261F"/>
    <w:rsid w:val="00CB3644"/>
    <w:rsid w:val="00CD185D"/>
    <w:rsid w:val="00CD46CC"/>
    <w:rsid w:val="00CD6EA4"/>
    <w:rsid w:val="00CF5054"/>
    <w:rsid w:val="00CF6352"/>
    <w:rsid w:val="00D01B01"/>
    <w:rsid w:val="00D0421D"/>
    <w:rsid w:val="00D049EA"/>
    <w:rsid w:val="00D20F1A"/>
    <w:rsid w:val="00D324BC"/>
    <w:rsid w:val="00D34265"/>
    <w:rsid w:val="00D46BC7"/>
    <w:rsid w:val="00D8518D"/>
    <w:rsid w:val="00D85762"/>
    <w:rsid w:val="00D879CA"/>
    <w:rsid w:val="00D9691D"/>
    <w:rsid w:val="00D96C94"/>
    <w:rsid w:val="00DA31DA"/>
    <w:rsid w:val="00DA40E7"/>
    <w:rsid w:val="00DB48EE"/>
    <w:rsid w:val="00DE29D6"/>
    <w:rsid w:val="00DE6FE9"/>
    <w:rsid w:val="00DF1BF2"/>
    <w:rsid w:val="00E01B94"/>
    <w:rsid w:val="00E04B20"/>
    <w:rsid w:val="00E25E06"/>
    <w:rsid w:val="00E32EB9"/>
    <w:rsid w:val="00E40A42"/>
    <w:rsid w:val="00E47798"/>
    <w:rsid w:val="00E73420"/>
    <w:rsid w:val="00E84551"/>
    <w:rsid w:val="00E84ADA"/>
    <w:rsid w:val="00E91983"/>
    <w:rsid w:val="00EB136F"/>
    <w:rsid w:val="00ED1154"/>
    <w:rsid w:val="00ED49F5"/>
    <w:rsid w:val="00EF49DC"/>
    <w:rsid w:val="00EF598E"/>
    <w:rsid w:val="00F04F3C"/>
    <w:rsid w:val="00F12B30"/>
    <w:rsid w:val="00F246B7"/>
    <w:rsid w:val="00F27A2B"/>
    <w:rsid w:val="00F31D64"/>
    <w:rsid w:val="00F35377"/>
    <w:rsid w:val="00F37A1E"/>
    <w:rsid w:val="00F440C8"/>
    <w:rsid w:val="00F468E8"/>
    <w:rsid w:val="00F53308"/>
    <w:rsid w:val="00FB163E"/>
    <w:rsid w:val="00FB5453"/>
    <w:rsid w:val="00FD02F1"/>
    <w:rsid w:val="00FE262E"/>
    <w:rsid w:val="00FE4ABC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chartTrackingRefBased/>
  <w15:docId w15:val="{8F02B79E-5C87-45D4-90A5-47E4D805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Niveau2">
    <w:name w:val="Niveau 2"/>
    <w:basedOn w:val="Normal"/>
    <w:rsid w:val="00B71CD6"/>
    <w:pPr>
      <w:suppressAutoHyphens w:val="0"/>
    </w:pPr>
    <w:rPr>
      <w:rFonts w:ascii="Times New Roman" w:hAnsi="Times New Roman" w:cs="Times New Roman"/>
      <w:b/>
      <w:bCs/>
      <w:sz w:val="22"/>
      <w:szCs w:val="22"/>
      <w:lang w:eastAsia="fr-FR"/>
    </w:rPr>
  </w:style>
  <w:style w:type="character" w:customStyle="1" w:styleId="PieddepageCar">
    <w:name w:val="Pied de page Car"/>
    <w:link w:val="Pieddepage"/>
    <w:rsid w:val="00B71CD6"/>
    <w:rPr>
      <w:rFonts w:ascii="Univers" w:hAnsi="Univers" w:cs="Univers"/>
      <w:lang w:eastAsia="zh-CN"/>
    </w:rPr>
  </w:style>
  <w:style w:type="character" w:customStyle="1" w:styleId="CorpsdetexteCar">
    <w:name w:val="Corps de texte Car"/>
    <w:basedOn w:val="Policepardfaut"/>
    <w:link w:val="Corpsdetexte"/>
    <w:rsid w:val="00CB261F"/>
    <w:rPr>
      <w:rFonts w:ascii="Arial" w:hAnsi="Arial" w:cs="Arial"/>
      <w:b/>
      <w:sz w:val="24"/>
      <w:lang w:eastAsia="zh-CN"/>
    </w:rPr>
  </w:style>
  <w:style w:type="character" w:customStyle="1" w:styleId="docdata">
    <w:name w:val="docdata"/>
    <w:aliases w:val="docy,v5,2094,bqiaagaaeyqcaaagzwmaaanhbqaabvufaaaaaaaaaaaaaaaaaaaaaaaaaaaaaaaaaaaaaaaaaaaaaaaaaaaaaaaaaaaaaaaaaaaaaaaaaaaaaaaaaaaaaaaaaaaaaaaaaaaaaaaaaaaaaaaaaaaaaaaaaaaaaaaaaaaaaaaaaaaaaaaaaaaaaaaaaaaaaaaaaaaaaaaaaaaaaaaaaaaaaaaaaaaaaaaaaaaaaaaa"/>
    <w:basedOn w:val="Policepardfaut"/>
    <w:rsid w:val="00D324BC"/>
  </w:style>
  <w:style w:type="character" w:customStyle="1" w:styleId="NotedebasdepageCar">
    <w:name w:val="Note de bas de page Car"/>
    <w:basedOn w:val="Policepardfaut"/>
    <w:link w:val="Notedebasdepage"/>
    <w:rsid w:val="004E6782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350B-6F01-4AB3-AEDE-6AE7EFC9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0</TotalTime>
  <Pages>7</Pages>
  <Words>1435</Words>
  <Characters>7894</Characters>
  <Application>Microsoft Office Word</Application>
  <DocSecurity>8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M-Claire HUSSON</cp:lastModifiedBy>
  <cp:revision>2</cp:revision>
  <cp:lastPrinted>2024-09-02T12:37:00Z</cp:lastPrinted>
  <dcterms:created xsi:type="dcterms:W3CDTF">2025-04-10T11:34:00Z</dcterms:created>
  <dcterms:modified xsi:type="dcterms:W3CDTF">2025-04-10T11:34:00Z</dcterms:modified>
</cp:coreProperties>
</file>