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64DB7" w:rsidRDefault="00964DB7" w:rsidP="00964DB7">
      <w:pPr>
        <w:ind w:left="2127" w:right="-86"/>
        <w:jc w:val="right"/>
        <w:rPr>
          <w:rFonts w:cs="Arial"/>
          <w:b/>
        </w:rPr>
      </w:pPr>
    </w:p>
    <w:p w:rsidR="00964DB7" w:rsidRDefault="00964DB7" w:rsidP="00964DB7">
      <w:pPr>
        <w:ind w:left="2127" w:right="-86"/>
        <w:jc w:val="right"/>
        <w:rPr>
          <w:rFonts w:cs="Arial"/>
          <w:b/>
        </w:rPr>
      </w:pPr>
    </w:p>
    <w:tbl>
      <w:tblPr>
        <w:tblW w:w="10173" w:type="dxa"/>
        <w:tblLook w:val="04A0" w:firstRow="1" w:lastRow="0" w:firstColumn="1" w:lastColumn="0" w:noHBand="0" w:noVBand="1"/>
      </w:tblPr>
      <w:tblGrid>
        <w:gridCol w:w="3562"/>
        <w:gridCol w:w="2640"/>
        <w:gridCol w:w="3971"/>
      </w:tblGrid>
      <w:tr w:rsidR="00964DB7" w:rsidTr="00964DB7">
        <w:trPr>
          <w:trHeight w:val="2069"/>
        </w:trPr>
        <w:tc>
          <w:tcPr>
            <w:tcW w:w="3562" w:type="dxa"/>
            <w:shd w:val="clear" w:color="auto" w:fill="FFFFFF"/>
          </w:tcPr>
          <w:p w:rsidR="00964DB7" w:rsidRDefault="00964DB7" w:rsidP="000876F8">
            <w:pPr>
              <w:spacing w:before="60"/>
              <w:ind w:left="-142"/>
              <w:rPr>
                <w:b/>
              </w:rPr>
            </w:pPr>
          </w:p>
          <w:p w:rsidR="00964DB7" w:rsidRDefault="00964DB7" w:rsidP="000876F8">
            <w:r>
              <w:rPr>
                <w:noProof/>
                <w:lang w:eastAsia="fr-FR"/>
              </w:rPr>
              <w:drawing>
                <wp:anchor distT="0" distB="8890" distL="114300" distR="120650" simplePos="0" relativeHeight="251661312" behindDoc="0" locked="0" layoutInCell="1" allowOverlap="1" wp14:anchorId="46F3AD8D" wp14:editId="0D55C947">
                  <wp:simplePos x="0" y="0"/>
                  <wp:positionH relativeFrom="column">
                    <wp:posOffset>12700</wp:posOffset>
                  </wp:positionH>
                  <wp:positionV relativeFrom="paragraph">
                    <wp:posOffset>-307340</wp:posOffset>
                  </wp:positionV>
                  <wp:extent cx="945515" cy="1076960"/>
                  <wp:effectExtent l="0" t="0" r="0" b="0"/>
                  <wp:wrapTight wrapText="bothSides">
                    <wp:wrapPolygon edited="0">
                      <wp:start x="-240" y="0"/>
                      <wp:lineTo x="-240" y="21161"/>
                      <wp:lineTo x="11637" y="21161"/>
                      <wp:lineTo x="12075" y="20786"/>
                      <wp:lineTo x="10754" y="19271"/>
                      <wp:lineTo x="8559" y="18138"/>
                      <wp:lineTo x="21301" y="12850"/>
                      <wp:lineTo x="21301" y="9443"/>
                      <wp:lineTo x="19543" y="6045"/>
                      <wp:lineTo x="12522" y="0"/>
                      <wp:lineTo x="-240" y="0"/>
                    </wp:wrapPolygon>
                  </wp:wrapTight>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pic:cNvPicPr>
                            <a:picLocks noChangeAspect="1" noChangeArrowheads="1"/>
                          </pic:cNvPicPr>
                        </pic:nvPicPr>
                        <pic:blipFill>
                          <a:blip r:embed="rId7"/>
                          <a:stretch>
                            <a:fillRect/>
                          </a:stretch>
                        </pic:blipFill>
                        <pic:spPr bwMode="auto">
                          <a:xfrm>
                            <a:off x="0" y="0"/>
                            <a:ext cx="945515" cy="1076960"/>
                          </a:xfrm>
                          <a:prstGeom prst="rect">
                            <a:avLst/>
                          </a:prstGeom>
                        </pic:spPr>
                      </pic:pic>
                    </a:graphicData>
                  </a:graphic>
                </wp:anchor>
              </w:drawing>
            </w:r>
          </w:p>
        </w:tc>
        <w:tc>
          <w:tcPr>
            <w:tcW w:w="2640" w:type="dxa"/>
            <w:shd w:val="clear" w:color="auto" w:fill="FFFFFF"/>
          </w:tcPr>
          <w:p w:rsidR="00964DB7" w:rsidRDefault="00964DB7" w:rsidP="000876F8">
            <w:pPr>
              <w:ind w:right="-86"/>
              <w:rPr>
                <w:b/>
              </w:rPr>
            </w:pPr>
          </w:p>
        </w:tc>
        <w:tc>
          <w:tcPr>
            <w:tcW w:w="3971" w:type="dxa"/>
            <w:shd w:val="clear" w:color="auto" w:fill="FFFFFF"/>
          </w:tcPr>
          <w:p w:rsidR="00964DB7" w:rsidRDefault="00964DB7" w:rsidP="000876F8">
            <w:pPr>
              <w:ind w:right="-86"/>
              <w:jc w:val="right"/>
              <w:rPr>
                <w:rFonts w:ascii="Marianne" w:hAnsi="Marianne" w:cs="Arial"/>
                <w:b/>
              </w:rPr>
            </w:pPr>
          </w:p>
          <w:p w:rsidR="00964DB7" w:rsidRDefault="00964DB7" w:rsidP="00964DB7">
            <w:pPr>
              <w:ind w:right="-86"/>
              <w:jc w:val="center"/>
              <w:rPr>
                <w:rFonts w:ascii="Marianne" w:hAnsi="Marianne" w:cs="Arial"/>
                <w:b/>
              </w:rPr>
            </w:pPr>
            <w:r>
              <w:rPr>
                <w:rFonts w:ascii="Marianne" w:hAnsi="Marianne" w:cs="Arial"/>
                <w:b/>
              </w:rPr>
              <w:t>Secrétariat général de la défense</w:t>
            </w:r>
          </w:p>
          <w:p w:rsidR="00964DB7" w:rsidRDefault="00964DB7" w:rsidP="00964DB7">
            <w:pPr>
              <w:ind w:right="-108"/>
              <w:jc w:val="center"/>
              <w:rPr>
                <w:rFonts w:ascii="Marianne" w:hAnsi="Marianne" w:cs="Arial"/>
                <w:b/>
                <w:sz w:val="28"/>
              </w:rPr>
            </w:pPr>
            <w:proofErr w:type="gramStart"/>
            <w:r>
              <w:rPr>
                <w:rFonts w:ascii="Marianne" w:hAnsi="Marianne" w:cs="Arial"/>
                <w:b/>
              </w:rPr>
              <w:t>et</w:t>
            </w:r>
            <w:proofErr w:type="gramEnd"/>
            <w:r>
              <w:rPr>
                <w:rFonts w:ascii="Marianne" w:hAnsi="Marianne" w:cs="Arial"/>
                <w:b/>
              </w:rPr>
              <w:t xml:space="preserve"> de la sécurité nationale</w:t>
            </w:r>
          </w:p>
          <w:p w:rsidR="00964DB7" w:rsidRDefault="00964DB7" w:rsidP="000876F8">
            <w:pPr>
              <w:ind w:right="-86"/>
              <w:rPr>
                <w:rFonts w:ascii="Marianne" w:hAnsi="Marianne"/>
                <w:b/>
              </w:rPr>
            </w:pPr>
          </w:p>
        </w:tc>
      </w:tr>
    </w:tbl>
    <w:p w:rsidR="009B1CD0" w:rsidRPr="00964DB7" w:rsidRDefault="009B1CD0" w:rsidP="00844DAA">
      <w:pPr>
        <w:tabs>
          <w:tab w:val="left" w:pos="851"/>
        </w:tabs>
        <w:rPr>
          <w:rFonts w:ascii="Marianne" w:hAnsi="Marianne"/>
        </w:rPr>
        <w:sectPr w:rsidR="009B1CD0" w:rsidRPr="00964DB7">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964DB7">
        <w:tc>
          <w:tcPr>
            <w:tcW w:w="9002" w:type="dxa"/>
            <w:shd w:val="clear" w:color="auto" w:fill="66CCFF"/>
          </w:tcPr>
          <w:p w:rsidR="009B1CD0" w:rsidRPr="00964DB7" w:rsidRDefault="00811596" w:rsidP="00811596">
            <w:pPr>
              <w:tabs>
                <w:tab w:val="left" w:pos="851"/>
              </w:tabs>
              <w:spacing w:before="120" w:after="120"/>
              <w:jc w:val="center"/>
              <w:rPr>
                <w:rFonts w:ascii="Marianne" w:hAnsi="Marianne" w:cs="Arial"/>
                <w:b/>
                <w:bCs/>
                <w:caps/>
                <w:sz w:val="28"/>
                <w:szCs w:val="28"/>
              </w:rPr>
            </w:pPr>
            <w:r w:rsidRPr="00964DB7">
              <w:rPr>
                <w:rFonts w:ascii="Marianne" w:hAnsi="Marianne" w:cs="Arial"/>
                <w:sz w:val="24"/>
                <w:szCs w:val="24"/>
              </w:rPr>
              <w:t xml:space="preserve">                 </w:t>
            </w:r>
            <w:r w:rsidR="009B1CD0" w:rsidRPr="00964DB7">
              <w:rPr>
                <w:rFonts w:ascii="Marianne" w:hAnsi="Marianne" w:cs="Arial"/>
                <w:sz w:val="24"/>
                <w:szCs w:val="24"/>
              </w:rPr>
              <w:t>MARCH</w:t>
            </w:r>
            <w:r w:rsidR="009B1CD0" w:rsidRPr="00964DB7">
              <w:rPr>
                <w:rFonts w:ascii="Marianne" w:hAnsi="Marianne" w:cs="Arial"/>
                <w:caps/>
                <w:sz w:val="24"/>
                <w:szCs w:val="24"/>
              </w:rPr>
              <w:t>é</w:t>
            </w:r>
            <w:r w:rsidR="009B1CD0" w:rsidRPr="00964DB7">
              <w:rPr>
                <w:rFonts w:ascii="Marianne" w:hAnsi="Marianne" w:cs="Arial"/>
                <w:sz w:val="24"/>
                <w:szCs w:val="24"/>
              </w:rPr>
              <w:t>S ET ACCORDS-CADRES</w:t>
            </w:r>
          </w:p>
          <w:p w:rsidR="009B1CD0" w:rsidRPr="00964DB7" w:rsidRDefault="00811596" w:rsidP="00811596">
            <w:pPr>
              <w:tabs>
                <w:tab w:val="left" w:pos="851"/>
              </w:tabs>
              <w:spacing w:before="120" w:after="120"/>
              <w:jc w:val="center"/>
              <w:rPr>
                <w:rFonts w:ascii="Marianne" w:hAnsi="Marianne"/>
                <w:caps/>
                <w:sz w:val="28"/>
                <w:szCs w:val="28"/>
              </w:rPr>
            </w:pPr>
            <w:r w:rsidRPr="00964DB7">
              <w:rPr>
                <w:rFonts w:ascii="Marianne" w:hAnsi="Marianne" w:cs="Arial"/>
                <w:b/>
                <w:bCs/>
                <w:caps/>
                <w:sz w:val="28"/>
                <w:szCs w:val="28"/>
              </w:rPr>
              <w:t xml:space="preserve">            </w:t>
            </w:r>
            <w:r w:rsidR="009B1CD0" w:rsidRPr="00964DB7">
              <w:rPr>
                <w:rFonts w:ascii="Marianne" w:hAnsi="Marianne" w:cs="Arial"/>
                <w:b/>
                <w:bCs/>
                <w:caps/>
                <w:sz w:val="28"/>
                <w:szCs w:val="28"/>
              </w:rPr>
              <w:t>ACTE</w:t>
            </w:r>
            <w:r w:rsidR="009B1CD0" w:rsidRPr="00964DB7">
              <w:rPr>
                <w:rFonts w:ascii="Marianne" w:hAnsi="Marianne" w:cs="Arial"/>
                <w:b/>
                <w:bCs/>
                <w:sz w:val="28"/>
                <w:szCs w:val="28"/>
              </w:rPr>
              <w:t xml:space="preserve"> D’ENGAGEMENT</w:t>
            </w:r>
          </w:p>
        </w:tc>
        <w:tc>
          <w:tcPr>
            <w:tcW w:w="1275" w:type="dxa"/>
            <w:shd w:val="clear" w:color="auto" w:fill="66CCFF"/>
          </w:tcPr>
          <w:p w:rsidR="009B1CD0" w:rsidRPr="00964DB7" w:rsidRDefault="009B1CD0" w:rsidP="00AD19EE">
            <w:pPr>
              <w:pStyle w:val="Titre8"/>
              <w:tabs>
                <w:tab w:val="left" w:pos="851"/>
                <w:tab w:val="right" w:pos="9639"/>
              </w:tabs>
              <w:spacing w:before="120" w:after="120"/>
              <w:jc w:val="left"/>
              <w:rPr>
                <w:rFonts w:ascii="Marianne" w:hAnsi="Marianne"/>
              </w:rPr>
            </w:pPr>
          </w:p>
        </w:tc>
      </w:tr>
    </w:tbl>
    <w:p w:rsidR="009B1CD0" w:rsidRPr="00964DB7" w:rsidRDefault="009B1CD0" w:rsidP="006C4338">
      <w:pPr>
        <w:tabs>
          <w:tab w:val="left" w:pos="851"/>
        </w:tabs>
        <w:rPr>
          <w:rFonts w:ascii="Marianne" w:hAnsi="Marianne"/>
        </w:rPr>
      </w:pPr>
    </w:p>
    <w:p w:rsidR="009B1CD0" w:rsidRPr="00964DB7" w:rsidRDefault="009B1CD0" w:rsidP="005846FB">
      <w:pPr>
        <w:tabs>
          <w:tab w:val="left" w:pos="426"/>
          <w:tab w:val="left" w:pos="851"/>
        </w:tabs>
        <w:jc w:val="both"/>
        <w:rPr>
          <w:rFonts w:ascii="Marianne" w:hAnsi="Marianne" w:cs="Arial"/>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235"/>
        <w:gridCol w:w="807"/>
        <w:gridCol w:w="808"/>
        <w:gridCol w:w="807"/>
        <w:gridCol w:w="808"/>
        <w:gridCol w:w="807"/>
        <w:gridCol w:w="808"/>
        <w:gridCol w:w="807"/>
        <w:gridCol w:w="808"/>
        <w:gridCol w:w="807"/>
        <w:gridCol w:w="808"/>
      </w:tblGrid>
      <w:tr w:rsidR="00AD19EE" w:rsidRPr="00964DB7" w:rsidTr="002E6DF0">
        <w:trPr>
          <w:cantSplit/>
          <w:trHeight w:val="495"/>
          <w:jc w:val="center"/>
        </w:trPr>
        <w:tc>
          <w:tcPr>
            <w:tcW w:w="2235" w:type="dxa"/>
            <w:vAlign w:val="center"/>
          </w:tcPr>
          <w:p w:rsidR="00AD19EE" w:rsidRPr="00964DB7" w:rsidRDefault="002E6DF0" w:rsidP="00AD19EE">
            <w:pPr>
              <w:tabs>
                <w:tab w:val="left" w:pos="1134"/>
                <w:tab w:val="left" w:pos="3969"/>
              </w:tabs>
              <w:suppressAutoHyphens w:val="0"/>
              <w:jc w:val="center"/>
              <w:rPr>
                <w:rFonts w:ascii="Marianne" w:hAnsi="Marianne" w:cs="Arial"/>
                <w:sz w:val="24"/>
                <w:szCs w:val="24"/>
                <w:lang w:eastAsia="fr-FR"/>
              </w:rPr>
            </w:pPr>
            <w:r w:rsidRPr="00964DB7">
              <w:rPr>
                <w:rFonts w:ascii="Marianne" w:hAnsi="Marianne" w:cs="Arial"/>
                <w:b/>
                <w:sz w:val="24"/>
                <w:szCs w:val="24"/>
                <w:lang w:eastAsia="fr-FR"/>
              </w:rPr>
              <w:t xml:space="preserve">Chorus </w:t>
            </w:r>
            <w:r w:rsidR="00AD19EE" w:rsidRPr="00964DB7">
              <w:rPr>
                <w:rFonts w:ascii="Marianne" w:hAnsi="Marianne" w:cs="Arial"/>
                <w:b/>
                <w:sz w:val="24"/>
                <w:szCs w:val="24"/>
                <w:lang w:eastAsia="fr-FR"/>
              </w:rPr>
              <w:t xml:space="preserve">n° </w:t>
            </w:r>
          </w:p>
        </w:tc>
        <w:tc>
          <w:tcPr>
            <w:tcW w:w="807" w:type="dxa"/>
            <w:vAlign w:val="center"/>
          </w:tcPr>
          <w:p w:rsidR="00AD19EE" w:rsidRPr="00964DB7" w:rsidRDefault="00AD19EE" w:rsidP="00AD19EE">
            <w:pPr>
              <w:tabs>
                <w:tab w:val="left" w:pos="6804"/>
              </w:tabs>
              <w:suppressAutoHyphens w:val="0"/>
              <w:jc w:val="both"/>
              <w:rPr>
                <w:rFonts w:ascii="Marianne" w:hAnsi="Marianne" w:cs="Arial"/>
                <w:sz w:val="12"/>
                <w:lang w:eastAsia="fr-FR"/>
              </w:rPr>
            </w:pPr>
          </w:p>
        </w:tc>
        <w:tc>
          <w:tcPr>
            <w:tcW w:w="808" w:type="dxa"/>
            <w:vAlign w:val="center"/>
          </w:tcPr>
          <w:p w:rsidR="00AD19EE" w:rsidRPr="00964DB7" w:rsidRDefault="00AD19EE" w:rsidP="00AD19EE">
            <w:pPr>
              <w:tabs>
                <w:tab w:val="left" w:pos="6804"/>
              </w:tabs>
              <w:suppressAutoHyphens w:val="0"/>
              <w:jc w:val="both"/>
              <w:rPr>
                <w:rFonts w:ascii="Marianne" w:hAnsi="Marianne" w:cs="Arial"/>
                <w:sz w:val="12"/>
                <w:lang w:eastAsia="fr-FR"/>
              </w:rPr>
            </w:pPr>
          </w:p>
        </w:tc>
        <w:tc>
          <w:tcPr>
            <w:tcW w:w="807" w:type="dxa"/>
            <w:vAlign w:val="center"/>
          </w:tcPr>
          <w:p w:rsidR="00AD19EE" w:rsidRPr="00964DB7" w:rsidRDefault="00AD19EE" w:rsidP="00AD19EE">
            <w:pPr>
              <w:tabs>
                <w:tab w:val="left" w:pos="6804"/>
              </w:tabs>
              <w:suppressAutoHyphens w:val="0"/>
              <w:jc w:val="both"/>
              <w:rPr>
                <w:rFonts w:ascii="Marianne" w:hAnsi="Marianne" w:cs="Arial"/>
                <w:sz w:val="12"/>
                <w:lang w:eastAsia="fr-FR"/>
              </w:rPr>
            </w:pPr>
          </w:p>
        </w:tc>
        <w:tc>
          <w:tcPr>
            <w:tcW w:w="808" w:type="dxa"/>
            <w:vAlign w:val="center"/>
          </w:tcPr>
          <w:p w:rsidR="00AD19EE" w:rsidRPr="00964DB7" w:rsidRDefault="00AD19EE" w:rsidP="00AD19EE">
            <w:pPr>
              <w:tabs>
                <w:tab w:val="left" w:pos="6804"/>
              </w:tabs>
              <w:suppressAutoHyphens w:val="0"/>
              <w:jc w:val="both"/>
              <w:rPr>
                <w:rFonts w:ascii="Marianne" w:hAnsi="Marianne" w:cs="Arial"/>
                <w:sz w:val="12"/>
                <w:lang w:eastAsia="fr-FR"/>
              </w:rPr>
            </w:pPr>
          </w:p>
        </w:tc>
        <w:tc>
          <w:tcPr>
            <w:tcW w:w="807" w:type="dxa"/>
            <w:vAlign w:val="center"/>
          </w:tcPr>
          <w:p w:rsidR="00AD19EE" w:rsidRPr="00964DB7" w:rsidRDefault="00AD19EE" w:rsidP="00AD19EE">
            <w:pPr>
              <w:tabs>
                <w:tab w:val="left" w:pos="6804"/>
              </w:tabs>
              <w:suppressAutoHyphens w:val="0"/>
              <w:jc w:val="both"/>
              <w:rPr>
                <w:rFonts w:ascii="Marianne" w:hAnsi="Marianne" w:cs="Arial"/>
                <w:sz w:val="12"/>
                <w:lang w:eastAsia="fr-FR"/>
              </w:rPr>
            </w:pPr>
          </w:p>
        </w:tc>
        <w:tc>
          <w:tcPr>
            <w:tcW w:w="808" w:type="dxa"/>
            <w:vAlign w:val="center"/>
          </w:tcPr>
          <w:p w:rsidR="00AD19EE" w:rsidRPr="00964DB7" w:rsidRDefault="00AD19EE" w:rsidP="00AD19EE">
            <w:pPr>
              <w:tabs>
                <w:tab w:val="left" w:pos="6804"/>
              </w:tabs>
              <w:suppressAutoHyphens w:val="0"/>
              <w:jc w:val="both"/>
              <w:rPr>
                <w:rFonts w:ascii="Marianne" w:hAnsi="Marianne" w:cs="Arial"/>
                <w:sz w:val="12"/>
                <w:lang w:eastAsia="fr-FR"/>
              </w:rPr>
            </w:pPr>
          </w:p>
        </w:tc>
        <w:tc>
          <w:tcPr>
            <w:tcW w:w="807" w:type="dxa"/>
            <w:vAlign w:val="center"/>
          </w:tcPr>
          <w:p w:rsidR="00AD19EE" w:rsidRPr="00964DB7" w:rsidRDefault="00AD19EE" w:rsidP="00AD19EE">
            <w:pPr>
              <w:tabs>
                <w:tab w:val="left" w:pos="6804"/>
              </w:tabs>
              <w:suppressAutoHyphens w:val="0"/>
              <w:jc w:val="both"/>
              <w:rPr>
                <w:rFonts w:ascii="Marianne" w:hAnsi="Marianne" w:cs="Arial"/>
                <w:sz w:val="12"/>
                <w:lang w:eastAsia="fr-FR"/>
              </w:rPr>
            </w:pPr>
          </w:p>
        </w:tc>
        <w:tc>
          <w:tcPr>
            <w:tcW w:w="808" w:type="dxa"/>
            <w:vAlign w:val="center"/>
          </w:tcPr>
          <w:p w:rsidR="00AD19EE" w:rsidRPr="00964DB7" w:rsidRDefault="00AD19EE" w:rsidP="00AD19EE">
            <w:pPr>
              <w:tabs>
                <w:tab w:val="left" w:pos="6804"/>
              </w:tabs>
              <w:suppressAutoHyphens w:val="0"/>
              <w:jc w:val="both"/>
              <w:rPr>
                <w:rFonts w:ascii="Marianne" w:hAnsi="Marianne" w:cs="Arial"/>
                <w:sz w:val="12"/>
                <w:lang w:eastAsia="fr-FR"/>
              </w:rPr>
            </w:pPr>
          </w:p>
        </w:tc>
        <w:tc>
          <w:tcPr>
            <w:tcW w:w="807" w:type="dxa"/>
            <w:vAlign w:val="center"/>
          </w:tcPr>
          <w:p w:rsidR="00AD19EE" w:rsidRPr="00964DB7" w:rsidRDefault="00AD19EE" w:rsidP="00AD19EE">
            <w:pPr>
              <w:tabs>
                <w:tab w:val="left" w:pos="6804"/>
              </w:tabs>
              <w:suppressAutoHyphens w:val="0"/>
              <w:jc w:val="both"/>
              <w:rPr>
                <w:rFonts w:ascii="Marianne" w:hAnsi="Marianne" w:cs="Arial"/>
                <w:sz w:val="12"/>
                <w:lang w:eastAsia="fr-FR"/>
              </w:rPr>
            </w:pPr>
          </w:p>
        </w:tc>
        <w:tc>
          <w:tcPr>
            <w:tcW w:w="808" w:type="dxa"/>
            <w:vAlign w:val="center"/>
          </w:tcPr>
          <w:p w:rsidR="00AD19EE" w:rsidRPr="00964DB7" w:rsidRDefault="00AD19EE" w:rsidP="00AD19EE">
            <w:pPr>
              <w:tabs>
                <w:tab w:val="left" w:pos="6804"/>
              </w:tabs>
              <w:suppressAutoHyphens w:val="0"/>
              <w:jc w:val="both"/>
              <w:rPr>
                <w:rFonts w:ascii="Marianne" w:hAnsi="Marianne" w:cs="Arial"/>
                <w:sz w:val="12"/>
                <w:lang w:eastAsia="fr-FR"/>
              </w:rPr>
            </w:pPr>
          </w:p>
        </w:tc>
      </w:tr>
    </w:tbl>
    <w:p w:rsidR="00AD19EE" w:rsidRPr="00964DB7" w:rsidRDefault="00AD19EE" w:rsidP="005846FB">
      <w:pPr>
        <w:tabs>
          <w:tab w:val="left" w:pos="426"/>
          <w:tab w:val="left" w:pos="851"/>
        </w:tabs>
        <w:jc w:val="both"/>
        <w:rPr>
          <w:rFonts w:ascii="Marianne" w:hAnsi="Marianne" w:cs="Arial"/>
        </w:rPr>
      </w:pPr>
    </w:p>
    <w:p w:rsidR="002E6DF0" w:rsidRPr="00964DB7" w:rsidRDefault="002E6DF0" w:rsidP="005846FB">
      <w:pPr>
        <w:tabs>
          <w:tab w:val="left" w:pos="426"/>
          <w:tab w:val="left" w:pos="851"/>
        </w:tabs>
        <w:jc w:val="both"/>
        <w:rPr>
          <w:rFonts w:ascii="Marianne" w:hAnsi="Marianne" w:cs="Arial"/>
          <w:i/>
        </w:rPr>
      </w:pPr>
      <w:r w:rsidRPr="00964DB7">
        <w:rPr>
          <w:rFonts w:ascii="Marianne" w:hAnsi="Marianne" w:cs="Arial"/>
          <w:i/>
        </w:rPr>
        <w:t>(Ce numéro est à rappeler dans toutes les cor</w:t>
      </w:r>
      <w:r w:rsidR="00B16F19" w:rsidRPr="00964DB7">
        <w:rPr>
          <w:rFonts w:ascii="Marianne" w:hAnsi="Marianne" w:cs="Arial"/>
          <w:i/>
        </w:rPr>
        <w:t xml:space="preserve">respondances </w:t>
      </w:r>
      <w:r w:rsidRPr="00964DB7">
        <w:rPr>
          <w:rFonts w:ascii="Marianne" w:hAnsi="Marianne" w:cs="Arial"/>
          <w:i/>
        </w:rPr>
        <w:t>et factures)</w:t>
      </w:r>
    </w:p>
    <w:p w:rsidR="00AD19EE" w:rsidRPr="00964DB7" w:rsidRDefault="00AD19EE" w:rsidP="005846FB">
      <w:pPr>
        <w:tabs>
          <w:tab w:val="left" w:pos="426"/>
          <w:tab w:val="left" w:pos="851"/>
        </w:tabs>
        <w:jc w:val="both"/>
        <w:rPr>
          <w:rFonts w:ascii="Marianne" w:hAnsi="Marianne"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64DB7">
        <w:tc>
          <w:tcPr>
            <w:tcW w:w="10277" w:type="dxa"/>
            <w:shd w:val="clear" w:color="auto" w:fill="66CCFF"/>
          </w:tcPr>
          <w:p w:rsidR="009B1CD0" w:rsidRPr="00964DB7" w:rsidRDefault="009B1CD0" w:rsidP="005846FB">
            <w:pPr>
              <w:tabs>
                <w:tab w:val="left" w:pos="-142"/>
                <w:tab w:val="left" w:pos="851"/>
                <w:tab w:val="left" w:pos="4111"/>
              </w:tabs>
              <w:jc w:val="both"/>
              <w:rPr>
                <w:rFonts w:ascii="Marianne" w:hAnsi="Marianne"/>
              </w:rPr>
            </w:pPr>
            <w:r w:rsidRPr="00964DB7">
              <w:rPr>
                <w:rFonts w:ascii="Marianne" w:hAnsi="Marianne" w:cs="Arial"/>
                <w:b/>
                <w:sz w:val="22"/>
                <w:szCs w:val="22"/>
              </w:rPr>
              <w:t xml:space="preserve">A - Objet </w:t>
            </w:r>
            <w:r w:rsidRPr="00964DB7">
              <w:rPr>
                <w:rFonts w:ascii="Marianne" w:hAnsi="Marianne" w:cs="Arial"/>
                <w:b/>
                <w:bCs/>
                <w:sz w:val="22"/>
                <w:szCs w:val="22"/>
              </w:rPr>
              <w:t>de l’acte d’engagement</w:t>
            </w:r>
            <w:r w:rsidRPr="00964DB7">
              <w:rPr>
                <w:rFonts w:ascii="Marianne" w:hAnsi="Marianne" w:cs="Arial"/>
                <w:b/>
                <w:sz w:val="22"/>
                <w:szCs w:val="22"/>
              </w:rPr>
              <w:t>.</w:t>
            </w:r>
          </w:p>
        </w:tc>
      </w:tr>
    </w:tbl>
    <w:p w:rsidR="009B1CD0" w:rsidRPr="00964DB7" w:rsidRDefault="009B1CD0" w:rsidP="006C4338">
      <w:pPr>
        <w:tabs>
          <w:tab w:val="left" w:pos="426"/>
          <w:tab w:val="left" w:pos="851"/>
        </w:tabs>
        <w:jc w:val="both"/>
        <w:rPr>
          <w:rFonts w:ascii="Marianne" w:hAnsi="Marianne"/>
        </w:rPr>
      </w:pPr>
    </w:p>
    <w:p w:rsidR="009B1CD0" w:rsidRPr="00407B48" w:rsidRDefault="009B1CD0" w:rsidP="006C4338">
      <w:pPr>
        <w:tabs>
          <w:tab w:val="left" w:pos="426"/>
          <w:tab w:val="left" w:pos="851"/>
        </w:tabs>
        <w:jc w:val="both"/>
        <w:rPr>
          <w:rFonts w:ascii="Marianne" w:hAnsi="Marianne" w:cs="Arial"/>
          <w:i/>
          <w:sz w:val="18"/>
          <w:szCs w:val="18"/>
        </w:rPr>
      </w:pPr>
      <w:proofErr w:type="gramStart"/>
      <w:r w:rsidRPr="00964DB7">
        <w:rPr>
          <w:rFonts w:ascii="Marianne" w:eastAsia="Wingdings" w:hAnsi="Marianne" w:cs="Wingdings"/>
          <w:b/>
          <w:color w:val="66CCFF"/>
          <w:spacing w:val="-10"/>
        </w:rPr>
        <w:t></w:t>
      </w:r>
      <w:r w:rsidRPr="00964DB7">
        <w:rPr>
          <w:rFonts w:ascii="Marianne" w:eastAsia="Arial" w:hAnsi="Marianne" w:cs="Arial"/>
          <w:spacing w:val="-10"/>
        </w:rPr>
        <w:t xml:space="preserve">  </w:t>
      </w:r>
      <w:r w:rsidRPr="00407B48">
        <w:rPr>
          <w:rFonts w:ascii="Marianne" w:hAnsi="Marianne" w:cs="Arial"/>
        </w:rPr>
        <w:t>Objet</w:t>
      </w:r>
      <w:proofErr w:type="gramEnd"/>
      <w:r w:rsidRPr="00407B48">
        <w:rPr>
          <w:rFonts w:ascii="Marianne" w:hAnsi="Marianne" w:cs="Arial"/>
        </w:rPr>
        <w:t xml:space="preserve"> </w:t>
      </w:r>
      <w:r w:rsidR="00CD185D" w:rsidRPr="00407B48">
        <w:rPr>
          <w:rFonts w:ascii="Marianne" w:hAnsi="Marianne" w:cs="Arial"/>
          <w:bCs/>
        </w:rPr>
        <w:t>de l’accord-cadre</w:t>
      </w:r>
      <w:r w:rsidRPr="00407B48">
        <w:rPr>
          <w:rFonts w:ascii="Marianne" w:hAnsi="Marianne" w:cs="Arial"/>
        </w:rPr>
        <w:t>:</w:t>
      </w:r>
    </w:p>
    <w:p w:rsidR="009B1CD0" w:rsidRPr="00407B48" w:rsidRDefault="009B1CD0" w:rsidP="005846FB">
      <w:pPr>
        <w:tabs>
          <w:tab w:val="left" w:pos="426"/>
          <w:tab w:val="left" w:pos="851"/>
        </w:tabs>
        <w:jc w:val="both"/>
        <w:rPr>
          <w:rFonts w:ascii="Marianne" w:hAnsi="Marianne" w:cs="Arial"/>
        </w:rPr>
      </w:pPr>
    </w:p>
    <w:p w:rsidR="00962BAF" w:rsidRPr="00407B48" w:rsidRDefault="00573528" w:rsidP="00962BAF">
      <w:pPr>
        <w:rPr>
          <w:rFonts w:ascii="Marianne" w:hAnsi="Marianne" w:cs="Arial"/>
          <w:b/>
          <w:bCs/>
        </w:rPr>
      </w:pPr>
      <w:r w:rsidRPr="00407B48">
        <w:rPr>
          <w:rFonts w:ascii="Marianne" w:hAnsi="Marianne" w:cs="Arial"/>
          <w:b/>
          <w:bCs/>
        </w:rPr>
        <w:t xml:space="preserve">Production de parcours de formation sur des sujets variés de la cybersécurité et hébergement de ces parcours sur une plateforme en ligne. </w:t>
      </w:r>
    </w:p>
    <w:p w:rsidR="007D157C" w:rsidRPr="00407B48" w:rsidRDefault="009F4F18" w:rsidP="00ED0651">
      <w:pPr>
        <w:tabs>
          <w:tab w:val="left" w:pos="426"/>
          <w:tab w:val="left" w:pos="851"/>
        </w:tabs>
        <w:jc w:val="both"/>
        <w:rPr>
          <w:rFonts w:ascii="Marianne" w:hAnsi="Marianne" w:cs="Arial"/>
        </w:rPr>
      </w:pPr>
      <w:r>
        <w:rPr>
          <w:rFonts w:ascii="Marianne" w:hAnsi="Marianne" w:cs="Arial"/>
        </w:rPr>
        <w:t xml:space="preserve"> </w:t>
      </w:r>
    </w:p>
    <w:p w:rsidR="007D157C" w:rsidRPr="00407B48" w:rsidRDefault="007D157C" w:rsidP="007D157C">
      <w:pPr>
        <w:tabs>
          <w:tab w:val="left" w:pos="426"/>
          <w:tab w:val="left" w:pos="851"/>
        </w:tabs>
        <w:jc w:val="both"/>
        <w:rPr>
          <w:rFonts w:ascii="Marianne" w:hAnsi="Marianne" w:cs="Arial"/>
          <w:i/>
          <w:color w:val="00B050"/>
          <w:sz w:val="18"/>
          <w:szCs w:val="18"/>
        </w:rPr>
      </w:pPr>
      <w:proofErr w:type="gramStart"/>
      <w:r w:rsidRPr="00407B48">
        <w:rPr>
          <w:rFonts w:ascii="Marianne" w:eastAsia="Wingdings" w:hAnsi="Marianne" w:cs="Wingdings"/>
          <w:b/>
          <w:color w:val="66CCFF"/>
          <w:spacing w:val="-10"/>
        </w:rPr>
        <w:t></w:t>
      </w:r>
      <w:r w:rsidRPr="00407B48">
        <w:rPr>
          <w:rFonts w:ascii="Marianne" w:eastAsia="Arial" w:hAnsi="Marianne" w:cs="Arial"/>
          <w:spacing w:val="-10"/>
        </w:rPr>
        <w:t xml:space="preserve">  </w:t>
      </w:r>
      <w:r w:rsidRPr="00407B48">
        <w:rPr>
          <w:rFonts w:ascii="Marianne" w:hAnsi="Marianne" w:cs="Arial"/>
        </w:rPr>
        <w:t>code</w:t>
      </w:r>
      <w:proofErr w:type="gramEnd"/>
      <w:r w:rsidRPr="00407B48">
        <w:rPr>
          <w:rFonts w:ascii="Marianne" w:hAnsi="Marianne" w:cs="Arial"/>
        </w:rPr>
        <w:t xml:space="preserve"> CPV :</w:t>
      </w:r>
      <w:r w:rsidRPr="00407B48">
        <w:rPr>
          <w:rFonts w:ascii="Marianne" w:hAnsi="Marianne"/>
        </w:rPr>
        <w:t xml:space="preserve"> </w:t>
      </w:r>
      <w:r w:rsidR="00573528" w:rsidRPr="00407B48">
        <w:rPr>
          <w:rFonts w:ascii="Marianne" w:hAnsi="Marianne" w:cs="Arial"/>
        </w:rPr>
        <w:t>80420000-4 - Services d'enseignement par voie électronique</w:t>
      </w:r>
    </w:p>
    <w:p w:rsidR="00ED0651" w:rsidRPr="00407B48" w:rsidRDefault="00ED0651" w:rsidP="005846FB">
      <w:pPr>
        <w:tabs>
          <w:tab w:val="left" w:pos="426"/>
          <w:tab w:val="left" w:pos="851"/>
        </w:tabs>
        <w:jc w:val="both"/>
        <w:rPr>
          <w:rFonts w:ascii="Marianne" w:hAnsi="Marianne" w:cs="Arial"/>
        </w:rPr>
      </w:pPr>
    </w:p>
    <w:p w:rsidR="00ED0651" w:rsidRPr="00407B48" w:rsidRDefault="00ED0651" w:rsidP="00ED0651">
      <w:pPr>
        <w:tabs>
          <w:tab w:val="left" w:pos="426"/>
          <w:tab w:val="left" w:pos="851"/>
        </w:tabs>
        <w:jc w:val="both"/>
        <w:rPr>
          <w:rFonts w:ascii="Marianne" w:hAnsi="Marianne" w:cs="Arial"/>
          <w:i/>
          <w:sz w:val="18"/>
          <w:szCs w:val="18"/>
        </w:rPr>
      </w:pPr>
      <w:proofErr w:type="gramStart"/>
      <w:r w:rsidRPr="00407B48">
        <w:rPr>
          <w:rFonts w:ascii="Marianne" w:eastAsia="Wingdings" w:hAnsi="Marianne" w:cs="Wingdings"/>
          <w:b/>
          <w:color w:val="66CCFF"/>
          <w:spacing w:val="-10"/>
        </w:rPr>
        <w:t></w:t>
      </w:r>
      <w:r w:rsidRPr="00407B48">
        <w:rPr>
          <w:rFonts w:ascii="Marianne" w:eastAsia="Arial" w:hAnsi="Marianne" w:cs="Arial"/>
          <w:spacing w:val="-10"/>
        </w:rPr>
        <w:t xml:space="preserve">  </w:t>
      </w:r>
      <w:r w:rsidR="00737079" w:rsidRPr="00407B48">
        <w:rPr>
          <w:rFonts w:ascii="Marianne" w:hAnsi="Marianne" w:cs="Arial"/>
        </w:rPr>
        <w:t>Procédure</w:t>
      </w:r>
      <w:proofErr w:type="gramEnd"/>
      <w:r w:rsidR="00737079" w:rsidRPr="00407B48">
        <w:rPr>
          <w:rFonts w:ascii="Marianne" w:hAnsi="Marianne" w:cs="Arial"/>
        </w:rPr>
        <w:t xml:space="preserve"> de passation </w:t>
      </w:r>
      <w:r w:rsidRPr="00407B48">
        <w:rPr>
          <w:rFonts w:ascii="Marianne" w:hAnsi="Marianne" w:cs="Arial"/>
        </w:rPr>
        <w:t>:</w:t>
      </w:r>
      <w:r w:rsidR="00737079" w:rsidRPr="00407B48">
        <w:rPr>
          <w:rFonts w:ascii="Marianne" w:hAnsi="Marianne" w:cs="Arial"/>
        </w:rPr>
        <w:t xml:space="preserve"> </w:t>
      </w:r>
      <w:r w:rsidR="00573528" w:rsidRPr="00407B48">
        <w:rPr>
          <w:rFonts w:ascii="Marianne" w:hAnsi="Marianne"/>
        </w:rPr>
        <w:t>Les prestations d</w:t>
      </w:r>
      <w:r w:rsidR="00633D78" w:rsidRPr="00407B48">
        <w:rPr>
          <w:rFonts w:ascii="Marianne" w:hAnsi="Marianne"/>
        </w:rPr>
        <w:t xml:space="preserve">e l’accord-cadre </w:t>
      </w:r>
      <w:r w:rsidR="00573528" w:rsidRPr="00407B48">
        <w:rPr>
          <w:rFonts w:ascii="Marianne" w:hAnsi="Marianne"/>
        </w:rPr>
        <w:t>relèvent de la liste des marchés publics de services sociaux et autres services spécifiques au sens L. 2113-15 et R. 2123-1 du code de la commande publique.</w:t>
      </w:r>
    </w:p>
    <w:p w:rsidR="00ED0651" w:rsidRPr="00407B48" w:rsidRDefault="00ED0651" w:rsidP="005846FB">
      <w:pPr>
        <w:tabs>
          <w:tab w:val="left" w:pos="426"/>
          <w:tab w:val="left" w:pos="851"/>
        </w:tabs>
        <w:jc w:val="both"/>
        <w:rPr>
          <w:rFonts w:ascii="Marianne" w:hAnsi="Marianne" w:cs="Arial"/>
        </w:rPr>
      </w:pPr>
    </w:p>
    <w:p w:rsidR="009B1CD0" w:rsidRPr="00407B48" w:rsidRDefault="009B1CD0" w:rsidP="00710FD6">
      <w:pPr>
        <w:tabs>
          <w:tab w:val="left" w:pos="426"/>
          <w:tab w:val="left" w:pos="851"/>
        </w:tabs>
        <w:jc w:val="both"/>
        <w:rPr>
          <w:rFonts w:ascii="Marianne" w:hAnsi="Marianne" w:cs="Arial"/>
        </w:rPr>
      </w:pPr>
    </w:p>
    <w:p w:rsidR="009B1CD0" w:rsidRPr="00407B48" w:rsidRDefault="009B1CD0" w:rsidP="0083205E">
      <w:pPr>
        <w:tabs>
          <w:tab w:val="left" w:pos="426"/>
          <w:tab w:val="left" w:pos="851"/>
        </w:tabs>
        <w:jc w:val="both"/>
        <w:rPr>
          <w:rFonts w:ascii="Marianne" w:hAnsi="Marianne" w:cs="Arial"/>
          <w:i/>
          <w:sz w:val="18"/>
          <w:szCs w:val="18"/>
        </w:rPr>
      </w:pPr>
      <w:proofErr w:type="gramStart"/>
      <w:r w:rsidRPr="00407B48">
        <w:rPr>
          <w:rFonts w:ascii="Marianne" w:eastAsia="Wingdings" w:hAnsi="Marianne" w:cs="Wingdings"/>
          <w:b/>
          <w:color w:val="66CCFF"/>
          <w:spacing w:val="-10"/>
        </w:rPr>
        <w:t></w:t>
      </w:r>
      <w:r w:rsidRPr="00407B48">
        <w:rPr>
          <w:rFonts w:ascii="Marianne" w:eastAsia="Arial" w:hAnsi="Marianne" w:cs="Arial"/>
          <w:spacing w:val="-10"/>
        </w:rPr>
        <w:t xml:space="preserve">  </w:t>
      </w:r>
      <w:r w:rsidRPr="00407B48">
        <w:rPr>
          <w:rFonts w:ascii="Marianne" w:hAnsi="Marianne" w:cs="Arial"/>
        </w:rPr>
        <w:t>Cet</w:t>
      </w:r>
      <w:proofErr w:type="gramEnd"/>
      <w:r w:rsidRPr="00407B48">
        <w:rPr>
          <w:rFonts w:ascii="Marianne" w:hAnsi="Marianne" w:cs="Arial"/>
        </w:rPr>
        <w:t xml:space="preserve"> acte d'engagement correspond :</w:t>
      </w:r>
    </w:p>
    <w:p w:rsidR="009B1CD0" w:rsidRPr="00407B48" w:rsidRDefault="009B1CD0" w:rsidP="0083205E">
      <w:pPr>
        <w:tabs>
          <w:tab w:val="left" w:pos="851"/>
        </w:tabs>
        <w:rPr>
          <w:rFonts w:ascii="Marianne" w:hAnsi="Marianne" w:cs="Arial"/>
        </w:rPr>
      </w:pPr>
    </w:p>
    <w:p w:rsidR="009B1CD0" w:rsidRPr="00964DB7" w:rsidRDefault="009B1CD0" w:rsidP="00934503">
      <w:pPr>
        <w:tabs>
          <w:tab w:val="left" w:pos="426"/>
          <w:tab w:val="left" w:pos="851"/>
        </w:tabs>
        <w:jc w:val="both"/>
        <w:rPr>
          <w:rFonts w:ascii="Marianne" w:hAnsi="Marianne" w:cs="Arial"/>
        </w:rPr>
      </w:pPr>
    </w:p>
    <w:p w:rsidR="009B1CD0" w:rsidRPr="00964DB7" w:rsidRDefault="009B1CD0" w:rsidP="00CD46CC">
      <w:pPr>
        <w:numPr>
          <w:ilvl w:val="0"/>
          <w:numId w:val="3"/>
        </w:numPr>
        <w:tabs>
          <w:tab w:val="left" w:pos="426"/>
          <w:tab w:val="left" w:pos="851"/>
        </w:tabs>
        <w:spacing w:before="120"/>
        <w:ind w:left="782" w:hanging="357"/>
        <w:jc w:val="both"/>
        <w:rPr>
          <w:rFonts w:ascii="Marianne" w:hAnsi="Marianne" w:cs="Arial"/>
        </w:rPr>
      </w:pPr>
    </w:p>
    <w:p w:rsidR="009B1CD0" w:rsidRPr="00964DB7" w:rsidRDefault="00AD19EE" w:rsidP="009B45B9">
      <w:pPr>
        <w:tabs>
          <w:tab w:val="left" w:pos="426"/>
          <w:tab w:val="left" w:pos="851"/>
        </w:tabs>
        <w:ind w:left="851"/>
        <w:jc w:val="both"/>
        <w:rPr>
          <w:rFonts w:ascii="Marianne" w:hAnsi="Marianne" w:cs="Arial"/>
        </w:rPr>
      </w:pPr>
      <w:r w:rsidRPr="00964DB7">
        <w:rPr>
          <w:rFonts w:ascii="Marianne" w:hAnsi="Marianne"/>
        </w:rPr>
        <w:fldChar w:fldCharType="begin">
          <w:ffData>
            <w:name w:val=""/>
            <w:enabled/>
            <w:calcOnExit w:val="0"/>
            <w:checkBox>
              <w:size w:val="20"/>
              <w:default w:val="1"/>
            </w:checkBox>
          </w:ffData>
        </w:fldChar>
      </w:r>
      <w:r w:rsidRPr="00964DB7">
        <w:rPr>
          <w:rFonts w:ascii="Marianne" w:hAnsi="Marianne"/>
        </w:rPr>
        <w:instrText xml:space="preserve"> FORMCHECKBOX </w:instrText>
      </w:r>
      <w:r w:rsidR="00AC6AFF">
        <w:rPr>
          <w:rFonts w:ascii="Marianne" w:hAnsi="Marianne"/>
        </w:rPr>
      </w:r>
      <w:r w:rsidR="00AC6AFF">
        <w:rPr>
          <w:rFonts w:ascii="Marianne" w:hAnsi="Marianne"/>
        </w:rPr>
        <w:fldChar w:fldCharType="separate"/>
      </w:r>
      <w:r w:rsidRPr="00964DB7">
        <w:rPr>
          <w:rFonts w:ascii="Marianne" w:hAnsi="Marianne"/>
        </w:rPr>
        <w:fldChar w:fldCharType="end"/>
      </w:r>
      <w:r w:rsidR="009B1CD0" w:rsidRPr="00964DB7">
        <w:rPr>
          <w:rFonts w:ascii="Marianne" w:hAnsi="Marianne"/>
        </w:rPr>
        <w:tab/>
      </w:r>
      <w:proofErr w:type="gramStart"/>
      <w:r w:rsidR="003F07C7" w:rsidRPr="00964DB7">
        <w:rPr>
          <w:rFonts w:ascii="Marianne" w:hAnsi="Marianne"/>
        </w:rPr>
        <w:t>à</w:t>
      </w:r>
      <w:proofErr w:type="gramEnd"/>
      <w:r w:rsidR="003F07C7" w:rsidRPr="00964DB7">
        <w:rPr>
          <w:rFonts w:ascii="Marianne" w:hAnsi="Marianne"/>
        </w:rPr>
        <w:t xml:space="preserve"> l’ensemble d</w:t>
      </w:r>
      <w:r w:rsidR="00633D78">
        <w:rPr>
          <w:rFonts w:ascii="Marianne" w:hAnsi="Marianne"/>
        </w:rPr>
        <w:t xml:space="preserve">e l’accord-cadre </w:t>
      </w:r>
      <w:r w:rsidR="00B87564" w:rsidRPr="00964DB7">
        <w:rPr>
          <w:rFonts w:ascii="Marianne" w:hAnsi="Marianne"/>
          <w:iCs/>
        </w:rPr>
        <w:t>;</w:t>
      </w:r>
    </w:p>
    <w:p w:rsidR="009B1CD0" w:rsidRPr="00964DB7" w:rsidRDefault="009B1CD0" w:rsidP="006C4338">
      <w:pPr>
        <w:pStyle w:val="fcasegauche"/>
        <w:tabs>
          <w:tab w:val="left" w:pos="851"/>
        </w:tabs>
        <w:spacing w:after="0"/>
        <w:ind w:left="0" w:firstLine="0"/>
        <w:rPr>
          <w:rFonts w:ascii="Marianne" w:hAnsi="Marianne" w:cs="Arial"/>
        </w:rPr>
      </w:pPr>
    </w:p>
    <w:p w:rsidR="009B1CD0" w:rsidRPr="00964DB7" w:rsidRDefault="009B1CD0" w:rsidP="006C4338">
      <w:pPr>
        <w:pStyle w:val="fcasegauche"/>
        <w:numPr>
          <w:ilvl w:val="0"/>
          <w:numId w:val="3"/>
        </w:numPr>
        <w:tabs>
          <w:tab w:val="left" w:pos="851"/>
        </w:tabs>
        <w:spacing w:before="120" w:after="0"/>
        <w:ind w:left="782" w:hanging="357"/>
        <w:rPr>
          <w:rFonts w:ascii="Marianne" w:hAnsi="Marianne" w:cs="Arial"/>
          <w:iCs/>
        </w:rPr>
      </w:pPr>
    </w:p>
    <w:p w:rsidR="009B1CD0" w:rsidRPr="00964DB7" w:rsidRDefault="00AD19EE" w:rsidP="006F3DF9">
      <w:pPr>
        <w:pStyle w:val="fcasegauche"/>
        <w:tabs>
          <w:tab w:val="left" w:pos="851"/>
        </w:tabs>
        <w:spacing w:after="0"/>
        <w:ind w:left="851" w:firstLine="0"/>
        <w:rPr>
          <w:rFonts w:ascii="Marianne" w:hAnsi="Marianne" w:cs="Arial"/>
        </w:rPr>
      </w:pPr>
      <w:r w:rsidRPr="00964DB7">
        <w:rPr>
          <w:rFonts w:ascii="Marianne" w:hAnsi="Marianne"/>
        </w:rPr>
        <w:fldChar w:fldCharType="begin">
          <w:ffData>
            <w:name w:val=""/>
            <w:enabled/>
            <w:calcOnExit w:val="0"/>
            <w:checkBox>
              <w:size w:val="20"/>
              <w:default w:val="1"/>
            </w:checkBox>
          </w:ffData>
        </w:fldChar>
      </w:r>
      <w:r w:rsidRPr="00964DB7">
        <w:rPr>
          <w:rFonts w:ascii="Marianne" w:hAnsi="Marianne"/>
        </w:rPr>
        <w:instrText xml:space="preserve"> FORMCHECKBOX </w:instrText>
      </w:r>
      <w:r w:rsidR="00AC6AFF">
        <w:rPr>
          <w:rFonts w:ascii="Marianne" w:hAnsi="Marianne"/>
        </w:rPr>
      </w:r>
      <w:r w:rsidR="00AC6AFF">
        <w:rPr>
          <w:rFonts w:ascii="Marianne" w:hAnsi="Marianne"/>
        </w:rPr>
        <w:fldChar w:fldCharType="separate"/>
      </w:r>
      <w:r w:rsidRPr="00964DB7">
        <w:rPr>
          <w:rFonts w:ascii="Marianne" w:hAnsi="Marianne"/>
        </w:rPr>
        <w:fldChar w:fldCharType="end"/>
      </w:r>
      <w:r w:rsidR="009B1CD0" w:rsidRPr="00964DB7">
        <w:rPr>
          <w:rFonts w:ascii="Marianne" w:hAnsi="Marianne" w:cs="Arial"/>
        </w:rPr>
        <w:tab/>
      </w:r>
      <w:proofErr w:type="gramStart"/>
      <w:r w:rsidR="009B1CD0" w:rsidRPr="00964DB7">
        <w:rPr>
          <w:rFonts w:ascii="Marianne" w:hAnsi="Marianne" w:cs="Arial"/>
        </w:rPr>
        <w:t>à</w:t>
      </w:r>
      <w:proofErr w:type="gramEnd"/>
      <w:r w:rsidR="009B1CD0" w:rsidRPr="00964DB7">
        <w:rPr>
          <w:rFonts w:ascii="Marianne" w:hAnsi="Marianne" w:cs="Arial"/>
        </w:rPr>
        <w:t xml:space="preserve"> l’offre de base.</w:t>
      </w:r>
    </w:p>
    <w:p w:rsidR="009B1CD0" w:rsidRPr="00964DB7" w:rsidRDefault="009B1CD0" w:rsidP="005846FB">
      <w:pPr>
        <w:pStyle w:val="fcasegauche"/>
        <w:tabs>
          <w:tab w:val="left" w:pos="851"/>
        </w:tabs>
        <w:spacing w:after="0"/>
        <w:rPr>
          <w:rFonts w:ascii="Marianne" w:hAnsi="Marianne" w:cs="Arial"/>
        </w:rPr>
      </w:pPr>
    </w:p>
    <w:p w:rsidR="009B1CD0" w:rsidRPr="00964DB7" w:rsidRDefault="009B1CD0" w:rsidP="005846FB">
      <w:pPr>
        <w:pStyle w:val="fcasegauche"/>
        <w:tabs>
          <w:tab w:val="left" w:pos="851"/>
        </w:tabs>
        <w:spacing w:after="0"/>
        <w:rPr>
          <w:rFonts w:ascii="Marianne" w:hAnsi="Marianne" w:cs="Arial"/>
          <w:color w:val="BFBFBF"/>
        </w:rPr>
      </w:pPr>
    </w:p>
    <w:p w:rsidR="009B1CD0" w:rsidRPr="00964DB7" w:rsidRDefault="009B1CD0" w:rsidP="005846FB">
      <w:pPr>
        <w:pStyle w:val="fcasegauche"/>
        <w:tabs>
          <w:tab w:val="left" w:pos="851"/>
        </w:tabs>
        <w:spacing w:after="0"/>
        <w:rPr>
          <w:rFonts w:ascii="Marianne" w:hAnsi="Marianne" w:cs="Arial"/>
          <w:color w:val="BFBFBF"/>
        </w:rPr>
      </w:pPr>
    </w:p>
    <w:p w:rsidR="009B1CD0" w:rsidRPr="00964DB7" w:rsidRDefault="009B1CD0" w:rsidP="005846FB">
      <w:pPr>
        <w:pStyle w:val="fcasegauche"/>
        <w:tabs>
          <w:tab w:val="left" w:pos="851"/>
        </w:tabs>
        <w:spacing w:after="0"/>
        <w:ind w:left="0" w:firstLine="0"/>
        <w:rPr>
          <w:rFonts w:ascii="Marianne" w:hAnsi="Marianne" w:cs="Arial"/>
        </w:rPr>
      </w:pPr>
    </w:p>
    <w:p w:rsidR="009B1CD0" w:rsidRPr="00964DB7" w:rsidRDefault="009B1CD0" w:rsidP="0061068C">
      <w:pPr>
        <w:pStyle w:val="fcasegauche"/>
        <w:tabs>
          <w:tab w:val="left" w:pos="851"/>
        </w:tabs>
        <w:spacing w:after="0"/>
        <w:ind w:left="0" w:firstLine="0"/>
        <w:rPr>
          <w:rFonts w:ascii="Marianne" w:hAnsi="Marianne" w:cs="Arial"/>
        </w:rPr>
      </w:pPr>
    </w:p>
    <w:p w:rsidR="009B1CD0" w:rsidRPr="00964DB7" w:rsidRDefault="009B1CD0" w:rsidP="009B45B9">
      <w:pPr>
        <w:pStyle w:val="fcasegauche"/>
        <w:tabs>
          <w:tab w:val="left" w:pos="851"/>
        </w:tabs>
        <w:spacing w:after="0"/>
        <w:ind w:left="851" w:firstLine="0"/>
        <w:rPr>
          <w:rFonts w:ascii="Marianne" w:hAnsi="Marianne" w:cs="Arial"/>
        </w:rPr>
      </w:pPr>
    </w:p>
    <w:p w:rsidR="005546A9" w:rsidRPr="00964DB7" w:rsidRDefault="005546A9" w:rsidP="006C4338">
      <w:pPr>
        <w:tabs>
          <w:tab w:val="left" w:pos="851"/>
        </w:tabs>
        <w:rPr>
          <w:rFonts w:ascii="Marianne" w:hAnsi="Marianne"/>
        </w:rPr>
      </w:pPr>
    </w:p>
    <w:p w:rsidR="00214A63" w:rsidRPr="00964DB7" w:rsidRDefault="00214A63" w:rsidP="006C4338">
      <w:pPr>
        <w:tabs>
          <w:tab w:val="left" w:pos="851"/>
        </w:tabs>
        <w:rPr>
          <w:rFonts w:ascii="Marianne" w:hAnsi="Marianne"/>
        </w:rPr>
      </w:pPr>
    </w:p>
    <w:p w:rsidR="00214A63" w:rsidRPr="00964DB7" w:rsidRDefault="00214A63" w:rsidP="006C4338">
      <w:pPr>
        <w:tabs>
          <w:tab w:val="left" w:pos="851"/>
        </w:tabs>
        <w:rPr>
          <w:rFonts w:ascii="Marianne" w:hAnsi="Marianne"/>
        </w:rPr>
      </w:pPr>
    </w:p>
    <w:p w:rsidR="00214A63" w:rsidRPr="00964DB7" w:rsidRDefault="00214A63" w:rsidP="006C4338">
      <w:pPr>
        <w:tabs>
          <w:tab w:val="left" w:pos="851"/>
        </w:tabs>
        <w:rPr>
          <w:rFonts w:ascii="Marianne" w:hAnsi="Marianne"/>
        </w:rPr>
      </w:pPr>
    </w:p>
    <w:p w:rsidR="002C3102" w:rsidRPr="00964DB7" w:rsidRDefault="002C3102">
      <w:pPr>
        <w:rPr>
          <w:rFonts w:ascii="Marianne" w:hAnsi="Marianne"/>
        </w:rPr>
      </w:pPr>
      <w:r w:rsidRPr="00964DB7">
        <w:rPr>
          <w:rFonts w:ascii="Marianne" w:hAnsi="Marianne"/>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64DB7">
        <w:tc>
          <w:tcPr>
            <w:tcW w:w="10277" w:type="dxa"/>
            <w:shd w:val="clear" w:color="auto" w:fill="66CCFF"/>
          </w:tcPr>
          <w:p w:rsidR="009B1CD0" w:rsidRPr="00964DB7" w:rsidRDefault="009B1CD0" w:rsidP="009B45B9">
            <w:pPr>
              <w:tabs>
                <w:tab w:val="left" w:pos="-142"/>
                <w:tab w:val="left" w:pos="851"/>
                <w:tab w:val="left" w:pos="4111"/>
              </w:tabs>
              <w:jc w:val="both"/>
              <w:rPr>
                <w:rFonts w:ascii="Marianne" w:hAnsi="Marianne"/>
              </w:rPr>
            </w:pPr>
            <w:r w:rsidRPr="00964DB7">
              <w:rPr>
                <w:rFonts w:ascii="Marianne" w:hAnsi="Marianne" w:cs="Arial"/>
                <w:b/>
                <w:sz w:val="22"/>
                <w:szCs w:val="22"/>
              </w:rPr>
              <w:lastRenderedPageBreak/>
              <w:t xml:space="preserve">B - Engagement </w:t>
            </w:r>
            <w:r w:rsidR="00166B56" w:rsidRPr="00964DB7">
              <w:rPr>
                <w:rFonts w:ascii="Marianne" w:hAnsi="Marianne" w:cs="Arial"/>
                <w:b/>
                <w:sz w:val="22"/>
                <w:szCs w:val="22"/>
              </w:rPr>
              <w:t>du titulaire ou du groupement titulaire</w:t>
            </w:r>
            <w:r w:rsidRPr="00964DB7">
              <w:rPr>
                <w:rFonts w:ascii="Marianne" w:hAnsi="Marianne" w:cs="Arial"/>
                <w:b/>
                <w:sz w:val="22"/>
                <w:szCs w:val="22"/>
              </w:rPr>
              <w:t>.</w:t>
            </w:r>
          </w:p>
        </w:tc>
      </w:tr>
    </w:tbl>
    <w:p w:rsidR="009B1CD0" w:rsidRPr="00964DB7" w:rsidRDefault="009B1CD0" w:rsidP="006C4338">
      <w:pPr>
        <w:tabs>
          <w:tab w:val="left" w:pos="851"/>
        </w:tabs>
        <w:rPr>
          <w:rFonts w:ascii="Marianne" w:hAnsi="Marianne"/>
        </w:rPr>
      </w:pPr>
    </w:p>
    <w:p w:rsidR="009B1CD0" w:rsidRPr="00964DB7" w:rsidRDefault="009B1CD0" w:rsidP="006C4338">
      <w:pPr>
        <w:pStyle w:val="Titre2"/>
        <w:tabs>
          <w:tab w:val="left" w:pos="851"/>
          <w:tab w:val="left" w:pos="2268"/>
        </w:tabs>
        <w:rPr>
          <w:rFonts w:ascii="Marianne" w:hAnsi="Marianne" w:cs="Arial"/>
          <w:i/>
          <w:iCs/>
          <w:sz w:val="18"/>
          <w:szCs w:val="18"/>
        </w:rPr>
      </w:pPr>
      <w:r w:rsidRPr="00964DB7">
        <w:rPr>
          <w:rFonts w:ascii="Marianne" w:hAnsi="Marianne" w:cs="Arial"/>
          <w:sz w:val="22"/>
          <w:szCs w:val="22"/>
        </w:rPr>
        <w:t xml:space="preserve">B1 - Identification et engagement </w:t>
      </w:r>
      <w:r w:rsidR="00CD185D" w:rsidRPr="00964DB7">
        <w:rPr>
          <w:rFonts w:ascii="Marianne" w:hAnsi="Marianne" w:cs="Arial"/>
          <w:sz w:val="22"/>
          <w:szCs w:val="22"/>
        </w:rPr>
        <w:t>du titulaire</w:t>
      </w:r>
      <w:r w:rsidR="0021797C" w:rsidRPr="00964DB7">
        <w:rPr>
          <w:rFonts w:ascii="Marianne" w:hAnsi="Marianne" w:cs="Arial"/>
          <w:sz w:val="22"/>
          <w:szCs w:val="22"/>
        </w:rPr>
        <w:t xml:space="preserve"> ou du groupement titulaire</w:t>
      </w:r>
      <w:r w:rsidRPr="00964DB7">
        <w:rPr>
          <w:rFonts w:ascii="Courier New" w:hAnsi="Courier New" w:cs="Courier New"/>
          <w:sz w:val="22"/>
          <w:szCs w:val="22"/>
        </w:rPr>
        <w:t> </w:t>
      </w:r>
      <w:r w:rsidRPr="00964DB7">
        <w:rPr>
          <w:rFonts w:ascii="Marianne" w:hAnsi="Marianne" w:cs="Arial"/>
          <w:sz w:val="22"/>
          <w:szCs w:val="22"/>
        </w:rPr>
        <w:t>:</w:t>
      </w:r>
    </w:p>
    <w:p w:rsidR="009B1CD0" w:rsidRPr="00964DB7" w:rsidRDefault="009B1CD0" w:rsidP="006F3DF9">
      <w:pPr>
        <w:pStyle w:val="fcase1ertab"/>
        <w:tabs>
          <w:tab w:val="left" w:pos="851"/>
        </w:tabs>
        <w:rPr>
          <w:rFonts w:ascii="Marianne" w:hAnsi="Marianne" w:cs="Arial"/>
          <w:i/>
          <w:iCs/>
          <w:sz w:val="18"/>
          <w:szCs w:val="18"/>
        </w:rPr>
      </w:pPr>
      <w:r w:rsidRPr="00964DB7">
        <w:rPr>
          <w:rFonts w:ascii="Marianne" w:hAnsi="Marianne" w:cs="Arial"/>
          <w:i/>
          <w:iCs/>
          <w:sz w:val="18"/>
          <w:szCs w:val="18"/>
        </w:rPr>
        <w:t>(Cocher les cases correspondantes.)</w:t>
      </w:r>
    </w:p>
    <w:p w:rsidR="00214A63" w:rsidRPr="00964DB7" w:rsidRDefault="00214A63" w:rsidP="006F3DF9">
      <w:pPr>
        <w:pStyle w:val="fcase1ertab"/>
        <w:tabs>
          <w:tab w:val="left" w:pos="851"/>
        </w:tabs>
        <w:rPr>
          <w:rFonts w:ascii="Marianne" w:hAnsi="Marianne" w:cs="Arial"/>
        </w:rPr>
      </w:pPr>
    </w:p>
    <w:p w:rsidR="009B1CD0" w:rsidRPr="00964DB7" w:rsidRDefault="009B1CD0" w:rsidP="005846FB">
      <w:pPr>
        <w:tabs>
          <w:tab w:val="left" w:pos="851"/>
        </w:tabs>
        <w:jc w:val="both"/>
        <w:rPr>
          <w:rFonts w:ascii="Marianne" w:hAnsi="Marianne"/>
        </w:rPr>
      </w:pPr>
      <w:r w:rsidRPr="00964DB7">
        <w:rPr>
          <w:rFonts w:ascii="Marianne" w:hAnsi="Marianne" w:cs="Arial"/>
        </w:rPr>
        <w:t>Après avoir pris connaissance des pièces constitutives de l’accord-cadre suivantes,</w:t>
      </w:r>
    </w:p>
    <w:p w:rsidR="00007DF9" w:rsidRPr="00964DB7" w:rsidRDefault="00AD19EE" w:rsidP="00927FA6">
      <w:pPr>
        <w:spacing w:before="120"/>
        <w:ind w:left="567" w:hanging="284"/>
        <w:jc w:val="both"/>
        <w:rPr>
          <w:rFonts w:ascii="Marianne" w:hAnsi="Marianne" w:cs="Arial"/>
        </w:rPr>
      </w:pPr>
      <w:r w:rsidRPr="00964DB7">
        <w:rPr>
          <w:rFonts w:ascii="Marianne" w:hAnsi="Marianne" w:cs="Arial"/>
        </w:rPr>
        <w:fldChar w:fldCharType="begin">
          <w:ffData>
            <w:name w:val=""/>
            <w:enabled/>
            <w:calcOnExit w:val="0"/>
            <w:checkBox>
              <w:size w:val="20"/>
              <w:default w:val="1"/>
            </w:checkBox>
          </w:ffData>
        </w:fldChar>
      </w:r>
      <w:r w:rsidRPr="00964DB7">
        <w:rPr>
          <w:rFonts w:ascii="Marianne" w:hAnsi="Marianne" w:cs="Arial"/>
        </w:rPr>
        <w:instrText xml:space="preserve"> FORMCHECKBOX </w:instrText>
      </w:r>
      <w:r w:rsidR="00AC6AFF">
        <w:rPr>
          <w:rFonts w:ascii="Marianne" w:hAnsi="Marianne" w:cs="Arial"/>
        </w:rPr>
      </w:r>
      <w:r w:rsidR="00AC6AFF">
        <w:rPr>
          <w:rFonts w:ascii="Marianne" w:hAnsi="Marianne" w:cs="Arial"/>
        </w:rPr>
        <w:fldChar w:fldCharType="separate"/>
      </w:r>
      <w:r w:rsidRPr="00964DB7">
        <w:rPr>
          <w:rFonts w:ascii="Marianne" w:hAnsi="Marianne" w:cs="Arial"/>
        </w:rPr>
        <w:fldChar w:fldCharType="end"/>
      </w:r>
      <w:r w:rsidR="009B1CD0" w:rsidRPr="00964DB7">
        <w:rPr>
          <w:rFonts w:ascii="Marianne" w:hAnsi="Marianne" w:cs="Arial"/>
        </w:rPr>
        <w:t xml:space="preserve"> </w:t>
      </w:r>
      <w:r w:rsidRPr="00964DB7">
        <w:rPr>
          <w:rFonts w:ascii="Marianne" w:hAnsi="Marianne" w:cs="Arial"/>
        </w:rPr>
        <w:t>Le présent acte d’engagement</w:t>
      </w:r>
      <w:r w:rsidRPr="00964DB7">
        <w:rPr>
          <w:rFonts w:ascii="Courier New" w:hAnsi="Courier New" w:cs="Courier New"/>
        </w:rPr>
        <w:t> </w:t>
      </w:r>
      <w:r w:rsidRPr="00964DB7">
        <w:rPr>
          <w:rFonts w:ascii="Marianne" w:hAnsi="Marianne" w:cs="Arial"/>
        </w:rPr>
        <w:t>;</w:t>
      </w:r>
    </w:p>
    <w:p w:rsidR="007D157C" w:rsidRPr="00964DB7" w:rsidRDefault="007D157C" w:rsidP="00927FA6">
      <w:pPr>
        <w:spacing w:before="120"/>
        <w:ind w:left="567" w:hanging="284"/>
        <w:jc w:val="both"/>
        <w:rPr>
          <w:rFonts w:ascii="Marianne" w:hAnsi="Marianne"/>
        </w:rPr>
      </w:pPr>
      <w:r w:rsidRPr="00964DB7">
        <w:rPr>
          <w:rFonts w:ascii="Marianne" w:hAnsi="Marianne"/>
        </w:rPr>
        <w:fldChar w:fldCharType="begin">
          <w:ffData>
            <w:name w:val=""/>
            <w:enabled/>
            <w:calcOnExit w:val="0"/>
            <w:checkBox>
              <w:size w:val="20"/>
              <w:default w:val="1"/>
            </w:checkBox>
          </w:ffData>
        </w:fldChar>
      </w:r>
      <w:r w:rsidRPr="00964DB7">
        <w:rPr>
          <w:rFonts w:ascii="Marianne" w:hAnsi="Marianne"/>
        </w:rPr>
        <w:instrText xml:space="preserve"> FORMCHECKBOX </w:instrText>
      </w:r>
      <w:r w:rsidR="00AC6AFF">
        <w:rPr>
          <w:rFonts w:ascii="Marianne" w:hAnsi="Marianne"/>
        </w:rPr>
      </w:r>
      <w:r w:rsidR="00AC6AFF">
        <w:rPr>
          <w:rFonts w:ascii="Marianne" w:hAnsi="Marianne"/>
        </w:rPr>
        <w:fldChar w:fldCharType="separate"/>
      </w:r>
      <w:r w:rsidRPr="00964DB7">
        <w:rPr>
          <w:rFonts w:ascii="Marianne" w:hAnsi="Marianne"/>
        </w:rPr>
        <w:fldChar w:fldCharType="end"/>
      </w:r>
      <w:r w:rsidR="00927FA6">
        <w:rPr>
          <w:rFonts w:ascii="Marianne" w:hAnsi="Marianne" w:cs="Arial"/>
        </w:rPr>
        <w:t xml:space="preserve"> L’annexe n°</w:t>
      </w:r>
      <w:r w:rsidRPr="00964DB7">
        <w:rPr>
          <w:rFonts w:ascii="Marianne" w:hAnsi="Marianne" w:cs="Arial"/>
        </w:rPr>
        <w:t>1 à l’acte d’engagement dénommée «</w:t>
      </w:r>
      <w:r w:rsidRPr="00964DB7">
        <w:rPr>
          <w:rFonts w:ascii="Courier New" w:hAnsi="Courier New" w:cs="Courier New"/>
        </w:rPr>
        <w:t> </w:t>
      </w:r>
      <w:r w:rsidRPr="00964DB7">
        <w:rPr>
          <w:rFonts w:ascii="Marianne" w:hAnsi="Marianne" w:cs="Arial"/>
        </w:rPr>
        <w:t>annexe financi</w:t>
      </w:r>
      <w:r w:rsidRPr="00964DB7">
        <w:rPr>
          <w:rFonts w:ascii="Marianne" w:hAnsi="Marianne" w:cs="Marianne"/>
        </w:rPr>
        <w:t>è</w:t>
      </w:r>
      <w:r w:rsidRPr="00964DB7">
        <w:rPr>
          <w:rFonts w:ascii="Marianne" w:hAnsi="Marianne" w:cs="Arial"/>
        </w:rPr>
        <w:t>re</w:t>
      </w:r>
      <w:r w:rsidRPr="00964DB7">
        <w:rPr>
          <w:rFonts w:ascii="Courier New" w:hAnsi="Courier New" w:cs="Courier New"/>
        </w:rPr>
        <w:t> </w:t>
      </w:r>
      <w:r w:rsidRPr="00964DB7">
        <w:rPr>
          <w:rFonts w:ascii="Marianne" w:hAnsi="Marianne" w:cs="Marianne"/>
        </w:rPr>
        <w:t>»</w:t>
      </w:r>
      <w:r w:rsidRPr="00964DB7">
        <w:rPr>
          <w:rFonts w:ascii="Marianne" w:hAnsi="Marianne" w:cs="Arial"/>
        </w:rPr>
        <w:t xml:space="preserve"> ;</w:t>
      </w:r>
    </w:p>
    <w:p w:rsidR="002F22EA" w:rsidRDefault="00AD19EE" w:rsidP="002F22EA">
      <w:pPr>
        <w:spacing w:before="120"/>
        <w:ind w:left="567" w:hanging="284"/>
        <w:jc w:val="both"/>
        <w:rPr>
          <w:rFonts w:ascii="Marianne" w:hAnsi="Marianne" w:cs="Arial"/>
        </w:rPr>
      </w:pPr>
      <w:r w:rsidRPr="00964DB7">
        <w:rPr>
          <w:rFonts w:ascii="Marianne" w:hAnsi="Marianne"/>
        </w:rPr>
        <w:fldChar w:fldCharType="begin">
          <w:ffData>
            <w:name w:val=""/>
            <w:enabled/>
            <w:calcOnExit w:val="0"/>
            <w:checkBox>
              <w:size w:val="20"/>
              <w:default w:val="1"/>
            </w:checkBox>
          </w:ffData>
        </w:fldChar>
      </w:r>
      <w:r w:rsidRPr="00964DB7">
        <w:rPr>
          <w:rFonts w:ascii="Marianne" w:hAnsi="Marianne"/>
        </w:rPr>
        <w:instrText xml:space="preserve"> FORMCHECKBOX </w:instrText>
      </w:r>
      <w:r w:rsidR="00AC6AFF">
        <w:rPr>
          <w:rFonts w:ascii="Marianne" w:hAnsi="Marianne"/>
        </w:rPr>
      </w:r>
      <w:r w:rsidR="00AC6AFF">
        <w:rPr>
          <w:rFonts w:ascii="Marianne" w:hAnsi="Marianne"/>
        </w:rPr>
        <w:fldChar w:fldCharType="separate"/>
      </w:r>
      <w:r w:rsidRPr="00964DB7">
        <w:rPr>
          <w:rFonts w:ascii="Marianne" w:hAnsi="Marianne"/>
        </w:rPr>
        <w:fldChar w:fldCharType="end"/>
      </w:r>
      <w:r w:rsidR="00927FA6">
        <w:rPr>
          <w:rFonts w:ascii="Marianne" w:hAnsi="Marianne" w:cs="Arial"/>
        </w:rPr>
        <w:t xml:space="preserve"> </w:t>
      </w:r>
      <w:r w:rsidRPr="00964DB7">
        <w:rPr>
          <w:rFonts w:ascii="Marianne" w:hAnsi="Marianne" w:cs="Arial"/>
        </w:rPr>
        <w:t>L’annexe</w:t>
      </w:r>
      <w:r w:rsidR="00927FA6">
        <w:rPr>
          <w:rFonts w:ascii="Marianne" w:hAnsi="Marianne" w:cs="Arial"/>
        </w:rPr>
        <w:t xml:space="preserve"> n°</w:t>
      </w:r>
      <w:r w:rsidR="007D157C" w:rsidRPr="00964DB7">
        <w:rPr>
          <w:rFonts w:ascii="Marianne" w:hAnsi="Marianne" w:cs="Arial"/>
        </w:rPr>
        <w:t>2</w:t>
      </w:r>
      <w:r w:rsidRPr="00964DB7">
        <w:rPr>
          <w:rFonts w:ascii="Marianne" w:hAnsi="Marianne" w:cs="Arial"/>
        </w:rPr>
        <w:t xml:space="preserve"> à l’acte d’engagement </w:t>
      </w:r>
      <w:r w:rsidR="00421C69" w:rsidRPr="00964DB7">
        <w:rPr>
          <w:rFonts w:ascii="Marianne" w:hAnsi="Marianne" w:cs="Arial"/>
        </w:rPr>
        <w:t xml:space="preserve">dénommée </w:t>
      </w:r>
      <w:r w:rsidR="0084456D" w:rsidRPr="00964DB7">
        <w:rPr>
          <w:rFonts w:ascii="Marianne" w:hAnsi="Marianne" w:cs="Arial"/>
        </w:rPr>
        <w:t>«</w:t>
      </w:r>
      <w:r w:rsidR="0084456D" w:rsidRPr="00964DB7">
        <w:rPr>
          <w:rFonts w:ascii="Courier New" w:hAnsi="Courier New" w:cs="Courier New"/>
        </w:rPr>
        <w:t> </w:t>
      </w:r>
      <w:r w:rsidR="009F4F18">
        <w:rPr>
          <w:rFonts w:ascii="Marianne" w:hAnsi="Marianne" w:cs="Arial"/>
        </w:rPr>
        <w:t>positionnement par rapport aux exigences du marché</w:t>
      </w:r>
      <w:r w:rsidR="009F4F18" w:rsidRPr="00964DB7">
        <w:rPr>
          <w:rFonts w:ascii="Marianne" w:hAnsi="Marianne" w:cs="Marianne"/>
        </w:rPr>
        <w:t xml:space="preserve"> »</w:t>
      </w:r>
      <w:r w:rsidR="007A0D2F" w:rsidRPr="00964DB7">
        <w:rPr>
          <w:rFonts w:ascii="Marianne" w:hAnsi="Marianne" w:cs="Arial"/>
        </w:rPr>
        <w:t xml:space="preserve"> </w:t>
      </w:r>
      <w:r w:rsidRPr="00964DB7">
        <w:rPr>
          <w:rFonts w:ascii="Marianne" w:hAnsi="Marianne" w:cs="Arial"/>
        </w:rPr>
        <w:t>;</w:t>
      </w:r>
    </w:p>
    <w:p w:rsidR="002F22EA" w:rsidRDefault="002F22EA" w:rsidP="00927FA6">
      <w:pPr>
        <w:spacing w:before="120"/>
        <w:ind w:left="567" w:hanging="284"/>
        <w:jc w:val="both"/>
        <w:rPr>
          <w:rFonts w:ascii="Marianne" w:hAnsi="Marianne"/>
        </w:rPr>
      </w:pPr>
      <w:r w:rsidRPr="00964DB7">
        <w:rPr>
          <w:rFonts w:ascii="Marianne" w:hAnsi="Marianne"/>
        </w:rPr>
        <w:fldChar w:fldCharType="begin">
          <w:ffData>
            <w:name w:val=""/>
            <w:enabled/>
            <w:calcOnExit w:val="0"/>
            <w:checkBox>
              <w:size w:val="20"/>
              <w:default w:val="1"/>
            </w:checkBox>
          </w:ffData>
        </w:fldChar>
      </w:r>
      <w:r w:rsidRPr="00964DB7">
        <w:rPr>
          <w:rFonts w:ascii="Marianne" w:hAnsi="Marianne"/>
        </w:rPr>
        <w:instrText xml:space="preserve"> FORMCHECKBOX </w:instrText>
      </w:r>
      <w:r w:rsidR="00AC6AFF">
        <w:rPr>
          <w:rFonts w:ascii="Marianne" w:hAnsi="Marianne"/>
        </w:rPr>
      </w:r>
      <w:r w:rsidR="00AC6AFF">
        <w:rPr>
          <w:rFonts w:ascii="Marianne" w:hAnsi="Marianne"/>
        </w:rPr>
        <w:fldChar w:fldCharType="separate"/>
      </w:r>
      <w:r w:rsidRPr="00964DB7">
        <w:rPr>
          <w:rFonts w:ascii="Marianne" w:hAnsi="Marianne"/>
        </w:rPr>
        <w:fldChar w:fldCharType="end"/>
      </w:r>
      <w:r>
        <w:rPr>
          <w:rFonts w:ascii="Marianne" w:hAnsi="Marianne" w:cs="Arial"/>
        </w:rPr>
        <w:t xml:space="preserve"> </w:t>
      </w:r>
      <w:r>
        <w:rPr>
          <w:rFonts w:ascii="Marianne" w:hAnsi="Marianne"/>
        </w:rPr>
        <w:t xml:space="preserve">L’annexe n°3 à l’acte d’engagement dénommée « </w:t>
      </w:r>
      <w:r w:rsidR="009F4F18">
        <w:rPr>
          <w:rFonts w:ascii="Marianne" w:hAnsi="Marianne"/>
        </w:rPr>
        <w:t>description de la solution technique retenue</w:t>
      </w:r>
      <w:r>
        <w:rPr>
          <w:rFonts w:ascii="Calibri" w:hAnsi="Calibri" w:cs="Calibri"/>
        </w:rPr>
        <w:t> </w:t>
      </w:r>
      <w:r>
        <w:rPr>
          <w:rFonts w:ascii="Marianne" w:hAnsi="Marianne" w:cs="Marianne"/>
        </w:rPr>
        <w:t>»</w:t>
      </w:r>
      <w:r>
        <w:rPr>
          <w:rFonts w:ascii="Calibri" w:hAnsi="Calibri" w:cs="Calibri"/>
        </w:rPr>
        <w:t> </w:t>
      </w:r>
      <w:r>
        <w:rPr>
          <w:rFonts w:ascii="Marianne" w:hAnsi="Marianne"/>
        </w:rPr>
        <w:t>;</w:t>
      </w:r>
    </w:p>
    <w:p w:rsidR="00FB212B" w:rsidRPr="00EF4D03" w:rsidRDefault="00FB212B" w:rsidP="00927FA6">
      <w:pPr>
        <w:spacing w:before="120"/>
        <w:ind w:left="567" w:hanging="284"/>
        <w:jc w:val="both"/>
        <w:rPr>
          <w:rFonts w:ascii="Marianne" w:hAnsi="Marianne"/>
        </w:rPr>
      </w:pPr>
      <w:r w:rsidRPr="00964DB7">
        <w:rPr>
          <w:rFonts w:ascii="Marianne" w:hAnsi="Marianne"/>
        </w:rPr>
        <w:fldChar w:fldCharType="begin">
          <w:ffData>
            <w:name w:val=""/>
            <w:enabled/>
            <w:calcOnExit w:val="0"/>
            <w:checkBox>
              <w:size w:val="20"/>
              <w:default w:val="1"/>
            </w:checkBox>
          </w:ffData>
        </w:fldChar>
      </w:r>
      <w:r w:rsidRPr="00964DB7">
        <w:rPr>
          <w:rFonts w:ascii="Marianne" w:hAnsi="Marianne"/>
        </w:rPr>
        <w:instrText xml:space="preserve"> FORMCHECKBOX </w:instrText>
      </w:r>
      <w:r w:rsidR="00AC6AFF">
        <w:rPr>
          <w:rFonts w:ascii="Marianne" w:hAnsi="Marianne"/>
        </w:rPr>
      </w:r>
      <w:r w:rsidR="00AC6AFF">
        <w:rPr>
          <w:rFonts w:ascii="Marianne" w:hAnsi="Marianne"/>
        </w:rPr>
        <w:fldChar w:fldCharType="separate"/>
      </w:r>
      <w:r w:rsidRPr="00964DB7">
        <w:rPr>
          <w:rFonts w:ascii="Marianne" w:hAnsi="Marianne"/>
        </w:rPr>
        <w:fldChar w:fldCharType="end"/>
      </w:r>
      <w:r>
        <w:rPr>
          <w:rFonts w:ascii="Marianne" w:hAnsi="Marianne" w:cs="Arial"/>
        </w:rPr>
        <w:t xml:space="preserve"> </w:t>
      </w:r>
      <w:r w:rsidRPr="00B94FAD">
        <w:rPr>
          <w:rFonts w:ascii="Marianne" w:hAnsi="Marianne"/>
        </w:rPr>
        <w:t>L’annexe n°</w:t>
      </w:r>
      <w:r>
        <w:rPr>
          <w:rFonts w:ascii="Marianne" w:hAnsi="Marianne"/>
        </w:rPr>
        <w:t>4</w:t>
      </w:r>
      <w:r w:rsidRPr="00B94FAD">
        <w:rPr>
          <w:rFonts w:ascii="Marianne" w:hAnsi="Marianne"/>
        </w:rPr>
        <w:t xml:space="preserve"> à l’acte d’engagement dénommée «</w:t>
      </w:r>
      <w:r>
        <w:rPr>
          <w:rFonts w:ascii="Marianne" w:hAnsi="Marianne"/>
        </w:rPr>
        <w:t xml:space="preserve"> </w:t>
      </w:r>
      <w:r w:rsidR="00EF4D03" w:rsidRPr="00EF4D03">
        <w:rPr>
          <w:rFonts w:ascii="Marianne" w:hAnsi="Marianne"/>
        </w:rPr>
        <w:t xml:space="preserve">Fiche entreprise – parcours pour un jeune en situation de décrochage </w:t>
      </w:r>
      <w:r w:rsidR="00075C17" w:rsidRPr="00EF4D03">
        <w:rPr>
          <w:rFonts w:ascii="Marianne" w:hAnsi="Marianne"/>
        </w:rPr>
        <w:t>scolaire »</w:t>
      </w:r>
      <w:r w:rsidRPr="00EF4D03">
        <w:rPr>
          <w:rFonts w:ascii="Courier New" w:hAnsi="Courier New" w:cs="Courier New"/>
        </w:rPr>
        <w:t> </w:t>
      </w:r>
    </w:p>
    <w:p w:rsidR="009B1CD0" w:rsidRPr="00EF4D03" w:rsidRDefault="00AD19EE" w:rsidP="00927FA6">
      <w:pPr>
        <w:spacing w:before="120"/>
        <w:ind w:left="567" w:hanging="284"/>
        <w:jc w:val="both"/>
        <w:rPr>
          <w:rFonts w:ascii="Marianne" w:hAnsi="Marianne" w:cs="Arial"/>
        </w:rPr>
      </w:pPr>
      <w:r w:rsidRPr="00EF4D03">
        <w:rPr>
          <w:rFonts w:ascii="Marianne" w:hAnsi="Marianne" w:cs="Arial"/>
        </w:rPr>
        <w:fldChar w:fldCharType="begin">
          <w:ffData>
            <w:name w:val=""/>
            <w:enabled/>
            <w:calcOnExit w:val="0"/>
            <w:checkBox>
              <w:size w:val="20"/>
              <w:default w:val="1"/>
            </w:checkBox>
          </w:ffData>
        </w:fldChar>
      </w:r>
      <w:r w:rsidRPr="00EF4D03">
        <w:rPr>
          <w:rFonts w:ascii="Marianne" w:hAnsi="Marianne" w:cs="Arial"/>
        </w:rPr>
        <w:instrText xml:space="preserve"> FORMCHECKBOX </w:instrText>
      </w:r>
      <w:r w:rsidR="00AC6AFF">
        <w:rPr>
          <w:rFonts w:ascii="Marianne" w:hAnsi="Marianne" w:cs="Arial"/>
        </w:rPr>
      </w:r>
      <w:r w:rsidR="00AC6AFF">
        <w:rPr>
          <w:rFonts w:ascii="Marianne" w:hAnsi="Marianne" w:cs="Arial"/>
        </w:rPr>
        <w:fldChar w:fldCharType="separate"/>
      </w:r>
      <w:r w:rsidRPr="00EF4D03">
        <w:rPr>
          <w:rFonts w:ascii="Marianne" w:hAnsi="Marianne" w:cs="Arial"/>
        </w:rPr>
        <w:fldChar w:fldCharType="end"/>
      </w:r>
      <w:r w:rsidR="00927FA6" w:rsidRPr="00EF4D03">
        <w:rPr>
          <w:rFonts w:ascii="Marianne" w:hAnsi="Marianne" w:cs="Arial"/>
        </w:rPr>
        <w:t xml:space="preserve"> Le CCAP n°</w:t>
      </w:r>
      <w:r w:rsidR="00B10AA2" w:rsidRPr="00EF4D03">
        <w:rPr>
          <w:rFonts w:ascii="Marianne" w:hAnsi="Marianne" w:cs="Arial"/>
        </w:rPr>
        <w:t>20</w:t>
      </w:r>
      <w:r w:rsidR="00424436" w:rsidRPr="00EF4D03">
        <w:rPr>
          <w:rFonts w:ascii="Marianne" w:hAnsi="Marianne" w:cs="Arial"/>
        </w:rPr>
        <w:t>2</w:t>
      </w:r>
      <w:r w:rsidR="00BB5275" w:rsidRPr="00EF4D03">
        <w:rPr>
          <w:rFonts w:ascii="Marianne" w:hAnsi="Marianne" w:cs="Arial"/>
        </w:rPr>
        <w:t>5-06</w:t>
      </w:r>
      <w:r w:rsidR="00B93C98" w:rsidRPr="00EF4D03">
        <w:rPr>
          <w:rFonts w:ascii="Marianne" w:hAnsi="Marianne" w:cs="Arial"/>
        </w:rPr>
        <w:t xml:space="preserve"> du</w:t>
      </w:r>
      <w:r w:rsidR="00EE0D68" w:rsidRPr="00EF4D03">
        <w:rPr>
          <w:rFonts w:ascii="Marianne" w:hAnsi="Marianne" w:cs="Arial"/>
        </w:rPr>
        <w:t xml:space="preserve"> </w:t>
      </w:r>
      <w:r w:rsidR="00F83A0B" w:rsidRPr="00EF4D03">
        <w:rPr>
          <w:rFonts w:ascii="Marianne" w:hAnsi="Marianne" w:cs="Arial"/>
        </w:rPr>
        <w:t>25</w:t>
      </w:r>
      <w:r w:rsidR="00BB5275" w:rsidRPr="00EF4D03">
        <w:rPr>
          <w:rFonts w:ascii="Marianne" w:hAnsi="Marianne" w:cs="Arial"/>
        </w:rPr>
        <w:t>/</w:t>
      </w:r>
      <w:r w:rsidR="00F83A0B" w:rsidRPr="00EF4D03">
        <w:rPr>
          <w:rFonts w:ascii="Marianne" w:hAnsi="Marianne" w:cs="Arial"/>
        </w:rPr>
        <w:t>0</w:t>
      </w:r>
      <w:r w:rsidR="00BB5275" w:rsidRPr="00EF4D03">
        <w:rPr>
          <w:rFonts w:ascii="Marianne" w:hAnsi="Marianne" w:cs="Arial"/>
        </w:rPr>
        <w:t>3/2025</w:t>
      </w:r>
      <w:r w:rsidR="009F0B06" w:rsidRPr="00EF4D03">
        <w:rPr>
          <w:rFonts w:ascii="Courier New" w:hAnsi="Courier New" w:cs="Courier New"/>
        </w:rPr>
        <w:t> </w:t>
      </w:r>
      <w:r w:rsidR="009F0B06" w:rsidRPr="00EF4D03">
        <w:rPr>
          <w:rFonts w:ascii="Marianne" w:hAnsi="Marianne" w:cs="Arial"/>
        </w:rPr>
        <w:t>;</w:t>
      </w:r>
    </w:p>
    <w:p w:rsidR="009F4F18" w:rsidRPr="00964DB7" w:rsidRDefault="009F4F18" w:rsidP="009F4F18">
      <w:pPr>
        <w:spacing w:before="120"/>
        <w:ind w:left="567" w:hanging="284"/>
        <w:jc w:val="both"/>
        <w:rPr>
          <w:rFonts w:ascii="Marianne" w:hAnsi="Marianne" w:cs="Arial"/>
        </w:rPr>
      </w:pPr>
      <w:r w:rsidRPr="00964DB7">
        <w:rPr>
          <w:rFonts w:ascii="Marianne" w:hAnsi="Marianne" w:cs="Arial"/>
        </w:rPr>
        <w:fldChar w:fldCharType="begin">
          <w:ffData>
            <w:name w:val=""/>
            <w:enabled/>
            <w:calcOnExit w:val="0"/>
            <w:checkBox>
              <w:size w:val="20"/>
              <w:default w:val="1"/>
            </w:checkBox>
          </w:ffData>
        </w:fldChar>
      </w:r>
      <w:r w:rsidRPr="00964DB7">
        <w:rPr>
          <w:rFonts w:ascii="Marianne" w:hAnsi="Marianne" w:cs="Arial"/>
        </w:rPr>
        <w:instrText xml:space="preserve"> FORMCHECKBOX </w:instrText>
      </w:r>
      <w:r w:rsidR="00AC6AFF">
        <w:rPr>
          <w:rFonts w:ascii="Marianne" w:hAnsi="Marianne" w:cs="Arial"/>
        </w:rPr>
      </w:r>
      <w:r w:rsidR="00AC6AFF">
        <w:rPr>
          <w:rFonts w:ascii="Marianne" w:hAnsi="Marianne" w:cs="Arial"/>
        </w:rPr>
        <w:fldChar w:fldCharType="separate"/>
      </w:r>
      <w:r w:rsidRPr="00964DB7">
        <w:rPr>
          <w:rFonts w:ascii="Marianne" w:hAnsi="Marianne" w:cs="Arial"/>
        </w:rPr>
        <w:fldChar w:fldCharType="end"/>
      </w:r>
      <w:r>
        <w:rPr>
          <w:rFonts w:ascii="Marianne" w:hAnsi="Marianne" w:cs="Arial"/>
        </w:rPr>
        <w:t xml:space="preserve"> L’annexe du CCAP – clause de cession des droits (APIE) ;</w:t>
      </w:r>
    </w:p>
    <w:p w:rsidR="009B1CD0" w:rsidRPr="00964DB7" w:rsidRDefault="00AD19EE" w:rsidP="00927FA6">
      <w:pPr>
        <w:spacing w:before="120"/>
        <w:ind w:left="567" w:hanging="284"/>
        <w:jc w:val="both"/>
        <w:rPr>
          <w:rFonts w:ascii="Marianne" w:hAnsi="Marianne" w:cs="Arial"/>
        </w:rPr>
      </w:pPr>
      <w:r w:rsidRPr="00964DB7">
        <w:rPr>
          <w:rFonts w:ascii="Marianne" w:hAnsi="Marianne" w:cs="Arial"/>
        </w:rPr>
        <w:fldChar w:fldCharType="begin">
          <w:ffData>
            <w:name w:val=""/>
            <w:enabled/>
            <w:calcOnExit w:val="0"/>
            <w:checkBox>
              <w:size w:val="20"/>
              <w:default w:val="1"/>
            </w:checkBox>
          </w:ffData>
        </w:fldChar>
      </w:r>
      <w:r w:rsidRPr="00964DB7">
        <w:rPr>
          <w:rFonts w:ascii="Marianne" w:hAnsi="Marianne" w:cs="Arial"/>
        </w:rPr>
        <w:instrText xml:space="preserve"> FORMCHECKBOX </w:instrText>
      </w:r>
      <w:r w:rsidR="00AC6AFF">
        <w:rPr>
          <w:rFonts w:ascii="Marianne" w:hAnsi="Marianne" w:cs="Arial"/>
        </w:rPr>
      </w:r>
      <w:r w:rsidR="00AC6AFF">
        <w:rPr>
          <w:rFonts w:ascii="Marianne" w:hAnsi="Marianne" w:cs="Arial"/>
        </w:rPr>
        <w:fldChar w:fldCharType="separate"/>
      </w:r>
      <w:r w:rsidRPr="00964DB7">
        <w:rPr>
          <w:rFonts w:ascii="Marianne" w:hAnsi="Marianne" w:cs="Arial"/>
        </w:rPr>
        <w:fldChar w:fldCharType="end"/>
      </w:r>
      <w:r w:rsidR="009B1CD0" w:rsidRPr="00964DB7">
        <w:rPr>
          <w:rFonts w:ascii="Marianne" w:hAnsi="Marianne" w:cs="Arial"/>
        </w:rPr>
        <w:t xml:space="preserve"> </w:t>
      </w:r>
      <w:r w:rsidR="00927FA6">
        <w:rPr>
          <w:rFonts w:ascii="Marianne" w:hAnsi="Marianne" w:cs="Arial"/>
        </w:rPr>
        <w:t>Le CCTP n°</w:t>
      </w:r>
      <w:r w:rsidR="00BB5275">
        <w:rPr>
          <w:rFonts w:ascii="Marianne" w:hAnsi="Marianne" w:cs="Arial"/>
        </w:rPr>
        <w:t>2025-06</w:t>
      </w:r>
      <w:r w:rsidR="00E629F7" w:rsidRPr="00964DB7">
        <w:rPr>
          <w:rFonts w:ascii="Marianne" w:hAnsi="Marianne" w:cs="Arial"/>
        </w:rPr>
        <w:t xml:space="preserve"> du </w:t>
      </w:r>
      <w:r w:rsidR="007956E0">
        <w:rPr>
          <w:rFonts w:ascii="Marianne" w:hAnsi="Marianne" w:cs="Arial"/>
        </w:rPr>
        <w:t>25</w:t>
      </w:r>
      <w:r w:rsidR="00BB5275">
        <w:rPr>
          <w:rFonts w:ascii="Marianne" w:hAnsi="Marianne" w:cs="Arial"/>
        </w:rPr>
        <w:t>/03/2025</w:t>
      </w:r>
      <w:r w:rsidR="009F0B06">
        <w:rPr>
          <w:rFonts w:ascii="Courier New" w:hAnsi="Courier New" w:cs="Courier New"/>
        </w:rPr>
        <w:t> </w:t>
      </w:r>
      <w:r w:rsidR="009F0B06">
        <w:rPr>
          <w:rFonts w:ascii="Marianne" w:hAnsi="Marianne" w:cs="Arial"/>
        </w:rPr>
        <w:t>;</w:t>
      </w:r>
    </w:p>
    <w:p w:rsidR="00AD19EE" w:rsidRPr="00964DB7" w:rsidRDefault="00AD19EE" w:rsidP="00927FA6">
      <w:pPr>
        <w:spacing w:before="120"/>
        <w:ind w:left="567" w:hanging="284"/>
        <w:jc w:val="both"/>
        <w:rPr>
          <w:rFonts w:ascii="Marianne" w:hAnsi="Marianne" w:cs="Arial"/>
        </w:rPr>
      </w:pPr>
      <w:r w:rsidRPr="00964DB7">
        <w:rPr>
          <w:rFonts w:ascii="Marianne" w:hAnsi="Marianne" w:cs="Arial"/>
        </w:rPr>
        <w:fldChar w:fldCharType="begin">
          <w:ffData>
            <w:name w:val=""/>
            <w:enabled/>
            <w:calcOnExit w:val="0"/>
            <w:checkBox>
              <w:size w:val="20"/>
              <w:default w:val="1"/>
            </w:checkBox>
          </w:ffData>
        </w:fldChar>
      </w:r>
      <w:r w:rsidRPr="00964DB7">
        <w:rPr>
          <w:rFonts w:ascii="Marianne" w:hAnsi="Marianne" w:cs="Arial"/>
        </w:rPr>
        <w:instrText xml:space="preserve"> FORMCHECKBOX </w:instrText>
      </w:r>
      <w:r w:rsidR="00AC6AFF">
        <w:rPr>
          <w:rFonts w:ascii="Marianne" w:hAnsi="Marianne" w:cs="Arial"/>
        </w:rPr>
      </w:r>
      <w:r w:rsidR="00AC6AFF">
        <w:rPr>
          <w:rFonts w:ascii="Marianne" w:hAnsi="Marianne" w:cs="Arial"/>
        </w:rPr>
        <w:fldChar w:fldCharType="separate"/>
      </w:r>
      <w:r w:rsidRPr="00964DB7">
        <w:rPr>
          <w:rFonts w:ascii="Marianne" w:hAnsi="Marianne" w:cs="Arial"/>
        </w:rPr>
        <w:fldChar w:fldCharType="end"/>
      </w:r>
      <w:r w:rsidRPr="00964DB7">
        <w:rPr>
          <w:rFonts w:ascii="Marianne" w:hAnsi="Marianne" w:cs="Arial"/>
        </w:rPr>
        <w:t xml:space="preserve"> </w:t>
      </w:r>
      <w:r w:rsidR="002E43BE">
        <w:rPr>
          <w:rFonts w:ascii="Marianne" w:hAnsi="Marianne" w:cs="Arial"/>
        </w:rPr>
        <w:t xml:space="preserve">Le </w:t>
      </w:r>
      <w:r w:rsidR="002E43BE" w:rsidRPr="002E43BE">
        <w:rPr>
          <w:rFonts w:ascii="Marianne" w:hAnsi="Marianne" w:cs="Arial"/>
          <w:lang w:val="en-GB"/>
        </w:rPr>
        <w:t xml:space="preserve">CCAG </w:t>
      </w:r>
      <w:r w:rsidR="00EF4D03">
        <w:rPr>
          <w:rFonts w:ascii="Marianne" w:hAnsi="Marianne" w:cs="Arial"/>
          <w:lang w:val="en-GB"/>
        </w:rPr>
        <w:t xml:space="preserve">de techniques de </w:t>
      </w:r>
      <w:proofErr w:type="spellStart"/>
      <w:r w:rsidR="00EF4D03">
        <w:rPr>
          <w:rFonts w:ascii="Marianne" w:hAnsi="Marianne" w:cs="Arial"/>
          <w:lang w:val="en-GB"/>
        </w:rPr>
        <w:t>l’information</w:t>
      </w:r>
      <w:proofErr w:type="spellEnd"/>
      <w:r w:rsidR="00EF4D03">
        <w:rPr>
          <w:rFonts w:ascii="Marianne" w:hAnsi="Marianne" w:cs="Arial"/>
          <w:lang w:val="en-GB"/>
        </w:rPr>
        <w:t xml:space="preserve"> et de la communication</w:t>
      </w:r>
      <w:r w:rsidR="002E43BE" w:rsidRPr="002E43BE">
        <w:rPr>
          <w:rFonts w:ascii="Marianne" w:hAnsi="Marianne" w:cs="Arial"/>
          <w:lang w:val="en-GB"/>
        </w:rPr>
        <w:t xml:space="preserve"> </w:t>
      </w:r>
      <w:proofErr w:type="spellStart"/>
      <w:r w:rsidR="002E43BE" w:rsidRPr="002E43BE">
        <w:rPr>
          <w:rFonts w:ascii="Marianne" w:hAnsi="Marianne" w:cs="Arial"/>
          <w:lang w:val="en-GB"/>
        </w:rPr>
        <w:t>approuvé</w:t>
      </w:r>
      <w:proofErr w:type="spellEnd"/>
      <w:r w:rsidR="002E43BE" w:rsidRPr="002E43BE">
        <w:rPr>
          <w:rFonts w:ascii="Marianne" w:hAnsi="Marianne" w:cs="Arial"/>
          <w:lang w:val="en-GB"/>
        </w:rPr>
        <w:t xml:space="preserve"> par </w:t>
      </w:r>
      <w:proofErr w:type="spellStart"/>
      <w:r w:rsidR="002E43BE" w:rsidRPr="002E43BE">
        <w:rPr>
          <w:rFonts w:ascii="Marianne" w:hAnsi="Marianne" w:cs="Arial"/>
          <w:lang w:val="en-GB"/>
        </w:rPr>
        <w:t>arrêté</w:t>
      </w:r>
      <w:proofErr w:type="spellEnd"/>
      <w:r w:rsidR="002E43BE" w:rsidRPr="002E43BE">
        <w:rPr>
          <w:rFonts w:ascii="Marianne" w:hAnsi="Marianne" w:cs="Arial"/>
          <w:lang w:val="en-GB"/>
        </w:rPr>
        <w:t xml:space="preserve"> du </w:t>
      </w:r>
      <w:r w:rsidR="0061455B">
        <w:rPr>
          <w:rFonts w:ascii="Marianne" w:hAnsi="Marianne" w:cs="Arial"/>
          <w:lang w:val="en-GB"/>
        </w:rPr>
        <w:t>30 mars 2021</w:t>
      </w:r>
    </w:p>
    <w:p w:rsidR="009B1CD0" w:rsidRPr="00964DB7" w:rsidRDefault="009B1CD0" w:rsidP="00710FD6">
      <w:pPr>
        <w:tabs>
          <w:tab w:val="left" w:pos="851"/>
        </w:tabs>
        <w:jc w:val="both"/>
        <w:rPr>
          <w:rFonts w:ascii="Marianne" w:hAnsi="Marianne" w:cs="Arial"/>
        </w:rPr>
      </w:pPr>
    </w:p>
    <w:p w:rsidR="009B1CD0" w:rsidRPr="00964DB7" w:rsidRDefault="009B1CD0" w:rsidP="00E47798">
      <w:pPr>
        <w:tabs>
          <w:tab w:val="left" w:pos="851"/>
        </w:tabs>
        <w:jc w:val="both"/>
        <w:rPr>
          <w:rFonts w:ascii="Marianne" w:hAnsi="Marianne" w:cs="Arial"/>
        </w:rPr>
      </w:pPr>
      <w:proofErr w:type="gramStart"/>
      <w:r w:rsidRPr="00964DB7">
        <w:rPr>
          <w:rFonts w:ascii="Marianne" w:hAnsi="Marianne" w:cs="Arial"/>
        </w:rPr>
        <w:t>et</w:t>
      </w:r>
      <w:proofErr w:type="gramEnd"/>
      <w:r w:rsidRPr="00964DB7">
        <w:rPr>
          <w:rFonts w:ascii="Marianne" w:hAnsi="Marianne" w:cs="Arial"/>
        </w:rPr>
        <w:t xml:space="preserve"> conformément à leurs clauses,</w:t>
      </w:r>
    </w:p>
    <w:p w:rsidR="009B1CD0" w:rsidRPr="00964DB7" w:rsidRDefault="009B1CD0" w:rsidP="0083205E">
      <w:pPr>
        <w:tabs>
          <w:tab w:val="left" w:pos="851"/>
        </w:tabs>
        <w:jc w:val="both"/>
        <w:rPr>
          <w:rFonts w:ascii="Marianne" w:hAnsi="Marianne" w:cs="Arial"/>
        </w:rPr>
      </w:pPr>
    </w:p>
    <w:p w:rsidR="009B1CD0" w:rsidRPr="00964DB7" w:rsidRDefault="007D7A65" w:rsidP="00214A63">
      <w:pPr>
        <w:tabs>
          <w:tab w:val="left" w:pos="851"/>
        </w:tabs>
        <w:ind w:left="851"/>
        <w:jc w:val="both"/>
        <w:rPr>
          <w:rFonts w:ascii="Marianne" w:hAnsi="Marianne" w:cs="Arial"/>
        </w:rPr>
      </w:pPr>
      <w:r w:rsidRPr="00964DB7">
        <w:rPr>
          <w:rFonts w:ascii="Marianne" w:hAnsi="Marianne"/>
        </w:rPr>
        <w:fldChar w:fldCharType="begin">
          <w:ffData>
            <w:name w:val=""/>
            <w:enabled/>
            <w:calcOnExit w:val="0"/>
            <w:checkBox>
              <w:size w:val="20"/>
              <w:default w:val="0"/>
            </w:checkBox>
          </w:ffData>
        </w:fldChar>
      </w:r>
      <w:r w:rsidRPr="00964DB7">
        <w:rPr>
          <w:rFonts w:ascii="Marianne" w:hAnsi="Marianne"/>
        </w:rPr>
        <w:instrText xml:space="preserve"> FORMCHECKBOX </w:instrText>
      </w:r>
      <w:r w:rsidR="00AC6AFF">
        <w:rPr>
          <w:rFonts w:ascii="Marianne" w:hAnsi="Marianne"/>
        </w:rPr>
      </w:r>
      <w:r w:rsidR="00AC6AFF">
        <w:rPr>
          <w:rFonts w:ascii="Marianne" w:hAnsi="Marianne"/>
        </w:rPr>
        <w:fldChar w:fldCharType="separate"/>
      </w:r>
      <w:r w:rsidRPr="00964DB7">
        <w:rPr>
          <w:rFonts w:ascii="Marianne" w:hAnsi="Marianne"/>
        </w:rPr>
        <w:fldChar w:fldCharType="end"/>
      </w:r>
      <w:r w:rsidR="00214A63" w:rsidRPr="00964DB7">
        <w:rPr>
          <w:rFonts w:ascii="Marianne" w:hAnsi="Marianne" w:cs="Arial"/>
        </w:rPr>
        <w:t xml:space="preserve"> Le signataire</w:t>
      </w:r>
    </w:p>
    <w:p w:rsidR="00214A63" w:rsidRPr="00964DB7" w:rsidRDefault="00214A63" w:rsidP="00214A63">
      <w:pPr>
        <w:tabs>
          <w:tab w:val="left" w:pos="851"/>
        </w:tabs>
        <w:ind w:left="851"/>
        <w:jc w:val="both"/>
        <w:rPr>
          <w:rFonts w:ascii="Marianne" w:hAnsi="Marianne" w:cs="Arial"/>
        </w:rPr>
      </w:pPr>
    </w:p>
    <w:p w:rsidR="009B1CD0" w:rsidRPr="00964DB7" w:rsidRDefault="007D7A65" w:rsidP="0083205E">
      <w:pPr>
        <w:tabs>
          <w:tab w:val="left" w:pos="851"/>
        </w:tabs>
        <w:spacing w:before="120"/>
        <w:ind w:left="1701"/>
        <w:jc w:val="both"/>
        <w:rPr>
          <w:rFonts w:ascii="Marianne" w:hAnsi="Marianne" w:cs="Arial"/>
          <w:i/>
          <w:sz w:val="18"/>
          <w:szCs w:val="18"/>
        </w:rPr>
      </w:pPr>
      <w:r w:rsidRPr="00964DB7">
        <w:rPr>
          <w:rFonts w:ascii="Marianne" w:hAnsi="Marianne"/>
        </w:rPr>
        <w:fldChar w:fldCharType="begin">
          <w:ffData>
            <w:name w:val=""/>
            <w:enabled/>
            <w:calcOnExit w:val="0"/>
            <w:checkBox>
              <w:size w:val="20"/>
              <w:default w:val="0"/>
            </w:checkBox>
          </w:ffData>
        </w:fldChar>
      </w:r>
      <w:r w:rsidRPr="00964DB7">
        <w:rPr>
          <w:rFonts w:ascii="Marianne" w:hAnsi="Marianne"/>
        </w:rPr>
        <w:instrText xml:space="preserve"> FORMCHECKBOX </w:instrText>
      </w:r>
      <w:r w:rsidR="00AC6AFF">
        <w:rPr>
          <w:rFonts w:ascii="Marianne" w:hAnsi="Marianne"/>
        </w:rPr>
      </w:r>
      <w:r w:rsidR="00AC6AFF">
        <w:rPr>
          <w:rFonts w:ascii="Marianne" w:hAnsi="Marianne"/>
        </w:rPr>
        <w:fldChar w:fldCharType="separate"/>
      </w:r>
      <w:r w:rsidRPr="00964DB7">
        <w:rPr>
          <w:rFonts w:ascii="Marianne" w:hAnsi="Marianne"/>
        </w:rPr>
        <w:fldChar w:fldCharType="end"/>
      </w:r>
      <w:r w:rsidR="009B1CD0" w:rsidRPr="00964DB7">
        <w:rPr>
          <w:rFonts w:ascii="Marianne" w:hAnsi="Marianne" w:cs="Arial"/>
        </w:rPr>
        <w:t xml:space="preserve"> </w:t>
      </w:r>
      <w:proofErr w:type="gramStart"/>
      <w:r w:rsidR="009B1CD0" w:rsidRPr="00964DB7">
        <w:rPr>
          <w:rFonts w:ascii="Marianne" w:hAnsi="Marianne" w:cs="Arial"/>
        </w:rPr>
        <w:t>s’engage</w:t>
      </w:r>
      <w:proofErr w:type="gramEnd"/>
      <w:r w:rsidR="009B1CD0" w:rsidRPr="00964DB7">
        <w:rPr>
          <w:rFonts w:ascii="Marianne" w:hAnsi="Marianne" w:cs="Arial"/>
        </w:rPr>
        <w:t>, sur la base de son offre et pour son propre compte</w:t>
      </w:r>
      <w:r w:rsidR="009B1CD0" w:rsidRPr="00964DB7">
        <w:rPr>
          <w:rFonts w:ascii="Courier New" w:hAnsi="Courier New" w:cs="Courier New"/>
        </w:rPr>
        <w:t> </w:t>
      </w:r>
      <w:r w:rsidR="009B1CD0" w:rsidRPr="00964DB7">
        <w:rPr>
          <w:rFonts w:ascii="Marianne" w:hAnsi="Marianne" w:cs="Arial"/>
        </w:rPr>
        <w:t>;</w:t>
      </w:r>
    </w:p>
    <w:p w:rsidR="009B1CD0" w:rsidRPr="00964DB7" w:rsidRDefault="009B1CD0" w:rsidP="00934503">
      <w:pPr>
        <w:pStyle w:val="En-tte"/>
        <w:tabs>
          <w:tab w:val="clear" w:pos="4536"/>
          <w:tab w:val="clear" w:pos="9072"/>
          <w:tab w:val="left" w:pos="851"/>
        </w:tabs>
        <w:jc w:val="both"/>
        <w:rPr>
          <w:rFonts w:ascii="Marianne" w:hAnsi="Marianne" w:cs="Arial"/>
        </w:rPr>
      </w:pPr>
      <w:r w:rsidRPr="00964DB7">
        <w:rPr>
          <w:rFonts w:ascii="Marianne" w:hAnsi="Marianne"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Pr="00964DB7" w:rsidRDefault="009B1CD0" w:rsidP="009B45B9">
      <w:pPr>
        <w:tabs>
          <w:tab w:val="left" w:pos="851"/>
        </w:tabs>
        <w:jc w:val="both"/>
        <w:rPr>
          <w:rFonts w:ascii="Marianne" w:hAnsi="Marianne" w:cs="Arial"/>
        </w:rPr>
      </w:pPr>
    </w:p>
    <w:p w:rsidR="009B1CD0" w:rsidRPr="00964DB7" w:rsidRDefault="009B1CD0" w:rsidP="009B45B9">
      <w:pPr>
        <w:tabs>
          <w:tab w:val="left" w:pos="851"/>
        </w:tabs>
        <w:jc w:val="both"/>
        <w:rPr>
          <w:rFonts w:ascii="Marianne" w:hAnsi="Marianne" w:cs="Arial"/>
        </w:rPr>
      </w:pPr>
    </w:p>
    <w:p w:rsidR="009B1CD0" w:rsidRPr="00964DB7" w:rsidRDefault="007D7A65" w:rsidP="009B45B9">
      <w:pPr>
        <w:tabs>
          <w:tab w:val="left" w:pos="851"/>
        </w:tabs>
        <w:ind w:left="1701"/>
        <w:jc w:val="both"/>
        <w:rPr>
          <w:rFonts w:ascii="Marianne" w:hAnsi="Marianne" w:cs="Arial"/>
          <w:i/>
          <w:sz w:val="18"/>
          <w:szCs w:val="18"/>
        </w:rPr>
      </w:pPr>
      <w:r w:rsidRPr="00964DB7">
        <w:rPr>
          <w:rFonts w:ascii="Marianne" w:hAnsi="Marianne"/>
        </w:rPr>
        <w:fldChar w:fldCharType="begin">
          <w:ffData>
            <w:name w:val=""/>
            <w:enabled/>
            <w:calcOnExit w:val="0"/>
            <w:checkBox>
              <w:size w:val="20"/>
              <w:default w:val="0"/>
            </w:checkBox>
          </w:ffData>
        </w:fldChar>
      </w:r>
      <w:r w:rsidRPr="00964DB7">
        <w:rPr>
          <w:rFonts w:ascii="Marianne" w:hAnsi="Marianne"/>
        </w:rPr>
        <w:instrText xml:space="preserve"> FORMCHECKBOX </w:instrText>
      </w:r>
      <w:r w:rsidR="00AC6AFF">
        <w:rPr>
          <w:rFonts w:ascii="Marianne" w:hAnsi="Marianne"/>
        </w:rPr>
      </w:r>
      <w:r w:rsidR="00AC6AFF">
        <w:rPr>
          <w:rFonts w:ascii="Marianne" w:hAnsi="Marianne"/>
        </w:rPr>
        <w:fldChar w:fldCharType="separate"/>
      </w:r>
      <w:r w:rsidRPr="00964DB7">
        <w:rPr>
          <w:rFonts w:ascii="Marianne" w:hAnsi="Marianne"/>
        </w:rPr>
        <w:fldChar w:fldCharType="end"/>
      </w:r>
      <w:r w:rsidR="009B1CD0" w:rsidRPr="00964DB7">
        <w:rPr>
          <w:rFonts w:ascii="Marianne" w:hAnsi="Marianne" w:cs="Arial"/>
        </w:rPr>
        <w:t xml:space="preserve"> </w:t>
      </w:r>
      <w:proofErr w:type="gramStart"/>
      <w:r w:rsidR="009B1CD0" w:rsidRPr="00964DB7">
        <w:rPr>
          <w:rFonts w:ascii="Marianne" w:hAnsi="Marianne" w:cs="Arial"/>
        </w:rPr>
        <w:t>engage</w:t>
      </w:r>
      <w:proofErr w:type="gramEnd"/>
      <w:r w:rsidR="009B1CD0" w:rsidRPr="00964DB7">
        <w:rPr>
          <w:rFonts w:ascii="Marianne" w:hAnsi="Marianne" w:cs="Arial"/>
        </w:rPr>
        <w:t xml:space="preserve"> la société ……………………… sur la base de son offre</w:t>
      </w:r>
      <w:r w:rsidR="009B1CD0" w:rsidRPr="00964DB7">
        <w:rPr>
          <w:rFonts w:ascii="Courier New" w:hAnsi="Courier New" w:cs="Courier New"/>
        </w:rPr>
        <w:t> </w:t>
      </w:r>
      <w:r w:rsidR="009B1CD0" w:rsidRPr="00964DB7">
        <w:rPr>
          <w:rFonts w:ascii="Marianne" w:hAnsi="Marianne" w:cs="Arial"/>
        </w:rPr>
        <w:t>;</w:t>
      </w:r>
    </w:p>
    <w:p w:rsidR="009B1CD0" w:rsidRPr="00964DB7" w:rsidRDefault="009B1CD0" w:rsidP="009B45B9">
      <w:pPr>
        <w:pStyle w:val="En-tte"/>
        <w:tabs>
          <w:tab w:val="clear" w:pos="4536"/>
          <w:tab w:val="clear" w:pos="9072"/>
          <w:tab w:val="left" w:pos="851"/>
        </w:tabs>
        <w:jc w:val="both"/>
        <w:rPr>
          <w:rFonts w:ascii="Marianne" w:hAnsi="Marianne" w:cs="Arial"/>
        </w:rPr>
      </w:pPr>
      <w:r w:rsidRPr="00964DB7">
        <w:rPr>
          <w:rFonts w:ascii="Marianne" w:hAnsi="Marianne"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Pr="00964DB7" w:rsidRDefault="009B1CD0" w:rsidP="009B45B9">
      <w:pPr>
        <w:tabs>
          <w:tab w:val="left" w:pos="851"/>
        </w:tabs>
        <w:jc w:val="both"/>
        <w:rPr>
          <w:rFonts w:ascii="Marianne" w:hAnsi="Marianne" w:cs="Arial"/>
        </w:rPr>
      </w:pPr>
    </w:p>
    <w:p w:rsidR="009B1CD0" w:rsidRPr="00964DB7" w:rsidRDefault="009B1CD0" w:rsidP="009B45B9">
      <w:pPr>
        <w:tabs>
          <w:tab w:val="left" w:pos="851"/>
        </w:tabs>
        <w:jc w:val="both"/>
        <w:rPr>
          <w:rFonts w:ascii="Marianne" w:hAnsi="Marianne" w:cs="Arial"/>
        </w:rPr>
      </w:pPr>
    </w:p>
    <w:p w:rsidR="009B1CD0" w:rsidRPr="00964DB7" w:rsidRDefault="009B1CD0" w:rsidP="009B45B9">
      <w:pPr>
        <w:tabs>
          <w:tab w:val="left" w:pos="851"/>
        </w:tabs>
        <w:jc w:val="both"/>
        <w:rPr>
          <w:rFonts w:ascii="Marianne" w:hAnsi="Marianne" w:cs="Arial"/>
        </w:rPr>
      </w:pPr>
    </w:p>
    <w:p w:rsidR="009B1CD0" w:rsidRPr="00964DB7" w:rsidRDefault="007D7A65" w:rsidP="009B45B9">
      <w:pPr>
        <w:pStyle w:val="fcase1ertab"/>
        <w:tabs>
          <w:tab w:val="left" w:pos="851"/>
        </w:tabs>
        <w:spacing w:before="120"/>
        <w:ind w:left="851" w:firstLine="0"/>
        <w:rPr>
          <w:rFonts w:ascii="Marianne" w:hAnsi="Marianne" w:cs="Arial"/>
          <w:i/>
          <w:sz w:val="18"/>
          <w:szCs w:val="18"/>
        </w:rPr>
      </w:pPr>
      <w:r w:rsidRPr="00964DB7">
        <w:rPr>
          <w:rFonts w:ascii="Marianne" w:hAnsi="Marianne"/>
        </w:rPr>
        <w:fldChar w:fldCharType="begin">
          <w:ffData>
            <w:name w:val=""/>
            <w:enabled/>
            <w:calcOnExit w:val="0"/>
            <w:checkBox>
              <w:size w:val="20"/>
              <w:default w:val="0"/>
            </w:checkBox>
          </w:ffData>
        </w:fldChar>
      </w:r>
      <w:r w:rsidRPr="00964DB7">
        <w:rPr>
          <w:rFonts w:ascii="Marianne" w:hAnsi="Marianne"/>
        </w:rPr>
        <w:instrText xml:space="preserve"> FORMCHECKBOX </w:instrText>
      </w:r>
      <w:r w:rsidR="00AC6AFF">
        <w:rPr>
          <w:rFonts w:ascii="Marianne" w:hAnsi="Marianne"/>
        </w:rPr>
      </w:r>
      <w:r w:rsidR="00AC6AFF">
        <w:rPr>
          <w:rFonts w:ascii="Marianne" w:hAnsi="Marianne"/>
        </w:rPr>
        <w:fldChar w:fldCharType="separate"/>
      </w:r>
      <w:r w:rsidRPr="00964DB7">
        <w:rPr>
          <w:rFonts w:ascii="Marianne" w:hAnsi="Marianne"/>
        </w:rPr>
        <w:fldChar w:fldCharType="end"/>
      </w:r>
      <w:r w:rsidR="009B1CD0" w:rsidRPr="00964DB7">
        <w:rPr>
          <w:rFonts w:ascii="Marianne" w:hAnsi="Marianne" w:cs="Arial"/>
        </w:rPr>
        <w:t xml:space="preserve"> L’ensemble des membres du groupement s’engagent, sur la base de l’offre du groupement</w:t>
      </w:r>
      <w:r w:rsidR="009B1CD0" w:rsidRPr="00964DB7">
        <w:rPr>
          <w:rFonts w:ascii="Courier New" w:hAnsi="Courier New" w:cs="Courier New"/>
        </w:rPr>
        <w:t> </w:t>
      </w:r>
      <w:r w:rsidR="009B1CD0" w:rsidRPr="00964DB7">
        <w:rPr>
          <w:rFonts w:ascii="Marianne" w:hAnsi="Marianne" w:cs="Arial"/>
        </w:rPr>
        <w:t>;</w:t>
      </w:r>
    </w:p>
    <w:p w:rsidR="009B1CD0" w:rsidRPr="00964DB7" w:rsidRDefault="009B1CD0" w:rsidP="009B45B9">
      <w:pPr>
        <w:tabs>
          <w:tab w:val="left" w:pos="851"/>
        </w:tabs>
        <w:jc w:val="both"/>
        <w:rPr>
          <w:rFonts w:ascii="Marianne" w:hAnsi="Marianne" w:cs="Arial"/>
        </w:rPr>
      </w:pPr>
      <w:r w:rsidRPr="00964DB7">
        <w:rPr>
          <w:rFonts w:ascii="Marianne" w:hAnsi="Marianne"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964DB7">
        <w:rPr>
          <w:rFonts w:ascii="Marianne" w:hAnsi="Marianne" w:cs="Arial"/>
          <w:i/>
          <w:iCs/>
          <w:sz w:val="18"/>
          <w:szCs w:val="18"/>
        </w:rPr>
        <w:t>]</w:t>
      </w:r>
    </w:p>
    <w:p w:rsidR="009B1CD0" w:rsidRPr="00964DB7" w:rsidRDefault="009B1CD0" w:rsidP="009B45B9">
      <w:pPr>
        <w:pStyle w:val="fcase1ertab"/>
        <w:tabs>
          <w:tab w:val="left" w:pos="851"/>
        </w:tabs>
        <w:ind w:left="0" w:firstLine="0"/>
        <w:rPr>
          <w:rFonts w:ascii="Marianne" w:hAnsi="Marianne" w:cs="Arial"/>
        </w:rPr>
      </w:pPr>
    </w:p>
    <w:p w:rsidR="009B1CD0" w:rsidRPr="00964DB7" w:rsidRDefault="009B1CD0" w:rsidP="009B45B9">
      <w:pPr>
        <w:pStyle w:val="fcase1ertab"/>
        <w:tabs>
          <w:tab w:val="left" w:pos="851"/>
        </w:tabs>
        <w:ind w:left="0" w:firstLine="0"/>
        <w:rPr>
          <w:rFonts w:ascii="Marianne" w:hAnsi="Marianne" w:cs="Arial"/>
        </w:rPr>
      </w:pPr>
    </w:p>
    <w:p w:rsidR="009B1CD0" w:rsidRDefault="009B1CD0" w:rsidP="009B45B9">
      <w:pPr>
        <w:pStyle w:val="fcase1ertab"/>
        <w:tabs>
          <w:tab w:val="left" w:pos="851"/>
        </w:tabs>
        <w:ind w:left="0" w:firstLine="0"/>
        <w:rPr>
          <w:rFonts w:ascii="Marianne" w:hAnsi="Marianne" w:cs="Arial"/>
        </w:rPr>
      </w:pPr>
      <w:proofErr w:type="gramStart"/>
      <w:r w:rsidRPr="00964DB7">
        <w:rPr>
          <w:rFonts w:ascii="Marianne" w:hAnsi="Marianne" w:cs="Arial"/>
        </w:rPr>
        <w:t>à</w:t>
      </w:r>
      <w:proofErr w:type="gramEnd"/>
      <w:r w:rsidRPr="00964DB7">
        <w:rPr>
          <w:rFonts w:ascii="Marianne" w:hAnsi="Marianne" w:cs="Arial"/>
        </w:rPr>
        <w:t xml:space="preserve"> livrer les fournitures demandées ou à exécuter les prestations demandées</w:t>
      </w:r>
      <w:r w:rsidRPr="00964DB7">
        <w:rPr>
          <w:rFonts w:ascii="Courier New" w:hAnsi="Courier New" w:cs="Courier New"/>
        </w:rPr>
        <w:t> </w:t>
      </w:r>
      <w:r w:rsidRPr="00964DB7">
        <w:rPr>
          <w:rFonts w:ascii="Marianne" w:hAnsi="Marianne" w:cs="Arial"/>
        </w:rPr>
        <w:t>:</w:t>
      </w:r>
    </w:p>
    <w:p w:rsidR="009F7AF1" w:rsidRDefault="009F7AF1" w:rsidP="009B45B9">
      <w:pPr>
        <w:pStyle w:val="fcase1ertab"/>
        <w:tabs>
          <w:tab w:val="left" w:pos="851"/>
        </w:tabs>
        <w:ind w:left="0" w:firstLine="0"/>
        <w:rPr>
          <w:rFonts w:ascii="Marianne" w:hAnsi="Marianne" w:cs="Arial"/>
        </w:rPr>
      </w:pPr>
    </w:p>
    <w:p w:rsidR="009F7AF1" w:rsidRDefault="009F7AF1" w:rsidP="009B45B9">
      <w:pPr>
        <w:pStyle w:val="fcase1ertab"/>
        <w:tabs>
          <w:tab w:val="left" w:pos="851"/>
        </w:tabs>
        <w:ind w:left="0" w:firstLine="0"/>
        <w:rPr>
          <w:rFonts w:ascii="Marianne" w:hAnsi="Marianne" w:cs="Arial"/>
        </w:rPr>
      </w:pPr>
    </w:p>
    <w:p w:rsidR="009F7AF1" w:rsidRDefault="009F7AF1" w:rsidP="009B45B9">
      <w:pPr>
        <w:pStyle w:val="fcase1ertab"/>
        <w:tabs>
          <w:tab w:val="left" w:pos="851"/>
        </w:tabs>
        <w:ind w:left="0" w:firstLine="0"/>
        <w:rPr>
          <w:rFonts w:ascii="Marianne" w:hAnsi="Marianne" w:cs="Arial"/>
        </w:rPr>
      </w:pPr>
    </w:p>
    <w:p w:rsidR="009F7AF1" w:rsidRDefault="009F7AF1" w:rsidP="009B45B9">
      <w:pPr>
        <w:pStyle w:val="fcase1ertab"/>
        <w:tabs>
          <w:tab w:val="left" w:pos="851"/>
        </w:tabs>
        <w:ind w:left="0" w:firstLine="0"/>
        <w:rPr>
          <w:rFonts w:ascii="Marianne" w:hAnsi="Marianne" w:cs="Arial"/>
        </w:rPr>
      </w:pPr>
    </w:p>
    <w:p w:rsidR="009F7AF1" w:rsidRDefault="009F7AF1" w:rsidP="009B45B9">
      <w:pPr>
        <w:pStyle w:val="fcase1ertab"/>
        <w:tabs>
          <w:tab w:val="left" w:pos="851"/>
        </w:tabs>
        <w:ind w:left="0" w:firstLine="0"/>
        <w:rPr>
          <w:rFonts w:ascii="Marianne" w:hAnsi="Marianne" w:cs="Arial"/>
        </w:rPr>
      </w:pPr>
    </w:p>
    <w:p w:rsidR="009F7AF1" w:rsidRDefault="009F7AF1" w:rsidP="009B45B9">
      <w:pPr>
        <w:pStyle w:val="fcase1ertab"/>
        <w:tabs>
          <w:tab w:val="left" w:pos="851"/>
        </w:tabs>
        <w:ind w:left="0" w:firstLine="0"/>
        <w:rPr>
          <w:rFonts w:ascii="Marianne" w:hAnsi="Marianne" w:cs="Arial"/>
        </w:rPr>
      </w:pPr>
    </w:p>
    <w:p w:rsidR="00F24D01" w:rsidRDefault="00F24D01" w:rsidP="009B45B9">
      <w:pPr>
        <w:pStyle w:val="fcase1ertab"/>
        <w:tabs>
          <w:tab w:val="left" w:pos="851"/>
        </w:tabs>
        <w:ind w:left="0" w:firstLine="0"/>
        <w:rPr>
          <w:rFonts w:ascii="Marianne" w:hAnsi="Marianne"/>
        </w:rPr>
      </w:pPr>
    </w:p>
    <w:p w:rsidR="00F24D01" w:rsidRPr="00F24D01" w:rsidRDefault="005123B8" w:rsidP="009B45B9">
      <w:pPr>
        <w:pStyle w:val="fcase1ertab"/>
        <w:tabs>
          <w:tab w:val="left" w:pos="851"/>
        </w:tabs>
        <w:ind w:left="0" w:firstLine="0"/>
        <w:rPr>
          <w:rFonts w:ascii="Marianne" w:hAnsi="Marianne"/>
          <w:b/>
          <w:u w:val="single"/>
        </w:rPr>
      </w:pPr>
      <w:r>
        <w:rPr>
          <w:rFonts w:ascii="Marianne" w:hAnsi="Marianne"/>
          <w:b/>
          <w:u w:val="single"/>
        </w:rPr>
        <w:lastRenderedPageBreak/>
        <w:t>Partie forfaitaire</w:t>
      </w:r>
      <w:r w:rsidR="00F24D01" w:rsidRPr="00F24D01">
        <w:rPr>
          <w:rFonts w:ascii="Marianne" w:hAnsi="Marianne"/>
          <w:b/>
          <w:u w:val="single"/>
        </w:rPr>
        <w:t> </w:t>
      </w:r>
      <w:r w:rsidR="00796792">
        <w:rPr>
          <w:rFonts w:ascii="Marianne" w:hAnsi="Marianne"/>
          <w:b/>
          <w:u w:val="single"/>
        </w:rPr>
        <w:t xml:space="preserve">(poste n°1 et poste n°2) </w:t>
      </w:r>
      <w:r w:rsidR="00F24D01" w:rsidRPr="00F24D01">
        <w:rPr>
          <w:rFonts w:ascii="Marianne" w:hAnsi="Marianne"/>
          <w:b/>
          <w:u w:val="single"/>
        </w:rPr>
        <w:t>:</w:t>
      </w:r>
    </w:p>
    <w:p w:rsidR="009B1CD0" w:rsidRPr="00F24D01" w:rsidRDefault="007D157C" w:rsidP="009B45B9">
      <w:pPr>
        <w:pStyle w:val="fcase1ertab"/>
        <w:tabs>
          <w:tab w:val="clear" w:pos="426"/>
          <w:tab w:val="left" w:pos="851"/>
        </w:tabs>
        <w:spacing w:before="120"/>
        <w:ind w:left="0" w:firstLine="851"/>
        <w:rPr>
          <w:rFonts w:ascii="Marianne" w:hAnsi="Marianne"/>
        </w:rPr>
      </w:pPr>
      <w:r w:rsidRPr="00964DB7">
        <w:rPr>
          <w:rFonts w:ascii="Marianne" w:hAnsi="Marianne"/>
          <w:color w:val="BFBFBF" w:themeColor="background1" w:themeShade="BF"/>
        </w:rPr>
        <w:fldChar w:fldCharType="begin">
          <w:ffData>
            <w:name w:val=""/>
            <w:enabled/>
            <w:calcOnExit w:val="0"/>
            <w:checkBox>
              <w:size w:val="20"/>
              <w:default w:val="0"/>
            </w:checkBox>
          </w:ffData>
        </w:fldChar>
      </w:r>
      <w:r w:rsidRPr="00964DB7">
        <w:rPr>
          <w:rFonts w:ascii="Marianne" w:hAnsi="Marianne"/>
          <w:color w:val="BFBFBF" w:themeColor="background1" w:themeShade="BF"/>
        </w:rPr>
        <w:instrText xml:space="preserve"> FORMCHECKBOX </w:instrText>
      </w:r>
      <w:r w:rsidR="00AC6AFF">
        <w:rPr>
          <w:rFonts w:ascii="Marianne" w:hAnsi="Marianne"/>
          <w:color w:val="BFBFBF" w:themeColor="background1" w:themeShade="BF"/>
        </w:rPr>
      </w:r>
      <w:r w:rsidR="00AC6AFF">
        <w:rPr>
          <w:rFonts w:ascii="Marianne" w:hAnsi="Marianne"/>
          <w:color w:val="BFBFBF" w:themeColor="background1" w:themeShade="BF"/>
        </w:rPr>
        <w:fldChar w:fldCharType="separate"/>
      </w:r>
      <w:r w:rsidRPr="00964DB7">
        <w:rPr>
          <w:rFonts w:ascii="Marianne" w:hAnsi="Marianne"/>
          <w:color w:val="BFBFBF" w:themeColor="background1" w:themeShade="BF"/>
        </w:rPr>
        <w:fldChar w:fldCharType="end"/>
      </w:r>
      <w:r w:rsidR="009B1CD0" w:rsidRPr="00964DB7">
        <w:rPr>
          <w:rFonts w:ascii="Marianne" w:hAnsi="Marianne" w:cs="Arial"/>
          <w:color w:val="BFBFBF" w:themeColor="background1" w:themeShade="BF"/>
        </w:rPr>
        <w:t xml:space="preserve"> </w:t>
      </w:r>
      <w:proofErr w:type="gramStart"/>
      <w:r w:rsidR="009B1CD0" w:rsidRPr="00F24D01">
        <w:rPr>
          <w:rFonts w:ascii="Marianne" w:hAnsi="Marianne" w:cs="Arial"/>
        </w:rPr>
        <w:t>aux</w:t>
      </w:r>
      <w:proofErr w:type="gramEnd"/>
      <w:r w:rsidR="009B1CD0" w:rsidRPr="00F24D01">
        <w:rPr>
          <w:rFonts w:ascii="Marianne" w:hAnsi="Marianne" w:cs="Arial"/>
        </w:rPr>
        <w:t xml:space="preserve"> prix indiqués ci-dessous</w:t>
      </w:r>
      <w:r w:rsidR="009B1CD0" w:rsidRPr="00F24D01">
        <w:rPr>
          <w:rFonts w:ascii="Courier New" w:hAnsi="Courier New" w:cs="Courier New"/>
        </w:rPr>
        <w:t> </w:t>
      </w:r>
      <w:r w:rsidR="009B1CD0" w:rsidRPr="00F24D01">
        <w:rPr>
          <w:rFonts w:ascii="Marianne" w:hAnsi="Marianne" w:cs="Arial"/>
        </w:rPr>
        <w:t>;</w:t>
      </w:r>
    </w:p>
    <w:p w:rsidR="009B1CD0" w:rsidRPr="00F24D01" w:rsidRDefault="00E051E5" w:rsidP="009B45B9">
      <w:pPr>
        <w:tabs>
          <w:tab w:val="left" w:pos="426"/>
          <w:tab w:val="left" w:pos="851"/>
        </w:tabs>
        <w:spacing w:before="120"/>
        <w:ind w:left="1701"/>
        <w:jc w:val="both"/>
        <w:rPr>
          <w:rFonts w:ascii="Marianne" w:hAnsi="Marianne"/>
        </w:rPr>
      </w:pPr>
      <w:r w:rsidRPr="00F24D01">
        <w:rPr>
          <w:rFonts w:ascii="Marianne" w:hAnsi="Marianne"/>
        </w:rPr>
        <w:fldChar w:fldCharType="begin">
          <w:ffData>
            <w:name w:val=""/>
            <w:enabled/>
            <w:calcOnExit w:val="0"/>
            <w:checkBox>
              <w:size w:val="20"/>
              <w:default w:val="1"/>
            </w:checkBox>
          </w:ffData>
        </w:fldChar>
      </w:r>
      <w:r w:rsidRPr="00F24D01">
        <w:rPr>
          <w:rFonts w:ascii="Marianne" w:hAnsi="Marianne"/>
        </w:rPr>
        <w:instrText xml:space="preserve"> FORMCHECKBOX </w:instrText>
      </w:r>
      <w:r w:rsidR="00AC6AFF">
        <w:rPr>
          <w:rFonts w:ascii="Marianne" w:hAnsi="Marianne"/>
        </w:rPr>
      </w:r>
      <w:r w:rsidR="00AC6AFF">
        <w:rPr>
          <w:rFonts w:ascii="Marianne" w:hAnsi="Marianne"/>
        </w:rPr>
        <w:fldChar w:fldCharType="separate"/>
      </w:r>
      <w:r w:rsidRPr="00F24D01">
        <w:rPr>
          <w:rFonts w:ascii="Marianne" w:hAnsi="Marianne"/>
        </w:rPr>
        <w:fldChar w:fldCharType="end"/>
      </w:r>
      <w:r w:rsidR="009B1CD0" w:rsidRPr="00F24D01">
        <w:rPr>
          <w:rFonts w:ascii="Marianne" w:hAnsi="Marianne"/>
        </w:rPr>
        <w:t xml:space="preserve"> Taux de la TVA</w:t>
      </w:r>
      <w:r w:rsidR="009B1CD0" w:rsidRPr="00F24D01">
        <w:rPr>
          <w:rFonts w:ascii="Courier New" w:hAnsi="Courier New" w:cs="Courier New"/>
        </w:rPr>
        <w:t> </w:t>
      </w:r>
      <w:r w:rsidR="009B1CD0" w:rsidRPr="00F24D01">
        <w:rPr>
          <w:rFonts w:ascii="Marianne" w:hAnsi="Marianne"/>
        </w:rPr>
        <w:t xml:space="preserve">: </w:t>
      </w:r>
    </w:p>
    <w:p w:rsidR="009B1CD0" w:rsidRPr="00F24D01" w:rsidRDefault="00E051E5" w:rsidP="009B45B9">
      <w:pPr>
        <w:tabs>
          <w:tab w:val="left" w:pos="426"/>
          <w:tab w:val="left" w:pos="851"/>
        </w:tabs>
        <w:spacing w:before="240"/>
        <w:ind w:left="1701"/>
        <w:jc w:val="both"/>
        <w:rPr>
          <w:rFonts w:ascii="Marianne" w:hAnsi="Marianne"/>
        </w:rPr>
      </w:pPr>
      <w:r w:rsidRPr="00F24D01">
        <w:rPr>
          <w:rFonts w:ascii="Marianne" w:hAnsi="Marianne"/>
        </w:rPr>
        <w:fldChar w:fldCharType="begin">
          <w:ffData>
            <w:name w:val=""/>
            <w:enabled/>
            <w:calcOnExit w:val="0"/>
            <w:checkBox>
              <w:size w:val="20"/>
              <w:default w:val="1"/>
            </w:checkBox>
          </w:ffData>
        </w:fldChar>
      </w:r>
      <w:r w:rsidRPr="00F24D01">
        <w:rPr>
          <w:rFonts w:ascii="Marianne" w:hAnsi="Marianne"/>
        </w:rPr>
        <w:instrText xml:space="preserve"> FORMCHECKBOX </w:instrText>
      </w:r>
      <w:r w:rsidR="00AC6AFF">
        <w:rPr>
          <w:rFonts w:ascii="Marianne" w:hAnsi="Marianne"/>
        </w:rPr>
      </w:r>
      <w:r w:rsidR="00AC6AFF">
        <w:rPr>
          <w:rFonts w:ascii="Marianne" w:hAnsi="Marianne"/>
        </w:rPr>
        <w:fldChar w:fldCharType="separate"/>
      </w:r>
      <w:r w:rsidRPr="00F24D01">
        <w:rPr>
          <w:rFonts w:ascii="Marianne" w:hAnsi="Marianne"/>
        </w:rPr>
        <w:fldChar w:fldCharType="end"/>
      </w:r>
      <w:r w:rsidR="009B1CD0" w:rsidRPr="00F24D01">
        <w:rPr>
          <w:rFonts w:ascii="Marianne" w:hAnsi="Marianne"/>
        </w:rPr>
        <w:t xml:space="preserve"> Montant hors </w:t>
      </w:r>
      <w:proofErr w:type="gramStart"/>
      <w:r w:rsidR="009B1CD0" w:rsidRPr="00F24D01">
        <w:rPr>
          <w:rFonts w:ascii="Marianne" w:hAnsi="Marianne"/>
        </w:rPr>
        <w:t>taxes:</w:t>
      </w:r>
      <w:proofErr w:type="gramEnd"/>
    </w:p>
    <w:p w:rsidR="009B1CD0" w:rsidRPr="00F24D01" w:rsidRDefault="009B1CD0" w:rsidP="009B45B9">
      <w:pPr>
        <w:tabs>
          <w:tab w:val="left" w:pos="426"/>
          <w:tab w:val="left" w:pos="851"/>
        </w:tabs>
        <w:spacing w:before="120"/>
        <w:jc w:val="both"/>
        <w:rPr>
          <w:rFonts w:ascii="Marianne" w:hAnsi="Marianne" w:cs="Arial"/>
        </w:rPr>
      </w:pPr>
      <w:r w:rsidRPr="00F24D01">
        <w:rPr>
          <w:rFonts w:ascii="Marianne" w:hAnsi="Marianne"/>
        </w:rPr>
        <w:t xml:space="preserve">Montant </w:t>
      </w:r>
      <w:r w:rsidRPr="00F24D01">
        <w:rPr>
          <w:rFonts w:ascii="Marianne" w:hAnsi="Marianne" w:cs="Arial"/>
        </w:rPr>
        <w:t>hors taxes arrêté en chiffres à</w:t>
      </w:r>
      <w:r w:rsidRPr="00F24D01">
        <w:rPr>
          <w:rFonts w:ascii="Courier New" w:hAnsi="Courier New" w:cs="Courier New"/>
        </w:rPr>
        <w:t> </w:t>
      </w:r>
      <w:r w:rsidRPr="00F24D01">
        <w:rPr>
          <w:rFonts w:ascii="Marianne" w:hAnsi="Marianne" w:cs="Arial"/>
        </w:rPr>
        <w:t xml:space="preserve">: </w:t>
      </w:r>
      <w:r w:rsidRPr="00F24D01">
        <w:rPr>
          <w:rFonts w:ascii="Marianne" w:hAnsi="Marianne" w:cs="Marianne"/>
        </w:rPr>
        <w:t>………………………………………………………………………………</w:t>
      </w:r>
      <w:r w:rsidRPr="00F24D01">
        <w:rPr>
          <w:rFonts w:ascii="Marianne" w:hAnsi="Marianne" w:cs="Arial"/>
        </w:rPr>
        <w:t>.</w:t>
      </w:r>
    </w:p>
    <w:p w:rsidR="009B1CD0" w:rsidRPr="00F24D01" w:rsidRDefault="009B1CD0" w:rsidP="009B45B9">
      <w:pPr>
        <w:pStyle w:val="fcase1ertab"/>
        <w:tabs>
          <w:tab w:val="left" w:pos="851"/>
        </w:tabs>
        <w:spacing w:before="120"/>
        <w:ind w:left="0" w:firstLine="0"/>
        <w:rPr>
          <w:rFonts w:ascii="Marianne" w:hAnsi="Marianne"/>
        </w:rPr>
      </w:pPr>
      <w:r w:rsidRPr="00F24D01">
        <w:rPr>
          <w:rFonts w:ascii="Marianne" w:hAnsi="Marianne" w:cs="Arial"/>
        </w:rPr>
        <w:t>Montant hors taxes arrêté en lettres à</w:t>
      </w:r>
      <w:r w:rsidRPr="00F24D01">
        <w:rPr>
          <w:rFonts w:ascii="Courier New" w:hAnsi="Courier New" w:cs="Courier New"/>
        </w:rPr>
        <w:t> </w:t>
      </w:r>
      <w:r w:rsidRPr="00F24D01">
        <w:rPr>
          <w:rFonts w:ascii="Marianne" w:hAnsi="Marianne" w:cs="Arial"/>
        </w:rPr>
        <w:t xml:space="preserve">: </w:t>
      </w:r>
      <w:r w:rsidRPr="00F24D01">
        <w:rPr>
          <w:rFonts w:ascii="Marianne" w:hAnsi="Marianne" w:cs="Marianne"/>
        </w:rPr>
        <w:t>………………………………………………………</w:t>
      </w:r>
      <w:r w:rsidRPr="00F24D01">
        <w:rPr>
          <w:rFonts w:ascii="Marianne" w:hAnsi="Marianne" w:cs="Arial"/>
        </w:rPr>
        <w:t>...................................</w:t>
      </w:r>
    </w:p>
    <w:p w:rsidR="009B1CD0" w:rsidRPr="00F24D01" w:rsidRDefault="00E051E5" w:rsidP="009B45B9">
      <w:pPr>
        <w:tabs>
          <w:tab w:val="left" w:pos="426"/>
          <w:tab w:val="left" w:pos="709"/>
          <w:tab w:val="left" w:pos="851"/>
        </w:tabs>
        <w:spacing w:before="240"/>
        <w:ind w:left="1701"/>
        <w:jc w:val="both"/>
        <w:rPr>
          <w:rFonts w:ascii="Marianne" w:hAnsi="Marianne" w:cs="Arial"/>
        </w:rPr>
      </w:pPr>
      <w:r w:rsidRPr="00F24D01">
        <w:rPr>
          <w:rFonts w:ascii="Marianne" w:hAnsi="Marianne"/>
        </w:rPr>
        <w:fldChar w:fldCharType="begin">
          <w:ffData>
            <w:name w:val=""/>
            <w:enabled/>
            <w:calcOnExit w:val="0"/>
            <w:checkBox>
              <w:size w:val="20"/>
              <w:default w:val="1"/>
            </w:checkBox>
          </w:ffData>
        </w:fldChar>
      </w:r>
      <w:r w:rsidRPr="00F24D01">
        <w:rPr>
          <w:rFonts w:ascii="Marianne" w:hAnsi="Marianne"/>
        </w:rPr>
        <w:instrText xml:space="preserve"> FORMCHECKBOX </w:instrText>
      </w:r>
      <w:r w:rsidR="00AC6AFF">
        <w:rPr>
          <w:rFonts w:ascii="Marianne" w:hAnsi="Marianne"/>
        </w:rPr>
      </w:r>
      <w:r w:rsidR="00AC6AFF">
        <w:rPr>
          <w:rFonts w:ascii="Marianne" w:hAnsi="Marianne"/>
        </w:rPr>
        <w:fldChar w:fldCharType="separate"/>
      </w:r>
      <w:r w:rsidRPr="00F24D01">
        <w:rPr>
          <w:rFonts w:ascii="Marianne" w:hAnsi="Marianne"/>
        </w:rPr>
        <w:fldChar w:fldCharType="end"/>
      </w:r>
      <w:r w:rsidR="009B1CD0" w:rsidRPr="00F24D01">
        <w:rPr>
          <w:rFonts w:ascii="Marianne" w:hAnsi="Marianne"/>
        </w:rPr>
        <w:t xml:space="preserve"> Montant TTC</w:t>
      </w:r>
      <w:r w:rsidR="009B1CD0" w:rsidRPr="00F24D01">
        <w:rPr>
          <w:rStyle w:val="Caractresdenotedebasdepage"/>
          <w:rFonts w:ascii="Courier New" w:hAnsi="Courier New" w:cs="Courier New"/>
        </w:rPr>
        <w:t> </w:t>
      </w:r>
      <w:r w:rsidR="009B1CD0" w:rsidRPr="00F24D01">
        <w:rPr>
          <w:rFonts w:ascii="Marianne" w:hAnsi="Marianne"/>
        </w:rPr>
        <w:t>:</w:t>
      </w:r>
    </w:p>
    <w:p w:rsidR="009B1CD0" w:rsidRPr="00F24D01" w:rsidRDefault="009B1CD0" w:rsidP="009B45B9">
      <w:pPr>
        <w:pStyle w:val="fcase1ertab"/>
        <w:tabs>
          <w:tab w:val="left" w:pos="851"/>
        </w:tabs>
        <w:spacing w:before="120"/>
        <w:ind w:left="0" w:firstLine="0"/>
        <w:rPr>
          <w:rFonts w:ascii="Marianne" w:hAnsi="Marianne" w:cs="Arial"/>
        </w:rPr>
      </w:pPr>
      <w:r w:rsidRPr="00F24D01">
        <w:rPr>
          <w:rFonts w:ascii="Marianne" w:hAnsi="Marianne" w:cs="Arial"/>
        </w:rPr>
        <w:t>Montant TTC arrêté en chiffres à</w:t>
      </w:r>
      <w:r w:rsidRPr="00F24D01">
        <w:rPr>
          <w:rFonts w:ascii="Courier New" w:hAnsi="Courier New" w:cs="Courier New"/>
        </w:rPr>
        <w:t> </w:t>
      </w:r>
      <w:r w:rsidRPr="00F24D01">
        <w:rPr>
          <w:rFonts w:ascii="Marianne" w:hAnsi="Marianne" w:cs="Arial"/>
        </w:rPr>
        <w:t xml:space="preserve">: </w:t>
      </w:r>
      <w:r w:rsidRPr="00F24D01">
        <w:rPr>
          <w:rFonts w:ascii="Marianne" w:hAnsi="Marianne" w:cs="Marianne"/>
        </w:rPr>
        <w:t>…………………………………………………………</w:t>
      </w:r>
      <w:r w:rsidRPr="00F24D01">
        <w:rPr>
          <w:rFonts w:ascii="Marianne" w:hAnsi="Marianne" w:cs="Arial"/>
        </w:rPr>
        <w:t>.......................................</w:t>
      </w:r>
    </w:p>
    <w:p w:rsidR="009B1CD0" w:rsidRDefault="009B1CD0" w:rsidP="009B45B9">
      <w:pPr>
        <w:pStyle w:val="fcase1ertab"/>
        <w:tabs>
          <w:tab w:val="left" w:pos="851"/>
        </w:tabs>
        <w:spacing w:before="120"/>
        <w:ind w:left="0" w:firstLine="0"/>
        <w:rPr>
          <w:rFonts w:ascii="Marianne" w:hAnsi="Marianne" w:cs="Arial"/>
        </w:rPr>
      </w:pPr>
      <w:r w:rsidRPr="00F24D01">
        <w:rPr>
          <w:rFonts w:ascii="Marianne" w:hAnsi="Marianne" w:cs="Arial"/>
        </w:rPr>
        <w:t>Montant TTC arrêté en lettres à</w:t>
      </w:r>
      <w:r w:rsidRPr="00F24D01">
        <w:rPr>
          <w:rFonts w:ascii="Courier New" w:hAnsi="Courier New" w:cs="Courier New"/>
        </w:rPr>
        <w:t> </w:t>
      </w:r>
      <w:r w:rsidRPr="00F24D01">
        <w:rPr>
          <w:rFonts w:ascii="Marianne" w:hAnsi="Marianne" w:cs="Arial"/>
        </w:rPr>
        <w:t xml:space="preserve">: </w:t>
      </w:r>
      <w:r w:rsidRPr="00F24D01">
        <w:rPr>
          <w:rFonts w:ascii="Marianne" w:hAnsi="Marianne" w:cs="Marianne"/>
        </w:rPr>
        <w:t>…………………………………………………………………………………</w:t>
      </w:r>
      <w:proofErr w:type="gramStart"/>
      <w:r w:rsidRPr="00F24D01">
        <w:rPr>
          <w:rFonts w:ascii="Marianne" w:hAnsi="Marianne" w:cs="Marianne"/>
        </w:rPr>
        <w:t>……</w:t>
      </w:r>
      <w:r w:rsidRPr="00F24D01">
        <w:rPr>
          <w:rFonts w:ascii="Marianne" w:hAnsi="Marianne" w:cs="Arial"/>
        </w:rPr>
        <w:t>.</w:t>
      </w:r>
      <w:proofErr w:type="gramEnd"/>
      <w:r w:rsidRPr="00F24D01">
        <w:rPr>
          <w:rFonts w:ascii="Marianne" w:hAnsi="Marianne" w:cs="Arial"/>
        </w:rPr>
        <w:t>.</w:t>
      </w:r>
    </w:p>
    <w:p w:rsidR="00F24D01" w:rsidRDefault="00F24D01" w:rsidP="009B45B9">
      <w:pPr>
        <w:pStyle w:val="fcase1ertab"/>
        <w:tabs>
          <w:tab w:val="left" w:pos="851"/>
        </w:tabs>
        <w:spacing w:before="120"/>
        <w:ind w:left="0" w:firstLine="0"/>
        <w:rPr>
          <w:rFonts w:ascii="Marianne" w:hAnsi="Marianne" w:cs="Arial"/>
          <w:u w:val="single"/>
        </w:rPr>
      </w:pPr>
    </w:p>
    <w:p w:rsidR="00F24D01" w:rsidRPr="00F24D01" w:rsidRDefault="00F24D01" w:rsidP="009B45B9">
      <w:pPr>
        <w:pStyle w:val="fcase1ertab"/>
        <w:tabs>
          <w:tab w:val="left" w:pos="851"/>
        </w:tabs>
        <w:spacing w:before="120"/>
        <w:ind w:left="0" w:firstLine="0"/>
        <w:rPr>
          <w:rFonts w:ascii="Marianne" w:hAnsi="Marianne" w:cs="Arial"/>
          <w:u w:val="single"/>
        </w:rPr>
      </w:pPr>
    </w:p>
    <w:p w:rsidR="00F24D01" w:rsidRPr="00F24D01" w:rsidRDefault="00CB218D" w:rsidP="00F24D01">
      <w:pPr>
        <w:pStyle w:val="fcase1ertab"/>
        <w:tabs>
          <w:tab w:val="left" w:pos="851"/>
        </w:tabs>
        <w:ind w:left="0" w:firstLine="0"/>
        <w:rPr>
          <w:rFonts w:ascii="Marianne" w:hAnsi="Marianne"/>
          <w:b/>
          <w:u w:val="single"/>
        </w:rPr>
      </w:pPr>
      <w:r>
        <w:rPr>
          <w:rFonts w:ascii="Marianne" w:hAnsi="Marianne"/>
          <w:b/>
          <w:u w:val="single"/>
        </w:rPr>
        <w:t>Part</w:t>
      </w:r>
      <w:r w:rsidR="001B0E59">
        <w:rPr>
          <w:rFonts w:ascii="Marianne" w:hAnsi="Marianne"/>
          <w:b/>
          <w:u w:val="single"/>
        </w:rPr>
        <w:t>i</w:t>
      </w:r>
      <w:r>
        <w:rPr>
          <w:rFonts w:ascii="Marianne" w:hAnsi="Marianne"/>
          <w:b/>
          <w:u w:val="single"/>
        </w:rPr>
        <w:t xml:space="preserve">e à bons de </w:t>
      </w:r>
      <w:r w:rsidR="009F4F18">
        <w:rPr>
          <w:rFonts w:ascii="Marianne" w:hAnsi="Marianne"/>
          <w:b/>
          <w:u w:val="single"/>
        </w:rPr>
        <w:t>commande</w:t>
      </w:r>
      <w:r w:rsidR="009F4F18" w:rsidRPr="00F24D01">
        <w:rPr>
          <w:rFonts w:ascii="Marianne" w:hAnsi="Marianne"/>
          <w:b/>
          <w:u w:val="single"/>
        </w:rPr>
        <w:t xml:space="preserve"> </w:t>
      </w:r>
      <w:r w:rsidR="00796792">
        <w:rPr>
          <w:rFonts w:ascii="Marianne" w:hAnsi="Marianne"/>
          <w:b/>
          <w:u w:val="single"/>
        </w:rPr>
        <w:t xml:space="preserve">(poste n°3) </w:t>
      </w:r>
      <w:r w:rsidR="009F4F18" w:rsidRPr="00F24D01">
        <w:rPr>
          <w:rFonts w:ascii="Marianne" w:hAnsi="Marianne"/>
          <w:b/>
          <w:u w:val="single"/>
        </w:rPr>
        <w:t>:</w:t>
      </w:r>
    </w:p>
    <w:bookmarkStart w:id="0" w:name="_GoBack"/>
    <w:p w:rsidR="009B1CD0" w:rsidRPr="00964DB7" w:rsidRDefault="00AC6AFF" w:rsidP="009B45B9">
      <w:pPr>
        <w:pStyle w:val="fcase1ertab"/>
        <w:tabs>
          <w:tab w:val="clear" w:pos="426"/>
          <w:tab w:val="left" w:pos="851"/>
        </w:tabs>
        <w:spacing w:before="120"/>
        <w:ind w:firstLine="142"/>
        <w:rPr>
          <w:rFonts w:ascii="Marianne" w:hAnsi="Marianne" w:cs="Arial"/>
          <w:color w:val="BFBFBF" w:themeColor="background1" w:themeShade="BF"/>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Pr>
          <w:rFonts w:ascii="Marianne" w:hAnsi="Marianne"/>
        </w:rPr>
      </w:r>
      <w:r>
        <w:rPr>
          <w:rFonts w:ascii="Marianne" w:hAnsi="Marianne"/>
        </w:rPr>
        <w:fldChar w:fldCharType="end"/>
      </w:r>
      <w:bookmarkEnd w:id="0"/>
      <w:r w:rsidR="009B1CD0" w:rsidRPr="00964DB7">
        <w:rPr>
          <w:rFonts w:ascii="Marianne" w:hAnsi="Marianne" w:cs="Arial"/>
        </w:rPr>
        <w:t xml:space="preserve"> </w:t>
      </w:r>
      <w:proofErr w:type="gramStart"/>
      <w:r w:rsidR="009B1CD0" w:rsidRPr="00964DB7">
        <w:rPr>
          <w:rFonts w:ascii="Marianne" w:hAnsi="Marianne" w:cs="Arial"/>
        </w:rPr>
        <w:t>aux</w:t>
      </w:r>
      <w:proofErr w:type="gramEnd"/>
      <w:r w:rsidR="009B1CD0" w:rsidRPr="00964DB7">
        <w:rPr>
          <w:rFonts w:ascii="Marianne" w:hAnsi="Marianne" w:cs="Arial"/>
        </w:rPr>
        <w:t xml:space="preserve"> prix indiqués dans l’annexe </w:t>
      </w:r>
      <w:r w:rsidR="009566FD" w:rsidRPr="00964DB7">
        <w:rPr>
          <w:rFonts w:ascii="Marianne" w:hAnsi="Marianne" w:cs="Arial"/>
        </w:rPr>
        <w:t>n°</w:t>
      </w:r>
      <w:r w:rsidR="00A7296F" w:rsidRPr="00964DB7">
        <w:rPr>
          <w:rFonts w:ascii="Marianne" w:hAnsi="Marianne" w:cs="Arial"/>
        </w:rPr>
        <w:t xml:space="preserve"> </w:t>
      </w:r>
      <w:r w:rsidR="009566FD" w:rsidRPr="00964DB7">
        <w:rPr>
          <w:rFonts w:ascii="Marianne" w:hAnsi="Marianne" w:cs="Arial"/>
        </w:rPr>
        <w:t>1</w:t>
      </w:r>
      <w:r w:rsidR="009B1CD0" w:rsidRPr="00964DB7">
        <w:rPr>
          <w:rFonts w:ascii="Marianne" w:hAnsi="Marianne" w:cs="Arial"/>
        </w:rPr>
        <w:t xml:space="preserve"> jointe au présent document.</w:t>
      </w:r>
    </w:p>
    <w:p w:rsidR="002C2CA3" w:rsidRPr="00964DB7" w:rsidRDefault="002C2CA3" w:rsidP="009B45B9">
      <w:pPr>
        <w:pStyle w:val="fcasegauche"/>
        <w:tabs>
          <w:tab w:val="left" w:pos="851"/>
        </w:tabs>
        <w:spacing w:after="0"/>
        <w:ind w:left="0" w:firstLine="0"/>
        <w:rPr>
          <w:rFonts w:ascii="Marianne" w:hAnsi="Marianne" w:cs="Arial"/>
        </w:rPr>
      </w:pPr>
    </w:p>
    <w:p w:rsidR="009B1CD0" w:rsidRPr="00964DB7" w:rsidRDefault="009B1CD0" w:rsidP="009B45B9">
      <w:pPr>
        <w:pStyle w:val="fcasegauche"/>
        <w:pageBreakBefore/>
        <w:tabs>
          <w:tab w:val="left" w:pos="851"/>
        </w:tabs>
        <w:spacing w:after="0"/>
        <w:ind w:left="0" w:firstLine="0"/>
        <w:rPr>
          <w:rFonts w:ascii="Marianne" w:hAnsi="Marianne" w:cs="Arial"/>
        </w:rPr>
      </w:pPr>
    </w:p>
    <w:p w:rsidR="009B1CD0" w:rsidRPr="00964DB7" w:rsidRDefault="009B1CD0" w:rsidP="009B45B9">
      <w:pPr>
        <w:tabs>
          <w:tab w:val="left" w:pos="851"/>
          <w:tab w:val="left" w:pos="6237"/>
        </w:tabs>
        <w:rPr>
          <w:rFonts w:ascii="Marianne" w:hAnsi="Marianne" w:cs="Arial"/>
          <w:b/>
          <w:iCs/>
          <w:sz w:val="22"/>
          <w:szCs w:val="22"/>
        </w:rPr>
      </w:pPr>
      <w:r w:rsidRPr="00964DB7">
        <w:rPr>
          <w:rFonts w:ascii="Marianne" w:hAnsi="Marianne" w:cs="Arial"/>
          <w:b/>
          <w:sz w:val="22"/>
          <w:szCs w:val="22"/>
        </w:rPr>
        <w:t xml:space="preserve">B2 </w:t>
      </w:r>
      <w:r w:rsidR="0021797C" w:rsidRPr="00964DB7">
        <w:rPr>
          <w:rFonts w:ascii="Marianne" w:hAnsi="Marianne" w:cs="Arial"/>
          <w:b/>
          <w:sz w:val="22"/>
          <w:szCs w:val="22"/>
        </w:rPr>
        <w:t>–</w:t>
      </w:r>
      <w:r w:rsidRPr="00964DB7">
        <w:rPr>
          <w:rFonts w:ascii="Marianne" w:hAnsi="Marianne" w:cs="Arial"/>
          <w:b/>
          <w:sz w:val="22"/>
          <w:szCs w:val="22"/>
        </w:rPr>
        <w:t xml:space="preserve"> </w:t>
      </w:r>
      <w:r w:rsidR="0021797C" w:rsidRPr="00964DB7">
        <w:rPr>
          <w:rFonts w:ascii="Marianne" w:hAnsi="Marianne" w:cs="Arial"/>
          <w:b/>
          <w:sz w:val="22"/>
          <w:szCs w:val="22"/>
        </w:rPr>
        <w:t>Nature du groupement et</w:t>
      </w:r>
      <w:r w:rsidR="00036500" w:rsidRPr="00964DB7">
        <w:rPr>
          <w:rFonts w:ascii="Marianne" w:hAnsi="Marianne" w:cs="Arial"/>
          <w:b/>
          <w:sz w:val="22"/>
          <w:szCs w:val="22"/>
        </w:rPr>
        <w:t>,</w:t>
      </w:r>
      <w:r w:rsidR="0021797C" w:rsidRPr="00964DB7">
        <w:rPr>
          <w:rFonts w:ascii="Marianne" w:hAnsi="Marianne" w:cs="Arial"/>
          <w:b/>
          <w:sz w:val="22"/>
          <w:szCs w:val="22"/>
        </w:rPr>
        <w:t xml:space="preserve"> </w:t>
      </w:r>
      <w:r w:rsidR="00036500" w:rsidRPr="00964DB7">
        <w:rPr>
          <w:rFonts w:ascii="Marianne" w:hAnsi="Marianne" w:cs="Arial"/>
          <w:b/>
          <w:sz w:val="22"/>
          <w:szCs w:val="22"/>
        </w:rPr>
        <w:t>en cas de groupement conjoint,</w:t>
      </w:r>
      <w:r w:rsidR="00036500" w:rsidRPr="00964DB7" w:rsidDel="0021797C">
        <w:rPr>
          <w:rFonts w:ascii="Marianne" w:hAnsi="Marianne" w:cs="Arial"/>
          <w:b/>
          <w:sz w:val="22"/>
          <w:szCs w:val="22"/>
        </w:rPr>
        <w:t xml:space="preserve"> </w:t>
      </w:r>
      <w:r w:rsidR="0021797C" w:rsidRPr="00964DB7">
        <w:rPr>
          <w:rFonts w:ascii="Marianne" w:hAnsi="Marianne" w:cs="Arial"/>
          <w:b/>
          <w:sz w:val="22"/>
          <w:szCs w:val="22"/>
        </w:rPr>
        <w:t>r</w:t>
      </w:r>
      <w:r w:rsidRPr="00964DB7">
        <w:rPr>
          <w:rFonts w:ascii="Marianne" w:hAnsi="Marianne" w:cs="Arial"/>
          <w:b/>
          <w:sz w:val="22"/>
          <w:szCs w:val="22"/>
        </w:rPr>
        <w:t>épartition des prestations</w:t>
      </w:r>
      <w:r w:rsidRPr="00964DB7">
        <w:rPr>
          <w:rFonts w:ascii="Courier New" w:hAnsi="Courier New" w:cs="Courier New"/>
          <w:b/>
          <w:iCs/>
          <w:sz w:val="22"/>
          <w:szCs w:val="22"/>
        </w:rPr>
        <w:t> </w:t>
      </w:r>
      <w:r w:rsidRPr="00964DB7">
        <w:rPr>
          <w:rFonts w:ascii="Marianne" w:hAnsi="Marianne" w:cs="Arial"/>
          <w:b/>
          <w:iCs/>
          <w:sz w:val="22"/>
          <w:szCs w:val="22"/>
        </w:rPr>
        <w:t>:</w:t>
      </w:r>
    </w:p>
    <w:p w:rsidR="00354C04" w:rsidRPr="00964DB7" w:rsidRDefault="00354C04" w:rsidP="009B45B9">
      <w:pPr>
        <w:pStyle w:val="fcase1ertab"/>
        <w:tabs>
          <w:tab w:val="left" w:pos="851"/>
        </w:tabs>
        <w:rPr>
          <w:rFonts w:ascii="Marianne" w:hAnsi="Marianne" w:cs="Arial"/>
        </w:rPr>
      </w:pPr>
      <w:r w:rsidRPr="00964DB7">
        <w:rPr>
          <w:rFonts w:ascii="Marianne" w:hAnsi="Marianne" w:cs="Arial"/>
          <w:i/>
          <w:iCs/>
          <w:sz w:val="18"/>
          <w:szCs w:val="18"/>
        </w:rPr>
        <w:t>(</w:t>
      </w:r>
      <w:proofErr w:type="gramStart"/>
      <w:r w:rsidRPr="00964DB7">
        <w:rPr>
          <w:rFonts w:ascii="Marianne" w:hAnsi="Marianne" w:cs="Arial"/>
          <w:i/>
          <w:iCs/>
          <w:sz w:val="18"/>
          <w:szCs w:val="18"/>
        </w:rPr>
        <w:t>en</w:t>
      </w:r>
      <w:proofErr w:type="gramEnd"/>
      <w:r w:rsidRPr="00964DB7">
        <w:rPr>
          <w:rFonts w:ascii="Marianne" w:hAnsi="Marianne" w:cs="Arial"/>
          <w:i/>
          <w:iCs/>
          <w:sz w:val="18"/>
          <w:szCs w:val="18"/>
        </w:rPr>
        <w:t xml:space="preserve"> cas de groupement d’opérateurs économiques.)</w:t>
      </w:r>
    </w:p>
    <w:p w:rsidR="00036500" w:rsidRPr="00964DB7" w:rsidRDefault="00036500" w:rsidP="009B45B9">
      <w:pPr>
        <w:tabs>
          <w:tab w:val="left" w:pos="851"/>
          <w:tab w:val="left" w:pos="6237"/>
        </w:tabs>
        <w:rPr>
          <w:rFonts w:ascii="Marianne" w:hAnsi="Marianne" w:cs="Arial"/>
          <w:i/>
          <w:iCs/>
          <w:sz w:val="18"/>
          <w:szCs w:val="18"/>
        </w:rPr>
      </w:pPr>
    </w:p>
    <w:p w:rsidR="0021797C" w:rsidRPr="00964DB7" w:rsidRDefault="0021797C" w:rsidP="009B45B9">
      <w:pPr>
        <w:pStyle w:val="fcase1ertab"/>
        <w:tabs>
          <w:tab w:val="left" w:pos="851"/>
        </w:tabs>
        <w:ind w:left="0" w:firstLine="0"/>
        <w:rPr>
          <w:rFonts w:ascii="Marianne" w:hAnsi="Marianne" w:cs="Arial"/>
        </w:rPr>
      </w:pPr>
      <w:r w:rsidRPr="00964DB7">
        <w:rPr>
          <w:rFonts w:ascii="Marianne" w:hAnsi="Marianne" w:cs="Arial"/>
        </w:rPr>
        <w:t xml:space="preserve">Pour l’exécution du marché ou de l’accord-cadre, le groupement </w:t>
      </w:r>
      <w:r w:rsidR="00036500" w:rsidRPr="00964DB7">
        <w:rPr>
          <w:rFonts w:ascii="Marianne" w:hAnsi="Marianne" w:cs="Arial"/>
        </w:rPr>
        <w:t>d’opérateurs économiques est</w:t>
      </w:r>
      <w:r w:rsidRPr="00964DB7">
        <w:rPr>
          <w:rFonts w:ascii="Courier New" w:hAnsi="Courier New" w:cs="Courier New"/>
        </w:rPr>
        <w:t> </w:t>
      </w:r>
      <w:r w:rsidRPr="00964DB7">
        <w:rPr>
          <w:rFonts w:ascii="Marianne" w:hAnsi="Marianne" w:cs="Arial"/>
        </w:rPr>
        <w:t>:</w:t>
      </w:r>
    </w:p>
    <w:p w:rsidR="00036500" w:rsidRPr="00964DB7" w:rsidRDefault="00036500" w:rsidP="009B45B9">
      <w:pPr>
        <w:pStyle w:val="fcase1ertab"/>
        <w:tabs>
          <w:tab w:val="left" w:pos="851"/>
        </w:tabs>
        <w:rPr>
          <w:rFonts w:ascii="Marianne" w:hAnsi="Marianne" w:cs="Arial"/>
        </w:rPr>
      </w:pPr>
      <w:r w:rsidRPr="00964DB7">
        <w:rPr>
          <w:rFonts w:ascii="Marianne" w:hAnsi="Marianne" w:cs="Arial"/>
          <w:i/>
          <w:iCs/>
          <w:sz w:val="18"/>
          <w:szCs w:val="18"/>
        </w:rPr>
        <w:t>(Cocher la case correspondante.)</w:t>
      </w:r>
    </w:p>
    <w:p w:rsidR="00354C04" w:rsidRPr="00964DB7" w:rsidRDefault="00354C04" w:rsidP="009B45B9">
      <w:pPr>
        <w:pStyle w:val="fcase1ertab"/>
        <w:tabs>
          <w:tab w:val="clear" w:pos="426"/>
          <w:tab w:val="left" w:pos="851"/>
        </w:tabs>
        <w:spacing w:before="120"/>
        <w:ind w:left="0" w:firstLine="851"/>
        <w:rPr>
          <w:rFonts w:ascii="Marianne" w:hAnsi="Marianne" w:cs="Arial"/>
        </w:rPr>
      </w:pPr>
      <w:r w:rsidRPr="00964DB7">
        <w:rPr>
          <w:rFonts w:ascii="Marianne" w:hAnsi="Marianne"/>
        </w:rPr>
        <w:fldChar w:fldCharType="begin">
          <w:ffData>
            <w:name w:val=""/>
            <w:enabled/>
            <w:calcOnExit w:val="0"/>
            <w:checkBox>
              <w:size w:val="20"/>
              <w:default w:val="0"/>
            </w:checkBox>
          </w:ffData>
        </w:fldChar>
      </w:r>
      <w:r w:rsidRPr="00964DB7">
        <w:rPr>
          <w:rFonts w:ascii="Marianne" w:hAnsi="Marianne"/>
        </w:rPr>
        <w:instrText xml:space="preserve"> FORMCHECKBOX </w:instrText>
      </w:r>
      <w:r w:rsidR="00AC6AFF">
        <w:rPr>
          <w:rFonts w:ascii="Marianne" w:hAnsi="Marianne"/>
        </w:rPr>
      </w:r>
      <w:r w:rsidR="00AC6AFF">
        <w:rPr>
          <w:rFonts w:ascii="Marianne" w:hAnsi="Marianne"/>
        </w:rPr>
        <w:fldChar w:fldCharType="separate"/>
      </w:r>
      <w:r w:rsidRPr="00964DB7">
        <w:rPr>
          <w:rFonts w:ascii="Marianne" w:hAnsi="Marianne"/>
        </w:rPr>
        <w:fldChar w:fldCharType="end"/>
      </w:r>
      <w:r w:rsidRPr="00964DB7">
        <w:rPr>
          <w:rFonts w:ascii="Marianne" w:hAnsi="Marianne" w:cs="Arial"/>
          <w:i/>
          <w:iCs/>
        </w:rPr>
        <w:t xml:space="preserve"> </w:t>
      </w:r>
      <w:proofErr w:type="gramStart"/>
      <w:r w:rsidRPr="00964DB7">
        <w:rPr>
          <w:rFonts w:ascii="Marianne" w:hAnsi="Marianne" w:cs="Arial"/>
        </w:rPr>
        <w:t>conjoint</w:t>
      </w:r>
      <w:proofErr w:type="gramEnd"/>
      <w:r w:rsidRPr="00964DB7">
        <w:rPr>
          <w:rFonts w:ascii="Marianne" w:hAnsi="Marianne" w:cs="Arial"/>
        </w:rPr>
        <w:tab/>
      </w:r>
      <w:r w:rsidRPr="00964DB7">
        <w:rPr>
          <w:rFonts w:ascii="Marianne" w:hAnsi="Marianne" w:cs="Arial"/>
        </w:rPr>
        <w:tab/>
        <w:t>OU</w:t>
      </w:r>
      <w:r w:rsidRPr="00964DB7">
        <w:rPr>
          <w:rFonts w:ascii="Marianne" w:hAnsi="Marianne" w:cs="Arial"/>
        </w:rPr>
        <w:tab/>
      </w:r>
      <w:r w:rsidRPr="00964DB7">
        <w:rPr>
          <w:rFonts w:ascii="Marianne" w:hAnsi="Marianne" w:cs="Arial"/>
        </w:rPr>
        <w:tab/>
      </w:r>
      <w:r w:rsidRPr="00964DB7">
        <w:rPr>
          <w:rFonts w:ascii="Marianne" w:hAnsi="Marianne"/>
        </w:rPr>
        <w:fldChar w:fldCharType="begin">
          <w:ffData>
            <w:name w:val=""/>
            <w:enabled/>
            <w:calcOnExit w:val="0"/>
            <w:checkBox>
              <w:size w:val="20"/>
              <w:default w:val="0"/>
            </w:checkBox>
          </w:ffData>
        </w:fldChar>
      </w:r>
      <w:r w:rsidRPr="00964DB7">
        <w:rPr>
          <w:rFonts w:ascii="Marianne" w:hAnsi="Marianne"/>
        </w:rPr>
        <w:instrText xml:space="preserve"> FORMCHECKBOX </w:instrText>
      </w:r>
      <w:r w:rsidR="00AC6AFF">
        <w:rPr>
          <w:rFonts w:ascii="Marianne" w:hAnsi="Marianne"/>
        </w:rPr>
      </w:r>
      <w:r w:rsidR="00AC6AFF">
        <w:rPr>
          <w:rFonts w:ascii="Marianne" w:hAnsi="Marianne"/>
        </w:rPr>
        <w:fldChar w:fldCharType="separate"/>
      </w:r>
      <w:r w:rsidRPr="00964DB7">
        <w:rPr>
          <w:rFonts w:ascii="Marianne" w:hAnsi="Marianne"/>
        </w:rPr>
        <w:fldChar w:fldCharType="end"/>
      </w:r>
      <w:r w:rsidRPr="00964DB7">
        <w:rPr>
          <w:rFonts w:ascii="Marianne" w:hAnsi="Marianne" w:cs="Arial"/>
          <w:iCs/>
        </w:rPr>
        <w:t xml:space="preserve"> </w:t>
      </w:r>
      <w:r w:rsidRPr="00964DB7">
        <w:rPr>
          <w:rFonts w:ascii="Marianne" w:hAnsi="Marianne" w:cs="Arial"/>
        </w:rPr>
        <w:t>solidaire</w:t>
      </w:r>
    </w:p>
    <w:p w:rsidR="00354C04" w:rsidRPr="00964DB7" w:rsidRDefault="00354C04" w:rsidP="009B45B9">
      <w:pPr>
        <w:pStyle w:val="fcase1ertab"/>
        <w:tabs>
          <w:tab w:val="clear" w:pos="426"/>
          <w:tab w:val="left" w:pos="851"/>
        </w:tabs>
        <w:spacing w:before="120"/>
        <w:ind w:left="0" w:firstLine="0"/>
        <w:rPr>
          <w:rFonts w:ascii="Marianne" w:hAnsi="Marianne" w:cs="Arial"/>
        </w:rPr>
      </w:pPr>
    </w:p>
    <w:p w:rsidR="009B1CD0" w:rsidRPr="00964DB7" w:rsidRDefault="009B1CD0" w:rsidP="006C4338">
      <w:pPr>
        <w:tabs>
          <w:tab w:val="left" w:pos="851"/>
        </w:tabs>
        <w:spacing w:before="120"/>
        <w:jc w:val="both"/>
        <w:rPr>
          <w:rFonts w:ascii="Marianne" w:hAnsi="Marianne" w:cs="Arial"/>
          <w:b/>
          <w:bCs/>
        </w:rPr>
      </w:pPr>
      <w:r w:rsidRPr="00964DB7">
        <w:rPr>
          <w:rFonts w:ascii="Marianne" w:hAnsi="Marianne"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964DB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Pr="00964DB7" w:rsidRDefault="009B1CD0" w:rsidP="006F3DF9">
            <w:pPr>
              <w:tabs>
                <w:tab w:val="left" w:pos="851"/>
              </w:tabs>
              <w:jc w:val="center"/>
              <w:rPr>
                <w:rFonts w:ascii="Marianne" w:hAnsi="Marianne" w:cs="Arial"/>
                <w:b/>
              </w:rPr>
            </w:pPr>
            <w:r w:rsidRPr="00964DB7">
              <w:rPr>
                <w:rFonts w:ascii="Marianne" w:hAnsi="Marianne" w:cs="Arial"/>
                <w:b/>
              </w:rPr>
              <w:t xml:space="preserve">Désignation des membres </w:t>
            </w:r>
          </w:p>
          <w:p w:rsidR="009B1CD0" w:rsidRPr="00964DB7" w:rsidRDefault="009B1CD0" w:rsidP="005846FB">
            <w:pPr>
              <w:tabs>
                <w:tab w:val="left" w:pos="851"/>
              </w:tabs>
              <w:jc w:val="center"/>
              <w:rPr>
                <w:rFonts w:ascii="Marianne" w:hAnsi="Marianne"/>
                <w:b/>
              </w:rPr>
            </w:pPr>
            <w:proofErr w:type="gramStart"/>
            <w:r w:rsidRPr="00964DB7">
              <w:rPr>
                <w:rFonts w:ascii="Marianne" w:hAnsi="Marianne" w:cs="Arial"/>
                <w:b/>
              </w:rPr>
              <w:t>du</w:t>
            </w:r>
            <w:proofErr w:type="gramEnd"/>
            <w:r w:rsidRPr="00964DB7">
              <w:rPr>
                <w:rFonts w:ascii="Marianne" w:hAnsi="Marianne"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964DB7" w:rsidRDefault="009B1CD0" w:rsidP="005846FB">
            <w:pPr>
              <w:pStyle w:val="Titre5"/>
              <w:tabs>
                <w:tab w:val="left" w:pos="851"/>
              </w:tabs>
              <w:ind w:left="0" w:hanging="1008"/>
              <w:jc w:val="center"/>
              <w:rPr>
                <w:rFonts w:ascii="Marianne" w:hAnsi="Marianne"/>
                <w:b/>
                <w:i w:val="0"/>
                <w:sz w:val="20"/>
              </w:rPr>
            </w:pPr>
            <w:r w:rsidRPr="00964DB7">
              <w:rPr>
                <w:rFonts w:ascii="Marianne" w:hAnsi="Marianne"/>
                <w:b/>
                <w:i w:val="0"/>
                <w:sz w:val="20"/>
              </w:rPr>
              <w:t>Prestations exécutées par les membres</w:t>
            </w:r>
          </w:p>
          <w:p w:rsidR="009B1CD0" w:rsidRPr="00964DB7" w:rsidRDefault="009B1CD0" w:rsidP="005846FB">
            <w:pPr>
              <w:pStyle w:val="Titre5"/>
              <w:tabs>
                <w:tab w:val="left" w:pos="851"/>
              </w:tabs>
              <w:ind w:left="0" w:hanging="1008"/>
              <w:jc w:val="center"/>
              <w:rPr>
                <w:rFonts w:ascii="Marianne" w:hAnsi="Marianne"/>
                <w:b/>
              </w:rPr>
            </w:pPr>
            <w:proofErr w:type="gramStart"/>
            <w:r w:rsidRPr="00964DB7">
              <w:rPr>
                <w:rFonts w:ascii="Marianne" w:hAnsi="Marianne"/>
                <w:b/>
                <w:i w:val="0"/>
                <w:sz w:val="20"/>
              </w:rPr>
              <w:t>du</w:t>
            </w:r>
            <w:proofErr w:type="gramEnd"/>
            <w:r w:rsidRPr="00964DB7">
              <w:rPr>
                <w:rFonts w:ascii="Marianne" w:hAnsi="Marianne"/>
                <w:b/>
                <w:i w:val="0"/>
                <w:sz w:val="20"/>
              </w:rPr>
              <w:t xml:space="preserve"> groupement conjoint</w:t>
            </w:r>
          </w:p>
        </w:tc>
      </w:tr>
      <w:tr w:rsidR="009B1CD0" w:rsidRPr="00964DB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Pr="00964DB7"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Pr="00964DB7" w:rsidRDefault="009B1CD0" w:rsidP="009B45B9">
            <w:pPr>
              <w:tabs>
                <w:tab w:val="left" w:pos="851"/>
              </w:tabs>
              <w:jc w:val="center"/>
              <w:rPr>
                <w:rFonts w:ascii="Marianne" w:hAnsi="Marianne" w:cs="Arial"/>
                <w:b/>
              </w:rPr>
            </w:pPr>
            <w:r w:rsidRPr="00964DB7">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964DB7" w:rsidRDefault="009B1CD0" w:rsidP="009B45B9">
            <w:pPr>
              <w:tabs>
                <w:tab w:val="left" w:pos="851"/>
              </w:tabs>
              <w:jc w:val="center"/>
              <w:rPr>
                <w:rFonts w:ascii="Marianne" w:hAnsi="Marianne" w:cs="Arial"/>
                <w:b/>
              </w:rPr>
            </w:pPr>
            <w:r w:rsidRPr="00964DB7">
              <w:rPr>
                <w:rFonts w:ascii="Marianne" w:hAnsi="Marianne" w:cs="Arial"/>
                <w:b/>
              </w:rPr>
              <w:t xml:space="preserve">Montant HT </w:t>
            </w:r>
          </w:p>
          <w:p w:rsidR="009B1CD0" w:rsidRPr="00964DB7" w:rsidRDefault="009B1CD0" w:rsidP="009B45B9">
            <w:pPr>
              <w:tabs>
                <w:tab w:val="left" w:pos="851"/>
              </w:tabs>
              <w:jc w:val="center"/>
              <w:rPr>
                <w:rFonts w:ascii="Marianne" w:hAnsi="Marianne" w:cs="Arial"/>
              </w:rPr>
            </w:pPr>
            <w:proofErr w:type="gramStart"/>
            <w:r w:rsidRPr="00964DB7">
              <w:rPr>
                <w:rFonts w:ascii="Marianne" w:hAnsi="Marianne" w:cs="Arial"/>
                <w:b/>
              </w:rPr>
              <w:t>de</w:t>
            </w:r>
            <w:proofErr w:type="gramEnd"/>
            <w:r w:rsidRPr="00964DB7">
              <w:rPr>
                <w:rFonts w:ascii="Marianne" w:hAnsi="Marianne" w:cs="Arial"/>
                <w:b/>
              </w:rPr>
              <w:t xml:space="preserve"> la prestation</w:t>
            </w:r>
          </w:p>
        </w:tc>
      </w:tr>
      <w:tr w:rsidR="009B1CD0" w:rsidRPr="00964DB7">
        <w:trPr>
          <w:trHeight w:val="1021"/>
        </w:trPr>
        <w:tc>
          <w:tcPr>
            <w:tcW w:w="4503" w:type="dxa"/>
            <w:tcBorders>
              <w:top w:val="single" w:sz="4" w:space="0" w:color="000000"/>
              <w:left w:val="single" w:sz="4" w:space="0" w:color="000000"/>
            </w:tcBorders>
            <w:shd w:val="clear" w:color="auto" w:fill="CCFFFF"/>
          </w:tcPr>
          <w:p w:rsidR="009B1CD0" w:rsidRPr="00964DB7"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tcBorders>
            <w:shd w:val="clear" w:color="auto" w:fill="CCFFFF"/>
          </w:tcPr>
          <w:p w:rsidR="009B1CD0" w:rsidRPr="00964DB7" w:rsidRDefault="009B1CD0"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right w:val="single" w:sz="4" w:space="0" w:color="000000"/>
            </w:tcBorders>
            <w:shd w:val="clear" w:color="auto" w:fill="CCFFFF"/>
          </w:tcPr>
          <w:p w:rsidR="009B1CD0" w:rsidRPr="00964DB7" w:rsidRDefault="009B1CD0" w:rsidP="006F3DF9">
            <w:pPr>
              <w:tabs>
                <w:tab w:val="left" w:pos="851"/>
              </w:tabs>
              <w:snapToGrid w:val="0"/>
              <w:jc w:val="both"/>
              <w:rPr>
                <w:rFonts w:ascii="Marianne" w:hAnsi="Marianne" w:cs="Arial"/>
              </w:rPr>
            </w:pPr>
          </w:p>
        </w:tc>
      </w:tr>
      <w:tr w:rsidR="009B1CD0" w:rsidRPr="00964DB7">
        <w:trPr>
          <w:trHeight w:val="1021"/>
        </w:trPr>
        <w:tc>
          <w:tcPr>
            <w:tcW w:w="4503" w:type="dxa"/>
            <w:tcBorders>
              <w:left w:val="single" w:sz="4" w:space="0" w:color="000000"/>
            </w:tcBorders>
            <w:shd w:val="clear" w:color="auto" w:fill="auto"/>
          </w:tcPr>
          <w:p w:rsidR="009B1CD0" w:rsidRPr="00964DB7" w:rsidRDefault="009B1CD0" w:rsidP="006C4338">
            <w:pPr>
              <w:tabs>
                <w:tab w:val="left" w:pos="851"/>
              </w:tabs>
              <w:snapToGrid w:val="0"/>
              <w:jc w:val="both"/>
              <w:rPr>
                <w:rFonts w:ascii="Marianne" w:hAnsi="Marianne" w:cs="Arial"/>
              </w:rPr>
            </w:pPr>
          </w:p>
        </w:tc>
        <w:tc>
          <w:tcPr>
            <w:tcW w:w="3685" w:type="dxa"/>
            <w:tcBorders>
              <w:left w:val="single" w:sz="4" w:space="0" w:color="000000"/>
            </w:tcBorders>
            <w:shd w:val="clear" w:color="auto" w:fill="auto"/>
          </w:tcPr>
          <w:p w:rsidR="009B1CD0" w:rsidRPr="00964DB7" w:rsidRDefault="009B1CD0" w:rsidP="006C4338">
            <w:pPr>
              <w:tabs>
                <w:tab w:val="left" w:pos="851"/>
              </w:tabs>
              <w:snapToGrid w:val="0"/>
              <w:jc w:val="both"/>
              <w:rPr>
                <w:rFonts w:ascii="Marianne" w:hAnsi="Marianne" w:cs="Arial"/>
              </w:rPr>
            </w:pPr>
          </w:p>
        </w:tc>
        <w:tc>
          <w:tcPr>
            <w:tcW w:w="2348" w:type="dxa"/>
            <w:tcBorders>
              <w:left w:val="single" w:sz="4" w:space="0" w:color="000000"/>
              <w:right w:val="single" w:sz="4" w:space="0" w:color="000000"/>
            </w:tcBorders>
            <w:shd w:val="clear" w:color="auto" w:fill="auto"/>
          </w:tcPr>
          <w:p w:rsidR="009B1CD0" w:rsidRPr="00964DB7" w:rsidRDefault="009B1CD0" w:rsidP="006F3DF9">
            <w:pPr>
              <w:tabs>
                <w:tab w:val="left" w:pos="851"/>
              </w:tabs>
              <w:snapToGrid w:val="0"/>
              <w:jc w:val="both"/>
              <w:rPr>
                <w:rFonts w:ascii="Marianne" w:hAnsi="Marianne" w:cs="Arial"/>
              </w:rPr>
            </w:pPr>
          </w:p>
        </w:tc>
      </w:tr>
      <w:tr w:rsidR="009B1CD0" w:rsidRPr="00964DB7">
        <w:trPr>
          <w:trHeight w:val="1021"/>
        </w:trPr>
        <w:tc>
          <w:tcPr>
            <w:tcW w:w="4503" w:type="dxa"/>
            <w:tcBorders>
              <w:left w:val="single" w:sz="4" w:space="0" w:color="000000"/>
              <w:bottom w:val="single" w:sz="4" w:space="0" w:color="000000"/>
            </w:tcBorders>
            <w:shd w:val="clear" w:color="auto" w:fill="CCFFFF"/>
          </w:tcPr>
          <w:p w:rsidR="009B1CD0" w:rsidRPr="00964DB7" w:rsidRDefault="009B1CD0" w:rsidP="006C4338">
            <w:pPr>
              <w:tabs>
                <w:tab w:val="left" w:pos="851"/>
              </w:tabs>
              <w:snapToGrid w:val="0"/>
              <w:jc w:val="both"/>
              <w:rPr>
                <w:rFonts w:ascii="Marianne" w:hAnsi="Marianne" w:cs="Arial"/>
              </w:rPr>
            </w:pPr>
          </w:p>
        </w:tc>
        <w:tc>
          <w:tcPr>
            <w:tcW w:w="3685" w:type="dxa"/>
            <w:tcBorders>
              <w:left w:val="single" w:sz="4" w:space="0" w:color="000000"/>
              <w:bottom w:val="single" w:sz="4" w:space="0" w:color="000000"/>
            </w:tcBorders>
            <w:shd w:val="clear" w:color="auto" w:fill="CCFFFF"/>
          </w:tcPr>
          <w:p w:rsidR="009B1CD0" w:rsidRPr="00964DB7" w:rsidRDefault="009B1CD0" w:rsidP="006C4338">
            <w:pPr>
              <w:tabs>
                <w:tab w:val="left" w:pos="851"/>
              </w:tabs>
              <w:snapToGrid w:val="0"/>
              <w:jc w:val="both"/>
              <w:rPr>
                <w:rFonts w:ascii="Marianne" w:hAnsi="Marianne"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Pr="00964DB7" w:rsidRDefault="009B1CD0" w:rsidP="006F3DF9">
            <w:pPr>
              <w:tabs>
                <w:tab w:val="left" w:pos="851"/>
              </w:tabs>
              <w:snapToGrid w:val="0"/>
              <w:jc w:val="both"/>
              <w:rPr>
                <w:rFonts w:ascii="Marianne" w:hAnsi="Marianne" w:cs="Arial"/>
              </w:rPr>
            </w:pPr>
          </w:p>
        </w:tc>
      </w:tr>
    </w:tbl>
    <w:p w:rsidR="009B1CD0" w:rsidRPr="00964DB7" w:rsidRDefault="009B1CD0" w:rsidP="006C4338">
      <w:pPr>
        <w:tabs>
          <w:tab w:val="left" w:pos="851"/>
          <w:tab w:val="left" w:pos="6237"/>
        </w:tabs>
        <w:rPr>
          <w:rFonts w:ascii="Marianne" w:hAnsi="Marianne"/>
        </w:rPr>
      </w:pPr>
    </w:p>
    <w:p w:rsidR="009B1CD0" w:rsidRPr="00964DB7" w:rsidRDefault="009B1CD0" w:rsidP="006C4338">
      <w:pPr>
        <w:pStyle w:val="fcasegauche"/>
        <w:tabs>
          <w:tab w:val="left" w:pos="851"/>
        </w:tabs>
        <w:spacing w:after="0"/>
        <w:ind w:left="0" w:firstLine="0"/>
        <w:rPr>
          <w:rFonts w:ascii="Marianne" w:hAnsi="Marianne" w:cs="Arial"/>
          <w:bCs/>
          <w:iCs/>
        </w:rPr>
      </w:pPr>
    </w:p>
    <w:p w:rsidR="009B1CD0" w:rsidRPr="00964DB7" w:rsidRDefault="009B1CD0" w:rsidP="006F3DF9">
      <w:pPr>
        <w:pStyle w:val="fcase1ertab"/>
        <w:tabs>
          <w:tab w:val="left" w:pos="851"/>
        </w:tabs>
        <w:ind w:left="0" w:firstLine="0"/>
        <w:rPr>
          <w:rFonts w:ascii="Marianne" w:hAnsi="Marianne" w:cs="Arial"/>
          <w:i/>
          <w:sz w:val="18"/>
          <w:szCs w:val="18"/>
        </w:rPr>
      </w:pPr>
      <w:r w:rsidRPr="00964DB7">
        <w:rPr>
          <w:rFonts w:ascii="Marianne" w:hAnsi="Marianne" w:cs="Arial"/>
          <w:b/>
          <w:sz w:val="22"/>
          <w:szCs w:val="22"/>
        </w:rPr>
        <w:t>B3 - Compte (s) à créditer</w:t>
      </w:r>
      <w:r w:rsidRPr="00964DB7">
        <w:rPr>
          <w:rFonts w:ascii="Courier New" w:hAnsi="Courier New" w:cs="Courier New"/>
          <w:b/>
          <w:sz w:val="22"/>
          <w:szCs w:val="22"/>
        </w:rPr>
        <w:t> </w:t>
      </w:r>
      <w:r w:rsidRPr="00964DB7">
        <w:rPr>
          <w:rFonts w:ascii="Marianne" w:hAnsi="Marianne" w:cs="Arial"/>
          <w:b/>
          <w:sz w:val="22"/>
          <w:szCs w:val="22"/>
        </w:rPr>
        <w:t>:</w:t>
      </w:r>
    </w:p>
    <w:p w:rsidR="009B1CD0" w:rsidRPr="00964DB7" w:rsidRDefault="009B1CD0" w:rsidP="005846FB">
      <w:pPr>
        <w:pStyle w:val="fcase1ertab"/>
        <w:tabs>
          <w:tab w:val="left" w:pos="851"/>
        </w:tabs>
        <w:spacing w:before="120"/>
        <w:ind w:left="0" w:firstLine="0"/>
        <w:rPr>
          <w:rFonts w:ascii="Marianne" w:hAnsi="Marianne" w:cs="Arial"/>
          <w:b/>
        </w:rPr>
      </w:pPr>
      <w:r w:rsidRPr="00964DB7">
        <w:rPr>
          <w:rFonts w:ascii="Marianne" w:hAnsi="Marianne" w:cs="Arial"/>
          <w:i/>
          <w:sz w:val="18"/>
          <w:szCs w:val="18"/>
        </w:rPr>
        <w:t>(Joindre un ou des relevé(s) d’identité bancaire ou postal.)</w:t>
      </w:r>
    </w:p>
    <w:p w:rsidR="009B1CD0" w:rsidRPr="00964DB7" w:rsidRDefault="009B1CD0" w:rsidP="005846FB">
      <w:pPr>
        <w:pStyle w:val="fcasegauche"/>
        <w:tabs>
          <w:tab w:val="left" w:pos="426"/>
          <w:tab w:val="left" w:pos="851"/>
        </w:tabs>
        <w:spacing w:after="0"/>
        <w:ind w:left="0" w:firstLine="0"/>
        <w:jc w:val="left"/>
        <w:rPr>
          <w:rFonts w:ascii="Marianne" w:hAnsi="Marianne" w:cs="Arial"/>
          <w:b/>
        </w:rPr>
      </w:pPr>
    </w:p>
    <w:p w:rsidR="009B1CD0" w:rsidRPr="00964DB7" w:rsidRDefault="009B1CD0" w:rsidP="005846FB">
      <w:pPr>
        <w:pStyle w:val="fcasegauche"/>
        <w:tabs>
          <w:tab w:val="left" w:pos="426"/>
          <w:tab w:val="left" w:pos="851"/>
        </w:tabs>
        <w:spacing w:after="0"/>
        <w:ind w:left="0" w:firstLine="0"/>
        <w:jc w:val="left"/>
        <w:rPr>
          <w:rFonts w:ascii="Marianne" w:hAnsi="Marianne" w:cs="Arial"/>
        </w:rPr>
      </w:pPr>
      <w:proofErr w:type="gramStart"/>
      <w:r w:rsidRPr="00964DB7">
        <w:rPr>
          <w:rFonts w:ascii="Marianne" w:eastAsia="Wingdings" w:hAnsi="Marianne" w:cs="Wingdings"/>
          <w:b/>
          <w:color w:val="66CCFF"/>
          <w:spacing w:val="-10"/>
        </w:rPr>
        <w:t></w:t>
      </w:r>
      <w:r w:rsidRPr="00964DB7">
        <w:rPr>
          <w:rFonts w:ascii="Marianne" w:eastAsia="Arial" w:hAnsi="Marianne" w:cs="Arial"/>
          <w:spacing w:val="-10"/>
        </w:rPr>
        <w:t xml:space="preserve">  </w:t>
      </w:r>
      <w:r w:rsidRPr="00964DB7">
        <w:rPr>
          <w:rFonts w:ascii="Marianne" w:hAnsi="Marianne" w:cs="Arial"/>
        </w:rPr>
        <w:t>Nom</w:t>
      </w:r>
      <w:proofErr w:type="gramEnd"/>
      <w:r w:rsidRPr="00964DB7">
        <w:rPr>
          <w:rFonts w:ascii="Marianne" w:hAnsi="Marianne" w:cs="Arial"/>
        </w:rPr>
        <w:t xml:space="preserve"> de l’établissement bancaire</w:t>
      </w:r>
      <w:r w:rsidRPr="00964DB7">
        <w:rPr>
          <w:rFonts w:ascii="Courier New" w:hAnsi="Courier New" w:cs="Courier New"/>
        </w:rPr>
        <w:t> </w:t>
      </w:r>
      <w:r w:rsidRPr="00964DB7">
        <w:rPr>
          <w:rFonts w:ascii="Marianne" w:hAnsi="Marianne" w:cs="Arial"/>
        </w:rPr>
        <w:t>:</w:t>
      </w:r>
    </w:p>
    <w:p w:rsidR="009B1CD0" w:rsidRPr="00964DB7" w:rsidRDefault="009B1CD0" w:rsidP="005846FB">
      <w:pPr>
        <w:pStyle w:val="fcasegauche"/>
        <w:tabs>
          <w:tab w:val="left" w:pos="426"/>
          <w:tab w:val="left" w:pos="851"/>
        </w:tabs>
        <w:spacing w:after="0"/>
        <w:ind w:left="0" w:firstLine="0"/>
        <w:jc w:val="left"/>
        <w:rPr>
          <w:rFonts w:ascii="Marianne" w:hAnsi="Marianne" w:cs="Arial"/>
        </w:rPr>
      </w:pPr>
    </w:p>
    <w:p w:rsidR="009B1CD0" w:rsidRPr="00964DB7" w:rsidRDefault="009B1CD0" w:rsidP="0061068C">
      <w:pPr>
        <w:pStyle w:val="fcasegauche"/>
        <w:tabs>
          <w:tab w:val="left" w:pos="426"/>
          <w:tab w:val="left" w:pos="851"/>
        </w:tabs>
        <w:spacing w:after="0"/>
        <w:ind w:left="0" w:firstLine="0"/>
        <w:jc w:val="left"/>
        <w:rPr>
          <w:rFonts w:ascii="Marianne" w:hAnsi="Marianne" w:cs="Arial"/>
        </w:rPr>
      </w:pPr>
    </w:p>
    <w:p w:rsidR="009B1CD0" w:rsidRPr="00964DB7" w:rsidRDefault="009B1CD0" w:rsidP="00710FD6">
      <w:pPr>
        <w:pStyle w:val="fcasegauche"/>
        <w:tabs>
          <w:tab w:val="left" w:pos="426"/>
          <w:tab w:val="left" w:pos="851"/>
        </w:tabs>
        <w:spacing w:after="0"/>
        <w:ind w:left="0" w:firstLine="0"/>
        <w:jc w:val="left"/>
        <w:rPr>
          <w:rFonts w:ascii="Marianne" w:hAnsi="Marianne" w:cs="Arial"/>
        </w:rPr>
      </w:pPr>
    </w:p>
    <w:p w:rsidR="009B1CD0" w:rsidRPr="00964DB7" w:rsidRDefault="009B1CD0" w:rsidP="00710FD6">
      <w:pPr>
        <w:pStyle w:val="fcasegauche"/>
        <w:tabs>
          <w:tab w:val="left" w:pos="426"/>
          <w:tab w:val="left" w:pos="851"/>
        </w:tabs>
        <w:spacing w:after="0"/>
        <w:ind w:left="0" w:firstLine="0"/>
        <w:jc w:val="left"/>
        <w:rPr>
          <w:rFonts w:ascii="Marianne" w:hAnsi="Marianne" w:cs="Arial"/>
          <w:b/>
        </w:rPr>
      </w:pPr>
      <w:proofErr w:type="gramStart"/>
      <w:r w:rsidRPr="00964DB7">
        <w:rPr>
          <w:rFonts w:ascii="Marianne" w:eastAsia="Wingdings" w:hAnsi="Marianne" w:cs="Wingdings"/>
          <w:b/>
          <w:color w:val="66CCFF"/>
          <w:spacing w:val="-10"/>
        </w:rPr>
        <w:t></w:t>
      </w:r>
      <w:r w:rsidRPr="00964DB7">
        <w:rPr>
          <w:rFonts w:ascii="Marianne" w:eastAsia="Arial" w:hAnsi="Marianne" w:cs="Arial"/>
          <w:spacing w:val="-10"/>
        </w:rPr>
        <w:t xml:space="preserve">  </w:t>
      </w:r>
      <w:r w:rsidRPr="00964DB7">
        <w:rPr>
          <w:rFonts w:ascii="Marianne" w:hAnsi="Marianne" w:cs="Arial"/>
        </w:rPr>
        <w:t>Numéro</w:t>
      </w:r>
      <w:proofErr w:type="gramEnd"/>
      <w:r w:rsidRPr="00964DB7">
        <w:rPr>
          <w:rFonts w:ascii="Marianne" w:hAnsi="Marianne" w:cs="Arial"/>
        </w:rPr>
        <w:t xml:space="preserve"> de compte</w:t>
      </w:r>
      <w:r w:rsidRPr="00964DB7">
        <w:rPr>
          <w:rFonts w:ascii="Courier New" w:hAnsi="Courier New" w:cs="Courier New"/>
        </w:rPr>
        <w:t> </w:t>
      </w:r>
      <w:r w:rsidRPr="00964DB7">
        <w:rPr>
          <w:rFonts w:ascii="Marianne" w:hAnsi="Marianne" w:cs="Arial"/>
        </w:rPr>
        <w:t>:</w:t>
      </w:r>
    </w:p>
    <w:p w:rsidR="009B1CD0" w:rsidRPr="00964DB7" w:rsidRDefault="009B1CD0" w:rsidP="0083205E">
      <w:pPr>
        <w:pStyle w:val="fcasegauche"/>
        <w:tabs>
          <w:tab w:val="left" w:pos="426"/>
          <w:tab w:val="left" w:pos="851"/>
        </w:tabs>
        <w:spacing w:after="0"/>
        <w:ind w:left="0" w:firstLine="0"/>
        <w:jc w:val="left"/>
        <w:rPr>
          <w:rFonts w:ascii="Marianne" w:hAnsi="Marianne" w:cs="Arial"/>
          <w:b/>
        </w:rPr>
      </w:pPr>
    </w:p>
    <w:p w:rsidR="009B1CD0" w:rsidRPr="00964DB7" w:rsidRDefault="009B1CD0" w:rsidP="0083205E">
      <w:pPr>
        <w:pStyle w:val="fcasegauche"/>
        <w:tabs>
          <w:tab w:val="left" w:pos="426"/>
          <w:tab w:val="left" w:pos="851"/>
        </w:tabs>
        <w:spacing w:after="0"/>
        <w:ind w:left="0" w:firstLine="0"/>
        <w:jc w:val="left"/>
        <w:rPr>
          <w:rFonts w:ascii="Marianne" w:hAnsi="Marianne" w:cs="Arial"/>
          <w:b/>
        </w:rPr>
      </w:pPr>
    </w:p>
    <w:p w:rsidR="009B1CD0" w:rsidRPr="00964DB7" w:rsidRDefault="009B1CD0" w:rsidP="0083205E">
      <w:pPr>
        <w:pStyle w:val="fcasegauche"/>
        <w:tabs>
          <w:tab w:val="left" w:pos="426"/>
          <w:tab w:val="left" w:pos="851"/>
        </w:tabs>
        <w:spacing w:after="0"/>
        <w:ind w:left="0" w:firstLine="0"/>
        <w:jc w:val="left"/>
        <w:rPr>
          <w:rFonts w:ascii="Marianne" w:hAnsi="Marianne" w:cs="Arial"/>
          <w:b/>
        </w:rPr>
      </w:pPr>
    </w:p>
    <w:p w:rsidR="009B1CD0" w:rsidRPr="00964DB7" w:rsidRDefault="009B1CD0" w:rsidP="0083205E">
      <w:pPr>
        <w:pStyle w:val="fcasegauche"/>
        <w:tabs>
          <w:tab w:val="left" w:pos="426"/>
          <w:tab w:val="left" w:pos="851"/>
        </w:tabs>
        <w:spacing w:after="0"/>
        <w:ind w:left="0" w:firstLine="0"/>
        <w:jc w:val="left"/>
        <w:rPr>
          <w:rFonts w:ascii="Marianne" w:hAnsi="Marianne" w:cs="Arial"/>
          <w:b/>
        </w:rPr>
      </w:pPr>
      <w:r w:rsidRPr="00964DB7">
        <w:rPr>
          <w:rFonts w:ascii="Marianne" w:hAnsi="Marianne" w:cs="Arial"/>
          <w:b/>
          <w:sz w:val="22"/>
          <w:szCs w:val="22"/>
        </w:rPr>
        <w:t>B4 - Avance</w:t>
      </w:r>
      <w:r w:rsidRPr="00964DB7">
        <w:rPr>
          <w:rFonts w:ascii="Courier New" w:hAnsi="Courier New" w:cs="Courier New"/>
          <w:b/>
        </w:rPr>
        <w:t> </w:t>
      </w:r>
      <w:r w:rsidRPr="00964DB7">
        <w:rPr>
          <w:rFonts w:ascii="Marianne" w:hAnsi="Marianne" w:cs="Arial"/>
          <w:i/>
          <w:sz w:val="18"/>
          <w:szCs w:val="18"/>
        </w:rPr>
        <w:t xml:space="preserve">(article </w:t>
      </w:r>
      <w:r w:rsidR="00821404" w:rsidRPr="00964DB7">
        <w:rPr>
          <w:rFonts w:ascii="Marianne" w:hAnsi="Marianne" w:cs="Arial"/>
          <w:i/>
          <w:sz w:val="18"/>
          <w:szCs w:val="18"/>
        </w:rPr>
        <w:t>R.2191-3 ou R. 2391-1 du code de la commande publique</w:t>
      </w:r>
      <w:r w:rsidRPr="00964DB7">
        <w:rPr>
          <w:rFonts w:ascii="Marianne" w:hAnsi="Marianne" w:cs="Arial"/>
          <w:i/>
          <w:sz w:val="18"/>
          <w:szCs w:val="18"/>
        </w:rPr>
        <w:t>)</w:t>
      </w:r>
      <w:r w:rsidRPr="00964DB7">
        <w:rPr>
          <w:rFonts w:ascii="Marianne" w:hAnsi="Marianne" w:cs="Arial"/>
          <w:i/>
          <w:sz w:val="22"/>
          <w:szCs w:val="22"/>
        </w:rPr>
        <w:t xml:space="preserve"> </w:t>
      </w:r>
      <w:r w:rsidRPr="00964DB7">
        <w:rPr>
          <w:rFonts w:ascii="Marianne" w:hAnsi="Marianne" w:cs="Arial"/>
          <w:b/>
          <w:sz w:val="22"/>
          <w:szCs w:val="22"/>
        </w:rPr>
        <w:t>:</w:t>
      </w:r>
    </w:p>
    <w:p w:rsidR="009B1CD0" w:rsidRPr="00964DB7" w:rsidRDefault="009B1CD0" w:rsidP="00934503">
      <w:pPr>
        <w:tabs>
          <w:tab w:val="left" w:pos="426"/>
          <w:tab w:val="left" w:pos="851"/>
        </w:tabs>
        <w:rPr>
          <w:rFonts w:ascii="Marianne" w:hAnsi="Marianne" w:cs="Arial"/>
          <w:b/>
        </w:rPr>
      </w:pPr>
    </w:p>
    <w:p w:rsidR="009B1CD0" w:rsidRPr="00964DB7" w:rsidRDefault="009B1CD0" w:rsidP="00CD46CC">
      <w:pPr>
        <w:pStyle w:val="fcasegauche"/>
        <w:tabs>
          <w:tab w:val="left" w:pos="426"/>
          <w:tab w:val="left" w:pos="851"/>
        </w:tabs>
        <w:spacing w:after="0"/>
        <w:ind w:left="0" w:firstLine="0"/>
        <w:jc w:val="left"/>
        <w:rPr>
          <w:rFonts w:ascii="Marianne" w:hAnsi="Marianne" w:cs="Arial"/>
          <w:i/>
          <w:sz w:val="18"/>
          <w:szCs w:val="18"/>
        </w:rPr>
      </w:pPr>
      <w:r w:rsidRPr="00964DB7">
        <w:rPr>
          <w:rFonts w:ascii="Marianne" w:hAnsi="Marianne"/>
        </w:rPr>
        <w:t>Je renonce au bénéfice de l'avance</w:t>
      </w:r>
      <w:r w:rsidRPr="00964DB7">
        <w:rPr>
          <w:rFonts w:ascii="Courier New" w:hAnsi="Courier New" w:cs="Courier New"/>
        </w:rPr>
        <w:t> </w:t>
      </w:r>
      <w:r w:rsidRPr="00964DB7">
        <w:rPr>
          <w:rFonts w:ascii="Marianne" w:hAnsi="Marianne"/>
        </w:rPr>
        <w:t>:</w:t>
      </w:r>
      <w:r w:rsidRPr="00964DB7">
        <w:rPr>
          <w:rFonts w:ascii="Marianne" w:hAnsi="Marianne"/>
        </w:rPr>
        <w:tab/>
      </w:r>
      <w:r w:rsidRPr="00964DB7">
        <w:rPr>
          <w:rFonts w:ascii="Marianne" w:hAnsi="Marianne"/>
        </w:rPr>
        <w:tab/>
      </w:r>
      <w:r w:rsidRPr="00964DB7">
        <w:rPr>
          <w:rFonts w:ascii="Marianne" w:hAnsi="Marianne"/>
        </w:rPr>
        <w:tab/>
      </w:r>
      <w:r w:rsidRPr="00964DB7">
        <w:rPr>
          <w:rFonts w:ascii="Marianne" w:hAnsi="Marianne"/>
        </w:rPr>
        <w:tab/>
      </w:r>
      <w:r w:rsidRPr="00964DB7">
        <w:rPr>
          <w:rFonts w:ascii="Marianne" w:hAnsi="Marianne"/>
        </w:rPr>
        <w:tab/>
      </w:r>
      <w:r w:rsidR="007D7A65" w:rsidRPr="00964DB7">
        <w:rPr>
          <w:rFonts w:ascii="Marianne" w:hAnsi="Marianne"/>
        </w:rPr>
        <w:fldChar w:fldCharType="begin">
          <w:ffData>
            <w:name w:val=""/>
            <w:enabled/>
            <w:calcOnExit w:val="0"/>
            <w:checkBox>
              <w:size w:val="20"/>
              <w:default w:val="0"/>
            </w:checkBox>
          </w:ffData>
        </w:fldChar>
      </w:r>
      <w:r w:rsidR="007D7A65" w:rsidRPr="00964DB7">
        <w:rPr>
          <w:rFonts w:ascii="Marianne" w:hAnsi="Marianne"/>
        </w:rPr>
        <w:instrText xml:space="preserve"> FORMCHECKBOX </w:instrText>
      </w:r>
      <w:r w:rsidR="00AC6AFF">
        <w:rPr>
          <w:rFonts w:ascii="Marianne" w:hAnsi="Marianne"/>
        </w:rPr>
      </w:r>
      <w:r w:rsidR="00AC6AFF">
        <w:rPr>
          <w:rFonts w:ascii="Marianne" w:hAnsi="Marianne"/>
        </w:rPr>
        <w:fldChar w:fldCharType="separate"/>
      </w:r>
      <w:r w:rsidR="007D7A65" w:rsidRPr="00964DB7">
        <w:rPr>
          <w:rFonts w:ascii="Marianne" w:hAnsi="Marianne"/>
        </w:rPr>
        <w:fldChar w:fldCharType="end"/>
      </w:r>
      <w:r w:rsidRPr="00964DB7">
        <w:rPr>
          <w:rFonts w:ascii="Marianne" w:hAnsi="Marianne"/>
        </w:rPr>
        <w:tab/>
        <w:t>NON</w:t>
      </w:r>
      <w:r w:rsidRPr="00964DB7">
        <w:rPr>
          <w:rFonts w:ascii="Marianne" w:hAnsi="Marianne"/>
        </w:rPr>
        <w:tab/>
      </w:r>
      <w:r w:rsidRPr="00964DB7">
        <w:rPr>
          <w:rFonts w:ascii="Marianne" w:hAnsi="Marianne"/>
        </w:rPr>
        <w:tab/>
      </w:r>
      <w:r w:rsidRPr="00964DB7">
        <w:rPr>
          <w:rFonts w:ascii="Marianne" w:hAnsi="Marianne"/>
        </w:rPr>
        <w:tab/>
      </w:r>
      <w:r w:rsidR="007D7A65" w:rsidRPr="00964DB7">
        <w:rPr>
          <w:rFonts w:ascii="Marianne" w:hAnsi="Marianne"/>
        </w:rPr>
        <w:fldChar w:fldCharType="begin">
          <w:ffData>
            <w:name w:val=""/>
            <w:enabled/>
            <w:calcOnExit w:val="0"/>
            <w:checkBox>
              <w:size w:val="20"/>
              <w:default w:val="0"/>
            </w:checkBox>
          </w:ffData>
        </w:fldChar>
      </w:r>
      <w:r w:rsidR="007D7A65" w:rsidRPr="00964DB7">
        <w:rPr>
          <w:rFonts w:ascii="Marianne" w:hAnsi="Marianne"/>
        </w:rPr>
        <w:instrText xml:space="preserve"> FORMCHECKBOX </w:instrText>
      </w:r>
      <w:r w:rsidR="00AC6AFF">
        <w:rPr>
          <w:rFonts w:ascii="Marianne" w:hAnsi="Marianne"/>
        </w:rPr>
      </w:r>
      <w:r w:rsidR="00AC6AFF">
        <w:rPr>
          <w:rFonts w:ascii="Marianne" w:hAnsi="Marianne"/>
        </w:rPr>
        <w:fldChar w:fldCharType="separate"/>
      </w:r>
      <w:r w:rsidR="007D7A65" w:rsidRPr="00964DB7">
        <w:rPr>
          <w:rFonts w:ascii="Marianne" w:hAnsi="Marianne"/>
        </w:rPr>
        <w:fldChar w:fldCharType="end"/>
      </w:r>
      <w:r w:rsidRPr="00964DB7">
        <w:rPr>
          <w:rFonts w:ascii="Marianne" w:hAnsi="Marianne"/>
        </w:rPr>
        <w:tab/>
        <w:t>OUI</w:t>
      </w:r>
    </w:p>
    <w:p w:rsidR="009B1CD0" w:rsidRPr="00964DB7" w:rsidRDefault="009B1CD0" w:rsidP="009B45B9">
      <w:pPr>
        <w:tabs>
          <w:tab w:val="left" w:pos="851"/>
        </w:tabs>
        <w:rPr>
          <w:rFonts w:ascii="Marianne" w:hAnsi="Marianne" w:cs="Arial"/>
          <w:b/>
        </w:rPr>
      </w:pPr>
      <w:r w:rsidRPr="00964DB7">
        <w:rPr>
          <w:rFonts w:ascii="Marianne" w:hAnsi="Marianne" w:cs="Arial"/>
          <w:i/>
          <w:sz w:val="18"/>
          <w:szCs w:val="18"/>
        </w:rPr>
        <w:t>(Cocher la case correspondante.)</w:t>
      </w:r>
    </w:p>
    <w:p w:rsidR="009B1CD0" w:rsidRPr="00964DB7" w:rsidRDefault="009B1CD0" w:rsidP="009B45B9">
      <w:pPr>
        <w:tabs>
          <w:tab w:val="left" w:pos="426"/>
          <w:tab w:val="left" w:pos="851"/>
        </w:tabs>
        <w:jc w:val="both"/>
        <w:rPr>
          <w:rFonts w:ascii="Marianne" w:hAnsi="Marianne" w:cs="Arial"/>
          <w:b/>
        </w:rPr>
      </w:pPr>
    </w:p>
    <w:p w:rsidR="009B1CD0" w:rsidRPr="00964DB7" w:rsidRDefault="009B1CD0" w:rsidP="009B45B9">
      <w:pPr>
        <w:tabs>
          <w:tab w:val="left" w:pos="426"/>
          <w:tab w:val="left" w:pos="851"/>
        </w:tabs>
        <w:jc w:val="both"/>
        <w:rPr>
          <w:rFonts w:ascii="Marianne" w:hAnsi="Marianne" w:cs="Arial"/>
          <w:b/>
        </w:rPr>
      </w:pPr>
    </w:p>
    <w:p w:rsidR="009B1CD0" w:rsidRPr="00964DB7" w:rsidRDefault="009B1CD0" w:rsidP="009B45B9">
      <w:pPr>
        <w:pStyle w:val="Titre4"/>
        <w:tabs>
          <w:tab w:val="clear" w:pos="4111"/>
          <w:tab w:val="left" w:pos="426"/>
          <w:tab w:val="left" w:pos="851"/>
        </w:tabs>
        <w:rPr>
          <w:rFonts w:ascii="Marianne" w:hAnsi="Marianne"/>
        </w:rPr>
      </w:pPr>
      <w:r w:rsidRPr="00964DB7">
        <w:rPr>
          <w:rFonts w:ascii="Marianne" w:hAnsi="Marianne"/>
          <w:sz w:val="22"/>
          <w:szCs w:val="22"/>
        </w:rPr>
        <w:t>B5 -</w:t>
      </w:r>
      <w:r w:rsidRPr="00964DB7">
        <w:rPr>
          <w:rFonts w:ascii="Marianne" w:hAnsi="Marianne"/>
          <w:b w:val="0"/>
          <w:sz w:val="22"/>
          <w:szCs w:val="22"/>
        </w:rPr>
        <w:t xml:space="preserve"> </w:t>
      </w:r>
      <w:r w:rsidRPr="00964DB7">
        <w:rPr>
          <w:rFonts w:ascii="Marianne" w:hAnsi="Marianne"/>
          <w:sz w:val="22"/>
          <w:szCs w:val="22"/>
        </w:rPr>
        <w:t>Durée d’exécution d</w:t>
      </w:r>
      <w:r w:rsidR="007A471F">
        <w:rPr>
          <w:rFonts w:ascii="Marianne" w:hAnsi="Marianne"/>
          <w:sz w:val="22"/>
          <w:szCs w:val="22"/>
        </w:rPr>
        <w:t xml:space="preserve">e l’accord-cadre </w:t>
      </w:r>
      <w:r w:rsidRPr="00964DB7">
        <w:rPr>
          <w:rFonts w:ascii="Marianne" w:hAnsi="Marianne"/>
          <w:sz w:val="22"/>
          <w:szCs w:val="22"/>
        </w:rPr>
        <w:t>:</w:t>
      </w:r>
    </w:p>
    <w:p w:rsidR="009B1CD0" w:rsidRPr="00964DB7" w:rsidRDefault="009B1CD0" w:rsidP="009B45B9">
      <w:pPr>
        <w:tabs>
          <w:tab w:val="left" w:pos="576"/>
          <w:tab w:val="left" w:pos="851"/>
        </w:tabs>
        <w:jc w:val="both"/>
        <w:rPr>
          <w:rFonts w:ascii="Marianne" w:hAnsi="Marianne" w:cs="Arial"/>
        </w:rPr>
      </w:pPr>
    </w:p>
    <w:p w:rsidR="00E629F7" w:rsidRPr="004C5D80" w:rsidRDefault="00E629F7" w:rsidP="00E629F7">
      <w:pPr>
        <w:tabs>
          <w:tab w:val="left" w:pos="426"/>
          <w:tab w:val="left" w:pos="851"/>
        </w:tabs>
        <w:jc w:val="both"/>
        <w:rPr>
          <w:rFonts w:ascii="Arial" w:hAnsi="Arial" w:cs="Arial"/>
        </w:rPr>
      </w:pPr>
      <w:r w:rsidRPr="004C5D80">
        <w:rPr>
          <w:rFonts w:ascii="Arial" w:hAnsi="Arial" w:cs="Arial"/>
        </w:rPr>
        <w:t>L</w:t>
      </w:r>
      <w:r w:rsidR="00C20B2F">
        <w:rPr>
          <w:rFonts w:ascii="Arial" w:hAnsi="Arial" w:cs="Arial"/>
        </w:rPr>
        <w:t xml:space="preserve">’accord-cadre </w:t>
      </w:r>
      <w:r w:rsidRPr="004C5D80">
        <w:rPr>
          <w:rFonts w:ascii="Arial" w:hAnsi="Arial" w:cs="Arial"/>
        </w:rPr>
        <w:t xml:space="preserve">est conclu pour une durée </w:t>
      </w:r>
      <w:r w:rsidR="000959B5">
        <w:rPr>
          <w:rFonts w:ascii="Arial" w:hAnsi="Arial" w:cs="Arial"/>
        </w:rPr>
        <w:t xml:space="preserve">de </w:t>
      </w:r>
      <w:r w:rsidR="0031683B">
        <w:rPr>
          <w:rFonts w:ascii="Arial" w:hAnsi="Arial" w:cs="Arial"/>
        </w:rPr>
        <w:t>quatre</w:t>
      </w:r>
      <w:r w:rsidR="000959B5">
        <w:rPr>
          <w:rFonts w:ascii="Arial" w:hAnsi="Arial" w:cs="Arial"/>
        </w:rPr>
        <w:t xml:space="preserve"> (</w:t>
      </w:r>
      <w:r w:rsidR="0031683B">
        <w:rPr>
          <w:rFonts w:ascii="Arial" w:hAnsi="Arial" w:cs="Arial"/>
        </w:rPr>
        <w:t>4</w:t>
      </w:r>
      <w:r w:rsidRPr="004C5D80">
        <w:rPr>
          <w:rFonts w:ascii="Arial" w:hAnsi="Arial" w:cs="Arial"/>
        </w:rPr>
        <w:t xml:space="preserve">) </w:t>
      </w:r>
      <w:r>
        <w:rPr>
          <w:rFonts w:ascii="Arial" w:hAnsi="Arial" w:cs="Arial"/>
        </w:rPr>
        <w:t>an</w:t>
      </w:r>
      <w:r w:rsidR="000959B5">
        <w:rPr>
          <w:rFonts w:ascii="Arial" w:hAnsi="Arial" w:cs="Arial"/>
        </w:rPr>
        <w:t>s</w:t>
      </w:r>
      <w:r w:rsidRPr="004C5D80">
        <w:rPr>
          <w:rFonts w:ascii="Arial" w:hAnsi="Arial" w:cs="Arial"/>
        </w:rPr>
        <w:t xml:space="preserve"> à compter de sa date de notification.</w:t>
      </w:r>
      <w:r w:rsidR="00493279">
        <w:rPr>
          <w:rFonts w:ascii="Arial" w:hAnsi="Arial" w:cs="Arial"/>
        </w:rPr>
        <w:t xml:space="preserve"> </w:t>
      </w:r>
    </w:p>
    <w:p w:rsidR="00E629F7" w:rsidRPr="004C5D80" w:rsidRDefault="00E629F7" w:rsidP="00E629F7">
      <w:pPr>
        <w:tabs>
          <w:tab w:val="left" w:pos="426"/>
          <w:tab w:val="left" w:pos="851"/>
        </w:tabs>
        <w:jc w:val="both"/>
        <w:rPr>
          <w:rFonts w:ascii="Arial" w:hAnsi="Arial" w:cs="Arial"/>
        </w:rPr>
      </w:pPr>
    </w:p>
    <w:p w:rsidR="00E629F7" w:rsidRPr="004C5D80" w:rsidRDefault="00E629F7" w:rsidP="00E629F7">
      <w:pPr>
        <w:tabs>
          <w:tab w:val="left" w:pos="426"/>
          <w:tab w:val="left" w:pos="851"/>
        </w:tabs>
        <w:jc w:val="both"/>
        <w:rPr>
          <w:rFonts w:ascii="Arial" w:hAnsi="Arial" w:cs="Arial"/>
        </w:rPr>
      </w:pPr>
      <w:r w:rsidRPr="004C5D80">
        <w:rPr>
          <w:rFonts w:ascii="Arial" w:hAnsi="Arial" w:cs="Arial"/>
        </w:rPr>
        <w:t xml:space="preserve">Chaque bon de commande notifié pendant la validité du marché sera </w:t>
      </w:r>
      <w:r w:rsidR="00B247BE" w:rsidRPr="004C5D80">
        <w:rPr>
          <w:rFonts w:ascii="Arial" w:hAnsi="Arial" w:cs="Arial"/>
        </w:rPr>
        <w:t>exécuté</w:t>
      </w:r>
      <w:r w:rsidRPr="004C5D80">
        <w:rPr>
          <w:rFonts w:ascii="Arial" w:hAnsi="Arial" w:cs="Arial"/>
        </w:rPr>
        <w:t xml:space="preserve"> par le titulaire jusqu’à son terme, qui </w:t>
      </w:r>
      <w:r w:rsidR="00C63ACF">
        <w:rPr>
          <w:rFonts w:ascii="Arial" w:hAnsi="Arial" w:cs="Arial"/>
        </w:rPr>
        <w:t xml:space="preserve">ne </w:t>
      </w:r>
      <w:r w:rsidRPr="004C5D80">
        <w:rPr>
          <w:rFonts w:ascii="Arial" w:hAnsi="Arial" w:cs="Arial"/>
        </w:rPr>
        <w:t>pourra, le cas échéant, excéder la date de fin de la période de validité d</w:t>
      </w:r>
      <w:r w:rsidR="00C63ACF">
        <w:rPr>
          <w:rFonts w:ascii="Arial" w:hAnsi="Arial" w:cs="Arial"/>
        </w:rPr>
        <w:t>e l’accord-cadre.</w:t>
      </w:r>
    </w:p>
    <w:p w:rsidR="009B1CD0" w:rsidRPr="00964DB7" w:rsidRDefault="009B1CD0" w:rsidP="009B45B9">
      <w:pPr>
        <w:tabs>
          <w:tab w:val="left" w:pos="851"/>
        </w:tabs>
        <w:jc w:val="both"/>
        <w:rPr>
          <w:rFonts w:ascii="Marianne" w:hAnsi="Marianne" w:cs="Arial"/>
          <w:bCs/>
        </w:rPr>
      </w:pPr>
    </w:p>
    <w:p w:rsidR="00F000CC" w:rsidRDefault="00F000CC">
      <w:pPr>
        <w:rPr>
          <w:rFonts w:ascii="Marianne" w:hAnsi="Marianne"/>
        </w:rPr>
      </w:pPr>
    </w:p>
    <w:p w:rsidR="000959B5" w:rsidRDefault="000959B5">
      <w:pPr>
        <w:rPr>
          <w:rFonts w:ascii="Marianne" w:hAnsi="Marianne"/>
        </w:rPr>
      </w:pPr>
    </w:p>
    <w:p w:rsidR="000959B5" w:rsidRDefault="000959B5">
      <w:pPr>
        <w:rPr>
          <w:rFonts w:ascii="Marianne" w:hAnsi="Marianne"/>
        </w:rPr>
      </w:pPr>
    </w:p>
    <w:p w:rsidR="000959B5" w:rsidRDefault="000959B5">
      <w:pPr>
        <w:rPr>
          <w:rFonts w:ascii="Marianne" w:hAnsi="Marianne"/>
        </w:rPr>
      </w:pPr>
    </w:p>
    <w:p w:rsidR="000959B5" w:rsidRDefault="000959B5">
      <w:pPr>
        <w:rPr>
          <w:rFonts w:ascii="Marianne" w:hAnsi="Marianne"/>
        </w:rPr>
      </w:pPr>
    </w:p>
    <w:p w:rsidR="000959B5" w:rsidRPr="00964DB7" w:rsidRDefault="000959B5">
      <w:pPr>
        <w:rPr>
          <w:rFonts w:ascii="Marianne" w:hAnsi="Marianne"/>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964DB7" w:rsidTr="000B5EB1">
        <w:tc>
          <w:tcPr>
            <w:tcW w:w="10419" w:type="dxa"/>
            <w:shd w:val="clear" w:color="auto" w:fill="66CCFF"/>
          </w:tcPr>
          <w:p w:rsidR="009B1CD0" w:rsidRPr="00964DB7" w:rsidRDefault="009B1CD0" w:rsidP="004C79DB">
            <w:pPr>
              <w:tabs>
                <w:tab w:val="left" w:pos="-142"/>
                <w:tab w:val="left" w:pos="851"/>
                <w:tab w:val="left" w:pos="4111"/>
              </w:tabs>
              <w:jc w:val="both"/>
              <w:rPr>
                <w:rFonts w:ascii="Marianne" w:hAnsi="Marianne"/>
              </w:rPr>
            </w:pPr>
            <w:r w:rsidRPr="00964DB7">
              <w:rPr>
                <w:rFonts w:ascii="Marianne" w:hAnsi="Marianne" w:cs="Arial"/>
                <w:b/>
                <w:bCs/>
                <w:sz w:val="22"/>
                <w:szCs w:val="22"/>
              </w:rPr>
              <w:t xml:space="preserve">C - Signature </w:t>
            </w:r>
            <w:r w:rsidR="00660727" w:rsidRPr="00964DB7">
              <w:rPr>
                <w:rFonts w:ascii="Marianne" w:hAnsi="Marianne" w:cs="Arial"/>
                <w:b/>
                <w:bCs/>
                <w:sz w:val="22"/>
                <w:szCs w:val="22"/>
              </w:rPr>
              <w:t xml:space="preserve">du marché </w:t>
            </w:r>
            <w:r w:rsidRPr="00964DB7">
              <w:rPr>
                <w:rFonts w:ascii="Marianne" w:hAnsi="Marianne" w:cs="Arial"/>
                <w:b/>
                <w:bCs/>
                <w:sz w:val="22"/>
                <w:szCs w:val="22"/>
              </w:rPr>
              <w:t xml:space="preserve">par le </w:t>
            </w:r>
            <w:r w:rsidR="00036500" w:rsidRPr="00964DB7">
              <w:rPr>
                <w:rFonts w:ascii="Marianne" w:hAnsi="Marianne" w:cs="Arial"/>
                <w:b/>
                <w:bCs/>
                <w:sz w:val="22"/>
                <w:szCs w:val="22"/>
              </w:rPr>
              <w:t>titulaire individuel ou</w:t>
            </w:r>
            <w:r w:rsidR="00354C04" w:rsidRPr="00964DB7">
              <w:rPr>
                <w:rFonts w:ascii="Marianne" w:hAnsi="Marianne" w:cs="Arial"/>
                <w:b/>
                <w:bCs/>
                <w:sz w:val="22"/>
                <w:szCs w:val="22"/>
              </w:rPr>
              <w:t>, en cas groupement, le mandataire dûment habilité ou</w:t>
            </w:r>
            <w:r w:rsidR="00036500" w:rsidRPr="00964DB7">
              <w:rPr>
                <w:rFonts w:ascii="Marianne" w:hAnsi="Marianne" w:cs="Arial"/>
                <w:b/>
                <w:bCs/>
                <w:sz w:val="22"/>
                <w:szCs w:val="22"/>
              </w:rPr>
              <w:t xml:space="preserve"> chaque membre du groupement</w:t>
            </w:r>
            <w:r w:rsidRPr="00964DB7">
              <w:rPr>
                <w:rFonts w:ascii="Marianne" w:hAnsi="Marianne" w:cs="Arial"/>
                <w:b/>
                <w:bCs/>
                <w:sz w:val="22"/>
                <w:szCs w:val="22"/>
              </w:rPr>
              <w:t>.</w:t>
            </w:r>
          </w:p>
        </w:tc>
      </w:tr>
    </w:tbl>
    <w:p w:rsidR="009B1CD0" w:rsidRPr="00964DB7" w:rsidRDefault="009B1CD0" w:rsidP="006C4338">
      <w:pPr>
        <w:tabs>
          <w:tab w:val="left" w:pos="851"/>
        </w:tabs>
        <w:jc w:val="both"/>
        <w:rPr>
          <w:rFonts w:ascii="Marianne" w:hAnsi="Marianne"/>
        </w:rPr>
      </w:pPr>
    </w:p>
    <w:p w:rsidR="00332B12" w:rsidRPr="00964DB7" w:rsidRDefault="00332B12" w:rsidP="00332B12">
      <w:pPr>
        <w:pStyle w:val="fcase1ertab"/>
        <w:tabs>
          <w:tab w:val="left" w:pos="851"/>
        </w:tabs>
        <w:ind w:left="0" w:firstLine="0"/>
        <w:rPr>
          <w:rFonts w:ascii="Marianne" w:hAnsi="Marianne" w:cs="Arial"/>
          <w:i/>
          <w:sz w:val="18"/>
          <w:szCs w:val="18"/>
        </w:rPr>
      </w:pPr>
      <w:r w:rsidRPr="00964DB7">
        <w:rPr>
          <w:rFonts w:ascii="Marianne" w:hAnsi="Marianne" w:cs="Arial"/>
          <w:b/>
          <w:sz w:val="22"/>
          <w:szCs w:val="22"/>
        </w:rPr>
        <w:t>C1 – Signature du marché par le titulaire individuel</w:t>
      </w:r>
      <w:r w:rsidRPr="00964DB7">
        <w:rPr>
          <w:rFonts w:ascii="Courier New" w:hAnsi="Courier New" w:cs="Courier New"/>
          <w:b/>
          <w:sz w:val="22"/>
          <w:szCs w:val="22"/>
        </w:rPr>
        <w:t> </w:t>
      </w:r>
      <w:r w:rsidRPr="00964DB7">
        <w:rPr>
          <w:rFonts w:ascii="Marianne" w:hAnsi="Marianne" w:cs="Arial"/>
          <w:b/>
          <w:sz w:val="22"/>
          <w:szCs w:val="22"/>
        </w:rPr>
        <w:t>:</w:t>
      </w:r>
    </w:p>
    <w:p w:rsidR="00332B12" w:rsidRPr="00964DB7" w:rsidRDefault="00332B12" w:rsidP="00332B12">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964DB7"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964DB7" w:rsidRDefault="00332B12" w:rsidP="00B054DA">
            <w:pPr>
              <w:tabs>
                <w:tab w:val="left" w:pos="851"/>
              </w:tabs>
              <w:jc w:val="center"/>
              <w:rPr>
                <w:rFonts w:ascii="Marianne" w:hAnsi="Marianne" w:cs="Arial"/>
                <w:b/>
                <w:bCs/>
              </w:rPr>
            </w:pPr>
            <w:r w:rsidRPr="00964DB7">
              <w:rPr>
                <w:rFonts w:ascii="Marianne" w:hAnsi="Marianne" w:cs="Arial"/>
                <w:b/>
                <w:bCs/>
              </w:rPr>
              <w:t>Nom, prénom et qualité</w:t>
            </w:r>
          </w:p>
          <w:p w:rsidR="00332B12" w:rsidRPr="00964DB7" w:rsidRDefault="00332B12" w:rsidP="00B054DA">
            <w:pPr>
              <w:tabs>
                <w:tab w:val="left" w:pos="851"/>
              </w:tabs>
              <w:jc w:val="center"/>
              <w:rPr>
                <w:rFonts w:ascii="Marianne" w:hAnsi="Marianne" w:cs="Arial"/>
                <w:b/>
                <w:bCs/>
              </w:rPr>
            </w:pPr>
            <w:proofErr w:type="gramStart"/>
            <w:r w:rsidRPr="00964DB7">
              <w:rPr>
                <w:rFonts w:ascii="Marianne" w:hAnsi="Marianne" w:cs="Arial"/>
                <w:b/>
                <w:bCs/>
              </w:rPr>
              <w:t>du</w:t>
            </w:r>
            <w:proofErr w:type="gramEnd"/>
            <w:r w:rsidRPr="00964DB7">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964DB7" w:rsidRDefault="00332B12" w:rsidP="00B054DA">
            <w:pPr>
              <w:tabs>
                <w:tab w:val="left" w:pos="851"/>
              </w:tabs>
              <w:jc w:val="center"/>
              <w:rPr>
                <w:rFonts w:ascii="Marianne" w:hAnsi="Marianne" w:cs="Arial"/>
                <w:b/>
                <w:bCs/>
              </w:rPr>
            </w:pPr>
            <w:r w:rsidRPr="00964DB7">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964DB7" w:rsidRDefault="00332B12" w:rsidP="00B054DA">
            <w:pPr>
              <w:tabs>
                <w:tab w:val="left" w:pos="851"/>
              </w:tabs>
              <w:jc w:val="center"/>
              <w:rPr>
                <w:rFonts w:ascii="Marianne" w:hAnsi="Marianne" w:cs="Arial"/>
                <w:b/>
                <w:bCs/>
              </w:rPr>
            </w:pPr>
            <w:r w:rsidRPr="00964DB7">
              <w:rPr>
                <w:rFonts w:ascii="Marianne" w:hAnsi="Marianne" w:cs="Arial"/>
                <w:b/>
                <w:bCs/>
              </w:rPr>
              <w:t>Signature</w:t>
            </w:r>
          </w:p>
        </w:tc>
      </w:tr>
      <w:tr w:rsidR="00332B12" w:rsidRPr="00964DB7"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Pr="00964DB7"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Pr="00964DB7"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964DB7" w:rsidRDefault="00332B12" w:rsidP="00B054DA">
            <w:pPr>
              <w:tabs>
                <w:tab w:val="left" w:pos="851"/>
              </w:tabs>
              <w:snapToGrid w:val="0"/>
              <w:jc w:val="both"/>
              <w:rPr>
                <w:rFonts w:ascii="Marianne" w:hAnsi="Marianne" w:cs="Arial"/>
                <w:b/>
                <w:bCs/>
              </w:rPr>
            </w:pPr>
          </w:p>
        </w:tc>
      </w:tr>
    </w:tbl>
    <w:p w:rsidR="002904AF" w:rsidRPr="00964DB7" w:rsidRDefault="002904AF" w:rsidP="002904AF">
      <w:pPr>
        <w:tabs>
          <w:tab w:val="left" w:pos="851"/>
        </w:tabs>
        <w:jc w:val="both"/>
        <w:rPr>
          <w:rFonts w:ascii="Marianne" w:hAnsi="Marianne" w:cs="Arial"/>
        </w:rPr>
      </w:pPr>
      <w:r w:rsidRPr="00964DB7">
        <w:rPr>
          <w:rFonts w:ascii="Marianne" w:hAnsi="Marianne" w:cs="Arial"/>
          <w:sz w:val="18"/>
          <w:szCs w:val="18"/>
        </w:rPr>
        <w:t>(*) Le signataire doit avoir le pouvoir d’engager la personne qu’il représente.</w:t>
      </w:r>
    </w:p>
    <w:p w:rsidR="00332B12" w:rsidRPr="00964DB7" w:rsidRDefault="00332B12" w:rsidP="00332B12">
      <w:pPr>
        <w:pStyle w:val="fcase1ertab"/>
        <w:tabs>
          <w:tab w:val="left" w:pos="851"/>
        </w:tabs>
        <w:ind w:left="0" w:firstLine="0"/>
        <w:rPr>
          <w:rFonts w:ascii="Marianne" w:hAnsi="Marianne" w:cs="Arial"/>
          <w:b/>
          <w:sz w:val="22"/>
          <w:szCs w:val="22"/>
        </w:rPr>
      </w:pPr>
    </w:p>
    <w:p w:rsidR="00332B12" w:rsidRPr="00964DB7" w:rsidRDefault="00332B12" w:rsidP="00332B12">
      <w:pPr>
        <w:pStyle w:val="fcase1ertab"/>
        <w:tabs>
          <w:tab w:val="left" w:pos="851"/>
        </w:tabs>
        <w:ind w:left="0" w:firstLine="0"/>
        <w:rPr>
          <w:rFonts w:ascii="Marianne" w:hAnsi="Marianne" w:cs="Arial"/>
          <w:i/>
          <w:sz w:val="18"/>
          <w:szCs w:val="18"/>
        </w:rPr>
      </w:pPr>
      <w:r w:rsidRPr="00964DB7">
        <w:rPr>
          <w:rFonts w:ascii="Marianne" w:hAnsi="Marianne" w:cs="Arial"/>
          <w:b/>
          <w:sz w:val="22"/>
          <w:szCs w:val="22"/>
        </w:rPr>
        <w:t>C2 – Signature du marché en cas de groupement</w:t>
      </w:r>
      <w:r w:rsidRPr="00964DB7">
        <w:rPr>
          <w:rFonts w:ascii="Courier New" w:hAnsi="Courier New" w:cs="Courier New"/>
          <w:b/>
          <w:sz w:val="22"/>
          <w:szCs w:val="22"/>
        </w:rPr>
        <w:t> </w:t>
      </w:r>
      <w:r w:rsidRPr="00964DB7">
        <w:rPr>
          <w:rFonts w:ascii="Marianne" w:hAnsi="Marianne" w:cs="Arial"/>
          <w:b/>
          <w:sz w:val="22"/>
          <w:szCs w:val="22"/>
        </w:rPr>
        <w:t>:</w:t>
      </w:r>
    </w:p>
    <w:p w:rsidR="00332B12" w:rsidRPr="00964DB7" w:rsidRDefault="00332B12" w:rsidP="0092507F">
      <w:pPr>
        <w:tabs>
          <w:tab w:val="left" w:pos="851"/>
        </w:tabs>
        <w:jc w:val="both"/>
        <w:rPr>
          <w:rFonts w:ascii="Marianne" w:hAnsi="Marianne"/>
        </w:rPr>
      </w:pPr>
    </w:p>
    <w:p w:rsidR="009B1CD0" w:rsidRPr="00964DB7" w:rsidRDefault="002904AF" w:rsidP="0092507F">
      <w:pPr>
        <w:tabs>
          <w:tab w:val="left" w:pos="851"/>
        </w:tabs>
        <w:jc w:val="both"/>
        <w:rPr>
          <w:rFonts w:ascii="Marianne" w:hAnsi="Marianne" w:cs="Arial"/>
          <w:sz w:val="18"/>
          <w:szCs w:val="18"/>
        </w:rPr>
      </w:pPr>
      <w:r w:rsidRPr="00964DB7">
        <w:rPr>
          <w:rFonts w:ascii="Marianne" w:hAnsi="Marianne" w:cs="Arial"/>
        </w:rPr>
        <w:t>L</w:t>
      </w:r>
      <w:r w:rsidR="00036500" w:rsidRPr="00964DB7">
        <w:rPr>
          <w:rFonts w:ascii="Marianne" w:hAnsi="Marianne" w:cs="Arial"/>
        </w:rPr>
        <w:t xml:space="preserve">es membres </w:t>
      </w:r>
      <w:r w:rsidRPr="00964DB7">
        <w:rPr>
          <w:rFonts w:ascii="Marianne" w:hAnsi="Marianne" w:cs="Arial"/>
        </w:rPr>
        <w:t xml:space="preserve">du groupement d’opérateurs économiques </w:t>
      </w:r>
      <w:r w:rsidR="00036500" w:rsidRPr="00964DB7">
        <w:rPr>
          <w:rFonts w:ascii="Marianne" w:hAnsi="Marianne" w:cs="Arial"/>
        </w:rPr>
        <w:t xml:space="preserve">désignent le mandataire suivant </w:t>
      </w:r>
      <w:r w:rsidR="00036500" w:rsidRPr="00964DB7">
        <w:rPr>
          <w:rFonts w:ascii="Marianne" w:hAnsi="Marianne" w:cs="Arial"/>
          <w:i/>
          <w:sz w:val="18"/>
          <w:szCs w:val="18"/>
        </w:rPr>
        <w:t xml:space="preserve">(article </w:t>
      </w:r>
      <w:r w:rsidR="00CE7F5B" w:rsidRPr="00964DB7">
        <w:rPr>
          <w:rFonts w:ascii="Marianne" w:hAnsi="Marianne" w:cs="Arial"/>
          <w:i/>
          <w:sz w:val="18"/>
          <w:szCs w:val="18"/>
        </w:rPr>
        <w:t>R.2142-23 ou R. 2342-12 du code de la commande publique</w:t>
      </w:r>
      <w:r w:rsidR="00036500" w:rsidRPr="00964DB7">
        <w:rPr>
          <w:rFonts w:ascii="Marianne" w:hAnsi="Marianne" w:cs="Arial"/>
          <w:i/>
          <w:sz w:val="18"/>
          <w:szCs w:val="18"/>
        </w:rPr>
        <w:t>)</w:t>
      </w:r>
      <w:r w:rsidR="00036500" w:rsidRPr="00964DB7">
        <w:rPr>
          <w:rFonts w:ascii="Courier New" w:hAnsi="Courier New" w:cs="Courier New"/>
          <w:i/>
          <w:sz w:val="18"/>
          <w:szCs w:val="18"/>
        </w:rPr>
        <w:t> </w:t>
      </w:r>
      <w:r w:rsidR="00036500" w:rsidRPr="00964DB7">
        <w:rPr>
          <w:rFonts w:ascii="Marianne" w:hAnsi="Marianne" w:cs="Arial"/>
          <w:sz w:val="18"/>
          <w:szCs w:val="18"/>
        </w:rPr>
        <w:t>:</w:t>
      </w:r>
    </w:p>
    <w:p w:rsidR="00036500" w:rsidRPr="00964DB7" w:rsidRDefault="00036500" w:rsidP="0092507F">
      <w:pPr>
        <w:tabs>
          <w:tab w:val="left" w:pos="851"/>
        </w:tabs>
        <w:jc w:val="both"/>
        <w:rPr>
          <w:rFonts w:ascii="Marianne" w:hAnsi="Marianne" w:cs="Arial"/>
          <w:i/>
          <w:sz w:val="18"/>
          <w:szCs w:val="18"/>
        </w:rPr>
      </w:pPr>
      <w:r w:rsidRPr="00964DB7">
        <w:rPr>
          <w:rFonts w:ascii="Marianne" w:hAnsi="Marianne" w:cs="Arial"/>
          <w:i/>
          <w:sz w:val="18"/>
          <w:szCs w:val="18"/>
        </w:rPr>
        <w:t>[Indiquer le nom commercial et la dénomination sociale du mandataire]</w:t>
      </w:r>
    </w:p>
    <w:p w:rsidR="009B1CD0" w:rsidRPr="00964DB7" w:rsidRDefault="009B1CD0" w:rsidP="005846FB">
      <w:pPr>
        <w:tabs>
          <w:tab w:val="left" w:pos="851"/>
        </w:tabs>
        <w:rPr>
          <w:rFonts w:ascii="Marianne" w:hAnsi="Marianne" w:cs="Arial"/>
        </w:rPr>
      </w:pPr>
    </w:p>
    <w:p w:rsidR="00036500" w:rsidRPr="00964DB7" w:rsidRDefault="00036500" w:rsidP="005846FB">
      <w:pPr>
        <w:tabs>
          <w:tab w:val="left" w:pos="851"/>
        </w:tabs>
        <w:rPr>
          <w:rFonts w:ascii="Marianne" w:hAnsi="Marianne" w:cs="Arial"/>
        </w:rPr>
      </w:pPr>
    </w:p>
    <w:p w:rsidR="00332B12" w:rsidRPr="00964DB7" w:rsidRDefault="00332B12" w:rsidP="0061068C">
      <w:pPr>
        <w:tabs>
          <w:tab w:val="left" w:pos="851"/>
        </w:tabs>
        <w:rPr>
          <w:rFonts w:ascii="Marianne" w:hAnsi="Marianne" w:cs="Arial"/>
        </w:rPr>
      </w:pPr>
    </w:p>
    <w:p w:rsidR="00332B12" w:rsidRPr="00964DB7" w:rsidRDefault="00332B12" w:rsidP="00710FD6">
      <w:pPr>
        <w:tabs>
          <w:tab w:val="left" w:pos="851"/>
        </w:tabs>
        <w:rPr>
          <w:rFonts w:ascii="Marianne" w:hAnsi="Marianne" w:cs="Arial"/>
        </w:rPr>
      </w:pPr>
    </w:p>
    <w:p w:rsidR="00036500" w:rsidRPr="00964DB7" w:rsidRDefault="004A7169" w:rsidP="00710FD6">
      <w:pPr>
        <w:pStyle w:val="fcase1ertab"/>
        <w:tabs>
          <w:tab w:val="left" w:pos="851"/>
        </w:tabs>
        <w:ind w:left="0" w:firstLine="0"/>
        <w:rPr>
          <w:rFonts w:ascii="Marianne" w:hAnsi="Marianne" w:cs="Arial"/>
        </w:rPr>
      </w:pPr>
      <w:r w:rsidRPr="00964DB7">
        <w:rPr>
          <w:rFonts w:ascii="Marianne" w:hAnsi="Marianne" w:cs="Arial"/>
        </w:rPr>
        <w:t xml:space="preserve">En cas de groupement conjoint, </w:t>
      </w:r>
      <w:r w:rsidR="00036500" w:rsidRPr="00964DB7">
        <w:rPr>
          <w:rFonts w:ascii="Marianne" w:hAnsi="Marianne" w:cs="Arial"/>
        </w:rPr>
        <w:t xml:space="preserve">le mandataire </w:t>
      </w:r>
      <w:r w:rsidRPr="00964DB7">
        <w:rPr>
          <w:rFonts w:ascii="Marianne" w:hAnsi="Marianne" w:cs="Arial"/>
        </w:rPr>
        <w:t xml:space="preserve">du groupement </w:t>
      </w:r>
      <w:r w:rsidR="00036500" w:rsidRPr="00964DB7">
        <w:rPr>
          <w:rFonts w:ascii="Marianne" w:hAnsi="Marianne" w:cs="Arial"/>
        </w:rPr>
        <w:t>est</w:t>
      </w:r>
      <w:r w:rsidR="00036500" w:rsidRPr="00964DB7">
        <w:rPr>
          <w:rFonts w:ascii="Courier New" w:hAnsi="Courier New" w:cs="Courier New"/>
        </w:rPr>
        <w:t> </w:t>
      </w:r>
      <w:r w:rsidR="00036500" w:rsidRPr="00964DB7">
        <w:rPr>
          <w:rFonts w:ascii="Marianne" w:hAnsi="Marianne" w:cs="Arial"/>
        </w:rPr>
        <w:t>:</w:t>
      </w:r>
    </w:p>
    <w:p w:rsidR="00036500" w:rsidRPr="00964DB7" w:rsidRDefault="00036500" w:rsidP="00E47798">
      <w:pPr>
        <w:pStyle w:val="fcase1ertab"/>
        <w:tabs>
          <w:tab w:val="left" w:pos="851"/>
        </w:tabs>
        <w:rPr>
          <w:rFonts w:ascii="Marianne" w:hAnsi="Marianne" w:cs="Arial"/>
        </w:rPr>
      </w:pPr>
      <w:r w:rsidRPr="00964DB7">
        <w:rPr>
          <w:rFonts w:ascii="Marianne" w:hAnsi="Marianne" w:cs="Arial"/>
          <w:i/>
          <w:iCs/>
          <w:sz w:val="18"/>
          <w:szCs w:val="18"/>
        </w:rPr>
        <w:t>(Cocher la case correspondante.)</w:t>
      </w:r>
    </w:p>
    <w:p w:rsidR="00354C04" w:rsidRPr="00964DB7" w:rsidRDefault="00354C04" w:rsidP="0083205E">
      <w:pPr>
        <w:pStyle w:val="fcase1ertab"/>
        <w:tabs>
          <w:tab w:val="clear" w:pos="426"/>
          <w:tab w:val="left" w:pos="851"/>
        </w:tabs>
        <w:spacing w:before="120"/>
        <w:ind w:left="0" w:firstLine="851"/>
        <w:rPr>
          <w:rFonts w:ascii="Marianne" w:hAnsi="Marianne" w:cs="Arial"/>
        </w:rPr>
      </w:pPr>
      <w:r w:rsidRPr="00964DB7">
        <w:rPr>
          <w:rFonts w:ascii="Marianne" w:hAnsi="Marianne"/>
        </w:rPr>
        <w:fldChar w:fldCharType="begin">
          <w:ffData>
            <w:name w:val=""/>
            <w:enabled/>
            <w:calcOnExit w:val="0"/>
            <w:checkBox>
              <w:size w:val="20"/>
              <w:default w:val="0"/>
            </w:checkBox>
          </w:ffData>
        </w:fldChar>
      </w:r>
      <w:r w:rsidRPr="00964DB7">
        <w:rPr>
          <w:rFonts w:ascii="Marianne" w:hAnsi="Marianne"/>
        </w:rPr>
        <w:instrText xml:space="preserve"> FORMCHECKBOX </w:instrText>
      </w:r>
      <w:r w:rsidR="00AC6AFF">
        <w:rPr>
          <w:rFonts w:ascii="Marianne" w:hAnsi="Marianne"/>
        </w:rPr>
      </w:r>
      <w:r w:rsidR="00AC6AFF">
        <w:rPr>
          <w:rFonts w:ascii="Marianne" w:hAnsi="Marianne"/>
        </w:rPr>
        <w:fldChar w:fldCharType="separate"/>
      </w:r>
      <w:r w:rsidRPr="00964DB7">
        <w:rPr>
          <w:rFonts w:ascii="Marianne" w:hAnsi="Marianne"/>
        </w:rPr>
        <w:fldChar w:fldCharType="end"/>
      </w:r>
      <w:r w:rsidRPr="00964DB7">
        <w:rPr>
          <w:rFonts w:ascii="Marianne" w:hAnsi="Marianne" w:cs="Arial"/>
          <w:i/>
          <w:iCs/>
        </w:rPr>
        <w:t xml:space="preserve"> </w:t>
      </w:r>
      <w:proofErr w:type="gramStart"/>
      <w:r w:rsidRPr="00964DB7">
        <w:rPr>
          <w:rFonts w:ascii="Marianne" w:hAnsi="Marianne" w:cs="Arial"/>
        </w:rPr>
        <w:t>conjoint</w:t>
      </w:r>
      <w:proofErr w:type="gramEnd"/>
      <w:r w:rsidRPr="00964DB7">
        <w:rPr>
          <w:rFonts w:ascii="Marianne" w:hAnsi="Marianne" w:cs="Arial"/>
        </w:rPr>
        <w:tab/>
      </w:r>
      <w:r w:rsidRPr="00964DB7">
        <w:rPr>
          <w:rFonts w:ascii="Marianne" w:hAnsi="Marianne" w:cs="Arial"/>
        </w:rPr>
        <w:tab/>
        <w:t>OU</w:t>
      </w:r>
      <w:r w:rsidRPr="00964DB7">
        <w:rPr>
          <w:rFonts w:ascii="Marianne" w:hAnsi="Marianne" w:cs="Arial"/>
        </w:rPr>
        <w:tab/>
      </w:r>
      <w:r w:rsidRPr="00964DB7">
        <w:rPr>
          <w:rFonts w:ascii="Marianne" w:hAnsi="Marianne" w:cs="Arial"/>
        </w:rPr>
        <w:tab/>
      </w:r>
      <w:r w:rsidRPr="00964DB7">
        <w:rPr>
          <w:rFonts w:ascii="Marianne" w:hAnsi="Marianne"/>
        </w:rPr>
        <w:fldChar w:fldCharType="begin">
          <w:ffData>
            <w:name w:val=""/>
            <w:enabled/>
            <w:calcOnExit w:val="0"/>
            <w:checkBox>
              <w:size w:val="20"/>
              <w:default w:val="0"/>
            </w:checkBox>
          </w:ffData>
        </w:fldChar>
      </w:r>
      <w:r w:rsidRPr="00964DB7">
        <w:rPr>
          <w:rFonts w:ascii="Marianne" w:hAnsi="Marianne"/>
        </w:rPr>
        <w:instrText xml:space="preserve"> FORMCHECKBOX </w:instrText>
      </w:r>
      <w:r w:rsidR="00AC6AFF">
        <w:rPr>
          <w:rFonts w:ascii="Marianne" w:hAnsi="Marianne"/>
        </w:rPr>
      </w:r>
      <w:r w:rsidR="00AC6AFF">
        <w:rPr>
          <w:rFonts w:ascii="Marianne" w:hAnsi="Marianne"/>
        </w:rPr>
        <w:fldChar w:fldCharType="separate"/>
      </w:r>
      <w:r w:rsidRPr="00964DB7">
        <w:rPr>
          <w:rFonts w:ascii="Marianne" w:hAnsi="Marianne"/>
        </w:rPr>
        <w:fldChar w:fldCharType="end"/>
      </w:r>
      <w:r w:rsidRPr="00964DB7">
        <w:rPr>
          <w:rFonts w:ascii="Marianne" w:hAnsi="Marianne" w:cs="Arial"/>
          <w:iCs/>
        </w:rPr>
        <w:t xml:space="preserve"> </w:t>
      </w:r>
      <w:r w:rsidRPr="00964DB7">
        <w:rPr>
          <w:rFonts w:ascii="Marianne" w:hAnsi="Marianne" w:cs="Arial"/>
        </w:rPr>
        <w:t>solidaire</w:t>
      </w:r>
    </w:p>
    <w:p w:rsidR="009B1CD0" w:rsidRPr="00964DB7" w:rsidRDefault="009B1CD0" w:rsidP="0083205E">
      <w:pPr>
        <w:tabs>
          <w:tab w:val="left" w:pos="851"/>
        </w:tabs>
        <w:rPr>
          <w:rFonts w:ascii="Marianne" w:hAnsi="Marianne" w:cs="Arial"/>
        </w:rPr>
      </w:pPr>
    </w:p>
    <w:p w:rsidR="001C733C" w:rsidRPr="00964DB7" w:rsidRDefault="001C733C" w:rsidP="00CD46CC">
      <w:pPr>
        <w:tabs>
          <w:tab w:val="left" w:pos="851"/>
        </w:tabs>
        <w:rPr>
          <w:rFonts w:ascii="Marianne" w:hAnsi="Marianne" w:cs="Arial"/>
        </w:rPr>
      </w:pPr>
    </w:p>
    <w:p w:rsidR="002904AF" w:rsidRPr="00964DB7" w:rsidRDefault="0021527A" w:rsidP="001C733C">
      <w:pPr>
        <w:pStyle w:val="fcasegauche"/>
        <w:tabs>
          <w:tab w:val="left" w:pos="426"/>
          <w:tab w:val="left" w:pos="851"/>
        </w:tabs>
        <w:spacing w:after="0"/>
        <w:ind w:left="0" w:firstLine="0"/>
        <w:jc w:val="left"/>
        <w:rPr>
          <w:rFonts w:ascii="Marianne" w:hAnsi="Marianne" w:cs="Arial"/>
        </w:rPr>
      </w:pPr>
      <w:r w:rsidRPr="00964DB7">
        <w:rPr>
          <w:rFonts w:ascii="Marianne" w:hAnsi="Marianne"/>
        </w:rPr>
        <w:fldChar w:fldCharType="begin">
          <w:ffData>
            <w:name w:val=""/>
            <w:enabled/>
            <w:calcOnExit w:val="0"/>
            <w:checkBox>
              <w:size w:val="20"/>
              <w:default w:val="0"/>
            </w:checkBox>
          </w:ffData>
        </w:fldChar>
      </w:r>
      <w:r w:rsidRPr="00964DB7">
        <w:rPr>
          <w:rFonts w:ascii="Marianne" w:hAnsi="Marianne"/>
        </w:rPr>
        <w:instrText xml:space="preserve"> FORMCHECKBOX </w:instrText>
      </w:r>
      <w:r w:rsidR="00AC6AFF">
        <w:rPr>
          <w:rFonts w:ascii="Marianne" w:hAnsi="Marianne"/>
        </w:rPr>
      </w:r>
      <w:r w:rsidR="00AC6AFF">
        <w:rPr>
          <w:rFonts w:ascii="Marianne" w:hAnsi="Marianne"/>
        </w:rPr>
        <w:fldChar w:fldCharType="separate"/>
      </w:r>
      <w:r w:rsidRPr="00964DB7">
        <w:rPr>
          <w:rFonts w:ascii="Marianne" w:hAnsi="Marianne"/>
        </w:rPr>
        <w:fldChar w:fldCharType="end"/>
      </w:r>
      <w:r w:rsidRPr="00964DB7">
        <w:rPr>
          <w:rFonts w:ascii="Marianne" w:hAnsi="Marianne"/>
        </w:rPr>
        <w:t xml:space="preserve"> </w:t>
      </w:r>
      <w:r w:rsidR="001C733C" w:rsidRPr="00964DB7">
        <w:rPr>
          <w:rFonts w:ascii="Marianne" w:hAnsi="Marianne" w:cs="Arial"/>
        </w:rPr>
        <w:t>Les membres du groupement</w:t>
      </w:r>
      <w:r w:rsidRPr="00964DB7">
        <w:rPr>
          <w:rFonts w:ascii="Marianne" w:hAnsi="Marianne" w:cs="Arial"/>
        </w:rPr>
        <w:t xml:space="preserve"> ont donné mandat</w:t>
      </w:r>
      <w:r w:rsidR="007F68A6" w:rsidRPr="00964DB7">
        <w:rPr>
          <w:rFonts w:ascii="Marianne" w:hAnsi="Marianne" w:cs="Arial"/>
        </w:rPr>
        <w:t xml:space="preserve"> au mandataire, qui signe le présent acte d’engagement</w:t>
      </w:r>
      <w:r w:rsidR="002904AF" w:rsidRPr="00964DB7">
        <w:rPr>
          <w:rFonts w:ascii="Courier New" w:hAnsi="Courier New" w:cs="Courier New"/>
        </w:rPr>
        <w:t> </w:t>
      </w:r>
      <w:r w:rsidR="002904AF" w:rsidRPr="00964DB7">
        <w:rPr>
          <w:rFonts w:ascii="Marianne" w:hAnsi="Marianne" w:cs="Arial"/>
        </w:rPr>
        <w:t>:</w:t>
      </w:r>
    </w:p>
    <w:p w:rsidR="001C733C" w:rsidRPr="00964DB7" w:rsidRDefault="001C733C" w:rsidP="001C733C">
      <w:pPr>
        <w:tabs>
          <w:tab w:val="left" w:pos="851"/>
        </w:tabs>
        <w:rPr>
          <w:rFonts w:ascii="Marianne" w:hAnsi="Marianne" w:cs="Arial"/>
        </w:rPr>
      </w:pPr>
      <w:r w:rsidRPr="00964DB7">
        <w:rPr>
          <w:rFonts w:ascii="Marianne" w:hAnsi="Marianne" w:cs="Arial"/>
          <w:i/>
          <w:sz w:val="18"/>
          <w:szCs w:val="18"/>
        </w:rPr>
        <w:t xml:space="preserve">(Cocher la </w:t>
      </w:r>
      <w:r w:rsidR="002904AF" w:rsidRPr="00964DB7">
        <w:rPr>
          <w:rFonts w:ascii="Marianne" w:hAnsi="Marianne" w:cs="Arial"/>
          <w:i/>
          <w:sz w:val="18"/>
          <w:szCs w:val="18"/>
        </w:rPr>
        <w:t xml:space="preserve">ou les </w:t>
      </w:r>
      <w:r w:rsidRPr="00964DB7">
        <w:rPr>
          <w:rFonts w:ascii="Marianne" w:hAnsi="Marianne" w:cs="Arial"/>
          <w:i/>
          <w:sz w:val="18"/>
          <w:szCs w:val="18"/>
        </w:rPr>
        <w:t>case</w:t>
      </w:r>
      <w:r w:rsidR="002904AF" w:rsidRPr="00964DB7">
        <w:rPr>
          <w:rFonts w:ascii="Marianne" w:hAnsi="Marianne" w:cs="Arial"/>
          <w:i/>
          <w:sz w:val="18"/>
          <w:szCs w:val="18"/>
        </w:rPr>
        <w:t>s</w:t>
      </w:r>
      <w:r w:rsidRPr="00964DB7">
        <w:rPr>
          <w:rFonts w:ascii="Marianne" w:hAnsi="Marianne" w:cs="Arial"/>
          <w:i/>
          <w:sz w:val="18"/>
          <w:szCs w:val="18"/>
        </w:rPr>
        <w:t xml:space="preserve"> correspondante</w:t>
      </w:r>
      <w:r w:rsidR="002904AF" w:rsidRPr="00964DB7">
        <w:rPr>
          <w:rFonts w:ascii="Marianne" w:hAnsi="Marianne" w:cs="Arial"/>
          <w:i/>
          <w:sz w:val="18"/>
          <w:szCs w:val="18"/>
        </w:rPr>
        <w:t>s</w:t>
      </w:r>
      <w:r w:rsidRPr="00964DB7">
        <w:rPr>
          <w:rFonts w:ascii="Marianne" w:hAnsi="Marianne" w:cs="Arial"/>
          <w:i/>
          <w:sz w:val="18"/>
          <w:szCs w:val="18"/>
        </w:rPr>
        <w:t>.)</w:t>
      </w:r>
    </w:p>
    <w:p w:rsidR="001C733C" w:rsidRPr="00964DB7" w:rsidRDefault="001C733C" w:rsidP="001C733C">
      <w:pPr>
        <w:pStyle w:val="fcasegauche"/>
        <w:tabs>
          <w:tab w:val="left" w:pos="426"/>
          <w:tab w:val="left" w:pos="851"/>
        </w:tabs>
        <w:spacing w:after="0"/>
        <w:ind w:left="0" w:firstLine="0"/>
        <w:jc w:val="left"/>
        <w:rPr>
          <w:rFonts w:ascii="Marianne" w:hAnsi="Marianne" w:cs="Arial"/>
        </w:rPr>
      </w:pPr>
    </w:p>
    <w:p w:rsidR="002904AF" w:rsidRPr="00964DB7" w:rsidRDefault="001C733C" w:rsidP="009B45B9">
      <w:pPr>
        <w:tabs>
          <w:tab w:val="left" w:pos="851"/>
        </w:tabs>
        <w:ind w:left="1695" w:hanging="1695"/>
        <w:rPr>
          <w:rFonts w:ascii="Marianne" w:hAnsi="Marianne" w:cs="Arial"/>
        </w:rPr>
      </w:pPr>
      <w:r w:rsidRPr="00964DB7">
        <w:rPr>
          <w:rFonts w:ascii="Marianne" w:hAnsi="Marianne"/>
        </w:rPr>
        <w:tab/>
      </w:r>
      <w:r w:rsidRPr="00964DB7">
        <w:rPr>
          <w:rFonts w:ascii="Marianne" w:hAnsi="Marianne"/>
        </w:rPr>
        <w:fldChar w:fldCharType="begin">
          <w:ffData>
            <w:name w:val=""/>
            <w:enabled/>
            <w:calcOnExit w:val="0"/>
            <w:checkBox>
              <w:size w:val="20"/>
              <w:default w:val="0"/>
            </w:checkBox>
          </w:ffData>
        </w:fldChar>
      </w:r>
      <w:r w:rsidRPr="00964DB7">
        <w:rPr>
          <w:rFonts w:ascii="Marianne" w:hAnsi="Marianne"/>
        </w:rPr>
        <w:instrText xml:space="preserve"> FORMCHECKBOX </w:instrText>
      </w:r>
      <w:r w:rsidR="00AC6AFF">
        <w:rPr>
          <w:rFonts w:ascii="Marianne" w:hAnsi="Marianne"/>
        </w:rPr>
      </w:r>
      <w:r w:rsidR="00AC6AFF">
        <w:rPr>
          <w:rFonts w:ascii="Marianne" w:hAnsi="Marianne"/>
        </w:rPr>
        <w:fldChar w:fldCharType="separate"/>
      </w:r>
      <w:r w:rsidRPr="00964DB7">
        <w:rPr>
          <w:rFonts w:ascii="Marianne" w:hAnsi="Marianne"/>
        </w:rPr>
        <w:fldChar w:fldCharType="end"/>
      </w:r>
      <w:r w:rsidRPr="00964DB7">
        <w:rPr>
          <w:rFonts w:ascii="Marianne" w:hAnsi="Marianne"/>
        </w:rPr>
        <w:tab/>
      </w:r>
      <w:proofErr w:type="gramStart"/>
      <w:r w:rsidR="002904AF" w:rsidRPr="00964DB7">
        <w:rPr>
          <w:rFonts w:ascii="Marianne" w:hAnsi="Marianne" w:cs="Arial"/>
        </w:rPr>
        <w:t>pour</w:t>
      </w:r>
      <w:proofErr w:type="gramEnd"/>
      <w:r w:rsidR="002904AF" w:rsidRPr="00964DB7">
        <w:rPr>
          <w:rFonts w:ascii="Marianne" w:hAnsi="Marianne" w:cs="Arial"/>
        </w:rPr>
        <w:t xml:space="preserve"> signer le présent acte d’engagement en leur nom et pour leur compte</w:t>
      </w:r>
      <w:r w:rsidR="007F68A6" w:rsidRPr="00964DB7">
        <w:rPr>
          <w:rFonts w:ascii="Marianne" w:hAnsi="Marianne" w:cs="Arial"/>
        </w:rPr>
        <w:t xml:space="preserve">, </w:t>
      </w:r>
      <w:r w:rsidR="0021527A" w:rsidRPr="00964DB7">
        <w:rPr>
          <w:rFonts w:ascii="Marianne" w:hAnsi="Marianne" w:cs="Arial"/>
        </w:rPr>
        <w:t xml:space="preserve">pour les représenter vis-à-vis de l’acheteur </w:t>
      </w:r>
      <w:r w:rsidR="007F68A6" w:rsidRPr="00964DB7">
        <w:rPr>
          <w:rFonts w:ascii="Marianne" w:hAnsi="Marianne" w:cs="Arial"/>
        </w:rPr>
        <w:t>et pour coordonner l’ensemble des prestations</w:t>
      </w:r>
      <w:r w:rsidR="00983FF3" w:rsidRPr="00964DB7">
        <w:rPr>
          <w:rFonts w:ascii="Courier New" w:hAnsi="Courier New" w:cs="Courier New"/>
        </w:rPr>
        <w:t> </w:t>
      </w:r>
      <w:r w:rsidR="00983FF3" w:rsidRPr="00964DB7">
        <w:rPr>
          <w:rFonts w:ascii="Marianne" w:hAnsi="Marianne" w:cs="Arial"/>
        </w:rPr>
        <w:t>;</w:t>
      </w:r>
    </w:p>
    <w:p w:rsidR="002904AF" w:rsidRPr="00964DB7" w:rsidRDefault="002904AF" w:rsidP="001C733C">
      <w:pPr>
        <w:tabs>
          <w:tab w:val="left" w:pos="851"/>
        </w:tabs>
        <w:rPr>
          <w:rFonts w:ascii="Marianne" w:hAnsi="Marianne" w:cs="Arial"/>
        </w:rPr>
      </w:pPr>
      <w:r w:rsidRPr="00964DB7">
        <w:rPr>
          <w:rFonts w:ascii="Marianne" w:hAnsi="Marianne" w:cs="Arial"/>
          <w:i/>
          <w:sz w:val="18"/>
          <w:szCs w:val="18"/>
        </w:rPr>
        <w:tab/>
      </w:r>
      <w:r w:rsidRPr="00964DB7">
        <w:rPr>
          <w:rFonts w:ascii="Marianne" w:hAnsi="Marianne" w:cs="Arial"/>
          <w:i/>
          <w:sz w:val="18"/>
          <w:szCs w:val="18"/>
        </w:rPr>
        <w:tab/>
      </w:r>
      <w:r w:rsidRPr="00964DB7">
        <w:rPr>
          <w:rFonts w:ascii="Marianne" w:hAnsi="Marianne" w:cs="Arial"/>
          <w:i/>
          <w:sz w:val="18"/>
          <w:szCs w:val="18"/>
        </w:rPr>
        <w:tab/>
        <w:t>(</w:t>
      </w:r>
      <w:proofErr w:type="gramStart"/>
      <w:r w:rsidRPr="00964DB7">
        <w:rPr>
          <w:rFonts w:ascii="Marianne" w:hAnsi="Marianne" w:cs="Arial"/>
          <w:i/>
          <w:sz w:val="18"/>
          <w:szCs w:val="18"/>
        </w:rPr>
        <w:t>joindre</w:t>
      </w:r>
      <w:proofErr w:type="gramEnd"/>
      <w:r w:rsidRPr="00964DB7">
        <w:rPr>
          <w:rFonts w:ascii="Marianne" w:hAnsi="Marianne" w:cs="Arial"/>
          <w:i/>
          <w:sz w:val="18"/>
          <w:szCs w:val="18"/>
        </w:rPr>
        <w:t xml:space="preserve"> les pouvoirs en annexe du présent document.)</w:t>
      </w:r>
    </w:p>
    <w:p w:rsidR="002904AF" w:rsidRPr="00964DB7" w:rsidRDefault="002904AF" w:rsidP="001C733C">
      <w:pPr>
        <w:tabs>
          <w:tab w:val="left" w:pos="851"/>
        </w:tabs>
        <w:rPr>
          <w:rFonts w:ascii="Marianne" w:hAnsi="Marianne" w:cs="Arial"/>
        </w:rPr>
      </w:pPr>
    </w:p>
    <w:p w:rsidR="002904AF" w:rsidRPr="00964DB7" w:rsidRDefault="002904AF" w:rsidP="002904AF">
      <w:pPr>
        <w:tabs>
          <w:tab w:val="left" w:pos="851"/>
        </w:tabs>
        <w:ind w:left="1701" w:hanging="850"/>
        <w:jc w:val="both"/>
        <w:rPr>
          <w:rFonts w:ascii="Marianne" w:hAnsi="Marianne" w:cs="Arial"/>
          <w:iCs/>
        </w:rPr>
      </w:pPr>
      <w:r w:rsidRPr="00964DB7">
        <w:rPr>
          <w:rFonts w:ascii="Marianne" w:hAnsi="Marianne"/>
        </w:rPr>
        <w:fldChar w:fldCharType="begin">
          <w:ffData>
            <w:name w:val=""/>
            <w:enabled/>
            <w:calcOnExit w:val="0"/>
            <w:checkBox>
              <w:size w:val="20"/>
              <w:default w:val="0"/>
            </w:checkBox>
          </w:ffData>
        </w:fldChar>
      </w:r>
      <w:r w:rsidRPr="00964DB7">
        <w:rPr>
          <w:rFonts w:ascii="Marianne" w:hAnsi="Marianne"/>
        </w:rPr>
        <w:instrText xml:space="preserve"> FORMCHECKBOX </w:instrText>
      </w:r>
      <w:r w:rsidR="00AC6AFF">
        <w:rPr>
          <w:rFonts w:ascii="Marianne" w:hAnsi="Marianne"/>
        </w:rPr>
      </w:r>
      <w:r w:rsidR="00AC6AFF">
        <w:rPr>
          <w:rFonts w:ascii="Marianne" w:hAnsi="Marianne"/>
        </w:rPr>
        <w:fldChar w:fldCharType="separate"/>
      </w:r>
      <w:r w:rsidRPr="00964DB7">
        <w:rPr>
          <w:rFonts w:ascii="Marianne" w:hAnsi="Marianne"/>
        </w:rPr>
        <w:fldChar w:fldCharType="end"/>
      </w:r>
      <w:r w:rsidRPr="00964DB7">
        <w:rPr>
          <w:rFonts w:ascii="Marianne" w:hAnsi="Marianne"/>
        </w:rPr>
        <w:tab/>
      </w:r>
      <w:proofErr w:type="gramStart"/>
      <w:r w:rsidRPr="00964DB7">
        <w:rPr>
          <w:rFonts w:ascii="Marianne" w:hAnsi="Marianne" w:cs="Arial"/>
        </w:rPr>
        <w:t>pour</w:t>
      </w:r>
      <w:proofErr w:type="gramEnd"/>
      <w:r w:rsidRPr="00964DB7">
        <w:rPr>
          <w:rFonts w:ascii="Marianne" w:hAnsi="Marianne" w:cs="Arial"/>
        </w:rPr>
        <w:t xml:space="preserve"> signer, en leur nom et pour leur compte, les modifications ultérieures du mar</w:t>
      </w:r>
      <w:r w:rsidR="0021527A" w:rsidRPr="00964DB7">
        <w:rPr>
          <w:rFonts w:ascii="Marianne" w:hAnsi="Marianne" w:cs="Arial"/>
        </w:rPr>
        <w:t>ché public ou de l’accord-cadre</w:t>
      </w:r>
      <w:r w:rsidRPr="00964DB7">
        <w:rPr>
          <w:rFonts w:ascii="Courier New" w:hAnsi="Courier New" w:cs="Courier New"/>
        </w:rPr>
        <w:t> </w:t>
      </w:r>
      <w:r w:rsidRPr="00964DB7">
        <w:rPr>
          <w:rFonts w:ascii="Marianne" w:hAnsi="Marianne" w:cs="Arial"/>
        </w:rPr>
        <w:t>;</w:t>
      </w:r>
    </w:p>
    <w:p w:rsidR="00BE6078" w:rsidRPr="00964DB7" w:rsidRDefault="00BE6078" w:rsidP="00BE6078">
      <w:pPr>
        <w:tabs>
          <w:tab w:val="left" w:pos="851"/>
        </w:tabs>
        <w:rPr>
          <w:rFonts w:ascii="Marianne" w:hAnsi="Marianne" w:cs="Arial"/>
        </w:rPr>
      </w:pPr>
      <w:r w:rsidRPr="00964DB7">
        <w:rPr>
          <w:rFonts w:ascii="Marianne" w:hAnsi="Marianne" w:cs="Arial"/>
          <w:i/>
          <w:sz w:val="18"/>
          <w:szCs w:val="18"/>
        </w:rPr>
        <w:tab/>
      </w:r>
      <w:r w:rsidRPr="00964DB7">
        <w:rPr>
          <w:rFonts w:ascii="Marianne" w:hAnsi="Marianne" w:cs="Arial"/>
          <w:i/>
          <w:sz w:val="18"/>
          <w:szCs w:val="18"/>
        </w:rPr>
        <w:tab/>
      </w:r>
      <w:r w:rsidRPr="00964DB7">
        <w:rPr>
          <w:rFonts w:ascii="Marianne" w:hAnsi="Marianne" w:cs="Arial"/>
          <w:i/>
          <w:sz w:val="18"/>
          <w:szCs w:val="18"/>
        </w:rPr>
        <w:tab/>
        <w:t>(</w:t>
      </w:r>
      <w:proofErr w:type="gramStart"/>
      <w:r w:rsidRPr="00964DB7">
        <w:rPr>
          <w:rFonts w:ascii="Marianne" w:hAnsi="Marianne" w:cs="Arial"/>
          <w:i/>
          <w:sz w:val="18"/>
          <w:szCs w:val="18"/>
        </w:rPr>
        <w:t>joindre</w:t>
      </w:r>
      <w:proofErr w:type="gramEnd"/>
      <w:r w:rsidRPr="00964DB7">
        <w:rPr>
          <w:rFonts w:ascii="Marianne" w:hAnsi="Marianne" w:cs="Arial"/>
          <w:i/>
          <w:sz w:val="18"/>
          <w:szCs w:val="18"/>
        </w:rPr>
        <w:t xml:space="preserve"> les pouvoirs en annexe du présent document.)</w:t>
      </w:r>
    </w:p>
    <w:p w:rsidR="002904AF" w:rsidRPr="00964DB7" w:rsidRDefault="002904AF" w:rsidP="002904AF">
      <w:pPr>
        <w:tabs>
          <w:tab w:val="left" w:pos="851"/>
        </w:tabs>
        <w:rPr>
          <w:rFonts w:ascii="Marianne" w:hAnsi="Marianne" w:cs="Arial"/>
          <w:iCs/>
        </w:rPr>
      </w:pPr>
    </w:p>
    <w:p w:rsidR="002904AF" w:rsidRPr="00964DB7" w:rsidRDefault="002904AF" w:rsidP="002904AF">
      <w:pPr>
        <w:tabs>
          <w:tab w:val="left" w:pos="851"/>
        </w:tabs>
        <w:ind w:left="1134" w:hanging="850"/>
        <w:rPr>
          <w:rFonts w:ascii="Marianne" w:hAnsi="Marianne" w:cs="Arial"/>
        </w:rPr>
      </w:pPr>
      <w:r w:rsidRPr="00964DB7">
        <w:rPr>
          <w:rFonts w:ascii="Marianne" w:hAnsi="Marianne"/>
        </w:rPr>
        <w:tab/>
      </w:r>
      <w:r w:rsidRPr="00964DB7">
        <w:rPr>
          <w:rFonts w:ascii="Marianne" w:hAnsi="Marianne"/>
        </w:rPr>
        <w:fldChar w:fldCharType="begin">
          <w:ffData>
            <w:name w:val=""/>
            <w:enabled/>
            <w:calcOnExit w:val="0"/>
            <w:checkBox>
              <w:size w:val="20"/>
              <w:default w:val="0"/>
            </w:checkBox>
          </w:ffData>
        </w:fldChar>
      </w:r>
      <w:r w:rsidRPr="00964DB7">
        <w:rPr>
          <w:rFonts w:ascii="Marianne" w:hAnsi="Marianne"/>
        </w:rPr>
        <w:instrText xml:space="preserve"> FORMCHECKBOX </w:instrText>
      </w:r>
      <w:r w:rsidR="00AC6AFF">
        <w:rPr>
          <w:rFonts w:ascii="Marianne" w:hAnsi="Marianne"/>
        </w:rPr>
      </w:r>
      <w:r w:rsidR="00AC6AFF">
        <w:rPr>
          <w:rFonts w:ascii="Marianne" w:hAnsi="Marianne"/>
        </w:rPr>
        <w:fldChar w:fldCharType="separate"/>
      </w:r>
      <w:r w:rsidRPr="00964DB7">
        <w:rPr>
          <w:rFonts w:ascii="Marianne" w:hAnsi="Marianne"/>
        </w:rPr>
        <w:fldChar w:fldCharType="end"/>
      </w:r>
      <w:r w:rsidRPr="00964DB7">
        <w:rPr>
          <w:rFonts w:ascii="Marianne" w:hAnsi="Marianne" w:cs="Arial"/>
          <w:i/>
          <w:iCs/>
        </w:rPr>
        <w:t xml:space="preserve"> </w:t>
      </w:r>
      <w:r w:rsidRPr="00964DB7">
        <w:rPr>
          <w:rFonts w:ascii="Marianne" w:hAnsi="Marianne" w:cs="Arial"/>
        </w:rPr>
        <w:tab/>
      </w:r>
      <w:proofErr w:type="gramStart"/>
      <w:r w:rsidRPr="00964DB7">
        <w:rPr>
          <w:rFonts w:ascii="Marianne" w:hAnsi="Marianne" w:cs="Arial"/>
        </w:rPr>
        <w:t>ont</w:t>
      </w:r>
      <w:proofErr w:type="gramEnd"/>
      <w:r w:rsidRPr="00964DB7">
        <w:rPr>
          <w:rFonts w:ascii="Marianne" w:hAnsi="Marianne" w:cs="Arial"/>
        </w:rPr>
        <w:t xml:space="preserve"> donné mandat au mandataire dans les conditions définies par les pouvoirs joints en annexe.</w:t>
      </w:r>
    </w:p>
    <w:p w:rsidR="002904AF" w:rsidRPr="00964DB7" w:rsidRDefault="002904AF" w:rsidP="002904AF">
      <w:pPr>
        <w:tabs>
          <w:tab w:val="left" w:pos="851"/>
        </w:tabs>
        <w:ind w:left="1134" w:hanging="850"/>
        <w:rPr>
          <w:rFonts w:ascii="Marianne" w:hAnsi="Marianne" w:cs="Arial"/>
          <w:i/>
          <w:sz w:val="18"/>
          <w:szCs w:val="18"/>
        </w:rPr>
      </w:pPr>
    </w:p>
    <w:p w:rsidR="001C733C" w:rsidRPr="00964DB7" w:rsidRDefault="001C733C" w:rsidP="001C733C">
      <w:pPr>
        <w:tabs>
          <w:tab w:val="left" w:pos="851"/>
        </w:tabs>
        <w:rPr>
          <w:rFonts w:ascii="Marianne" w:hAnsi="Marianne" w:cs="Arial"/>
          <w:i/>
          <w:sz w:val="18"/>
          <w:szCs w:val="18"/>
        </w:rPr>
      </w:pPr>
    </w:p>
    <w:p w:rsidR="00036500" w:rsidRPr="00964DB7" w:rsidRDefault="0021527A" w:rsidP="006C4338">
      <w:pPr>
        <w:tabs>
          <w:tab w:val="left" w:pos="851"/>
        </w:tabs>
        <w:rPr>
          <w:rFonts w:ascii="Marianne" w:hAnsi="Marianne" w:cs="Arial"/>
          <w:i/>
          <w:sz w:val="18"/>
          <w:szCs w:val="18"/>
        </w:rPr>
      </w:pPr>
      <w:r w:rsidRPr="00964DB7">
        <w:rPr>
          <w:rFonts w:ascii="Marianne" w:hAnsi="Marianne"/>
        </w:rPr>
        <w:fldChar w:fldCharType="begin">
          <w:ffData>
            <w:name w:val=""/>
            <w:enabled/>
            <w:calcOnExit w:val="0"/>
            <w:checkBox>
              <w:size w:val="20"/>
              <w:default w:val="0"/>
            </w:checkBox>
          </w:ffData>
        </w:fldChar>
      </w:r>
      <w:r w:rsidRPr="00964DB7">
        <w:rPr>
          <w:rFonts w:ascii="Marianne" w:hAnsi="Marianne"/>
        </w:rPr>
        <w:instrText xml:space="preserve"> FORMCHECKBOX </w:instrText>
      </w:r>
      <w:r w:rsidR="00AC6AFF">
        <w:rPr>
          <w:rFonts w:ascii="Marianne" w:hAnsi="Marianne"/>
        </w:rPr>
      </w:r>
      <w:r w:rsidR="00AC6AFF">
        <w:rPr>
          <w:rFonts w:ascii="Marianne" w:hAnsi="Marianne"/>
        </w:rPr>
        <w:fldChar w:fldCharType="separate"/>
      </w:r>
      <w:r w:rsidRPr="00964DB7">
        <w:rPr>
          <w:rFonts w:ascii="Marianne" w:hAnsi="Marianne"/>
        </w:rPr>
        <w:fldChar w:fldCharType="end"/>
      </w:r>
      <w:r w:rsidRPr="00964DB7">
        <w:rPr>
          <w:rFonts w:ascii="Marianne" w:hAnsi="Marianne"/>
        </w:rPr>
        <w:t xml:space="preserve"> </w:t>
      </w:r>
      <w:r w:rsidRPr="00964DB7">
        <w:rPr>
          <w:rFonts w:ascii="Marianne" w:hAnsi="Marianne" w:cs="Arial"/>
        </w:rPr>
        <w:t>L</w:t>
      </w:r>
      <w:r w:rsidR="00036500" w:rsidRPr="00964DB7">
        <w:rPr>
          <w:rFonts w:ascii="Marianne" w:hAnsi="Marianne" w:cs="Arial"/>
        </w:rPr>
        <w:t>es membres du groupement</w:t>
      </w:r>
      <w:r w:rsidR="00332B12" w:rsidRPr="00964DB7">
        <w:rPr>
          <w:rFonts w:ascii="Marianne" w:hAnsi="Marianne" w:cs="Arial"/>
        </w:rPr>
        <w:t>, qui signent le présent acte d’engagement</w:t>
      </w:r>
      <w:r w:rsidR="00036500" w:rsidRPr="00964DB7">
        <w:rPr>
          <w:rFonts w:ascii="Courier New" w:hAnsi="Courier New" w:cs="Courier New"/>
        </w:rPr>
        <w:t> </w:t>
      </w:r>
      <w:r w:rsidR="00036500" w:rsidRPr="00964DB7">
        <w:rPr>
          <w:rFonts w:ascii="Marianne" w:hAnsi="Marianne" w:cs="Arial"/>
        </w:rPr>
        <w:t>:</w:t>
      </w:r>
    </w:p>
    <w:p w:rsidR="00036500" w:rsidRPr="00964DB7" w:rsidRDefault="00036500" w:rsidP="006F3DF9">
      <w:pPr>
        <w:tabs>
          <w:tab w:val="left" w:pos="851"/>
        </w:tabs>
        <w:rPr>
          <w:rFonts w:ascii="Marianne" w:hAnsi="Marianne" w:cs="Arial"/>
        </w:rPr>
      </w:pPr>
      <w:r w:rsidRPr="00964DB7">
        <w:rPr>
          <w:rFonts w:ascii="Marianne" w:hAnsi="Marianne" w:cs="Arial"/>
          <w:i/>
          <w:sz w:val="18"/>
          <w:szCs w:val="18"/>
        </w:rPr>
        <w:t>(Cocher la case correspondante.)</w:t>
      </w:r>
    </w:p>
    <w:p w:rsidR="00036500" w:rsidRPr="00964DB7" w:rsidRDefault="00036500" w:rsidP="005846FB">
      <w:pPr>
        <w:tabs>
          <w:tab w:val="left" w:pos="851"/>
        </w:tabs>
        <w:rPr>
          <w:rFonts w:ascii="Marianne" w:hAnsi="Marianne" w:cs="Arial"/>
        </w:rPr>
      </w:pPr>
    </w:p>
    <w:p w:rsidR="00AE7831" w:rsidRPr="00964DB7" w:rsidRDefault="00AE7831" w:rsidP="009B45B9">
      <w:pPr>
        <w:tabs>
          <w:tab w:val="left" w:pos="851"/>
        </w:tabs>
        <w:ind w:left="1701" w:hanging="850"/>
        <w:jc w:val="both"/>
        <w:rPr>
          <w:rFonts w:ascii="Marianne" w:hAnsi="Marianne" w:cs="Arial"/>
        </w:rPr>
      </w:pPr>
      <w:r w:rsidRPr="00964DB7">
        <w:rPr>
          <w:rFonts w:ascii="Marianne" w:hAnsi="Marianne"/>
        </w:rPr>
        <w:fldChar w:fldCharType="begin">
          <w:ffData>
            <w:name w:val=""/>
            <w:enabled/>
            <w:calcOnExit w:val="0"/>
            <w:checkBox>
              <w:size w:val="20"/>
              <w:default w:val="0"/>
            </w:checkBox>
          </w:ffData>
        </w:fldChar>
      </w:r>
      <w:r w:rsidRPr="00964DB7">
        <w:rPr>
          <w:rFonts w:ascii="Marianne" w:hAnsi="Marianne"/>
        </w:rPr>
        <w:instrText xml:space="preserve"> FORMCHECKBOX </w:instrText>
      </w:r>
      <w:r w:rsidR="00AC6AFF">
        <w:rPr>
          <w:rFonts w:ascii="Marianne" w:hAnsi="Marianne"/>
        </w:rPr>
      </w:r>
      <w:r w:rsidR="00AC6AFF">
        <w:rPr>
          <w:rFonts w:ascii="Marianne" w:hAnsi="Marianne"/>
        </w:rPr>
        <w:fldChar w:fldCharType="separate"/>
      </w:r>
      <w:r w:rsidRPr="00964DB7">
        <w:rPr>
          <w:rFonts w:ascii="Marianne" w:hAnsi="Marianne"/>
        </w:rPr>
        <w:fldChar w:fldCharType="end"/>
      </w:r>
      <w:r w:rsidRPr="00964DB7">
        <w:rPr>
          <w:rFonts w:ascii="Marianne" w:hAnsi="Marianne"/>
        </w:rPr>
        <w:tab/>
      </w:r>
      <w:proofErr w:type="gramStart"/>
      <w:r w:rsidRPr="00964DB7">
        <w:rPr>
          <w:rFonts w:ascii="Marianne" w:hAnsi="Marianne" w:cs="Arial"/>
        </w:rPr>
        <w:t>donnent</w:t>
      </w:r>
      <w:proofErr w:type="gramEnd"/>
      <w:r w:rsidRPr="00964DB7">
        <w:rPr>
          <w:rFonts w:ascii="Marianne" w:hAnsi="Marianne" w:cs="Arial"/>
        </w:rPr>
        <w:t xml:space="preserve"> mandat au mandataire, qui l’accepte, pour les représenter vis-à-vis de l’acheteur et pour coordonner l’ensemble des prestations</w:t>
      </w:r>
      <w:r w:rsidRPr="00964DB7">
        <w:rPr>
          <w:rFonts w:ascii="Courier New" w:hAnsi="Courier New" w:cs="Courier New"/>
        </w:rPr>
        <w:t> </w:t>
      </w:r>
      <w:r w:rsidRPr="00964DB7">
        <w:rPr>
          <w:rFonts w:ascii="Marianne" w:hAnsi="Marianne" w:cs="Arial"/>
        </w:rPr>
        <w:t>;</w:t>
      </w:r>
    </w:p>
    <w:p w:rsidR="00AE7831" w:rsidRPr="00964DB7" w:rsidRDefault="00AE7831" w:rsidP="009B45B9">
      <w:pPr>
        <w:tabs>
          <w:tab w:val="left" w:pos="851"/>
        </w:tabs>
        <w:ind w:left="1701" w:hanging="850"/>
        <w:jc w:val="both"/>
        <w:rPr>
          <w:rFonts w:ascii="Marianne" w:hAnsi="Marianne"/>
        </w:rPr>
      </w:pPr>
    </w:p>
    <w:p w:rsidR="00036500" w:rsidRPr="00964DB7" w:rsidRDefault="00036500" w:rsidP="009B45B9">
      <w:pPr>
        <w:tabs>
          <w:tab w:val="left" w:pos="851"/>
        </w:tabs>
        <w:ind w:left="1701" w:hanging="850"/>
        <w:jc w:val="both"/>
        <w:rPr>
          <w:rFonts w:ascii="Marianne" w:hAnsi="Marianne" w:cs="Arial"/>
          <w:iCs/>
        </w:rPr>
      </w:pPr>
      <w:r w:rsidRPr="00964DB7">
        <w:rPr>
          <w:rFonts w:ascii="Marianne" w:hAnsi="Marianne"/>
        </w:rPr>
        <w:lastRenderedPageBreak/>
        <w:fldChar w:fldCharType="begin">
          <w:ffData>
            <w:name w:val=""/>
            <w:enabled/>
            <w:calcOnExit w:val="0"/>
            <w:checkBox>
              <w:size w:val="20"/>
              <w:default w:val="0"/>
            </w:checkBox>
          </w:ffData>
        </w:fldChar>
      </w:r>
      <w:r w:rsidRPr="00964DB7">
        <w:rPr>
          <w:rFonts w:ascii="Marianne" w:hAnsi="Marianne"/>
        </w:rPr>
        <w:instrText xml:space="preserve"> FORMCHECKBOX </w:instrText>
      </w:r>
      <w:r w:rsidR="00AC6AFF">
        <w:rPr>
          <w:rFonts w:ascii="Marianne" w:hAnsi="Marianne"/>
        </w:rPr>
      </w:r>
      <w:r w:rsidR="00AC6AFF">
        <w:rPr>
          <w:rFonts w:ascii="Marianne" w:hAnsi="Marianne"/>
        </w:rPr>
        <w:fldChar w:fldCharType="separate"/>
      </w:r>
      <w:r w:rsidRPr="00964DB7">
        <w:rPr>
          <w:rFonts w:ascii="Marianne" w:hAnsi="Marianne"/>
        </w:rPr>
        <w:fldChar w:fldCharType="end"/>
      </w:r>
      <w:r w:rsidRPr="00964DB7">
        <w:rPr>
          <w:rFonts w:ascii="Marianne" w:hAnsi="Marianne" w:cs="Arial"/>
        </w:rPr>
        <w:tab/>
      </w:r>
      <w:proofErr w:type="gramStart"/>
      <w:r w:rsidRPr="00964DB7">
        <w:rPr>
          <w:rFonts w:ascii="Marianne" w:hAnsi="Marianne" w:cs="Arial"/>
        </w:rPr>
        <w:t>donnent</w:t>
      </w:r>
      <w:proofErr w:type="gramEnd"/>
      <w:r w:rsidRPr="00964DB7">
        <w:rPr>
          <w:rFonts w:ascii="Marianne" w:hAnsi="Marianne" w:cs="Arial"/>
        </w:rPr>
        <w:t xml:space="preserve"> mandat au mandataire, qui l’accepte, pour signer, en leur nom et pour leur compte, </w:t>
      </w:r>
      <w:r w:rsidR="004A7169" w:rsidRPr="00964DB7">
        <w:rPr>
          <w:rFonts w:ascii="Marianne" w:hAnsi="Marianne" w:cs="Arial"/>
        </w:rPr>
        <w:t>les</w:t>
      </w:r>
      <w:r w:rsidRPr="00964DB7">
        <w:rPr>
          <w:rFonts w:ascii="Marianne" w:hAnsi="Marianne" w:cs="Arial"/>
        </w:rPr>
        <w:t xml:space="preserve"> modifications ultérieures du marché ou de l’accord-cadre</w:t>
      </w:r>
      <w:r w:rsidRPr="00964DB7">
        <w:rPr>
          <w:rFonts w:ascii="Courier New" w:hAnsi="Courier New" w:cs="Courier New"/>
        </w:rPr>
        <w:t> </w:t>
      </w:r>
      <w:r w:rsidRPr="00964DB7">
        <w:rPr>
          <w:rFonts w:ascii="Marianne" w:hAnsi="Marianne" w:cs="Arial"/>
        </w:rPr>
        <w:t>;</w:t>
      </w:r>
    </w:p>
    <w:p w:rsidR="00036500" w:rsidRPr="00964DB7" w:rsidRDefault="00036500" w:rsidP="006C4338">
      <w:pPr>
        <w:tabs>
          <w:tab w:val="left" w:pos="851"/>
        </w:tabs>
        <w:rPr>
          <w:rFonts w:ascii="Marianne" w:hAnsi="Marianne" w:cs="Arial"/>
          <w:iCs/>
        </w:rPr>
      </w:pPr>
    </w:p>
    <w:p w:rsidR="00036500" w:rsidRPr="00964DB7" w:rsidRDefault="00844DAA" w:rsidP="009B45B9">
      <w:pPr>
        <w:tabs>
          <w:tab w:val="left" w:pos="851"/>
        </w:tabs>
        <w:ind w:left="1134" w:hanging="850"/>
        <w:rPr>
          <w:rFonts w:ascii="Marianne" w:hAnsi="Marianne" w:cs="Arial"/>
          <w:i/>
          <w:sz w:val="18"/>
          <w:szCs w:val="18"/>
        </w:rPr>
      </w:pPr>
      <w:r w:rsidRPr="00964DB7">
        <w:rPr>
          <w:rFonts w:ascii="Marianne" w:hAnsi="Marianne"/>
        </w:rPr>
        <w:tab/>
      </w:r>
      <w:r w:rsidR="00036500" w:rsidRPr="00964DB7">
        <w:rPr>
          <w:rFonts w:ascii="Marianne" w:hAnsi="Marianne"/>
        </w:rPr>
        <w:fldChar w:fldCharType="begin">
          <w:ffData>
            <w:name w:val=""/>
            <w:enabled/>
            <w:calcOnExit w:val="0"/>
            <w:checkBox>
              <w:size w:val="20"/>
              <w:default w:val="0"/>
            </w:checkBox>
          </w:ffData>
        </w:fldChar>
      </w:r>
      <w:r w:rsidR="00036500" w:rsidRPr="00964DB7">
        <w:rPr>
          <w:rFonts w:ascii="Marianne" w:hAnsi="Marianne"/>
        </w:rPr>
        <w:instrText xml:space="preserve"> FORMCHECKBOX </w:instrText>
      </w:r>
      <w:r w:rsidR="00AC6AFF">
        <w:rPr>
          <w:rFonts w:ascii="Marianne" w:hAnsi="Marianne"/>
        </w:rPr>
      </w:r>
      <w:r w:rsidR="00AC6AFF">
        <w:rPr>
          <w:rFonts w:ascii="Marianne" w:hAnsi="Marianne"/>
        </w:rPr>
        <w:fldChar w:fldCharType="separate"/>
      </w:r>
      <w:r w:rsidR="00036500" w:rsidRPr="00964DB7">
        <w:rPr>
          <w:rFonts w:ascii="Marianne" w:hAnsi="Marianne"/>
        </w:rPr>
        <w:fldChar w:fldCharType="end"/>
      </w:r>
      <w:r w:rsidR="00036500" w:rsidRPr="00964DB7">
        <w:rPr>
          <w:rFonts w:ascii="Marianne" w:hAnsi="Marianne" w:cs="Arial"/>
          <w:i/>
          <w:iCs/>
        </w:rPr>
        <w:t xml:space="preserve"> </w:t>
      </w:r>
      <w:r w:rsidR="00036500" w:rsidRPr="00964DB7">
        <w:rPr>
          <w:rFonts w:ascii="Marianne" w:hAnsi="Marianne" w:cs="Arial"/>
        </w:rPr>
        <w:tab/>
      </w:r>
      <w:proofErr w:type="gramStart"/>
      <w:r w:rsidR="00036500" w:rsidRPr="00964DB7">
        <w:rPr>
          <w:rFonts w:ascii="Marianne" w:hAnsi="Marianne" w:cs="Arial"/>
        </w:rPr>
        <w:t>donnent</w:t>
      </w:r>
      <w:proofErr w:type="gramEnd"/>
      <w:r w:rsidR="00036500" w:rsidRPr="00964DB7">
        <w:rPr>
          <w:rFonts w:ascii="Marianne" w:hAnsi="Marianne" w:cs="Arial"/>
        </w:rPr>
        <w:t xml:space="preserve"> mandat au mandataire dans les conditions définies ci-dessous</w:t>
      </w:r>
      <w:r w:rsidRPr="00964DB7">
        <w:rPr>
          <w:rFonts w:ascii="Courier New" w:hAnsi="Courier New" w:cs="Courier New"/>
        </w:rPr>
        <w:t> </w:t>
      </w:r>
      <w:r w:rsidRPr="00964DB7">
        <w:rPr>
          <w:rFonts w:ascii="Marianne" w:hAnsi="Marianne" w:cs="Arial"/>
        </w:rPr>
        <w:t>:</w:t>
      </w:r>
    </w:p>
    <w:p w:rsidR="00C23950" w:rsidRPr="00964DB7" w:rsidRDefault="00844DAA" w:rsidP="00314C66">
      <w:pPr>
        <w:tabs>
          <w:tab w:val="left" w:pos="851"/>
        </w:tabs>
        <w:ind w:left="1134" w:hanging="850"/>
        <w:rPr>
          <w:rFonts w:ascii="Marianne" w:hAnsi="Marianne" w:cs="Arial"/>
        </w:rPr>
      </w:pPr>
      <w:r w:rsidRPr="00964DB7">
        <w:rPr>
          <w:rFonts w:ascii="Marianne" w:hAnsi="Marianne" w:cs="Arial"/>
          <w:i/>
          <w:sz w:val="18"/>
          <w:szCs w:val="18"/>
        </w:rPr>
        <w:tab/>
      </w:r>
      <w:r w:rsidRPr="00964DB7">
        <w:rPr>
          <w:rFonts w:ascii="Marianne" w:hAnsi="Marianne" w:cs="Arial"/>
          <w:i/>
          <w:sz w:val="18"/>
          <w:szCs w:val="18"/>
        </w:rPr>
        <w:tab/>
      </w:r>
      <w:r w:rsidRPr="00964DB7">
        <w:rPr>
          <w:rFonts w:ascii="Marianne" w:hAnsi="Marianne" w:cs="Arial"/>
          <w:i/>
          <w:sz w:val="18"/>
          <w:szCs w:val="18"/>
        </w:rPr>
        <w:tab/>
      </w:r>
      <w:r w:rsidR="00036500" w:rsidRPr="00964DB7">
        <w:rPr>
          <w:rFonts w:ascii="Marianne" w:hAnsi="Marianne" w:cs="Arial"/>
          <w:i/>
          <w:sz w:val="18"/>
          <w:szCs w:val="18"/>
        </w:rPr>
        <w:t>(Donner des précisions sur l’étendue du mandat.)</w:t>
      </w:r>
    </w:p>
    <w:p w:rsidR="00635B76" w:rsidRPr="00964DB7" w:rsidRDefault="00635B76">
      <w:pPr>
        <w:rPr>
          <w:rFonts w:ascii="Marianne" w:hAnsi="Marianne"/>
        </w:rPr>
      </w:pPr>
    </w:p>
    <w:tbl>
      <w:tblPr>
        <w:tblW w:w="0" w:type="auto"/>
        <w:tblInd w:w="-40" w:type="dxa"/>
        <w:tblLayout w:type="fixed"/>
        <w:tblLook w:val="0000" w:firstRow="0" w:lastRow="0" w:firstColumn="0" w:lastColumn="0" w:noHBand="0" w:noVBand="0"/>
      </w:tblPr>
      <w:tblGrid>
        <w:gridCol w:w="4644"/>
        <w:gridCol w:w="2694"/>
        <w:gridCol w:w="3056"/>
      </w:tblGrid>
      <w:tr w:rsidR="00332B12" w:rsidRPr="00964DB7"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Pr="00964DB7" w:rsidRDefault="00332B12" w:rsidP="00B054DA">
            <w:pPr>
              <w:tabs>
                <w:tab w:val="left" w:pos="851"/>
              </w:tabs>
              <w:jc w:val="center"/>
              <w:rPr>
                <w:rFonts w:ascii="Marianne" w:hAnsi="Marianne" w:cs="Arial"/>
                <w:b/>
                <w:bCs/>
              </w:rPr>
            </w:pPr>
            <w:r w:rsidRPr="00964DB7">
              <w:rPr>
                <w:rFonts w:ascii="Marianne" w:hAnsi="Marianne" w:cs="Arial"/>
                <w:b/>
                <w:bCs/>
              </w:rPr>
              <w:t>Nom, prénom et qualité</w:t>
            </w:r>
          </w:p>
          <w:p w:rsidR="00332B12" w:rsidRPr="00964DB7" w:rsidRDefault="00332B12" w:rsidP="00B054DA">
            <w:pPr>
              <w:tabs>
                <w:tab w:val="left" w:pos="851"/>
              </w:tabs>
              <w:jc w:val="center"/>
              <w:rPr>
                <w:rFonts w:ascii="Marianne" w:hAnsi="Marianne" w:cs="Arial"/>
                <w:b/>
                <w:bCs/>
              </w:rPr>
            </w:pPr>
            <w:proofErr w:type="gramStart"/>
            <w:r w:rsidRPr="00964DB7">
              <w:rPr>
                <w:rFonts w:ascii="Marianne" w:hAnsi="Marianne" w:cs="Arial"/>
                <w:b/>
                <w:bCs/>
              </w:rPr>
              <w:t>du</w:t>
            </w:r>
            <w:proofErr w:type="gramEnd"/>
            <w:r w:rsidRPr="00964DB7">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964DB7" w:rsidRDefault="00332B12" w:rsidP="00B054DA">
            <w:pPr>
              <w:tabs>
                <w:tab w:val="left" w:pos="851"/>
              </w:tabs>
              <w:jc w:val="center"/>
              <w:rPr>
                <w:rFonts w:ascii="Marianne" w:hAnsi="Marianne" w:cs="Arial"/>
                <w:b/>
                <w:bCs/>
              </w:rPr>
            </w:pPr>
            <w:r w:rsidRPr="00964DB7">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964DB7" w:rsidRDefault="00332B12" w:rsidP="00B054DA">
            <w:pPr>
              <w:tabs>
                <w:tab w:val="left" w:pos="851"/>
              </w:tabs>
              <w:jc w:val="center"/>
              <w:rPr>
                <w:rFonts w:ascii="Marianne" w:hAnsi="Marianne" w:cs="Arial"/>
                <w:b/>
                <w:bCs/>
              </w:rPr>
            </w:pPr>
            <w:r w:rsidRPr="00964DB7">
              <w:rPr>
                <w:rFonts w:ascii="Marianne" w:hAnsi="Marianne" w:cs="Arial"/>
                <w:b/>
                <w:bCs/>
              </w:rPr>
              <w:t>Signature</w:t>
            </w:r>
          </w:p>
        </w:tc>
      </w:tr>
      <w:tr w:rsidR="00332B12" w:rsidRPr="00964DB7" w:rsidTr="00B054DA">
        <w:trPr>
          <w:trHeight w:val="1021"/>
        </w:trPr>
        <w:tc>
          <w:tcPr>
            <w:tcW w:w="4644" w:type="dxa"/>
            <w:tcBorders>
              <w:top w:val="single" w:sz="4" w:space="0" w:color="000000"/>
              <w:left w:val="single" w:sz="4" w:space="0" w:color="000000"/>
            </w:tcBorders>
            <w:shd w:val="clear" w:color="auto" w:fill="CCFFFF"/>
          </w:tcPr>
          <w:p w:rsidR="00332B12" w:rsidRPr="00964DB7"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rsidR="00332B12" w:rsidRPr="00964DB7"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Pr="00964DB7" w:rsidRDefault="00332B12" w:rsidP="00B054DA">
            <w:pPr>
              <w:tabs>
                <w:tab w:val="left" w:pos="851"/>
              </w:tabs>
              <w:snapToGrid w:val="0"/>
              <w:jc w:val="both"/>
              <w:rPr>
                <w:rFonts w:ascii="Marianne" w:hAnsi="Marianne" w:cs="Arial"/>
                <w:b/>
                <w:bCs/>
              </w:rPr>
            </w:pPr>
          </w:p>
        </w:tc>
      </w:tr>
      <w:tr w:rsidR="00332B12" w:rsidRPr="00964DB7" w:rsidTr="00B054DA">
        <w:trPr>
          <w:trHeight w:val="1021"/>
        </w:trPr>
        <w:tc>
          <w:tcPr>
            <w:tcW w:w="4644" w:type="dxa"/>
            <w:tcBorders>
              <w:left w:val="single" w:sz="4" w:space="0" w:color="000000"/>
            </w:tcBorders>
            <w:shd w:val="clear" w:color="auto" w:fill="auto"/>
          </w:tcPr>
          <w:p w:rsidR="00332B12" w:rsidRPr="00964DB7"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rsidR="00332B12" w:rsidRPr="00964DB7"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rsidR="00332B12" w:rsidRPr="00964DB7" w:rsidRDefault="00332B12" w:rsidP="00B054DA">
            <w:pPr>
              <w:tabs>
                <w:tab w:val="left" w:pos="851"/>
              </w:tabs>
              <w:snapToGrid w:val="0"/>
              <w:jc w:val="both"/>
              <w:rPr>
                <w:rFonts w:ascii="Marianne" w:hAnsi="Marianne" w:cs="Arial"/>
                <w:b/>
                <w:bCs/>
              </w:rPr>
            </w:pPr>
          </w:p>
        </w:tc>
      </w:tr>
      <w:tr w:rsidR="00332B12" w:rsidRPr="00964DB7" w:rsidTr="00B054DA">
        <w:trPr>
          <w:trHeight w:val="1021"/>
        </w:trPr>
        <w:tc>
          <w:tcPr>
            <w:tcW w:w="4644" w:type="dxa"/>
            <w:tcBorders>
              <w:left w:val="single" w:sz="4" w:space="0" w:color="000000"/>
            </w:tcBorders>
            <w:shd w:val="clear" w:color="auto" w:fill="CCFFFF"/>
          </w:tcPr>
          <w:p w:rsidR="00332B12" w:rsidRPr="00964DB7"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CCFFFF"/>
          </w:tcPr>
          <w:p w:rsidR="00332B12" w:rsidRPr="00964DB7"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CCFFFF"/>
          </w:tcPr>
          <w:p w:rsidR="00332B12" w:rsidRPr="00964DB7" w:rsidRDefault="00332B12" w:rsidP="00B054DA">
            <w:pPr>
              <w:tabs>
                <w:tab w:val="left" w:pos="851"/>
              </w:tabs>
              <w:snapToGrid w:val="0"/>
              <w:jc w:val="both"/>
              <w:rPr>
                <w:rFonts w:ascii="Marianne" w:hAnsi="Marianne" w:cs="Arial"/>
                <w:b/>
                <w:bCs/>
              </w:rPr>
            </w:pPr>
          </w:p>
        </w:tc>
      </w:tr>
      <w:tr w:rsidR="00332B12" w:rsidRPr="00964DB7" w:rsidTr="00B054DA">
        <w:trPr>
          <w:trHeight w:val="1021"/>
        </w:trPr>
        <w:tc>
          <w:tcPr>
            <w:tcW w:w="4644" w:type="dxa"/>
            <w:tcBorders>
              <w:left w:val="single" w:sz="4" w:space="0" w:color="000000"/>
            </w:tcBorders>
            <w:shd w:val="clear" w:color="auto" w:fill="auto"/>
          </w:tcPr>
          <w:p w:rsidR="00332B12" w:rsidRPr="00964DB7"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shd w:val="clear" w:color="auto" w:fill="auto"/>
          </w:tcPr>
          <w:p w:rsidR="00332B12" w:rsidRPr="00964DB7"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shd w:val="clear" w:color="auto" w:fill="auto"/>
          </w:tcPr>
          <w:p w:rsidR="00332B12" w:rsidRPr="00964DB7" w:rsidRDefault="00332B12" w:rsidP="00B054DA">
            <w:pPr>
              <w:tabs>
                <w:tab w:val="left" w:pos="851"/>
              </w:tabs>
              <w:snapToGrid w:val="0"/>
              <w:jc w:val="both"/>
              <w:rPr>
                <w:rFonts w:ascii="Marianne" w:hAnsi="Marianne" w:cs="Arial"/>
                <w:b/>
                <w:bCs/>
              </w:rPr>
            </w:pPr>
          </w:p>
        </w:tc>
      </w:tr>
      <w:tr w:rsidR="00332B12" w:rsidRPr="00964DB7" w:rsidTr="00B054DA">
        <w:trPr>
          <w:trHeight w:val="1021"/>
        </w:trPr>
        <w:tc>
          <w:tcPr>
            <w:tcW w:w="4644" w:type="dxa"/>
            <w:tcBorders>
              <w:left w:val="single" w:sz="4" w:space="0" w:color="000000"/>
              <w:bottom w:val="single" w:sz="4" w:space="0" w:color="000000"/>
            </w:tcBorders>
            <w:shd w:val="clear" w:color="auto" w:fill="CCFFFF"/>
          </w:tcPr>
          <w:p w:rsidR="00332B12" w:rsidRPr="00964DB7"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rsidR="00332B12" w:rsidRPr="00964DB7"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Pr="00964DB7" w:rsidRDefault="00332B12" w:rsidP="00B054DA">
            <w:pPr>
              <w:tabs>
                <w:tab w:val="left" w:pos="851"/>
              </w:tabs>
              <w:snapToGrid w:val="0"/>
              <w:jc w:val="both"/>
              <w:rPr>
                <w:rFonts w:ascii="Marianne" w:hAnsi="Marianne" w:cs="Arial"/>
                <w:b/>
                <w:bCs/>
              </w:rPr>
            </w:pPr>
          </w:p>
        </w:tc>
      </w:tr>
    </w:tbl>
    <w:p w:rsidR="00332B12" w:rsidRPr="00964DB7" w:rsidRDefault="00332B12" w:rsidP="00332B12">
      <w:pPr>
        <w:tabs>
          <w:tab w:val="left" w:pos="851"/>
        </w:tabs>
        <w:jc w:val="both"/>
        <w:rPr>
          <w:rFonts w:ascii="Marianne" w:hAnsi="Marianne" w:cs="Arial"/>
        </w:rPr>
      </w:pPr>
      <w:r w:rsidRPr="00964DB7">
        <w:rPr>
          <w:rFonts w:ascii="Marianne" w:hAnsi="Marianne" w:cs="Arial"/>
          <w:sz w:val="18"/>
          <w:szCs w:val="18"/>
        </w:rPr>
        <w:t>(*) Le signataire doit avoir le pouvoir d’engager la personne qu’il représente.</w:t>
      </w:r>
    </w:p>
    <w:p w:rsidR="009B1CD0" w:rsidRPr="00964DB7" w:rsidRDefault="009B1CD0" w:rsidP="006C4338">
      <w:pPr>
        <w:tabs>
          <w:tab w:val="left" w:pos="851"/>
        </w:tabs>
        <w:rPr>
          <w:rFonts w:ascii="Marianne" w:hAnsi="Marianne" w:cs="Arial"/>
        </w:rPr>
      </w:pPr>
    </w:p>
    <w:p w:rsidR="009B1CD0" w:rsidRPr="00964DB7" w:rsidRDefault="009B1CD0" w:rsidP="005846FB">
      <w:pPr>
        <w:tabs>
          <w:tab w:val="left" w:pos="851"/>
        </w:tabs>
        <w:jc w:val="both"/>
        <w:rPr>
          <w:rFonts w:ascii="Marianne" w:hAnsi="Marianne"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964DB7">
        <w:tc>
          <w:tcPr>
            <w:tcW w:w="10277" w:type="dxa"/>
            <w:shd w:val="clear" w:color="auto" w:fill="66CCFF"/>
          </w:tcPr>
          <w:p w:rsidR="009B1CD0" w:rsidRPr="00964DB7" w:rsidRDefault="009B1CD0" w:rsidP="00A85553">
            <w:pPr>
              <w:pStyle w:val="Titre4"/>
              <w:tabs>
                <w:tab w:val="left" w:pos="851"/>
              </w:tabs>
              <w:rPr>
                <w:rFonts w:ascii="Marianne" w:hAnsi="Marianne"/>
              </w:rPr>
            </w:pPr>
            <w:r w:rsidRPr="00964DB7">
              <w:rPr>
                <w:rFonts w:ascii="Marianne" w:hAnsi="Marianne"/>
                <w:sz w:val="22"/>
                <w:szCs w:val="22"/>
              </w:rPr>
              <w:t xml:space="preserve">D - Identification </w:t>
            </w:r>
            <w:r w:rsidR="001C40C0" w:rsidRPr="00964DB7">
              <w:rPr>
                <w:rFonts w:ascii="Marianne" w:hAnsi="Marianne"/>
                <w:sz w:val="22"/>
                <w:szCs w:val="22"/>
              </w:rPr>
              <w:t xml:space="preserve">et signature </w:t>
            </w:r>
            <w:r w:rsidR="00A85553" w:rsidRPr="00964DB7">
              <w:rPr>
                <w:rFonts w:ascii="Marianne" w:hAnsi="Marianne"/>
                <w:sz w:val="22"/>
                <w:szCs w:val="22"/>
              </w:rPr>
              <w:t>du pouvoir adjudicateur</w:t>
            </w:r>
            <w:r w:rsidRPr="00964DB7">
              <w:rPr>
                <w:rFonts w:ascii="Marianne" w:hAnsi="Marianne"/>
                <w:sz w:val="22"/>
                <w:szCs w:val="22"/>
              </w:rPr>
              <w:t>.</w:t>
            </w:r>
          </w:p>
        </w:tc>
      </w:tr>
    </w:tbl>
    <w:p w:rsidR="009B1CD0" w:rsidRPr="00964DB7" w:rsidRDefault="009B1CD0" w:rsidP="006C4338">
      <w:pPr>
        <w:tabs>
          <w:tab w:val="left" w:pos="851"/>
        </w:tabs>
        <w:rPr>
          <w:rFonts w:ascii="Marianne" w:hAnsi="Marianne"/>
        </w:rPr>
      </w:pPr>
    </w:p>
    <w:p w:rsidR="009B1CD0" w:rsidRPr="00964DB7" w:rsidRDefault="009B1CD0" w:rsidP="006C4338">
      <w:pPr>
        <w:tabs>
          <w:tab w:val="left" w:pos="851"/>
        </w:tabs>
        <w:rPr>
          <w:rFonts w:ascii="Marianne" w:hAnsi="Marianne"/>
        </w:rPr>
      </w:pPr>
    </w:p>
    <w:p w:rsidR="009B1CD0" w:rsidRPr="00964DB7" w:rsidRDefault="009B1CD0" w:rsidP="006F3DF9">
      <w:pPr>
        <w:pStyle w:val="Titre1"/>
        <w:tabs>
          <w:tab w:val="left" w:pos="567"/>
          <w:tab w:val="left" w:pos="851"/>
        </w:tabs>
        <w:ind w:left="0"/>
        <w:jc w:val="both"/>
        <w:rPr>
          <w:rFonts w:ascii="Marianne" w:hAnsi="Marianne" w:cs="Arial"/>
          <w:b w:val="0"/>
          <w:bCs/>
          <w:i/>
          <w:iCs/>
          <w:sz w:val="18"/>
          <w:szCs w:val="18"/>
        </w:rPr>
      </w:pPr>
      <w:proofErr w:type="gramStart"/>
      <w:r w:rsidRPr="00964DB7">
        <w:rPr>
          <w:rFonts w:ascii="Marianne" w:eastAsia="Wingdings" w:hAnsi="Marianne" w:cs="Wingdings"/>
          <w:b w:val="0"/>
          <w:color w:val="66CCFF"/>
          <w:spacing w:val="-10"/>
        </w:rPr>
        <w:t></w:t>
      </w:r>
      <w:r w:rsidRPr="00964DB7">
        <w:rPr>
          <w:rFonts w:ascii="Marianne" w:eastAsia="Arial" w:hAnsi="Marianne" w:cs="Arial"/>
          <w:spacing w:val="-10"/>
        </w:rPr>
        <w:t xml:space="preserve">  </w:t>
      </w:r>
      <w:r w:rsidRPr="00964DB7">
        <w:rPr>
          <w:rFonts w:ascii="Marianne" w:hAnsi="Marianne" w:cs="Arial"/>
          <w:b w:val="0"/>
          <w:bCs/>
          <w:iCs/>
        </w:rPr>
        <w:t>Désignation</w:t>
      </w:r>
      <w:proofErr w:type="gramEnd"/>
      <w:r w:rsidRPr="00964DB7">
        <w:rPr>
          <w:rFonts w:ascii="Marianne" w:hAnsi="Marianne" w:cs="Arial"/>
          <w:b w:val="0"/>
          <w:bCs/>
          <w:iCs/>
        </w:rPr>
        <w:t xml:space="preserve"> </w:t>
      </w:r>
      <w:r w:rsidR="00A85553" w:rsidRPr="00964DB7">
        <w:rPr>
          <w:rFonts w:ascii="Marianne" w:hAnsi="Marianne" w:cs="Arial"/>
          <w:b w:val="0"/>
          <w:bCs/>
          <w:iCs/>
        </w:rPr>
        <w:t>du pouvoir adjudicateur</w:t>
      </w:r>
      <w:r w:rsidR="00F000CC" w:rsidRPr="00964DB7">
        <w:rPr>
          <w:rFonts w:ascii="Marianne" w:hAnsi="Marianne" w:cs="Arial"/>
          <w:b w:val="0"/>
          <w:bCs/>
          <w:iCs/>
        </w:rPr>
        <w:t xml:space="preserve"> </w:t>
      </w:r>
      <w:r w:rsidRPr="00964DB7">
        <w:rPr>
          <w:rFonts w:ascii="Marianne" w:hAnsi="Marianne" w:cs="Arial"/>
          <w:b w:val="0"/>
          <w:bCs/>
          <w:iCs/>
        </w:rPr>
        <w:t>:</w:t>
      </w:r>
    </w:p>
    <w:p w:rsidR="009B1CD0" w:rsidRPr="00964DB7" w:rsidRDefault="009B1CD0" w:rsidP="005846FB">
      <w:pPr>
        <w:pStyle w:val="Titre1"/>
        <w:tabs>
          <w:tab w:val="left" w:pos="851"/>
        </w:tabs>
        <w:ind w:left="0"/>
        <w:jc w:val="both"/>
        <w:rPr>
          <w:rFonts w:ascii="Marianne" w:hAnsi="Marianne" w:cs="Arial"/>
        </w:rPr>
      </w:pPr>
    </w:p>
    <w:p w:rsidR="0014263B" w:rsidRPr="00964DB7" w:rsidRDefault="006D00EF" w:rsidP="0014263B">
      <w:pPr>
        <w:pStyle w:val="Titre1"/>
        <w:tabs>
          <w:tab w:val="left" w:pos="851"/>
        </w:tabs>
        <w:ind w:left="432" w:hanging="432"/>
        <w:jc w:val="both"/>
        <w:rPr>
          <w:rFonts w:ascii="Marianne" w:hAnsi="Marianne" w:cs="Arial"/>
        </w:rPr>
      </w:pPr>
      <w:r w:rsidRPr="00964DB7">
        <w:rPr>
          <w:rFonts w:ascii="Marianne" w:hAnsi="Marianne" w:cs="Arial"/>
        </w:rPr>
        <w:t xml:space="preserve">L’Etat – </w:t>
      </w:r>
      <w:r w:rsidR="0014263B" w:rsidRPr="00964DB7">
        <w:rPr>
          <w:rFonts w:ascii="Marianne" w:hAnsi="Marianne" w:cs="Arial"/>
        </w:rPr>
        <w:t xml:space="preserve">Services du Premier ministre – </w:t>
      </w:r>
    </w:p>
    <w:p w:rsidR="006D00EF" w:rsidRPr="00964DB7" w:rsidRDefault="006D00EF" w:rsidP="0014263B">
      <w:pPr>
        <w:pStyle w:val="Titre1"/>
        <w:tabs>
          <w:tab w:val="left" w:pos="851"/>
        </w:tabs>
        <w:ind w:left="432" w:hanging="432"/>
        <w:jc w:val="both"/>
        <w:rPr>
          <w:rFonts w:ascii="Marianne" w:hAnsi="Marianne" w:cs="Arial"/>
        </w:rPr>
      </w:pPr>
      <w:r w:rsidRPr="00964DB7">
        <w:rPr>
          <w:rFonts w:ascii="Marianne" w:hAnsi="Marianne" w:cs="Arial"/>
        </w:rPr>
        <w:t>Secrétariat général de la défense et de la sécurité nationale</w:t>
      </w:r>
    </w:p>
    <w:p w:rsidR="006D00EF" w:rsidRPr="00964DB7" w:rsidRDefault="006D00EF" w:rsidP="006D00EF">
      <w:pPr>
        <w:pStyle w:val="Titre1"/>
        <w:tabs>
          <w:tab w:val="left" w:pos="851"/>
        </w:tabs>
        <w:ind w:left="432" w:hanging="432"/>
        <w:jc w:val="both"/>
        <w:rPr>
          <w:rFonts w:ascii="Marianne" w:hAnsi="Marianne" w:cs="Arial"/>
          <w:b w:val="0"/>
        </w:rPr>
      </w:pPr>
      <w:r w:rsidRPr="00964DB7">
        <w:rPr>
          <w:rFonts w:ascii="Marianne" w:hAnsi="Marianne" w:cs="Arial"/>
          <w:b w:val="0"/>
        </w:rPr>
        <w:t>51, boulevard de La Tour-Maubourg - 75700 Paris 07 SP</w:t>
      </w:r>
    </w:p>
    <w:p w:rsidR="006D00EF" w:rsidRPr="00964DB7" w:rsidRDefault="006D00EF" w:rsidP="006D00EF">
      <w:pPr>
        <w:pStyle w:val="Titre1"/>
        <w:tabs>
          <w:tab w:val="left" w:pos="851"/>
        </w:tabs>
        <w:ind w:left="432" w:hanging="432"/>
        <w:jc w:val="both"/>
        <w:rPr>
          <w:rFonts w:ascii="Marianne" w:hAnsi="Marianne" w:cs="Arial"/>
          <w:b w:val="0"/>
        </w:rPr>
      </w:pPr>
      <w:r w:rsidRPr="00964DB7">
        <w:rPr>
          <w:rFonts w:ascii="Marianne" w:hAnsi="Marianne" w:cs="Arial"/>
          <w:b w:val="0"/>
        </w:rPr>
        <w:t>N° SIRET : 120 001 029 00012 - code APE : 8411Z</w:t>
      </w:r>
    </w:p>
    <w:p w:rsidR="009B1CD0" w:rsidRPr="00964DB7" w:rsidRDefault="006D00EF" w:rsidP="006D00EF">
      <w:pPr>
        <w:pStyle w:val="Titre1"/>
        <w:tabs>
          <w:tab w:val="left" w:pos="851"/>
        </w:tabs>
        <w:ind w:left="432" w:hanging="432"/>
        <w:jc w:val="both"/>
        <w:rPr>
          <w:rFonts w:ascii="Marianne" w:hAnsi="Marianne" w:cs="Arial"/>
          <w:b w:val="0"/>
        </w:rPr>
      </w:pPr>
      <w:r w:rsidRPr="00964DB7">
        <w:rPr>
          <w:rFonts w:ascii="Marianne" w:hAnsi="Marianne" w:cs="Arial"/>
          <w:b w:val="0"/>
        </w:rPr>
        <w:t>N° TVA intracommunautaire : FR 15 120 001 029</w:t>
      </w:r>
    </w:p>
    <w:p w:rsidR="009B1CD0" w:rsidRPr="00964DB7" w:rsidRDefault="009B1CD0" w:rsidP="005846FB">
      <w:pPr>
        <w:pStyle w:val="En-tte"/>
        <w:tabs>
          <w:tab w:val="clear" w:pos="4536"/>
          <w:tab w:val="clear" w:pos="9072"/>
          <w:tab w:val="left" w:pos="851"/>
        </w:tabs>
        <w:jc w:val="both"/>
        <w:rPr>
          <w:rFonts w:ascii="Marianne" w:hAnsi="Marianne" w:cs="Arial"/>
        </w:rPr>
      </w:pPr>
    </w:p>
    <w:p w:rsidR="009B1CD0" w:rsidRPr="00964DB7" w:rsidRDefault="009B1CD0" w:rsidP="00710FD6">
      <w:pPr>
        <w:tabs>
          <w:tab w:val="left" w:pos="426"/>
          <w:tab w:val="left" w:pos="851"/>
          <w:tab w:val="left" w:pos="5103"/>
        </w:tabs>
        <w:jc w:val="both"/>
        <w:rPr>
          <w:rFonts w:ascii="Marianne" w:hAnsi="Marianne" w:cs="Arial"/>
          <w:i/>
          <w:sz w:val="18"/>
          <w:szCs w:val="18"/>
        </w:rPr>
      </w:pPr>
      <w:proofErr w:type="gramStart"/>
      <w:r w:rsidRPr="00964DB7">
        <w:rPr>
          <w:rFonts w:ascii="Marianne" w:eastAsia="Wingdings" w:hAnsi="Marianne" w:cs="Wingdings"/>
          <w:b/>
          <w:color w:val="66CCFF"/>
          <w:spacing w:val="-10"/>
        </w:rPr>
        <w:t></w:t>
      </w:r>
      <w:r w:rsidRPr="00964DB7">
        <w:rPr>
          <w:rFonts w:ascii="Marianne" w:eastAsia="Arial" w:hAnsi="Marianne" w:cs="Arial"/>
          <w:b/>
          <w:spacing w:val="-10"/>
        </w:rPr>
        <w:t xml:space="preserve">  </w:t>
      </w:r>
      <w:r w:rsidRPr="00964DB7">
        <w:rPr>
          <w:rFonts w:ascii="Marianne" w:hAnsi="Marianne" w:cs="Arial"/>
        </w:rPr>
        <w:t>Nom</w:t>
      </w:r>
      <w:proofErr w:type="gramEnd"/>
      <w:r w:rsidRPr="00964DB7">
        <w:rPr>
          <w:rFonts w:ascii="Marianne" w:hAnsi="Marianne" w:cs="Arial"/>
        </w:rPr>
        <w:t>, prénom, qualité du signataire du marché ou de l’accord-cadre</w:t>
      </w:r>
      <w:r w:rsidRPr="00964DB7">
        <w:rPr>
          <w:rFonts w:ascii="Courier New" w:hAnsi="Courier New" w:cs="Courier New"/>
        </w:rPr>
        <w:t> </w:t>
      </w:r>
      <w:r w:rsidRPr="00964DB7">
        <w:rPr>
          <w:rFonts w:ascii="Marianne" w:hAnsi="Marianne" w:cs="Arial"/>
        </w:rPr>
        <w:t>:</w:t>
      </w:r>
    </w:p>
    <w:p w:rsidR="009B1CD0" w:rsidRPr="00964DB7" w:rsidRDefault="009B1CD0" w:rsidP="00E47798">
      <w:pPr>
        <w:tabs>
          <w:tab w:val="left" w:pos="851"/>
        </w:tabs>
        <w:jc w:val="both"/>
        <w:rPr>
          <w:rFonts w:ascii="Marianne" w:hAnsi="Marianne" w:cs="Arial"/>
        </w:rPr>
      </w:pPr>
      <w:r w:rsidRPr="00964DB7">
        <w:rPr>
          <w:rFonts w:ascii="Marianne" w:hAnsi="Marianne" w:cs="Arial"/>
          <w:i/>
          <w:sz w:val="18"/>
          <w:szCs w:val="18"/>
        </w:rPr>
        <w:t>(Le signataire doit avoir le pouvoir d’engager la personne qu’il représente.)</w:t>
      </w:r>
    </w:p>
    <w:p w:rsidR="009B1CD0" w:rsidRPr="00964DB7" w:rsidRDefault="009B1CD0" w:rsidP="0083205E">
      <w:pPr>
        <w:tabs>
          <w:tab w:val="left" w:pos="851"/>
        </w:tabs>
        <w:jc w:val="both"/>
        <w:rPr>
          <w:rFonts w:ascii="Marianne" w:hAnsi="Marianne" w:cs="Arial"/>
        </w:rPr>
      </w:pPr>
    </w:p>
    <w:p w:rsidR="009B1CD0" w:rsidRPr="00964DB7" w:rsidRDefault="00D93265" w:rsidP="0083205E">
      <w:pPr>
        <w:tabs>
          <w:tab w:val="left" w:pos="851"/>
        </w:tabs>
        <w:jc w:val="both"/>
        <w:rPr>
          <w:rFonts w:ascii="Marianne" w:hAnsi="Marianne" w:cs="Arial"/>
        </w:rPr>
      </w:pPr>
      <w:r w:rsidRPr="00964DB7">
        <w:rPr>
          <w:rFonts w:ascii="Marianne" w:hAnsi="Marianne" w:cs="Arial"/>
        </w:rPr>
        <w:t xml:space="preserve">Le </w:t>
      </w:r>
      <w:r w:rsidR="007E7E64" w:rsidRPr="00964DB7">
        <w:rPr>
          <w:rFonts w:ascii="Marianne" w:hAnsi="Marianne" w:cs="Arial"/>
        </w:rPr>
        <w:t>chef du service de l’administration générale</w:t>
      </w:r>
      <w:r w:rsidRPr="00964DB7">
        <w:rPr>
          <w:rFonts w:ascii="Marianne" w:hAnsi="Marianne" w:cs="Arial"/>
        </w:rPr>
        <w:t>, ou toute personne ayant reçu délégation de signature dans la limite de ses attributions.</w:t>
      </w:r>
    </w:p>
    <w:p w:rsidR="009B1CD0" w:rsidRPr="00964DB7" w:rsidRDefault="009B1CD0" w:rsidP="009B45B9">
      <w:pPr>
        <w:tabs>
          <w:tab w:val="left" w:pos="851"/>
        </w:tabs>
        <w:jc w:val="both"/>
        <w:rPr>
          <w:rFonts w:ascii="Marianne" w:hAnsi="Marianne" w:cs="Arial"/>
        </w:rPr>
      </w:pPr>
    </w:p>
    <w:p w:rsidR="009B1CD0" w:rsidRPr="00964DB7" w:rsidRDefault="009B1CD0" w:rsidP="009B45B9">
      <w:pPr>
        <w:tabs>
          <w:tab w:val="left" w:pos="851"/>
        </w:tabs>
        <w:jc w:val="both"/>
        <w:rPr>
          <w:rFonts w:ascii="Marianne" w:hAnsi="Marianne" w:cs="Arial"/>
          <w:i/>
          <w:sz w:val="18"/>
          <w:szCs w:val="18"/>
        </w:rPr>
      </w:pPr>
      <w:r w:rsidRPr="00964DB7">
        <w:rPr>
          <w:rFonts w:ascii="Marianne" w:eastAsia="Wingdings" w:hAnsi="Marianne" w:cs="Wingdings"/>
          <w:b/>
          <w:color w:val="66CCFF"/>
          <w:spacing w:val="-10"/>
        </w:rPr>
        <w:t></w:t>
      </w:r>
      <w:r w:rsidRPr="00964DB7">
        <w:rPr>
          <w:rFonts w:ascii="Marianne" w:eastAsia="Arial" w:hAnsi="Marianne" w:cs="Arial"/>
          <w:spacing w:val="-10"/>
        </w:rPr>
        <w:t xml:space="preserve"> </w:t>
      </w:r>
      <w:r w:rsidRPr="00964DB7">
        <w:rPr>
          <w:rFonts w:ascii="Marianne" w:hAnsi="Marianne" w:cs="Arial"/>
        </w:rPr>
        <w:t xml:space="preserve">Personne habilitée à donner les renseignements prévus à l’article </w:t>
      </w:r>
      <w:r w:rsidR="00CE7F5B" w:rsidRPr="00964DB7">
        <w:rPr>
          <w:rFonts w:ascii="Marianne" w:hAnsi="Marianne" w:cs="Arial"/>
        </w:rPr>
        <w:t>R. 2191-59 du code de la commande publique auquel renvoie l’article R. 2391-28 du même code</w:t>
      </w:r>
      <w:r w:rsidR="00660727" w:rsidRPr="00964DB7">
        <w:rPr>
          <w:rFonts w:ascii="Marianne" w:hAnsi="Marianne" w:cs="Arial"/>
        </w:rPr>
        <w:t xml:space="preserve"> </w:t>
      </w:r>
      <w:r w:rsidRPr="00964DB7">
        <w:rPr>
          <w:rFonts w:ascii="Marianne" w:hAnsi="Marianne" w:cs="Arial"/>
        </w:rPr>
        <w:t>(nantissements ou cessions de créances)</w:t>
      </w:r>
      <w:r w:rsidRPr="00964DB7">
        <w:rPr>
          <w:rFonts w:ascii="Courier New" w:hAnsi="Courier New" w:cs="Courier New"/>
          <w:i/>
          <w:sz w:val="18"/>
          <w:szCs w:val="18"/>
        </w:rPr>
        <w:t> </w:t>
      </w:r>
      <w:r w:rsidRPr="00964DB7">
        <w:rPr>
          <w:rFonts w:ascii="Marianne" w:hAnsi="Marianne" w:cs="Arial"/>
          <w:i/>
          <w:sz w:val="18"/>
          <w:szCs w:val="18"/>
        </w:rPr>
        <w:t>:</w:t>
      </w:r>
    </w:p>
    <w:p w:rsidR="009B1CD0" w:rsidRPr="00964DB7" w:rsidRDefault="009B1CD0" w:rsidP="009B45B9">
      <w:pPr>
        <w:tabs>
          <w:tab w:val="left" w:pos="851"/>
        </w:tabs>
        <w:jc w:val="both"/>
        <w:rPr>
          <w:rFonts w:ascii="Marianne" w:hAnsi="Marianne" w:cs="Arial"/>
        </w:rPr>
      </w:pPr>
    </w:p>
    <w:p w:rsidR="0027249D" w:rsidRPr="00964DB7" w:rsidRDefault="0027249D" w:rsidP="0027249D">
      <w:pPr>
        <w:tabs>
          <w:tab w:val="left" w:pos="4253"/>
          <w:tab w:val="left" w:pos="4820"/>
        </w:tabs>
        <w:ind w:right="-1"/>
        <w:rPr>
          <w:rFonts w:ascii="Marianne" w:hAnsi="Marianne" w:cs="Arial"/>
          <w:b/>
        </w:rPr>
      </w:pPr>
      <w:r w:rsidRPr="00964DB7">
        <w:rPr>
          <w:rFonts w:ascii="Marianne" w:hAnsi="Marianne" w:cs="Arial"/>
        </w:rPr>
        <w:t>L</w:t>
      </w:r>
      <w:r w:rsidR="00F000CC" w:rsidRPr="00964DB7">
        <w:rPr>
          <w:rFonts w:ascii="Marianne" w:hAnsi="Marianne" w:cs="Arial"/>
        </w:rPr>
        <w:t>a</w:t>
      </w:r>
      <w:r w:rsidRPr="00964DB7">
        <w:rPr>
          <w:rFonts w:ascii="Marianne" w:hAnsi="Marianne" w:cs="Arial"/>
        </w:rPr>
        <w:t xml:space="preserve"> secrétaire général</w:t>
      </w:r>
      <w:r w:rsidR="00F000CC" w:rsidRPr="00964DB7">
        <w:rPr>
          <w:rFonts w:ascii="Marianne" w:hAnsi="Marianne" w:cs="Arial"/>
        </w:rPr>
        <w:t>e</w:t>
      </w:r>
      <w:r w:rsidRPr="00964DB7">
        <w:rPr>
          <w:rFonts w:ascii="Marianne" w:hAnsi="Marianne" w:cs="Arial"/>
        </w:rPr>
        <w:t xml:space="preserve"> de la défense et de la sécurité nationale</w:t>
      </w:r>
    </w:p>
    <w:p w:rsidR="0027249D" w:rsidRPr="00964DB7" w:rsidRDefault="0027249D" w:rsidP="005C287F">
      <w:pPr>
        <w:tabs>
          <w:tab w:val="left" w:pos="4253"/>
          <w:tab w:val="left" w:pos="4820"/>
        </w:tabs>
        <w:ind w:left="4820" w:right="-1" w:hanging="4820"/>
        <w:rPr>
          <w:rFonts w:ascii="Marianne" w:hAnsi="Marianne" w:cs="Arial"/>
          <w:b/>
        </w:rPr>
      </w:pPr>
      <w:r w:rsidRPr="00964DB7">
        <w:rPr>
          <w:rFonts w:ascii="Marianne" w:hAnsi="Marianne" w:cs="Arial"/>
        </w:rPr>
        <w:t>51 bd de La Tour-Maubourg</w:t>
      </w:r>
      <w:r w:rsidR="005C287F" w:rsidRPr="00964DB7">
        <w:rPr>
          <w:rFonts w:ascii="Marianne" w:hAnsi="Marianne" w:cs="Arial"/>
          <w:b/>
        </w:rPr>
        <w:t xml:space="preserve"> - </w:t>
      </w:r>
      <w:r w:rsidRPr="00964DB7">
        <w:rPr>
          <w:rFonts w:ascii="Marianne" w:hAnsi="Marianne" w:cs="Arial"/>
        </w:rPr>
        <w:t>75700 Paris 07 SP</w:t>
      </w:r>
    </w:p>
    <w:p w:rsidR="001C40C0" w:rsidRPr="00964DB7" w:rsidRDefault="00AC6AFF" w:rsidP="009B45B9">
      <w:pPr>
        <w:tabs>
          <w:tab w:val="left" w:pos="851"/>
        </w:tabs>
        <w:jc w:val="both"/>
        <w:rPr>
          <w:rFonts w:ascii="Marianne" w:hAnsi="Marianne" w:cs="Arial"/>
        </w:rPr>
      </w:pPr>
      <w:hyperlink r:id="rId9" w:history="1">
        <w:r w:rsidR="0027249D" w:rsidRPr="00964DB7">
          <w:rPr>
            <w:rStyle w:val="Lienhypertexte"/>
            <w:rFonts w:ascii="Marianne" w:hAnsi="Marianne" w:cs="Arial"/>
          </w:rPr>
          <w:t>marches@sgdsn.gouv.fr</w:t>
        </w:r>
      </w:hyperlink>
      <w:r w:rsidR="0027249D" w:rsidRPr="00964DB7">
        <w:rPr>
          <w:rFonts w:ascii="Marianne" w:hAnsi="Marianne" w:cs="Arial"/>
        </w:rPr>
        <w:t xml:space="preserve"> </w:t>
      </w:r>
    </w:p>
    <w:p w:rsidR="001C40C0" w:rsidRPr="00964DB7" w:rsidRDefault="001C40C0" w:rsidP="009B45B9">
      <w:pPr>
        <w:tabs>
          <w:tab w:val="left" w:pos="851"/>
        </w:tabs>
        <w:jc w:val="both"/>
        <w:rPr>
          <w:rFonts w:ascii="Marianne" w:hAnsi="Marianne" w:cs="Arial"/>
        </w:rPr>
      </w:pPr>
    </w:p>
    <w:p w:rsidR="009B1CD0" w:rsidRPr="00964DB7" w:rsidRDefault="009B1CD0" w:rsidP="009B45B9">
      <w:pPr>
        <w:pStyle w:val="fcase2metab"/>
        <w:ind w:left="0" w:firstLine="0"/>
        <w:rPr>
          <w:rFonts w:ascii="Marianne" w:hAnsi="Marianne" w:cs="Arial"/>
        </w:rPr>
      </w:pPr>
    </w:p>
    <w:p w:rsidR="009B1CD0" w:rsidRPr="00964DB7" w:rsidRDefault="009B1CD0" w:rsidP="009B45B9">
      <w:pPr>
        <w:tabs>
          <w:tab w:val="left" w:pos="720"/>
          <w:tab w:val="left" w:pos="851"/>
        </w:tabs>
        <w:jc w:val="both"/>
        <w:rPr>
          <w:rFonts w:ascii="Marianne" w:hAnsi="Marianne" w:cs="Arial"/>
          <w:i/>
          <w:iCs/>
          <w:sz w:val="18"/>
          <w:szCs w:val="18"/>
        </w:rPr>
      </w:pPr>
      <w:proofErr w:type="gramStart"/>
      <w:r w:rsidRPr="00964DB7">
        <w:rPr>
          <w:rFonts w:ascii="Marianne" w:eastAsia="Wingdings" w:hAnsi="Marianne" w:cs="Wingdings"/>
          <w:b/>
          <w:color w:val="66CCFF"/>
          <w:spacing w:val="-10"/>
        </w:rPr>
        <w:lastRenderedPageBreak/>
        <w:t></w:t>
      </w:r>
      <w:r w:rsidRPr="00964DB7">
        <w:rPr>
          <w:rFonts w:ascii="Marianne" w:eastAsia="Arial" w:hAnsi="Marianne" w:cs="Arial"/>
          <w:b/>
          <w:spacing w:val="-10"/>
        </w:rPr>
        <w:t xml:space="preserve">  </w:t>
      </w:r>
      <w:r w:rsidRPr="00964DB7">
        <w:rPr>
          <w:rFonts w:ascii="Marianne" w:hAnsi="Marianne" w:cs="Arial"/>
        </w:rPr>
        <w:t>Désignation</w:t>
      </w:r>
      <w:proofErr w:type="gramEnd"/>
      <w:r w:rsidRPr="00964DB7">
        <w:rPr>
          <w:rFonts w:ascii="Marianne" w:hAnsi="Marianne" w:cs="Arial"/>
        </w:rPr>
        <w:t>, adresse, numéro de téléphone du comptable assignataire</w:t>
      </w:r>
      <w:r w:rsidRPr="00964DB7">
        <w:rPr>
          <w:rFonts w:ascii="Courier New" w:hAnsi="Courier New" w:cs="Courier New"/>
        </w:rPr>
        <w:t> </w:t>
      </w:r>
      <w:r w:rsidRPr="00964DB7">
        <w:rPr>
          <w:rFonts w:ascii="Marianne" w:hAnsi="Marianne" w:cs="Arial"/>
        </w:rPr>
        <w:t>:</w:t>
      </w:r>
    </w:p>
    <w:p w:rsidR="009B1CD0" w:rsidRPr="00964DB7" w:rsidRDefault="009B1CD0" w:rsidP="009B45B9">
      <w:pPr>
        <w:pStyle w:val="fcase2metab"/>
        <w:rPr>
          <w:rFonts w:ascii="Marianne" w:hAnsi="Marianne" w:cs="Arial"/>
        </w:rPr>
      </w:pPr>
    </w:p>
    <w:p w:rsidR="0027249D" w:rsidRPr="00964DB7" w:rsidRDefault="0027249D" w:rsidP="0027249D">
      <w:pPr>
        <w:pStyle w:val="fcase2metab"/>
        <w:rPr>
          <w:rFonts w:ascii="Marianne" w:hAnsi="Marianne" w:cs="Arial"/>
        </w:rPr>
      </w:pPr>
      <w:r w:rsidRPr="00964DB7">
        <w:rPr>
          <w:rFonts w:ascii="Marianne" w:hAnsi="Marianne" w:cs="Arial"/>
        </w:rPr>
        <w:t>Le contrôleur budgétaire et comptable ministériel placé auprès des services du Premier ministre</w:t>
      </w:r>
    </w:p>
    <w:p w:rsidR="0027249D" w:rsidRPr="00964DB7" w:rsidRDefault="006A39DE" w:rsidP="0027249D">
      <w:pPr>
        <w:pStyle w:val="fcase2metab"/>
        <w:rPr>
          <w:rFonts w:ascii="Marianne" w:hAnsi="Marianne" w:cs="Arial"/>
        </w:rPr>
      </w:pPr>
      <w:r w:rsidRPr="00964DB7">
        <w:rPr>
          <w:rFonts w:ascii="Marianne" w:hAnsi="Marianne" w:cs="Arial"/>
        </w:rPr>
        <w:t>20, avenue de Ségur</w:t>
      </w:r>
      <w:r w:rsidR="0027249D" w:rsidRPr="00964DB7">
        <w:rPr>
          <w:rFonts w:ascii="Marianne" w:hAnsi="Marianne" w:cs="Arial"/>
        </w:rPr>
        <w:t xml:space="preserve"> – 75700 Paris</w:t>
      </w:r>
    </w:p>
    <w:p w:rsidR="001C40C0" w:rsidRDefault="0027249D" w:rsidP="0027249D">
      <w:pPr>
        <w:pStyle w:val="fcase2metab"/>
        <w:rPr>
          <w:rFonts w:ascii="Marianne" w:hAnsi="Marianne" w:cs="Arial"/>
        </w:rPr>
      </w:pPr>
      <w:r w:rsidRPr="00964DB7">
        <w:rPr>
          <w:rFonts w:ascii="Marianne" w:hAnsi="Marianne" w:cs="Arial"/>
        </w:rPr>
        <w:t>tél. : 01.42.75.52.96</w:t>
      </w:r>
    </w:p>
    <w:p w:rsidR="00CE5BD9" w:rsidRPr="00964DB7" w:rsidRDefault="00CE5BD9" w:rsidP="0027249D">
      <w:pPr>
        <w:pStyle w:val="fcase2metab"/>
        <w:rPr>
          <w:rFonts w:ascii="Marianne" w:hAnsi="Marianne" w:cs="Arial"/>
        </w:rPr>
      </w:pPr>
    </w:p>
    <w:p w:rsidR="0027249D" w:rsidRPr="00964DB7" w:rsidRDefault="009B1CD0" w:rsidP="0027249D">
      <w:pPr>
        <w:pStyle w:val="fcase2metab"/>
        <w:rPr>
          <w:rFonts w:ascii="Marianne" w:hAnsi="Marianne" w:cs="Arial"/>
        </w:rPr>
      </w:pPr>
      <w:proofErr w:type="gramStart"/>
      <w:r w:rsidRPr="00964DB7">
        <w:rPr>
          <w:rFonts w:ascii="Marianne" w:eastAsia="Wingdings" w:hAnsi="Marianne" w:cs="Wingdings"/>
          <w:b/>
          <w:color w:val="66CCFF"/>
          <w:spacing w:val="-10"/>
        </w:rPr>
        <w:t></w:t>
      </w:r>
      <w:r w:rsidRPr="00964DB7">
        <w:rPr>
          <w:rFonts w:ascii="Marianne" w:eastAsia="Arial" w:hAnsi="Marianne" w:cs="Arial"/>
          <w:b/>
        </w:rPr>
        <w:t xml:space="preserve">  </w:t>
      </w:r>
      <w:r w:rsidRPr="00964DB7">
        <w:rPr>
          <w:rFonts w:ascii="Marianne" w:hAnsi="Marianne" w:cs="Arial"/>
        </w:rPr>
        <w:t>Imputation</w:t>
      </w:r>
      <w:proofErr w:type="gramEnd"/>
      <w:r w:rsidRPr="00964DB7">
        <w:rPr>
          <w:rFonts w:ascii="Marianne" w:hAnsi="Marianne" w:cs="Arial"/>
        </w:rPr>
        <w:t xml:space="preserve"> budgétaire</w:t>
      </w:r>
      <w:r w:rsidRPr="00964DB7">
        <w:rPr>
          <w:rFonts w:ascii="Courier New" w:hAnsi="Courier New" w:cs="Courier New"/>
        </w:rPr>
        <w:t> </w:t>
      </w:r>
      <w:r w:rsidRPr="00964DB7">
        <w:rPr>
          <w:rFonts w:ascii="Marianne" w:hAnsi="Marianne" w:cs="Arial"/>
        </w:rPr>
        <w:t>:</w:t>
      </w:r>
      <w:r w:rsidR="0027249D" w:rsidRPr="00964DB7">
        <w:rPr>
          <w:rFonts w:ascii="Marianne" w:hAnsi="Marianne"/>
        </w:rPr>
        <w:t xml:space="preserve"> </w:t>
      </w:r>
    </w:p>
    <w:p w:rsidR="0027249D" w:rsidRPr="00964DB7" w:rsidRDefault="0027249D" w:rsidP="0027249D">
      <w:pPr>
        <w:pStyle w:val="fcase2metab"/>
        <w:rPr>
          <w:rFonts w:ascii="Marianne" w:hAnsi="Marianne" w:cs="Arial"/>
        </w:rPr>
      </w:pPr>
      <w:r w:rsidRPr="00964DB7">
        <w:rPr>
          <w:rFonts w:ascii="Marianne" w:hAnsi="Marianne" w:cs="Arial"/>
        </w:rPr>
        <w:t>Programme 0129 – coordination du travail gouvernemental</w:t>
      </w:r>
    </w:p>
    <w:p w:rsidR="0079785C" w:rsidRPr="00964DB7" w:rsidRDefault="0079785C" w:rsidP="009B45B9">
      <w:pPr>
        <w:pStyle w:val="fcase2metab"/>
        <w:rPr>
          <w:rFonts w:ascii="Marianne" w:hAnsi="Marianne" w:cs="Arial"/>
        </w:rPr>
      </w:pPr>
    </w:p>
    <w:p w:rsidR="0079785C" w:rsidRPr="00964DB7" w:rsidRDefault="0079785C" w:rsidP="009B45B9">
      <w:pPr>
        <w:pStyle w:val="fcase2metab"/>
        <w:rPr>
          <w:rFonts w:ascii="Marianne" w:hAnsi="Marianne" w:cs="Arial"/>
        </w:rPr>
      </w:pPr>
    </w:p>
    <w:p w:rsidR="00362A65" w:rsidRPr="00964DB7" w:rsidRDefault="00362A65" w:rsidP="009B45B9">
      <w:pPr>
        <w:pStyle w:val="fcase2metab"/>
        <w:rPr>
          <w:rFonts w:ascii="Marianne" w:hAnsi="Marianne" w:cs="Arial"/>
        </w:rPr>
      </w:pPr>
    </w:p>
    <w:p w:rsidR="009B1CD0" w:rsidRPr="00964DB7" w:rsidRDefault="009B1CD0" w:rsidP="009B45B9">
      <w:pPr>
        <w:pStyle w:val="fcase2metab"/>
        <w:ind w:left="0" w:firstLine="0"/>
        <w:rPr>
          <w:rFonts w:ascii="Marianne" w:hAnsi="Marianne" w:cs="Arial"/>
        </w:rPr>
      </w:pPr>
    </w:p>
    <w:p w:rsidR="009B1CD0" w:rsidRPr="00964DB7" w:rsidRDefault="009B1CD0" w:rsidP="009B45B9">
      <w:pPr>
        <w:tabs>
          <w:tab w:val="left" w:pos="851"/>
        </w:tabs>
        <w:rPr>
          <w:rFonts w:ascii="Marianne" w:hAnsi="Marianne" w:cs="Arial"/>
        </w:rPr>
      </w:pPr>
    </w:p>
    <w:p w:rsidR="009B1CD0" w:rsidRPr="00964DB7" w:rsidRDefault="009B1CD0" w:rsidP="009B45B9">
      <w:pPr>
        <w:tabs>
          <w:tab w:val="left" w:pos="851"/>
          <w:tab w:val="left" w:pos="3402"/>
          <w:tab w:val="left" w:pos="6237"/>
          <w:tab w:val="left" w:pos="9072"/>
        </w:tabs>
        <w:jc w:val="both"/>
        <w:rPr>
          <w:rFonts w:ascii="Marianne" w:hAnsi="Marianne" w:cs="Arial"/>
          <w:i/>
          <w:sz w:val="18"/>
          <w:szCs w:val="18"/>
        </w:rPr>
      </w:pPr>
      <w:r w:rsidRPr="00964DB7">
        <w:rPr>
          <w:rFonts w:ascii="Marianne" w:hAnsi="Marianne" w:cs="Arial"/>
          <w:b/>
          <w:caps/>
        </w:rPr>
        <w:t>P</w:t>
      </w:r>
      <w:r w:rsidRPr="00964DB7">
        <w:rPr>
          <w:rFonts w:ascii="Marianne" w:hAnsi="Marianne" w:cs="Arial"/>
          <w:b/>
        </w:rPr>
        <w:t>our l</w:t>
      </w:r>
      <w:r w:rsidRPr="00964DB7">
        <w:rPr>
          <w:rFonts w:ascii="Marianne" w:hAnsi="Marianne" w:cs="Arial"/>
          <w:b/>
          <w:caps/>
        </w:rPr>
        <w:t>’E</w:t>
      </w:r>
      <w:r w:rsidRPr="00964DB7">
        <w:rPr>
          <w:rFonts w:ascii="Marianne" w:hAnsi="Marianne" w:cs="Arial"/>
          <w:b/>
        </w:rPr>
        <w:t>tat et ses établissements :</w:t>
      </w:r>
    </w:p>
    <w:p w:rsidR="009B1CD0" w:rsidRPr="00964DB7" w:rsidRDefault="009B1CD0" w:rsidP="009B45B9">
      <w:pPr>
        <w:tabs>
          <w:tab w:val="left" w:pos="851"/>
          <w:tab w:val="left" w:pos="3402"/>
          <w:tab w:val="left" w:pos="6237"/>
          <w:tab w:val="left" w:pos="9072"/>
        </w:tabs>
        <w:jc w:val="both"/>
        <w:rPr>
          <w:rFonts w:ascii="Marianne" w:hAnsi="Marianne" w:cs="Arial"/>
        </w:rPr>
      </w:pPr>
      <w:r w:rsidRPr="00964DB7">
        <w:rPr>
          <w:rFonts w:ascii="Marianne" w:hAnsi="Marianne" w:cs="Arial"/>
          <w:i/>
          <w:sz w:val="18"/>
          <w:szCs w:val="18"/>
        </w:rPr>
        <w:t>(Visa ou avis de l’autorité chargée du contrôle financier.)</w:t>
      </w:r>
    </w:p>
    <w:p w:rsidR="009B1CD0" w:rsidRPr="00964DB7" w:rsidRDefault="009B1CD0" w:rsidP="009B45B9">
      <w:pPr>
        <w:tabs>
          <w:tab w:val="left" w:pos="851"/>
        </w:tabs>
        <w:rPr>
          <w:rFonts w:ascii="Marianne" w:hAnsi="Marianne" w:cs="Arial"/>
        </w:rPr>
      </w:pPr>
    </w:p>
    <w:p w:rsidR="009B1CD0" w:rsidRPr="00964DB7" w:rsidRDefault="009B1CD0" w:rsidP="009B45B9">
      <w:pPr>
        <w:tabs>
          <w:tab w:val="left" w:pos="851"/>
        </w:tabs>
        <w:rPr>
          <w:rFonts w:ascii="Marianne" w:hAnsi="Marianne" w:cs="Arial"/>
        </w:rPr>
      </w:pPr>
    </w:p>
    <w:p w:rsidR="009B1CD0" w:rsidRPr="00964DB7" w:rsidRDefault="009B1CD0" w:rsidP="009B45B9">
      <w:pPr>
        <w:tabs>
          <w:tab w:val="left" w:pos="851"/>
        </w:tabs>
        <w:rPr>
          <w:rFonts w:ascii="Marianne" w:hAnsi="Marianne" w:cs="Arial"/>
        </w:rPr>
      </w:pPr>
    </w:p>
    <w:p w:rsidR="001C40C0" w:rsidRPr="00964DB7" w:rsidRDefault="001C40C0" w:rsidP="009B45B9">
      <w:pPr>
        <w:tabs>
          <w:tab w:val="left" w:pos="851"/>
        </w:tabs>
        <w:rPr>
          <w:rFonts w:ascii="Marianne" w:hAnsi="Marianne" w:cs="Arial"/>
        </w:rPr>
      </w:pPr>
    </w:p>
    <w:p w:rsidR="009B1CD0" w:rsidRPr="00964DB7" w:rsidRDefault="009B1CD0" w:rsidP="009B45B9">
      <w:pPr>
        <w:tabs>
          <w:tab w:val="left" w:pos="851"/>
        </w:tabs>
        <w:rPr>
          <w:rFonts w:ascii="Marianne" w:hAnsi="Marianne" w:cs="Arial"/>
        </w:rPr>
      </w:pPr>
    </w:p>
    <w:p w:rsidR="009B1CD0" w:rsidRPr="00964DB7" w:rsidRDefault="009B1CD0" w:rsidP="009B45B9">
      <w:pPr>
        <w:tabs>
          <w:tab w:val="left" w:pos="851"/>
        </w:tabs>
        <w:rPr>
          <w:rFonts w:ascii="Marianne" w:hAnsi="Marianne" w:cs="Arial"/>
        </w:rPr>
      </w:pPr>
    </w:p>
    <w:p w:rsidR="009B1CD0" w:rsidRPr="00964DB7" w:rsidRDefault="009B1CD0" w:rsidP="009B45B9">
      <w:pPr>
        <w:tabs>
          <w:tab w:val="left" w:pos="851"/>
          <w:tab w:val="left" w:pos="5245"/>
          <w:tab w:val="left" w:pos="7371"/>
          <w:tab w:val="left" w:pos="7655"/>
        </w:tabs>
        <w:jc w:val="both"/>
        <w:rPr>
          <w:rFonts w:ascii="Marianne" w:hAnsi="Marianne"/>
        </w:rPr>
      </w:pPr>
      <w:r w:rsidRPr="00964DB7">
        <w:rPr>
          <w:rFonts w:ascii="Marianne" w:hAnsi="Marianne" w:cs="Arial"/>
        </w:rPr>
        <w:tab/>
        <w:t>A</w:t>
      </w:r>
      <w:r w:rsidRPr="00964DB7">
        <w:rPr>
          <w:rFonts w:ascii="Courier New" w:hAnsi="Courier New" w:cs="Courier New"/>
        </w:rPr>
        <w:t> </w:t>
      </w:r>
      <w:r w:rsidRPr="00964DB7">
        <w:rPr>
          <w:rFonts w:ascii="Marianne" w:hAnsi="Marianne" w:cs="Arial"/>
        </w:rPr>
        <w:t xml:space="preserve">: </w:t>
      </w:r>
      <w:r w:rsidRPr="00964DB7">
        <w:rPr>
          <w:rFonts w:ascii="Marianne" w:hAnsi="Marianne" w:cs="Marianne"/>
        </w:rPr>
        <w:t>…………………</w:t>
      </w:r>
      <w:proofErr w:type="gramStart"/>
      <w:r w:rsidRPr="00964DB7">
        <w:rPr>
          <w:rFonts w:ascii="Marianne" w:hAnsi="Marianne" w:cs="Marianne"/>
        </w:rPr>
        <w:t>…</w:t>
      </w:r>
      <w:r w:rsidRPr="00964DB7">
        <w:rPr>
          <w:rFonts w:ascii="Marianne" w:hAnsi="Marianne" w:cs="Arial"/>
        </w:rPr>
        <w:t xml:space="preserve"> ,</w:t>
      </w:r>
      <w:proofErr w:type="gramEnd"/>
      <w:r w:rsidRPr="00964DB7">
        <w:rPr>
          <w:rFonts w:ascii="Marianne" w:hAnsi="Marianne" w:cs="Arial"/>
        </w:rPr>
        <w:t xml:space="preserve"> le </w:t>
      </w:r>
      <w:r w:rsidRPr="00964DB7">
        <w:rPr>
          <w:rFonts w:ascii="Marianne" w:hAnsi="Marianne" w:cs="Marianne"/>
        </w:rPr>
        <w:t>…………………</w:t>
      </w:r>
    </w:p>
    <w:p w:rsidR="009B1CD0" w:rsidRPr="00964DB7" w:rsidRDefault="009B1CD0" w:rsidP="009B45B9">
      <w:pPr>
        <w:tabs>
          <w:tab w:val="left" w:pos="851"/>
        </w:tabs>
        <w:rPr>
          <w:rFonts w:ascii="Marianne" w:hAnsi="Marianne"/>
        </w:rPr>
      </w:pPr>
    </w:p>
    <w:p w:rsidR="009B1CD0" w:rsidRPr="00964DB7" w:rsidRDefault="009B1CD0" w:rsidP="009B45B9">
      <w:pPr>
        <w:tabs>
          <w:tab w:val="left" w:pos="851"/>
        </w:tabs>
        <w:rPr>
          <w:rFonts w:ascii="Marianne" w:hAnsi="Marianne"/>
        </w:rPr>
      </w:pPr>
    </w:p>
    <w:p w:rsidR="009B1CD0" w:rsidRPr="00964DB7" w:rsidRDefault="009B1CD0" w:rsidP="009B45B9">
      <w:pPr>
        <w:tabs>
          <w:tab w:val="left" w:pos="851"/>
        </w:tabs>
        <w:rPr>
          <w:rFonts w:ascii="Marianne" w:hAnsi="Marianne"/>
        </w:rPr>
      </w:pPr>
    </w:p>
    <w:p w:rsidR="009B1CD0" w:rsidRPr="00964DB7" w:rsidRDefault="009B1CD0" w:rsidP="009B45B9">
      <w:pPr>
        <w:tabs>
          <w:tab w:val="left" w:pos="851"/>
        </w:tabs>
        <w:rPr>
          <w:rFonts w:ascii="Marianne" w:hAnsi="Marianne"/>
        </w:rPr>
      </w:pPr>
    </w:p>
    <w:p w:rsidR="009B1CD0" w:rsidRPr="00964DB7" w:rsidRDefault="009B1CD0" w:rsidP="009B45B9">
      <w:pPr>
        <w:tabs>
          <w:tab w:val="left" w:pos="851"/>
        </w:tabs>
        <w:ind w:left="6804"/>
        <w:jc w:val="both"/>
        <w:rPr>
          <w:rFonts w:ascii="Marianne" w:hAnsi="Marianne" w:cs="Arial"/>
          <w:i/>
          <w:sz w:val="18"/>
          <w:szCs w:val="18"/>
        </w:rPr>
      </w:pPr>
      <w:r w:rsidRPr="00964DB7">
        <w:rPr>
          <w:rFonts w:ascii="Marianne" w:hAnsi="Marianne" w:cs="Arial"/>
        </w:rPr>
        <w:t>Signature</w:t>
      </w:r>
    </w:p>
    <w:p w:rsidR="009B1CD0" w:rsidRPr="00964DB7" w:rsidRDefault="009B1CD0" w:rsidP="009B45B9">
      <w:pPr>
        <w:tabs>
          <w:tab w:val="left" w:pos="851"/>
        </w:tabs>
        <w:ind w:left="4820"/>
        <w:jc w:val="center"/>
        <w:rPr>
          <w:rFonts w:ascii="Marianne" w:hAnsi="Marianne"/>
        </w:rPr>
      </w:pPr>
      <w:r w:rsidRPr="00964DB7">
        <w:rPr>
          <w:rFonts w:ascii="Marianne" w:hAnsi="Marianne" w:cs="Arial"/>
          <w:i/>
          <w:sz w:val="18"/>
          <w:szCs w:val="18"/>
        </w:rPr>
        <w:t>(</w:t>
      </w:r>
      <w:proofErr w:type="gramStart"/>
      <w:r w:rsidRPr="00964DB7">
        <w:rPr>
          <w:rFonts w:ascii="Marianne" w:hAnsi="Marianne" w:cs="Arial"/>
          <w:i/>
          <w:sz w:val="18"/>
          <w:szCs w:val="18"/>
        </w:rPr>
        <w:t>représentant</w:t>
      </w:r>
      <w:proofErr w:type="gramEnd"/>
      <w:r w:rsidRPr="00964DB7">
        <w:rPr>
          <w:rFonts w:ascii="Marianne" w:hAnsi="Marianne" w:cs="Arial"/>
          <w:i/>
          <w:sz w:val="18"/>
          <w:szCs w:val="18"/>
        </w:rPr>
        <w:t xml:space="preserve"> </w:t>
      </w:r>
      <w:r w:rsidR="00923C15" w:rsidRPr="00964DB7">
        <w:rPr>
          <w:rFonts w:ascii="Marianne" w:hAnsi="Marianne" w:cs="Arial"/>
          <w:i/>
          <w:sz w:val="18"/>
          <w:szCs w:val="18"/>
        </w:rPr>
        <w:t xml:space="preserve">du pouvoir adjudicateur </w:t>
      </w:r>
      <w:r w:rsidRPr="00964DB7">
        <w:rPr>
          <w:rFonts w:ascii="Marianne" w:hAnsi="Marianne" w:cs="Arial"/>
          <w:i/>
          <w:sz w:val="18"/>
          <w:szCs w:val="18"/>
        </w:rPr>
        <w:t>habilité à signer le marché ou l’accord-cadre)</w:t>
      </w:r>
    </w:p>
    <w:p w:rsidR="009B1CD0" w:rsidRPr="00964DB7" w:rsidRDefault="009B1CD0" w:rsidP="009B45B9">
      <w:pPr>
        <w:tabs>
          <w:tab w:val="left" w:pos="851"/>
        </w:tabs>
        <w:jc w:val="both"/>
        <w:rPr>
          <w:rFonts w:ascii="Marianne" w:hAnsi="Marianne"/>
        </w:rPr>
      </w:pPr>
    </w:p>
    <w:p w:rsidR="009B1CD0" w:rsidRPr="00964DB7" w:rsidRDefault="009B1CD0" w:rsidP="009B45B9">
      <w:pPr>
        <w:tabs>
          <w:tab w:val="left" w:pos="851"/>
        </w:tabs>
        <w:jc w:val="both"/>
        <w:rPr>
          <w:rFonts w:ascii="Marianne" w:hAnsi="Marianne"/>
        </w:rPr>
      </w:pPr>
    </w:p>
    <w:sectPr w:rsidR="009B1CD0" w:rsidRPr="00964DB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5687" w:rsidRDefault="00CD5687">
      <w:r>
        <w:separator/>
      </w:r>
    </w:p>
  </w:endnote>
  <w:endnote w:type="continuationSeparator" w:id="0">
    <w:p w:rsidR="00CD5687" w:rsidRDefault="00CD5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9B1CD0" w:rsidP="009B45B9">
          <w:pPr>
            <w:ind w:right="-638"/>
            <w:rPr>
              <w:rFonts w:ascii="Arial" w:hAnsi="Arial" w:cs="Arial"/>
              <w:b/>
              <w:i/>
            </w:rPr>
          </w:pPr>
          <w:r>
            <w:rPr>
              <w:rFonts w:ascii="Arial" w:hAnsi="Arial" w:cs="Arial"/>
              <w:b/>
            </w:rPr>
            <w:t>Acte</w:t>
          </w:r>
          <w:r w:rsidR="00E47798">
            <w:rPr>
              <w:rFonts w:ascii="Arial" w:hAnsi="Arial" w:cs="Arial"/>
              <w:b/>
            </w:rPr>
            <w:t xml:space="preserve"> </w:t>
          </w:r>
          <w:r>
            <w:rPr>
              <w:rFonts w:ascii="Arial" w:hAnsi="Arial" w:cs="Arial"/>
              <w:b/>
            </w:rPr>
            <w:t>d’engagement</w:t>
          </w:r>
        </w:p>
      </w:tc>
      <w:tc>
        <w:tcPr>
          <w:tcW w:w="5528" w:type="dxa"/>
          <w:shd w:val="clear" w:color="auto" w:fill="66CCFF"/>
        </w:tcPr>
        <w:p w:rsidR="009B1CD0" w:rsidRPr="005335F8" w:rsidRDefault="005B1C88" w:rsidP="00493279">
          <w:pPr>
            <w:jc w:val="center"/>
            <w:rPr>
              <w:rFonts w:ascii="Arial" w:hAnsi="Arial" w:cs="Arial"/>
              <w:b/>
            </w:rPr>
          </w:pPr>
          <w:r w:rsidRPr="005335F8">
            <w:rPr>
              <w:rFonts w:ascii="Arial" w:hAnsi="Arial" w:cs="Arial"/>
              <w:b/>
              <w:i/>
            </w:rPr>
            <w:t>(</w:t>
          </w:r>
          <w:r w:rsidR="00B93C98" w:rsidRPr="005335F8">
            <w:rPr>
              <w:rFonts w:ascii="Arial" w:hAnsi="Arial" w:cs="Arial"/>
              <w:b/>
              <w:i/>
            </w:rPr>
            <w:t xml:space="preserve">PA </w:t>
          </w:r>
          <w:r w:rsidR="00424436">
            <w:rPr>
              <w:rFonts w:ascii="Arial" w:hAnsi="Arial" w:cs="Arial"/>
              <w:b/>
              <w:i/>
            </w:rPr>
            <w:t>2</w:t>
          </w:r>
          <w:r w:rsidR="00574CA0">
            <w:rPr>
              <w:rFonts w:ascii="Arial" w:hAnsi="Arial" w:cs="Arial"/>
              <w:b/>
              <w:i/>
            </w:rPr>
            <w:t>5-06)</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959B5">
            <w:rPr>
              <w:rStyle w:val="Numrodepage"/>
              <w:rFonts w:cs="Arial"/>
              <w:b/>
              <w:noProof/>
            </w:rPr>
            <w:t>3</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959B5">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5687" w:rsidRDefault="00CD5687">
      <w:r>
        <w:separator/>
      </w:r>
    </w:p>
  </w:footnote>
  <w:footnote w:type="continuationSeparator" w:id="0">
    <w:p w:rsidR="00CD5687" w:rsidRDefault="00CD56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8A95BF1"/>
    <w:multiLevelType w:val="singleLevel"/>
    <w:tmpl w:val="C8ECABC2"/>
    <w:lvl w:ilvl="0">
      <w:start w:val="1"/>
      <w:numFmt w:val="bullet"/>
      <w:pStyle w:val="svt2"/>
      <w:lvlText w:val=""/>
      <w:legacy w:legacy="1" w:legacySpace="0" w:legacyIndent="283"/>
      <w:lvlJc w:val="left"/>
      <w:pPr>
        <w:ind w:left="1134" w:hanging="283"/>
      </w:pPr>
      <w:rPr>
        <w:rFonts w:ascii="Symbol" w:hAnsi="Symbol" w:hint="default"/>
        <w:color w:val="auto"/>
      </w:rPr>
    </w:lvl>
  </w:abstractNum>
  <w:abstractNum w:abstractNumId="4" w15:restartNumberingAfterBreak="0">
    <w:nsid w:val="21626705"/>
    <w:multiLevelType w:val="hybridMultilevel"/>
    <w:tmpl w:val="F7F64FCC"/>
    <w:lvl w:ilvl="0" w:tplc="040C0001">
      <w:start w:val="1"/>
      <w:numFmt w:val="bullet"/>
      <w:lvlText w:val=""/>
      <w:lvlJc w:val="left"/>
      <w:pPr>
        <w:ind w:left="2498" w:hanging="360"/>
      </w:pPr>
      <w:rPr>
        <w:rFonts w:ascii="Symbol" w:hAnsi="Symbol" w:hint="default"/>
      </w:rPr>
    </w:lvl>
    <w:lvl w:ilvl="1" w:tplc="040C0003">
      <w:start w:val="1"/>
      <w:numFmt w:val="bullet"/>
      <w:lvlText w:val="o"/>
      <w:lvlJc w:val="left"/>
      <w:pPr>
        <w:ind w:left="3218" w:hanging="360"/>
      </w:pPr>
      <w:rPr>
        <w:rFonts w:ascii="Courier New" w:hAnsi="Courier New" w:cs="Courier New" w:hint="default"/>
      </w:rPr>
    </w:lvl>
    <w:lvl w:ilvl="2" w:tplc="040C0005">
      <w:start w:val="1"/>
      <w:numFmt w:val="bullet"/>
      <w:lvlText w:val=""/>
      <w:lvlJc w:val="left"/>
      <w:pPr>
        <w:ind w:left="3938" w:hanging="360"/>
      </w:pPr>
      <w:rPr>
        <w:rFonts w:ascii="Wingdings" w:hAnsi="Wingdings" w:hint="default"/>
      </w:rPr>
    </w:lvl>
    <w:lvl w:ilvl="3" w:tplc="040C0001">
      <w:start w:val="1"/>
      <w:numFmt w:val="bullet"/>
      <w:lvlText w:val=""/>
      <w:lvlJc w:val="left"/>
      <w:pPr>
        <w:ind w:left="4658" w:hanging="360"/>
      </w:pPr>
      <w:rPr>
        <w:rFonts w:ascii="Symbol" w:hAnsi="Symbol" w:hint="default"/>
      </w:rPr>
    </w:lvl>
    <w:lvl w:ilvl="4" w:tplc="040C0003">
      <w:start w:val="1"/>
      <w:numFmt w:val="bullet"/>
      <w:lvlText w:val="o"/>
      <w:lvlJc w:val="left"/>
      <w:pPr>
        <w:ind w:left="5378" w:hanging="360"/>
      </w:pPr>
      <w:rPr>
        <w:rFonts w:ascii="Courier New" w:hAnsi="Courier New" w:cs="Courier New" w:hint="default"/>
      </w:rPr>
    </w:lvl>
    <w:lvl w:ilvl="5" w:tplc="040C0005">
      <w:start w:val="1"/>
      <w:numFmt w:val="bullet"/>
      <w:lvlText w:val=""/>
      <w:lvlJc w:val="left"/>
      <w:pPr>
        <w:ind w:left="6098" w:hanging="360"/>
      </w:pPr>
      <w:rPr>
        <w:rFonts w:ascii="Wingdings" w:hAnsi="Wingdings" w:hint="default"/>
      </w:rPr>
    </w:lvl>
    <w:lvl w:ilvl="6" w:tplc="040C0001">
      <w:start w:val="1"/>
      <w:numFmt w:val="bullet"/>
      <w:lvlText w:val=""/>
      <w:lvlJc w:val="left"/>
      <w:pPr>
        <w:ind w:left="6818" w:hanging="360"/>
      </w:pPr>
      <w:rPr>
        <w:rFonts w:ascii="Symbol" w:hAnsi="Symbol" w:hint="default"/>
      </w:rPr>
    </w:lvl>
    <w:lvl w:ilvl="7" w:tplc="040C0003">
      <w:start w:val="1"/>
      <w:numFmt w:val="bullet"/>
      <w:lvlText w:val="o"/>
      <w:lvlJc w:val="left"/>
      <w:pPr>
        <w:ind w:left="7538" w:hanging="360"/>
      </w:pPr>
      <w:rPr>
        <w:rFonts w:ascii="Courier New" w:hAnsi="Courier New" w:cs="Courier New" w:hint="default"/>
      </w:rPr>
    </w:lvl>
    <w:lvl w:ilvl="8" w:tplc="040C0005">
      <w:start w:val="1"/>
      <w:numFmt w:val="bullet"/>
      <w:lvlText w:val=""/>
      <w:lvlJc w:val="left"/>
      <w:pPr>
        <w:ind w:left="8258" w:hanging="360"/>
      </w:pPr>
      <w:rPr>
        <w:rFonts w:ascii="Wingdings" w:hAnsi="Wingdings" w:hint="default"/>
      </w:rPr>
    </w:lvl>
  </w:abstractNum>
  <w:abstractNum w:abstractNumId="5" w15:restartNumberingAfterBreak="0">
    <w:nsid w:val="30E74F4F"/>
    <w:multiLevelType w:val="hybridMultilevel"/>
    <w:tmpl w:val="C3B48A6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6"/>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57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A65"/>
    <w:rsid w:val="00007DF9"/>
    <w:rsid w:val="00016FE8"/>
    <w:rsid w:val="00025F61"/>
    <w:rsid w:val="000274B8"/>
    <w:rsid w:val="00036500"/>
    <w:rsid w:val="00047B36"/>
    <w:rsid w:val="0007517B"/>
    <w:rsid w:val="00075C17"/>
    <w:rsid w:val="000959B5"/>
    <w:rsid w:val="000A2E05"/>
    <w:rsid w:val="000B5EB1"/>
    <w:rsid w:val="000C3304"/>
    <w:rsid w:val="000D64E4"/>
    <w:rsid w:val="000E0020"/>
    <w:rsid w:val="000F2D1B"/>
    <w:rsid w:val="000F3B9B"/>
    <w:rsid w:val="0014263B"/>
    <w:rsid w:val="00164F6D"/>
    <w:rsid w:val="00166B56"/>
    <w:rsid w:val="00172DA4"/>
    <w:rsid w:val="0017308C"/>
    <w:rsid w:val="00184BCE"/>
    <w:rsid w:val="00191A28"/>
    <w:rsid w:val="001A6BC4"/>
    <w:rsid w:val="001B0E59"/>
    <w:rsid w:val="001B5367"/>
    <w:rsid w:val="001C2858"/>
    <w:rsid w:val="001C40C0"/>
    <w:rsid w:val="001C733C"/>
    <w:rsid w:val="00214A63"/>
    <w:rsid w:val="0021527A"/>
    <w:rsid w:val="00217269"/>
    <w:rsid w:val="0021797C"/>
    <w:rsid w:val="00225A1A"/>
    <w:rsid w:val="0027249D"/>
    <w:rsid w:val="00287A85"/>
    <w:rsid w:val="002904AF"/>
    <w:rsid w:val="002C2CA3"/>
    <w:rsid w:val="002C3102"/>
    <w:rsid w:val="002C4B3E"/>
    <w:rsid w:val="002C79D6"/>
    <w:rsid w:val="002D0C95"/>
    <w:rsid w:val="002E031C"/>
    <w:rsid w:val="002E38BA"/>
    <w:rsid w:val="002E43BE"/>
    <w:rsid w:val="002E6DF0"/>
    <w:rsid w:val="002F22EA"/>
    <w:rsid w:val="002F4808"/>
    <w:rsid w:val="00300792"/>
    <w:rsid w:val="00300AD1"/>
    <w:rsid w:val="00314C66"/>
    <w:rsid w:val="0031683B"/>
    <w:rsid w:val="00331761"/>
    <w:rsid w:val="00332B12"/>
    <w:rsid w:val="00350B05"/>
    <w:rsid w:val="00354C04"/>
    <w:rsid w:val="00362A65"/>
    <w:rsid w:val="00385E76"/>
    <w:rsid w:val="00391264"/>
    <w:rsid w:val="003E1D4A"/>
    <w:rsid w:val="003E794E"/>
    <w:rsid w:val="003F07C7"/>
    <w:rsid w:val="004040B1"/>
    <w:rsid w:val="00407B48"/>
    <w:rsid w:val="00421C69"/>
    <w:rsid w:val="00424436"/>
    <w:rsid w:val="0043706E"/>
    <w:rsid w:val="0044597F"/>
    <w:rsid w:val="00455E53"/>
    <w:rsid w:val="0049296D"/>
    <w:rsid w:val="00493279"/>
    <w:rsid w:val="004942AB"/>
    <w:rsid w:val="004A7169"/>
    <w:rsid w:val="004C1D21"/>
    <w:rsid w:val="004C79DB"/>
    <w:rsid w:val="004E224D"/>
    <w:rsid w:val="004E75A6"/>
    <w:rsid w:val="005123B8"/>
    <w:rsid w:val="00514DAF"/>
    <w:rsid w:val="005156F2"/>
    <w:rsid w:val="00521482"/>
    <w:rsid w:val="00532EC7"/>
    <w:rsid w:val="005335F8"/>
    <w:rsid w:val="00541CA3"/>
    <w:rsid w:val="00544307"/>
    <w:rsid w:val="00551608"/>
    <w:rsid w:val="005546A9"/>
    <w:rsid w:val="00560454"/>
    <w:rsid w:val="00566D9D"/>
    <w:rsid w:val="00573528"/>
    <w:rsid w:val="00574CA0"/>
    <w:rsid w:val="0058444E"/>
    <w:rsid w:val="005846FB"/>
    <w:rsid w:val="005913CF"/>
    <w:rsid w:val="005A32CD"/>
    <w:rsid w:val="005A4A3B"/>
    <w:rsid w:val="005A4CB5"/>
    <w:rsid w:val="005A7032"/>
    <w:rsid w:val="005B1C88"/>
    <w:rsid w:val="005B4FF1"/>
    <w:rsid w:val="005C287F"/>
    <w:rsid w:val="005E177C"/>
    <w:rsid w:val="0060604B"/>
    <w:rsid w:val="0061068C"/>
    <w:rsid w:val="0061455B"/>
    <w:rsid w:val="00630E84"/>
    <w:rsid w:val="00633D78"/>
    <w:rsid w:val="00635B76"/>
    <w:rsid w:val="0064560F"/>
    <w:rsid w:val="00660727"/>
    <w:rsid w:val="00682744"/>
    <w:rsid w:val="006A39DE"/>
    <w:rsid w:val="006B27A8"/>
    <w:rsid w:val="006B3504"/>
    <w:rsid w:val="006C3A45"/>
    <w:rsid w:val="006C4338"/>
    <w:rsid w:val="006D00BD"/>
    <w:rsid w:val="006D00EF"/>
    <w:rsid w:val="006F3DF9"/>
    <w:rsid w:val="007060E5"/>
    <w:rsid w:val="00710FD6"/>
    <w:rsid w:val="007222B7"/>
    <w:rsid w:val="007351CE"/>
    <w:rsid w:val="00737079"/>
    <w:rsid w:val="00757151"/>
    <w:rsid w:val="007909E0"/>
    <w:rsid w:val="007956E0"/>
    <w:rsid w:val="00796792"/>
    <w:rsid w:val="0079785C"/>
    <w:rsid w:val="007A0D2F"/>
    <w:rsid w:val="007A471F"/>
    <w:rsid w:val="007A6C86"/>
    <w:rsid w:val="007B6213"/>
    <w:rsid w:val="007D157C"/>
    <w:rsid w:val="007D4A53"/>
    <w:rsid w:val="007D7A65"/>
    <w:rsid w:val="007E7E64"/>
    <w:rsid w:val="007F68A6"/>
    <w:rsid w:val="00803466"/>
    <w:rsid w:val="00811596"/>
    <w:rsid w:val="00821404"/>
    <w:rsid w:val="00827106"/>
    <w:rsid w:val="0083205E"/>
    <w:rsid w:val="0084456D"/>
    <w:rsid w:val="00844DAA"/>
    <w:rsid w:val="008A354B"/>
    <w:rsid w:val="008E5848"/>
    <w:rsid w:val="00923C15"/>
    <w:rsid w:val="0092507F"/>
    <w:rsid w:val="00927FA6"/>
    <w:rsid w:val="00934503"/>
    <w:rsid w:val="00954725"/>
    <w:rsid w:val="009566FD"/>
    <w:rsid w:val="00962BAF"/>
    <w:rsid w:val="00964DB7"/>
    <w:rsid w:val="00983FF3"/>
    <w:rsid w:val="009B1CD0"/>
    <w:rsid w:val="009B45B9"/>
    <w:rsid w:val="009D5058"/>
    <w:rsid w:val="009F0B06"/>
    <w:rsid w:val="009F2AB0"/>
    <w:rsid w:val="009F4F18"/>
    <w:rsid w:val="009F7AF1"/>
    <w:rsid w:val="00A31AD9"/>
    <w:rsid w:val="00A36D85"/>
    <w:rsid w:val="00A7296F"/>
    <w:rsid w:val="00A85553"/>
    <w:rsid w:val="00AA6D20"/>
    <w:rsid w:val="00AC6AFF"/>
    <w:rsid w:val="00AC7DA0"/>
    <w:rsid w:val="00AD19EE"/>
    <w:rsid w:val="00AE7831"/>
    <w:rsid w:val="00AF5A2F"/>
    <w:rsid w:val="00B010F8"/>
    <w:rsid w:val="00B054DA"/>
    <w:rsid w:val="00B10AA2"/>
    <w:rsid w:val="00B16F19"/>
    <w:rsid w:val="00B213A0"/>
    <w:rsid w:val="00B247BE"/>
    <w:rsid w:val="00B4232F"/>
    <w:rsid w:val="00B57B1B"/>
    <w:rsid w:val="00B605AA"/>
    <w:rsid w:val="00B87564"/>
    <w:rsid w:val="00B90CA4"/>
    <w:rsid w:val="00B93C98"/>
    <w:rsid w:val="00B95E19"/>
    <w:rsid w:val="00BA44E5"/>
    <w:rsid w:val="00BB5275"/>
    <w:rsid w:val="00BE6078"/>
    <w:rsid w:val="00BF7196"/>
    <w:rsid w:val="00C20B2F"/>
    <w:rsid w:val="00C23950"/>
    <w:rsid w:val="00C33989"/>
    <w:rsid w:val="00C43DA0"/>
    <w:rsid w:val="00C43F96"/>
    <w:rsid w:val="00C63ACF"/>
    <w:rsid w:val="00C773CC"/>
    <w:rsid w:val="00C91060"/>
    <w:rsid w:val="00C911FE"/>
    <w:rsid w:val="00C97B24"/>
    <w:rsid w:val="00CB218D"/>
    <w:rsid w:val="00CD185D"/>
    <w:rsid w:val="00CD46CC"/>
    <w:rsid w:val="00CD5687"/>
    <w:rsid w:val="00CD7E43"/>
    <w:rsid w:val="00CE5BD9"/>
    <w:rsid w:val="00CE7F5B"/>
    <w:rsid w:val="00D46BC7"/>
    <w:rsid w:val="00D93265"/>
    <w:rsid w:val="00DA1561"/>
    <w:rsid w:val="00DA61AA"/>
    <w:rsid w:val="00DB0AEC"/>
    <w:rsid w:val="00DC4B5F"/>
    <w:rsid w:val="00E051E5"/>
    <w:rsid w:val="00E0587D"/>
    <w:rsid w:val="00E217ED"/>
    <w:rsid w:val="00E433A6"/>
    <w:rsid w:val="00E47798"/>
    <w:rsid w:val="00E54C42"/>
    <w:rsid w:val="00E629F7"/>
    <w:rsid w:val="00E971A9"/>
    <w:rsid w:val="00EB69A5"/>
    <w:rsid w:val="00ED0651"/>
    <w:rsid w:val="00EE0D68"/>
    <w:rsid w:val="00EF4D03"/>
    <w:rsid w:val="00F000CC"/>
    <w:rsid w:val="00F24D01"/>
    <w:rsid w:val="00F83A0B"/>
    <w:rsid w:val="00FB212B"/>
    <w:rsid w:val="00FD04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5713"/>
    <o:shapelayout v:ext="edit">
      <o:idmap v:ext="edit" data="1"/>
    </o:shapelayout>
  </w:shapeDefaults>
  <w:doNotEmbedSmartTags/>
  <w:decimalSymbol w:val=","/>
  <w:listSeparator w:val=";"/>
  <w14:docId w14:val="6E9F2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8A354B"/>
    <w:pPr>
      <w:ind w:left="720"/>
      <w:contextualSpacing/>
    </w:pPr>
  </w:style>
  <w:style w:type="character" w:customStyle="1" w:styleId="svt2Car">
    <w:name w:val="§ svt2 Car"/>
    <w:link w:val="svt2"/>
    <w:locked/>
    <w:rsid w:val="002F22EA"/>
    <w:rPr>
      <w:bCs/>
      <w:sz w:val="22"/>
    </w:rPr>
  </w:style>
  <w:style w:type="paragraph" w:customStyle="1" w:styleId="svt2">
    <w:name w:val="§ svt2"/>
    <w:basedOn w:val="Normal"/>
    <w:next w:val="Normal"/>
    <w:link w:val="svt2Car"/>
    <w:rsid w:val="002F22EA"/>
    <w:pPr>
      <w:numPr>
        <w:numId w:val="6"/>
      </w:numPr>
      <w:suppressAutoHyphens w:val="0"/>
      <w:spacing w:before="60" w:after="60"/>
      <w:jc w:val="both"/>
    </w:pPr>
    <w:rPr>
      <w:rFonts w:ascii="Times New Roman" w:hAnsi="Times New Roman" w:cs="Times New Roman"/>
      <w:bCs/>
      <w:sz w:val="22"/>
      <w:lang w:eastAsia="fr-FR"/>
    </w:rPr>
  </w:style>
  <w:style w:type="paragraph" w:customStyle="1" w:styleId="CarCarCar">
    <w:name w:val="Car Car Car"/>
    <w:basedOn w:val="Normal"/>
    <w:rsid w:val="00FB212B"/>
    <w:pPr>
      <w:suppressAutoHyphens w:val="0"/>
      <w:spacing w:after="160" w:line="240" w:lineRule="exact"/>
    </w:pPr>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17915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587612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arches@sgdsn.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1402</Words>
  <Characters>7717</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9101</CharactersWithSpaces>
  <SharedDoc>false</SharedDoc>
  <HLinks>
    <vt:vector size="6" baseType="variant">
      <vt:variant>
        <vt:i4>5308456</vt:i4>
      </vt:variant>
      <vt:variant>
        <vt:i4>63</vt:i4>
      </vt:variant>
      <vt:variant>
        <vt:i4>0</vt:i4>
      </vt:variant>
      <vt:variant>
        <vt:i4>5</vt:i4>
      </vt:variant>
      <vt:variant>
        <vt:lpwstr>mailto:marches@sgdsn.gouv.fr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2018-05-31T13:38:00Z</dcterms:created>
  <dcterms:modified xsi:type="dcterms:W3CDTF">2025-04-02T11:31:00Z</dcterms:modified>
</cp:coreProperties>
</file>