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434" w:type="dxa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3F3EEB" w:rsidRPr="00D11A75" w14:paraId="2ACC73BE" w14:textId="77777777" w:rsidTr="00272F74">
        <w:trPr>
          <w:trHeight w:val="1560"/>
        </w:trPr>
        <w:tc>
          <w:tcPr>
            <w:tcW w:w="10434" w:type="dxa"/>
            <w:shd w:val="clear" w:color="auto" w:fill="auto"/>
          </w:tcPr>
          <w:p w14:paraId="1EC0F478" w14:textId="77777777" w:rsidR="003F3EEB" w:rsidRPr="000A390F" w:rsidRDefault="003F3EEB" w:rsidP="00272F74">
            <w:pPr>
              <w:tabs>
                <w:tab w:val="left" w:pos="851"/>
              </w:tabs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0" w:type="auto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10434"/>
            </w:tblGrid>
            <w:tr w:rsidR="003F3EEB" w:rsidRPr="000A390F" w14:paraId="1870322D" w14:textId="77777777" w:rsidTr="00272F74">
              <w:trPr>
                <w:trHeight w:val="1132"/>
              </w:trPr>
              <w:tc>
                <w:tcPr>
                  <w:tcW w:w="10434" w:type="dxa"/>
                  <w:shd w:val="clear" w:color="auto" w:fill="auto"/>
                </w:tcPr>
                <w:p w14:paraId="6B6F5311" w14:textId="77777777" w:rsidR="003F3EEB" w:rsidRPr="000A390F" w:rsidRDefault="00750C22" w:rsidP="00272F74">
                  <w:pPr>
                    <w:suppressAutoHyphens w:val="0"/>
                    <w:jc w:val="center"/>
                    <w:rPr>
                      <w:rFonts w:ascii="Arial" w:hAnsi="Arial" w:cs="Arial"/>
                      <w:b/>
                      <w:noProof/>
                      <w:szCs w:val="18"/>
                      <w:lang w:eastAsia="fr-FR"/>
                    </w:rPr>
                  </w:pPr>
                  <w:r w:rsidRPr="003F3EEB">
                    <w:rPr>
                      <w:rFonts w:ascii="Arial" w:hAnsi="Arial" w:cs="Arial"/>
                      <w:noProof/>
                      <w:lang w:eastAsia="fr-FR"/>
                    </w:rPr>
                    <w:drawing>
                      <wp:inline distT="0" distB="0" distL="0" distR="0" wp14:anchorId="74B1660B" wp14:editId="54A4A237">
                        <wp:extent cx="1333500" cy="542925"/>
                        <wp:effectExtent l="0" t="0" r="0" b="0"/>
                        <wp:docPr id="1" name="Imag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33500" cy="542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8D2AB36" w14:textId="77777777" w:rsidR="003F3EEB" w:rsidRDefault="003F3EEB" w:rsidP="00272F74">
                  <w:pPr>
                    <w:jc w:val="center"/>
                    <w:rPr>
                      <w:lang w:eastAsia="fr-FR"/>
                    </w:rPr>
                  </w:pPr>
                  <w:r>
                    <w:rPr>
                      <w:lang w:eastAsia="fr-FR"/>
                    </w:rPr>
                    <w:t>Direction Patrimoine et Logistique</w:t>
                  </w:r>
                </w:p>
                <w:p w14:paraId="34FF1028" w14:textId="77777777" w:rsidR="003F3EEB" w:rsidRPr="00A4213A" w:rsidRDefault="00656A60" w:rsidP="00272F74">
                  <w:pPr>
                    <w:jc w:val="center"/>
                    <w:rPr>
                      <w:lang w:eastAsia="fr-FR"/>
                    </w:rPr>
                  </w:pPr>
                  <w:r>
                    <w:rPr>
                      <w:lang w:eastAsia="fr-FR"/>
                    </w:rPr>
                    <w:t>1 rue Victor Cousin</w:t>
                  </w:r>
                  <w:r w:rsidR="003F3EEB" w:rsidRPr="00A4213A">
                    <w:rPr>
                      <w:lang w:eastAsia="fr-FR"/>
                    </w:rPr>
                    <w:t xml:space="preserve"> - 75</w:t>
                  </w:r>
                  <w:r>
                    <w:rPr>
                      <w:lang w:eastAsia="fr-FR"/>
                    </w:rPr>
                    <w:t>230</w:t>
                  </w:r>
                  <w:r w:rsidR="003F3EEB" w:rsidRPr="00A4213A">
                    <w:rPr>
                      <w:lang w:eastAsia="fr-FR"/>
                    </w:rPr>
                    <w:t xml:space="preserve"> PARIS</w:t>
                  </w:r>
                  <w:r>
                    <w:rPr>
                      <w:lang w:eastAsia="fr-FR"/>
                    </w:rPr>
                    <w:t xml:space="preserve"> CEDEX 5</w:t>
                  </w:r>
                </w:p>
                <w:p w14:paraId="381BAAB2" w14:textId="77777777" w:rsidR="003F3EEB" w:rsidRPr="000A390F" w:rsidRDefault="003F3EEB" w:rsidP="00272F74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2341B514" w14:textId="77777777" w:rsidR="003F3EEB" w:rsidRPr="00D11A75" w:rsidRDefault="003F3EEB" w:rsidP="00272F74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Franklin Gothic Book" w:hAnsi="Franklin Gothic Book"/>
              </w:rPr>
            </w:pPr>
          </w:p>
        </w:tc>
      </w:tr>
    </w:tbl>
    <w:p w14:paraId="008111B3" w14:textId="77777777" w:rsidR="001F1E8B" w:rsidRDefault="001F1E8B" w:rsidP="0096612F">
      <w:pPr>
        <w:tabs>
          <w:tab w:val="left" w:pos="851"/>
        </w:tabs>
        <w:jc w:val="center"/>
        <w:sectPr w:rsidR="001F1E8B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57E668F6" w14:textId="77777777">
        <w:tc>
          <w:tcPr>
            <w:tcW w:w="9002" w:type="dxa"/>
            <w:shd w:val="clear" w:color="auto" w:fill="66CCFF"/>
          </w:tcPr>
          <w:p w14:paraId="7290B30D" w14:textId="77777777"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930A5C">
              <w:rPr>
                <w:rFonts w:ascii="Arial" w:hAnsi="Arial" w:cs="Arial"/>
                <w:sz w:val="24"/>
                <w:szCs w:val="24"/>
              </w:rPr>
              <w:t>PUBLICS</w:t>
            </w:r>
          </w:p>
          <w:p w14:paraId="3431EE50" w14:textId="77777777" w:rsidR="009B1CD0" w:rsidRDefault="009B1CD0" w:rsidP="006C4338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  <w:p w14:paraId="7A904A5A" w14:textId="2D0BB343" w:rsidR="0096612F" w:rsidRDefault="00174358" w:rsidP="000E2C25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MARCHE N° 202</w:t>
            </w:r>
            <w:r w:rsidR="000E2C25">
              <w:rPr>
                <w:rFonts w:ascii="Arial" w:hAnsi="Arial" w:cs="Arial"/>
                <w:b/>
                <w:bCs/>
                <w:sz w:val="28"/>
                <w:szCs w:val="28"/>
              </w:rPr>
              <w:t>5-MMH-TX_CVC_JM</w:t>
            </w:r>
            <w:r w:rsidR="00184F73">
              <w:rPr>
                <w:rFonts w:ascii="Arial" w:hAnsi="Arial" w:cs="Arial"/>
                <w:b/>
                <w:bCs/>
                <w:sz w:val="28"/>
                <w:szCs w:val="28"/>
              </w:rPr>
              <w:t>_lot 1</w:t>
            </w:r>
          </w:p>
        </w:tc>
        <w:tc>
          <w:tcPr>
            <w:tcW w:w="1275" w:type="dxa"/>
            <w:shd w:val="clear" w:color="auto" w:fill="66CCFF"/>
          </w:tcPr>
          <w:p w14:paraId="0C814FFE" w14:textId="23C812C6" w:rsidR="009B1CD0" w:rsidRDefault="00184F73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 xml:space="preserve">    </w:t>
            </w:r>
            <w:r w:rsidR="00E47798">
              <w:rPr>
                <w:caps/>
                <w:sz w:val="28"/>
                <w:szCs w:val="28"/>
              </w:rPr>
              <w:t>ATTRI1</w:t>
            </w:r>
          </w:p>
        </w:tc>
      </w:tr>
    </w:tbl>
    <w:p w14:paraId="3D558D38" w14:textId="77777777" w:rsidR="009B1CD0" w:rsidRDefault="009B1CD0" w:rsidP="006C4338">
      <w:pPr>
        <w:tabs>
          <w:tab w:val="left" w:pos="851"/>
        </w:tabs>
      </w:pPr>
    </w:p>
    <w:p w14:paraId="16176DBF" w14:textId="77777777" w:rsidR="00FE48C9" w:rsidRPr="00C630AD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11A7B58E" w14:textId="77777777">
        <w:tc>
          <w:tcPr>
            <w:tcW w:w="10277" w:type="dxa"/>
            <w:shd w:val="clear" w:color="auto" w:fill="66CCFF"/>
          </w:tcPr>
          <w:p w14:paraId="1BD9E80B" w14:textId="77777777"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 w14:paraId="69ECCDF8" w14:textId="77777777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3CA68493" w14:textId="77777777" w:rsidR="009B1CD0" w:rsidRDefault="009B1CD0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bCs/>
          <w:sz w:val="22"/>
          <w:szCs w:val="22"/>
        </w:rPr>
      </w:pPr>
      <w:proofErr w:type="gramStart"/>
      <w:r w:rsidRPr="00500415">
        <w:rPr>
          <w:rFonts w:ascii="Wingdings" w:eastAsia="Wingdings" w:hAnsi="Wingdings" w:cs="Wingdings"/>
          <w:b/>
          <w:color w:val="66CCFF"/>
          <w:spacing w:val="-10"/>
          <w:sz w:val="22"/>
          <w:szCs w:val="22"/>
        </w:rPr>
        <w:t></w:t>
      </w:r>
      <w:r w:rsidRPr="00500415">
        <w:rPr>
          <w:rFonts w:ascii="Arial" w:eastAsia="Arial" w:hAnsi="Arial" w:cs="Arial"/>
          <w:spacing w:val="-10"/>
          <w:sz w:val="22"/>
          <w:szCs w:val="22"/>
        </w:rPr>
        <w:t xml:space="preserve">  </w:t>
      </w:r>
      <w:r w:rsidRPr="00500415">
        <w:rPr>
          <w:rFonts w:ascii="Arial" w:hAnsi="Arial" w:cs="Arial"/>
          <w:b/>
          <w:sz w:val="22"/>
          <w:szCs w:val="22"/>
        </w:rPr>
        <w:t>Objet</w:t>
      </w:r>
      <w:proofErr w:type="gramEnd"/>
      <w:r w:rsidRPr="00500415">
        <w:rPr>
          <w:rFonts w:ascii="Arial" w:hAnsi="Arial" w:cs="Arial"/>
          <w:b/>
          <w:sz w:val="22"/>
          <w:szCs w:val="22"/>
        </w:rPr>
        <w:t xml:space="preserve"> </w:t>
      </w:r>
      <w:r w:rsidR="00CD185D" w:rsidRPr="00500415">
        <w:rPr>
          <w:rFonts w:ascii="Arial" w:hAnsi="Arial" w:cs="Arial"/>
          <w:b/>
          <w:bCs/>
          <w:sz w:val="22"/>
          <w:szCs w:val="22"/>
        </w:rPr>
        <w:t xml:space="preserve">du marché </w:t>
      </w:r>
      <w:r w:rsidR="00FE48C9" w:rsidRPr="00500415">
        <w:rPr>
          <w:rFonts w:ascii="Arial" w:hAnsi="Arial" w:cs="Arial"/>
          <w:b/>
          <w:bCs/>
          <w:sz w:val="22"/>
          <w:szCs w:val="22"/>
        </w:rPr>
        <w:t>public</w:t>
      </w:r>
    </w:p>
    <w:p w14:paraId="5B38E14E" w14:textId="77777777" w:rsidR="003168CE" w:rsidRPr="00500415" w:rsidRDefault="003168CE" w:rsidP="006C4338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22"/>
          <w:szCs w:val="22"/>
        </w:rPr>
      </w:pPr>
    </w:p>
    <w:p w14:paraId="30284860" w14:textId="70A207CC" w:rsidR="009B1CD0" w:rsidRPr="001F663F" w:rsidRDefault="001F663F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  <w:r w:rsidRPr="006B4F54">
        <w:rPr>
          <w:rFonts w:ascii="Arial" w:hAnsi="Arial" w:cs="Arial"/>
          <w:b/>
        </w:rPr>
        <w:t>M</w:t>
      </w:r>
      <w:r w:rsidR="00AE4D77" w:rsidRPr="006B4F54">
        <w:rPr>
          <w:rFonts w:ascii="Arial" w:hAnsi="Arial" w:cs="Arial"/>
          <w:b/>
        </w:rPr>
        <w:t>arché de T</w:t>
      </w:r>
      <w:r w:rsidRPr="006B4F54">
        <w:rPr>
          <w:rFonts w:ascii="Arial" w:hAnsi="Arial" w:cs="Arial"/>
          <w:b/>
        </w:rPr>
        <w:t>ravaux</w:t>
      </w:r>
      <w:r w:rsidR="000E2C25">
        <w:rPr>
          <w:rFonts w:ascii="Arial" w:hAnsi="Arial" w:cs="Arial"/>
          <w:b/>
        </w:rPr>
        <w:t xml:space="preserve"> de mise en service des équipements CVC</w:t>
      </w:r>
      <w:r w:rsidR="00184F73">
        <w:rPr>
          <w:rFonts w:ascii="Arial" w:hAnsi="Arial" w:cs="Arial"/>
          <w:b/>
        </w:rPr>
        <w:t xml:space="preserve"> </w:t>
      </w:r>
      <w:r w:rsidRPr="006B4F54">
        <w:rPr>
          <w:rFonts w:ascii="Arial" w:hAnsi="Arial" w:cs="Arial"/>
          <w:b/>
        </w:rPr>
        <w:t>– LOT</w:t>
      </w:r>
      <w:r w:rsidR="00BC582D" w:rsidRPr="006B4F54">
        <w:rPr>
          <w:rFonts w:ascii="Arial" w:hAnsi="Arial" w:cs="Arial"/>
          <w:b/>
        </w:rPr>
        <w:t xml:space="preserve"> 1</w:t>
      </w:r>
      <w:r w:rsidR="000E2C25">
        <w:rPr>
          <w:rFonts w:ascii="Arial" w:hAnsi="Arial" w:cs="Arial"/>
          <w:b/>
        </w:rPr>
        <w:t xml:space="preserve"> - CVC</w:t>
      </w:r>
    </w:p>
    <w:p w14:paraId="146D58F4" w14:textId="77777777" w:rsidR="00500415" w:rsidRPr="00D11A75" w:rsidRDefault="00500415" w:rsidP="00500415">
      <w:pPr>
        <w:tabs>
          <w:tab w:val="left" w:pos="426"/>
          <w:tab w:val="left" w:pos="851"/>
        </w:tabs>
        <w:jc w:val="both"/>
        <w:rPr>
          <w:rFonts w:ascii="Franklin Gothic Book" w:hAnsi="Franklin Gothic Book" w:cs="Arial"/>
          <w:sz w:val="22"/>
          <w:szCs w:val="22"/>
        </w:rPr>
      </w:pPr>
    </w:p>
    <w:p w14:paraId="41FA4675" w14:textId="77777777" w:rsidR="00500415" w:rsidRPr="00500415" w:rsidRDefault="00500415" w:rsidP="00500415">
      <w:pPr>
        <w:tabs>
          <w:tab w:val="left" w:pos="426"/>
          <w:tab w:val="left" w:pos="851"/>
        </w:tabs>
        <w:suppressAutoHyphens w:val="0"/>
        <w:jc w:val="both"/>
        <w:rPr>
          <w:rFonts w:ascii="Arial" w:hAnsi="Arial" w:cs="Arial"/>
          <w:sz w:val="22"/>
          <w:szCs w:val="22"/>
          <w:u w:val="single"/>
          <w:lang w:eastAsia="fr-FR"/>
        </w:rPr>
      </w:pPr>
      <w:r w:rsidRPr="00500415">
        <w:rPr>
          <w:rFonts w:ascii="Arial" w:hAnsi="Arial" w:cs="Arial"/>
          <w:sz w:val="22"/>
          <w:szCs w:val="22"/>
          <w:u w:val="single"/>
          <w:lang w:eastAsia="fr-FR"/>
        </w:rPr>
        <w:t>Lieu d’exécution du marché :</w:t>
      </w:r>
    </w:p>
    <w:p w14:paraId="396DCAB9" w14:textId="07307F8A" w:rsidR="006B4F54" w:rsidRPr="00281D14" w:rsidRDefault="006B4F54" w:rsidP="006B4F54">
      <w:pPr>
        <w:rPr>
          <w:rFonts w:ascii="Arial" w:hAnsi="Arial" w:cs="Arial"/>
        </w:rPr>
      </w:pPr>
      <w:r w:rsidRPr="00281D14">
        <w:rPr>
          <w:rFonts w:ascii="Arial" w:hAnsi="Arial" w:cs="Arial"/>
        </w:rPr>
        <w:t>Faculté des sciences et d’ingénierie</w:t>
      </w:r>
      <w:r w:rsidR="00184F73">
        <w:rPr>
          <w:rFonts w:ascii="Arial" w:hAnsi="Arial" w:cs="Arial"/>
        </w:rPr>
        <w:t xml:space="preserve"> – IMEV – Bâtiment Jean </w:t>
      </w:r>
      <w:proofErr w:type="spellStart"/>
      <w:r w:rsidR="00184F73">
        <w:rPr>
          <w:rFonts w:ascii="Arial" w:hAnsi="Arial" w:cs="Arial"/>
        </w:rPr>
        <w:t>Maetz</w:t>
      </w:r>
      <w:proofErr w:type="spellEnd"/>
      <w:r w:rsidR="00184F73">
        <w:rPr>
          <w:rFonts w:ascii="Arial" w:hAnsi="Arial" w:cs="Arial"/>
        </w:rPr>
        <w:t xml:space="preserve"> </w:t>
      </w:r>
      <w:bookmarkStart w:id="0" w:name="_GoBack"/>
      <w:bookmarkEnd w:id="0"/>
    </w:p>
    <w:p w14:paraId="4406FB57" w14:textId="77777777" w:rsidR="006B4F54" w:rsidRDefault="006B4F54" w:rsidP="006B4F54">
      <w:pPr>
        <w:rPr>
          <w:rFonts w:ascii="Arial" w:hAnsi="Arial" w:cs="Arial"/>
        </w:rPr>
      </w:pPr>
      <w:r w:rsidRPr="00281D14">
        <w:rPr>
          <w:rFonts w:ascii="Arial" w:hAnsi="Arial" w:cs="Arial"/>
        </w:rPr>
        <w:t>181, chemin du Lazaret, 06</w:t>
      </w:r>
      <w:r>
        <w:rPr>
          <w:rFonts w:ascii="Arial" w:hAnsi="Arial" w:cs="Arial"/>
        </w:rPr>
        <w:t xml:space="preserve"> </w:t>
      </w:r>
      <w:r w:rsidRPr="00281D14">
        <w:rPr>
          <w:rFonts w:ascii="Arial" w:hAnsi="Arial" w:cs="Arial"/>
        </w:rPr>
        <w:t>230 VILLEFRANCHE SUR MER</w:t>
      </w:r>
    </w:p>
    <w:p w14:paraId="5AE5142B" w14:textId="77777777" w:rsidR="00876A73" w:rsidRDefault="00876A73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21438E1D" w14:textId="77777777" w:rsidR="00500415" w:rsidRPr="00500415" w:rsidRDefault="00500415" w:rsidP="00500415">
      <w:pPr>
        <w:tabs>
          <w:tab w:val="left" w:pos="426"/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6B4F54">
        <w:rPr>
          <w:rFonts w:ascii="Arial" w:eastAsia="Wingdings" w:hAnsi="Arial" w:cs="Arial"/>
          <w:b/>
          <w:color w:val="66CCFF"/>
          <w:spacing w:val="-10"/>
          <w:sz w:val="22"/>
          <w:szCs w:val="22"/>
        </w:rPr>
        <w:sym w:font="Wingdings" w:char="F06E"/>
      </w:r>
      <w:r w:rsidRPr="006B4F54">
        <w:rPr>
          <w:rFonts w:ascii="Arial" w:eastAsia="Wingdings" w:hAnsi="Arial" w:cs="Arial"/>
          <w:b/>
          <w:color w:val="66CCFF"/>
          <w:spacing w:val="-10"/>
          <w:sz w:val="22"/>
          <w:szCs w:val="22"/>
        </w:rPr>
        <w:t xml:space="preserve"> </w:t>
      </w:r>
      <w:r w:rsidRPr="006B4F54">
        <w:rPr>
          <w:rFonts w:ascii="Arial" w:hAnsi="Arial" w:cs="Arial"/>
          <w:sz w:val="22"/>
          <w:szCs w:val="22"/>
        </w:rPr>
        <w:t xml:space="preserve">Code CPV principal : </w:t>
      </w:r>
      <w:r w:rsidR="003168CE" w:rsidRPr="006B4F54">
        <w:rPr>
          <w:rFonts w:ascii="Arial" w:hAnsi="Arial" w:cs="Arial"/>
          <w:sz w:val="22"/>
          <w:szCs w:val="22"/>
        </w:rPr>
        <w:t>45000000-7 Travaux de construction</w:t>
      </w:r>
      <w:r w:rsidR="003168CE" w:rsidRPr="003168CE">
        <w:rPr>
          <w:rFonts w:ascii="Arial" w:hAnsi="Arial" w:cs="Arial"/>
          <w:sz w:val="22"/>
          <w:szCs w:val="22"/>
        </w:rPr>
        <w:t xml:space="preserve">  </w:t>
      </w:r>
      <w:r w:rsidRPr="00500415">
        <w:rPr>
          <w:rFonts w:ascii="Arial" w:hAnsi="Arial" w:cs="Arial"/>
          <w:sz w:val="22"/>
          <w:szCs w:val="22"/>
        </w:rPr>
        <w:t xml:space="preserve"> </w:t>
      </w:r>
    </w:p>
    <w:p w14:paraId="37AFB5DE" w14:textId="77777777" w:rsidR="00876A73" w:rsidRPr="00500415" w:rsidRDefault="00876A73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AE0DC7D" w14:textId="77777777" w:rsidR="00500415" w:rsidRPr="00500415" w:rsidRDefault="00500415" w:rsidP="00500415">
      <w:pPr>
        <w:tabs>
          <w:tab w:val="left" w:pos="426"/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500415">
        <w:rPr>
          <w:rFonts w:ascii="Arial" w:eastAsia="Wingdings" w:hAnsi="Arial" w:cs="Arial"/>
          <w:color w:val="66CCFF"/>
          <w:spacing w:val="-10"/>
          <w:sz w:val="22"/>
          <w:szCs w:val="22"/>
        </w:rPr>
        <w:sym w:font="Wingdings" w:char="F06E"/>
      </w:r>
      <w:r w:rsidRPr="00500415">
        <w:rPr>
          <w:rFonts w:ascii="Arial" w:eastAsia="Wingdings" w:hAnsi="Arial" w:cs="Arial"/>
          <w:color w:val="66CCFF"/>
          <w:spacing w:val="-10"/>
          <w:sz w:val="22"/>
          <w:szCs w:val="22"/>
        </w:rPr>
        <w:t xml:space="preserve"> </w:t>
      </w:r>
      <w:r w:rsidRPr="00500415">
        <w:rPr>
          <w:rFonts w:ascii="Arial" w:hAnsi="Arial" w:cs="Arial"/>
          <w:sz w:val="22"/>
          <w:szCs w:val="22"/>
        </w:rPr>
        <w:t>Centre financier :  U90_06C</w:t>
      </w:r>
    </w:p>
    <w:p w14:paraId="4F779541" w14:textId="77777777" w:rsidR="00500415" w:rsidRPr="00500415" w:rsidRDefault="00500415" w:rsidP="00500415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39A5C38B" w14:textId="77777777" w:rsidR="00D22C96" w:rsidRDefault="00D22C96" w:rsidP="00D22C96">
      <w:pPr>
        <w:tabs>
          <w:tab w:val="left" w:pos="426"/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500415">
        <w:rPr>
          <w:rFonts w:ascii="Arial" w:eastAsia="Wingdings" w:hAnsi="Arial" w:cs="Arial"/>
          <w:color w:val="66CCFF"/>
          <w:spacing w:val="-10"/>
          <w:sz w:val="22"/>
          <w:szCs w:val="22"/>
        </w:rPr>
        <w:sym w:font="Wingdings" w:char="F06E"/>
      </w:r>
      <w:r w:rsidRPr="00500415">
        <w:rPr>
          <w:rFonts w:ascii="Arial" w:eastAsia="Wingdings" w:hAnsi="Arial" w:cs="Arial"/>
          <w:color w:val="66CCFF"/>
          <w:spacing w:val="-1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Imputation budgétaire : </w:t>
      </w:r>
    </w:p>
    <w:p w14:paraId="274B78AD" w14:textId="77777777" w:rsidR="00D22C96" w:rsidRPr="00500415" w:rsidRDefault="00D22C96" w:rsidP="00500415">
      <w:pPr>
        <w:tabs>
          <w:tab w:val="left" w:pos="426"/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5613BC6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4E3ED3E0" w14:textId="77777777" w:rsidR="009B1CD0" w:rsidRPr="00500415" w:rsidRDefault="009B1CD0" w:rsidP="0083205E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22"/>
          <w:szCs w:val="22"/>
        </w:rPr>
      </w:pPr>
      <w:proofErr w:type="gramStart"/>
      <w:r w:rsidRPr="00500415">
        <w:rPr>
          <w:rFonts w:ascii="Wingdings" w:eastAsia="Wingdings" w:hAnsi="Wingdings" w:cs="Wingdings"/>
          <w:b/>
          <w:color w:val="66CCFF"/>
          <w:spacing w:val="-10"/>
          <w:sz w:val="22"/>
          <w:szCs w:val="22"/>
        </w:rPr>
        <w:t></w:t>
      </w:r>
      <w:r w:rsidRPr="00500415">
        <w:rPr>
          <w:rFonts w:ascii="Arial" w:eastAsia="Arial" w:hAnsi="Arial" w:cs="Arial"/>
          <w:spacing w:val="-10"/>
          <w:sz w:val="22"/>
          <w:szCs w:val="22"/>
        </w:rPr>
        <w:t xml:space="preserve">  </w:t>
      </w:r>
      <w:r w:rsidRPr="00500415">
        <w:rPr>
          <w:rFonts w:ascii="Arial" w:hAnsi="Arial" w:cs="Arial"/>
          <w:b/>
          <w:sz w:val="22"/>
          <w:szCs w:val="22"/>
        </w:rPr>
        <w:t>Cet</w:t>
      </w:r>
      <w:proofErr w:type="gramEnd"/>
      <w:r w:rsidRPr="00500415">
        <w:rPr>
          <w:rFonts w:ascii="Arial" w:hAnsi="Arial" w:cs="Arial"/>
          <w:b/>
          <w:sz w:val="22"/>
          <w:szCs w:val="22"/>
        </w:rPr>
        <w:t xml:space="preserve"> acte d'engagement correspond</w:t>
      </w:r>
      <w:r w:rsidRPr="00500415">
        <w:rPr>
          <w:rFonts w:ascii="Arial" w:hAnsi="Arial" w:cs="Arial"/>
          <w:sz w:val="22"/>
          <w:szCs w:val="22"/>
        </w:rPr>
        <w:t xml:space="preserve"> :</w:t>
      </w:r>
    </w:p>
    <w:p w14:paraId="5B531403" w14:textId="77777777" w:rsidR="009B1CD0" w:rsidRDefault="009B1CD0" w:rsidP="0083205E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les cases correspondantes.)</w:t>
      </w:r>
    </w:p>
    <w:p w14:paraId="1D33968D" w14:textId="77777777" w:rsidR="009B1CD0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5F23626F" w14:textId="77777777" w:rsidR="009B1CD0" w:rsidRPr="00500415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6B84138A" w14:textId="191A08EA" w:rsidR="00B87564" w:rsidRPr="00500415" w:rsidRDefault="007D7A65" w:rsidP="009B45B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2"/>
          <w:szCs w:val="22"/>
        </w:rPr>
      </w:pPr>
      <w:r w:rsidRPr="0050041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00415">
        <w:rPr>
          <w:rFonts w:ascii="Arial" w:hAnsi="Arial" w:cs="Arial"/>
          <w:sz w:val="22"/>
          <w:szCs w:val="22"/>
        </w:rPr>
        <w:instrText xml:space="preserve"> FORMCHECKBOX </w:instrText>
      </w:r>
      <w:r w:rsidR="00184F73">
        <w:rPr>
          <w:rFonts w:ascii="Arial" w:hAnsi="Arial" w:cs="Arial"/>
          <w:sz w:val="22"/>
          <w:szCs w:val="22"/>
        </w:rPr>
      </w:r>
      <w:r w:rsidR="00184F73">
        <w:rPr>
          <w:rFonts w:ascii="Arial" w:hAnsi="Arial" w:cs="Arial"/>
          <w:sz w:val="22"/>
          <w:szCs w:val="22"/>
        </w:rPr>
        <w:fldChar w:fldCharType="separate"/>
      </w:r>
      <w:r w:rsidRPr="00500415">
        <w:rPr>
          <w:rFonts w:ascii="Arial" w:hAnsi="Arial" w:cs="Arial"/>
          <w:sz w:val="22"/>
          <w:szCs w:val="22"/>
        </w:rPr>
        <w:fldChar w:fldCharType="end"/>
      </w:r>
      <w:r w:rsidR="009B1CD0" w:rsidRPr="00500415">
        <w:rPr>
          <w:rFonts w:ascii="Arial" w:hAnsi="Arial" w:cs="Arial"/>
          <w:sz w:val="22"/>
          <w:szCs w:val="22"/>
        </w:rPr>
        <w:tab/>
      </w:r>
      <w:proofErr w:type="gramStart"/>
      <w:r w:rsidR="00B87564" w:rsidRPr="00500415">
        <w:rPr>
          <w:rFonts w:ascii="Arial" w:hAnsi="Arial" w:cs="Arial"/>
          <w:sz w:val="22"/>
          <w:szCs w:val="22"/>
        </w:rPr>
        <w:t>au</w:t>
      </w:r>
      <w:proofErr w:type="gramEnd"/>
      <w:r w:rsidR="00B87564" w:rsidRPr="00500415">
        <w:rPr>
          <w:rFonts w:ascii="Arial" w:hAnsi="Arial" w:cs="Arial"/>
          <w:sz w:val="22"/>
          <w:szCs w:val="22"/>
        </w:rPr>
        <w:t xml:space="preserve"> lot n</w:t>
      </w:r>
      <w:r w:rsidR="001F663F">
        <w:rPr>
          <w:rFonts w:ascii="Arial" w:hAnsi="Arial" w:cs="Arial"/>
          <w:sz w:val="22"/>
          <w:szCs w:val="22"/>
        </w:rPr>
        <w:t xml:space="preserve">° </w:t>
      </w:r>
      <w:r w:rsidR="006B4F54" w:rsidRPr="006B4F54">
        <w:rPr>
          <w:rFonts w:ascii="Arial" w:hAnsi="Arial" w:cs="Arial"/>
          <w:sz w:val="22"/>
          <w:szCs w:val="22"/>
        </w:rPr>
        <w:t>1</w:t>
      </w:r>
      <w:r w:rsidR="00184F73">
        <w:rPr>
          <w:rFonts w:ascii="Arial" w:hAnsi="Arial" w:cs="Arial"/>
          <w:sz w:val="22"/>
          <w:szCs w:val="22"/>
        </w:rPr>
        <w:t xml:space="preserve"> </w:t>
      </w:r>
      <w:r w:rsidR="000E2C25">
        <w:rPr>
          <w:rFonts w:ascii="Arial" w:hAnsi="Arial" w:cs="Arial"/>
          <w:sz w:val="22"/>
          <w:szCs w:val="22"/>
        </w:rPr>
        <w:t xml:space="preserve">- </w:t>
      </w:r>
      <w:r w:rsidR="000E2C25">
        <w:rPr>
          <w:rFonts w:ascii="Arial" w:hAnsi="Arial" w:cs="Arial"/>
          <w:b/>
          <w:sz w:val="22"/>
          <w:szCs w:val="22"/>
        </w:rPr>
        <w:t>CVC</w:t>
      </w:r>
      <w:r w:rsidR="006B4F54">
        <w:rPr>
          <w:rFonts w:ascii="Arial" w:hAnsi="Arial" w:cs="Arial"/>
          <w:sz w:val="22"/>
          <w:szCs w:val="22"/>
        </w:rPr>
        <w:t xml:space="preserve"> </w:t>
      </w:r>
      <w:r w:rsidR="001F663F">
        <w:rPr>
          <w:rFonts w:ascii="Arial" w:hAnsi="Arial" w:cs="Arial"/>
          <w:sz w:val="22"/>
          <w:szCs w:val="22"/>
        </w:rPr>
        <w:t>de la procédure de passation</w:t>
      </w:r>
      <w:r w:rsidR="00B87564" w:rsidRPr="00500415">
        <w:rPr>
          <w:rFonts w:ascii="Arial" w:hAnsi="Arial" w:cs="Arial"/>
          <w:sz w:val="22"/>
          <w:szCs w:val="22"/>
        </w:rPr>
        <w:t xml:space="preserve"> du marché </w:t>
      </w:r>
      <w:r w:rsidR="00FE48C9" w:rsidRPr="00500415">
        <w:rPr>
          <w:rFonts w:ascii="Arial" w:hAnsi="Arial" w:cs="Arial"/>
          <w:sz w:val="22"/>
          <w:szCs w:val="22"/>
        </w:rPr>
        <w:t xml:space="preserve">public </w:t>
      </w:r>
      <w:r w:rsidR="00B87564" w:rsidRPr="00500415">
        <w:rPr>
          <w:rFonts w:ascii="Arial" w:hAnsi="Arial" w:cs="Arial"/>
          <w:i/>
          <w:iCs/>
          <w:sz w:val="22"/>
          <w:szCs w:val="22"/>
        </w:rPr>
        <w:t>(en cas d’allotissement)</w:t>
      </w:r>
      <w:r w:rsidR="00B87564" w:rsidRPr="00500415">
        <w:rPr>
          <w:rFonts w:ascii="Arial" w:hAnsi="Arial" w:cs="Arial"/>
          <w:sz w:val="22"/>
          <w:szCs w:val="22"/>
        </w:rPr>
        <w:t> ;</w:t>
      </w:r>
    </w:p>
    <w:p w14:paraId="44EE7F75" w14:textId="77777777" w:rsidR="009B1CD0" w:rsidRPr="006B4F54" w:rsidRDefault="001F663F" w:rsidP="006B4F54">
      <w:pPr>
        <w:pStyle w:val="fcasegauche"/>
        <w:tabs>
          <w:tab w:val="left" w:pos="851"/>
        </w:tabs>
        <w:spacing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0C9C7BC1" w14:textId="77777777" w:rsidR="009B1CD0" w:rsidRPr="00500415" w:rsidRDefault="007D7A65" w:rsidP="006B4F54">
      <w:pPr>
        <w:pStyle w:val="fcasegauche"/>
        <w:numPr>
          <w:ilvl w:val="0"/>
          <w:numId w:val="5"/>
        </w:numPr>
        <w:tabs>
          <w:tab w:val="left" w:pos="851"/>
        </w:tabs>
        <w:spacing w:after="0"/>
        <w:ind w:left="1494"/>
        <w:rPr>
          <w:rFonts w:ascii="Arial" w:hAnsi="Arial" w:cs="Arial"/>
          <w:sz w:val="22"/>
          <w:szCs w:val="22"/>
        </w:rPr>
      </w:pPr>
      <w:r w:rsidRPr="0050041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00415">
        <w:rPr>
          <w:rFonts w:ascii="Arial" w:hAnsi="Arial" w:cs="Arial"/>
          <w:sz w:val="22"/>
          <w:szCs w:val="22"/>
        </w:rPr>
        <w:instrText xml:space="preserve"> FORMCHECKBOX </w:instrText>
      </w:r>
      <w:r w:rsidR="00184F73">
        <w:rPr>
          <w:rFonts w:ascii="Arial" w:hAnsi="Arial" w:cs="Arial"/>
          <w:sz w:val="22"/>
          <w:szCs w:val="22"/>
        </w:rPr>
      </w:r>
      <w:r w:rsidR="00184F73">
        <w:rPr>
          <w:rFonts w:ascii="Arial" w:hAnsi="Arial" w:cs="Arial"/>
          <w:sz w:val="22"/>
          <w:szCs w:val="22"/>
        </w:rPr>
        <w:fldChar w:fldCharType="separate"/>
      </w:r>
      <w:r w:rsidRPr="00500415">
        <w:rPr>
          <w:rFonts w:ascii="Arial" w:hAnsi="Arial" w:cs="Arial"/>
          <w:sz w:val="22"/>
          <w:szCs w:val="22"/>
        </w:rPr>
        <w:fldChar w:fldCharType="end"/>
      </w:r>
      <w:r w:rsidR="009B1CD0" w:rsidRPr="00500415">
        <w:rPr>
          <w:rFonts w:ascii="Arial" w:hAnsi="Arial" w:cs="Arial"/>
          <w:sz w:val="22"/>
          <w:szCs w:val="22"/>
        </w:rPr>
        <w:tab/>
      </w:r>
      <w:proofErr w:type="gramStart"/>
      <w:r w:rsidR="009B1CD0" w:rsidRPr="00500415">
        <w:rPr>
          <w:rFonts w:ascii="Arial" w:hAnsi="Arial" w:cs="Arial"/>
          <w:sz w:val="22"/>
          <w:szCs w:val="22"/>
        </w:rPr>
        <w:t>à</w:t>
      </w:r>
      <w:proofErr w:type="gramEnd"/>
      <w:r w:rsidR="009B1CD0" w:rsidRPr="00500415">
        <w:rPr>
          <w:rFonts w:ascii="Arial" w:hAnsi="Arial" w:cs="Arial"/>
          <w:sz w:val="22"/>
          <w:szCs w:val="22"/>
        </w:rPr>
        <w:t xml:space="preserve"> l’offre de base</w:t>
      </w:r>
      <w:r w:rsidR="004C5755" w:rsidRPr="00500415">
        <w:rPr>
          <w:rFonts w:ascii="Arial" w:hAnsi="Arial" w:cs="Arial"/>
          <w:sz w:val="22"/>
          <w:szCs w:val="22"/>
        </w:rPr>
        <w:t> ;</w:t>
      </w:r>
    </w:p>
    <w:p w14:paraId="6A446331" w14:textId="77777777" w:rsidR="009B1CD0" w:rsidRPr="00500415" w:rsidRDefault="009B1CD0" w:rsidP="006B4F54">
      <w:pPr>
        <w:pStyle w:val="fcasegauche"/>
        <w:tabs>
          <w:tab w:val="left" w:pos="851"/>
        </w:tabs>
        <w:spacing w:after="0"/>
        <w:ind w:left="927"/>
        <w:rPr>
          <w:rFonts w:ascii="Arial" w:hAnsi="Arial" w:cs="Arial"/>
          <w:sz w:val="22"/>
          <w:szCs w:val="22"/>
        </w:rPr>
      </w:pPr>
    </w:p>
    <w:p w14:paraId="42DE9373" w14:textId="77777777" w:rsidR="005546A9" w:rsidRDefault="005546A9" w:rsidP="006C4338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6C16CF77" w14:textId="77777777">
        <w:tc>
          <w:tcPr>
            <w:tcW w:w="10277" w:type="dxa"/>
            <w:shd w:val="clear" w:color="auto" w:fill="66CCFF"/>
          </w:tcPr>
          <w:p w14:paraId="6FCB7A11" w14:textId="77777777" w:rsidR="009B1CD0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</w:p>
        </w:tc>
      </w:tr>
    </w:tbl>
    <w:p w14:paraId="4221FAA5" w14:textId="77777777" w:rsidR="009B1CD0" w:rsidRDefault="009B1CD0" w:rsidP="006C4338">
      <w:pPr>
        <w:tabs>
          <w:tab w:val="left" w:pos="851"/>
        </w:tabs>
      </w:pPr>
    </w:p>
    <w:p w14:paraId="2C9973DE" w14:textId="77777777" w:rsidR="009B1CD0" w:rsidRDefault="009B1CD0" w:rsidP="00EE4800">
      <w:pPr>
        <w:pStyle w:val="Titre2"/>
        <w:tabs>
          <w:tab w:val="left" w:pos="851"/>
          <w:tab w:val="left" w:pos="2268"/>
        </w:tabs>
        <w:ind w:hanging="9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B1 - Identification et engagement </w:t>
      </w:r>
      <w:r w:rsidR="00CD185D">
        <w:rPr>
          <w:rFonts w:ascii="Arial" w:hAnsi="Arial" w:cs="Arial"/>
          <w:sz w:val="22"/>
          <w:szCs w:val="22"/>
        </w:rPr>
        <w:t>du titulaire</w:t>
      </w:r>
      <w:r w:rsidR="0021797C">
        <w:rPr>
          <w:rFonts w:ascii="Arial" w:hAnsi="Arial" w:cs="Arial"/>
          <w:sz w:val="22"/>
          <w:szCs w:val="22"/>
        </w:rPr>
        <w:t xml:space="preserve"> ou du groupement titulaire</w:t>
      </w:r>
    </w:p>
    <w:p w14:paraId="15FEE305" w14:textId="77777777" w:rsidR="009B1CD0" w:rsidRDefault="009B1CD0" w:rsidP="006F3DF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les cases correspondantes.)</w:t>
      </w:r>
    </w:p>
    <w:p w14:paraId="6E57E259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3C935EA1" w14:textId="77777777" w:rsidR="009B1CD0" w:rsidRPr="00500415" w:rsidRDefault="009B1CD0" w:rsidP="005846FB">
      <w:pPr>
        <w:tabs>
          <w:tab w:val="left" w:pos="851"/>
        </w:tabs>
        <w:jc w:val="both"/>
        <w:rPr>
          <w:sz w:val="22"/>
          <w:szCs w:val="22"/>
        </w:rPr>
      </w:pPr>
      <w:r w:rsidRPr="00500415">
        <w:rPr>
          <w:rFonts w:ascii="Arial" w:hAnsi="Arial" w:cs="Arial"/>
          <w:sz w:val="22"/>
          <w:szCs w:val="22"/>
        </w:rPr>
        <w:t xml:space="preserve">Après avoir pris connaissance des pièces constitutives du marché </w:t>
      </w:r>
      <w:r w:rsidR="00FE48C9" w:rsidRPr="00500415">
        <w:rPr>
          <w:rFonts w:ascii="Arial" w:hAnsi="Arial" w:cs="Arial"/>
          <w:sz w:val="22"/>
          <w:szCs w:val="22"/>
        </w:rPr>
        <w:t>public</w:t>
      </w:r>
      <w:r w:rsidRPr="00500415">
        <w:rPr>
          <w:rFonts w:ascii="Arial" w:hAnsi="Arial" w:cs="Arial"/>
          <w:sz w:val="22"/>
          <w:szCs w:val="22"/>
        </w:rPr>
        <w:t xml:space="preserve"> suivantes,</w:t>
      </w:r>
    </w:p>
    <w:p w14:paraId="7CA20859" w14:textId="165D6C4A" w:rsidR="009B1CD0" w:rsidRPr="00500415" w:rsidRDefault="007D7A65" w:rsidP="005846FB">
      <w:pPr>
        <w:tabs>
          <w:tab w:val="left" w:pos="851"/>
        </w:tabs>
        <w:spacing w:before="120"/>
        <w:ind w:left="1135" w:hanging="284"/>
        <w:jc w:val="both"/>
        <w:rPr>
          <w:sz w:val="22"/>
          <w:szCs w:val="22"/>
          <w:lang w:val="en-US"/>
        </w:rPr>
      </w:pPr>
      <w:r w:rsidRPr="0050041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00415">
        <w:rPr>
          <w:sz w:val="22"/>
          <w:szCs w:val="22"/>
          <w:lang w:val="en-US"/>
        </w:rPr>
        <w:instrText xml:space="preserve"> FORMCHECKBOX </w:instrText>
      </w:r>
      <w:r w:rsidR="00184F73">
        <w:rPr>
          <w:sz w:val="22"/>
          <w:szCs w:val="22"/>
        </w:rPr>
      </w:r>
      <w:r w:rsidR="00184F73">
        <w:rPr>
          <w:sz w:val="22"/>
          <w:szCs w:val="22"/>
        </w:rPr>
        <w:fldChar w:fldCharType="separate"/>
      </w:r>
      <w:r w:rsidRPr="00500415">
        <w:rPr>
          <w:sz w:val="22"/>
          <w:szCs w:val="22"/>
        </w:rPr>
        <w:fldChar w:fldCharType="end"/>
      </w:r>
      <w:r w:rsidR="009B1CD0" w:rsidRPr="00500415">
        <w:rPr>
          <w:rFonts w:ascii="Arial" w:hAnsi="Arial" w:cs="Arial"/>
          <w:sz w:val="22"/>
          <w:szCs w:val="22"/>
          <w:lang w:val="en-GB"/>
        </w:rPr>
        <w:t xml:space="preserve"> CCP </w:t>
      </w:r>
      <w:r w:rsidR="003168CE">
        <w:rPr>
          <w:rFonts w:ascii="Arial" w:hAnsi="Arial" w:cs="Arial"/>
          <w:sz w:val="22"/>
          <w:szCs w:val="22"/>
          <w:lang w:val="en-GB"/>
        </w:rPr>
        <w:t xml:space="preserve">du </w:t>
      </w:r>
      <w:proofErr w:type="spellStart"/>
      <w:r w:rsidR="00EE4800">
        <w:rPr>
          <w:rFonts w:ascii="Arial" w:hAnsi="Arial" w:cs="Arial"/>
          <w:sz w:val="22"/>
          <w:szCs w:val="22"/>
          <w:lang w:val="en-GB"/>
        </w:rPr>
        <w:t>présent</w:t>
      </w:r>
      <w:proofErr w:type="spellEnd"/>
      <w:r w:rsidR="003168CE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EE4800">
        <w:rPr>
          <w:rFonts w:ascii="Arial" w:hAnsi="Arial" w:cs="Arial"/>
          <w:sz w:val="22"/>
          <w:szCs w:val="22"/>
          <w:lang w:val="en-GB"/>
        </w:rPr>
        <w:t>marché</w:t>
      </w:r>
      <w:proofErr w:type="spellEnd"/>
      <w:r w:rsidR="00D02136">
        <w:rPr>
          <w:rFonts w:ascii="Arial" w:hAnsi="Arial" w:cs="Arial"/>
          <w:sz w:val="22"/>
          <w:szCs w:val="22"/>
          <w:lang w:val="en-GB"/>
        </w:rPr>
        <w:t>,</w:t>
      </w:r>
    </w:p>
    <w:p w14:paraId="6F273192" w14:textId="2BB1FEAC" w:rsidR="009B1CD0" w:rsidRPr="00500415" w:rsidRDefault="007D7A65" w:rsidP="005846FB">
      <w:pPr>
        <w:tabs>
          <w:tab w:val="left" w:pos="851"/>
        </w:tabs>
        <w:spacing w:before="120"/>
        <w:ind w:left="1135" w:hanging="284"/>
        <w:jc w:val="both"/>
        <w:rPr>
          <w:sz w:val="22"/>
          <w:szCs w:val="22"/>
          <w:lang w:val="en-US"/>
        </w:rPr>
      </w:pPr>
      <w:r w:rsidRPr="0050041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00415">
        <w:rPr>
          <w:sz w:val="22"/>
          <w:szCs w:val="22"/>
          <w:lang w:val="en-US"/>
        </w:rPr>
        <w:instrText xml:space="preserve"> FORMCHECKBOX </w:instrText>
      </w:r>
      <w:r w:rsidR="00184F73">
        <w:rPr>
          <w:sz w:val="22"/>
          <w:szCs w:val="22"/>
        </w:rPr>
      </w:r>
      <w:r w:rsidR="00184F73">
        <w:rPr>
          <w:sz w:val="22"/>
          <w:szCs w:val="22"/>
        </w:rPr>
        <w:fldChar w:fldCharType="separate"/>
      </w:r>
      <w:r w:rsidRPr="00500415">
        <w:rPr>
          <w:sz w:val="22"/>
          <w:szCs w:val="22"/>
        </w:rPr>
        <w:fldChar w:fldCharType="end"/>
      </w:r>
      <w:r w:rsidR="009B1CD0" w:rsidRPr="00500415">
        <w:rPr>
          <w:rFonts w:ascii="Arial" w:hAnsi="Arial" w:cs="Arial"/>
          <w:sz w:val="22"/>
          <w:szCs w:val="22"/>
          <w:lang w:val="en-GB"/>
        </w:rPr>
        <w:t xml:space="preserve"> CCAG </w:t>
      </w:r>
      <w:r w:rsidR="001F663F">
        <w:rPr>
          <w:rFonts w:ascii="Arial" w:hAnsi="Arial" w:cs="Arial"/>
          <w:sz w:val="22"/>
          <w:szCs w:val="22"/>
          <w:lang w:val="en-GB"/>
        </w:rPr>
        <w:t>TRAVAUX</w:t>
      </w:r>
      <w:r w:rsidR="009D2FE0">
        <w:rPr>
          <w:rFonts w:ascii="Arial" w:hAnsi="Arial" w:cs="Arial"/>
          <w:sz w:val="22"/>
          <w:szCs w:val="22"/>
          <w:lang w:val="en-GB"/>
        </w:rPr>
        <w:t xml:space="preserve"> </w:t>
      </w:r>
      <w:r w:rsidR="00EE4800">
        <w:rPr>
          <w:rFonts w:ascii="Arial" w:hAnsi="Arial" w:cs="Arial"/>
          <w:sz w:val="22"/>
          <w:szCs w:val="22"/>
          <w:lang w:val="en-GB"/>
        </w:rPr>
        <w:t>2021</w:t>
      </w:r>
      <w:r w:rsidR="00D02136">
        <w:rPr>
          <w:rFonts w:ascii="Arial" w:hAnsi="Arial" w:cs="Arial"/>
          <w:sz w:val="22"/>
          <w:szCs w:val="22"/>
          <w:lang w:val="en-GB"/>
        </w:rPr>
        <w:t>.</w:t>
      </w:r>
    </w:p>
    <w:p w14:paraId="4DA595F7" w14:textId="77777777" w:rsidR="009B1CD0" w:rsidRPr="00500415" w:rsidRDefault="009B1CD0" w:rsidP="00710FD6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6476FC2B" w14:textId="77777777" w:rsidR="009B1CD0" w:rsidRPr="00500415" w:rsidRDefault="009B1CD0" w:rsidP="00E47798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proofErr w:type="gramStart"/>
      <w:r w:rsidRPr="00500415">
        <w:rPr>
          <w:rFonts w:ascii="Arial" w:hAnsi="Arial" w:cs="Arial"/>
          <w:sz w:val="22"/>
          <w:szCs w:val="22"/>
        </w:rPr>
        <w:t>et</w:t>
      </w:r>
      <w:proofErr w:type="gramEnd"/>
      <w:r w:rsidRPr="00500415">
        <w:rPr>
          <w:rFonts w:ascii="Arial" w:hAnsi="Arial" w:cs="Arial"/>
          <w:sz w:val="22"/>
          <w:szCs w:val="22"/>
        </w:rPr>
        <w:t xml:space="preserve"> conformément à leurs clauses,</w:t>
      </w:r>
    </w:p>
    <w:p w14:paraId="43B4FCD9" w14:textId="77777777" w:rsidR="009B1CD0" w:rsidRPr="00500415" w:rsidRDefault="009B1CD0" w:rsidP="0083205E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154FB02" w14:textId="77777777" w:rsidR="009B1CD0" w:rsidRDefault="007D7A65" w:rsidP="006B5057">
      <w:pPr>
        <w:tabs>
          <w:tab w:val="left" w:pos="851"/>
        </w:tabs>
        <w:ind w:left="851"/>
        <w:jc w:val="both"/>
        <w:rPr>
          <w:rFonts w:ascii="Arial" w:hAnsi="Arial" w:cs="Arial"/>
          <w:sz w:val="22"/>
          <w:szCs w:val="22"/>
        </w:rPr>
      </w:pPr>
      <w:r w:rsidRPr="0050041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00415">
        <w:rPr>
          <w:sz w:val="22"/>
          <w:szCs w:val="22"/>
        </w:rPr>
        <w:instrText xml:space="preserve"> FORMCHECKBOX </w:instrText>
      </w:r>
      <w:r w:rsidR="00184F73">
        <w:rPr>
          <w:sz w:val="22"/>
          <w:szCs w:val="22"/>
        </w:rPr>
      </w:r>
      <w:r w:rsidR="00184F73">
        <w:rPr>
          <w:sz w:val="22"/>
          <w:szCs w:val="22"/>
        </w:rPr>
        <w:fldChar w:fldCharType="separate"/>
      </w:r>
      <w:r w:rsidRPr="00500415">
        <w:rPr>
          <w:sz w:val="22"/>
          <w:szCs w:val="22"/>
        </w:rPr>
        <w:fldChar w:fldCharType="end"/>
      </w:r>
      <w:r w:rsidR="009B1CD0" w:rsidRPr="0050041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D90A00" w:rsidRPr="00500415">
        <w:rPr>
          <w:rFonts w:ascii="Arial" w:hAnsi="Arial" w:cs="Arial"/>
          <w:sz w:val="22"/>
          <w:szCs w:val="22"/>
        </w:rPr>
        <w:t>le</w:t>
      </w:r>
      <w:proofErr w:type="gramEnd"/>
      <w:r w:rsidR="00D90A00" w:rsidRPr="00500415">
        <w:rPr>
          <w:rFonts w:ascii="Arial" w:hAnsi="Arial" w:cs="Arial"/>
          <w:sz w:val="22"/>
          <w:szCs w:val="22"/>
        </w:rPr>
        <w:t xml:space="preserve"> </w:t>
      </w:r>
      <w:r w:rsidR="009B1CD0" w:rsidRPr="00500415">
        <w:rPr>
          <w:rFonts w:ascii="Arial" w:hAnsi="Arial" w:cs="Arial"/>
          <w:sz w:val="22"/>
          <w:szCs w:val="22"/>
        </w:rPr>
        <w:t>signataire</w:t>
      </w:r>
    </w:p>
    <w:p w14:paraId="042E3DF8" w14:textId="77777777" w:rsidR="00D942D0" w:rsidRPr="00500415" w:rsidRDefault="00D942D0" w:rsidP="00D942D0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22"/>
          <w:szCs w:val="22"/>
        </w:rPr>
      </w:pPr>
      <w:r w:rsidRPr="0050041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00415">
        <w:rPr>
          <w:sz w:val="22"/>
          <w:szCs w:val="22"/>
        </w:rPr>
        <w:instrText xml:space="preserve"> FORMCHECKBOX </w:instrText>
      </w:r>
      <w:r w:rsidR="00184F73">
        <w:rPr>
          <w:sz w:val="22"/>
          <w:szCs w:val="22"/>
        </w:rPr>
      </w:r>
      <w:r w:rsidR="00184F73">
        <w:rPr>
          <w:sz w:val="22"/>
          <w:szCs w:val="22"/>
        </w:rPr>
        <w:fldChar w:fldCharType="separate"/>
      </w:r>
      <w:r w:rsidRPr="00500415">
        <w:rPr>
          <w:sz w:val="22"/>
          <w:szCs w:val="22"/>
        </w:rPr>
        <w:fldChar w:fldCharType="end"/>
      </w:r>
      <w:r w:rsidRPr="0050041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500415">
        <w:rPr>
          <w:rFonts w:ascii="Arial" w:hAnsi="Arial" w:cs="Arial"/>
          <w:sz w:val="22"/>
          <w:szCs w:val="22"/>
        </w:rPr>
        <w:t>s’engage</w:t>
      </w:r>
      <w:proofErr w:type="gramEnd"/>
      <w:r w:rsidRPr="00500415">
        <w:rPr>
          <w:rFonts w:ascii="Arial" w:hAnsi="Arial" w:cs="Arial"/>
          <w:sz w:val="22"/>
          <w:szCs w:val="22"/>
        </w:rPr>
        <w:t>, sur la base de son offre et pour son propre compte ;</w:t>
      </w:r>
    </w:p>
    <w:p w14:paraId="7D0BF615" w14:textId="6455BF6A" w:rsidR="00D942D0" w:rsidRDefault="00D942D0" w:rsidP="006B5057">
      <w:pPr>
        <w:tabs>
          <w:tab w:val="left" w:pos="851"/>
        </w:tabs>
        <w:ind w:left="851"/>
        <w:jc w:val="both"/>
        <w:rPr>
          <w:rFonts w:ascii="Arial" w:hAnsi="Arial" w:cs="Arial"/>
          <w:sz w:val="22"/>
          <w:szCs w:val="22"/>
        </w:rPr>
      </w:pPr>
    </w:p>
    <w:p w14:paraId="489D275D" w14:textId="77777777" w:rsidR="00184F73" w:rsidRDefault="00184F73" w:rsidP="006B5057">
      <w:pPr>
        <w:tabs>
          <w:tab w:val="left" w:pos="851"/>
        </w:tabs>
        <w:ind w:left="851"/>
        <w:jc w:val="both"/>
        <w:rPr>
          <w:rFonts w:ascii="Arial" w:hAnsi="Arial" w:cs="Arial"/>
          <w:sz w:val="22"/>
          <w:szCs w:val="22"/>
        </w:rPr>
      </w:pPr>
    </w:p>
    <w:p w14:paraId="4EEC7D29" w14:textId="77777777" w:rsidR="00D942D0" w:rsidRPr="00500415" w:rsidRDefault="00D942D0" w:rsidP="006B5057">
      <w:pPr>
        <w:tabs>
          <w:tab w:val="left" w:pos="851"/>
        </w:tabs>
        <w:ind w:left="851"/>
        <w:jc w:val="both"/>
        <w:rPr>
          <w:rFonts w:ascii="Arial" w:hAnsi="Arial" w:cs="Arial"/>
          <w:sz w:val="22"/>
          <w:szCs w:val="22"/>
        </w:rPr>
      </w:pPr>
    </w:p>
    <w:p w14:paraId="618A7FB5" w14:textId="77777777" w:rsidR="00500415" w:rsidRPr="007E3440" w:rsidRDefault="00500415" w:rsidP="00500415">
      <w:pPr>
        <w:autoSpaceDE w:val="0"/>
        <w:rPr>
          <w:rFonts w:ascii="Arial" w:hAnsi="Arial" w:cs="Arial"/>
          <w:b/>
          <w:bCs/>
          <w:color w:val="000000"/>
          <w:sz w:val="22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68"/>
        <w:gridCol w:w="2436"/>
        <w:gridCol w:w="316"/>
        <w:gridCol w:w="1528"/>
        <w:gridCol w:w="315"/>
        <w:gridCol w:w="294"/>
        <w:gridCol w:w="1974"/>
      </w:tblGrid>
      <w:tr w:rsidR="00500415" w:rsidRPr="007E3440" w14:paraId="4E446328" w14:textId="77777777" w:rsidTr="00580B31">
        <w:trPr>
          <w:jc w:val="center"/>
        </w:trPr>
        <w:tc>
          <w:tcPr>
            <w:tcW w:w="3168" w:type="dxa"/>
          </w:tcPr>
          <w:p w14:paraId="19523F96" w14:textId="77777777" w:rsidR="00500415" w:rsidRPr="00D942D0" w:rsidRDefault="00500415" w:rsidP="00580B31">
            <w:pPr>
              <w:autoSpaceDE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942D0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184F73">
              <w:rPr>
                <w:rFonts w:ascii="Arial" w:hAnsi="Arial" w:cs="Arial"/>
                <w:sz w:val="22"/>
                <w:szCs w:val="22"/>
              </w:rPr>
            </w:r>
            <w:r w:rsidR="00184F7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942D0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D942D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</w:t>
            </w:r>
            <w:r w:rsidRPr="00D942D0">
              <w:rPr>
                <w:rFonts w:ascii="Arial" w:hAnsi="Arial" w:cs="Arial"/>
                <w:b/>
                <w:sz w:val="22"/>
                <w:szCs w:val="22"/>
              </w:rPr>
              <w:t xml:space="preserve">M </w:t>
            </w:r>
            <w:r w:rsidRPr="00D942D0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aseACocher11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13"/>
            <w:r w:rsidRPr="00D942D0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184F73">
              <w:rPr>
                <w:rFonts w:ascii="Arial" w:hAnsi="Arial" w:cs="Arial"/>
                <w:b/>
                <w:sz w:val="22"/>
                <w:szCs w:val="22"/>
              </w:rPr>
            </w:r>
            <w:r w:rsidR="00184F7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942D0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"/>
            <w:r w:rsidRPr="00D942D0">
              <w:rPr>
                <w:rFonts w:ascii="Arial" w:hAnsi="Arial" w:cs="Arial"/>
                <w:b/>
                <w:sz w:val="22"/>
                <w:szCs w:val="22"/>
              </w:rPr>
              <w:t xml:space="preserve"> Mme</w:t>
            </w:r>
          </w:p>
        </w:tc>
        <w:tc>
          <w:tcPr>
            <w:tcW w:w="6863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035E2880" w14:textId="77777777" w:rsidR="00500415" w:rsidRPr="00D942D0" w:rsidRDefault="00500415" w:rsidP="00580B31">
            <w:pPr>
              <w:tabs>
                <w:tab w:val="left" w:pos="5400"/>
              </w:tabs>
              <w:autoSpaceDE w:val="0"/>
              <w:ind w:left="1440"/>
              <w:jc w:val="both"/>
              <w:outlineLvl w:val="7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00415" w:rsidRPr="007E3440" w14:paraId="353C1B08" w14:textId="77777777" w:rsidTr="00580B31">
        <w:trPr>
          <w:jc w:val="center"/>
        </w:trPr>
        <w:tc>
          <w:tcPr>
            <w:tcW w:w="3168" w:type="dxa"/>
          </w:tcPr>
          <w:p w14:paraId="309CD943" w14:textId="77777777" w:rsidR="00500415" w:rsidRPr="00D942D0" w:rsidRDefault="005004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sz w:val="22"/>
                <w:szCs w:val="22"/>
              </w:rPr>
            </w:pPr>
            <w:r w:rsidRPr="00D942D0">
              <w:rPr>
                <w:rFonts w:ascii="Arial" w:hAnsi="Arial" w:cs="Arial"/>
                <w:bCs/>
                <w:sz w:val="22"/>
                <w:szCs w:val="22"/>
              </w:rPr>
              <w:t>RCS</w:t>
            </w:r>
          </w:p>
        </w:tc>
        <w:tc>
          <w:tcPr>
            <w:tcW w:w="6863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0C47B01E" w14:textId="77777777" w:rsidR="00500415" w:rsidRPr="00D942D0" w:rsidRDefault="005004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00415" w:rsidRPr="007E3440" w14:paraId="6D1E339A" w14:textId="77777777" w:rsidTr="00580B31">
        <w:trPr>
          <w:jc w:val="center"/>
        </w:trPr>
        <w:tc>
          <w:tcPr>
            <w:tcW w:w="3168" w:type="dxa"/>
          </w:tcPr>
          <w:p w14:paraId="5DE5DB38" w14:textId="77777777" w:rsidR="00500415" w:rsidRPr="00D942D0" w:rsidRDefault="005004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sz w:val="22"/>
                <w:szCs w:val="22"/>
              </w:rPr>
            </w:pPr>
            <w:r w:rsidRPr="00D942D0">
              <w:rPr>
                <w:rFonts w:ascii="Arial" w:hAnsi="Arial" w:cs="Arial"/>
                <w:bCs/>
                <w:sz w:val="22"/>
                <w:szCs w:val="22"/>
              </w:rPr>
              <w:t>Adresse</w:t>
            </w:r>
          </w:p>
        </w:tc>
        <w:tc>
          <w:tcPr>
            <w:tcW w:w="6863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5617E0F6" w14:textId="77777777" w:rsidR="00500415" w:rsidRPr="00D942D0" w:rsidRDefault="005004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00415" w:rsidRPr="007E3440" w14:paraId="68F9BAE3" w14:textId="77777777" w:rsidTr="00580B31">
        <w:trPr>
          <w:jc w:val="center"/>
        </w:trPr>
        <w:tc>
          <w:tcPr>
            <w:tcW w:w="3168" w:type="dxa"/>
          </w:tcPr>
          <w:p w14:paraId="3AAE8CE9" w14:textId="77777777" w:rsidR="00500415" w:rsidRPr="00D942D0" w:rsidRDefault="00500415" w:rsidP="00580B31">
            <w:pPr>
              <w:autoSpaceDE w:val="0"/>
              <w:snapToGri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D942D0">
              <w:rPr>
                <w:rFonts w:ascii="Arial" w:hAnsi="Arial" w:cs="Arial"/>
                <w:bCs/>
                <w:sz w:val="22"/>
                <w:szCs w:val="22"/>
              </w:rPr>
              <w:t>Téléphone :</w:t>
            </w:r>
          </w:p>
        </w:tc>
        <w:tc>
          <w:tcPr>
            <w:tcW w:w="2752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5560AB1F" w14:textId="77777777" w:rsidR="00500415" w:rsidRPr="00D942D0" w:rsidRDefault="005004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FFFFFF"/>
          </w:tcPr>
          <w:p w14:paraId="7891B45A" w14:textId="77777777" w:rsidR="00500415" w:rsidRPr="00D942D0" w:rsidRDefault="00500415" w:rsidP="00580B31">
            <w:pPr>
              <w:autoSpaceDE w:val="0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Fax :</w:t>
            </w:r>
          </w:p>
        </w:tc>
        <w:tc>
          <w:tcPr>
            <w:tcW w:w="2268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08C0D6B6" w14:textId="77777777" w:rsidR="00500415" w:rsidRPr="002D4867" w:rsidRDefault="005004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500415" w:rsidRPr="007E3440" w14:paraId="7DE25A7D" w14:textId="77777777" w:rsidTr="00580B31">
        <w:trPr>
          <w:jc w:val="center"/>
        </w:trPr>
        <w:tc>
          <w:tcPr>
            <w:tcW w:w="3168" w:type="dxa"/>
          </w:tcPr>
          <w:p w14:paraId="4F838E33" w14:textId="77777777" w:rsidR="00500415" w:rsidRPr="00D942D0" w:rsidRDefault="005004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sz w:val="22"/>
                <w:szCs w:val="22"/>
              </w:rPr>
            </w:pPr>
            <w:r w:rsidRPr="00D942D0">
              <w:rPr>
                <w:rFonts w:ascii="Arial" w:hAnsi="Arial" w:cs="Arial"/>
                <w:bCs/>
                <w:sz w:val="22"/>
                <w:szCs w:val="22"/>
              </w:rPr>
              <w:t>Adresse électronique</w:t>
            </w:r>
          </w:p>
        </w:tc>
        <w:tc>
          <w:tcPr>
            <w:tcW w:w="6863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04F31E69" w14:textId="77777777" w:rsidR="00500415" w:rsidRPr="00D942D0" w:rsidRDefault="005004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00415" w:rsidRPr="007E3440" w14:paraId="0361B45F" w14:textId="77777777" w:rsidTr="00580B31">
        <w:trPr>
          <w:jc w:val="center"/>
        </w:trPr>
        <w:tc>
          <w:tcPr>
            <w:tcW w:w="3168" w:type="dxa"/>
          </w:tcPr>
          <w:p w14:paraId="6FB65E06" w14:textId="77777777" w:rsidR="00500415" w:rsidRPr="00D942D0" w:rsidRDefault="005004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sz w:val="22"/>
                <w:szCs w:val="22"/>
              </w:rPr>
            </w:pPr>
            <w:r w:rsidRPr="00D942D0">
              <w:rPr>
                <w:rFonts w:ascii="Arial" w:hAnsi="Arial" w:cs="Arial"/>
                <w:bCs/>
                <w:sz w:val="22"/>
                <w:szCs w:val="22"/>
              </w:rPr>
              <w:t>Code NAF</w:t>
            </w:r>
          </w:p>
        </w:tc>
        <w:tc>
          <w:tcPr>
            <w:tcW w:w="24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42420CAF" w14:textId="77777777" w:rsidR="00500415" w:rsidRPr="00D942D0" w:rsidRDefault="005004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53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FFFFFF"/>
          </w:tcPr>
          <w:p w14:paraId="7AED5CD4" w14:textId="77777777" w:rsidR="00500415" w:rsidRPr="00D942D0" w:rsidRDefault="005004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sz w:val="22"/>
                <w:szCs w:val="22"/>
              </w:rPr>
            </w:pPr>
            <w:r w:rsidRPr="00D942D0">
              <w:rPr>
                <w:rFonts w:ascii="Arial" w:hAnsi="Arial" w:cs="Arial"/>
                <w:bCs/>
                <w:sz w:val="22"/>
                <w:szCs w:val="22"/>
              </w:rPr>
              <w:t>N° S</w:t>
            </w:r>
            <w:r w:rsidR="00750C22">
              <w:rPr>
                <w:rFonts w:ascii="Arial" w:hAnsi="Arial" w:cs="Arial"/>
                <w:bCs/>
                <w:sz w:val="22"/>
                <w:szCs w:val="22"/>
              </w:rPr>
              <w:t>n° S</w:t>
            </w:r>
            <w:r w:rsidRPr="00D942D0">
              <w:rPr>
                <w:rFonts w:ascii="Arial" w:hAnsi="Arial" w:cs="Arial"/>
                <w:bCs/>
                <w:sz w:val="22"/>
                <w:szCs w:val="22"/>
              </w:rPr>
              <w:t>IRET</w:t>
            </w:r>
          </w:p>
        </w:tc>
        <w:tc>
          <w:tcPr>
            <w:tcW w:w="19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7F0F2740" w14:textId="77777777" w:rsidR="00500415" w:rsidRPr="002D4867" w:rsidRDefault="005004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500415" w:rsidRPr="007E3440" w14:paraId="7ED82BA2" w14:textId="77777777" w:rsidTr="00580B31">
        <w:trPr>
          <w:jc w:val="center"/>
        </w:trPr>
        <w:tc>
          <w:tcPr>
            <w:tcW w:w="3168" w:type="dxa"/>
          </w:tcPr>
          <w:p w14:paraId="56514633" w14:textId="77777777" w:rsidR="00500415" w:rsidRPr="00D942D0" w:rsidRDefault="005004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sz w:val="22"/>
                <w:szCs w:val="22"/>
              </w:rPr>
            </w:pPr>
            <w:r w:rsidRPr="00D942D0">
              <w:rPr>
                <w:rFonts w:ascii="Arial" w:hAnsi="Arial" w:cs="Arial"/>
                <w:bCs/>
                <w:sz w:val="22"/>
                <w:szCs w:val="22"/>
              </w:rPr>
              <w:t>TVA intracommunautaire</w:t>
            </w:r>
          </w:p>
        </w:tc>
        <w:tc>
          <w:tcPr>
            <w:tcW w:w="6863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06FEFA62" w14:textId="77777777" w:rsidR="00500415" w:rsidRPr="00D942D0" w:rsidRDefault="005004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00415" w:rsidRPr="007E3440" w14:paraId="49CA6B71" w14:textId="77777777" w:rsidTr="00580B31">
        <w:trPr>
          <w:jc w:val="center"/>
        </w:trPr>
        <w:tc>
          <w:tcPr>
            <w:tcW w:w="7448" w:type="dxa"/>
            <w:gridSpan w:val="4"/>
          </w:tcPr>
          <w:p w14:paraId="460EE23C" w14:textId="77777777" w:rsidR="00500415" w:rsidRPr="00D942D0" w:rsidRDefault="005004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83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4409DF5A" w14:textId="77777777" w:rsidR="00500415" w:rsidRPr="002D4867" w:rsidRDefault="005004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</w:tbl>
    <w:p w14:paraId="7588AF88" w14:textId="77777777" w:rsidR="009B1CD0" w:rsidRPr="00500415" w:rsidRDefault="009B1CD0" w:rsidP="0083205E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7C2DA50" w14:textId="77777777" w:rsidR="009B1CD0" w:rsidRPr="00500415" w:rsidRDefault="009B1CD0" w:rsidP="009B45B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293DE3BD" w14:textId="77777777" w:rsidR="009B1CD0" w:rsidRPr="00500415" w:rsidRDefault="009B1CD0" w:rsidP="009B45B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465697BC" w14:textId="77777777" w:rsidR="009B1CD0" w:rsidRPr="00500415" w:rsidRDefault="007D7A65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22"/>
          <w:szCs w:val="22"/>
        </w:rPr>
      </w:pPr>
      <w:r w:rsidRPr="00500415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00415">
        <w:rPr>
          <w:sz w:val="22"/>
          <w:szCs w:val="22"/>
        </w:rPr>
        <w:instrText xml:space="preserve"> FORMCHECKBOX </w:instrText>
      </w:r>
      <w:r w:rsidR="00184F73">
        <w:rPr>
          <w:sz w:val="22"/>
          <w:szCs w:val="22"/>
        </w:rPr>
      </w:r>
      <w:r w:rsidR="00184F73">
        <w:rPr>
          <w:sz w:val="22"/>
          <w:szCs w:val="22"/>
        </w:rPr>
        <w:fldChar w:fldCharType="separate"/>
      </w:r>
      <w:r w:rsidRPr="00500415">
        <w:rPr>
          <w:sz w:val="22"/>
          <w:szCs w:val="22"/>
        </w:rPr>
        <w:fldChar w:fldCharType="end"/>
      </w:r>
      <w:r w:rsidR="009B1CD0" w:rsidRPr="0050041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9B1CD0" w:rsidRPr="00500415">
        <w:rPr>
          <w:rFonts w:ascii="Arial" w:hAnsi="Arial" w:cs="Arial"/>
          <w:sz w:val="22"/>
          <w:szCs w:val="22"/>
        </w:rPr>
        <w:t>engage</w:t>
      </w:r>
      <w:proofErr w:type="gramEnd"/>
      <w:r w:rsidR="009B1CD0" w:rsidRPr="00500415">
        <w:rPr>
          <w:rFonts w:ascii="Arial" w:hAnsi="Arial" w:cs="Arial"/>
          <w:sz w:val="22"/>
          <w:szCs w:val="22"/>
        </w:rPr>
        <w:t xml:space="preserve"> sur la base de son offre ;</w:t>
      </w:r>
    </w:p>
    <w:p w14:paraId="0307EB7B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61E17B8A" w14:textId="77777777" w:rsidR="00D942D0" w:rsidRPr="00D942D0" w:rsidRDefault="00D942D0" w:rsidP="00D942D0">
      <w:pPr>
        <w:autoSpaceDE w:val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68"/>
        <w:gridCol w:w="2436"/>
        <w:gridCol w:w="1203"/>
        <w:gridCol w:w="609"/>
        <w:gridCol w:w="69"/>
        <w:gridCol w:w="2530"/>
      </w:tblGrid>
      <w:tr w:rsidR="00D942D0" w:rsidRPr="00D942D0" w14:paraId="595EC27D" w14:textId="77777777" w:rsidTr="00580B31">
        <w:trPr>
          <w:jc w:val="center"/>
        </w:trPr>
        <w:tc>
          <w:tcPr>
            <w:tcW w:w="3168" w:type="dxa"/>
          </w:tcPr>
          <w:p w14:paraId="224D3D45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b/>
                <w:sz w:val="22"/>
                <w:szCs w:val="22"/>
              </w:rPr>
            </w:pPr>
            <w:r w:rsidRPr="00D942D0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D942D0"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 w:rsidR="00184F73">
              <w:rPr>
                <w:rFonts w:ascii="Arial" w:hAnsi="Arial" w:cs="Arial"/>
                <w:b/>
                <w:sz w:val="22"/>
                <w:szCs w:val="22"/>
              </w:rPr>
            </w:r>
            <w:r w:rsidR="00184F73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942D0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r w:rsidRPr="00D942D0">
              <w:rPr>
                <w:rFonts w:ascii="Arial" w:hAnsi="Arial" w:cs="Arial"/>
                <w:b/>
                <w:sz w:val="22"/>
                <w:szCs w:val="22"/>
              </w:rPr>
              <w:t xml:space="preserve">   La société</w:t>
            </w:r>
          </w:p>
        </w:tc>
        <w:tc>
          <w:tcPr>
            <w:tcW w:w="6847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08344C46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2D0" w:rsidRPr="00D942D0" w14:paraId="1DE4EFF3" w14:textId="77777777" w:rsidTr="00580B31">
        <w:trPr>
          <w:jc w:val="center"/>
        </w:trPr>
        <w:tc>
          <w:tcPr>
            <w:tcW w:w="3168" w:type="dxa"/>
          </w:tcPr>
          <w:p w14:paraId="235823EE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RCS</w:t>
            </w:r>
          </w:p>
        </w:tc>
        <w:tc>
          <w:tcPr>
            <w:tcW w:w="6847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0767383B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2D0" w:rsidRPr="00D942D0" w14:paraId="4A728FFF" w14:textId="77777777" w:rsidTr="00580B31">
        <w:trPr>
          <w:jc w:val="center"/>
        </w:trPr>
        <w:tc>
          <w:tcPr>
            <w:tcW w:w="3168" w:type="dxa"/>
          </w:tcPr>
          <w:p w14:paraId="72D5FFD0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Représentée par</w:t>
            </w:r>
          </w:p>
        </w:tc>
        <w:tc>
          <w:tcPr>
            <w:tcW w:w="4317" w:type="dxa"/>
            <w:gridSpan w:val="4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16C3B3CB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CD53581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Dûment habilité(e),</w:t>
            </w:r>
          </w:p>
        </w:tc>
      </w:tr>
      <w:tr w:rsidR="00D942D0" w:rsidRPr="00D942D0" w14:paraId="1D11E54B" w14:textId="77777777" w:rsidTr="00580B31">
        <w:trPr>
          <w:jc w:val="center"/>
        </w:trPr>
        <w:tc>
          <w:tcPr>
            <w:tcW w:w="3168" w:type="dxa"/>
          </w:tcPr>
          <w:p w14:paraId="280B067A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Adresse</w:t>
            </w:r>
          </w:p>
        </w:tc>
        <w:tc>
          <w:tcPr>
            <w:tcW w:w="6847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4A042BD2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2D0" w:rsidRPr="00D942D0" w14:paraId="0A5D2157" w14:textId="77777777" w:rsidTr="00580B31">
        <w:trPr>
          <w:jc w:val="center"/>
        </w:trPr>
        <w:tc>
          <w:tcPr>
            <w:tcW w:w="3168" w:type="dxa"/>
          </w:tcPr>
          <w:p w14:paraId="52962518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Téléphone :</w:t>
            </w:r>
          </w:p>
        </w:tc>
        <w:tc>
          <w:tcPr>
            <w:tcW w:w="24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6519E20F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2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2D023936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Fax :</w:t>
            </w:r>
          </w:p>
        </w:tc>
        <w:tc>
          <w:tcPr>
            <w:tcW w:w="2599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49598556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2D0" w:rsidRPr="00D942D0" w14:paraId="23EA6E20" w14:textId="77777777" w:rsidTr="00580B31">
        <w:trPr>
          <w:jc w:val="center"/>
        </w:trPr>
        <w:tc>
          <w:tcPr>
            <w:tcW w:w="3168" w:type="dxa"/>
          </w:tcPr>
          <w:p w14:paraId="31D4CC11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Adresse électronique</w:t>
            </w:r>
          </w:p>
        </w:tc>
        <w:tc>
          <w:tcPr>
            <w:tcW w:w="6847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4BA56A43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2D0" w:rsidRPr="00D942D0" w14:paraId="4A487390" w14:textId="77777777" w:rsidTr="00580B31">
        <w:trPr>
          <w:jc w:val="center"/>
        </w:trPr>
        <w:tc>
          <w:tcPr>
            <w:tcW w:w="3168" w:type="dxa"/>
          </w:tcPr>
          <w:p w14:paraId="738F76AC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Code NAF</w:t>
            </w:r>
          </w:p>
        </w:tc>
        <w:tc>
          <w:tcPr>
            <w:tcW w:w="24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61C89566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2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67186011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N° SIRET</w:t>
            </w:r>
          </w:p>
        </w:tc>
        <w:tc>
          <w:tcPr>
            <w:tcW w:w="2599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2D2A493D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2D0" w:rsidRPr="00D942D0" w14:paraId="418740D5" w14:textId="77777777" w:rsidTr="00580B31">
        <w:trPr>
          <w:jc w:val="center"/>
        </w:trPr>
        <w:tc>
          <w:tcPr>
            <w:tcW w:w="3168" w:type="dxa"/>
          </w:tcPr>
          <w:p w14:paraId="58864350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D942D0">
              <w:rPr>
                <w:rFonts w:ascii="Arial" w:hAnsi="Arial" w:cs="Arial"/>
                <w:sz w:val="22"/>
                <w:szCs w:val="22"/>
              </w:rPr>
              <w:t>TVA intracommunautaire</w:t>
            </w:r>
          </w:p>
        </w:tc>
        <w:tc>
          <w:tcPr>
            <w:tcW w:w="6847" w:type="dxa"/>
            <w:gridSpan w:val="5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31D13266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42D0" w:rsidRPr="00D942D0" w14:paraId="5BA5336D" w14:textId="77777777" w:rsidTr="00580B31">
        <w:trPr>
          <w:jc w:val="center"/>
        </w:trPr>
        <w:tc>
          <w:tcPr>
            <w:tcW w:w="6807" w:type="dxa"/>
            <w:gridSpan w:val="3"/>
          </w:tcPr>
          <w:p w14:paraId="7CCEF3AE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8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2A676548" w14:textId="77777777" w:rsidR="00D942D0" w:rsidRPr="00D942D0" w:rsidRDefault="00D942D0" w:rsidP="00D942D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B2C63F" w14:textId="77777777" w:rsidR="00D942D0" w:rsidRPr="00D942D0" w:rsidRDefault="00D942D0" w:rsidP="00D942D0">
      <w:pPr>
        <w:autoSpaceDE w:val="0"/>
        <w:rPr>
          <w:rFonts w:ascii="Arial" w:hAnsi="Arial" w:cs="Arial"/>
          <w:sz w:val="22"/>
          <w:szCs w:val="22"/>
        </w:rPr>
      </w:pPr>
    </w:p>
    <w:p w14:paraId="446C3D12" w14:textId="77777777" w:rsidR="006B5057" w:rsidRDefault="00931C01" w:rsidP="00931C01">
      <w:pPr>
        <w:tabs>
          <w:tab w:val="left" w:pos="851"/>
        </w:tabs>
        <w:ind w:left="1701"/>
        <w:jc w:val="both"/>
        <w:rPr>
          <w:sz w:val="22"/>
          <w:szCs w:val="22"/>
        </w:rPr>
      </w:pPr>
      <w:r w:rsidRPr="00931C01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31C01">
        <w:rPr>
          <w:sz w:val="22"/>
          <w:szCs w:val="22"/>
        </w:rPr>
        <w:instrText xml:space="preserve"> FORMCHECKBOX </w:instrText>
      </w:r>
      <w:r w:rsidR="00184F73">
        <w:rPr>
          <w:sz w:val="22"/>
          <w:szCs w:val="22"/>
        </w:rPr>
      </w:r>
      <w:r w:rsidR="00184F73">
        <w:rPr>
          <w:sz w:val="22"/>
          <w:szCs w:val="22"/>
        </w:rPr>
        <w:fldChar w:fldCharType="separate"/>
      </w:r>
      <w:r w:rsidRPr="00931C01">
        <w:rPr>
          <w:sz w:val="22"/>
          <w:szCs w:val="22"/>
        </w:rPr>
        <w:fldChar w:fldCharType="end"/>
      </w:r>
      <w:r w:rsidRPr="00931C01">
        <w:rPr>
          <w:sz w:val="22"/>
          <w:szCs w:val="22"/>
        </w:rPr>
        <w:t xml:space="preserve"> L’ensemble des membres du groupement ci-après s’engagent, sur la base de l’offre du groupement</w:t>
      </w:r>
    </w:p>
    <w:p w14:paraId="076FC1D2" w14:textId="77777777" w:rsidR="00931C01" w:rsidRDefault="00931C01" w:rsidP="00931C01">
      <w:pPr>
        <w:tabs>
          <w:tab w:val="left" w:pos="851"/>
        </w:tabs>
        <w:ind w:left="1701"/>
        <w:jc w:val="both"/>
        <w:rPr>
          <w:sz w:val="22"/>
          <w:szCs w:val="22"/>
        </w:rPr>
      </w:pPr>
    </w:p>
    <w:p w14:paraId="656B4671" w14:textId="77777777" w:rsidR="00931C01" w:rsidRDefault="00931C01" w:rsidP="00931C01">
      <w:pPr>
        <w:tabs>
          <w:tab w:val="left" w:pos="851"/>
        </w:tabs>
        <w:ind w:left="1701"/>
        <w:jc w:val="both"/>
        <w:rPr>
          <w:sz w:val="22"/>
          <w:szCs w:val="22"/>
        </w:rPr>
      </w:pPr>
    </w:p>
    <w:p w14:paraId="5F7A3CE2" w14:textId="77777777" w:rsidR="00931C01" w:rsidRPr="00931C01" w:rsidRDefault="00931C01" w:rsidP="00931C01">
      <w:pPr>
        <w:tabs>
          <w:tab w:val="left" w:pos="851"/>
        </w:tabs>
        <w:ind w:left="1701"/>
        <w:jc w:val="both"/>
        <w:rPr>
          <w:sz w:val="22"/>
          <w:szCs w:val="22"/>
        </w:rPr>
      </w:pPr>
    </w:p>
    <w:p w14:paraId="6F7E9027" w14:textId="639FA1B9" w:rsidR="009B1CD0" w:rsidRDefault="009B1CD0" w:rsidP="00931C01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proofErr w:type="gramStart"/>
      <w:r w:rsidRPr="00931C01">
        <w:rPr>
          <w:sz w:val="22"/>
          <w:szCs w:val="22"/>
        </w:rPr>
        <w:t>à</w:t>
      </w:r>
      <w:proofErr w:type="gramEnd"/>
      <w:r w:rsidRPr="00931C01">
        <w:rPr>
          <w:sz w:val="22"/>
          <w:szCs w:val="22"/>
        </w:rPr>
        <w:t xml:space="preserve"> livrer les fournitures demandées ou à exécuter les prestations demandées</w:t>
      </w:r>
      <w:r w:rsidR="003168CE" w:rsidRPr="00931C01">
        <w:rPr>
          <w:sz w:val="22"/>
          <w:szCs w:val="22"/>
        </w:rPr>
        <w:t xml:space="preserve"> en base de valeur de prix</w:t>
      </w:r>
      <w:r w:rsidR="003168CE">
        <w:rPr>
          <w:rFonts w:ascii="Arial" w:hAnsi="Arial" w:cs="Arial"/>
          <w:sz w:val="22"/>
          <w:szCs w:val="22"/>
        </w:rPr>
        <w:t xml:space="preserve"> </w:t>
      </w:r>
      <w:r w:rsidR="00EE4800">
        <w:rPr>
          <w:rFonts w:ascii="Arial" w:hAnsi="Arial" w:cs="Arial"/>
          <w:sz w:val="22"/>
          <w:szCs w:val="22"/>
        </w:rPr>
        <w:t xml:space="preserve">(M0) </w:t>
      </w:r>
      <w:r w:rsidR="000E2C25" w:rsidRPr="000E2C25">
        <w:rPr>
          <w:rFonts w:ascii="Arial" w:hAnsi="Arial" w:cs="Arial"/>
          <w:b/>
          <w:sz w:val="22"/>
          <w:szCs w:val="22"/>
        </w:rPr>
        <w:t>mars</w:t>
      </w:r>
      <w:r w:rsidR="003168CE">
        <w:rPr>
          <w:rFonts w:ascii="Arial" w:hAnsi="Arial" w:cs="Arial"/>
          <w:sz w:val="22"/>
          <w:szCs w:val="22"/>
        </w:rPr>
        <w:t xml:space="preserve"> </w:t>
      </w:r>
      <w:r w:rsidR="000E2C25">
        <w:rPr>
          <w:rFonts w:ascii="Arial" w:hAnsi="Arial" w:cs="Arial"/>
          <w:b/>
          <w:sz w:val="22"/>
          <w:szCs w:val="22"/>
        </w:rPr>
        <w:t>2025</w:t>
      </w:r>
      <w:r w:rsidRPr="00D942D0">
        <w:rPr>
          <w:rFonts w:ascii="Arial" w:hAnsi="Arial" w:cs="Arial"/>
          <w:sz w:val="22"/>
          <w:szCs w:val="22"/>
        </w:rPr>
        <w:t> :</w:t>
      </w:r>
    </w:p>
    <w:p w14:paraId="656D1124" w14:textId="77777777" w:rsidR="003168CE" w:rsidRDefault="003168CE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  <w:sz w:val="22"/>
          <w:szCs w:val="22"/>
        </w:rPr>
      </w:pPr>
    </w:p>
    <w:p w14:paraId="24377E5A" w14:textId="77777777" w:rsidR="003168CE" w:rsidRPr="003168CE" w:rsidRDefault="003168CE" w:rsidP="003168CE">
      <w:pPr>
        <w:suppressAutoHyphens w:val="0"/>
        <w:ind w:right="-1"/>
        <w:jc w:val="both"/>
        <w:rPr>
          <w:rFonts w:ascii="Arial" w:hAnsi="Arial" w:cs="Arial"/>
          <w:sz w:val="22"/>
          <w:szCs w:val="22"/>
          <w:lang w:eastAsia="fr-FR"/>
        </w:rPr>
      </w:pPr>
      <w:r w:rsidRPr="003168CE">
        <w:rPr>
          <w:rFonts w:ascii="Arial" w:hAnsi="Arial" w:cs="Arial"/>
          <w:sz w:val="22"/>
          <w:szCs w:val="22"/>
          <w:lang w:eastAsia="fr-FR"/>
        </w:rPr>
        <w:t xml:space="preserve">Les prix sont libellés en euros et sont réputés comprendre toutes les charges. </w:t>
      </w:r>
    </w:p>
    <w:p w14:paraId="7FF7083A" w14:textId="77777777" w:rsidR="003168CE" w:rsidRPr="003168CE" w:rsidRDefault="003168CE" w:rsidP="003168CE">
      <w:pPr>
        <w:suppressAutoHyphens w:val="0"/>
        <w:rPr>
          <w:rFonts w:ascii="Century Gothic" w:hAnsi="Century Gothic" w:cs="Arial"/>
          <w:b/>
          <w:bCs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4"/>
        <w:gridCol w:w="2544"/>
        <w:gridCol w:w="2544"/>
        <w:gridCol w:w="2545"/>
      </w:tblGrid>
      <w:tr w:rsidR="003168CE" w:rsidRPr="00DD6A6B" w14:paraId="29277A44" w14:textId="77777777" w:rsidTr="007A3BF6">
        <w:trPr>
          <w:trHeight w:val="177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3887D" w14:textId="77777777" w:rsidR="003168CE" w:rsidRPr="00750C22" w:rsidRDefault="006B4F54" w:rsidP="003168CE">
            <w:pPr>
              <w:suppressAutoHyphens w:val="0"/>
              <w:autoSpaceDE w:val="0"/>
              <w:autoSpaceDN w:val="0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 w:rsidRPr="00750C22">
              <w:rPr>
                <w:rFonts w:ascii="Arial" w:hAnsi="Arial" w:cs="Arial"/>
                <w:b/>
                <w:bCs/>
                <w:color w:val="000000"/>
                <w:lang w:eastAsia="fr-FR"/>
              </w:rPr>
              <w:t>LOT 1</w:t>
            </w:r>
          </w:p>
          <w:p w14:paraId="79980124" w14:textId="5D432BE1" w:rsidR="003168CE" w:rsidRPr="00DD6A6B" w:rsidRDefault="000E2C25" w:rsidP="003168CE">
            <w:pPr>
              <w:suppressAutoHyphens w:val="0"/>
              <w:autoSpaceDE w:val="0"/>
              <w:autoSpaceDN w:val="0"/>
              <w:rPr>
                <w:rFonts w:ascii="Arial" w:hAnsi="Arial" w:cs="Arial"/>
                <w:b/>
                <w:bCs/>
                <w:color w:val="000000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fr-FR"/>
              </w:rPr>
              <w:t>CVC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0CB32" w14:textId="77777777" w:rsidR="003168CE" w:rsidRPr="00DD6A6B" w:rsidRDefault="003168CE" w:rsidP="003168CE">
            <w:pPr>
              <w:suppressAutoHyphens w:val="0"/>
              <w:autoSpaceDE w:val="0"/>
              <w:autoSpaceDN w:val="0"/>
              <w:jc w:val="center"/>
              <w:rPr>
                <w:rFonts w:ascii="Arial" w:hAnsi="Arial" w:cs="Arial"/>
                <w:lang w:eastAsia="fr-FR"/>
              </w:rPr>
            </w:pPr>
            <w:r w:rsidRPr="00DD6A6B">
              <w:rPr>
                <w:rFonts w:ascii="Arial" w:hAnsi="Arial" w:cs="Arial"/>
                <w:lang w:eastAsia="fr-FR"/>
              </w:rPr>
              <w:t>Montant forfaitaire</w:t>
            </w:r>
          </w:p>
          <w:p w14:paraId="1D302697" w14:textId="77777777" w:rsidR="003168CE" w:rsidRPr="00DD6A6B" w:rsidRDefault="003168CE" w:rsidP="003168CE">
            <w:pPr>
              <w:suppressAutoHyphens w:val="0"/>
              <w:autoSpaceDE w:val="0"/>
              <w:autoSpaceDN w:val="0"/>
              <w:jc w:val="center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DD6A6B">
              <w:rPr>
                <w:rFonts w:ascii="Arial" w:hAnsi="Arial" w:cs="Arial"/>
                <w:lang w:eastAsia="fr-FR"/>
              </w:rPr>
              <w:t>en € HT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53822" w14:textId="77777777" w:rsidR="003168CE" w:rsidRPr="00DD6A6B" w:rsidRDefault="003168CE" w:rsidP="003168CE">
            <w:pPr>
              <w:suppressAutoHyphens w:val="0"/>
              <w:autoSpaceDE w:val="0"/>
              <w:autoSpaceDN w:val="0"/>
              <w:jc w:val="center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DD6A6B">
              <w:rPr>
                <w:rFonts w:ascii="Arial" w:hAnsi="Arial" w:cs="Arial"/>
                <w:lang w:eastAsia="fr-FR"/>
              </w:rPr>
              <w:t>Montant de la TVA (taux 20 %)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762EC" w14:textId="77777777" w:rsidR="003168CE" w:rsidRPr="00DD6A6B" w:rsidRDefault="003168CE" w:rsidP="003168CE">
            <w:pPr>
              <w:suppressAutoHyphens w:val="0"/>
              <w:autoSpaceDE w:val="0"/>
              <w:autoSpaceDN w:val="0"/>
              <w:jc w:val="center"/>
              <w:rPr>
                <w:rFonts w:ascii="Arial" w:hAnsi="Arial" w:cs="Arial"/>
                <w:lang w:eastAsia="fr-FR"/>
              </w:rPr>
            </w:pPr>
            <w:r w:rsidRPr="00DD6A6B">
              <w:rPr>
                <w:rFonts w:ascii="Arial" w:hAnsi="Arial" w:cs="Arial"/>
                <w:lang w:eastAsia="fr-FR"/>
              </w:rPr>
              <w:t>Montant forfaitaire</w:t>
            </w:r>
          </w:p>
          <w:p w14:paraId="29EAA0CC" w14:textId="77777777" w:rsidR="003168CE" w:rsidRPr="00DD6A6B" w:rsidRDefault="003168CE" w:rsidP="003168CE">
            <w:pPr>
              <w:suppressAutoHyphens w:val="0"/>
              <w:autoSpaceDE w:val="0"/>
              <w:autoSpaceDN w:val="0"/>
              <w:jc w:val="center"/>
              <w:rPr>
                <w:rFonts w:ascii="Arial" w:hAnsi="Arial" w:cs="Arial"/>
                <w:bCs/>
                <w:color w:val="000000"/>
                <w:lang w:eastAsia="fr-FR"/>
              </w:rPr>
            </w:pPr>
            <w:r w:rsidRPr="00DD6A6B">
              <w:rPr>
                <w:rFonts w:ascii="Arial" w:hAnsi="Arial" w:cs="Arial"/>
                <w:lang w:eastAsia="fr-FR"/>
              </w:rPr>
              <w:t>en € TTC</w:t>
            </w:r>
          </w:p>
        </w:tc>
      </w:tr>
      <w:tr w:rsidR="003168CE" w:rsidRPr="00DD6A6B" w14:paraId="206B3B7D" w14:textId="77777777" w:rsidTr="002D7B0C">
        <w:trPr>
          <w:trHeight w:val="1387"/>
        </w:trPr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5978" w14:textId="77777777" w:rsidR="003168CE" w:rsidRPr="00DD6A6B" w:rsidRDefault="003168CE" w:rsidP="003168CE">
            <w:pPr>
              <w:suppressAutoHyphens w:val="0"/>
              <w:autoSpaceDE w:val="0"/>
              <w:autoSpaceDN w:val="0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  <w:p w14:paraId="58973778" w14:textId="77777777" w:rsidR="003168CE" w:rsidRPr="00DD6A6B" w:rsidRDefault="003168CE" w:rsidP="003168CE">
            <w:pPr>
              <w:suppressAutoHyphens w:val="0"/>
              <w:autoSpaceDE w:val="0"/>
              <w:autoSpaceDN w:val="0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  <w:p w14:paraId="3C37DF7E" w14:textId="77777777" w:rsidR="003168CE" w:rsidRPr="00DD6A6B" w:rsidRDefault="006B4F54" w:rsidP="003168CE">
            <w:pPr>
              <w:suppressAutoHyphens w:val="0"/>
              <w:autoSpaceDE w:val="0"/>
              <w:autoSpaceDN w:val="0"/>
              <w:rPr>
                <w:rFonts w:ascii="Arial" w:hAnsi="Arial" w:cs="Arial"/>
                <w:bCs/>
                <w:color w:val="000000"/>
                <w:lang w:eastAsia="fr-FR"/>
              </w:rPr>
            </w:pPr>
            <w:r>
              <w:rPr>
                <w:rFonts w:ascii="Arial" w:hAnsi="Arial" w:cs="Arial"/>
                <w:bCs/>
                <w:color w:val="000000"/>
                <w:lang w:eastAsia="fr-FR"/>
              </w:rPr>
              <w:t>Montants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CA00" w14:textId="77777777" w:rsidR="003168CE" w:rsidRPr="00DD6A6B" w:rsidRDefault="003168CE" w:rsidP="003168CE">
            <w:pPr>
              <w:suppressAutoHyphens w:val="0"/>
              <w:autoSpaceDE w:val="0"/>
              <w:autoSpaceDN w:val="0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4B0D" w14:textId="77777777" w:rsidR="003168CE" w:rsidRPr="00DD6A6B" w:rsidRDefault="003168CE" w:rsidP="003168CE">
            <w:pPr>
              <w:suppressAutoHyphens w:val="0"/>
              <w:autoSpaceDE w:val="0"/>
              <w:autoSpaceDN w:val="0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FE86" w14:textId="77777777" w:rsidR="003168CE" w:rsidRPr="00DD6A6B" w:rsidRDefault="003168CE" w:rsidP="003168CE">
            <w:pPr>
              <w:suppressAutoHyphens w:val="0"/>
              <w:autoSpaceDE w:val="0"/>
              <w:autoSpaceDN w:val="0"/>
              <w:rPr>
                <w:rFonts w:ascii="Arial" w:hAnsi="Arial" w:cs="Arial"/>
                <w:bCs/>
                <w:color w:val="000000"/>
                <w:lang w:eastAsia="fr-FR"/>
              </w:rPr>
            </w:pPr>
          </w:p>
        </w:tc>
      </w:tr>
    </w:tbl>
    <w:p w14:paraId="4CD5F7F6" w14:textId="77777777" w:rsidR="003168CE" w:rsidRPr="003168CE" w:rsidRDefault="003168CE" w:rsidP="003168CE">
      <w:pPr>
        <w:suppressAutoHyphens w:val="0"/>
        <w:jc w:val="both"/>
        <w:rPr>
          <w:rFonts w:ascii="Century Gothic" w:hAnsi="Century Gothic" w:cs="Arial"/>
          <w:b/>
          <w:lang w:eastAsia="fr-FR"/>
        </w:rPr>
      </w:pPr>
    </w:p>
    <w:p w14:paraId="47967222" w14:textId="77777777" w:rsidR="007A3BF6" w:rsidRPr="007A3BF6" w:rsidRDefault="007A3BF6" w:rsidP="007A3BF6">
      <w:pPr>
        <w:suppressAutoHyphens w:val="0"/>
        <w:jc w:val="both"/>
        <w:rPr>
          <w:rFonts w:ascii="Arial" w:hAnsi="Arial" w:cs="Arial"/>
          <w:sz w:val="22"/>
          <w:szCs w:val="22"/>
          <w:lang w:eastAsia="fr-FR"/>
        </w:rPr>
      </w:pPr>
      <w:r w:rsidRPr="007A3BF6">
        <w:rPr>
          <w:rFonts w:ascii="Arial" w:hAnsi="Arial" w:cs="Arial"/>
          <w:b/>
          <w:sz w:val="22"/>
          <w:szCs w:val="22"/>
          <w:lang w:eastAsia="fr-FR"/>
        </w:rPr>
        <w:t>Montant de l’offres en € TTC arrêté en toutes lettres :</w:t>
      </w:r>
    </w:p>
    <w:p w14:paraId="71A54D0D" w14:textId="77777777" w:rsidR="007A3BF6" w:rsidRPr="007A3BF6" w:rsidRDefault="007A3BF6" w:rsidP="007A3BF6">
      <w:pPr>
        <w:suppressAutoHyphens w:val="0"/>
        <w:jc w:val="both"/>
        <w:rPr>
          <w:rFonts w:ascii="Arial" w:hAnsi="Arial" w:cs="Arial"/>
          <w:lang w:eastAsia="fr-FR"/>
        </w:rPr>
      </w:pPr>
      <w:r w:rsidRPr="007A3BF6">
        <w:rPr>
          <w:rFonts w:ascii="Arial" w:hAnsi="Arial" w:cs="Arial"/>
          <w:lang w:eastAsia="fr-FR"/>
        </w:rPr>
        <w:t>………………………………………………………………………………………………………………………………………</w:t>
      </w:r>
    </w:p>
    <w:p w14:paraId="6D89EF98" w14:textId="77777777" w:rsidR="007A3BF6" w:rsidRPr="007A3BF6" w:rsidRDefault="007A3BF6" w:rsidP="007A3BF6">
      <w:pPr>
        <w:suppressAutoHyphens w:val="0"/>
        <w:jc w:val="both"/>
        <w:rPr>
          <w:rFonts w:ascii="Arial" w:hAnsi="Arial" w:cs="Arial"/>
          <w:lang w:eastAsia="fr-FR"/>
        </w:rPr>
      </w:pPr>
      <w:r w:rsidRPr="007A3BF6">
        <w:rPr>
          <w:rFonts w:ascii="Arial" w:hAnsi="Arial" w:cs="Arial"/>
          <w:lang w:eastAsia="fr-FR"/>
        </w:rPr>
        <w:t>………………………………………………………………………………………………………………………………………</w:t>
      </w:r>
    </w:p>
    <w:p w14:paraId="5FB98E6E" w14:textId="4B30C690" w:rsidR="007A3BF6" w:rsidRDefault="007A3BF6" w:rsidP="007A3BF6">
      <w:pPr>
        <w:suppressAutoHyphens w:val="0"/>
        <w:jc w:val="both"/>
        <w:rPr>
          <w:rFonts w:ascii="Arial" w:hAnsi="Arial" w:cs="Arial"/>
          <w:lang w:eastAsia="fr-FR"/>
        </w:rPr>
      </w:pPr>
      <w:r w:rsidRPr="007A3BF6">
        <w:rPr>
          <w:rFonts w:ascii="Arial" w:hAnsi="Arial" w:cs="Arial"/>
          <w:lang w:eastAsia="fr-FR"/>
        </w:rPr>
        <w:t>………………………………………………………………………………………………………………………………………</w:t>
      </w:r>
    </w:p>
    <w:p w14:paraId="293E6A77" w14:textId="3026DEAA" w:rsidR="00EE4800" w:rsidRDefault="00EE4800" w:rsidP="007A3BF6">
      <w:pPr>
        <w:suppressAutoHyphens w:val="0"/>
        <w:jc w:val="both"/>
        <w:rPr>
          <w:rFonts w:ascii="Arial" w:hAnsi="Arial" w:cs="Arial"/>
          <w:lang w:eastAsia="fr-FR"/>
        </w:rPr>
      </w:pPr>
    </w:p>
    <w:p w14:paraId="5E38F04E" w14:textId="3BB3DD06" w:rsidR="00EE4800" w:rsidRDefault="00EE4800" w:rsidP="007A3BF6">
      <w:pPr>
        <w:suppressAutoHyphens w:val="0"/>
        <w:jc w:val="both"/>
        <w:rPr>
          <w:rFonts w:ascii="Arial" w:hAnsi="Arial" w:cs="Arial"/>
          <w:lang w:eastAsia="fr-FR"/>
        </w:rPr>
      </w:pPr>
    </w:p>
    <w:p w14:paraId="7E32F250" w14:textId="011FB0A5" w:rsidR="00EE4800" w:rsidRPr="007A3BF6" w:rsidRDefault="00EE4800" w:rsidP="007A3BF6">
      <w:pPr>
        <w:suppressAutoHyphens w:val="0"/>
        <w:jc w:val="both"/>
        <w:rPr>
          <w:rFonts w:ascii="Arial" w:hAnsi="Arial" w:cs="Arial"/>
          <w:lang w:eastAsia="fr-FR"/>
        </w:rPr>
      </w:pPr>
      <w:r>
        <w:rPr>
          <w:rFonts w:ascii="Arial" w:hAnsi="Arial" w:cs="Arial"/>
          <w:b/>
        </w:rPr>
        <w:t>P</w:t>
      </w:r>
      <w:r w:rsidRPr="00553A59">
        <w:rPr>
          <w:rFonts w:ascii="Arial" w:hAnsi="Arial" w:cs="Arial"/>
          <w:b/>
        </w:rPr>
        <w:t>our les actes qui font courir un délai</w:t>
      </w:r>
      <w:r w:rsidR="006F0A02">
        <w:rPr>
          <w:rFonts w:ascii="Arial" w:hAnsi="Arial" w:cs="Arial"/>
          <w:b/>
        </w:rPr>
        <w:t>,</w:t>
      </w:r>
      <w:r w:rsidRPr="00553A59">
        <w:rPr>
          <w:rFonts w:ascii="Arial" w:hAnsi="Arial" w:cs="Arial"/>
          <w:b/>
        </w:rPr>
        <w:t xml:space="preserve"> le soumissionnaire ou le mandataire, en cas de groupement, précise l’adresse électronique de la personne en charge du suivi administratif des prestations objet du présent marché : ……………………………………………</w:t>
      </w:r>
      <w:r>
        <w:rPr>
          <w:rFonts w:ascii="Arial" w:hAnsi="Arial" w:cs="Arial"/>
          <w:b/>
        </w:rPr>
        <w:t>………………………………………………………………</w:t>
      </w:r>
      <w:r w:rsidRPr="00553A59">
        <w:rPr>
          <w:rFonts w:ascii="Arial" w:hAnsi="Arial" w:cs="Arial"/>
          <w:b/>
        </w:rPr>
        <w:t>……………</w:t>
      </w:r>
    </w:p>
    <w:p w14:paraId="6C9A07AC" w14:textId="77777777" w:rsidR="009B1CD0" w:rsidRDefault="009B1CD0" w:rsidP="009B45B9">
      <w:pPr>
        <w:pStyle w:val="fcasegauche"/>
        <w:pageBreakBefore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6C253908" w14:textId="77777777" w:rsidR="009B1CD0" w:rsidRDefault="009B1CD0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B2 </w:t>
      </w:r>
      <w:r w:rsidR="0021797C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Nature du groupement et</w:t>
      </w:r>
      <w:r w:rsidR="00036500">
        <w:rPr>
          <w:rFonts w:ascii="Arial" w:hAnsi="Arial" w:cs="Arial"/>
          <w:b/>
          <w:sz w:val="22"/>
          <w:szCs w:val="22"/>
        </w:rPr>
        <w:t>,</w:t>
      </w:r>
      <w:r w:rsidR="0021797C">
        <w:rPr>
          <w:rFonts w:ascii="Arial" w:hAnsi="Arial" w:cs="Arial"/>
          <w:b/>
          <w:sz w:val="22"/>
          <w:szCs w:val="22"/>
        </w:rPr>
        <w:t xml:space="preserve"> </w:t>
      </w:r>
      <w:r w:rsidR="00036500">
        <w:rPr>
          <w:rFonts w:ascii="Arial" w:hAnsi="Arial" w:cs="Arial"/>
          <w:b/>
          <w:sz w:val="22"/>
          <w:szCs w:val="22"/>
        </w:rPr>
        <w:t>en cas de groupement conjoint,</w:t>
      </w:r>
      <w:r w:rsidR="00036500" w:rsidDel="0021797C">
        <w:rPr>
          <w:rFonts w:ascii="Arial" w:hAnsi="Arial" w:cs="Arial"/>
          <w:b/>
          <w:sz w:val="22"/>
          <w:szCs w:val="22"/>
        </w:rPr>
        <w:t xml:space="preserve"> </w:t>
      </w:r>
      <w:r w:rsidR="0021797C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épartition des prestations</w:t>
      </w:r>
    </w:p>
    <w:p w14:paraId="6B09E94E" w14:textId="77777777" w:rsidR="00354C04" w:rsidRDefault="00354C04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840934">
        <w:rPr>
          <w:rFonts w:ascii="Arial" w:hAnsi="Arial" w:cs="Arial"/>
          <w:i/>
          <w:iCs/>
          <w:sz w:val="18"/>
          <w:szCs w:val="18"/>
        </w:rPr>
        <w:t>En</w:t>
      </w:r>
      <w:r>
        <w:rPr>
          <w:rFonts w:ascii="Arial" w:hAnsi="Arial" w:cs="Arial"/>
          <w:i/>
          <w:iCs/>
          <w:sz w:val="18"/>
          <w:szCs w:val="18"/>
        </w:rPr>
        <w:t xml:space="preserve"> cas de groupement d’opérateurs économiques.)</w:t>
      </w:r>
    </w:p>
    <w:p w14:paraId="764849D9" w14:textId="77777777" w:rsidR="00036500" w:rsidRDefault="00036500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4E45F50E" w14:textId="77777777" w:rsidR="0021797C" w:rsidRDefault="0021797C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Pour l’exécution du marché </w:t>
      </w:r>
      <w:r w:rsidR="00D90A00">
        <w:rPr>
          <w:rFonts w:ascii="Arial" w:hAnsi="Arial" w:cs="Arial"/>
        </w:rPr>
        <w:t>public</w:t>
      </w:r>
      <w:r>
        <w:rPr>
          <w:rFonts w:ascii="Arial" w:hAnsi="Arial" w:cs="Arial"/>
        </w:rPr>
        <w:t xml:space="preserve">, le groupement </w:t>
      </w:r>
      <w:r w:rsidR="00036500">
        <w:rPr>
          <w:rFonts w:ascii="Arial" w:hAnsi="Arial" w:cs="Arial"/>
        </w:rPr>
        <w:t>d’opérateurs économiques est</w:t>
      </w:r>
      <w:r>
        <w:rPr>
          <w:rFonts w:ascii="Arial" w:hAnsi="Arial" w:cs="Arial"/>
        </w:rPr>
        <w:t> :</w:t>
      </w:r>
    </w:p>
    <w:p w14:paraId="6CD6F13A" w14:textId="77777777" w:rsidR="00036500" w:rsidRDefault="00036500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0CF1216E" w14:textId="77777777" w:rsidR="00354C04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84F73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84F73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199C270B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14:paraId="0AF0876F" w14:textId="7777777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929FAC" w14:textId="77777777" w:rsidR="009B1CD0" w:rsidRDefault="009B1CD0" w:rsidP="006F3DF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120458B0" w14:textId="77777777" w:rsidR="009B1CD0" w:rsidRDefault="009B1CD0" w:rsidP="005846FB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rFonts w:ascii="Arial" w:hAnsi="Arial" w:cs="Arial"/>
                <w:b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B0B30" w14:textId="77777777" w:rsidR="009B1CD0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47791391" w14:textId="77777777" w:rsidR="009B1CD0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r>
              <w:rPr>
                <w:b/>
                <w:i w:val="0"/>
                <w:sz w:val="20"/>
              </w:rPr>
              <w:t>du groupement conjoint</w:t>
            </w:r>
          </w:p>
        </w:tc>
      </w:tr>
      <w:tr w:rsidR="009B1CD0" w14:paraId="07EECC7C" w14:textId="7777777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885410" w14:textId="77777777" w:rsidR="009B1CD0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0DC022" w14:textId="77777777" w:rsidR="009B1CD0" w:rsidRDefault="009B1CD0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90956A" w14:textId="77777777" w:rsidR="00931C01" w:rsidRDefault="00931C01" w:rsidP="00931C01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00C10523" w14:textId="77777777" w:rsidR="009B1CD0" w:rsidRDefault="00931C01" w:rsidP="00931C01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de la prestation</w:t>
            </w:r>
          </w:p>
        </w:tc>
      </w:tr>
      <w:tr w:rsidR="009B1CD0" w14:paraId="168F807C" w14:textId="77777777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F27706F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711514A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E6868F6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3177C93E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1A40C3BB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41A196A1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1C7314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7436BF64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5B70167B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61B470B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0F817373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73595D81" w14:textId="77777777" w:rsidR="009B1CD0" w:rsidRDefault="009B1CD0" w:rsidP="006C4338">
      <w:pPr>
        <w:tabs>
          <w:tab w:val="left" w:pos="851"/>
          <w:tab w:val="left" w:pos="6237"/>
        </w:tabs>
      </w:pPr>
    </w:p>
    <w:p w14:paraId="46651992" w14:textId="77777777"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2F92CBAF" w14:textId="77777777"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</w:t>
      </w:r>
    </w:p>
    <w:p w14:paraId="2D9CC3A7" w14:textId="77777777" w:rsidR="00E27615" w:rsidRPr="00D11A75" w:rsidRDefault="00E27615" w:rsidP="00E27615">
      <w:pPr>
        <w:tabs>
          <w:tab w:val="left" w:pos="426"/>
        </w:tabs>
        <w:suppressAutoHyphens w:val="0"/>
        <w:spacing w:before="120"/>
        <w:jc w:val="both"/>
        <w:rPr>
          <w:rFonts w:ascii="Franklin Gothic Book" w:hAnsi="Franklin Gothic Book" w:cs="Arial"/>
          <w:b/>
          <w:i/>
          <w:iCs/>
          <w:u w:val="single"/>
          <w:lang w:eastAsia="fr-FR"/>
        </w:rPr>
      </w:pPr>
      <w:r w:rsidRPr="00D11A75">
        <w:rPr>
          <w:rFonts w:ascii="Franklin Gothic Book" w:hAnsi="Franklin Gothic Book" w:cs="Arial"/>
          <w:b/>
          <w:i/>
          <w:iCs/>
          <w:u w:val="single"/>
          <w:lang w:eastAsia="fr-FR"/>
        </w:rPr>
        <w:t>Joindre un ou des relevé(s) d’identité bancaire ou postal</w:t>
      </w:r>
    </w:p>
    <w:p w14:paraId="720AB7A7" w14:textId="77777777" w:rsidR="00E27615" w:rsidRPr="00D11A75" w:rsidRDefault="00E27615" w:rsidP="00E27615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Franklin Gothic Book" w:hAnsi="Franklin Gothic Book" w:cs="Arial"/>
          <w:b/>
        </w:rPr>
      </w:pPr>
    </w:p>
    <w:p w14:paraId="203487A4" w14:textId="77777777" w:rsidR="00E27615" w:rsidRPr="007E3440" w:rsidRDefault="00E27615" w:rsidP="00E27615">
      <w:pPr>
        <w:autoSpaceDE w:val="0"/>
        <w:rPr>
          <w:rFonts w:ascii="Arial" w:hAnsi="Arial" w:cs="Arial"/>
          <w:b/>
          <w:bCs/>
          <w:color w:val="000000"/>
        </w:rPr>
      </w:pPr>
      <w:r w:rsidRPr="007E3440">
        <w:rPr>
          <w:rFonts w:ascii="Arial" w:hAnsi="Arial" w:cs="Arial"/>
          <w:b/>
          <w:bCs/>
          <w:color w:val="000000"/>
        </w:rPr>
        <w:t>Contractant unique ou mandataire :</w:t>
      </w:r>
    </w:p>
    <w:tbl>
      <w:tblPr>
        <w:tblW w:w="10222" w:type="dxa"/>
        <w:jc w:val="center"/>
        <w:tblLayout w:type="fixed"/>
        <w:tblLook w:val="0000" w:firstRow="0" w:lastRow="0" w:firstColumn="0" w:lastColumn="0" w:noHBand="0" w:noVBand="0"/>
      </w:tblPr>
      <w:tblGrid>
        <w:gridCol w:w="2970"/>
        <w:gridCol w:w="15"/>
        <w:gridCol w:w="3529"/>
        <w:gridCol w:w="15"/>
        <w:gridCol w:w="1863"/>
        <w:gridCol w:w="1800"/>
        <w:gridCol w:w="30"/>
      </w:tblGrid>
      <w:tr w:rsidR="00E27615" w:rsidRPr="007E3440" w14:paraId="68AC143F" w14:textId="77777777" w:rsidTr="00580B31">
        <w:trPr>
          <w:gridAfter w:val="1"/>
          <w:wAfter w:w="30" w:type="dxa"/>
          <w:jc w:val="center"/>
        </w:trPr>
        <w:tc>
          <w:tcPr>
            <w:tcW w:w="2970" w:type="dxa"/>
          </w:tcPr>
          <w:p w14:paraId="1A446FBA" w14:textId="77777777" w:rsidR="00E27615" w:rsidRPr="007E3440" w:rsidRDefault="00E276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color w:val="000000"/>
              </w:rPr>
            </w:pPr>
            <w:r w:rsidRPr="007E3440">
              <w:rPr>
                <w:rFonts w:ascii="Arial" w:hAnsi="Arial" w:cs="Arial"/>
                <w:bCs/>
                <w:color w:val="000000"/>
              </w:rPr>
              <w:t>Compte ouvert au nom de</w:t>
            </w:r>
          </w:p>
        </w:tc>
        <w:tc>
          <w:tcPr>
            <w:tcW w:w="354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4E7F018B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78" w:type="dxa"/>
            <w:gridSpan w:val="2"/>
            <w:tcBorders>
              <w:left w:val="dotted" w:sz="4" w:space="0" w:color="000000"/>
            </w:tcBorders>
          </w:tcPr>
          <w:p w14:paraId="796B1C91" w14:textId="77777777" w:rsidR="00E27615" w:rsidRPr="007E3440" w:rsidRDefault="00E27615" w:rsidP="00580B31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00" w:type="dxa"/>
            <w:tcBorders>
              <w:bottom w:val="dotted" w:sz="4" w:space="0" w:color="000000"/>
            </w:tcBorders>
          </w:tcPr>
          <w:p w14:paraId="1D33D62C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E27615" w:rsidRPr="007E3440" w14:paraId="394D01DA" w14:textId="77777777" w:rsidTr="00580B31">
        <w:trPr>
          <w:jc w:val="center"/>
        </w:trPr>
        <w:tc>
          <w:tcPr>
            <w:tcW w:w="2985" w:type="dxa"/>
            <w:gridSpan w:val="2"/>
          </w:tcPr>
          <w:p w14:paraId="2C91B2EB" w14:textId="77777777" w:rsidR="00E27615" w:rsidRPr="007E3440" w:rsidRDefault="00E276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color w:val="000000"/>
              </w:rPr>
            </w:pPr>
            <w:r w:rsidRPr="007E3440">
              <w:rPr>
                <w:rFonts w:ascii="Arial" w:hAnsi="Arial" w:cs="Arial"/>
                <w:bCs/>
                <w:color w:val="000000"/>
              </w:rPr>
              <w:t>Sous le numéro</w:t>
            </w:r>
          </w:p>
        </w:tc>
        <w:tc>
          <w:tcPr>
            <w:tcW w:w="354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6C89A8C6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63" w:type="dxa"/>
            <w:tcBorders>
              <w:left w:val="dotted" w:sz="4" w:space="0" w:color="000000"/>
            </w:tcBorders>
          </w:tcPr>
          <w:p w14:paraId="781CB81A" w14:textId="77777777" w:rsidR="00E27615" w:rsidRPr="007E3440" w:rsidRDefault="00E27615" w:rsidP="00580B31">
            <w:pPr>
              <w:autoSpaceDE w:val="0"/>
              <w:rPr>
                <w:rFonts w:ascii="Arial" w:hAnsi="Arial" w:cs="Arial"/>
                <w:b/>
                <w:bCs/>
                <w:color w:val="000000"/>
              </w:rPr>
            </w:pPr>
            <w:r w:rsidRPr="007E3440">
              <w:rPr>
                <w:rFonts w:ascii="Arial" w:hAnsi="Arial" w:cs="Arial"/>
                <w:b/>
                <w:bCs/>
                <w:color w:val="000000"/>
              </w:rPr>
              <w:t>Clé RIB</w:t>
            </w:r>
          </w:p>
        </w:tc>
        <w:tc>
          <w:tcPr>
            <w:tcW w:w="1830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00CFA72C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E27615" w:rsidRPr="007E3440" w14:paraId="5E22710C" w14:textId="77777777" w:rsidTr="00580B31">
        <w:trPr>
          <w:gridAfter w:val="1"/>
          <w:wAfter w:w="30" w:type="dxa"/>
          <w:jc w:val="center"/>
        </w:trPr>
        <w:tc>
          <w:tcPr>
            <w:tcW w:w="2970" w:type="dxa"/>
          </w:tcPr>
          <w:p w14:paraId="5A4CCAE2" w14:textId="77777777" w:rsidR="00E27615" w:rsidRPr="007E3440" w:rsidRDefault="00E276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color w:val="000000"/>
              </w:rPr>
            </w:pPr>
            <w:r w:rsidRPr="007E3440">
              <w:rPr>
                <w:rFonts w:ascii="Arial" w:hAnsi="Arial" w:cs="Arial"/>
                <w:bCs/>
                <w:color w:val="000000"/>
              </w:rPr>
              <w:t>Banque</w:t>
            </w:r>
          </w:p>
        </w:tc>
        <w:tc>
          <w:tcPr>
            <w:tcW w:w="354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4F10185E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78" w:type="dxa"/>
            <w:gridSpan w:val="2"/>
            <w:tcBorders>
              <w:left w:val="dotted" w:sz="4" w:space="0" w:color="000000"/>
            </w:tcBorders>
          </w:tcPr>
          <w:p w14:paraId="3783A6F0" w14:textId="77777777" w:rsidR="00E27615" w:rsidRPr="007E3440" w:rsidRDefault="00E27615" w:rsidP="00580B31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00" w:type="dxa"/>
            <w:tcBorders>
              <w:top w:val="dotted" w:sz="4" w:space="0" w:color="000000"/>
              <w:bottom w:val="dotted" w:sz="4" w:space="0" w:color="000000"/>
            </w:tcBorders>
          </w:tcPr>
          <w:p w14:paraId="50A82864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E27615" w:rsidRPr="007E3440" w14:paraId="7138933C" w14:textId="77777777" w:rsidTr="00580B31">
        <w:trPr>
          <w:jc w:val="center"/>
        </w:trPr>
        <w:tc>
          <w:tcPr>
            <w:tcW w:w="2985" w:type="dxa"/>
            <w:gridSpan w:val="2"/>
          </w:tcPr>
          <w:p w14:paraId="6A57C8B3" w14:textId="77777777" w:rsidR="00E27615" w:rsidRPr="007E3440" w:rsidRDefault="00E276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color w:val="000000"/>
              </w:rPr>
            </w:pPr>
            <w:r w:rsidRPr="007E3440">
              <w:rPr>
                <w:rFonts w:ascii="Arial" w:hAnsi="Arial" w:cs="Arial"/>
                <w:bCs/>
                <w:color w:val="000000"/>
              </w:rPr>
              <w:t>Code Banque</w:t>
            </w:r>
          </w:p>
        </w:tc>
        <w:tc>
          <w:tcPr>
            <w:tcW w:w="354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44BB7815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63" w:type="dxa"/>
            <w:tcBorders>
              <w:left w:val="dotted" w:sz="4" w:space="0" w:color="000000"/>
            </w:tcBorders>
          </w:tcPr>
          <w:p w14:paraId="66FA9D89" w14:textId="77777777" w:rsidR="00E27615" w:rsidRPr="007E3440" w:rsidRDefault="00E27615" w:rsidP="00580B31">
            <w:pPr>
              <w:autoSpaceDE w:val="0"/>
              <w:rPr>
                <w:rFonts w:ascii="Arial" w:hAnsi="Arial" w:cs="Arial"/>
                <w:b/>
                <w:bCs/>
                <w:color w:val="000000"/>
              </w:rPr>
            </w:pPr>
            <w:r w:rsidRPr="007E3440">
              <w:rPr>
                <w:rFonts w:ascii="Arial" w:hAnsi="Arial" w:cs="Arial"/>
                <w:b/>
                <w:bCs/>
                <w:color w:val="000000"/>
              </w:rPr>
              <w:t>Code Guichet</w:t>
            </w:r>
          </w:p>
        </w:tc>
        <w:tc>
          <w:tcPr>
            <w:tcW w:w="1830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377A7DCB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2275515F" w14:textId="77777777" w:rsidR="00E27615" w:rsidRPr="007E3440" w:rsidRDefault="00E27615" w:rsidP="00E27615">
      <w:pPr>
        <w:autoSpaceDE w:val="0"/>
        <w:rPr>
          <w:rFonts w:ascii="Arial" w:hAnsi="Arial" w:cs="Arial"/>
          <w:b/>
          <w:bCs/>
          <w:color w:val="000000"/>
        </w:rPr>
      </w:pPr>
    </w:p>
    <w:p w14:paraId="09BF64A2" w14:textId="77777777" w:rsidR="00E27615" w:rsidRPr="007E3440" w:rsidRDefault="00E27615" w:rsidP="00E27615">
      <w:pPr>
        <w:autoSpaceDE w:val="0"/>
        <w:rPr>
          <w:rFonts w:ascii="Arial" w:hAnsi="Arial" w:cs="Arial"/>
          <w:b/>
          <w:bCs/>
          <w:color w:val="000000"/>
        </w:rPr>
      </w:pPr>
      <w:r w:rsidRPr="007E3440">
        <w:rPr>
          <w:rFonts w:ascii="Arial" w:hAnsi="Arial" w:cs="Arial"/>
          <w:b/>
          <w:bCs/>
          <w:color w:val="000000"/>
        </w:rPr>
        <w:t>2ème cotraitant :</w:t>
      </w:r>
    </w:p>
    <w:tbl>
      <w:tblPr>
        <w:tblW w:w="10222" w:type="dxa"/>
        <w:jc w:val="center"/>
        <w:tblLayout w:type="fixed"/>
        <w:tblLook w:val="0000" w:firstRow="0" w:lastRow="0" w:firstColumn="0" w:lastColumn="0" w:noHBand="0" w:noVBand="0"/>
      </w:tblPr>
      <w:tblGrid>
        <w:gridCol w:w="2970"/>
        <w:gridCol w:w="15"/>
        <w:gridCol w:w="3529"/>
        <w:gridCol w:w="15"/>
        <w:gridCol w:w="1863"/>
        <w:gridCol w:w="1800"/>
        <w:gridCol w:w="30"/>
      </w:tblGrid>
      <w:tr w:rsidR="00E27615" w:rsidRPr="007E3440" w14:paraId="35837FAF" w14:textId="77777777" w:rsidTr="00580B31">
        <w:trPr>
          <w:gridAfter w:val="1"/>
          <w:wAfter w:w="30" w:type="dxa"/>
          <w:jc w:val="center"/>
        </w:trPr>
        <w:tc>
          <w:tcPr>
            <w:tcW w:w="2970" w:type="dxa"/>
          </w:tcPr>
          <w:p w14:paraId="0E845A65" w14:textId="77777777" w:rsidR="00E27615" w:rsidRPr="007E3440" w:rsidRDefault="00E276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color w:val="000000"/>
              </w:rPr>
            </w:pPr>
            <w:r w:rsidRPr="007E3440">
              <w:rPr>
                <w:rFonts w:ascii="Arial" w:hAnsi="Arial" w:cs="Arial"/>
                <w:bCs/>
                <w:color w:val="000000"/>
              </w:rPr>
              <w:t>Compte ouvert au nom de</w:t>
            </w:r>
          </w:p>
        </w:tc>
        <w:tc>
          <w:tcPr>
            <w:tcW w:w="354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068C895F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78" w:type="dxa"/>
            <w:gridSpan w:val="2"/>
            <w:tcBorders>
              <w:left w:val="dotted" w:sz="4" w:space="0" w:color="000000"/>
            </w:tcBorders>
          </w:tcPr>
          <w:p w14:paraId="587EA939" w14:textId="77777777" w:rsidR="00E27615" w:rsidRPr="007E3440" w:rsidRDefault="00E27615" w:rsidP="00580B31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00" w:type="dxa"/>
            <w:tcBorders>
              <w:bottom w:val="dotted" w:sz="4" w:space="0" w:color="000000"/>
            </w:tcBorders>
          </w:tcPr>
          <w:p w14:paraId="0E2ED3E4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E27615" w:rsidRPr="007E3440" w14:paraId="31120C3C" w14:textId="77777777" w:rsidTr="00580B31">
        <w:trPr>
          <w:jc w:val="center"/>
        </w:trPr>
        <w:tc>
          <w:tcPr>
            <w:tcW w:w="2985" w:type="dxa"/>
            <w:gridSpan w:val="2"/>
          </w:tcPr>
          <w:p w14:paraId="10C63CB6" w14:textId="77777777" w:rsidR="00E27615" w:rsidRPr="007E3440" w:rsidRDefault="00E276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color w:val="000000"/>
              </w:rPr>
            </w:pPr>
            <w:r w:rsidRPr="007E3440">
              <w:rPr>
                <w:rFonts w:ascii="Arial" w:hAnsi="Arial" w:cs="Arial"/>
                <w:bCs/>
                <w:color w:val="000000"/>
              </w:rPr>
              <w:t>Sous le numéro</w:t>
            </w:r>
          </w:p>
        </w:tc>
        <w:tc>
          <w:tcPr>
            <w:tcW w:w="354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2013C752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63" w:type="dxa"/>
            <w:tcBorders>
              <w:left w:val="dotted" w:sz="4" w:space="0" w:color="000000"/>
            </w:tcBorders>
          </w:tcPr>
          <w:p w14:paraId="31D246EB" w14:textId="77777777" w:rsidR="00E27615" w:rsidRPr="007E3440" w:rsidRDefault="00E27615" w:rsidP="00580B31">
            <w:pPr>
              <w:autoSpaceDE w:val="0"/>
              <w:rPr>
                <w:rFonts w:ascii="Arial" w:hAnsi="Arial" w:cs="Arial"/>
                <w:b/>
                <w:bCs/>
                <w:color w:val="000000"/>
              </w:rPr>
            </w:pPr>
            <w:r w:rsidRPr="007E3440">
              <w:rPr>
                <w:rFonts w:ascii="Arial" w:hAnsi="Arial" w:cs="Arial"/>
                <w:b/>
                <w:bCs/>
                <w:color w:val="000000"/>
              </w:rPr>
              <w:t>Clé RIB</w:t>
            </w:r>
          </w:p>
        </w:tc>
        <w:tc>
          <w:tcPr>
            <w:tcW w:w="1830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6AF76CB3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E27615" w:rsidRPr="007E3440" w14:paraId="1A06A59C" w14:textId="77777777" w:rsidTr="00580B31">
        <w:trPr>
          <w:gridAfter w:val="1"/>
          <w:wAfter w:w="30" w:type="dxa"/>
          <w:jc w:val="center"/>
        </w:trPr>
        <w:tc>
          <w:tcPr>
            <w:tcW w:w="2970" w:type="dxa"/>
          </w:tcPr>
          <w:p w14:paraId="1C6C215B" w14:textId="77777777" w:rsidR="00E27615" w:rsidRPr="007E3440" w:rsidRDefault="00E276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color w:val="000000"/>
              </w:rPr>
            </w:pPr>
            <w:r w:rsidRPr="007E3440">
              <w:rPr>
                <w:rFonts w:ascii="Arial" w:hAnsi="Arial" w:cs="Arial"/>
                <w:bCs/>
                <w:color w:val="000000"/>
              </w:rPr>
              <w:t>Banque</w:t>
            </w:r>
          </w:p>
        </w:tc>
        <w:tc>
          <w:tcPr>
            <w:tcW w:w="354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7B486570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78" w:type="dxa"/>
            <w:gridSpan w:val="2"/>
            <w:tcBorders>
              <w:left w:val="dotted" w:sz="4" w:space="0" w:color="000000"/>
            </w:tcBorders>
          </w:tcPr>
          <w:p w14:paraId="23688189" w14:textId="77777777" w:rsidR="00E27615" w:rsidRPr="007E3440" w:rsidRDefault="00E27615" w:rsidP="00580B31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00" w:type="dxa"/>
            <w:tcBorders>
              <w:top w:val="dotted" w:sz="4" w:space="0" w:color="000000"/>
              <w:bottom w:val="dotted" w:sz="4" w:space="0" w:color="000000"/>
            </w:tcBorders>
          </w:tcPr>
          <w:p w14:paraId="7B3E2461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E27615" w:rsidRPr="007E3440" w14:paraId="58732F6B" w14:textId="77777777" w:rsidTr="00580B31">
        <w:trPr>
          <w:jc w:val="center"/>
        </w:trPr>
        <w:tc>
          <w:tcPr>
            <w:tcW w:w="2985" w:type="dxa"/>
            <w:gridSpan w:val="2"/>
          </w:tcPr>
          <w:p w14:paraId="0C0C1BA1" w14:textId="77777777" w:rsidR="00E27615" w:rsidRPr="007E3440" w:rsidRDefault="00E27615" w:rsidP="00580B31">
            <w:pPr>
              <w:numPr>
                <w:ilvl w:val="4"/>
                <w:numId w:val="1"/>
              </w:numPr>
              <w:autoSpaceDE w:val="0"/>
              <w:outlineLvl w:val="4"/>
              <w:rPr>
                <w:rFonts w:ascii="Arial" w:hAnsi="Arial" w:cs="Arial"/>
                <w:bCs/>
                <w:color w:val="000000"/>
              </w:rPr>
            </w:pPr>
            <w:r w:rsidRPr="007E3440">
              <w:rPr>
                <w:rFonts w:ascii="Arial" w:hAnsi="Arial" w:cs="Arial"/>
                <w:bCs/>
                <w:color w:val="000000"/>
              </w:rPr>
              <w:t>Code Banque</w:t>
            </w:r>
          </w:p>
        </w:tc>
        <w:tc>
          <w:tcPr>
            <w:tcW w:w="3544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CCFFFF"/>
          </w:tcPr>
          <w:p w14:paraId="478CADAE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863" w:type="dxa"/>
            <w:tcBorders>
              <w:left w:val="dotted" w:sz="4" w:space="0" w:color="000000"/>
            </w:tcBorders>
          </w:tcPr>
          <w:p w14:paraId="7AEFBCE8" w14:textId="77777777" w:rsidR="00E27615" w:rsidRPr="007E3440" w:rsidRDefault="00E27615" w:rsidP="00580B31">
            <w:pPr>
              <w:autoSpaceDE w:val="0"/>
              <w:rPr>
                <w:rFonts w:ascii="Arial" w:hAnsi="Arial" w:cs="Arial"/>
                <w:b/>
                <w:bCs/>
                <w:color w:val="000000"/>
              </w:rPr>
            </w:pPr>
            <w:r w:rsidRPr="007E3440">
              <w:rPr>
                <w:rFonts w:ascii="Arial" w:hAnsi="Arial" w:cs="Arial"/>
                <w:b/>
                <w:bCs/>
                <w:color w:val="000000"/>
              </w:rPr>
              <w:t>Code Guichet</w:t>
            </w:r>
          </w:p>
        </w:tc>
        <w:tc>
          <w:tcPr>
            <w:tcW w:w="1830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CCFFFF"/>
          </w:tcPr>
          <w:p w14:paraId="5A2F022C" w14:textId="77777777" w:rsidR="00E27615" w:rsidRPr="007E3440" w:rsidRDefault="00E27615" w:rsidP="00580B31">
            <w:pPr>
              <w:autoSpaceDE w:val="0"/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55EF091E" w14:textId="77777777" w:rsidR="00E27615" w:rsidRPr="007E3440" w:rsidRDefault="00E27615" w:rsidP="00E27615">
      <w:pPr>
        <w:autoSpaceDE w:val="0"/>
        <w:rPr>
          <w:rFonts w:ascii="Arial" w:hAnsi="Arial" w:cs="Arial"/>
          <w:b/>
          <w:bCs/>
          <w:color w:val="000000"/>
        </w:rPr>
      </w:pPr>
    </w:p>
    <w:p w14:paraId="4E3D974B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2BE1F875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17055CAD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 xml:space="preserve">B4 - </w:t>
      </w:r>
      <w:proofErr w:type="gramStart"/>
      <w:r>
        <w:rPr>
          <w:rFonts w:ascii="Arial" w:hAnsi="Arial" w:cs="Arial"/>
          <w:b/>
          <w:sz w:val="22"/>
          <w:szCs w:val="22"/>
        </w:rPr>
        <w:t>Avance</w:t>
      </w:r>
      <w:r>
        <w:rPr>
          <w:rFonts w:ascii="Arial" w:hAnsi="Arial" w:cs="Arial"/>
          <w:b/>
        </w:rPr>
        <w:t> </w:t>
      </w:r>
      <w:r w:rsidR="00E27615">
        <w:rPr>
          <w:rFonts w:ascii="Arial" w:hAnsi="Arial" w:cs="Arial"/>
          <w:b/>
        </w:rPr>
        <w:t xml:space="preserve"> (</w:t>
      </w:r>
      <w:proofErr w:type="gramEnd"/>
      <w:r w:rsidR="00E27615">
        <w:rPr>
          <w:rFonts w:ascii="Arial" w:hAnsi="Arial" w:cs="Arial"/>
          <w:b/>
        </w:rPr>
        <w:t>articles R2191-3 et R2191-5</w:t>
      </w:r>
      <w:r w:rsidR="00EB7097">
        <w:rPr>
          <w:rFonts w:ascii="Arial" w:hAnsi="Arial" w:cs="Arial"/>
          <w:b/>
        </w:rPr>
        <w:t xml:space="preserve"> du Code de la commande publique</w:t>
      </w:r>
      <w:r w:rsidR="00E27615">
        <w:rPr>
          <w:rFonts w:ascii="Arial" w:hAnsi="Arial" w:cs="Arial"/>
          <w:b/>
        </w:rPr>
        <w:t>)</w:t>
      </w:r>
    </w:p>
    <w:p w14:paraId="43C106DB" w14:textId="77777777"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5F30C743" w14:textId="77777777" w:rsidR="009B1CD0" w:rsidRPr="006A2B9D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22"/>
          <w:szCs w:val="22"/>
        </w:rPr>
      </w:pPr>
      <w:r w:rsidRPr="006A2B9D">
        <w:rPr>
          <w:sz w:val="22"/>
          <w:szCs w:val="22"/>
        </w:rPr>
        <w:t xml:space="preserve">Je </w:t>
      </w:r>
      <w:r w:rsidR="00EB7097">
        <w:rPr>
          <w:sz w:val="22"/>
          <w:szCs w:val="22"/>
        </w:rPr>
        <w:t>demande à</w:t>
      </w:r>
      <w:r w:rsidRPr="006A2B9D">
        <w:rPr>
          <w:sz w:val="22"/>
          <w:szCs w:val="22"/>
        </w:rPr>
        <w:t xml:space="preserve"> bénéfic</w:t>
      </w:r>
      <w:r w:rsidR="00EB7097">
        <w:rPr>
          <w:sz w:val="22"/>
          <w:szCs w:val="22"/>
        </w:rPr>
        <w:t>i</w:t>
      </w:r>
      <w:r w:rsidRPr="006A2B9D">
        <w:rPr>
          <w:sz w:val="22"/>
          <w:szCs w:val="22"/>
        </w:rPr>
        <w:t>e</w:t>
      </w:r>
      <w:r w:rsidR="00EB7097">
        <w:rPr>
          <w:sz w:val="22"/>
          <w:szCs w:val="22"/>
        </w:rPr>
        <w:t>r</w:t>
      </w:r>
      <w:r w:rsidRPr="006A2B9D">
        <w:rPr>
          <w:sz w:val="22"/>
          <w:szCs w:val="22"/>
        </w:rPr>
        <w:t xml:space="preserve"> de l'avance :</w:t>
      </w:r>
      <w:r w:rsidRPr="006A2B9D">
        <w:rPr>
          <w:sz w:val="22"/>
          <w:szCs w:val="22"/>
        </w:rPr>
        <w:tab/>
      </w:r>
      <w:r w:rsidRPr="006A2B9D">
        <w:rPr>
          <w:sz w:val="22"/>
          <w:szCs w:val="22"/>
        </w:rPr>
        <w:tab/>
      </w:r>
      <w:r w:rsidRPr="006A2B9D">
        <w:rPr>
          <w:sz w:val="22"/>
          <w:szCs w:val="22"/>
        </w:rPr>
        <w:tab/>
      </w:r>
      <w:r w:rsidRPr="006A2B9D">
        <w:rPr>
          <w:sz w:val="22"/>
          <w:szCs w:val="22"/>
        </w:rPr>
        <w:tab/>
      </w:r>
      <w:r w:rsidRPr="006A2B9D">
        <w:rPr>
          <w:sz w:val="22"/>
          <w:szCs w:val="22"/>
        </w:rPr>
        <w:tab/>
      </w:r>
      <w:r w:rsidR="007D7A65" w:rsidRPr="006A2B9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6A2B9D">
        <w:rPr>
          <w:sz w:val="22"/>
          <w:szCs w:val="22"/>
        </w:rPr>
        <w:instrText xml:space="preserve"> FORMCHECKBOX </w:instrText>
      </w:r>
      <w:r w:rsidR="00184F73">
        <w:rPr>
          <w:sz w:val="22"/>
          <w:szCs w:val="22"/>
        </w:rPr>
      </w:r>
      <w:r w:rsidR="00184F73">
        <w:rPr>
          <w:sz w:val="22"/>
          <w:szCs w:val="22"/>
        </w:rPr>
        <w:fldChar w:fldCharType="separate"/>
      </w:r>
      <w:r w:rsidR="007D7A65" w:rsidRPr="006A2B9D">
        <w:rPr>
          <w:sz w:val="22"/>
          <w:szCs w:val="22"/>
        </w:rPr>
        <w:fldChar w:fldCharType="end"/>
      </w:r>
      <w:r w:rsidRPr="006A2B9D">
        <w:rPr>
          <w:sz w:val="22"/>
          <w:szCs w:val="22"/>
        </w:rPr>
        <w:tab/>
      </w:r>
      <w:r w:rsidR="009D661E" w:rsidRPr="006A2B9D">
        <w:rPr>
          <w:sz w:val="22"/>
          <w:szCs w:val="22"/>
        </w:rPr>
        <w:t>Non</w:t>
      </w:r>
      <w:r w:rsidRPr="006A2B9D">
        <w:rPr>
          <w:sz w:val="22"/>
          <w:szCs w:val="22"/>
        </w:rPr>
        <w:tab/>
      </w:r>
      <w:r w:rsidRPr="006A2B9D">
        <w:rPr>
          <w:sz w:val="22"/>
          <w:szCs w:val="22"/>
        </w:rPr>
        <w:tab/>
      </w:r>
      <w:r w:rsidRPr="006A2B9D">
        <w:rPr>
          <w:sz w:val="22"/>
          <w:szCs w:val="22"/>
        </w:rPr>
        <w:tab/>
      </w:r>
      <w:r w:rsidR="007D7A65" w:rsidRPr="006A2B9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6A2B9D">
        <w:rPr>
          <w:sz w:val="22"/>
          <w:szCs w:val="22"/>
        </w:rPr>
        <w:instrText xml:space="preserve"> FORMCHECKBOX </w:instrText>
      </w:r>
      <w:r w:rsidR="00184F73">
        <w:rPr>
          <w:sz w:val="22"/>
          <w:szCs w:val="22"/>
        </w:rPr>
      </w:r>
      <w:r w:rsidR="00184F73">
        <w:rPr>
          <w:sz w:val="22"/>
          <w:szCs w:val="22"/>
        </w:rPr>
        <w:fldChar w:fldCharType="separate"/>
      </w:r>
      <w:r w:rsidR="007D7A65" w:rsidRPr="006A2B9D">
        <w:rPr>
          <w:sz w:val="22"/>
          <w:szCs w:val="22"/>
        </w:rPr>
        <w:fldChar w:fldCharType="end"/>
      </w:r>
      <w:r w:rsidRPr="006A2B9D">
        <w:rPr>
          <w:sz w:val="22"/>
          <w:szCs w:val="22"/>
        </w:rPr>
        <w:tab/>
      </w:r>
      <w:r w:rsidR="009D661E" w:rsidRPr="006A2B9D">
        <w:rPr>
          <w:sz w:val="22"/>
          <w:szCs w:val="22"/>
        </w:rPr>
        <w:t>Oui</w:t>
      </w:r>
    </w:p>
    <w:p w14:paraId="6D594F05" w14:textId="77777777" w:rsidR="009B1CD0" w:rsidRPr="006A2B9D" w:rsidRDefault="009B1CD0" w:rsidP="009B45B9">
      <w:pPr>
        <w:tabs>
          <w:tab w:val="left" w:pos="851"/>
        </w:tabs>
        <w:rPr>
          <w:rFonts w:ascii="Arial" w:hAnsi="Arial" w:cs="Arial"/>
          <w:b/>
          <w:sz w:val="22"/>
          <w:szCs w:val="22"/>
        </w:rPr>
      </w:pPr>
      <w:r w:rsidRPr="006A2B9D">
        <w:rPr>
          <w:rFonts w:ascii="Arial" w:hAnsi="Arial" w:cs="Arial"/>
          <w:i/>
          <w:sz w:val="22"/>
          <w:szCs w:val="22"/>
        </w:rPr>
        <w:t>(Cocher la case correspondante.)</w:t>
      </w:r>
    </w:p>
    <w:p w14:paraId="1639726C" w14:textId="77777777" w:rsidR="009B1CD0" w:rsidRPr="006A2B9D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 w14:paraId="34E75999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2A651D8C" w14:textId="77777777" w:rsidR="009B1CD0" w:rsidRDefault="009B1CD0" w:rsidP="009B45B9"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B5 -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 xml:space="preserve">Durée d’exécution du marché </w:t>
      </w:r>
      <w:r w:rsidR="00FE48C9">
        <w:rPr>
          <w:sz w:val="22"/>
          <w:szCs w:val="22"/>
        </w:rPr>
        <w:t>public</w:t>
      </w:r>
    </w:p>
    <w:p w14:paraId="042B4AF8" w14:textId="77777777" w:rsidR="009B1CD0" w:rsidRPr="006A2B9D" w:rsidRDefault="009B1CD0" w:rsidP="009B45B9">
      <w:pPr>
        <w:tabs>
          <w:tab w:val="left" w:pos="576"/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0BE7CE09" w14:textId="77777777" w:rsidR="00D22C96" w:rsidRPr="002C5D29" w:rsidRDefault="00D22C96" w:rsidP="00D22C96">
      <w:pPr>
        <w:autoSpaceDE w:val="0"/>
        <w:autoSpaceDN w:val="0"/>
        <w:adjustRightInd w:val="0"/>
        <w:rPr>
          <w:rFonts w:ascii="Franklin Gothic Book" w:hAnsi="Franklin Gothic Book" w:cs="Arial"/>
          <w:sz w:val="22"/>
          <w:szCs w:val="22"/>
        </w:rPr>
      </w:pPr>
      <w:r w:rsidRPr="002C5D29">
        <w:rPr>
          <w:rFonts w:ascii="Franklin Gothic Book" w:hAnsi="Franklin Gothic Book" w:cs="Arial"/>
          <w:sz w:val="22"/>
          <w:szCs w:val="22"/>
        </w:rPr>
        <w:t xml:space="preserve">La durée prévisionnelle d’exécution des travaux est de </w:t>
      </w:r>
      <w:r w:rsidR="00750C22">
        <w:rPr>
          <w:rFonts w:ascii="Franklin Gothic Book" w:hAnsi="Franklin Gothic Book" w:cs="Arial"/>
          <w:sz w:val="22"/>
          <w:szCs w:val="22"/>
        </w:rPr>
        <w:t>3</w:t>
      </w:r>
      <w:r w:rsidRPr="002C5D29">
        <w:rPr>
          <w:rFonts w:ascii="Franklin Gothic Book" w:hAnsi="Franklin Gothic Book" w:cs="Arial"/>
          <w:sz w:val="22"/>
          <w:szCs w:val="22"/>
        </w:rPr>
        <w:t xml:space="preserve"> mois comprenant </w:t>
      </w:r>
    </w:p>
    <w:p w14:paraId="56D7DCC0" w14:textId="77777777" w:rsidR="00D22C96" w:rsidRPr="002C5D29" w:rsidRDefault="00D22C96" w:rsidP="00D22C96">
      <w:pPr>
        <w:pStyle w:val="Paragraphedeliste"/>
        <w:numPr>
          <w:ilvl w:val="0"/>
          <w:numId w:val="7"/>
        </w:numPr>
        <w:suppressAutoHyphens w:val="0"/>
        <w:autoSpaceDE w:val="0"/>
        <w:autoSpaceDN w:val="0"/>
        <w:adjustRightInd w:val="0"/>
        <w:contextualSpacing/>
        <w:jc w:val="both"/>
        <w:rPr>
          <w:rFonts w:ascii="Franklin Gothic Book" w:hAnsi="Franklin Gothic Book" w:cs="Arial"/>
          <w:sz w:val="22"/>
          <w:szCs w:val="22"/>
        </w:rPr>
      </w:pPr>
      <w:proofErr w:type="gramStart"/>
      <w:r w:rsidRPr="002C5D29">
        <w:rPr>
          <w:rFonts w:ascii="Franklin Gothic Book" w:hAnsi="Franklin Gothic Book" w:cs="Arial"/>
          <w:sz w:val="22"/>
          <w:szCs w:val="22"/>
        </w:rPr>
        <w:t>une</w:t>
      </w:r>
      <w:proofErr w:type="gramEnd"/>
      <w:r w:rsidRPr="002C5D29">
        <w:rPr>
          <w:rFonts w:ascii="Franklin Gothic Book" w:hAnsi="Franklin Gothic Book" w:cs="Arial"/>
          <w:sz w:val="22"/>
          <w:szCs w:val="22"/>
        </w:rPr>
        <w:t xml:space="preserve"> période de préparation de </w:t>
      </w:r>
      <w:r w:rsidR="00750C22">
        <w:rPr>
          <w:rFonts w:ascii="Franklin Gothic Book" w:hAnsi="Franklin Gothic Book" w:cs="Arial"/>
          <w:sz w:val="22"/>
          <w:szCs w:val="22"/>
        </w:rPr>
        <w:t>15 jours</w:t>
      </w:r>
      <w:r w:rsidRPr="002C5D29">
        <w:rPr>
          <w:rFonts w:ascii="Franklin Gothic Book" w:hAnsi="Franklin Gothic Book" w:cs="Arial"/>
          <w:sz w:val="22"/>
          <w:szCs w:val="22"/>
        </w:rPr>
        <w:t xml:space="preserve">, </w:t>
      </w:r>
    </w:p>
    <w:p w14:paraId="323C9568" w14:textId="77777777" w:rsidR="00D22C96" w:rsidRPr="00750C22" w:rsidRDefault="00D22C96" w:rsidP="00D22C96">
      <w:pPr>
        <w:pStyle w:val="Paragraphedeliste"/>
        <w:numPr>
          <w:ilvl w:val="0"/>
          <w:numId w:val="7"/>
        </w:numPr>
        <w:suppressAutoHyphens w:val="0"/>
        <w:autoSpaceDE w:val="0"/>
        <w:autoSpaceDN w:val="0"/>
        <w:adjustRightInd w:val="0"/>
        <w:contextualSpacing/>
        <w:jc w:val="both"/>
        <w:rPr>
          <w:rFonts w:ascii="Franklin Gothic Book" w:hAnsi="Franklin Gothic Book" w:cs="Arial"/>
          <w:sz w:val="22"/>
          <w:szCs w:val="22"/>
        </w:rPr>
      </w:pPr>
      <w:proofErr w:type="gramStart"/>
      <w:r w:rsidRPr="00750C22">
        <w:rPr>
          <w:rFonts w:ascii="Franklin Gothic Book" w:hAnsi="Franklin Gothic Book" w:cs="Arial"/>
          <w:sz w:val="22"/>
          <w:szCs w:val="22"/>
        </w:rPr>
        <w:t>une</w:t>
      </w:r>
      <w:proofErr w:type="gramEnd"/>
      <w:r w:rsidRPr="00750C22">
        <w:rPr>
          <w:rFonts w:ascii="Franklin Gothic Book" w:hAnsi="Franklin Gothic Book" w:cs="Arial"/>
          <w:sz w:val="22"/>
          <w:szCs w:val="22"/>
        </w:rPr>
        <w:t xml:space="preserve"> période de travaux de </w:t>
      </w:r>
      <w:r w:rsidR="00750C22" w:rsidRPr="00750C22">
        <w:rPr>
          <w:rFonts w:ascii="Franklin Gothic Book" w:hAnsi="Franklin Gothic Book" w:cs="Arial"/>
          <w:sz w:val="22"/>
          <w:szCs w:val="22"/>
        </w:rPr>
        <w:t>2</w:t>
      </w:r>
      <w:r w:rsidRPr="00750C22">
        <w:rPr>
          <w:rFonts w:ascii="Franklin Gothic Book" w:hAnsi="Franklin Gothic Book" w:cs="Arial"/>
          <w:sz w:val="22"/>
          <w:szCs w:val="22"/>
        </w:rPr>
        <w:t>,5 mois,</w:t>
      </w:r>
    </w:p>
    <w:p w14:paraId="593C8096" w14:textId="77777777" w:rsidR="00D22C96" w:rsidRPr="002C5D29" w:rsidRDefault="00D22C96" w:rsidP="00D22C96">
      <w:pPr>
        <w:pStyle w:val="Paragraphedeliste"/>
        <w:suppressAutoHyphens w:val="0"/>
        <w:autoSpaceDE w:val="0"/>
        <w:autoSpaceDN w:val="0"/>
        <w:adjustRightInd w:val="0"/>
        <w:ind w:left="720"/>
        <w:contextualSpacing/>
        <w:jc w:val="both"/>
        <w:rPr>
          <w:rFonts w:ascii="Franklin Gothic Book" w:hAnsi="Franklin Gothic Book" w:cs="Arial"/>
          <w:sz w:val="22"/>
          <w:szCs w:val="22"/>
        </w:rPr>
      </w:pPr>
    </w:p>
    <w:p w14:paraId="011DD11D" w14:textId="77777777" w:rsidR="00D22C96" w:rsidRPr="002C5D29" w:rsidRDefault="00D22C96" w:rsidP="00D22C96">
      <w:pPr>
        <w:contextualSpacing/>
        <w:rPr>
          <w:rFonts w:ascii="Franklin Gothic Book" w:hAnsi="Franklin Gothic Book" w:cs="Helvetica"/>
          <w:sz w:val="22"/>
          <w:szCs w:val="22"/>
          <w:lang w:eastAsia="fr-FR"/>
        </w:rPr>
      </w:pPr>
      <w:r w:rsidRPr="002C5D29">
        <w:rPr>
          <w:rFonts w:ascii="Franklin Gothic Book" w:hAnsi="Franklin Gothic Book" w:cs="Helvetica"/>
          <w:sz w:val="22"/>
          <w:szCs w:val="22"/>
          <w:lang w:eastAsia="fr-FR"/>
        </w:rPr>
        <w:t xml:space="preserve">Elle débute à compter de la notification de </w:t>
      </w:r>
      <w:r w:rsidRPr="002C5D29">
        <w:rPr>
          <w:rFonts w:ascii="Franklin Gothic Book" w:hAnsi="Franklin Gothic Book" w:cs="Helvetica"/>
          <w:sz w:val="22"/>
          <w:szCs w:val="22"/>
          <w:u w:val="single"/>
          <w:lang w:eastAsia="fr-FR"/>
        </w:rPr>
        <w:t>l’ordre de service de démarrage de la période de préparation</w:t>
      </w:r>
      <w:r w:rsidRPr="002C5D29">
        <w:rPr>
          <w:rFonts w:ascii="Franklin Gothic Book" w:hAnsi="Franklin Gothic Book" w:cs="Helvetica"/>
          <w:sz w:val="22"/>
          <w:szCs w:val="22"/>
          <w:lang w:eastAsia="fr-FR"/>
        </w:rPr>
        <w:t>.</w:t>
      </w:r>
    </w:p>
    <w:p w14:paraId="6FEBF81C" w14:textId="77777777" w:rsidR="00D22C96" w:rsidRPr="006A2B9D" w:rsidRDefault="00D22C96" w:rsidP="00D22C96">
      <w:pPr>
        <w:suppressAutoHyphens w:val="0"/>
        <w:jc w:val="both"/>
        <w:rPr>
          <w:rFonts w:ascii="Arial" w:hAnsi="Arial" w:cs="Arial"/>
          <w:bCs/>
          <w:sz w:val="22"/>
          <w:szCs w:val="22"/>
          <w:u w:val="single"/>
          <w:lang w:eastAsia="fr-FR"/>
        </w:rPr>
      </w:pPr>
      <w:r w:rsidRPr="006A2B9D">
        <w:rPr>
          <w:rFonts w:ascii="Arial" w:hAnsi="Arial" w:cs="Arial"/>
          <w:bCs/>
          <w:sz w:val="22"/>
          <w:szCs w:val="22"/>
          <w:u w:val="single"/>
          <w:lang w:eastAsia="fr-FR"/>
        </w:rPr>
        <w:t xml:space="preserve">Le démarrage des travaux sera notifié par ordre de service. </w:t>
      </w:r>
    </w:p>
    <w:p w14:paraId="4A9A3B50" w14:textId="77777777" w:rsidR="006A2B9D" w:rsidRDefault="009D2FE0" w:rsidP="006A2B9D">
      <w:pPr>
        <w:tabs>
          <w:tab w:val="left" w:pos="576"/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9D2FE0">
        <w:rPr>
          <w:rFonts w:ascii="Arial" w:hAnsi="Arial" w:cs="Arial"/>
          <w:sz w:val="22"/>
          <w:szCs w:val="22"/>
        </w:rPr>
        <w:t xml:space="preserve">La garantie </w:t>
      </w:r>
      <w:r>
        <w:rPr>
          <w:rFonts w:ascii="Arial" w:hAnsi="Arial" w:cs="Arial"/>
          <w:sz w:val="22"/>
          <w:szCs w:val="22"/>
        </w:rPr>
        <w:t>de parfait achèvement est d’un an à compter de la date de réception des travaux.</w:t>
      </w:r>
    </w:p>
    <w:p w14:paraId="19E25C15" w14:textId="77777777" w:rsidR="009D2FE0" w:rsidRPr="009D2FE0" w:rsidRDefault="009D2FE0" w:rsidP="006A2B9D">
      <w:pPr>
        <w:tabs>
          <w:tab w:val="left" w:pos="576"/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1BF35A50" w14:textId="77777777" w:rsidR="00E27615" w:rsidRPr="00E27615" w:rsidRDefault="00E27615" w:rsidP="009B45B9">
      <w:pPr>
        <w:tabs>
          <w:tab w:val="left" w:pos="851"/>
        </w:tabs>
        <w:rPr>
          <w:rFonts w:ascii="Arial" w:hAnsi="Arial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14:paraId="5FD6CD21" w14:textId="77777777" w:rsidTr="00E27615">
        <w:tc>
          <w:tcPr>
            <w:tcW w:w="10419" w:type="dxa"/>
            <w:shd w:val="clear" w:color="auto" w:fill="66CCFF"/>
          </w:tcPr>
          <w:p w14:paraId="61DC69E1" w14:textId="77777777" w:rsidR="009B1CD0" w:rsidRDefault="009B1CD0" w:rsidP="00C630AD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du marché </w:t>
            </w:r>
            <w:r w:rsidR="00FE48C9">
              <w:rPr>
                <w:rFonts w:ascii="Arial" w:hAnsi="Arial" w:cs="Arial"/>
                <w:b/>
                <w:bCs/>
                <w:sz w:val="22"/>
                <w:szCs w:val="22"/>
              </w:rPr>
              <w:t>public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>titulaire individuel ou</w:t>
            </w:r>
            <w:r w:rsidR="00354C04">
              <w:rPr>
                <w:rFonts w:ascii="Arial" w:hAnsi="Arial" w:cs="Arial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chaque membre du groupement</w:t>
            </w:r>
          </w:p>
        </w:tc>
      </w:tr>
    </w:tbl>
    <w:p w14:paraId="4E885683" w14:textId="77777777" w:rsidR="009B1CD0" w:rsidRDefault="009B1CD0" w:rsidP="006C4338">
      <w:pPr>
        <w:tabs>
          <w:tab w:val="left" w:pos="851"/>
        </w:tabs>
        <w:jc w:val="both"/>
      </w:pPr>
    </w:p>
    <w:p w14:paraId="5F6BAC2A" w14:textId="77777777" w:rsidR="005824AE" w:rsidRPr="00D22C96" w:rsidRDefault="005824AE" w:rsidP="005824AE">
      <w:pPr>
        <w:pStyle w:val="Default"/>
        <w:jc w:val="both"/>
        <w:rPr>
          <w:i/>
          <w:sz w:val="22"/>
          <w:szCs w:val="22"/>
        </w:rPr>
      </w:pPr>
      <w:r w:rsidRPr="00D22C96">
        <w:rPr>
          <w:b/>
          <w:i/>
          <w:sz w:val="22"/>
          <w:szCs w:val="22"/>
        </w:rPr>
        <w:t>Attention</w:t>
      </w:r>
      <w:r w:rsidRPr="00D22C96">
        <w:rPr>
          <w:i/>
          <w:sz w:val="22"/>
          <w:szCs w:val="22"/>
        </w:rPr>
        <w:t xml:space="preserve">, si le soumissionnaire (individuel ou groupement d’entreprises) a présenté un sous-traitant au stade du dépôt de l’offre et que l’acte spécial concernant ce sous-traitant n’a pas été signé par le soumissionnaire ou membre du groupement </w:t>
      </w:r>
      <w:r w:rsidRPr="00D22C96">
        <w:rPr>
          <w:i/>
          <w:sz w:val="22"/>
          <w:szCs w:val="22"/>
          <w:u w:val="single"/>
        </w:rPr>
        <w:t>et</w:t>
      </w:r>
      <w:r w:rsidRPr="00D22C96">
        <w:rPr>
          <w:i/>
          <w:sz w:val="22"/>
          <w:szCs w:val="22"/>
        </w:rPr>
        <w:t xml:space="preserve"> le sous-traitant concerné, il convient de faire signer ce DC4 par le biais du formulaire ATTRI2.</w:t>
      </w:r>
    </w:p>
    <w:p w14:paraId="40B8B986" w14:textId="77777777" w:rsidR="005824AE" w:rsidRDefault="005824AE" w:rsidP="006C4338">
      <w:pPr>
        <w:tabs>
          <w:tab w:val="left" w:pos="851"/>
        </w:tabs>
        <w:jc w:val="both"/>
      </w:pPr>
    </w:p>
    <w:p w14:paraId="09B22399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C1 – Signature du marché </w:t>
      </w:r>
      <w:r w:rsidR="00FE48C9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par le titulaire individuel :</w:t>
      </w:r>
    </w:p>
    <w:p w14:paraId="120C56DD" w14:textId="77777777" w:rsidR="00332B12" w:rsidRDefault="00332B12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3488BA48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6D0B30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38532567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EA8B9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BA5E9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3AAE146B" w14:textId="77777777" w:rsidTr="00D22C96">
        <w:trPr>
          <w:trHeight w:val="180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C5F1F70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846103C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2E9B412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43522CB4" w14:textId="77777777" w:rsidR="00F56668" w:rsidRDefault="002904AF" w:rsidP="00F56668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6A2B9D">
        <w:rPr>
          <w:rFonts w:ascii="Arial" w:hAnsi="Arial" w:cs="Arial"/>
          <w:sz w:val="22"/>
          <w:szCs w:val="22"/>
        </w:rPr>
        <w:t>(*) Le signataire doit avoir le pouvoir d’engager la personne qu’il représente.</w:t>
      </w:r>
    </w:p>
    <w:p w14:paraId="4289DB71" w14:textId="77777777" w:rsidR="00F56668" w:rsidRDefault="00F56668" w:rsidP="00F56668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3DB46707" w14:textId="77777777" w:rsidR="00332B12" w:rsidRDefault="00332B12" w:rsidP="00F56668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C2 – Signature du marché </w:t>
      </w:r>
      <w:r w:rsidR="00FE48C9">
        <w:rPr>
          <w:rFonts w:ascii="Arial" w:hAnsi="Arial" w:cs="Arial"/>
          <w:b/>
          <w:sz w:val="22"/>
          <w:szCs w:val="22"/>
        </w:rPr>
        <w:t>public</w:t>
      </w:r>
      <w:r>
        <w:rPr>
          <w:rFonts w:ascii="Arial" w:hAnsi="Arial" w:cs="Arial"/>
          <w:b/>
          <w:sz w:val="22"/>
          <w:szCs w:val="22"/>
        </w:rPr>
        <w:t xml:space="preserve"> en cas de groupement :</w:t>
      </w:r>
    </w:p>
    <w:p w14:paraId="4CE13D60" w14:textId="77777777" w:rsidR="00332B12" w:rsidRDefault="00332B12" w:rsidP="006C4338">
      <w:pPr>
        <w:tabs>
          <w:tab w:val="left" w:pos="851"/>
        </w:tabs>
        <w:jc w:val="both"/>
      </w:pPr>
    </w:p>
    <w:p w14:paraId="77FC70CD" w14:textId="77777777" w:rsidR="009B1CD0" w:rsidRPr="006A2B9D" w:rsidRDefault="002904AF" w:rsidP="00C630AD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6A2B9D">
        <w:rPr>
          <w:rFonts w:ascii="Arial" w:hAnsi="Arial" w:cs="Arial"/>
          <w:sz w:val="22"/>
          <w:szCs w:val="22"/>
        </w:rPr>
        <w:t>L</w:t>
      </w:r>
      <w:r w:rsidR="00036500" w:rsidRPr="006A2B9D">
        <w:rPr>
          <w:rFonts w:ascii="Arial" w:hAnsi="Arial" w:cs="Arial"/>
          <w:sz w:val="22"/>
          <w:szCs w:val="22"/>
        </w:rPr>
        <w:t xml:space="preserve">es membres </w:t>
      </w:r>
      <w:r w:rsidRPr="006A2B9D">
        <w:rPr>
          <w:rFonts w:ascii="Arial" w:hAnsi="Arial" w:cs="Arial"/>
          <w:sz w:val="22"/>
          <w:szCs w:val="22"/>
        </w:rPr>
        <w:t xml:space="preserve">du groupement d’opérateurs économiques </w:t>
      </w:r>
      <w:r w:rsidR="00036500" w:rsidRPr="006A2B9D">
        <w:rPr>
          <w:rFonts w:ascii="Arial" w:hAnsi="Arial" w:cs="Arial"/>
          <w:sz w:val="22"/>
          <w:szCs w:val="22"/>
        </w:rPr>
        <w:t xml:space="preserve">désignent le mandataire suivant </w:t>
      </w:r>
      <w:r w:rsidR="00036500" w:rsidRPr="006A2B9D">
        <w:rPr>
          <w:rFonts w:ascii="Arial" w:hAnsi="Arial" w:cs="Arial"/>
          <w:i/>
          <w:sz w:val="22"/>
          <w:szCs w:val="22"/>
        </w:rPr>
        <w:t>(</w:t>
      </w:r>
      <w:hyperlink r:id="rId10" w:history="1">
        <w:r w:rsidR="00036500" w:rsidRPr="006A2B9D">
          <w:rPr>
            <w:rStyle w:val="Lienhypertexte"/>
            <w:rFonts w:ascii="Arial" w:hAnsi="Arial" w:cs="Arial"/>
            <w:i/>
            <w:sz w:val="22"/>
            <w:szCs w:val="22"/>
          </w:rPr>
          <w:t>article</w:t>
        </w:r>
        <w:r w:rsidR="009D661E" w:rsidRPr="006A2B9D">
          <w:rPr>
            <w:rStyle w:val="Lienhypertexte"/>
            <w:rFonts w:ascii="Arial" w:hAnsi="Arial" w:cs="Arial"/>
            <w:i/>
            <w:sz w:val="22"/>
            <w:szCs w:val="22"/>
          </w:rPr>
          <w:t> R. 2142-23</w:t>
        </w:r>
      </w:hyperlink>
      <w:r w:rsidR="00036500" w:rsidRPr="006A2B9D">
        <w:rPr>
          <w:rFonts w:ascii="Arial" w:hAnsi="Arial" w:cs="Arial"/>
          <w:i/>
          <w:sz w:val="22"/>
          <w:szCs w:val="22"/>
        </w:rPr>
        <w:t xml:space="preserve"> </w:t>
      </w:r>
      <w:r w:rsidR="009D661E" w:rsidRPr="006A2B9D">
        <w:rPr>
          <w:rFonts w:ascii="Arial" w:hAnsi="Arial" w:cs="Arial"/>
          <w:i/>
          <w:sz w:val="22"/>
          <w:szCs w:val="22"/>
        </w:rPr>
        <w:t>du code de la commande publique</w:t>
      </w:r>
      <w:r w:rsidR="00036500" w:rsidRPr="006A2B9D">
        <w:rPr>
          <w:rFonts w:ascii="Arial" w:hAnsi="Arial" w:cs="Arial"/>
          <w:i/>
          <w:sz w:val="22"/>
          <w:szCs w:val="22"/>
        </w:rPr>
        <w:t>) </w:t>
      </w:r>
      <w:r w:rsidR="00036500" w:rsidRPr="006A2B9D">
        <w:rPr>
          <w:rFonts w:ascii="Arial" w:hAnsi="Arial" w:cs="Arial"/>
          <w:sz w:val="22"/>
          <w:szCs w:val="22"/>
        </w:rPr>
        <w:t>:</w:t>
      </w:r>
    </w:p>
    <w:p w14:paraId="2A805C04" w14:textId="77777777" w:rsidR="00036500" w:rsidRPr="006A2B9D" w:rsidRDefault="00036500" w:rsidP="005846FB">
      <w:pPr>
        <w:tabs>
          <w:tab w:val="left" w:pos="851"/>
        </w:tabs>
        <w:rPr>
          <w:rFonts w:ascii="Arial" w:hAnsi="Arial" w:cs="Arial"/>
          <w:i/>
          <w:sz w:val="22"/>
          <w:szCs w:val="22"/>
        </w:rPr>
      </w:pPr>
      <w:r w:rsidRPr="006A2B9D">
        <w:rPr>
          <w:rFonts w:ascii="Arial" w:hAnsi="Arial" w:cs="Arial"/>
          <w:i/>
          <w:sz w:val="22"/>
          <w:szCs w:val="22"/>
        </w:rPr>
        <w:t>[Indiquer le nom commercial et la dénomination sociale du mandataire]</w:t>
      </w:r>
    </w:p>
    <w:p w14:paraId="1956BC87" w14:textId="77777777" w:rsidR="009B1CD0" w:rsidRPr="006A2B9D" w:rsidRDefault="009B1CD0" w:rsidP="005846FB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2F8B4DED" w14:textId="77777777" w:rsidR="00036500" w:rsidRPr="006A2B9D" w:rsidRDefault="00036500" w:rsidP="005846FB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0E39507F" w14:textId="77777777" w:rsidR="00354C04" w:rsidRPr="006A2B9D" w:rsidRDefault="004A7169" w:rsidP="006A2B9D">
      <w:pPr>
        <w:pStyle w:val="fcase1ertab"/>
        <w:tabs>
          <w:tab w:val="left" w:pos="851"/>
        </w:tabs>
        <w:ind w:left="0" w:firstLine="0"/>
        <w:rPr>
          <w:rFonts w:ascii="Arial" w:hAnsi="Arial" w:cs="Arial"/>
          <w:sz w:val="22"/>
          <w:szCs w:val="22"/>
        </w:rPr>
      </w:pPr>
      <w:r w:rsidRPr="006A2B9D">
        <w:rPr>
          <w:rFonts w:ascii="Arial" w:hAnsi="Arial" w:cs="Arial"/>
          <w:sz w:val="22"/>
          <w:szCs w:val="22"/>
        </w:rPr>
        <w:t xml:space="preserve">En cas de groupement conjoint, </w:t>
      </w:r>
      <w:r w:rsidR="00036500" w:rsidRPr="006A2B9D">
        <w:rPr>
          <w:rFonts w:ascii="Arial" w:hAnsi="Arial" w:cs="Arial"/>
          <w:sz w:val="22"/>
          <w:szCs w:val="22"/>
        </w:rPr>
        <w:t xml:space="preserve">le mandataire </w:t>
      </w:r>
      <w:r w:rsidRPr="006A2B9D">
        <w:rPr>
          <w:rFonts w:ascii="Arial" w:hAnsi="Arial" w:cs="Arial"/>
          <w:sz w:val="22"/>
          <w:szCs w:val="22"/>
        </w:rPr>
        <w:t xml:space="preserve">du groupement </w:t>
      </w:r>
      <w:r w:rsidR="00036500" w:rsidRPr="006A2B9D">
        <w:rPr>
          <w:rFonts w:ascii="Arial" w:hAnsi="Arial" w:cs="Arial"/>
          <w:sz w:val="22"/>
          <w:szCs w:val="22"/>
        </w:rPr>
        <w:t>est</w:t>
      </w:r>
      <w:r w:rsidR="00354C04" w:rsidRPr="006A2B9D">
        <w:rPr>
          <w:rFonts w:ascii="Arial" w:hAnsi="Arial" w:cs="Arial"/>
          <w:iCs/>
          <w:sz w:val="22"/>
          <w:szCs w:val="22"/>
        </w:rPr>
        <w:t xml:space="preserve"> </w:t>
      </w:r>
      <w:r w:rsidR="00354C04" w:rsidRPr="006A2B9D">
        <w:rPr>
          <w:rFonts w:ascii="Arial" w:hAnsi="Arial" w:cs="Arial"/>
          <w:b/>
          <w:sz w:val="22"/>
          <w:szCs w:val="22"/>
        </w:rPr>
        <w:t>solidaire</w:t>
      </w:r>
    </w:p>
    <w:p w14:paraId="47D1D1FB" w14:textId="77777777" w:rsidR="009B1CD0" w:rsidRPr="006A2B9D" w:rsidRDefault="009B1CD0" w:rsidP="0083205E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57716CB7" w14:textId="77777777" w:rsidR="001C733C" w:rsidRPr="006A2B9D" w:rsidRDefault="001C733C" w:rsidP="00CD46CC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35647CDA" w14:textId="77777777" w:rsidR="002904AF" w:rsidRPr="006A2B9D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sz w:val="22"/>
          <w:szCs w:val="22"/>
        </w:rPr>
      </w:pPr>
      <w:r w:rsidRPr="006A2B9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A2B9D">
        <w:rPr>
          <w:sz w:val="22"/>
          <w:szCs w:val="22"/>
        </w:rPr>
        <w:instrText xml:space="preserve"> FORMCHECKBOX </w:instrText>
      </w:r>
      <w:r w:rsidR="00184F73">
        <w:rPr>
          <w:sz w:val="22"/>
          <w:szCs w:val="22"/>
        </w:rPr>
      </w:r>
      <w:r w:rsidR="00184F73">
        <w:rPr>
          <w:sz w:val="22"/>
          <w:szCs w:val="22"/>
        </w:rPr>
        <w:fldChar w:fldCharType="separate"/>
      </w:r>
      <w:r w:rsidRPr="006A2B9D">
        <w:rPr>
          <w:sz w:val="22"/>
          <w:szCs w:val="22"/>
        </w:rPr>
        <w:fldChar w:fldCharType="end"/>
      </w:r>
      <w:r w:rsidRPr="006A2B9D">
        <w:rPr>
          <w:sz w:val="22"/>
          <w:szCs w:val="22"/>
        </w:rPr>
        <w:t xml:space="preserve"> </w:t>
      </w:r>
      <w:r w:rsidR="001C733C" w:rsidRPr="006A2B9D">
        <w:rPr>
          <w:rFonts w:ascii="Arial" w:hAnsi="Arial" w:cs="Arial"/>
          <w:sz w:val="22"/>
          <w:szCs w:val="22"/>
        </w:rPr>
        <w:t>Les membres du groupement</w:t>
      </w:r>
      <w:r w:rsidRPr="006A2B9D">
        <w:rPr>
          <w:rFonts w:ascii="Arial" w:hAnsi="Arial" w:cs="Arial"/>
          <w:sz w:val="22"/>
          <w:szCs w:val="22"/>
        </w:rPr>
        <w:t xml:space="preserve"> ont donné mandat</w:t>
      </w:r>
      <w:r w:rsidR="007F68A6" w:rsidRPr="006A2B9D">
        <w:rPr>
          <w:rFonts w:ascii="Arial" w:hAnsi="Arial" w:cs="Arial"/>
          <w:sz w:val="22"/>
          <w:szCs w:val="22"/>
        </w:rPr>
        <w:t xml:space="preserve"> au mandataire, qui signe le présent acte d’engagement</w:t>
      </w:r>
      <w:r w:rsidR="002904AF" w:rsidRPr="006A2B9D">
        <w:rPr>
          <w:rFonts w:ascii="Arial" w:hAnsi="Arial" w:cs="Arial"/>
          <w:sz w:val="22"/>
          <w:szCs w:val="22"/>
        </w:rPr>
        <w:t> :</w:t>
      </w:r>
    </w:p>
    <w:p w14:paraId="6B167EE6" w14:textId="77777777" w:rsidR="001C733C" w:rsidRPr="006A2B9D" w:rsidRDefault="001C733C" w:rsidP="001C733C">
      <w:pPr>
        <w:tabs>
          <w:tab w:val="left" w:pos="851"/>
        </w:tabs>
        <w:rPr>
          <w:rFonts w:ascii="Arial" w:hAnsi="Arial" w:cs="Arial"/>
          <w:sz w:val="22"/>
          <w:szCs w:val="22"/>
        </w:rPr>
      </w:pPr>
      <w:r w:rsidRPr="006A2B9D">
        <w:rPr>
          <w:rFonts w:ascii="Arial" w:hAnsi="Arial" w:cs="Arial"/>
          <w:i/>
          <w:sz w:val="22"/>
          <w:szCs w:val="22"/>
        </w:rPr>
        <w:t xml:space="preserve">(Cocher la </w:t>
      </w:r>
      <w:r w:rsidR="002904AF" w:rsidRPr="006A2B9D">
        <w:rPr>
          <w:rFonts w:ascii="Arial" w:hAnsi="Arial" w:cs="Arial"/>
          <w:i/>
          <w:sz w:val="22"/>
          <w:szCs w:val="22"/>
        </w:rPr>
        <w:t xml:space="preserve">ou les </w:t>
      </w:r>
      <w:r w:rsidRPr="006A2B9D">
        <w:rPr>
          <w:rFonts w:ascii="Arial" w:hAnsi="Arial" w:cs="Arial"/>
          <w:i/>
          <w:sz w:val="22"/>
          <w:szCs w:val="22"/>
        </w:rPr>
        <w:t>case</w:t>
      </w:r>
      <w:r w:rsidR="002904AF" w:rsidRPr="006A2B9D">
        <w:rPr>
          <w:rFonts w:ascii="Arial" w:hAnsi="Arial" w:cs="Arial"/>
          <w:i/>
          <w:sz w:val="22"/>
          <w:szCs w:val="22"/>
        </w:rPr>
        <w:t>s</w:t>
      </w:r>
      <w:r w:rsidRPr="006A2B9D">
        <w:rPr>
          <w:rFonts w:ascii="Arial" w:hAnsi="Arial" w:cs="Arial"/>
          <w:i/>
          <w:sz w:val="22"/>
          <w:szCs w:val="22"/>
        </w:rPr>
        <w:t xml:space="preserve"> correspondante</w:t>
      </w:r>
      <w:r w:rsidR="002904AF" w:rsidRPr="006A2B9D">
        <w:rPr>
          <w:rFonts w:ascii="Arial" w:hAnsi="Arial" w:cs="Arial"/>
          <w:i/>
          <w:sz w:val="22"/>
          <w:szCs w:val="22"/>
        </w:rPr>
        <w:t>s</w:t>
      </w:r>
      <w:r w:rsidRPr="006A2B9D">
        <w:rPr>
          <w:rFonts w:ascii="Arial" w:hAnsi="Arial" w:cs="Arial"/>
          <w:i/>
          <w:sz w:val="22"/>
          <w:szCs w:val="22"/>
        </w:rPr>
        <w:t>.)</w:t>
      </w:r>
    </w:p>
    <w:p w14:paraId="590F373D" w14:textId="77777777" w:rsidR="001C733C" w:rsidRPr="006A2B9D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37C6F867" w14:textId="77777777" w:rsidR="002904AF" w:rsidRPr="006A2B9D" w:rsidRDefault="001C733C" w:rsidP="009B45B9">
      <w:pPr>
        <w:tabs>
          <w:tab w:val="left" w:pos="851"/>
        </w:tabs>
        <w:ind w:left="1695" w:hanging="1695"/>
        <w:rPr>
          <w:rFonts w:ascii="Arial" w:hAnsi="Arial" w:cs="Arial"/>
          <w:sz w:val="22"/>
          <w:szCs w:val="22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184F73">
        <w:fldChar w:fldCharType="separate"/>
      </w:r>
      <w:r>
        <w:fldChar w:fldCharType="end"/>
      </w:r>
      <w:r>
        <w:tab/>
      </w:r>
      <w:proofErr w:type="gramStart"/>
      <w:r w:rsidR="002904AF" w:rsidRPr="006A2B9D">
        <w:rPr>
          <w:rFonts w:ascii="Arial" w:hAnsi="Arial" w:cs="Arial"/>
          <w:sz w:val="22"/>
          <w:szCs w:val="22"/>
        </w:rPr>
        <w:t>pour</w:t>
      </w:r>
      <w:proofErr w:type="gramEnd"/>
      <w:r w:rsidR="002904AF" w:rsidRPr="006A2B9D">
        <w:rPr>
          <w:rFonts w:ascii="Arial" w:hAnsi="Arial" w:cs="Arial"/>
          <w:sz w:val="22"/>
          <w:szCs w:val="22"/>
        </w:rPr>
        <w:t xml:space="preserve"> signer le présent acte d’engagement en leur nom et pour leur compte</w:t>
      </w:r>
      <w:r w:rsidR="007F68A6" w:rsidRPr="006A2B9D">
        <w:rPr>
          <w:rFonts w:ascii="Arial" w:hAnsi="Arial" w:cs="Arial"/>
          <w:sz w:val="22"/>
          <w:szCs w:val="22"/>
        </w:rPr>
        <w:t xml:space="preserve">, </w:t>
      </w:r>
      <w:r w:rsidR="0021527A" w:rsidRPr="006A2B9D">
        <w:rPr>
          <w:rFonts w:ascii="Arial" w:hAnsi="Arial" w:cs="Arial"/>
          <w:sz w:val="22"/>
          <w:szCs w:val="22"/>
        </w:rPr>
        <w:t xml:space="preserve">pour les représenter vis-à-vis de l’acheteur </w:t>
      </w:r>
      <w:r w:rsidR="007F68A6" w:rsidRPr="006A2B9D">
        <w:rPr>
          <w:rFonts w:ascii="Arial" w:hAnsi="Arial" w:cs="Arial"/>
          <w:sz w:val="22"/>
          <w:szCs w:val="22"/>
        </w:rPr>
        <w:t>et pour coordonner l’ensemble des prestations</w:t>
      </w:r>
      <w:r w:rsidR="00983FF3" w:rsidRPr="006A2B9D">
        <w:rPr>
          <w:rFonts w:ascii="Arial" w:hAnsi="Arial" w:cs="Arial"/>
          <w:sz w:val="22"/>
          <w:szCs w:val="22"/>
        </w:rPr>
        <w:t> ;</w:t>
      </w:r>
    </w:p>
    <w:p w14:paraId="673447B4" w14:textId="77777777" w:rsidR="002904AF" w:rsidRPr="006A2B9D" w:rsidRDefault="002904AF" w:rsidP="009D661E">
      <w:pPr>
        <w:tabs>
          <w:tab w:val="left" w:pos="851"/>
        </w:tabs>
        <w:ind w:left="1701"/>
        <w:rPr>
          <w:rFonts w:ascii="Arial" w:hAnsi="Arial" w:cs="Arial"/>
          <w:sz w:val="22"/>
          <w:szCs w:val="22"/>
        </w:rPr>
      </w:pPr>
      <w:r w:rsidRPr="006A2B9D">
        <w:rPr>
          <w:rFonts w:ascii="Arial" w:hAnsi="Arial" w:cs="Arial"/>
          <w:i/>
          <w:sz w:val="22"/>
          <w:szCs w:val="22"/>
        </w:rPr>
        <w:t>(</w:t>
      </w:r>
      <w:proofErr w:type="gramStart"/>
      <w:r w:rsidRPr="006A2B9D">
        <w:rPr>
          <w:rFonts w:ascii="Arial" w:hAnsi="Arial" w:cs="Arial"/>
          <w:i/>
          <w:sz w:val="22"/>
          <w:szCs w:val="22"/>
        </w:rPr>
        <w:t>joindre</w:t>
      </w:r>
      <w:proofErr w:type="gramEnd"/>
      <w:r w:rsidRPr="006A2B9D">
        <w:rPr>
          <w:rFonts w:ascii="Arial" w:hAnsi="Arial" w:cs="Arial"/>
          <w:i/>
          <w:sz w:val="22"/>
          <w:szCs w:val="22"/>
        </w:rPr>
        <w:t xml:space="preserve"> les pouvoirs en annexe du présent document</w:t>
      </w:r>
      <w:r w:rsidR="009D661E" w:rsidRPr="006A2B9D">
        <w:rPr>
          <w:rFonts w:ascii="Arial" w:hAnsi="Arial" w:cs="Arial"/>
          <w:i/>
          <w:sz w:val="22"/>
          <w:szCs w:val="22"/>
        </w:rPr>
        <w:t xml:space="preserve"> en cas de marché public autre que de défense ou de sécurité</w:t>
      </w:r>
      <w:r w:rsidRPr="006A2B9D">
        <w:rPr>
          <w:rFonts w:ascii="Arial" w:hAnsi="Arial" w:cs="Arial"/>
          <w:i/>
          <w:sz w:val="22"/>
          <w:szCs w:val="22"/>
        </w:rPr>
        <w:t>.</w:t>
      </w:r>
      <w:r w:rsidR="009D661E" w:rsidRPr="006A2B9D">
        <w:rPr>
          <w:rFonts w:ascii="Arial" w:hAnsi="Arial" w:cs="Arial"/>
          <w:i/>
          <w:sz w:val="22"/>
          <w:szCs w:val="22"/>
        </w:rPr>
        <w:t xml:space="preserve"> Dans le cas contraire, ces documents ont déjà été fournis</w:t>
      </w:r>
      <w:r w:rsidRPr="006A2B9D">
        <w:rPr>
          <w:rFonts w:ascii="Arial" w:hAnsi="Arial" w:cs="Arial"/>
          <w:i/>
          <w:sz w:val="22"/>
          <w:szCs w:val="22"/>
        </w:rPr>
        <w:t>)</w:t>
      </w:r>
    </w:p>
    <w:p w14:paraId="5BAFBEBF" w14:textId="77777777" w:rsidR="002904AF" w:rsidRPr="006A2B9D" w:rsidRDefault="002904AF" w:rsidP="001C733C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003596FB" w14:textId="77777777" w:rsidR="002904AF" w:rsidRPr="006A2B9D" w:rsidRDefault="002904AF" w:rsidP="002904AF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  <w:sz w:val="22"/>
          <w:szCs w:val="22"/>
        </w:rPr>
      </w:pPr>
      <w:r w:rsidRPr="006A2B9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A2B9D">
        <w:rPr>
          <w:sz w:val="22"/>
          <w:szCs w:val="22"/>
        </w:rPr>
        <w:instrText xml:space="preserve"> FORMCHECKBOX </w:instrText>
      </w:r>
      <w:r w:rsidR="00184F73">
        <w:rPr>
          <w:sz w:val="22"/>
          <w:szCs w:val="22"/>
        </w:rPr>
      </w:r>
      <w:r w:rsidR="00184F73">
        <w:rPr>
          <w:sz w:val="22"/>
          <w:szCs w:val="22"/>
        </w:rPr>
        <w:fldChar w:fldCharType="separate"/>
      </w:r>
      <w:r w:rsidRPr="006A2B9D">
        <w:rPr>
          <w:sz w:val="22"/>
          <w:szCs w:val="22"/>
        </w:rPr>
        <w:fldChar w:fldCharType="end"/>
      </w:r>
      <w:r w:rsidRPr="006A2B9D">
        <w:rPr>
          <w:sz w:val="22"/>
          <w:szCs w:val="22"/>
        </w:rPr>
        <w:tab/>
      </w:r>
      <w:proofErr w:type="gramStart"/>
      <w:r w:rsidRPr="006A2B9D">
        <w:rPr>
          <w:rFonts w:ascii="Arial" w:hAnsi="Arial" w:cs="Arial"/>
          <w:sz w:val="22"/>
          <w:szCs w:val="22"/>
        </w:rPr>
        <w:t>pour</w:t>
      </w:r>
      <w:proofErr w:type="gramEnd"/>
      <w:r w:rsidRPr="006A2B9D">
        <w:rPr>
          <w:rFonts w:ascii="Arial" w:hAnsi="Arial" w:cs="Arial"/>
          <w:sz w:val="22"/>
          <w:szCs w:val="22"/>
        </w:rPr>
        <w:t xml:space="preserve"> signer, en leur nom et pour leur compte, les modifications ultérieures du mar</w:t>
      </w:r>
      <w:r w:rsidR="0021527A" w:rsidRPr="006A2B9D">
        <w:rPr>
          <w:rFonts w:ascii="Arial" w:hAnsi="Arial" w:cs="Arial"/>
          <w:sz w:val="22"/>
          <w:szCs w:val="22"/>
        </w:rPr>
        <w:t>ché public</w:t>
      </w:r>
      <w:r w:rsidRPr="006A2B9D">
        <w:rPr>
          <w:rFonts w:ascii="Arial" w:hAnsi="Arial" w:cs="Arial"/>
          <w:sz w:val="22"/>
          <w:szCs w:val="22"/>
        </w:rPr>
        <w:t> ;</w:t>
      </w:r>
    </w:p>
    <w:p w14:paraId="22EDDCBF" w14:textId="77777777" w:rsidR="00BE6078" w:rsidRPr="006A2B9D" w:rsidRDefault="009D661E" w:rsidP="009D661E">
      <w:pPr>
        <w:tabs>
          <w:tab w:val="left" w:pos="851"/>
        </w:tabs>
        <w:ind w:left="1701"/>
        <w:rPr>
          <w:rFonts w:ascii="Arial" w:hAnsi="Arial" w:cs="Arial"/>
          <w:sz w:val="22"/>
          <w:szCs w:val="22"/>
        </w:rPr>
      </w:pPr>
      <w:r w:rsidRPr="006A2B9D">
        <w:rPr>
          <w:rFonts w:ascii="Arial" w:hAnsi="Arial" w:cs="Arial"/>
          <w:i/>
          <w:sz w:val="22"/>
          <w:szCs w:val="22"/>
        </w:rPr>
        <w:t>(</w:t>
      </w:r>
      <w:proofErr w:type="gramStart"/>
      <w:r w:rsidRPr="006A2B9D">
        <w:rPr>
          <w:rFonts w:ascii="Arial" w:hAnsi="Arial" w:cs="Arial"/>
          <w:i/>
          <w:sz w:val="22"/>
          <w:szCs w:val="22"/>
        </w:rPr>
        <w:t>joindre</w:t>
      </w:r>
      <w:proofErr w:type="gramEnd"/>
      <w:r w:rsidRPr="006A2B9D">
        <w:rPr>
          <w:rFonts w:ascii="Arial" w:hAnsi="Arial" w:cs="Arial"/>
          <w:i/>
          <w:sz w:val="22"/>
          <w:szCs w:val="22"/>
        </w:rPr>
        <w:t xml:space="preserve"> les pouvoirs en annexe du présent document en cas de marché public autre que de défense ou de sécurité. Dans le cas contraire, ces documents ont déjà été fournis)</w:t>
      </w:r>
    </w:p>
    <w:p w14:paraId="1A3A62C2" w14:textId="77777777" w:rsidR="002904AF" w:rsidRPr="006A2B9D" w:rsidRDefault="002904AF" w:rsidP="002904AF">
      <w:pPr>
        <w:tabs>
          <w:tab w:val="left" w:pos="851"/>
        </w:tabs>
        <w:rPr>
          <w:rFonts w:ascii="Arial" w:hAnsi="Arial" w:cs="Arial"/>
          <w:iCs/>
          <w:sz w:val="22"/>
          <w:szCs w:val="22"/>
        </w:rPr>
      </w:pPr>
    </w:p>
    <w:p w14:paraId="4CEB6665" w14:textId="77777777" w:rsidR="009D661E" w:rsidRPr="006A2B9D" w:rsidRDefault="002904AF" w:rsidP="002904AF">
      <w:pPr>
        <w:tabs>
          <w:tab w:val="left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6A2B9D">
        <w:rPr>
          <w:sz w:val="22"/>
          <w:szCs w:val="22"/>
        </w:rPr>
        <w:tab/>
      </w:r>
      <w:r w:rsidRPr="006A2B9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A2B9D">
        <w:rPr>
          <w:sz w:val="22"/>
          <w:szCs w:val="22"/>
        </w:rPr>
        <w:instrText xml:space="preserve"> FORMCHECKBOX </w:instrText>
      </w:r>
      <w:r w:rsidR="00184F73">
        <w:rPr>
          <w:sz w:val="22"/>
          <w:szCs w:val="22"/>
        </w:rPr>
      </w:r>
      <w:r w:rsidR="00184F73">
        <w:rPr>
          <w:sz w:val="22"/>
          <w:szCs w:val="22"/>
        </w:rPr>
        <w:fldChar w:fldCharType="separate"/>
      </w:r>
      <w:r w:rsidRPr="006A2B9D">
        <w:rPr>
          <w:sz w:val="22"/>
          <w:szCs w:val="22"/>
        </w:rPr>
        <w:fldChar w:fldCharType="end"/>
      </w:r>
      <w:r w:rsidRPr="006A2B9D">
        <w:rPr>
          <w:rFonts w:ascii="Arial" w:hAnsi="Arial" w:cs="Arial"/>
          <w:i/>
          <w:iCs/>
          <w:sz w:val="22"/>
          <w:szCs w:val="22"/>
        </w:rPr>
        <w:t xml:space="preserve"> </w:t>
      </w:r>
      <w:r w:rsidRPr="006A2B9D">
        <w:rPr>
          <w:rFonts w:ascii="Arial" w:hAnsi="Arial" w:cs="Arial"/>
          <w:sz w:val="22"/>
          <w:szCs w:val="22"/>
        </w:rPr>
        <w:tab/>
      </w:r>
      <w:proofErr w:type="gramStart"/>
      <w:r w:rsidRPr="006A2B9D">
        <w:rPr>
          <w:rFonts w:ascii="Arial" w:hAnsi="Arial" w:cs="Arial"/>
          <w:sz w:val="22"/>
          <w:szCs w:val="22"/>
        </w:rPr>
        <w:t>ont</w:t>
      </w:r>
      <w:proofErr w:type="gramEnd"/>
      <w:r w:rsidRPr="006A2B9D">
        <w:rPr>
          <w:rFonts w:ascii="Arial" w:hAnsi="Arial" w:cs="Arial"/>
          <w:sz w:val="22"/>
          <w:szCs w:val="22"/>
        </w:rPr>
        <w:t xml:space="preserve"> donné mandat au mandataire dans les conditions définies par les pouvoirs joints en annexe</w:t>
      </w:r>
      <w:r w:rsidR="009D661E" w:rsidRPr="006A2B9D">
        <w:rPr>
          <w:rFonts w:ascii="Arial" w:hAnsi="Arial" w:cs="Arial"/>
          <w:sz w:val="22"/>
          <w:szCs w:val="22"/>
        </w:rPr>
        <w:t>.</w:t>
      </w:r>
    </w:p>
    <w:p w14:paraId="7DC41A30" w14:textId="77777777" w:rsidR="002904AF" w:rsidRPr="006A2B9D" w:rsidRDefault="009D661E" w:rsidP="009D661E">
      <w:pPr>
        <w:tabs>
          <w:tab w:val="left" w:pos="851"/>
        </w:tabs>
        <w:ind w:left="1701"/>
        <w:rPr>
          <w:rFonts w:ascii="Arial" w:hAnsi="Arial" w:cs="Arial"/>
          <w:i/>
          <w:sz w:val="22"/>
          <w:szCs w:val="22"/>
        </w:rPr>
      </w:pPr>
      <w:r w:rsidRPr="006A2B9D">
        <w:rPr>
          <w:rFonts w:ascii="Arial" w:hAnsi="Arial" w:cs="Arial"/>
          <w:i/>
          <w:sz w:val="22"/>
          <w:szCs w:val="22"/>
        </w:rPr>
        <w:t>(</w:t>
      </w:r>
      <w:proofErr w:type="gramStart"/>
      <w:r w:rsidRPr="006A2B9D">
        <w:rPr>
          <w:rFonts w:ascii="Arial" w:hAnsi="Arial" w:cs="Arial"/>
          <w:i/>
          <w:sz w:val="22"/>
          <w:szCs w:val="22"/>
        </w:rPr>
        <w:t>hors</w:t>
      </w:r>
      <w:proofErr w:type="gramEnd"/>
      <w:r w:rsidRPr="006A2B9D">
        <w:rPr>
          <w:rFonts w:ascii="Arial" w:hAnsi="Arial" w:cs="Arial"/>
          <w:i/>
          <w:sz w:val="22"/>
          <w:szCs w:val="22"/>
        </w:rPr>
        <w:t xml:space="preserve"> cas des marchés de défense ou de sécurité dans lequel ces documents ont déjà été fournis)</w:t>
      </w:r>
      <w:r w:rsidR="002904AF" w:rsidRPr="006A2B9D">
        <w:rPr>
          <w:rFonts w:ascii="Arial" w:hAnsi="Arial" w:cs="Arial"/>
          <w:i/>
          <w:sz w:val="22"/>
          <w:szCs w:val="22"/>
        </w:rPr>
        <w:t>.</w:t>
      </w:r>
    </w:p>
    <w:p w14:paraId="672D9A0C" w14:textId="77777777" w:rsidR="002904AF" w:rsidRPr="006A2B9D" w:rsidRDefault="006A2B9D" w:rsidP="002904AF">
      <w:pPr>
        <w:tabs>
          <w:tab w:val="left" w:pos="851"/>
        </w:tabs>
        <w:ind w:left="1134" w:hanging="850"/>
        <w:rPr>
          <w:rFonts w:ascii="Arial" w:hAnsi="Arial" w:cs="Arial"/>
          <w:b/>
          <w:i/>
          <w:sz w:val="22"/>
          <w:szCs w:val="22"/>
        </w:rPr>
      </w:pPr>
      <w:proofErr w:type="gramStart"/>
      <w:r w:rsidRPr="006A2B9D">
        <w:rPr>
          <w:rFonts w:ascii="Arial" w:hAnsi="Arial" w:cs="Arial"/>
          <w:b/>
          <w:i/>
          <w:sz w:val="22"/>
          <w:szCs w:val="22"/>
        </w:rPr>
        <w:t>OU</w:t>
      </w:r>
      <w:proofErr w:type="gramEnd"/>
    </w:p>
    <w:p w14:paraId="5B7BACE1" w14:textId="77777777" w:rsidR="001C733C" w:rsidRPr="006A2B9D" w:rsidRDefault="001C733C" w:rsidP="001C733C">
      <w:pPr>
        <w:tabs>
          <w:tab w:val="left" w:pos="851"/>
        </w:tabs>
        <w:rPr>
          <w:rFonts w:ascii="Arial" w:hAnsi="Arial" w:cs="Arial"/>
          <w:b/>
          <w:i/>
          <w:sz w:val="22"/>
          <w:szCs w:val="22"/>
        </w:rPr>
      </w:pPr>
    </w:p>
    <w:p w14:paraId="32A40A82" w14:textId="77777777" w:rsidR="00036500" w:rsidRPr="006A2B9D" w:rsidRDefault="0021527A" w:rsidP="006C4338">
      <w:pPr>
        <w:tabs>
          <w:tab w:val="left" w:pos="851"/>
        </w:tabs>
        <w:rPr>
          <w:rFonts w:ascii="Arial" w:hAnsi="Arial" w:cs="Arial"/>
          <w:i/>
          <w:sz w:val="22"/>
          <w:szCs w:val="22"/>
        </w:rPr>
      </w:pPr>
      <w:r w:rsidRPr="006A2B9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A2B9D">
        <w:rPr>
          <w:sz w:val="22"/>
          <w:szCs w:val="22"/>
        </w:rPr>
        <w:instrText xml:space="preserve"> FORMCHECKBOX </w:instrText>
      </w:r>
      <w:r w:rsidR="00184F73">
        <w:rPr>
          <w:sz w:val="22"/>
          <w:szCs w:val="22"/>
        </w:rPr>
      </w:r>
      <w:r w:rsidR="00184F73">
        <w:rPr>
          <w:sz w:val="22"/>
          <w:szCs w:val="22"/>
        </w:rPr>
        <w:fldChar w:fldCharType="separate"/>
      </w:r>
      <w:r w:rsidRPr="006A2B9D">
        <w:rPr>
          <w:sz w:val="22"/>
          <w:szCs w:val="22"/>
        </w:rPr>
        <w:fldChar w:fldCharType="end"/>
      </w:r>
      <w:r w:rsidRPr="006A2B9D">
        <w:rPr>
          <w:sz w:val="22"/>
          <w:szCs w:val="22"/>
        </w:rPr>
        <w:t xml:space="preserve"> </w:t>
      </w:r>
      <w:r w:rsidRPr="006A2B9D">
        <w:rPr>
          <w:rFonts w:ascii="Arial" w:hAnsi="Arial" w:cs="Arial"/>
          <w:sz w:val="22"/>
          <w:szCs w:val="22"/>
        </w:rPr>
        <w:t>L</w:t>
      </w:r>
      <w:r w:rsidR="00036500" w:rsidRPr="006A2B9D">
        <w:rPr>
          <w:rFonts w:ascii="Arial" w:hAnsi="Arial" w:cs="Arial"/>
          <w:sz w:val="22"/>
          <w:szCs w:val="22"/>
        </w:rPr>
        <w:t>es membres du groupement</w:t>
      </w:r>
      <w:r w:rsidR="00332B12" w:rsidRPr="006A2B9D">
        <w:rPr>
          <w:rFonts w:ascii="Arial" w:hAnsi="Arial" w:cs="Arial"/>
          <w:sz w:val="22"/>
          <w:szCs w:val="22"/>
        </w:rPr>
        <w:t>, qui signent le présent acte d’engagement</w:t>
      </w:r>
      <w:r w:rsidR="00036500" w:rsidRPr="006A2B9D">
        <w:rPr>
          <w:rFonts w:ascii="Arial" w:hAnsi="Arial" w:cs="Arial"/>
          <w:sz w:val="22"/>
          <w:szCs w:val="22"/>
        </w:rPr>
        <w:t> :</w:t>
      </w:r>
    </w:p>
    <w:p w14:paraId="5A33DDBD" w14:textId="77777777" w:rsidR="00036500" w:rsidRPr="006A2B9D" w:rsidRDefault="00036500" w:rsidP="006F3DF9">
      <w:pPr>
        <w:tabs>
          <w:tab w:val="left" w:pos="851"/>
        </w:tabs>
        <w:rPr>
          <w:rFonts w:ascii="Arial" w:hAnsi="Arial" w:cs="Arial"/>
          <w:sz w:val="22"/>
          <w:szCs w:val="22"/>
        </w:rPr>
      </w:pPr>
      <w:r w:rsidRPr="006A2B9D">
        <w:rPr>
          <w:rFonts w:ascii="Arial" w:hAnsi="Arial" w:cs="Arial"/>
          <w:i/>
          <w:sz w:val="22"/>
          <w:szCs w:val="22"/>
        </w:rPr>
        <w:t>(Cocher la case correspondante.)</w:t>
      </w:r>
    </w:p>
    <w:p w14:paraId="12CE8490" w14:textId="77777777" w:rsidR="00036500" w:rsidRPr="006A2B9D" w:rsidRDefault="00036500" w:rsidP="005846FB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17C0472E" w14:textId="77777777" w:rsidR="00AE7831" w:rsidRPr="006A2B9D" w:rsidRDefault="00AE7831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sz w:val="22"/>
          <w:szCs w:val="22"/>
        </w:rPr>
      </w:pPr>
      <w:r w:rsidRPr="006A2B9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A2B9D">
        <w:rPr>
          <w:sz w:val="22"/>
          <w:szCs w:val="22"/>
        </w:rPr>
        <w:instrText xml:space="preserve"> FORMCHECKBOX </w:instrText>
      </w:r>
      <w:r w:rsidR="00184F73">
        <w:rPr>
          <w:sz w:val="22"/>
          <w:szCs w:val="22"/>
        </w:rPr>
      </w:r>
      <w:r w:rsidR="00184F73">
        <w:rPr>
          <w:sz w:val="22"/>
          <w:szCs w:val="22"/>
        </w:rPr>
        <w:fldChar w:fldCharType="separate"/>
      </w:r>
      <w:r w:rsidRPr="006A2B9D">
        <w:rPr>
          <w:sz w:val="22"/>
          <w:szCs w:val="22"/>
        </w:rPr>
        <w:fldChar w:fldCharType="end"/>
      </w:r>
      <w:r w:rsidRPr="006A2B9D">
        <w:rPr>
          <w:sz w:val="22"/>
          <w:szCs w:val="22"/>
        </w:rPr>
        <w:tab/>
      </w:r>
      <w:proofErr w:type="gramStart"/>
      <w:r w:rsidRPr="006A2B9D">
        <w:rPr>
          <w:rFonts w:ascii="Arial" w:hAnsi="Arial" w:cs="Arial"/>
          <w:sz w:val="22"/>
          <w:szCs w:val="22"/>
        </w:rPr>
        <w:t>donnent</w:t>
      </w:r>
      <w:proofErr w:type="gramEnd"/>
      <w:r w:rsidRPr="006A2B9D">
        <w:rPr>
          <w:rFonts w:ascii="Arial" w:hAnsi="Arial" w:cs="Arial"/>
          <w:sz w:val="22"/>
          <w:szCs w:val="22"/>
        </w:rPr>
        <w:t xml:space="preserve"> mandat au mandataire, qui l’accepte, pour les représenter vis-à-vis de l’acheteur et pour coordonner l’ensemble des prestations ;</w:t>
      </w:r>
    </w:p>
    <w:p w14:paraId="46777266" w14:textId="77777777" w:rsidR="00AE7831" w:rsidRPr="006A2B9D" w:rsidRDefault="00AE7831" w:rsidP="009B45B9">
      <w:pPr>
        <w:tabs>
          <w:tab w:val="left" w:pos="851"/>
        </w:tabs>
        <w:ind w:left="1701" w:hanging="850"/>
        <w:jc w:val="both"/>
        <w:rPr>
          <w:sz w:val="22"/>
          <w:szCs w:val="22"/>
        </w:rPr>
      </w:pPr>
    </w:p>
    <w:p w14:paraId="6F6C7FDB" w14:textId="77777777" w:rsidR="00036500" w:rsidRPr="006A2B9D" w:rsidRDefault="00036500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  <w:sz w:val="22"/>
          <w:szCs w:val="22"/>
        </w:rPr>
      </w:pPr>
      <w:r w:rsidRPr="006A2B9D">
        <w:rPr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A2B9D">
        <w:rPr>
          <w:sz w:val="22"/>
          <w:szCs w:val="22"/>
        </w:rPr>
        <w:instrText xml:space="preserve"> FORMCHECKBOX </w:instrText>
      </w:r>
      <w:r w:rsidR="00184F73">
        <w:rPr>
          <w:sz w:val="22"/>
          <w:szCs w:val="22"/>
        </w:rPr>
      </w:r>
      <w:r w:rsidR="00184F73">
        <w:rPr>
          <w:sz w:val="22"/>
          <w:szCs w:val="22"/>
        </w:rPr>
        <w:fldChar w:fldCharType="separate"/>
      </w:r>
      <w:r w:rsidRPr="006A2B9D">
        <w:rPr>
          <w:sz w:val="22"/>
          <w:szCs w:val="22"/>
        </w:rPr>
        <w:fldChar w:fldCharType="end"/>
      </w:r>
      <w:r w:rsidRPr="006A2B9D">
        <w:rPr>
          <w:rFonts w:ascii="Arial" w:hAnsi="Arial" w:cs="Arial"/>
          <w:sz w:val="22"/>
          <w:szCs w:val="22"/>
        </w:rPr>
        <w:tab/>
      </w:r>
      <w:proofErr w:type="gramStart"/>
      <w:r w:rsidRPr="006A2B9D">
        <w:rPr>
          <w:rFonts w:ascii="Arial" w:hAnsi="Arial" w:cs="Arial"/>
          <w:sz w:val="22"/>
          <w:szCs w:val="22"/>
        </w:rPr>
        <w:t>donnent</w:t>
      </w:r>
      <w:proofErr w:type="gramEnd"/>
      <w:r w:rsidRPr="006A2B9D">
        <w:rPr>
          <w:rFonts w:ascii="Arial" w:hAnsi="Arial" w:cs="Arial"/>
          <w:sz w:val="22"/>
          <w:szCs w:val="22"/>
        </w:rPr>
        <w:t xml:space="preserve"> mandat au mandataire, qui l’accepte, pour signer, en leur nom et pour leur compte, </w:t>
      </w:r>
      <w:r w:rsidR="004A7169" w:rsidRPr="006A2B9D">
        <w:rPr>
          <w:rFonts w:ascii="Arial" w:hAnsi="Arial" w:cs="Arial"/>
          <w:sz w:val="22"/>
          <w:szCs w:val="22"/>
        </w:rPr>
        <w:t>les</w:t>
      </w:r>
      <w:r w:rsidRPr="006A2B9D">
        <w:rPr>
          <w:rFonts w:ascii="Arial" w:hAnsi="Arial" w:cs="Arial"/>
          <w:sz w:val="22"/>
          <w:szCs w:val="22"/>
        </w:rPr>
        <w:t xml:space="preserve"> modifications ultérieures du marché </w:t>
      </w:r>
      <w:r w:rsidR="00930A5C" w:rsidRPr="006A2B9D">
        <w:rPr>
          <w:rFonts w:ascii="Arial" w:hAnsi="Arial" w:cs="Arial"/>
          <w:sz w:val="22"/>
          <w:szCs w:val="22"/>
        </w:rPr>
        <w:t>public</w:t>
      </w:r>
      <w:r w:rsidRPr="006A2B9D">
        <w:rPr>
          <w:rFonts w:ascii="Arial" w:hAnsi="Arial" w:cs="Arial"/>
          <w:sz w:val="22"/>
          <w:szCs w:val="22"/>
        </w:rPr>
        <w:t> ;</w:t>
      </w:r>
    </w:p>
    <w:p w14:paraId="3071D55E" w14:textId="77777777" w:rsidR="00036500" w:rsidRPr="006A2B9D" w:rsidRDefault="00036500" w:rsidP="006C4338">
      <w:pPr>
        <w:tabs>
          <w:tab w:val="left" w:pos="851"/>
        </w:tabs>
        <w:rPr>
          <w:rFonts w:ascii="Arial" w:hAnsi="Arial" w:cs="Arial"/>
          <w:iCs/>
          <w:sz w:val="22"/>
          <w:szCs w:val="22"/>
        </w:rPr>
      </w:pPr>
    </w:p>
    <w:p w14:paraId="1A1344B4" w14:textId="77777777" w:rsidR="00036500" w:rsidRPr="006A2B9D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22"/>
          <w:szCs w:val="22"/>
        </w:rPr>
      </w:pPr>
      <w:r w:rsidRPr="006A2B9D">
        <w:rPr>
          <w:sz w:val="22"/>
          <w:szCs w:val="22"/>
        </w:rPr>
        <w:tab/>
      </w:r>
      <w:r w:rsidR="00036500" w:rsidRPr="006A2B9D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6A2B9D">
        <w:rPr>
          <w:sz w:val="22"/>
          <w:szCs w:val="22"/>
        </w:rPr>
        <w:instrText xml:space="preserve"> FORMCHECKBOX </w:instrText>
      </w:r>
      <w:r w:rsidR="00184F73">
        <w:rPr>
          <w:sz w:val="22"/>
          <w:szCs w:val="22"/>
        </w:rPr>
      </w:r>
      <w:r w:rsidR="00184F73">
        <w:rPr>
          <w:sz w:val="22"/>
          <w:szCs w:val="22"/>
        </w:rPr>
        <w:fldChar w:fldCharType="separate"/>
      </w:r>
      <w:r w:rsidR="00036500" w:rsidRPr="006A2B9D">
        <w:rPr>
          <w:sz w:val="22"/>
          <w:szCs w:val="22"/>
        </w:rPr>
        <w:fldChar w:fldCharType="end"/>
      </w:r>
      <w:r w:rsidR="00036500" w:rsidRPr="006A2B9D">
        <w:rPr>
          <w:rFonts w:ascii="Arial" w:hAnsi="Arial" w:cs="Arial"/>
          <w:i/>
          <w:iCs/>
          <w:sz w:val="22"/>
          <w:szCs w:val="22"/>
        </w:rPr>
        <w:t xml:space="preserve"> </w:t>
      </w:r>
      <w:r w:rsidR="00036500" w:rsidRPr="006A2B9D">
        <w:rPr>
          <w:rFonts w:ascii="Arial" w:hAnsi="Arial" w:cs="Arial"/>
          <w:sz w:val="22"/>
          <w:szCs w:val="22"/>
        </w:rPr>
        <w:tab/>
      </w:r>
      <w:proofErr w:type="gramStart"/>
      <w:r w:rsidR="00036500" w:rsidRPr="006A2B9D">
        <w:rPr>
          <w:rFonts w:ascii="Arial" w:hAnsi="Arial" w:cs="Arial"/>
          <w:sz w:val="22"/>
          <w:szCs w:val="22"/>
        </w:rPr>
        <w:t>donnent</w:t>
      </w:r>
      <w:proofErr w:type="gramEnd"/>
      <w:r w:rsidR="00036500" w:rsidRPr="006A2B9D">
        <w:rPr>
          <w:rFonts w:ascii="Arial" w:hAnsi="Arial" w:cs="Arial"/>
          <w:sz w:val="22"/>
          <w:szCs w:val="22"/>
        </w:rPr>
        <w:t xml:space="preserve"> mandat au mandataire dans les conditions définies ci-dessous</w:t>
      </w:r>
      <w:r w:rsidRPr="006A2B9D">
        <w:rPr>
          <w:rFonts w:ascii="Arial" w:hAnsi="Arial" w:cs="Arial"/>
          <w:sz w:val="22"/>
          <w:szCs w:val="22"/>
        </w:rPr>
        <w:t> :</w:t>
      </w:r>
    </w:p>
    <w:p w14:paraId="703F60CA" w14:textId="77777777" w:rsidR="00036500" w:rsidRPr="006A2B9D" w:rsidRDefault="00844DAA" w:rsidP="009B45B9">
      <w:pPr>
        <w:tabs>
          <w:tab w:val="left" w:pos="851"/>
        </w:tabs>
        <w:ind w:left="1134" w:hanging="850"/>
        <w:rPr>
          <w:rFonts w:ascii="Arial" w:hAnsi="Arial" w:cs="Arial"/>
          <w:sz w:val="22"/>
          <w:szCs w:val="22"/>
        </w:rPr>
      </w:pPr>
      <w:r w:rsidRPr="006A2B9D">
        <w:rPr>
          <w:rFonts w:ascii="Arial" w:hAnsi="Arial" w:cs="Arial"/>
          <w:i/>
          <w:sz w:val="22"/>
          <w:szCs w:val="22"/>
        </w:rPr>
        <w:tab/>
      </w:r>
      <w:r w:rsidRPr="006A2B9D">
        <w:rPr>
          <w:rFonts w:ascii="Arial" w:hAnsi="Arial" w:cs="Arial"/>
          <w:i/>
          <w:sz w:val="22"/>
          <w:szCs w:val="22"/>
        </w:rPr>
        <w:tab/>
      </w:r>
      <w:r w:rsidRPr="006A2B9D">
        <w:rPr>
          <w:rFonts w:ascii="Arial" w:hAnsi="Arial" w:cs="Arial"/>
          <w:i/>
          <w:sz w:val="22"/>
          <w:szCs w:val="22"/>
        </w:rPr>
        <w:tab/>
      </w:r>
      <w:r w:rsidR="00036500" w:rsidRPr="006A2B9D">
        <w:rPr>
          <w:rFonts w:ascii="Arial" w:hAnsi="Arial" w:cs="Arial"/>
          <w:i/>
          <w:sz w:val="22"/>
          <w:szCs w:val="22"/>
        </w:rPr>
        <w:t>(Donner des précisions sur l’étendue du mandat.)</w:t>
      </w:r>
    </w:p>
    <w:p w14:paraId="4A711673" w14:textId="77777777" w:rsidR="009B1CD0" w:rsidRDefault="009B1CD0" w:rsidP="006C4338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6799F523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7175C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46C81F9B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14877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5B7D3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368E4CD5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85E379A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187DA6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03D2518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095AA4F6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0C26685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387D86BB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A6857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1FEA7AA4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75772178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764BE9F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95B5576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25A9B53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016FB934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3620A84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DE481F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14:paraId="6CB88D18" w14:textId="77777777" w:rsidTr="00D22C96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49059AA4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770A5719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2BC4BE5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22C96" w14:paraId="15258393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F09CA0D" w14:textId="77777777" w:rsidR="00D22C96" w:rsidRDefault="00D22C96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5994A23" w14:textId="77777777" w:rsidR="00D22C96" w:rsidRDefault="00D22C96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4BDEC77" w14:textId="77777777" w:rsidR="00D22C96" w:rsidRDefault="00D22C96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5B3558EC" w14:textId="77777777" w:rsidR="00332B12" w:rsidRPr="00D22C96" w:rsidRDefault="00332B12" w:rsidP="00332B12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D22C96">
        <w:rPr>
          <w:rFonts w:ascii="Arial" w:hAnsi="Arial" w:cs="Arial"/>
          <w:sz w:val="22"/>
          <w:szCs w:val="22"/>
        </w:rPr>
        <w:t>(*) Le signataire doit avoir le pouvoir d’engager la personne qu’il représente.</w:t>
      </w:r>
    </w:p>
    <w:p w14:paraId="28A12A41" w14:textId="77777777" w:rsidR="009B1CD0" w:rsidRPr="006A2B9D" w:rsidRDefault="009B1CD0" w:rsidP="006C4338">
      <w:pPr>
        <w:tabs>
          <w:tab w:val="left" w:pos="851"/>
        </w:tabs>
        <w:rPr>
          <w:rFonts w:ascii="Arial" w:hAnsi="Arial" w:cs="Arial"/>
          <w:b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6A2B9D" w14:paraId="04A8100F" w14:textId="77777777">
        <w:tc>
          <w:tcPr>
            <w:tcW w:w="10277" w:type="dxa"/>
            <w:shd w:val="clear" w:color="auto" w:fill="66CCFF"/>
          </w:tcPr>
          <w:p w14:paraId="49DED542" w14:textId="77777777" w:rsidR="009B1CD0" w:rsidRPr="006A2B9D" w:rsidRDefault="008B2A38" w:rsidP="006B5057">
            <w:pPr>
              <w:rPr>
                <w:b/>
              </w:rPr>
            </w:pPr>
            <w:r w:rsidRPr="006A2B9D">
              <w:rPr>
                <w:rFonts w:ascii="Arial" w:hAnsi="Arial" w:cs="Arial"/>
                <w:b/>
              </w:rPr>
              <w:br w:type="page"/>
            </w:r>
            <w:r w:rsidR="009B1CD0" w:rsidRPr="006A2B9D">
              <w:rPr>
                <w:b/>
                <w:sz w:val="22"/>
                <w:szCs w:val="22"/>
              </w:rPr>
              <w:t xml:space="preserve">D - Identification </w:t>
            </w:r>
            <w:r w:rsidR="001C40C0" w:rsidRPr="006A2B9D">
              <w:rPr>
                <w:b/>
                <w:sz w:val="22"/>
                <w:szCs w:val="22"/>
              </w:rPr>
              <w:t>et signature de l’acheteur</w:t>
            </w:r>
            <w:r w:rsidR="009B1CD0" w:rsidRPr="006A2B9D">
              <w:rPr>
                <w:b/>
                <w:sz w:val="22"/>
                <w:szCs w:val="22"/>
              </w:rPr>
              <w:t>.</w:t>
            </w:r>
          </w:p>
        </w:tc>
      </w:tr>
    </w:tbl>
    <w:p w14:paraId="3E7CC313" w14:textId="77777777" w:rsidR="009B1CD0" w:rsidRDefault="009B1CD0" w:rsidP="006C4338">
      <w:pPr>
        <w:tabs>
          <w:tab w:val="left" w:pos="851"/>
        </w:tabs>
      </w:pPr>
    </w:p>
    <w:p w14:paraId="53548F83" w14:textId="77777777" w:rsidR="009B1CD0" w:rsidRDefault="009B1CD0" w:rsidP="006C4338">
      <w:pPr>
        <w:tabs>
          <w:tab w:val="left" w:pos="851"/>
        </w:tabs>
      </w:pPr>
    </w:p>
    <w:p w14:paraId="6E1265BC" w14:textId="77777777" w:rsidR="00DD6A6B" w:rsidRPr="00DD6A6B" w:rsidRDefault="00DD6A6B" w:rsidP="00DD6A6B">
      <w:pPr>
        <w:keepNext/>
        <w:numPr>
          <w:ilvl w:val="0"/>
          <w:numId w:val="1"/>
        </w:numPr>
        <w:tabs>
          <w:tab w:val="left" w:pos="567"/>
          <w:tab w:val="left" w:pos="851"/>
        </w:tabs>
        <w:spacing w:after="120"/>
        <w:ind w:left="0" w:firstLine="0"/>
        <w:jc w:val="both"/>
        <w:outlineLvl w:val="0"/>
        <w:rPr>
          <w:rFonts w:ascii="Franklin Gothic Book" w:hAnsi="Franklin Gothic Book" w:cs="Arial"/>
          <w:bCs/>
          <w:i/>
          <w:iCs/>
          <w:sz w:val="22"/>
          <w:szCs w:val="22"/>
        </w:rPr>
      </w:pPr>
      <w:proofErr w:type="gramStart"/>
      <w:r w:rsidRPr="00DD6A6B">
        <w:rPr>
          <w:rFonts w:ascii="Franklin Gothic Book" w:eastAsia="Wingdings" w:hAnsi="Franklin Gothic Book" w:cs="Wingdings"/>
          <w:color w:val="66CCFF"/>
          <w:spacing w:val="-10"/>
        </w:rPr>
        <w:t></w:t>
      </w:r>
      <w:r w:rsidRPr="00DD6A6B">
        <w:rPr>
          <w:rFonts w:ascii="Franklin Gothic Book" w:eastAsia="Arial" w:hAnsi="Franklin Gothic Book" w:cs="Arial"/>
          <w:b/>
          <w:spacing w:val="-10"/>
        </w:rPr>
        <w:t xml:space="preserve">  </w:t>
      </w:r>
      <w:r w:rsidRPr="00DD6A6B">
        <w:rPr>
          <w:rFonts w:ascii="Franklin Gothic Book" w:hAnsi="Franklin Gothic Book" w:cs="Arial"/>
          <w:bCs/>
          <w:iCs/>
          <w:sz w:val="22"/>
          <w:szCs w:val="22"/>
        </w:rPr>
        <w:t>Désignation</w:t>
      </w:r>
      <w:proofErr w:type="gramEnd"/>
      <w:r w:rsidRPr="00DD6A6B">
        <w:rPr>
          <w:rFonts w:ascii="Franklin Gothic Book" w:hAnsi="Franklin Gothic Book" w:cs="Arial"/>
          <w:bCs/>
          <w:iCs/>
          <w:sz w:val="22"/>
          <w:szCs w:val="22"/>
        </w:rPr>
        <w:t xml:space="preserve"> de l’acheteur :</w:t>
      </w:r>
    </w:p>
    <w:p w14:paraId="52D5D2A2" w14:textId="0F273A37" w:rsidR="00DD6A6B" w:rsidRPr="00DD6A6B" w:rsidRDefault="00DD6A6B" w:rsidP="00DD6A6B">
      <w:pPr>
        <w:tabs>
          <w:tab w:val="left" w:pos="851"/>
        </w:tabs>
        <w:spacing w:after="240"/>
        <w:jc w:val="both"/>
        <w:rPr>
          <w:rFonts w:ascii="Franklin Gothic Book" w:hAnsi="Franklin Gothic Book" w:cs="Arial"/>
          <w:b/>
          <w:sz w:val="22"/>
          <w:szCs w:val="22"/>
        </w:rPr>
      </w:pPr>
      <w:r w:rsidRPr="00DD6A6B">
        <w:rPr>
          <w:rFonts w:ascii="Franklin Gothic Book" w:hAnsi="Franklin Gothic Book" w:cs="Arial"/>
          <w:b/>
          <w:sz w:val="22"/>
          <w:szCs w:val="22"/>
        </w:rPr>
        <w:t>Sorbonne Université – 21 rue de l’Ecole de Médecine – 75</w:t>
      </w:r>
      <w:r w:rsidR="00EE4800">
        <w:rPr>
          <w:rFonts w:ascii="Franklin Gothic Book" w:hAnsi="Franklin Gothic Book" w:cs="Arial"/>
          <w:b/>
          <w:sz w:val="22"/>
          <w:szCs w:val="22"/>
        </w:rPr>
        <w:t xml:space="preserve"> </w:t>
      </w:r>
      <w:r w:rsidRPr="00DD6A6B">
        <w:rPr>
          <w:rFonts w:ascii="Franklin Gothic Book" w:hAnsi="Franklin Gothic Book" w:cs="Arial"/>
          <w:b/>
          <w:sz w:val="22"/>
          <w:szCs w:val="22"/>
        </w:rPr>
        <w:t>006 PARIS</w:t>
      </w:r>
    </w:p>
    <w:p w14:paraId="6FFE7C12" w14:textId="77777777" w:rsidR="00DD6A6B" w:rsidRPr="00DD6A6B" w:rsidRDefault="00DD6A6B" w:rsidP="00DD6A6B">
      <w:pPr>
        <w:rPr>
          <w:rFonts w:ascii="Franklin Gothic Book" w:hAnsi="Franklin Gothic Book" w:cs="Arial"/>
          <w:b/>
          <w:i/>
          <w:sz w:val="22"/>
          <w:szCs w:val="22"/>
        </w:rPr>
      </w:pPr>
      <w:r w:rsidRPr="00DD6A6B">
        <w:rPr>
          <w:rFonts w:ascii="Franklin Gothic Book" w:hAnsi="Franklin Gothic Book" w:cs="Arial"/>
          <w:b/>
          <w:sz w:val="22"/>
          <w:szCs w:val="22"/>
          <w:u w:val="single"/>
        </w:rPr>
        <w:t xml:space="preserve">Adresse administrative :  </w:t>
      </w:r>
      <w:r w:rsidRPr="00DD6A6B">
        <w:rPr>
          <w:rFonts w:ascii="Franklin Gothic Book" w:hAnsi="Franklin Gothic Book" w:cs="Arial"/>
          <w:b/>
          <w:i/>
          <w:sz w:val="22"/>
          <w:szCs w:val="22"/>
          <w:u w:val="single"/>
        </w:rPr>
        <w:t>à utiliser pour toute correspondance</w:t>
      </w:r>
    </w:p>
    <w:p w14:paraId="10EABBF9" w14:textId="5F25F033" w:rsidR="00DD6A6B" w:rsidRPr="00DD6A6B" w:rsidRDefault="00DD6A6B" w:rsidP="00DD6A6B">
      <w:pPr>
        <w:rPr>
          <w:rFonts w:ascii="Franklin Gothic Book" w:hAnsi="Franklin Gothic Book" w:cs="Arial"/>
          <w:b/>
          <w:sz w:val="22"/>
          <w:szCs w:val="22"/>
        </w:rPr>
      </w:pPr>
      <w:r w:rsidRPr="00DD6A6B">
        <w:rPr>
          <w:rFonts w:ascii="Franklin Gothic Book" w:hAnsi="Franklin Gothic Book" w:cs="Arial"/>
          <w:b/>
          <w:sz w:val="22"/>
          <w:szCs w:val="22"/>
        </w:rPr>
        <w:t xml:space="preserve">Sorbonne Université – Direction Patrimoine et Logistique – </w:t>
      </w:r>
      <w:r w:rsidR="00656A60">
        <w:rPr>
          <w:rFonts w:ascii="Franklin Gothic Book" w:hAnsi="Franklin Gothic Book" w:cs="Arial"/>
          <w:b/>
          <w:sz w:val="22"/>
          <w:szCs w:val="22"/>
        </w:rPr>
        <w:t>1 rue Victor Cousin – 75</w:t>
      </w:r>
      <w:r w:rsidR="00EE4800">
        <w:rPr>
          <w:rFonts w:ascii="Franklin Gothic Book" w:hAnsi="Franklin Gothic Book" w:cs="Arial"/>
          <w:b/>
          <w:sz w:val="22"/>
          <w:szCs w:val="22"/>
        </w:rPr>
        <w:t xml:space="preserve"> </w:t>
      </w:r>
      <w:r w:rsidR="00656A60">
        <w:rPr>
          <w:rFonts w:ascii="Franklin Gothic Book" w:hAnsi="Franklin Gothic Book" w:cs="Arial"/>
          <w:b/>
          <w:sz w:val="22"/>
          <w:szCs w:val="22"/>
        </w:rPr>
        <w:t>23</w:t>
      </w:r>
      <w:r w:rsidRPr="00DD6A6B">
        <w:rPr>
          <w:rFonts w:ascii="Franklin Gothic Book" w:hAnsi="Franklin Gothic Book" w:cs="Arial"/>
          <w:b/>
          <w:sz w:val="22"/>
          <w:szCs w:val="22"/>
        </w:rPr>
        <w:t>0 Paris</w:t>
      </w:r>
      <w:r w:rsidR="00656A60">
        <w:rPr>
          <w:rFonts w:ascii="Franklin Gothic Book" w:hAnsi="Franklin Gothic Book" w:cs="Arial"/>
          <w:b/>
          <w:sz w:val="22"/>
          <w:szCs w:val="22"/>
        </w:rPr>
        <w:t xml:space="preserve"> CEDEX 5</w:t>
      </w:r>
      <w:r w:rsidRPr="00DD6A6B">
        <w:rPr>
          <w:rFonts w:ascii="Franklin Gothic Book" w:hAnsi="Franklin Gothic Book" w:cs="Arial"/>
          <w:b/>
          <w:sz w:val="22"/>
          <w:szCs w:val="22"/>
        </w:rPr>
        <w:t>.</w:t>
      </w:r>
    </w:p>
    <w:p w14:paraId="1839F5A2" w14:textId="77777777" w:rsidR="00DD6A6B" w:rsidRPr="00DD6A6B" w:rsidRDefault="00DD6A6B" w:rsidP="00DD6A6B">
      <w:pPr>
        <w:tabs>
          <w:tab w:val="left" w:pos="851"/>
        </w:tabs>
        <w:spacing w:after="120"/>
        <w:jc w:val="both"/>
        <w:rPr>
          <w:rFonts w:ascii="Franklin Gothic Book" w:hAnsi="Franklin Gothic Book" w:cs="Arial"/>
          <w:sz w:val="22"/>
          <w:szCs w:val="22"/>
        </w:rPr>
      </w:pPr>
    </w:p>
    <w:p w14:paraId="029107D8" w14:textId="77777777" w:rsidR="00DD6A6B" w:rsidRPr="00DD6A6B" w:rsidRDefault="00DD6A6B" w:rsidP="00DD6A6B">
      <w:pPr>
        <w:tabs>
          <w:tab w:val="left" w:pos="426"/>
          <w:tab w:val="left" w:pos="851"/>
          <w:tab w:val="left" w:pos="5103"/>
        </w:tabs>
        <w:spacing w:after="120"/>
        <w:jc w:val="both"/>
        <w:rPr>
          <w:rFonts w:ascii="Franklin Gothic Book" w:hAnsi="Franklin Gothic Book" w:cs="Arial"/>
          <w:i/>
          <w:sz w:val="22"/>
          <w:szCs w:val="22"/>
        </w:rPr>
      </w:pPr>
      <w:proofErr w:type="gramStart"/>
      <w:r w:rsidRPr="00DD6A6B">
        <w:rPr>
          <w:rFonts w:ascii="Franklin Gothic Book" w:eastAsia="Wingdings" w:hAnsi="Franklin Gothic Book" w:cs="Wingdings"/>
          <w:b/>
          <w:color w:val="66CCFF"/>
          <w:spacing w:val="-10"/>
          <w:sz w:val="22"/>
          <w:szCs w:val="22"/>
        </w:rPr>
        <w:t></w:t>
      </w:r>
      <w:r w:rsidRPr="00DD6A6B">
        <w:rPr>
          <w:rFonts w:ascii="Franklin Gothic Book" w:eastAsia="Arial" w:hAnsi="Franklin Gothic Book" w:cs="Arial"/>
          <w:b/>
          <w:spacing w:val="-10"/>
          <w:sz w:val="22"/>
          <w:szCs w:val="22"/>
        </w:rPr>
        <w:t xml:space="preserve">  </w:t>
      </w:r>
      <w:r w:rsidRPr="00DD6A6B">
        <w:rPr>
          <w:rFonts w:ascii="Franklin Gothic Book" w:hAnsi="Franklin Gothic Book" w:cs="Arial"/>
          <w:sz w:val="22"/>
          <w:szCs w:val="22"/>
        </w:rPr>
        <w:t>Nom</w:t>
      </w:r>
      <w:proofErr w:type="gramEnd"/>
      <w:r w:rsidRPr="00DD6A6B">
        <w:rPr>
          <w:rFonts w:ascii="Franklin Gothic Book" w:hAnsi="Franklin Gothic Book" w:cs="Arial"/>
          <w:sz w:val="22"/>
          <w:szCs w:val="22"/>
        </w:rPr>
        <w:t>, prénom, qualité du signataire du marché ou de l’accord-cadre :</w:t>
      </w:r>
    </w:p>
    <w:p w14:paraId="10E6A198" w14:textId="3D216BF9" w:rsidR="00DD6A6B" w:rsidRPr="00DD6A6B" w:rsidRDefault="00127005" w:rsidP="00DD6A6B">
      <w:pPr>
        <w:suppressAutoHyphens w:val="0"/>
        <w:spacing w:after="120"/>
        <w:jc w:val="both"/>
        <w:rPr>
          <w:rFonts w:ascii="Franklin Gothic Book" w:hAnsi="Franklin Gothic Book" w:cs="Arial"/>
          <w:b/>
          <w:sz w:val="22"/>
          <w:szCs w:val="22"/>
          <w:lang w:eastAsia="fr-FR"/>
        </w:rPr>
      </w:pPr>
      <w:r>
        <w:rPr>
          <w:rFonts w:ascii="Franklin Gothic Book" w:hAnsi="Franklin Gothic Book" w:cs="Arial"/>
          <w:b/>
          <w:sz w:val="22"/>
          <w:szCs w:val="22"/>
          <w:lang w:eastAsia="fr-FR"/>
        </w:rPr>
        <w:t>Madame</w:t>
      </w:r>
      <w:r w:rsidR="00750C22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 Nathalie DRACH TEMAM</w:t>
      </w:r>
      <w:r w:rsidR="00DD6A6B"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>, Président</w:t>
      </w:r>
      <w:r w:rsidR="00750C22">
        <w:rPr>
          <w:rFonts w:ascii="Franklin Gothic Book" w:hAnsi="Franklin Gothic Book" w:cs="Arial"/>
          <w:b/>
          <w:sz w:val="22"/>
          <w:szCs w:val="22"/>
          <w:lang w:eastAsia="fr-FR"/>
        </w:rPr>
        <w:t>e</w:t>
      </w:r>
      <w:r w:rsidR="00DD6A6B"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 de Sorbonne Université</w:t>
      </w:r>
    </w:p>
    <w:p w14:paraId="7AD1F991" w14:textId="77777777" w:rsidR="00DD6A6B" w:rsidRPr="00DD6A6B" w:rsidRDefault="00DD6A6B" w:rsidP="00DD6A6B">
      <w:pPr>
        <w:tabs>
          <w:tab w:val="left" w:pos="851"/>
        </w:tabs>
        <w:jc w:val="both"/>
        <w:rPr>
          <w:rFonts w:ascii="Franklin Gothic Book" w:hAnsi="Franklin Gothic Book" w:cs="Arial"/>
          <w:sz w:val="22"/>
          <w:szCs w:val="22"/>
        </w:rPr>
      </w:pPr>
      <w:r w:rsidRPr="00DD6A6B">
        <w:rPr>
          <w:rFonts w:ascii="Franklin Gothic Book" w:eastAsia="Wingdings" w:hAnsi="Franklin Gothic Book" w:cs="Wingdings"/>
          <w:b/>
          <w:color w:val="66CCFF"/>
          <w:spacing w:val="-10"/>
          <w:sz w:val="22"/>
          <w:szCs w:val="22"/>
        </w:rPr>
        <w:t></w:t>
      </w:r>
      <w:r w:rsidRPr="00DD6A6B">
        <w:rPr>
          <w:rFonts w:ascii="Franklin Gothic Book" w:eastAsia="Arial" w:hAnsi="Franklin Gothic Book" w:cs="Arial"/>
          <w:spacing w:val="-10"/>
          <w:sz w:val="22"/>
          <w:szCs w:val="22"/>
        </w:rPr>
        <w:t xml:space="preserve"> </w:t>
      </w:r>
      <w:r w:rsidRPr="00DD6A6B">
        <w:rPr>
          <w:rFonts w:ascii="Franklin Gothic Book" w:hAnsi="Franklin Gothic Book" w:cs="Arial"/>
          <w:sz w:val="22"/>
          <w:szCs w:val="22"/>
        </w:rPr>
        <w:t>Personne habilitée à donner les renseignements prévus à l’</w:t>
      </w:r>
      <w:hyperlink r:id="rId11" w:history="1">
        <w:r w:rsidRPr="00DD6A6B">
          <w:rPr>
            <w:rFonts w:ascii="Franklin Gothic Book" w:hAnsi="Franklin Gothic Book" w:cs="Arial"/>
            <w:color w:val="0000FF"/>
            <w:sz w:val="22"/>
            <w:szCs w:val="22"/>
            <w:u w:val="single"/>
          </w:rPr>
          <w:t>article R. 2191-59</w:t>
        </w:r>
      </w:hyperlink>
      <w:r w:rsidRPr="00DD6A6B">
        <w:rPr>
          <w:rFonts w:ascii="Franklin Gothic Book" w:hAnsi="Franklin Gothic Book" w:cs="Arial"/>
          <w:sz w:val="22"/>
          <w:szCs w:val="22"/>
        </w:rPr>
        <w:t xml:space="preserve"> du code de la commande publique, auquel renvoie l’</w:t>
      </w:r>
      <w:hyperlink r:id="rId12" w:history="1">
        <w:r w:rsidRPr="00DD6A6B">
          <w:rPr>
            <w:rFonts w:ascii="Franklin Gothic Book" w:hAnsi="Franklin Gothic Book" w:cs="Arial"/>
            <w:color w:val="0000FF"/>
            <w:sz w:val="22"/>
            <w:szCs w:val="22"/>
            <w:u w:val="single"/>
          </w:rPr>
          <w:t>article R. 2391-28</w:t>
        </w:r>
      </w:hyperlink>
      <w:r w:rsidRPr="00DD6A6B">
        <w:rPr>
          <w:rFonts w:ascii="Franklin Gothic Book" w:hAnsi="Franklin Gothic Book" w:cs="Arial"/>
          <w:sz w:val="22"/>
          <w:szCs w:val="22"/>
        </w:rPr>
        <w:t xml:space="preserve"> du même code</w:t>
      </w:r>
      <w:r w:rsidRPr="00DD6A6B" w:rsidDel="003A7270">
        <w:rPr>
          <w:rFonts w:ascii="Franklin Gothic Book" w:hAnsi="Franklin Gothic Book" w:cs="Arial"/>
          <w:sz w:val="22"/>
          <w:szCs w:val="22"/>
        </w:rPr>
        <w:t xml:space="preserve"> </w:t>
      </w:r>
      <w:r w:rsidRPr="00DD6A6B">
        <w:rPr>
          <w:rFonts w:ascii="Franklin Gothic Book" w:hAnsi="Franklin Gothic Book" w:cs="Arial"/>
          <w:sz w:val="22"/>
          <w:szCs w:val="22"/>
        </w:rPr>
        <w:t>(nantissements ou cessions de créances)</w:t>
      </w:r>
    </w:p>
    <w:p w14:paraId="64602D1B" w14:textId="77777777" w:rsidR="00DD6A6B" w:rsidRPr="00DD6A6B" w:rsidRDefault="00DD6A6B" w:rsidP="00DD6A6B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</w:p>
    <w:p w14:paraId="58AF4158" w14:textId="08B897D9" w:rsidR="00DD6A6B" w:rsidRDefault="00DD6A6B" w:rsidP="00DD6A6B">
      <w:pPr>
        <w:tabs>
          <w:tab w:val="left" w:pos="851"/>
        </w:tabs>
        <w:spacing w:after="120"/>
        <w:jc w:val="both"/>
        <w:rPr>
          <w:rFonts w:ascii="Franklin Gothic Book" w:hAnsi="Franklin Gothic Book" w:cs="Arial"/>
          <w:b/>
          <w:sz w:val="22"/>
          <w:szCs w:val="22"/>
          <w:lang w:eastAsia="fr-FR"/>
        </w:rPr>
      </w:pPr>
      <w:r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>Direction Patr</w:t>
      </w:r>
      <w:r w:rsidR="00750C22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imoine et Logistique – Service </w:t>
      </w:r>
      <w:r w:rsidR="009A07D1" w:rsidRPr="009A07D1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Maîtrise </w:t>
      </w:r>
      <w:r w:rsidR="00750C22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d’ouvrage </w:t>
      </w:r>
      <w:r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– </w:t>
      </w:r>
      <w:r w:rsidR="00656A60">
        <w:rPr>
          <w:rFonts w:ascii="Franklin Gothic Book" w:hAnsi="Franklin Gothic Book" w:cs="Arial"/>
          <w:b/>
          <w:sz w:val="22"/>
          <w:szCs w:val="22"/>
        </w:rPr>
        <w:t>1 rue Victor Cousin – 75</w:t>
      </w:r>
      <w:r w:rsidR="00EE4800">
        <w:rPr>
          <w:rFonts w:ascii="Franklin Gothic Book" w:hAnsi="Franklin Gothic Book" w:cs="Arial"/>
          <w:b/>
          <w:sz w:val="22"/>
          <w:szCs w:val="22"/>
        </w:rPr>
        <w:t xml:space="preserve"> </w:t>
      </w:r>
      <w:r w:rsidR="00656A60">
        <w:rPr>
          <w:rFonts w:ascii="Franklin Gothic Book" w:hAnsi="Franklin Gothic Book" w:cs="Arial"/>
          <w:b/>
          <w:sz w:val="22"/>
          <w:szCs w:val="22"/>
        </w:rPr>
        <w:t>23</w:t>
      </w:r>
      <w:r w:rsidR="00656A60" w:rsidRPr="00DD6A6B">
        <w:rPr>
          <w:rFonts w:ascii="Franklin Gothic Book" w:hAnsi="Franklin Gothic Book" w:cs="Arial"/>
          <w:b/>
          <w:sz w:val="22"/>
          <w:szCs w:val="22"/>
        </w:rPr>
        <w:t>0 Paris</w:t>
      </w:r>
      <w:r w:rsidR="00656A60">
        <w:rPr>
          <w:rFonts w:ascii="Franklin Gothic Book" w:hAnsi="Franklin Gothic Book" w:cs="Arial"/>
          <w:b/>
          <w:sz w:val="22"/>
          <w:szCs w:val="22"/>
        </w:rPr>
        <w:t xml:space="preserve"> CEDEX </w:t>
      </w:r>
      <w:r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>5 – Tél 01 44 27 42 45 – Mail :</w:t>
      </w:r>
      <w:r w:rsidRPr="00DD6A6B">
        <w:rPr>
          <w:rFonts w:ascii="Franklin Gothic Book" w:hAnsi="Franklin Gothic Book" w:cs="Arial"/>
          <w:sz w:val="22"/>
          <w:szCs w:val="22"/>
          <w:lang w:eastAsia="fr-FR"/>
        </w:rPr>
        <w:t xml:space="preserve"> </w:t>
      </w:r>
      <w:hyperlink r:id="rId13" w:history="1">
        <w:r w:rsidR="00750C22" w:rsidRPr="00521958">
          <w:rPr>
            <w:rStyle w:val="Lienhypertexte"/>
            <w:rFonts w:ascii="Franklin Gothic Book" w:hAnsi="Franklin Gothic Book" w:cs="Arial"/>
            <w:sz w:val="22"/>
            <w:szCs w:val="22"/>
            <w:lang w:eastAsia="fr-FR"/>
          </w:rPr>
          <w:t>joel.goldman@sorbonne-universite.fr</w:t>
        </w:r>
      </w:hyperlink>
      <w:r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 </w:t>
      </w:r>
    </w:p>
    <w:p w14:paraId="566AB352" w14:textId="77777777" w:rsidR="00DD6A6B" w:rsidRPr="00DD6A6B" w:rsidRDefault="00DD6A6B" w:rsidP="00DD6A6B">
      <w:pPr>
        <w:tabs>
          <w:tab w:val="left" w:pos="851"/>
        </w:tabs>
        <w:jc w:val="both"/>
        <w:rPr>
          <w:rFonts w:ascii="Franklin Gothic Book" w:eastAsia="Arial" w:hAnsi="Franklin Gothic Book" w:cs="Arial"/>
          <w:spacing w:val="-10"/>
          <w:sz w:val="22"/>
          <w:szCs w:val="22"/>
        </w:rPr>
      </w:pPr>
      <w:r w:rsidRPr="00DD6A6B">
        <w:rPr>
          <w:rFonts w:ascii="Franklin Gothic Book" w:eastAsia="Wingdings" w:hAnsi="Franklin Gothic Book" w:cs="Wingdings"/>
          <w:b/>
          <w:color w:val="66CCFF"/>
          <w:spacing w:val="-10"/>
          <w:sz w:val="22"/>
          <w:szCs w:val="22"/>
        </w:rPr>
        <w:t></w:t>
      </w:r>
      <w:r w:rsidRPr="00DD6A6B">
        <w:rPr>
          <w:rFonts w:ascii="Franklin Gothic Book" w:eastAsia="Arial" w:hAnsi="Franklin Gothic Book" w:cs="Arial"/>
          <w:spacing w:val="-10"/>
          <w:sz w:val="22"/>
          <w:szCs w:val="22"/>
        </w:rPr>
        <w:t xml:space="preserve"> Conducteur d’opérations</w:t>
      </w:r>
    </w:p>
    <w:p w14:paraId="566E2F46" w14:textId="5AEFDC25" w:rsidR="00DD6A6B" w:rsidRPr="00DD6A6B" w:rsidRDefault="00DD6A6B" w:rsidP="00DD6A6B">
      <w:pPr>
        <w:tabs>
          <w:tab w:val="left" w:pos="851"/>
        </w:tabs>
        <w:spacing w:after="120"/>
        <w:jc w:val="both"/>
        <w:rPr>
          <w:rFonts w:ascii="Franklin Gothic Book" w:hAnsi="Franklin Gothic Book" w:cs="Arial"/>
          <w:b/>
          <w:sz w:val="22"/>
          <w:szCs w:val="22"/>
          <w:lang w:eastAsia="fr-FR"/>
        </w:rPr>
      </w:pPr>
      <w:r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Direction Patrimoine et Logistique – Service Maîtrise d’ouvrage– </w:t>
      </w:r>
      <w:r w:rsidR="00656A60">
        <w:rPr>
          <w:rFonts w:ascii="Franklin Gothic Book" w:hAnsi="Franklin Gothic Book" w:cs="Arial"/>
          <w:b/>
          <w:sz w:val="22"/>
          <w:szCs w:val="22"/>
        </w:rPr>
        <w:t>1 rue Victor Cousin – 75</w:t>
      </w:r>
      <w:r w:rsidR="00EE4800">
        <w:rPr>
          <w:rFonts w:ascii="Franklin Gothic Book" w:hAnsi="Franklin Gothic Book" w:cs="Arial"/>
          <w:b/>
          <w:sz w:val="22"/>
          <w:szCs w:val="22"/>
        </w:rPr>
        <w:t xml:space="preserve"> </w:t>
      </w:r>
      <w:r w:rsidR="00656A60">
        <w:rPr>
          <w:rFonts w:ascii="Franklin Gothic Book" w:hAnsi="Franklin Gothic Book" w:cs="Arial"/>
          <w:b/>
          <w:sz w:val="22"/>
          <w:szCs w:val="22"/>
        </w:rPr>
        <w:t>23</w:t>
      </w:r>
      <w:r w:rsidR="00656A60" w:rsidRPr="00DD6A6B">
        <w:rPr>
          <w:rFonts w:ascii="Franklin Gothic Book" w:hAnsi="Franklin Gothic Book" w:cs="Arial"/>
          <w:b/>
          <w:sz w:val="22"/>
          <w:szCs w:val="22"/>
        </w:rPr>
        <w:t>0 Paris</w:t>
      </w:r>
      <w:r w:rsidR="00656A60">
        <w:rPr>
          <w:rFonts w:ascii="Franklin Gothic Book" w:hAnsi="Franklin Gothic Book" w:cs="Arial"/>
          <w:b/>
          <w:sz w:val="22"/>
          <w:szCs w:val="22"/>
        </w:rPr>
        <w:t xml:space="preserve"> CEDEX 5</w:t>
      </w:r>
      <w:r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 – </w:t>
      </w:r>
      <w:r w:rsidRPr="00750C22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Tél 01 44 27 </w:t>
      </w:r>
      <w:r w:rsidR="00750C22">
        <w:rPr>
          <w:rFonts w:ascii="Franklin Gothic Book" w:hAnsi="Franklin Gothic Book" w:cs="Arial"/>
          <w:b/>
          <w:sz w:val="22"/>
          <w:szCs w:val="22"/>
          <w:lang w:eastAsia="fr-FR"/>
        </w:rPr>
        <w:t>42 42</w:t>
      </w:r>
      <w:r w:rsidRPr="00750C22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 – Mail :</w:t>
      </w:r>
      <w:r w:rsidRPr="00750C22">
        <w:rPr>
          <w:rFonts w:ascii="Franklin Gothic Book" w:hAnsi="Franklin Gothic Book" w:cs="Arial"/>
          <w:sz w:val="22"/>
          <w:szCs w:val="22"/>
          <w:lang w:eastAsia="fr-FR"/>
        </w:rPr>
        <w:t xml:space="preserve"> </w:t>
      </w:r>
      <w:hyperlink r:id="rId14" w:history="1">
        <w:r w:rsidR="00750C22" w:rsidRPr="00750C22">
          <w:rPr>
            <w:rStyle w:val="Lienhypertexte"/>
            <w:rFonts w:cs="Univers"/>
          </w:rPr>
          <w:t xml:space="preserve"> </w:t>
        </w:r>
        <w:r w:rsidR="00750C22" w:rsidRPr="00750C22">
          <w:rPr>
            <w:rStyle w:val="Lienhypertexte"/>
            <w:rFonts w:ascii="Franklin Gothic Book" w:hAnsi="Franklin Gothic Book" w:cs="Arial"/>
            <w:sz w:val="22"/>
            <w:szCs w:val="22"/>
            <w:lang w:eastAsia="fr-FR"/>
          </w:rPr>
          <w:t>Melanie.Malaurent-Hedidar@sorbonne-universite.fr</w:t>
        </w:r>
      </w:hyperlink>
      <w:r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 </w:t>
      </w:r>
    </w:p>
    <w:p w14:paraId="5C186C24" w14:textId="77777777" w:rsidR="00DD6A6B" w:rsidRPr="00DD6A6B" w:rsidRDefault="00DD6A6B" w:rsidP="00DD6A6B">
      <w:pPr>
        <w:tabs>
          <w:tab w:val="left" w:pos="720"/>
          <w:tab w:val="left" w:pos="851"/>
        </w:tabs>
        <w:spacing w:after="120"/>
        <w:jc w:val="both"/>
        <w:rPr>
          <w:rFonts w:ascii="Franklin Gothic Book" w:hAnsi="Franklin Gothic Book" w:cs="Arial"/>
          <w:i/>
          <w:iCs/>
          <w:sz w:val="22"/>
          <w:szCs w:val="22"/>
        </w:rPr>
      </w:pPr>
      <w:proofErr w:type="gramStart"/>
      <w:r w:rsidRPr="00DD6A6B">
        <w:rPr>
          <w:rFonts w:ascii="Franklin Gothic Book" w:eastAsia="Wingdings" w:hAnsi="Franklin Gothic Book" w:cs="Wingdings"/>
          <w:b/>
          <w:color w:val="66CCFF"/>
          <w:spacing w:val="-10"/>
          <w:sz w:val="22"/>
          <w:szCs w:val="22"/>
        </w:rPr>
        <w:t></w:t>
      </w:r>
      <w:r w:rsidRPr="00DD6A6B">
        <w:rPr>
          <w:rFonts w:ascii="Franklin Gothic Book" w:eastAsia="Arial" w:hAnsi="Franklin Gothic Book" w:cs="Arial"/>
          <w:b/>
          <w:spacing w:val="-10"/>
          <w:sz w:val="22"/>
          <w:szCs w:val="22"/>
        </w:rPr>
        <w:t xml:space="preserve">  </w:t>
      </w:r>
      <w:r w:rsidRPr="00DD6A6B">
        <w:rPr>
          <w:rFonts w:ascii="Franklin Gothic Book" w:hAnsi="Franklin Gothic Book" w:cs="Arial"/>
          <w:sz w:val="22"/>
          <w:szCs w:val="22"/>
        </w:rPr>
        <w:t>Désignation</w:t>
      </w:r>
      <w:proofErr w:type="gramEnd"/>
      <w:r w:rsidRPr="00DD6A6B">
        <w:rPr>
          <w:rFonts w:ascii="Franklin Gothic Book" w:hAnsi="Franklin Gothic Book" w:cs="Arial"/>
          <w:sz w:val="22"/>
          <w:szCs w:val="22"/>
        </w:rPr>
        <w:t>, adresse, numéro de téléphone du comptable assignataire :</w:t>
      </w:r>
    </w:p>
    <w:p w14:paraId="22043F5D" w14:textId="77777777" w:rsidR="00EE4800" w:rsidRDefault="00DD6A6B" w:rsidP="00DD6A6B">
      <w:pPr>
        <w:tabs>
          <w:tab w:val="left" w:pos="426"/>
          <w:tab w:val="left" w:pos="851"/>
        </w:tabs>
        <w:jc w:val="both"/>
        <w:rPr>
          <w:rFonts w:ascii="Franklin Gothic Book" w:hAnsi="Franklin Gothic Book" w:cs="Arial"/>
          <w:b/>
          <w:sz w:val="22"/>
          <w:szCs w:val="22"/>
          <w:lang w:eastAsia="fr-FR"/>
        </w:rPr>
      </w:pPr>
      <w:r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>L’agent comptable de Sorbon</w:t>
      </w:r>
      <w:r w:rsidR="00750C22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ne Université </w:t>
      </w:r>
      <w:r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– Tour </w:t>
      </w:r>
      <w:proofErr w:type="spellStart"/>
      <w:r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>Zamansky</w:t>
      </w:r>
      <w:proofErr w:type="spellEnd"/>
      <w:r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 – BC 710 -4 pla</w:t>
      </w:r>
      <w:r w:rsidR="00750C22">
        <w:rPr>
          <w:rFonts w:ascii="Franklin Gothic Book" w:hAnsi="Franklin Gothic Book" w:cs="Arial"/>
          <w:b/>
          <w:sz w:val="22"/>
          <w:szCs w:val="22"/>
          <w:lang w:eastAsia="fr-FR"/>
        </w:rPr>
        <w:t>ce Jussieu – 75</w:t>
      </w:r>
      <w:r w:rsidR="00EE4800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 </w:t>
      </w:r>
      <w:r w:rsidR="00750C22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005 Paris – </w:t>
      </w:r>
    </w:p>
    <w:p w14:paraId="2FF98782" w14:textId="757B9B5D" w:rsidR="00DD6A6B" w:rsidRPr="00DD6A6B" w:rsidRDefault="00750C22" w:rsidP="00DD6A6B">
      <w:pPr>
        <w:tabs>
          <w:tab w:val="left" w:pos="426"/>
          <w:tab w:val="left" w:pos="851"/>
        </w:tabs>
        <w:jc w:val="both"/>
        <w:rPr>
          <w:rFonts w:ascii="Franklin Gothic Book" w:hAnsi="Franklin Gothic Book" w:cs="Arial"/>
          <w:sz w:val="22"/>
          <w:szCs w:val="22"/>
        </w:rPr>
      </w:pPr>
      <w:r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Mail </w:t>
      </w:r>
      <w:r w:rsidR="00DD6A6B"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: </w:t>
      </w:r>
      <w:hyperlink r:id="rId15" w:history="1">
        <w:r w:rsidR="00DD6A6B" w:rsidRPr="00DD6A6B">
          <w:rPr>
            <w:rFonts w:ascii="Franklin Gothic Book" w:hAnsi="Franklin Gothic Book" w:cs="Arial"/>
            <w:color w:val="0000FF"/>
            <w:sz w:val="22"/>
            <w:szCs w:val="22"/>
            <w:u w:val="single"/>
            <w:lang w:eastAsia="fr-FR"/>
          </w:rPr>
          <w:t>tresorerie.SCG.AC@sorbonne-universite.fr</w:t>
        </w:r>
      </w:hyperlink>
      <w:r w:rsidR="00DD6A6B" w:rsidRPr="00DD6A6B">
        <w:rPr>
          <w:rFonts w:ascii="Franklin Gothic Book" w:hAnsi="Franklin Gothic Book" w:cs="Arial"/>
          <w:b/>
          <w:sz w:val="22"/>
          <w:szCs w:val="22"/>
          <w:lang w:eastAsia="fr-FR"/>
        </w:rPr>
        <w:t xml:space="preserve"> </w:t>
      </w:r>
    </w:p>
    <w:p w14:paraId="12D04552" w14:textId="77777777" w:rsidR="0020293E" w:rsidRPr="0020293E" w:rsidRDefault="0020293E" w:rsidP="0020293E">
      <w:pPr>
        <w:pStyle w:val="fcase2metab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0293E" w:rsidRPr="0020293E" w14:paraId="2BD9DC42" w14:textId="77777777" w:rsidTr="00580B31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14:paraId="5B000C04" w14:textId="77777777" w:rsidR="0020293E" w:rsidRPr="0020293E" w:rsidRDefault="0020293E" w:rsidP="00580B31">
            <w:pPr>
              <w:tabs>
                <w:tab w:val="left" w:pos="-142"/>
                <w:tab w:val="left" w:pos="4111"/>
              </w:tabs>
              <w:suppressAutoHyphens w:val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fr-FR"/>
              </w:rPr>
            </w:pPr>
            <w:r w:rsidRPr="0020293E">
              <w:rPr>
                <w:rFonts w:ascii="Arial" w:hAnsi="Arial" w:cs="Arial"/>
                <w:b/>
                <w:bCs/>
                <w:sz w:val="22"/>
                <w:szCs w:val="22"/>
                <w:lang w:eastAsia="fr-FR"/>
              </w:rPr>
              <w:lastRenderedPageBreak/>
              <w:t>E – Précisions relatives à la cession ou au nantissement des créances résultant du marché.</w:t>
            </w:r>
          </w:p>
        </w:tc>
      </w:tr>
    </w:tbl>
    <w:p w14:paraId="5FE38B8B" w14:textId="77777777" w:rsidR="0020293E" w:rsidRPr="0020293E" w:rsidRDefault="0020293E" w:rsidP="0020293E">
      <w:pPr>
        <w:suppressAutoHyphens w:val="0"/>
        <w:rPr>
          <w:rFonts w:ascii="Arial" w:hAnsi="Arial" w:cs="Arial"/>
          <w:lang w:eastAsia="fr-FR"/>
        </w:rPr>
      </w:pPr>
    </w:p>
    <w:p w14:paraId="376D3CD9" w14:textId="77777777" w:rsidR="0020293E" w:rsidRPr="0020293E" w:rsidRDefault="0020293E" w:rsidP="0020293E">
      <w:pPr>
        <w:suppressAutoHyphens w:val="0"/>
        <w:rPr>
          <w:rFonts w:ascii="Arial" w:hAnsi="Arial" w:cs="Arial"/>
          <w:sz w:val="22"/>
          <w:szCs w:val="22"/>
          <w:lang w:eastAsia="fr-FR"/>
        </w:rPr>
      </w:pPr>
      <w:r w:rsidRPr="0020293E">
        <w:rPr>
          <w:rFonts w:ascii="Arial" w:hAnsi="Arial" w:cs="Arial"/>
          <w:sz w:val="22"/>
          <w:szCs w:val="22"/>
          <w:lang w:eastAsia="fr-FR"/>
        </w:rPr>
        <w:t>Le présent marché peut faire l’objet d’un nantissement ou d’une cession de créances dans les formes fixées par les articles L2191-8 et R2191-45 du Code de la commande publique.</w:t>
      </w:r>
    </w:p>
    <w:p w14:paraId="74C41324" w14:textId="77777777" w:rsidR="0020293E" w:rsidRPr="0020293E" w:rsidRDefault="0020293E" w:rsidP="0020293E">
      <w:pPr>
        <w:suppressAutoHyphens w:val="0"/>
        <w:rPr>
          <w:rFonts w:ascii="Arial" w:hAnsi="Arial" w:cs="Arial"/>
          <w:sz w:val="22"/>
          <w:szCs w:val="22"/>
          <w:lang w:eastAsia="fr-FR"/>
        </w:rPr>
      </w:pPr>
    </w:p>
    <w:p w14:paraId="211F42C4" w14:textId="6C179131" w:rsidR="0020293E" w:rsidRPr="0020293E" w:rsidRDefault="0020293E" w:rsidP="0020293E">
      <w:pPr>
        <w:suppressAutoHyphens w:val="0"/>
        <w:rPr>
          <w:rFonts w:ascii="Arial" w:hAnsi="Arial" w:cs="Arial"/>
          <w:sz w:val="22"/>
          <w:szCs w:val="22"/>
          <w:lang w:eastAsia="fr-FR"/>
        </w:rPr>
      </w:pPr>
      <w:r w:rsidRPr="0020293E">
        <w:rPr>
          <w:rFonts w:ascii="Arial" w:hAnsi="Arial" w:cs="Arial"/>
          <w:sz w:val="22"/>
          <w:szCs w:val="22"/>
          <w:lang w:eastAsia="fr-FR"/>
        </w:rPr>
        <w:t xml:space="preserve">Sorbonne Université délivrera sur demande du titulaire du marché, </w:t>
      </w:r>
      <w:r w:rsidRPr="0020293E">
        <w:rPr>
          <w:rFonts w:ascii="Arial" w:hAnsi="Arial" w:cs="Arial"/>
          <w:sz w:val="22"/>
          <w:szCs w:val="22"/>
          <w:u w:val="single"/>
          <w:lang w:eastAsia="fr-FR"/>
        </w:rPr>
        <w:t>un certificat de cessibilité</w:t>
      </w:r>
      <w:r w:rsidRPr="0020293E">
        <w:rPr>
          <w:rFonts w:ascii="Arial" w:hAnsi="Arial" w:cs="Arial"/>
          <w:sz w:val="22"/>
          <w:szCs w:val="22"/>
          <w:lang w:eastAsia="fr-FR"/>
        </w:rPr>
        <w:t xml:space="preserve"> conforme</w:t>
      </w:r>
      <w:r w:rsidR="00003D75" w:rsidRPr="00003D75">
        <w:rPr>
          <w:rFonts w:ascii="Arial" w:hAnsi="Arial" w:cs="Arial"/>
          <w:sz w:val="22"/>
          <w:szCs w:val="22"/>
          <w:lang w:eastAsia="fr-FR"/>
        </w:rPr>
        <w:t xml:space="preserve"> au modèle fixé par </w:t>
      </w:r>
      <w:r w:rsidR="00003D75">
        <w:rPr>
          <w:rFonts w:ascii="Arial" w:hAnsi="Arial" w:cs="Arial"/>
          <w:sz w:val="22"/>
          <w:szCs w:val="22"/>
          <w:lang w:eastAsia="fr-FR"/>
        </w:rPr>
        <w:t xml:space="preserve">l’arrêté du 28 juillet 2020 et constituant </w:t>
      </w:r>
      <w:r w:rsidR="00003D75" w:rsidRPr="00003D75">
        <w:rPr>
          <w:rFonts w:ascii="Arial" w:hAnsi="Arial" w:cs="Arial"/>
          <w:sz w:val="22"/>
          <w:szCs w:val="22"/>
          <w:lang w:eastAsia="fr-FR"/>
        </w:rPr>
        <w:t>l’annexe 14 du code de la commande publique : ses rubriques ne de</w:t>
      </w:r>
      <w:r w:rsidR="00003D75">
        <w:rPr>
          <w:rFonts w:ascii="Arial" w:hAnsi="Arial" w:cs="Arial"/>
          <w:sz w:val="22"/>
          <w:szCs w:val="22"/>
          <w:lang w:eastAsia="fr-FR"/>
        </w:rPr>
        <w:t>vro</w:t>
      </w:r>
      <w:r w:rsidR="00003D75" w:rsidRPr="00003D75">
        <w:rPr>
          <w:rFonts w:ascii="Arial" w:hAnsi="Arial" w:cs="Arial"/>
          <w:sz w:val="22"/>
          <w:szCs w:val="22"/>
          <w:lang w:eastAsia="fr-FR"/>
        </w:rPr>
        <w:t>nt pas être modifiées</w:t>
      </w:r>
      <w:r w:rsidRPr="0020293E">
        <w:rPr>
          <w:rFonts w:ascii="Arial" w:hAnsi="Arial" w:cs="Arial"/>
          <w:sz w:val="22"/>
          <w:szCs w:val="22"/>
          <w:lang w:eastAsia="fr-FR"/>
        </w:rPr>
        <w:t>.</w:t>
      </w:r>
    </w:p>
    <w:p w14:paraId="47512841" w14:textId="77777777" w:rsidR="0020293E" w:rsidRPr="0020293E" w:rsidRDefault="0020293E" w:rsidP="0020293E">
      <w:pPr>
        <w:pStyle w:val="fcase2metab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0293E" w:rsidRPr="0020293E" w14:paraId="0BDE2F42" w14:textId="77777777" w:rsidTr="00580B31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14:paraId="0F82114B" w14:textId="77777777" w:rsidR="0020293E" w:rsidRPr="0020293E" w:rsidRDefault="0020293E" w:rsidP="00580B31">
            <w:pPr>
              <w:tabs>
                <w:tab w:val="left" w:pos="-142"/>
                <w:tab w:val="left" w:pos="4111"/>
              </w:tabs>
              <w:suppressAutoHyphens w:val="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eastAsia="fr-FR"/>
              </w:rPr>
            </w:pPr>
            <w:r w:rsidRPr="0020293E">
              <w:rPr>
                <w:rFonts w:ascii="Arial" w:hAnsi="Arial" w:cs="Arial"/>
                <w:b/>
                <w:bCs/>
                <w:sz w:val="22"/>
                <w:szCs w:val="22"/>
                <w:lang w:eastAsia="fr-FR"/>
              </w:rPr>
              <w:t>F - Décision du pouvoir adjudicateur (à remplir uniquement par le pouvoir adjudicateur).</w:t>
            </w:r>
          </w:p>
        </w:tc>
      </w:tr>
    </w:tbl>
    <w:p w14:paraId="65C7B59D" w14:textId="77777777" w:rsidR="0020293E" w:rsidRPr="0020293E" w:rsidRDefault="0020293E" w:rsidP="0020293E">
      <w:pPr>
        <w:tabs>
          <w:tab w:val="left" w:pos="3600"/>
        </w:tabs>
        <w:suppressAutoHyphens w:val="0"/>
        <w:jc w:val="both"/>
        <w:rPr>
          <w:rFonts w:ascii="Arial" w:hAnsi="Arial" w:cs="Arial"/>
          <w:b/>
          <w:bCs/>
          <w:lang w:eastAsia="fr-FR"/>
        </w:rPr>
      </w:pPr>
    </w:p>
    <w:p w14:paraId="398F428B" w14:textId="77777777" w:rsidR="0020293E" w:rsidRPr="0020293E" w:rsidRDefault="00750C22" w:rsidP="0020293E">
      <w:pPr>
        <w:suppressAutoHyphens w:val="0"/>
        <w:rPr>
          <w:rFonts w:ascii="Arial" w:hAnsi="Arial" w:cs="Arial"/>
          <w:b/>
          <w:bCs/>
          <w:sz w:val="22"/>
          <w:szCs w:val="22"/>
          <w:lang w:eastAsia="fr-FR"/>
        </w:rPr>
      </w:pPr>
      <w:r>
        <w:rPr>
          <w:rFonts w:ascii="Arial" w:hAnsi="Arial" w:cs="Arial"/>
          <w:b/>
          <w:bCs/>
          <w:sz w:val="22"/>
          <w:szCs w:val="22"/>
          <w:lang w:eastAsia="fr-FR"/>
        </w:rPr>
        <w:t>La</w:t>
      </w:r>
      <w:r w:rsidR="0020293E" w:rsidRPr="0020293E">
        <w:rPr>
          <w:rFonts w:ascii="Arial" w:hAnsi="Arial" w:cs="Arial"/>
          <w:b/>
          <w:bCs/>
          <w:sz w:val="22"/>
          <w:szCs w:val="22"/>
          <w:lang w:eastAsia="fr-FR"/>
        </w:rPr>
        <w:t xml:space="preserve"> présente offre est acceptée.</w:t>
      </w:r>
    </w:p>
    <w:p w14:paraId="47F8A7A9" w14:textId="77777777" w:rsidR="0020293E" w:rsidRPr="0020293E" w:rsidRDefault="0020293E" w:rsidP="0020293E">
      <w:pPr>
        <w:rPr>
          <w:rFonts w:ascii="Arial" w:hAnsi="Arial" w:cs="Arial"/>
          <w:b/>
          <w:sz w:val="22"/>
          <w:szCs w:val="22"/>
        </w:rPr>
      </w:pPr>
    </w:p>
    <w:p w14:paraId="2944DE14" w14:textId="77777777" w:rsidR="0020293E" w:rsidRPr="0020293E" w:rsidRDefault="0020293E" w:rsidP="0020293E">
      <w:pPr>
        <w:rPr>
          <w:rFonts w:ascii="Arial" w:hAnsi="Arial" w:cs="Arial"/>
          <w:b/>
          <w:sz w:val="22"/>
          <w:szCs w:val="22"/>
        </w:rPr>
      </w:pPr>
    </w:p>
    <w:p w14:paraId="52087D61" w14:textId="77777777" w:rsidR="0020293E" w:rsidRPr="0020293E" w:rsidRDefault="0020293E" w:rsidP="0020293E">
      <w:pPr>
        <w:rPr>
          <w:rFonts w:ascii="Arial" w:hAnsi="Arial" w:cs="Arial"/>
          <w:b/>
          <w:bCs/>
          <w:sz w:val="22"/>
          <w:szCs w:val="22"/>
        </w:rPr>
      </w:pPr>
      <w:r w:rsidRPr="0020293E">
        <w:rPr>
          <w:rFonts w:ascii="Arial" w:hAnsi="Arial" w:cs="Arial"/>
          <w:b/>
          <w:bCs/>
          <w:sz w:val="22"/>
          <w:szCs w:val="22"/>
        </w:rPr>
        <w:t>Montant de l’offre retenue HT: …………………</w:t>
      </w:r>
      <w:proofErr w:type="gramStart"/>
      <w:r w:rsidRPr="0020293E">
        <w:rPr>
          <w:rFonts w:ascii="Arial" w:hAnsi="Arial" w:cs="Arial"/>
          <w:b/>
          <w:bCs/>
          <w:sz w:val="22"/>
          <w:szCs w:val="22"/>
        </w:rPr>
        <w:t>…….</w:t>
      </w:r>
      <w:proofErr w:type="gramEnd"/>
      <w:r w:rsidRPr="0020293E">
        <w:rPr>
          <w:rFonts w:ascii="Arial" w:hAnsi="Arial" w:cs="Arial"/>
          <w:b/>
          <w:bCs/>
          <w:sz w:val="22"/>
          <w:szCs w:val="22"/>
        </w:rPr>
        <w:t xml:space="preserve">……..€ HT </w:t>
      </w:r>
    </w:p>
    <w:p w14:paraId="2ABEE375" w14:textId="77777777" w:rsidR="0020293E" w:rsidRPr="0020293E" w:rsidRDefault="0020293E" w:rsidP="0020293E">
      <w:pPr>
        <w:rPr>
          <w:rFonts w:ascii="Arial" w:hAnsi="Arial" w:cs="Arial"/>
          <w:b/>
          <w:bCs/>
          <w:sz w:val="22"/>
          <w:szCs w:val="22"/>
        </w:rPr>
      </w:pPr>
    </w:p>
    <w:p w14:paraId="7828C496" w14:textId="77777777" w:rsidR="0020293E" w:rsidRPr="0020293E" w:rsidRDefault="0020293E" w:rsidP="0020293E">
      <w:pPr>
        <w:rPr>
          <w:rFonts w:ascii="Arial" w:hAnsi="Arial" w:cs="Arial"/>
          <w:b/>
          <w:bCs/>
          <w:sz w:val="22"/>
          <w:szCs w:val="22"/>
        </w:rPr>
      </w:pPr>
      <w:r w:rsidRPr="0020293E">
        <w:rPr>
          <w:rFonts w:ascii="Arial" w:hAnsi="Arial" w:cs="Arial"/>
          <w:b/>
          <w:bCs/>
          <w:sz w:val="22"/>
          <w:szCs w:val="22"/>
        </w:rPr>
        <w:t>TVA</w:t>
      </w:r>
      <w:proofErr w:type="gramStart"/>
      <w:r w:rsidRPr="0020293E">
        <w:rPr>
          <w:rFonts w:ascii="Arial" w:hAnsi="Arial" w:cs="Arial"/>
          <w:b/>
          <w:bCs/>
          <w:sz w:val="22"/>
          <w:szCs w:val="22"/>
        </w:rPr>
        <w:t xml:space="preserve"> ….</w:t>
      </w:r>
      <w:proofErr w:type="gramEnd"/>
      <w:r w:rsidRPr="0020293E">
        <w:rPr>
          <w:rFonts w:ascii="Arial" w:hAnsi="Arial" w:cs="Arial"/>
          <w:b/>
          <w:bCs/>
          <w:sz w:val="22"/>
          <w:szCs w:val="22"/>
        </w:rPr>
        <w:t>…% : ……………………………..(indiquer le taux)</w:t>
      </w:r>
    </w:p>
    <w:p w14:paraId="4F0A9A77" w14:textId="77777777" w:rsidR="0020293E" w:rsidRPr="0020293E" w:rsidRDefault="0020293E" w:rsidP="0020293E">
      <w:pPr>
        <w:rPr>
          <w:rFonts w:ascii="Arial" w:hAnsi="Arial" w:cs="Arial"/>
          <w:b/>
          <w:bCs/>
          <w:sz w:val="22"/>
          <w:szCs w:val="22"/>
        </w:rPr>
      </w:pPr>
    </w:p>
    <w:p w14:paraId="64D49754" w14:textId="77777777" w:rsidR="0020293E" w:rsidRPr="0020293E" w:rsidRDefault="0020293E" w:rsidP="0020293E">
      <w:pPr>
        <w:rPr>
          <w:rFonts w:ascii="Arial" w:hAnsi="Arial" w:cs="Arial"/>
          <w:b/>
          <w:bCs/>
          <w:sz w:val="22"/>
          <w:szCs w:val="22"/>
        </w:rPr>
      </w:pPr>
      <w:r w:rsidRPr="0020293E">
        <w:rPr>
          <w:rFonts w:ascii="Arial" w:hAnsi="Arial" w:cs="Arial"/>
          <w:b/>
          <w:bCs/>
          <w:sz w:val="22"/>
          <w:szCs w:val="22"/>
        </w:rPr>
        <w:t>Montant de l’offre retenue TTC : ………………………</w:t>
      </w:r>
      <w:proofErr w:type="gramStart"/>
      <w:r w:rsidRPr="0020293E">
        <w:rPr>
          <w:rFonts w:ascii="Arial" w:hAnsi="Arial" w:cs="Arial"/>
          <w:b/>
          <w:bCs/>
          <w:sz w:val="22"/>
          <w:szCs w:val="22"/>
        </w:rPr>
        <w:t>…….</w:t>
      </w:r>
      <w:proofErr w:type="gramEnd"/>
      <w:r w:rsidRPr="0020293E">
        <w:rPr>
          <w:rFonts w:ascii="Arial" w:hAnsi="Arial" w:cs="Arial"/>
          <w:b/>
          <w:bCs/>
          <w:sz w:val="22"/>
          <w:szCs w:val="22"/>
        </w:rPr>
        <w:t>€ TTC</w:t>
      </w:r>
    </w:p>
    <w:p w14:paraId="4ABE5206" w14:textId="77777777" w:rsidR="0020293E" w:rsidRPr="0020293E" w:rsidRDefault="0020293E" w:rsidP="0020293E">
      <w:pPr>
        <w:rPr>
          <w:rFonts w:ascii="Arial" w:hAnsi="Arial" w:cs="Arial"/>
          <w:b/>
          <w:sz w:val="22"/>
          <w:szCs w:val="22"/>
        </w:rPr>
      </w:pPr>
    </w:p>
    <w:p w14:paraId="025D8839" w14:textId="77777777" w:rsidR="0020293E" w:rsidRPr="0020293E" w:rsidRDefault="0020293E" w:rsidP="0020293E">
      <w:pPr>
        <w:suppressAutoHyphens w:val="0"/>
        <w:rPr>
          <w:rFonts w:ascii="Arial" w:hAnsi="Arial" w:cs="Arial"/>
          <w:b/>
          <w:bCs/>
          <w:lang w:eastAsia="fr-FR"/>
        </w:rPr>
      </w:pPr>
    </w:p>
    <w:p w14:paraId="593FB697" w14:textId="77777777" w:rsidR="0020293E" w:rsidRPr="0020293E" w:rsidRDefault="0020293E" w:rsidP="0020293E">
      <w:pPr>
        <w:suppressAutoHyphens w:val="0"/>
        <w:rPr>
          <w:rFonts w:ascii="Arial" w:hAnsi="Arial" w:cs="Arial"/>
          <w:sz w:val="22"/>
          <w:szCs w:val="22"/>
          <w:lang w:eastAsia="fr-FR"/>
        </w:rPr>
      </w:pPr>
      <w:r w:rsidRPr="0020293E">
        <w:rPr>
          <w:rFonts w:ascii="Arial" w:hAnsi="Arial" w:cs="Arial"/>
          <w:sz w:val="22"/>
          <w:szCs w:val="22"/>
          <w:lang w:eastAsia="fr-FR"/>
        </w:rPr>
        <w:t>Elle est complétée par les annexes suivantes :</w:t>
      </w:r>
    </w:p>
    <w:p w14:paraId="7C4CAE6C" w14:textId="77777777" w:rsidR="0020293E" w:rsidRPr="0020293E" w:rsidRDefault="0020293E" w:rsidP="0020293E">
      <w:pPr>
        <w:suppressAutoHyphens w:val="0"/>
        <w:rPr>
          <w:rFonts w:ascii="Arial" w:hAnsi="Arial" w:cs="Arial"/>
          <w:i/>
          <w:iCs/>
          <w:sz w:val="22"/>
          <w:szCs w:val="22"/>
          <w:lang w:eastAsia="fr-FR"/>
        </w:rPr>
      </w:pPr>
      <w:r w:rsidRPr="0020293E">
        <w:rPr>
          <w:rFonts w:ascii="Arial" w:hAnsi="Arial" w:cs="Arial"/>
          <w:i/>
          <w:iCs/>
          <w:sz w:val="22"/>
          <w:szCs w:val="22"/>
          <w:lang w:eastAsia="fr-FR"/>
        </w:rPr>
        <w:t>(Cocher la case correspondante.)</w:t>
      </w:r>
    </w:p>
    <w:p w14:paraId="50B8474C" w14:textId="77777777" w:rsidR="0020293E" w:rsidRPr="0020293E" w:rsidRDefault="0020293E" w:rsidP="0020293E">
      <w:pPr>
        <w:suppressAutoHyphens w:val="0"/>
        <w:spacing w:before="240"/>
        <w:ind w:left="284"/>
        <w:jc w:val="both"/>
        <w:rPr>
          <w:rFonts w:ascii="Arial" w:hAnsi="Arial" w:cs="Arial"/>
          <w:sz w:val="22"/>
          <w:szCs w:val="22"/>
          <w:lang w:eastAsia="fr-FR"/>
        </w:rPr>
      </w:pPr>
      <w:r w:rsidRPr="0020293E">
        <w:rPr>
          <w:rFonts w:ascii="Arial" w:hAnsi="Arial" w:cs="Arial"/>
          <w:sz w:val="22"/>
          <w:szCs w:val="22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0293E">
        <w:rPr>
          <w:rFonts w:ascii="Arial" w:hAnsi="Arial" w:cs="Arial"/>
          <w:sz w:val="22"/>
          <w:szCs w:val="22"/>
          <w:lang w:eastAsia="fr-FR"/>
        </w:rPr>
        <w:instrText xml:space="preserve"> FORMCHECKBOX </w:instrText>
      </w:r>
      <w:r w:rsidR="00184F73">
        <w:rPr>
          <w:rFonts w:ascii="Arial" w:hAnsi="Arial" w:cs="Arial"/>
          <w:sz w:val="22"/>
          <w:szCs w:val="22"/>
          <w:lang w:eastAsia="fr-FR"/>
        </w:rPr>
      </w:r>
      <w:r w:rsidR="00184F73">
        <w:rPr>
          <w:rFonts w:ascii="Arial" w:hAnsi="Arial" w:cs="Arial"/>
          <w:sz w:val="22"/>
          <w:szCs w:val="22"/>
          <w:lang w:eastAsia="fr-FR"/>
        </w:rPr>
        <w:fldChar w:fldCharType="separate"/>
      </w:r>
      <w:r w:rsidRPr="0020293E">
        <w:rPr>
          <w:rFonts w:ascii="Arial" w:hAnsi="Arial" w:cs="Arial"/>
          <w:sz w:val="22"/>
          <w:szCs w:val="22"/>
          <w:lang w:eastAsia="fr-FR"/>
        </w:rPr>
        <w:fldChar w:fldCharType="end"/>
      </w:r>
      <w:r w:rsidRPr="0020293E">
        <w:rPr>
          <w:rFonts w:ascii="Arial" w:hAnsi="Arial" w:cs="Arial"/>
          <w:sz w:val="22"/>
          <w:szCs w:val="22"/>
          <w:lang w:eastAsia="fr-FR"/>
        </w:rPr>
        <w:t xml:space="preserve"> Annexe n°… relative à la présentation d’un sous-traitant;</w:t>
      </w:r>
    </w:p>
    <w:p w14:paraId="4893FE2F" w14:textId="77777777" w:rsidR="0020293E" w:rsidRPr="0020293E" w:rsidRDefault="0020293E" w:rsidP="0020293E">
      <w:pPr>
        <w:suppressAutoHyphens w:val="0"/>
        <w:spacing w:before="240"/>
        <w:ind w:left="284"/>
        <w:jc w:val="both"/>
        <w:rPr>
          <w:rFonts w:ascii="Arial" w:hAnsi="Arial" w:cs="Arial"/>
          <w:sz w:val="22"/>
          <w:szCs w:val="22"/>
          <w:lang w:eastAsia="fr-FR"/>
        </w:rPr>
      </w:pPr>
      <w:r w:rsidRPr="0020293E">
        <w:rPr>
          <w:rFonts w:ascii="Arial" w:hAnsi="Arial" w:cs="Arial"/>
          <w:sz w:val="22"/>
          <w:szCs w:val="22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0293E">
        <w:rPr>
          <w:rFonts w:ascii="Arial" w:hAnsi="Arial" w:cs="Arial"/>
          <w:sz w:val="22"/>
          <w:szCs w:val="22"/>
          <w:lang w:eastAsia="fr-FR"/>
        </w:rPr>
        <w:instrText xml:space="preserve"> FORMCHECKBOX </w:instrText>
      </w:r>
      <w:r w:rsidR="00184F73">
        <w:rPr>
          <w:rFonts w:ascii="Arial" w:hAnsi="Arial" w:cs="Arial"/>
          <w:sz w:val="22"/>
          <w:szCs w:val="22"/>
          <w:lang w:eastAsia="fr-FR"/>
        </w:rPr>
      </w:r>
      <w:r w:rsidR="00184F73">
        <w:rPr>
          <w:rFonts w:ascii="Arial" w:hAnsi="Arial" w:cs="Arial"/>
          <w:sz w:val="22"/>
          <w:szCs w:val="22"/>
          <w:lang w:eastAsia="fr-FR"/>
        </w:rPr>
        <w:fldChar w:fldCharType="separate"/>
      </w:r>
      <w:r w:rsidRPr="0020293E">
        <w:rPr>
          <w:rFonts w:ascii="Arial" w:hAnsi="Arial" w:cs="Arial"/>
          <w:sz w:val="22"/>
          <w:szCs w:val="22"/>
          <w:lang w:eastAsia="fr-FR"/>
        </w:rPr>
        <w:fldChar w:fldCharType="end"/>
      </w:r>
      <w:r w:rsidRPr="0020293E">
        <w:rPr>
          <w:rFonts w:ascii="Arial" w:hAnsi="Arial" w:cs="Arial"/>
          <w:sz w:val="22"/>
          <w:szCs w:val="22"/>
          <w:lang w:eastAsia="fr-FR"/>
        </w:rPr>
        <w:t xml:space="preserve"> Annexe n°… relative aux demandes de précisions ou de compléments sur la teneur des offres;</w:t>
      </w:r>
    </w:p>
    <w:p w14:paraId="708B272A" w14:textId="77777777" w:rsidR="0020293E" w:rsidRPr="0020293E" w:rsidRDefault="0020293E" w:rsidP="0020293E">
      <w:pPr>
        <w:suppressAutoHyphens w:val="0"/>
        <w:spacing w:before="240"/>
        <w:ind w:left="284"/>
        <w:jc w:val="both"/>
        <w:rPr>
          <w:rFonts w:ascii="Arial" w:hAnsi="Arial" w:cs="Arial"/>
          <w:sz w:val="22"/>
          <w:szCs w:val="22"/>
          <w:lang w:eastAsia="fr-FR"/>
        </w:rPr>
      </w:pPr>
      <w:r w:rsidRPr="0020293E">
        <w:rPr>
          <w:rFonts w:ascii="Arial" w:hAnsi="Arial" w:cs="Arial"/>
          <w:sz w:val="22"/>
          <w:szCs w:val="22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0293E">
        <w:rPr>
          <w:rFonts w:ascii="Arial" w:hAnsi="Arial" w:cs="Arial"/>
          <w:sz w:val="22"/>
          <w:szCs w:val="22"/>
          <w:lang w:eastAsia="fr-FR"/>
        </w:rPr>
        <w:instrText xml:space="preserve"> FORMCHECKBOX </w:instrText>
      </w:r>
      <w:r w:rsidR="00184F73">
        <w:rPr>
          <w:rFonts w:ascii="Arial" w:hAnsi="Arial" w:cs="Arial"/>
          <w:sz w:val="22"/>
          <w:szCs w:val="22"/>
          <w:lang w:eastAsia="fr-FR"/>
        </w:rPr>
      </w:r>
      <w:r w:rsidR="00184F73">
        <w:rPr>
          <w:rFonts w:ascii="Arial" w:hAnsi="Arial" w:cs="Arial"/>
          <w:sz w:val="22"/>
          <w:szCs w:val="22"/>
          <w:lang w:eastAsia="fr-FR"/>
        </w:rPr>
        <w:fldChar w:fldCharType="separate"/>
      </w:r>
      <w:r w:rsidRPr="0020293E">
        <w:rPr>
          <w:rFonts w:ascii="Arial" w:hAnsi="Arial" w:cs="Arial"/>
          <w:sz w:val="22"/>
          <w:szCs w:val="22"/>
          <w:lang w:eastAsia="fr-FR"/>
        </w:rPr>
        <w:fldChar w:fldCharType="end"/>
      </w:r>
      <w:r w:rsidRPr="0020293E">
        <w:rPr>
          <w:rFonts w:ascii="Arial" w:hAnsi="Arial" w:cs="Arial"/>
          <w:sz w:val="22"/>
          <w:szCs w:val="22"/>
          <w:lang w:eastAsia="fr-FR"/>
        </w:rPr>
        <w:t xml:space="preserve"> Annexe n°… relative à la mise au point du marché;</w:t>
      </w:r>
    </w:p>
    <w:p w14:paraId="256A6B26" w14:textId="77777777" w:rsidR="0020293E" w:rsidRPr="0020293E" w:rsidRDefault="0020293E" w:rsidP="0020293E">
      <w:pPr>
        <w:suppressAutoHyphens w:val="0"/>
        <w:spacing w:before="240"/>
        <w:ind w:left="284"/>
        <w:jc w:val="both"/>
        <w:rPr>
          <w:rFonts w:ascii="Arial" w:hAnsi="Arial" w:cs="Arial"/>
          <w:sz w:val="22"/>
          <w:szCs w:val="22"/>
          <w:lang w:eastAsia="fr-FR"/>
        </w:rPr>
      </w:pPr>
      <w:r w:rsidRPr="0020293E">
        <w:rPr>
          <w:rFonts w:ascii="Arial" w:hAnsi="Arial" w:cs="Arial"/>
          <w:sz w:val="22"/>
          <w:szCs w:val="22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20293E">
        <w:rPr>
          <w:rFonts w:ascii="Arial" w:hAnsi="Arial" w:cs="Arial"/>
          <w:sz w:val="22"/>
          <w:szCs w:val="22"/>
          <w:lang w:eastAsia="fr-FR"/>
        </w:rPr>
        <w:instrText xml:space="preserve"> FORMCHECKBOX </w:instrText>
      </w:r>
      <w:r w:rsidR="00184F73">
        <w:rPr>
          <w:rFonts w:ascii="Arial" w:hAnsi="Arial" w:cs="Arial"/>
          <w:sz w:val="22"/>
          <w:szCs w:val="22"/>
          <w:lang w:eastAsia="fr-FR"/>
        </w:rPr>
      </w:r>
      <w:r w:rsidR="00184F73">
        <w:rPr>
          <w:rFonts w:ascii="Arial" w:hAnsi="Arial" w:cs="Arial"/>
          <w:sz w:val="22"/>
          <w:szCs w:val="22"/>
          <w:lang w:eastAsia="fr-FR"/>
        </w:rPr>
        <w:fldChar w:fldCharType="separate"/>
      </w:r>
      <w:r w:rsidRPr="0020293E">
        <w:rPr>
          <w:rFonts w:ascii="Arial" w:hAnsi="Arial" w:cs="Arial"/>
          <w:sz w:val="22"/>
          <w:szCs w:val="22"/>
          <w:lang w:eastAsia="fr-FR"/>
        </w:rPr>
        <w:fldChar w:fldCharType="end"/>
      </w:r>
      <w:r w:rsidRPr="0020293E">
        <w:rPr>
          <w:rFonts w:ascii="Arial" w:hAnsi="Arial" w:cs="Arial"/>
          <w:sz w:val="22"/>
          <w:szCs w:val="22"/>
          <w:lang w:eastAsia="fr-FR"/>
        </w:rPr>
        <w:t xml:space="preserve"> Autres annexes </w:t>
      </w:r>
      <w:r w:rsidRPr="0020293E">
        <w:rPr>
          <w:rFonts w:ascii="Arial" w:hAnsi="Arial" w:cs="Arial"/>
          <w:i/>
          <w:iCs/>
          <w:sz w:val="22"/>
          <w:szCs w:val="22"/>
          <w:lang w:eastAsia="fr-FR"/>
        </w:rPr>
        <w:t>(A préciser)</w:t>
      </w:r>
      <w:r w:rsidRPr="0020293E">
        <w:rPr>
          <w:rFonts w:ascii="Arial" w:hAnsi="Arial" w:cs="Arial"/>
          <w:sz w:val="22"/>
          <w:szCs w:val="22"/>
          <w:lang w:eastAsia="fr-FR"/>
        </w:rPr>
        <w:t xml:space="preserve"> : </w:t>
      </w:r>
    </w:p>
    <w:p w14:paraId="7E9D5210" w14:textId="77777777" w:rsidR="0020293E" w:rsidRPr="0020293E" w:rsidRDefault="0020293E" w:rsidP="0020293E">
      <w:pPr>
        <w:pStyle w:val="fcase2metab"/>
        <w:ind w:left="0" w:firstLine="0"/>
        <w:rPr>
          <w:rFonts w:ascii="Arial" w:hAnsi="Arial" w:cs="Arial"/>
          <w:sz w:val="22"/>
          <w:szCs w:val="22"/>
        </w:rPr>
      </w:pPr>
    </w:p>
    <w:p w14:paraId="74623807" w14:textId="77777777" w:rsidR="009B1CD0" w:rsidRPr="0020293E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770C6D6F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32CF3622" w14:textId="77777777" w:rsidR="0020293E" w:rsidRPr="0020293E" w:rsidRDefault="0020293E" w:rsidP="0020293E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i/>
          <w:sz w:val="22"/>
          <w:szCs w:val="22"/>
        </w:rPr>
      </w:pPr>
      <w:r w:rsidRPr="0020293E">
        <w:rPr>
          <w:rFonts w:ascii="Arial" w:hAnsi="Arial" w:cs="Arial"/>
          <w:b/>
          <w:caps/>
          <w:sz w:val="22"/>
          <w:szCs w:val="22"/>
        </w:rPr>
        <w:t>P</w:t>
      </w:r>
      <w:r w:rsidRPr="0020293E">
        <w:rPr>
          <w:rFonts w:ascii="Arial" w:hAnsi="Arial" w:cs="Arial"/>
          <w:b/>
          <w:sz w:val="22"/>
          <w:szCs w:val="22"/>
        </w:rPr>
        <w:t>our l</w:t>
      </w:r>
      <w:r w:rsidRPr="0020293E">
        <w:rPr>
          <w:rFonts w:ascii="Arial" w:hAnsi="Arial" w:cs="Arial"/>
          <w:b/>
          <w:caps/>
          <w:sz w:val="22"/>
          <w:szCs w:val="22"/>
        </w:rPr>
        <w:t>’E</w:t>
      </w:r>
      <w:r w:rsidRPr="0020293E">
        <w:rPr>
          <w:rFonts w:ascii="Arial" w:hAnsi="Arial" w:cs="Arial"/>
          <w:b/>
          <w:sz w:val="22"/>
          <w:szCs w:val="22"/>
        </w:rPr>
        <w:t>tat et ses établissements :</w:t>
      </w:r>
    </w:p>
    <w:p w14:paraId="525C851A" w14:textId="77777777" w:rsidR="0020293E" w:rsidRPr="0020293E" w:rsidRDefault="0020293E" w:rsidP="0020293E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426B0C9D" w14:textId="77777777" w:rsidR="0020293E" w:rsidRPr="0020293E" w:rsidRDefault="0020293E" w:rsidP="0020293E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Arial" w:hAnsi="Arial" w:cs="Arial"/>
          <w:sz w:val="22"/>
          <w:szCs w:val="22"/>
        </w:rPr>
      </w:pPr>
      <w:r w:rsidRPr="0020293E">
        <w:rPr>
          <w:rFonts w:ascii="Arial" w:hAnsi="Arial" w:cs="Arial"/>
          <w:sz w:val="22"/>
          <w:szCs w:val="22"/>
        </w:rPr>
        <w:tab/>
      </w:r>
      <w:r w:rsidRPr="0020293E">
        <w:rPr>
          <w:rFonts w:ascii="Arial" w:hAnsi="Arial" w:cs="Arial"/>
          <w:sz w:val="22"/>
          <w:szCs w:val="22"/>
        </w:rPr>
        <w:tab/>
        <w:t>A Paris, le …………………………</w:t>
      </w:r>
    </w:p>
    <w:p w14:paraId="1FCFB888" w14:textId="77777777" w:rsidR="0020293E" w:rsidRPr="0020293E" w:rsidRDefault="0020293E" w:rsidP="0020293E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7EE6F68B" w14:textId="77777777" w:rsidR="0020293E" w:rsidRPr="0020293E" w:rsidRDefault="0020293E" w:rsidP="0020293E">
      <w:pPr>
        <w:tabs>
          <w:tab w:val="left" w:pos="851"/>
        </w:tabs>
        <w:ind w:left="6804"/>
        <w:jc w:val="both"/>
        <w:rPr>
          <w:rFonts w:ascii="Arial" w:hAnsi="Arial" w:cs="Arial"/>
          <w:i/>
          <w:sz w:val="22"/>
          <w:szCs w:val="22"/>
        </w:rPr>
      </w:pPr>
      <w:r w:rsidRPr="0020293E">
        <w:rPr>
          <w:rFonts w:ascii="Arial" w:hAnsi="Arial" w:cs="Arial"/>
          <w:sz w:val="22"/>
          <w:szCs w:val="22"/>
        </w:rPr>
        <w:t>Signature</w:t>
      </w:r>
    </w:p>
    <w:p w14:paraId="7D8D3B16" w14:textId="77777777" w:rsidR="00334C3C" w:rsidRDefault="00334C3C" w:rsidP="0020293E">
      <w:pPr>
        <w:tabs>
          <w:tab w:val="left" w:pos="851"/>
        </w:tabs>
        <w:ind w:left="48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Pour le Président de Sorbonne Université</w:t>
      </w:r>
    </w:p>
    <w:p w14:paraId="2E20C04B" w14:textId="77777777" w:rsidR="0020293E" w:rsidRPr="0020293E" w:rsidRDefault="00334C3C" w:rsidP="0020293E">
      <w:pPr>
        <w:tabs>
          <w:tab w:val="left" w:pos="851"/>
        </w:tabs>
        <w:ind w:left="4820"/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et</w:t>
      </w:r>
      <w:proofErr w:type="gramEnd"/>
      <w:r>
        <w:rPr>
          <w:rFonts w:ascii="Arial" w:hAnsi="Arial" w:cs="Arial"/>
          <w:sz w:val="22"/>
          <w:szCs w:val="22"/>
        </w:rPr>
        <w:t xml:space="preserve"> par délégation,</w:t>
      </w:r>
    </w:p>
    <w:p w14:paraId="397DB61E" w14:textId="77777777" w:rsidR="0020293E" w:rsidRPr="0020293E" w:rsidRDefault="0020293E" w:rsidP="0020293E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26C07192" w14:textId="77777777" w:rsidR="008B2A38" w:rsidRPr="0020293E" w:rsidRDefault="008B2A38" w:rsidP="009B45B9">
      <w:p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</w:p>
    <w:p w14:paraId="3FD1AB41" w14:textId="77777777" w:rsidR="001C40C0" w:rsidRPr="0020293E" w:rsidRDefault="001C40C0" w:rsidP="009B45B9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69A3C5CF" w14:textId="77777777" w:rsidR="008B2A38" w:rsidRPr="0020293E" w:rsidRDefault="008B2A38" w:rsidP="009B45B9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4AE8974D" w14:textId="77777777" w:rsidR="003A7270" w:rsidRPr="0020293E" w:rsidRDefault="003A7270" w:rsidP="009B45B9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58013D89" w14:textId="77777777" w:rsidR="003A7270" w:rsidRPr="0020293E" w:rsidRDefault="003A7270" w:rsidP="009B45B9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p w14:paraId="42A2A56F" w14:textId="77777777" w:rsidR="001C40C0" w:rsidRPr="0020293E" w:rsidRDefault="001C40C0" w:rsidP="009B45B9">
      <w:pPr>
        <w:tabs>
          <w:tab w:val="left" w:pos="851"/>
        </w:tabs>
        <w:rPr>
          <w:rFonts w:ascii="Arial" w:hAnsi="Arial" w:cs="Arial"/>
          <w:sz w:val="22"/>
          <w:szCs w:val="22"/>
        </w:rPr>
      </w:pPr>
    </w:p>
    <w:sectPr w:rsidR="001C40C0" w:rsidRPr="0020293E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A6C72" w14:textId="77777777" w:rsidR="006670FD" w:rsidRDefault="006670FD">
      <w:r>
        <w:separator/>
      </w:r>
    </w:p>
  </w:endnote>
  <w:endnote w:type="continuationSeparator" w:id="0">
    <w:p w14:paraId="040AE392" w14:textId="77777777" w:rsidR="006670FD" w:rsidRDefault="00667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5824AE" w14:paraId="52D25164" w14:textId="77777777" w:rsidTr="0083205E">
      <w:trPr>
        <w:tblHeader/>
      </w:trPr>
      <w:tc>
        <w:tcPr>
          <w:tcW w:w="2906" w:type="dxa"/>
          <w:shd w:val="clear" w:color="auto" w:fill="66CCFF"/>
        </w:tcPr>
        <w:p w14:paraId="2D3B8813" w14:textId="77777777" w:rsidR="005824AE" w:rsidRDefault="005824AE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5FDFFD85" w14:textId="337F694C" w:rsidR="005824AE" w:rsidRDefault="00662BEB" w:rsidP="000E2C25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Marché n° </w:t>
          </w:r>
          <w:r w:rsidR="00750C22" w:rsidRPr="00750C22">
            <w:rPr>
              <w:rFonts w:ascii="Arial" w:hAnsi="Arial" w:cs="Arial"/>
              <w:b/>
            </w:rPr>
            <w:t>202</w:t>
          </w:r>
          <w:r w:rsidR="000E2C25">
            <w:rPr>
              <w:rFonts w:ascii="Arial" w:hAnsi="Arial" w:cs="Arial"/>
              <w:b/>
            </w:rPr>
            <w:t>5</w:t>
          </w:r>
          <w:r w:rsidR="00750C22" w:rsidRPr="00750C22">
            <w:rPr>
              <w:rFonts w:ascii="Arial" w:hAnsi="Arial" w:cs="Arial"/>
              <w:b/>
            </w:rPr>
            <w:t>-MMH-TX_</w:t>
          </w:r>
          <w:r w:rsidR="000E2C25">
            <w:rPr>
              <w:rFonts w:ascii="Arial" w:hAnsi="Arial" w:cs="Arial"/>
              <w:b/>
            </w:rPr>
            <w:t>CVC_JM</w:t>
          </w:r>
          <w:r w:rsidR="00A27800">
            <w:rPr>
              <w:rFonts w:ascii="Arial" w:hAnsi="Arial" w:cs="Arial"/>
              <w:b/>
            </w:rPr>
            <w:t>_Lot1</w:t>
          </w:r>
        </w:p>
      </w:tc>
      <w:tc>
        <w:tcPr>
          <w:tcW w:w="896" w:type="dxa"/>
          <w:shd w:val="clear" w:color="auto" w:fill="66CCFF"/>
        </w:tcPr>
        <w:p w14:paraId="2F0DAF22" w14:textId="77777777" w:rsidR="005824AE" w:rsidRDefault="005824AE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3B0480B2" w14:textId="56168772" w:rsidR="005824AE" w:rsidRDefault="005824AE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84F73">
            <w:rPr>
              <w:rStyle w:val="Numrodepage"/>
              <w:rFonts w:cs="Arial"/>
              <w:b/>
              <w:noProof/>
            </w:rPr>
            <w:t>6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36CA023C" w14:textId="77777777" w:rsidR="005824AE" w:rsidRDefault="005824AE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7EC47BE7" w14:textId="2F262D6A" w:rsidR="005824AE" w:rsidRDefault="005824AE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184F73">
            <w:rPr>
              <w:rStyle w:val="Numrodepage"/>
              <w:rFonts w:cs="Arial"/>
              <w:b/>
              <w:noProof/>
            </w:rPr>
            <w:t>6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6989488F" w14:textId="77777777" w:rsidR="005824AE" w:rsidRPr="00840934" w:rsidRDefault="004C5755" w:rsidP="00C83930">
    <w:pPr>
      <w:jc w:val="center"/>
    </w:pPr>
    <w:r w:rsidRPr="00C83930">
      <w:t>Version code de la commande publique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F2810" w14:textId="77777777" w:rsidR="006670FD" w:rsidRDefault="006670FD">
      <w:r>
        <w:separator/>
      </w:r>
    </w:p>
  </w:footnote>
  <w:footnote w:type="continuationSeparator" w:id="0">
    <w:p w14:paraId="47C4404F" w14:textId="77777777" w:rsidR="006670FD" w:rsidRDefault="00667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-567"/>
        </w:tabs>
        <w:ind w:left="-135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-567"/>
        </w:tabs>
        <w:ind w:left="9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-567"/>
        </w:tabs>
        <w:ind w:left="153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-567"/>
        </w:tabs>
        <w:ind w:left="297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-567"/>
        </w:tabs>
        <w:ind w:left="441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-567"/>
        </w:tabs>
        <w:ind w:left="585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-567"/>
        </w:tabs>
        <w:ind w:left="729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-567"/>
        </w:tabs>
        <w:ind w:left="873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-567"/>
        </w:tabs>
        <w:ind w:left="1017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31A7F02"/>
    <w:multiLevelType w:val="hybridMultilevel"/>
    <w:tmpl w:val="6E14636A"/>
    <w:lvl w:ilvl="0" w:tplc="6D06DE38">
      <w:start w:val="10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A65"/>
    <w:rsid w:val="00003D75"/>
    <w:rsid w:val="00024641"/>
    <w:rsid w:val="00036500"/>
    <w:rsid w:val="00036900"/>
    <w:rsid w:val="00067F94"/>
    <w:rsid w:val="000A2E05"/>
    <w:rsid w:val="000E0020"/>
    <w:rsid w:val="000E2C25"/>
    <w:rsid w:val="001240BC"/>
    <w:rsid w:val="00127005"/>
    <w:rsid w:val="00166B56"/>
    <w:rsid w:val="00174358"/>
    <w:rsid w:val="00174505"/>
    <w:rsid w:val="00176455"/>
    <w:rsid w:val="00184F73"/>
    <w:rsid w:val="001C40C0"/>
    <w:rsid w:val="001C733C"/>
    <w:rsid w:val="001F1E8B"/>
    <w:rsid w:val="001F663F"/>
    <w:rsid w:val="0020293E"/>
    <w:rsid w:val="0021527A"/>
    <w:rsid w:val="0021797C"/>
    <w:rsid w:val="00225A1A"/>
    <w:rsid w:val="00272F74"/>
    <w:rsid w:val="002904AF"/>
    <w:rsid w:val="002C2CA3"/>
    <w:rsid w:val="002C4B3E"/>
    <w:rsid w:val="002C79D6"/>
    <w:rsid w:val="002D7B0C"/>
    <w:rsid w:val="002E56C1"/>
    <w:rsid w:val="003168CE"/>
    <w:rsid w:val="00332B12"/>
    <w:rsid w:val="00334C3C"/>
    <w:rsid w:val="00343CBF"/>
    <w:rsid w:val="00354C04"/>
    <w:rsid w:val="00385E76"/>
    <w:rsid w:val="003A7270"/>
    <w:rsid w:val="003F3EEB"/>
    <w:rsid w:val="003F7EBC"/>
    <w:rsid w:val="00407643"/>
    <w:rsid w:val="0043706E"/>
    <w:rsid w:val="0044597F"/>
    <w:rsid w:val="00456BD4"/>
    <w:rsid w:val="004A7169"/>
    <w:rsid w:val="004C5755"/>
    <w:rsid w:val="004E75A6"/>
    <w:rsid w:val="00500415"/>
    <w:rsid w:val="00514DAF"/>
    <w:rsid w:val="00531AAA"/>
    <w:rsid w:val="00532EC7"/>
    <w:rsid w:val="00541CA3"/>
    <w:rsid w:val="005546A9"/>
    <w:rsid w:val="00580B31"/>
    <w:rsid w:val="005824AE"/>
    <w:rsid w:val="005846FB"/>
    <w:rsid w:val="005A05C1"/>
    <w:rsid w:val="005A4A3B"/>
    <w:rsid w:val="005A4CB5"/>
    <w:rsid w:val="005B2316"/>
    <w:rsid w:val="005F0DCE"/>
    <w:rsid w:val="0061068C"/>
    <w:rsid w:val="0064560F"/>
    <w:rsid w:val="00652602"/>
    <w:rsid w:val="00656A60"/>
    <w:rsid w:val="00660727"/>
    <w:rsid w:val="00662BEB"/>
    <w:rsid w:val="006670FD"/>
    <w:rsid w:val="006941B7"/>
    <w:rsid w:val="006A2B9D"/>
    <w:rsid w:val="006A37B0"/>
    <w:rsid w:val="006B4F54"/>
    <w:rsid w:val="006B5057"/>
    <w:rsid w:val="006C4338"/>
    <w:rsid w:val="006F0A02"/>
    <w:rsid w:val="006F3DF9"/>
    <w:rsid w:val="006F7B96"/>
    <w:rsid w:val="007060E5"/>
    <w:rsid w:val="00710FD6"/>
    <w:rsid w:val="00730A78"/>
    <w:rsid w:val="00750C22"/>
    <w:rsid w:val="00757151"/>
    <w:rsid w:val="007909E0"/>
    <w:rsid w:val="0079785C"/>
    <w:rsid w:val="007978CA"/>
    <w:rsid w:val="007A3BF6"/>
    <w:rsid w:val="007D4001"/>
    <w:rsid w:val="007D7A65"/>
    <w:rsid w:val="007E5B4F"/>
    <w:rsid w:val="007F68A6"/>
    <w:rsid w:val="0083205E"/>
    <w:rsid w:val="00840934"/>
    <w:rsid w:val="00844DAA"/>
    <w:rsid w:val="008450C7"/>
    <w:rsid w:val="00876A73"/>
    <w:rsid w:val="008B2A38"/>
    <w:rsid w:val="00930A5C"/>
    <w:rsid w:val="00931C01"/>
    <w:rsid w:val="00934503"/>
    <w:rsid w:val="0096612F"/>
    <w:rsid w:val="00972598"/>
    <w:rsid w:val="00983FF3"/>
    <w:rsid w:val="009A07D1"/>
    <w:rsid w:val="009B1CD0"/>
    <w:rsid w:val="009B45B9"/>
    <w:rsid w:val="009C4738"/>
    <w:rsid w:val="009D2FE0"/>
    <w:rsid w:val="009D661E"/>
    <w:rsid w:val="00A27800"/>
    <w:rsid w:val="00A34D04"/>
    <w:rsid w:val="00A96CEF"/>
    <w:rsid w:val="00AA76DE"/>
    <w:rsid w:val="00AE4D77"/>
    <w:rsid w:val="00AE7831"/>
    <w:rsid w:val="00B02608"/>
    <w:rsid w:val="00B0289C"/>
    <w:rsid w:val="00B054DA"/>
    <w:rsid w:val="00B75731"/>
    <w:rsid w:val="00B833FE"/>
    <w:rsid w:val="00B87564"/>
    <w:rsid w:val="00B91E7B"/>
    <w:rsid w:val="00BA44E5"/>
    <w:rsid w:val="00BC582D"/>
    <w:rsid w:val="00BD767E"/>
    <w:rsid w:val="00BE6078"/>
    <w:rsid w:val="00C1174F"/>
    <w:rsid w:val="00C23457"/>
    <w:rsid w:val="00C630AD"/>
    <w:rsid w:val="00C83930"/>
    <w:rsid w:val="00C91060"/>
    <w:rsid w:val="00C911FE"/>
    <w:rsid w:val="00CD185D"/>
    <w:rsid w:val="00CD46CC"/>
    <w:rsid w:val="00CE67FD"/>
    <w:rsid w:val="00D02136"/>
    <w:rsid w:val="00D22C96"/>
    <w:rsid w:val="00D26AD2"/>
    <w:rsid w:val="00D337D7"/>
    <w:rsid w:val="00D412FD"/>
    <w:rsid w:val="00D413A3"/>
    <w:rsid w:val="00D46BC7"/>
    <w:rsid w:val="00D634F7"/>
    <w:rsid w:val="00D90A00"/>
    <w:rsid w:val="00D942D0"/>
    <w:rsid w:val="00DD6A6B"/>
    <w:rsid w:val="00E20DB0"/>
    <w:rsid w:val="00E27615"/>
    <w:rsid w:val="00E47798"/>
    <w:rsid w:val="00E74C76"/>
    <w:rsid w:val="00E96FF6"/>
    <w:rsid w:val="00EA179E"/>
    <w:rsid w:val="00EB7097"/>
    <w:rsid w:val="00EE4800"/>
    <w:rsid w:val="00F56668"/>
    <w:rsid w:val="00F56E4D"/>
    <w:rsid w:val="00F92811"/>
    <w:rsid w:val="00FD7970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oNotEmbedSmartTags/>
  <w:decimalSymbol w:val=","/>
  <w:listSeparator w:val=";"/>
  <w14:docId w14:val="6387045F"/>
  <w15:chartTrackingRefBased/>
  <w15:docId w15:val="{7B4EB9FD-3142-4495-8287-33FA63C3A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D22C96"/>
    <w:pPr>
      <w:ind w:left="708"/>
    </w:pPr>
  </w:style>
  <w:style w:type="character" w:customStyle="1" w:styleId="ParagraphedelisteCar">
    <w:name w:val="Paragraphe de liste Car"/>
    <w:link w:val="Paragraphedeliste"/>
    <w:uiPriority w:val="34"/>
    <w:rsid w:val="00D22C96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joel.goldman@sorbonne-universite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tresorerie.SCG.AC@sorbonne-universite.fr" TargetMode="External"/><Relationship Id="rId10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%20Melanie.Malaurent-Hedidar@sorbonne-universite.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3294C-40AA-4ECE-8C07-632A58E14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81</TotalTime>
  <Pages>6</Pages>
  <Words>1612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10462</CharactersWithSpaces>
  <SharedDoc>false</SharedDoc>
  <HLinks>
    <vt:vector size="36" baseType="variant">
      <vt:variant>
        <vt:i4>3997773</vt:i4>
      </vt:variant>
      <vt:variant>
        <vt:i4>69</vt:i4>
      </vt:variant>
      <vt:variant>
        <vt:i4>0</vt:i4>
      </vt:variant>
      <vt:variant>
        <vt:i4>5</vt:i4>
      </vt:variant>
      <vt:variant>
        <vt:lpwstr>mailto:tresorerie.SCG.AC@sorbonne-universite.fr</vt:lpwstr>
      </vt:variant>
      <vt:variant>
        <vt:lpwstr/>
      </vt:variant>
      <vt:variant>
        <vt:i4>5177380</vt:i4>
      </vt:variant>
      <vt:variant>
        <vt:i4>66</vt:i4>
      </vt:variant>
      <vt:variant>
        <vt:i4>0</vt:i4>
      </vt:variant>
      <vt:variant>
        <vt:i4>5</vt:i4>
      </vt:variant>
      <vt:variant>
        <vt:lpwstr>mailto:xxx@sorbonne-universite.fr</vt:lpwstr>
      </vt:variant>
      <vt:variant>
        <vt:lpwstr/>
      </vt:variant>
      <vt:variant>
        <vt:i4>5177448</vt:i4>
      </vt:variant>
      <vt:variant>
        <vt:i4>63</vt:i4>
      </vt:variant>
      <vt:variant>
        <vt:i4>0</vt:i4>
      </vt:variant>
      <vt:variant>
        <vt:i4>5</vt:i4>
      </vt:variant>
      <vt:variant>
        <vt:lpwstr>mailto:caroline.pierlot@sorbonne-universite.fr</vt:lpwstr>
      </vt:variant>
      <vt:variant>
        <vt:lpwstr/>
      </vt:variant>
      <vt:variant>
        <vt:i4>7602259</vt:i4>
      </vt:variant>
      <vt:variant>
        <vt:i4>60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57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327735</vt:i4>
      </vt:variant>
      <vt:variant>
        <vt:i4>38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GOLDMAN Joel</cp:lastModifiedBy>
  <cp:revision>5</cp:revision>
  <cp:lastPrinted>2016-11-04T12:53:00Z</cp:lastPrinted>
  <dcterms:created xsi:type="dcterms:W3CDTF">2025-03-24T14:47:00Z</dcterms:created>
  <dcterms:modified xsi:type="dcterms:W3CDTF">2025-03-26T16:34:00Z</dcterms:modified>
</cp:coreProperties>
</file>