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1E0EF3D" w14:textId="5ABB1CAF" w:rsidR="00701B4E" w:rsidRDefault="00F02DDC" w:rsidP="00D55756">
      <w:pPr>
        <w:tabs>
          <w:tab w:val="left" w:pos="5040"/>
        </w:tabs>
        <w:ind w:left="-1134" w:right="142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E0F0D7" wp14:editId="1D90E558">
            <wp:simplePos x="0" y="0"/>
            <wp:positionH relativeFrom="column">
              <wp:posOffset>258445</wp:posOffset>
            </wp:positionH>
            <wp:positionV relativeFrom="paragraph">
              <wp:posOffset>163195</wp:posOffset>
            </wp:positionV>
            <wp:extent cx="2785110" cy="891540"/>
            <wp:effectExtent l="0" t="0" r="0" b="0"/>
            <wp:wrapTopAndBottom/>
            <wp:docPr id="2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110" cy="891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E0F0D9" wp14:editId="510414C6">
                <wp:simplePos x="0" y="0"/>
                <wp:positionH relativeFrom="column">
                  <wp:posOffset>-377190</wp:posOffset>
                </wp:positionH>
                <wp:positionV relativeFrom="paragraph">
                  <wp:posOffset>581025</wp:posOffset>
                </wp:positionV>
                <wp:extent cx="3609975" cy="1038225"/>
                <wp:effectExtent l="0" t="0" r="0" b="0"/>
                <wp:wrapNone/>
                <wp:docPr id="5116109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0F0E2" w14:textId="77777777" w:rsidR="00701B4E" w:rsidRPr="00D8087E" w:rsidRDefault="00701B4E">
                            <w:pPr>
                              <w:rPr>
                                <w:rFonts w:ascii="Roboto Slab" w:hAnsi="Roboto Slab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E0F0D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9.7pt;margin-top:45.75pt;width:284.25pt;height:8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" filled="f" stroked="f">
                <v:textbox>
                  <w:txbxContent>
                    <w:p w14:paraId="41E0F0E2" w14:textId="77777777" w:rsidR="00701B4E" w:rsidRPr="00D8087E" w:rsidRDefault="00701B4E">
                      <w:pPr>
                        <w:rPr>
                          <w:rFonts w:ascii="Roboto Slab" w:hAnsi="Roboto Slab"/>
                          <w:b/>
                          <w:bCs/>
                          <w:color w:val="FFFFFF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E0EF3E" w14:textId="77777777" w:rsidR="00701B4E" w:rsidRPr="00933510" w:rsidRDefault="00701B4E" w:rsidP="00D55756">
      <w:pPr>
        <w:tabs>
          <w:tab w:val="left" w:pos="5040"/>
        </w:tabs>
        <w:ind w:left="-1134" w:right="142"/>
      </w:pPr>
    </w:p>
    <w:p w14:paraId="41E0EF3F" w14:textId="343DD84F" w:rsidR="00701B4E" w:rsidRPr="005C75D6" w:rsidRDefault="00D55756" w:rsidP="005C75D6">
      <w:pPr>
        <w:pStyle w:val="Style1"/>
      </w:pPr>
      <w:r w:rsidRPr="005C75D6">
        <w:t xml:space="preserve">Marché public de </w:t>
      </w:r>
      <w:r w:rsidR="005C75D6">
        <w:t>t</w:t>
      </w:r>
      <w:r w:rsidRPr="005C75D6">
        <w:t>ravaux</w:t>
      </w:r>
    </w:p>
    <w:p w14:paraId="41E0EF40" w14:textId="77777777" w:rsidR="00701B4E" w:rsidRDefault="00701B4E" w:rsidP="00D55756">
      <w:pPr>
        <w:pStyle w:val="Corpsdetexte"/>
        <w:jc w:val="center"/>
        <w:rPr>
          <w:b w:val="0"/>
          <w:bCs/>
          <w:u w:val="single"/>
        </w:rPr>
      </w:pPr>
    </w:p>
    <w:p w14:paraId="41E0EF41" w14:textId="77777777" w:rsidR="00701B4E" w:rsidRPr="00254373" w:rsidRDefault="00701B4E" w:rsidP="00D55756">
      <w:pPr>
        <w:pStyle w:val="Corpsdetexte"/>
        <w:jc w:val="center"/>
        <w:rPr>
          <w:rFonts w:ascii="Roboto Slab" w:hAnsi="Roboto Slab"/>
          <w:b w:val="0"/>
          <w:bCs/>
          <w:sz w:val="32"/>
          <w:szCs w:val="32"/>
          <w:u w:val="single"/>
        </w:rPr>
      </w:pPr>
    </w:p>
    <w:p w14:paraId="5277BF1C" w14:textId="77777777" w:rsidR="00163BA1" w:rsidRPr="00E477E4" w:rsidRDefault="00163BA1" w:rsidP="00163BA1">
      <w:pPr>
        <w:jc w:val="center"/>
        <w:rPr>
          <w:rFonts w:ascii="Roboto Slab" w:eastAsia="Calibri" w:hAnsi="Roboto Slab" w:cs="Calibri"/>
          <w:b/>
          <w:caps/>
          <w:color w:val="0F3250"/>
          <w:sz w:val="32"/>
          <w:szCs w:val="32"/>
          <w:lang w:val="fr-BE"/>
        </w:rPr>
      </w:pPr>
      <w:r w:rsidRPr="00E477E4">
        <w:rPr>
          <w:rFonts w:ascii="Roboto Slab" w:eastAsia="Calibri" w:hAnsi="Roboto Slab" w:cs="Calibri"/>
          <w:b/>
          <w:caps/>
          <w:color w:val="0F3250"/>
          <w:sz w:val="32"/>
          <w:szCs w:val="32"/>
          <w:lang w:val="fr-BE"/>
        </w:rPr>
        <w:t>Travaux d’aménagement d’un terrain de fitness extérieur,</w:t>
      </w:r>
      <w:r>
        <w:rPr>
          <w:rFonts w:ascii="Roboto Slab" w:eastAsia="Calibri" w:hAnsi="Roboto Slab" w:cs="Calibri"/>
          <w:b/>
          <w:caps/>
          <w:color w:val="0F3250"/>
          <w:sz w:val="32"/>
          <w:szCs w:val="32"/>
          <w:lang w:val="fr-BE"/>
        </w:rPr>
        <w:t xml:space="preserve"> </w:t>
      </w:r>
      <w:r w:rsidRPr="00E477E4">
        <w:rPr>
          <w:rFonts w:ascii="Roboto Slab" w:eastAsia="Calibri" w:hAnsi="Roboto Slab" w:cs="Calibri"/>
          <w:b/>
          <w:caps/>
          <w:color w:val="0F3250"/>
          <w:sz w:val="32"/>
          <w:szCs w:val="32"/>
          <w:lang w:val="fr-BE"/>
        </w:rPr>
        <w:t xml:space="preserve">fourniture </w:t>
      </w:r>
      <w:r>
        <w:rPr>
          <w:rFonts w:ascii="Roboto Slab" w:eastAsia="Calibri" w:hAnsi="Roboto Slab" w:cs="Calibri"/>
          <w:b/>
          <w:caps/>
          <w:color w:val="0F3250"/>
          <w:sz w:val="32"/>
          <w:szCs w:val="32"/>
          <w:lang w:val="fr-BE"/>
        </w:rPr>
        <w:t xml:space="preserve">et pose </w:t>
      </w:r>
      <w:r w:rsidRPr="00E477E4">
        <w:rPr>
          <w:rFonts w:ascii="Roboto Slab" w:eastAsia="Calibri" w:hAnsi="Roboto Slab" w:cs="Calibri"/>
          <w:b/>
          <w:caps/>
          <w:color w:val="0F3250"/>
          <w:sz w:val="32"/>
          <w:szCs w:val="32"/>
          <w:lang w:val="fr-BE"/>
        </w:rPr>
        <w:t>d’agrès sportifs pour la CMA Formation Parthenay (79)</w:t>
      </w:r>
    </w:p>
    <w:p w14:paraId="41E0EF46" w14:textId="77777777" w:rsidR="00701B4E" w:rsidRPr="00163BA1" w:rsidRDefault="00701B4E" w:rsidP="00D55756">
      <w:pPr>
        <w:pStyle w:val="Corpsdetexte"/>
        <w:rPr>
          <w:lang w:val="fr-BE"/>
        </w:rPr>
      </w:pPr>
    </w:p>
    <w:p w14:paraId="41E0EF47" w14:textId="77777777" w:rsidR="00701B4E" w:rsidRPr="00D8087E" w:rsidRDefault="00D55756" w:rsidP="00D55756">
      <w:pPr>
        <w:rPr>
          <w:rFonts w:ascii="Roboto Slab" w:hAnsi="Roboto Slab"/>
          <w:b/>
          <w:bCs/>
          <w:color w:val="FFFFFF"/>
          <w:sz w:val="40"/>
          <w:szCs w:val="40"/>
        </w:rPr>
      </w:pPr>
      <w:r w:rsidRPr="00D8087E">
        <w:rPr>
          <w:rFonts w:ascii="Roboto Slab" w:hAnsi="Roboto Slab"/>
          <w:b/>
          <w:bCs/>
          <w:color w:val="FFFFFF"/>
          <w:sz w:val="40"/>
          <w:szCs w:val="40"/>
        </w:rPr>
        <w:t xml:space="preserve">ACTE </w:t>
      </w:r>
    </w:p>
    <w:p w14:paraId="41E0EF48" w14:textId="77777777" w:rsidR="00701B4E" w:rsidRPr="003A4A5F" w:rsidRDefault="00D55756" w:rsidP="00D55756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>ACTE D’ENGAGEMENT</w:t>
      </w:r>
    </w:p>
    <w:p w14:paraId="41E0EF49" w14:textId="77777777" w:rsidR="00701B4E" w:rsidRPr="003A4A5F" w:rsidRDefault="00701B4E" w:rsidP="00D55756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</w:p>
    <w:p w14:paraId="41E0EF4B" w14:textId="43E9112E" w:rsidR="00701B4E" w:rsidRDefault="001A1587" w:rsidP="00D55756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1A1587">
        <w:rPr>
          <w:rFonts w:ascii="Roboto Slab" w:hAnsi="Roboto Slab"/>
          <w:caps/>
          <w:color w:val="0F3250"/>
          <w:sz w:val="32"/>
          <w:szCs w:val="32"/>
        </w:rPr>
        <w:t>MARCHE N° 202</w:t>
      </w:r>
      <w:r w:rsidR="005C75D6">
        <w:rPr>
          <w:rFonts w:ascii="Roboto Slab" w:hAnsi="Roboto Slab"/>
          <w:caps/>
          <w:color w:val="0F3250"/>
          <w:sz w:val="32"/>
          <w:szCs w:val="32"/>
        </w:rPr>
        <w:t>5</w:t>
      </w:r>
      <w:r w:rsidRPr="001A1587">
        <w:rPr>
          <w:rFonts w:ascii="Roboto Slab" w:hAnsi="Roboto Slab"/>
          <w:caps/>
          <w:color w:val="0F3250"/>
          <w:sz w:val="32"/>
          <w:szCs w:val="32"/>
        </w:rPr>
        <w:t>-</w:t>
      </w:r>
      <w:r w:rsidR="005C75D6">
        <w:rPr>
          <w:rFonts w:ascii="Roboto Slab" w:hAnsi="Roboto Slab"/>
          <w:caps/>
          <w:color w:val="0F3250"/>
          <w:sz w:val="32"/>
          <w:szCs w:val="32"/>
        </w:rPr>
        <w:t>025</w:t>
      </w:r>
    </w:p>
    <w:p w14:paraId="60C713DD" w14:textId="77777777" w:rsidR="001A1587" w:rsidRPr="00254373" w:rsidRDefault="001A1587" w:rsidP="00D55756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sz w:val="32"/>
          <w:szCs w:val="32"/>
        </w:rPr>
      </w:pPr>
    </w:p>
    <w:p w14:paraId="41E0EF4C" w14:textId="77777777" w:rsidR="00701B4E" w:rsidRDefault="00701B4E" w:rsidP="00D55756">
      <w:pPr>
        <w:pStyle w:val="Corpsdetexte"/>
        <w:rPr>
          <w:b w:val="0"/>
          <w:bCs/>
          <w:sz w:val="20"/>
        </w:rPr>
      </w:pPr>
    </w:p>
    <w:p w14:paraId="41E0EF4D" w14:textId="77777777" w:rsidR="00701B4E" w:rsidRDefault="00701B4E" w:rsidP="00D55756">
      <w:pPr>
        <w:pStyle w:val="Corpsdetexte"/>
        <w:rPr>
          <w:b w:val="0"/>
          <w:bCs/>
          <w:sz w:val="20"/>
        </w:rPr>
      </w:pPr>
    </w:p>
    <w:p w14:paraId="41E0EF4E" w14:textId="77777777" w:rsidR="00701B4E" w:rsidRPr="0037143D" w:rsidRDefault="00D55756" w:rsidP="00D55756">
      <w:pPr>
        <w:pStyle w:val="Corpsdetexte"/>
        <w:rPr>
          <w:rFonts w:ascii="Calibri" w:hAnsi="Calibri" w:cs="Calibri"/>
          <w:sz w:val="20"/>
        </w:rPr>
      </w:pPr>
      <w:r w:rsidRPr="0037143D">
        <w:rPr>
          <w:rFonts w:ascii="Calibri" w:hAnsi="Calibri" w:cs="Calibri"/>
          <w:b w:val="0"/>
          <w:bCs/>
          <w:sz w:val="20"/>
        </w:rPr>
        <w:t xml:space="preserve">Procédure : </w:t>
      </w:r>
      <w:r w:rsidRPr="0037143D">
        <w:rPr>
          <w:rFonts w:ascii="Calibri" w:hAnsi="Calibri" w:cs="Calibri"/>
          <w:color w:val="000000"/>
          <w:sz w:val="20"/>
        </w:rPr>
        <w:t>Procédure adaptée</w:t>
      </w:r>
    </w:p>
    <w:p w14:paraId="41E0EF4F" w14:textId="77777777" w:rsidR="00701B4E" w:rsidRDefault="00701B4E" w:rsidP="00D55756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  <w:sectPr w:rsidR="00701B4E" w:rsidSect="00D55756">
          <w:footerReference w:type="default" r:id="rId12"/>
          <w:pgSz w:w="11906" w:h="16838"/>
          <w:pgMar w:top="993" w:right="1134" w:bottom="1134" w:left="1134" w:header="720" w:footer="680" w:gutter="0"/>
          <w:cols w:space="720"/>
          <w:titlePg/>
          <w:docGrid w:linePitch="360"/>
        </w:sectPr>
      </w:pPr>
    </w:p>
    <w:p w14:paraId="41E0EF50" w14:textId="77777777" w:rsidR="00701B4E" w:rsidRPr="00F5269A" w:rsidRDefault="00701B4E" w:rsidP="00D55756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</w:pPr>
    </w:p>
    <w:p w14:paraId="41E0EF51" w14:textId="77777777" w:rsidR="00701B4E" w:rsidRPr="00254373" w:rsidRDefault="00D55756" w:rsidP="00D55756">
      <w:pPr>
        <w:pBdr>
          <w:bottom w:val="single" w:sz="12" w:space="1" w:color="EA4B3C"/>
        </w:pBdr>
        <w:suppressAutoHyphens w:val="0"/>
        <w:jc w:val="center"/>
        <w:rPr>
          <w:rFonts w:cs="Calibri"/>
          <w:color w:val="0F3250"/>
          <w:sz w:val="28"/>
          <w:szCs w:val="28"/>
          <w:lang w:val="fr-BE" w:eastAsia="en-US"/>
        </w:rPr>
      </w:pPr>
      <w:r w:rsidRPr="00254373">
        <w:rPr>
          <w:rFonts w:cs="Calibri"/>
          <w:b/>
          <w:color w:val="0F3250"/>
          <w:sz w:val="28"/>
          <w:szCs w:val="28"/>
          <w:lang w:val="fr-BE" w:eastAsia="en-US"/>
        </w:rPr>
        <w:t>SOMMAIRE</w:t>
      </w:r>
    </w:p>
    <w:p w14:paraId="41E0EF52" w14:textId="77777777" w:rsidR="00701B4E" w:rsidRPr="00F5269A" w:rsidRDefault="00701B4E" w:rsidP="00D55756">
      <w:pPr>
        <w:suppressAutoHyphens w:val="0"/>
        <w:jc w:val="left"/>
        <w:rPr>
          <w:rFonts w:cs="Calibri"/>
          <w:szCs w:val="24"/>
          <w:lang w:val="fr-BE" w:eastAsia="en-US"/>
        </w:rPr>
      </w:pPr>
    </w:p>
    <w:p w14:paraId="10F7C163" w14:textId="09129DA2" w:rsidR="00E1164C" w:rsidRDefault="00D55756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 w:rsidRPr="00F5269A">
        <w:rPr>
          <w:rFonts w:cs="Calibri"/>
          <w:b/>
          <w:smallCaps/>
          <w:szCs w:val="22"/>
          <w:lang w:val="fr-BE" w:eastAsia="en-US"/>
        </w:rPr>
        <w:fldChar w:fldCharType="begin"/>
      </w:r>
      <w:r w:rsidRPr="00F5269A">
        <w:rPr>
          <w:rFonts w:cs="Calibri"/>
          <w:b/>
          <w:smallCaps/>
          <w:szCs w:val="22"/>
          <w:lang w:val="fr-BE" w:eastAsia="en-US"/>
        </w:rPr>
        <w:instrText xml:space="preserve"> TOC \o "1-3" \h \z \t "Addendum;1" </w:instrText>
      </w:r>
      <w:r w:rsidRPr="00F5269A">
        <w:rPr>
          <w:rFonts w:cs="Calibri"/>
          <w:b/>
          <w:smallCaps/>
          <w:szCs w:val="22"/>
          <w:lang w:val="fr-BE" w:eastAsia="en-US"/>
        </w:rPr>
        <w:fldChar w:fldCharType="separate"/>
      </w:r>
      <w:hyperlink w:anchor="_Toc194328278" w:history="1">
        <w:r w:rsidR="00E1164C" w:rsidRPr="00D92699">
          <w:rPr>
            <w:rStyle w:val="Lienhypertexte"/>
            <w:noProof/>
          </w:rPr>
          <w:t>1.</w:t>
        </w:r>
        <w:r w:rsidR="00E1164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E1164C" w:rsidRPr="00D92699">
          <w:rPr>
            <w:rStyle w:val="Lienhypertexte"/>
            <w:noProof/>
          </w:rPr>
          <w:t>Identification de l’acheteur</w:t>
        </w:r>
        <w:r w:rsidR="00E1164C">
          <w:rPr>
            <w:noProof/>
            <w:webHidden/>
          </w:rPr>
          <w:tab/>
        </w:r>
        <w:r w:rsidR="00E1164C">
          <w:rPr>
            <w:noProof/>
            <w:webHidden/>
          </w:rPr>
          <w:fldChar w:fldCharType="begin"/>
        </w:r>
        <w:r w:rsidR="00E1164C">
          <w:rPr>
            <w:noProof/>
            <w:webHidden/>
          </w:rPr>
          <w:instrText xml:space="preserve"> PAGEREF _Toc194328278 \h </w:instrText>
        </w:r>
        <w:r w:rsidR="00E1164C">
          <w:rPr>
            <w:noProof/>
            <w:webHidden/>
          </w:rPr>
        </w:r>
        <w:r w:rsidR="00E1164C">
          <w:rPr>
            <w:noProof/>
            <w:webHidden/>
          </w:rPr>
          <w:fldChar w:fldCharType="separate"/>
        </w:r>
        <w:r w:rsidR="00E1164C">
          <w:rPr>
            <w:noProof/>
            <w:webHidden/>
          </w:rPr>
          <w:t>3</w:t>
        </w:r>
        <w:r w:rsidR="00E1164C">
          <w:rPr>
            <w:noProof/>
            <w:webHidden/>
          </w:rPr>
          <w:fldChar w:fldCharType="end"/>
        </w:r>
      </w:hyperlink>
    </w:p>
    <w:p w14:paraId="0BC2AD1D" w14:textId="2F3D2764" w:rsidR="00E1164C" w:rsidRDefault="00E1164C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94328279" w:history="1">
        <w:r w:rsidRPr="00D92699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D92699">
          <w:rPr>
            <w:rStyle w:val="Lienhypertexte"/>
            <w:noProof/>
          </w:rPr>
          <w:t>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_Toc194328279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77E336" w14:textId="7407082E" w:rsidR="00E1164C" w:rsidRDefault="00E1164C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94328280" w:history="1">
        <w:r w:rsidRPr="00D92699">
          <w:rPr>
            <w:rStyle w:val="Lienhypertext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D92699">
          <w:rPr>
            <w:rStyle w:val="Lienhypertexte"/>
            <w:noProof/>
          </w:rPr>
          <w:t>Étendue du marché public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_Toc194328280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05478DF" w14:textId="7B804D5D" w:rsidR="00E1164C" w:rsidRDefault="00E1164C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94328281" w:history="1">
        <w:r w:rsidRPr="00D92699">
          <w:rPr>
            <w:rStyle w:val="Lienhypertext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D92699">
          <w:rPr>
            <w:rStyle w:val="Lienhypertexte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_Toc194328281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ADA5DA" w14:textId="44558D2A" w:rsidR="00E1164C" w:rsidRDefault="00E1164C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94328282" w:history="1">
        <w:r w:rsidRPr="00D92699">
          <w:rPr>
            <w:rStyle w:val="Lienhypertext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D92699">
          <w:rPr>
            <w:rStyle w:val="Lienhypertexte"/>
            <w:noProof/>
          </w:rPr>
          <w:t>Durée et/ou Délais d’exécution du marché public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_Toc194328282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7C087CA" w14:textId="3252A260" w:rsidR="00E1164C" w:rsidRDefault="00E1164C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94328283" w:history="1">
        <w:r w:rsidRPr="00D92699">
          <w:rPr>
            <w:rStyle w:val="Lienhypertext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D92699">
          <w:rPr>
            <w:rStyle w:val="Lienhypertexte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_Toc194328283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2658AE" w14:textId="06E8E2E1" w:rsidR="00E1164C" w:rsidRDefault="00E1164C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94328284" w:history="1">
        <w:r w:rsidRPr="00D92699">
          <w:rPr>
            <w:rStyle w:val="Lienhypertext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D92699">
          <w:rPr>
            <w:rStyle w:val="Lienhypertexte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_Toc194328284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A24CE45" w14:textId="1036F5A5" w:rsidR="00E1164C" w:rsidRDefault="00E1164C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94328285" w:history="1">
        <w:r w:rsidRPr="00D92699">
          <w:rPr>
            <w:rStyle w:val="Lienhypertext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D92699">
          <w:rPr>
            <w:rStyle w:val="Lienhypertexte"/>
            <w:noProof/>
          </w:rPr>
          <w:t>Signature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_Toc194328285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10A1CB7" w14:textId="155884D2" w:rsidR="00E1164C" w:rsidRDefault="00E1164C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94328286" w:history="1">
        <w:r w:rsidRPr="00D92699">
          <w:rPr>
            <w:rStyle w:val="Lienhypertext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D92699">
          <w:rPr>
            <w:rStyle w:val="Lienhypertexte"/>
            <w:noProof/>
          </w:rPr>
          <w:t>Acceptation de l’offre par le maître d’ouvrage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_Toc194328286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BFC3E51" w14:textId="36CDE779" w:rsidR="00E1164C" w:rsidRDefault="00E1164C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94328287" w:history="1">
        <w:r w:rsidRPr="00D92699">
          <w:rPr>
            <w:rStyle w:val="Lienhypertexte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D92699">
          <w:rPr>
            <w:rStyle w:val="Lienhypertexte"/>
            <w:noProof/>
          </w:rPr>
          <w:t>Notification du marché au titulaire (date d’effet du marché)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_Toc194328287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6EF9F38" w14:textId="02918578" w:rsidR="00E1164C" w:rsidRDefault="00E1164C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94328288" w:history="1">
        <w:r w:rsidRPr="00D92699">
          <w:rPr>
            <w:rStyle w:val="Lienhypertexte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D92699">
          <w:rPr>
            <w:rStyle w:val="Lienhypertexte"/>
            <w:noProof/>
          </w:rPr>
          <w:t>Nantissement ou cession de créances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_Toc194328288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1BBD4AE" w14:textId="0CA66713" w:rsidR="00E1164C" w:rsidRDefault="00E1164C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94328289" w:history="1">
        <w:r w:rsidRPr="00D92699">
          <w:rPr>
            <w:rStyle w:val="Lienhypertexte"/>
            <w:noProof/>
          </w:rPr>
          <w:t>ANNEXE 1 – DESIGNATION DES MEMBRES DU GROUPEMENT ET REPARTITION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_Toc194328289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1E0EF5F" w14:textId="1DDAC691" w:rsidR="00701B4E" w:rsidRPr="00F5269A" w:rsidRDefault="00D55756" w:rsidP="00D55756">
      <w:pPr>
        <w:tabs>
          <w:tab w:val="right" w:leader="dot" w:pos="9060"/>
        </w:tabs>
        <w:suppressAutoHyphens w:val="0"/>
        <w:spacing w:before="120" w:after="120"/>
        <w:jc w:val="left"/>
        <w:rPr>
          <w:rFonts w:cs="Calibri"/>
          <w:caps/>
          <w:szCs w:val="22"/>
          <w:lang w:val="fr-BE" w:eastAsia="en-US"/>
        </w:rPr>
      </w:pPr>
      <w:r w:rsidRPr="00F5269A">
        <w:rPr>
          <w:rFonts w:cs="Calibri"/>
          <w:caps/>
          <w:szCs w:val="22"/>
          <w:lang w:val="fr-BE" w:eastAsia="en-US"/>
        </w:rPr>
        <w:fldChar w:fldCharType="end"/>
      </w:r>
    </w:p>
    <w:p w14:paraId="41E0EF60" w14:textId="77777777" w:rsidR="00701B4E" w:rsidRPr="001030F3" w:rsidRDefault="00D55756" w:rsidP="00D55756">
      <w:pPr>
        <w:pStyle w:val="Titre2"/>
      </w:pPr>
      <w:r w:rsidRPr="001030F3">
        <w:br w:type="page"/>
      </w:r>
      <w:bookmarkStart w:id="0" w:name="_Toc124782123"/>
      <w:bookmarkStart w:id="1" w:name="_Toc527467892"/>
      <w:bookmarkStart w:id="2" w:name="_Toc194328278"/>
      <w:r w:rsidRPr="003A4A5F">
        <w:lastRenderedPageBreak/>
        <w:t>Identification de l’acheteur</w:t>
      </w:r>
      <w:bookmarkEnd w:id="0"/>
      <w:bookmarkEnd w:id="2"/>
    </w:p>
    <w:tbl>
      <w:tblPr>
        <w:tblW w:w="9781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880F1E" w14:paraId="41E0EF63" w14:textId="77777777" w:rsidTr="00D55756">
        <w:tc>
          <w:tcPr>
            <w:tcW w:w="3969" w:type="dxa"/>
            <w:shd w:val="clear" w:color="auto" w:fill="auto"/>
          </w:tcPr>
          <w:p w14:paraId="41E0EF61" w14:textId="77777777" w:rsidR="00701B4E" w:rsidRPr="00050B63" w:rsidRDefault="00D55756" w:rsidP="00D55756">
            <w:pPr>
              <w:pStyle w:val="Normal1"/>
            </w:pPr>
            <w:r>
              <w:t>Raison</w:t>
            </w:r>
            <w:r w:rsidRPr="00050B63">
              <w:t xml:space="preserve"> sociale</w:t>
            </w:r>
          </w:p>
        </w:tc>
        <w:tc>
          <w:tcPr>
            <w:tcW w:w="5812" w:type="dxa"/>
            <w:shd w:val="clear" w:color="auto" w:fill="auto"/>
          </w:tcPr>
          <w:p w14:paraId="41E0EF62" w14:textId="77777777" w:rsidR="00701B4E" w:rsidRPr="008B6D9D" w:rsidRDefault="00D55756" w:rsidP="00D55756">
            <w:pPr>
              <w:pStyle w:val="Normal1"/>
            </w:pPr>
            <w:r w:rsidRPr="007F1BA5">
              <w:rPr>
                <w:color w:val="000000"/>
              </w:rPr>
              <w:t>Chambre de Métiers et de l'Artisanat de Région Nouvelle Aquitaine</w:t>
            </w:r>
          </w:p>
        </w:tc>
      </w:tr>
      <w:tr w:rsidR="00880F1E" w14:paraId="41E0EF69" w14:textId="77777777" w:rsidTr="00D55756">
        <w:tc>
          <w:tcPr>
            <w:tcW w:w="3969" w:type="dxa"/>
            <w:shd w:val="clear" w:color="auto" w:fill="auto"/>
          </w:tcPr>
          <w:p w14:paraId="41E0EF64" w14:textId="77777777" w:rsidR="00701B4E" w:rsidRPr="00050B63" w:rsidRDefault="00D55756" w:rsidP="00D55756">
            <w:pPr>
              <w:pStyle w:val="Normal1"/>
            </w:pPr>
            <w:r w:rsidRPr="00050B63">
              <w:t>Adresse</w:t>
            </w:r>
          </w:p>
          <w:p w14:paraId="41E0EF65" w14:textId="77777777" w:rsidR="00701B4E" w:rsidRPr="00050B63" w:rsidRDefault="00701B4E" w:rsidP="00D55756">
            <w:pPr>
              <w:pStyle w:val="Normal1"/>
            </w:pPr>
          </w:p>
        </w:tc>
        <w:tc>
          <w:tcPr>
            <w:tcW w:w="5812" w:type="dxa"/>
            <w:shd w:val="clear" w:color="auto" w:fill="auto"/>
          </w:tcPr>
          <w:p w14:paraId="41E0EF66" w14:textId="77777777" w:rsidR="00701B4E" w:rsidRPr="007F1BA5" w:rsidRDefault="00D55756" w:rsidP="00D55756">
            <w:pPr>
              <w:pStyle w:val="Normal1"/>
            </w:pPr>
            <w:r w:rsidRPr="007F1BA5">
              <w:rPr>
                <w:color w:val="000000"/>
              </w:rPr>
              <w:t xml:space="preserve">46 rue du Général de </w:t>
            </w:r>
            <w:proofErr w:type="spellStart"/>
            <w:r w:rsidRPr="007F1BA5">
              <w:rPr>
                <w:color w:val="000000"/>
              </w:rPr>
              <w:t>Larminat</w:t>
            </w:r>
            <w:proofErr w:type="spellEnd"/>
            <w:r w:rsidRPr="007F1BA5">
              <w:t xml:space="preserve"> </w:t>
            </w:r>
          </w:p>
          <w:p w14:paraId="41E0EF67" w14:textId="77777777" w:rsidR="00701B4E" w:rsidRPr="007F1BA5" w:rsidRDefault="00D55756" w:rsidP="00D55756">
            <w:pPr>
              <w:pStyle w:val="Normal1"/>
            </w:pPr>
            <w:r w:rsidRPr="007F1BA5">
              <w:rPr>
                <w:color w:val="000000"/>
              </w:rPr>
              <w:t>CS81423</w:t>
            </w:r>
          </w:p>
          <w:p w14:paraId="41E0EF68" w14:textId="77777777" w:rsidR="00701B4E" w:rsidRPr="008B6D9D" w:rsidRDefault="00D55756" w:rsidP="00D55756">
            <w:pPr>
              <w:pStyle w:val="Normal1"/>
            </w:pPr>
            <w:r w:rsidRPr="008B6D9D">
              <w:rPr>
                <w:color w:val="000000"/>
              </w:rPr>
              <w:t>33073</w:t>
            </w:r>
            <w:r w:rsidRPr="008B6D9D">
              <w:t xml:space="preserve"> - </w:t>
            </w:r>
            <w:r w:rsidRPr="008B6D9D">
              <w:rPr>
                <w:color w:val="000000"/>
              </w:rPr>
              <w:t>BORDEAUX</w:t>
            </w:r>
          </w:p>
        </w:tc>
      </w:tr>
      <w:tr w:rsidR="00880F1E" w14:paraId="41E0EF6C" w14:textId="77777777" w:rsidTr="00D55756">
        <w:tc>
          <w:tcPr>
            <w:tcW w:w="3969" w:type="dxa"/>
            <w:shd w:val="clear" w:color="auto" w:fill="auto"/>
          </w:tcPr>
          <w:p w14:paraId="41E0EF6A" w14:textId="77777777" w:rsidR="00701B4E" w:rsidRPr="00050B63" w:rsidRDefault="00D55756" w:rsidP="00D55756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5812" w:type="dxa"/>
            <w:shd w:val="clear" w:color="auto" w:fill="auto"/>
          </w:tcPr>
          <w:p w14:paraId="41E0EF6B" w14:textId="77777777" w:rsidR="00701B4E" w:rsidRPr="008B6D9D" w:rsidRDefault="00D55756" w:rsidP="00D55756">
            <w:pPr>
              <w:pStyle w:val="Normal1"/>
            </w:pPr>
            <w:r w:rsidRPr="008B6D9D">
              <w:rPr>
                <w:color w:val="000000"/>
              </w:rPr>
              <w:t>cmar-marches@cma-nouvelleaquitaine.fr</w:t>
            </w:r>
          </w:p>
        </w:tc>
      </w:tr>
      <w:tr w:rsidR="00880F1E" w14:paraId="41E0EF6F" w14:textId="77777777" w:rsidTr="00D55756">
        <w:tc>
          <w:tcPr>
            <w:tcW w:w="3969" w:type="dxa"/>
            <w:shd w:val="clear" w:color="auto" w:fill="auto"/>
          </w:tcPr>
          <w:p w14:paraId="41E0EF6D" w14:textId="77777777" w:rsidR="00701B4E" w:rsidRPr="00050B63" w:rsidRDefault="00D55756" w:rsidP="00D55756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5812" w:type="dxa"/>
            <w:shd w:val="clear" w:color="auto" w:fill="auto"/>
          </w:tcPr>
          <w:p w14:paraId="41E0EF6E" w14:textId="77777777" w:rsidR="00701B4E" w:rsidRPr="008B6D9D" w:rsidRDefault="00D55756" w:rsidP="00D55756">
            <w:pPr>
              <w:pStyle w:val="Normal1"/>
            </w:pPr>
            <w:r w:rsidRPr="008B6D9D">
              <w:rPr>
                <w:color w:val="000000"/>
              </w:rPr>
              <w:t>0557225722</w:t>
            </w:r>
          </w:p>
        </w:tc>
      </w:tr>
      <w:tr w:rsidR="00880F1E" w14:paraId="41E0EF73" w14:textId="77777777" w:rsidTr="00D55756">
        <w:tc>
          <w:tcPr>
            <w:tcW w:w="3969" w:type="dxa"/>
            <w:shd w:val="clear" w:color="auto" w:fill="auto"/>
          </w:tcPr>
          <w:p w14:paraId="41E0EF70" w14:textId="77777777" w:rsidR="00701B4E" w:rsidRPr="00050B63" w:rsidRDefault="00D55756" w:rsidP="00D55756">
            <w:pPr>
              <w:pStyle w:val="Normal1"/>
            </w:pPr>
            <w:r>
              <w:t>Signataire du marché</w:t>
            </w:r>
          </w:p>
        </w:tc>
        <w:tc>
          <w:tcPr>
            <w:tcW w:w="5812" w:type="dxa"/>
            <w:shd w:val="clear" w:color="auto" w:fill="auto"/>
          </w:tcPr>
          <w:p w14:paraId="41E0EF71" w14:textId="77777777" w:rsidR="00701B4E" w:rsidRPr="008B6D9D" w:rsidRDefault="00D55756" w:rsidP="00D55756">
            <w:pPr>
              <w:rPr>
                <w:rFonts w:cs="Calibri"/>
                <w:sz w:val="20"/>
                <w:lang w:val="fr-BE" w:eastAsia="fr-FR"/>
              </w:rPr>
            </w:pPr>
            <w:r w:rsidRPr="008B6D9D">
              <w:rPr>
                <w:rFonts w:cs="Calibri"/>
                <w:color w:val="000000"/>
                <w:sz w:val="20"/>
                <w:lang w:val="fr-BE" w:eastAsia="fr-FR"/>
              </w:rPr>
              <w:t>Gérard GOMEZ</w:t>
            </w:r>
          </w:p>
          <w:p w14:paraId="41E0EF72" w14:textId="77777777" w:rsidR="00701B4E" w:rsidRPr="008B6D9D" w:rsidRDefault="00D55756" w:rsidP="00D55756">
            <w:pPr>
              <w:pStyle w:val="Normal1"/>
            </w:pPr>
            <w:r w:rsidRPr="008B6D9D">
              <w:rPr>
                <w:color w:val="000000"/>
              </w:rPr>
              <w:t>Président</w:t>
            </w:r>
          </w:p>
        </w:tc>
      </w:tr>
      <w:tr w:rsidR="00880F1E" w14:paraId="41E0EF77" w14:textId="77777777" w:rsidTr="00D55756">
        <w:tc>
          <w:tcPr>
            <w:tcW w:w="3969" w:type="dxa"/>
            <w:shd w:val="clear" w:color="auto" w:fill="auto"/>
          </w:tcPr>
          <w:p w14:paraId="41E0EF74" w14:textId="77777777" w:rsidR="00701B4E" w:rsidRDefault="00D55756" w:rsidP="00D55756">
            <w:pPr>
              <w:pStyle w:val="Normal1"/>
            </w:pPr>
            <w:r>
              <w:t>Contact pour les renseignements concernant le nantissement ou la cession de créances</w:t>
            </w:r>
          </w:p>
        </w:tc>
        <w:tc>
          <w:tcPr>
            <w:tcW w:w="5812" w:type="dxa"/>
            <w:shd w:val="clear" w:color="auto" w:fill="auto"/>
          </w:tcPr>
          <w:p w14:paraId="41E0EF75" w14:textId="77777777" w:rsidR="00701B4E" w:rsidRPr="008B6D9D" w:rsidRDefault="00D55756" w:rsidP="00D55756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Gérard GOMEZ</w:t>
            </w:r>
          </w:p>
          <w:p w14:paraId="41E0EF76" w14:textId="77777777" w:rsidR="00701B4E" w:rsidRPr="008B6D9D" w:rsidRDefault="00D55756" w:rsidP="00D55756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Président</w:t>
            </w:r>
          </w:p>
        </w:tc>
      </w:tr>
      <w:tr w:rsidR="00880F1E" w14:paraId="41E0EF7A" w14:textId="77777777" w:rsidTr="00D55756">
        <w:tc>
          <w:tcPr>
            <w:tcW w:w="3969" w:type="dxa"/>
            <w:shd w:val="clear" w:color="auto" w:fill="auto"/>
          </w:tcPr>
          <w:p w14:paraId="41E0EF78" w14:textId="77777777" w:rsidR="00701B4E" w:rsidRDefault="00D55756" w:rsidP="00D55756">
            <w:pPr>
              <w:pStyle w:val="Normal1"/>
            </w:pPr>
            <w:r>
              <w:t>Comptable assignataire</w:t>
            </w:r>
          </w:p>
        </w:tc>
        <w:tc>
          <w:tcPr>
            <w:tcW w:w="5812" w:type="dxa"/>
            <w:shd w:val="clear" w:color="auto" w:fill="auto"/>
          </w:tcPr>
          <w:p w14:paraId="41E0EF79" w14:textId="77777777" w:rsidR="00701B4E" w:rsidRPr="008B6D9D" w:rsidRDefault="00D55756" w:rsidP="00D55756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Chambre de Métiers et de l'Artisanat de Région Nouvelle Aquitaine</w:t>
            </w:r>
          </w:p>
        </w:tc>
      </w:tr>
    </w:tbl>
    <w:p w14:paraId="41E0EF7B" w14:textId="77777777" w:rsidR="00701B4E" w:rsidRPr="00F5269A" w:rsidRDefault="00D55756" w:rsidP="00D55756">
      <w:pPr>
        <w:pStyle w:val="Titre2"/>
      </w:pPr>
      <w:bookmarkStart w:id="3" w:name="_Toc124782124"/>
      <w:bookmarkStart w:id="4" w:name="_Toc194328279"/>
      <w:r w:rsidRPr="00F5269A">
        <w:t>Contractant</w:t>
      </w:r>
      <w:bookmarkEnd w:id="1"/>
      <w:bookmarkEnd w:id="3"/>
      <w:bookmarkEnd w:id="4"/>
    </w:p>
    <w:p w14:paraId="41E0EF7C" w14:textId="77777777" w:rsidR="00701B4E" w:rsidRDefault="00D55756" w:rsidP="00D55756">
      <w:pPr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Après avoir pris connaissance des pièces constitutives </w:t>
      </w:r>
      <w:r w:rsidRPr="00F5269A">
        <w:rPr>
          <w:rFonts w:cs="Calibri"/>
          <w:color w:val="000000"/>
          <w:lang w:val="fr-BE"/>
        </w:rPr>
        <w:t>du marché public</w:t>
      </w:r>
      <w:r w:rsidRPr="00F5269A">
        <w:rPr>
          <w:rFonts w:cs="Calibri"/>
          <w:lang w:val="fr-BE"/>
        </w:rPr>
        <w:t xml:space="preserve"> indiquées à l’article « documents contractuels » du cahier des clauses administratives particulières qui fait référence au </w:t>
      </w:r>
      <w:r w:rsidRPr="00F5269A">
        <w:rPr>
          <w:rFonts w:cs="Calibri"/>
          <w:color w:val="000000"/>
          <w:lang w:val="fr-BE"/>
        </w:rPr>
        <w:t>CCAG Travaux</w:t>
      </w:r>
      <w:r w:rsidRPr="00F5269A">
        <w:rPr>
          <w:rFonts w:cs="Calibri"/>
          <w:lang w:val="fr-BE"/>
        </w:rPr>
        <w:t xml:space="preserve"> et conformément à leurs clauses et stipulations sans modification aucune ;</w:t>
      </w:r>
    </w:p>
    <w:p w14:paraId="41E0EF7D" w14:textId="77777777" w:rsidR="00701B4E" w:rsidRPr="00F5269A" w:rsidRDefault="00701B4E" w:rsidP="00D55756">
      <w:pPr>
        <w:rPr>
          <w:rFonts w:cs="Calibri"/>
          <w:lang w:val="fr-BE"/>
        </w:rPr>
      </w:pPr>
    </w:p>
    <w:p w14:paraId="41E0EF7E" w14:textId="77777777" w:rsidR="00701B4E" w:rsidRPr="00F5269A" w:rsidRDefault="00D55756" w:rsidP="00D55756">
      <w:pPr>
        <w:pStyle w:val="Normal1"/>
      </w:pPr>
      <w:r w:rsidRPr="00F5269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1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5"/>
      <w:r w:rsidRPr="00F5269A">
        <w:t xml:space="preserve"> Le </w:t>
      </w:r>
      <w:proofErr w:type="gramStart"/>
      <w:r w:rsidRPr="00F5269A">
        <w:t>signataire  (</w:t>
      </w:r>
      <w:proofErr w:type="gramEnd"/>
      <w:r w:rsidRPr="00F5269A">
        <w:t>Candidat individuel),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27"/>
        <w:gridCol w:w="7209"/>
      </w:tblGrid>
      <w:tr w:rsidR="00880F1E" w14:paraId="41E0EF81" w14:textId="77777777" w:rsidTr="00D55756">
        <w:tc>
          <w:tcPr>
            <w:tcW w:w="2058" w:type="dxa"/>
            <w:shd w:val="clear" w:color="auto" w:fill="auto"/>
          </w:tcPr>
          <w:p w14:paraId="41E0EF7F" w14:textId="77777777" w:rsidR="00701B4E" w:rsidRPr="00050B63" w:rsidRDefault="00D55756" w:rsidP="00D55756">
            <w:pPr>
              <w:pStyle w:val="Normal1"/>
            </w:pPr>
            <w:r w:rsidRPr="00050B63">
              <w:t>M/Mme</w:t>
            </w:r>
          </w:p>
        </w:tc>
        <w:tc>
          <w:tcPr>
            <w:tcW w:w="7404" w:type="dxa"/>
            <w:shd w:val="clear" w:color="auto" w:fill="auto"/>
          </w:tcPr>
          <w:p w14:paraId="41E0EF80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84" w14:textId="77777777" w:rsidTr="00D55756">
        <w:tc>
          <w:tcPr>
            <w:tcW w:w="2058" w:type="dxa"/>
            <w:shd w:val="clear" w:color="auto" w:fill="auto"/>
          </w:tcPr>
          <w:p w14:paraId="41E0EF82" w14:textId="77777777" w:rsidR="00701B4E" w:rsidRPr="00050B63" w:rsidRDefault="00D55756" w:rsidP="00D55756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404" w:type="dxa"/>
            <w:shd w:val="clear" w:color="auto" w:fill="auto"/>
          </w:tcPr>
          <w:p w14:paraId="41E0EF83" w14:textId="77777777" w:rsidR="00701B4E" w:rsidRPr="00050B63" w:rsidRDefault="00701B4E" w:rsidP="00D55756">
            <w:pPr>
              <w:pStyle w:val="Normal1"/>
            </w:pPr>
          </w:p>
        </w:tc>
      </w:tr>
    </w:tbl>
    <w:p w14:paraId="41E0EF85" w14:textId="77777777" w:rsidR="00701B4E" w:rsidRDefault="00D55756" w:rsidP="00D55756">
      <w:pPr>
        <w:pStyle w:val="Normal1"/>
      </w:pPr>
      <w:r>
        <w:tab/>
      </w:r>
    </w:p>
    <w:p w14:paraId="41E0EF86" w14:textId="77777777" w:rsidR="00701B4E" w:rsidRDefault="00D55756" w:rsidP="00D55756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2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6"/>
      <w:r w:rsidRPr="00F5269A">
        <w:t> </w:t>
      </w:r>
      <w:proofErr w:type="gramStart"/>
      <w:r w:rsidRPr="00F5269A">
        <w:t>m’engage</w:t>
      </w:r>
      <w:proofErr w:type="gramEnd"/>
      <w:r w:rsidRPr="00F5269A">
        <w:t xml:space="preserve"> sur la base de mon offre et pour mon propre compte,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07"/>
        <w:gridCol w:w="4453"/>
      </w:tblGrid>
      <w:tr w:rsidR="00880F1E" w14:paraId="41E0EF89" w14:textId="77777777">
        <w:tc>
          <w:tcPr>
            <w:tcW w:w="3686" w:type="dxa"/>
            <w:shd w:val="clear" w:color="auto" w:fill="auto"/>
          </w:tcPr>
          <w:p w14:paraId="41E0EF87" w14:textId="77777777" w:rsidR="00701B4E" w:rsidRPr="00050B63" w:rsidRDefault="00D55756" w:rsidP="00D55756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41E0EF88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8D" w14:textId="77777777">
        <w:tc>
          <w:tcPr>
            <w:tcW w:w="3686" w:type="dxa"/>
            <w:shd w:val="clear" w:color="auto" w:fill="auto"/>
          </w:tcPr>
          <w:p w14:paraId="41E0EF8A" w14:textId="77777777" w:rsidR="00701B4E" w:rsidRPr="00050B63" w:rsidRDefault="00D55756" w:rsidP="00D55756">
            <w:pPr>
              <w:pStyle w:val="Normal1"/>
            </w:pPr>
            <w:r w:rsidRPr="00050B63">
              <w:t>Adresse</w:t>
            </w:r>
          </w:p>
          <w:p w14:paraId="41E0EF8B" w14:textId="77777777" w:rsidR="00701B4E" w:rsidRPr="00050B63" w:rsidRDefault="00701B4E" w:rsidP="00D55756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41E0EF8C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90" w14:textId="77777777">
        <w:tc>
          <w:tcPr>
            <w:tcW w:w="3686" w:type="dxa"/>
            <w:shd w:val="clear" w:color="auto" w:fill="auto"/>
          </w:tcPr>
          <w:p w14:paraId="41E0EF8E" w14:textId="77777777" w:rsidR="00701B4E" w:rsidRPr="00050B63" w:rsidRDefault="00D55756" w:rsidP="00D55756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41E0EF8F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93" w14:textId="77777777">
        <w:tc>
          <w:tcPr>
            <w:tcW w:w="3686" w:type="dxa"/>
            <w:shd w:val="clear" w:color="auto" w:fill="auto"/>
          </w:tcPr>
          <w:p w14:paraId="41E0EF91" w14:textId="77777777" w:rsidR="00701B4E" w:rsidRPr="00050B63" w:rsidRDefault="00D55756" w:rsidP="00D55756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41E0EF92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96" w14:textId="77777777">
        <w:tc>
          <w:tcPr>
            <w:tcW w:w="3686" w:type="dxa"/>
            <w:shd w:val="clear" w:color="auto" w:fill="auto"/>
          </w:tcPr>
          <w:p w14:paraId="41E0EF94" w14:textId="77777777" w:rsidR="00701B4E" w:rsidRPr="00050B63" w:rsidRDefault="00D55756" w:rsidP="00D55756">
            <w:pPr>
              <w:pStyle w:val="Normal1"/>
            </w:pPr>
            <w:r w:rsidRPr="00050B63"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41E0EF95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99" w14:textId="77777777">
        <w:tc>
          <w:tcPr>
            <w:tcW w:w="3686" w:type="dxa"/>
            <w:shd w:val="clear" w:color="auto" w:fill="auto"/>
          </w:tcPr>
          <w:p w14:paraId="41E0EF97" w14:textId="77777777" w:rsidR="00701B4E" w:rsidRPr="00050B63" w:rsidRDefault="00D55756" w:rsidP="00D55756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41E0EF98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9C" w14:textId="77777777">
        <w:tc>
          <w:tcPr>
            <w:tcW w:w="3686" w:type="dxa"/>
            <w:shd w:val="clear" w:color="auto" w:fill="auto"/>
          </w:tcPr>
          <w:p w14:paraId="41E0EF9A" w14:textId="77777777" w:rsidR="00701B4E" w:rsidRPr="00050B63" w:rsidRDefault="00D55756" w:rsidP="00D55756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41E0EF9B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9F" w14:textId="77777777">
        <w:tc>
          <w:tcPr>
            <w:tcW w:w="3686" w:type="dxa"/>
            <w:shd w:val="clear" w:color="auto" w:fill="auto"/>
          </w:tcPr>
          <w:p w14:paraId="41E0EF9D" w14:textId="77777777" w:rsidR="00701B4E" w:rsidRPr="00050B63" w:rsidRDefault="00D55756" w:rsidP="00D55756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41E0EF9E" w14:textId="77777777" w:rsidR="00701B4E" w:rsidRPr="00050B63" w:rsidRDefault="00701B4E" w:rsidP="00D55756">
            <w:pPr>
              <w:pStyle w:val="Normal1"/>
            </w:pPr>
          </w:p>
        </w:tc>
      </w:tr>
    </w:tbl>
    <w:p w14:paraId="41E0EFA0" w14:textId="77777777" w:rsidR="00701B4E" w:rsidRDefault="00D55756" w:rsidP="00D55756">
      <w:pPr>
        <w:pStyle w:val="Normal1"/>
      </w:pPr>
      <w:r>
        <w:tab/>
      </w:r>
    </w:p>
    <w:p w14:paraId="41E0EFA1" w14:textId="77777777" w:rsidR="00701B4E" w:rsidRPr="00F5269A" w:rsidRDefault="00D55756" w:rsidP="00D55756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3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7"/>
      <w:r w:rsidRPr="00F5269A">
        <w:t> </w:t>
      </w:r>
      <w:proofErr w:type="gramStart"/>
      <w:r w:rsidRPr="00F5269A">
        <w:t>engage</w:t>
      </w:r>
      <w:proofErr w:type="gramEnd"/>
      <w:r w:rsidRPr="00F5269A">
        <w:t xml:space="preserve"> la société ..............................................................</w:t>
      </w:r>
      <w:r w:rsidRPr="00F5269A">
        <w:tab/>
      </w:r>
      <w:proofErr w:type="gramStart"/>
      <w:r w:rsidRPr="00F5269A">
        <w:t>sur</w:t>
      </w:r>
      <w:proofErr w:type="gramEnd"/>
      <w:r w:rsidRPr="00F5269A">
        <w:t xml:space="preserve"> la base de son offre,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07"/>
        <w:gridCol w:w="4453"/>
      </w:tblGrid>
      <w:tr w:rsidR="00880F1E" w14:paraId="41E0EFA4" w14:textId="77777777">
        <w:tc>
          <w:tcPr>
            <w:tcW w:w="3686" w:type="dxa"/>
            <w:shd w:val="clear" w:color="auto" w:fill="auto"/>
          </w:tcPr>
          <w:p w14:paraId="41E0EFA2" w14:textId="77777777" w:rsidR="00701B4E" w:rsidRPr="00050B63" w:rsidRDefault="00D55756" w:rsidP="00D55756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41E0EFA3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A8" w14:textId="77777777">
        <w:tc>
          <w:tcPr>
            <w:tcW w:w="3686" w:type="dxa"/>
            <w:shd w:val="clear" w:color="auto" w:fill="auto"/>
          </w:tcPr>
          <w:p w14:paraId="41E0EFA5" w14:textId="77777777" w:rsidR="00701B4E" w:rsidRPr="00050B63" w:rsidRDefault="00D55756" w:rsidP="00D55756">
            <w:pPr>
              <w:pStyle w:val="Normal1"/>
            </w:pPr>
            <w:r w:rsidRPr="00050B63">
              <w:t>Adresse</w:t>
            </w:r>
          </w:p>
          <w:p w14:paraId="41E0EFA6" w14:textId="77777777" w:rsidR="00701B4E" w:rsidRPr="00050B63" w:rsidRDefault="00701B4E" w:rsidP="00D55756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41E0EFA7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AB" w14:textId="77777777">
        <w:tc>
          <w:tcPr>
            <w:tcW w:w="3686" w:type="dxa"/>
            <w:shd w:val="clear" w:color="auto" w:fill="auto"/>
          </w:tcPr>
          <w:p w14:paraId="41E0EFA9" w14:textId="77777777" w:rsidR="00701B4E" w:rsidRPr="00050B63" w:rsidRDefault="00D55756" w:rsidP="00D55756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41E0EFAA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AE" w14:textId="77777777">
        <w:tc>
          <w:tcPr>
            <w:tcW w:w="3686" w:type="dxa"/>
            <w:shd w:val="clear" w:color="auto" w:fill="auto"/>
          </w:tcPr>
          <w:p w14:paraId="41E0EFAC" w14:textId="77777777" w:rsidR="00701B4E" w:rsidRPr="00050B63" w:rsidRDefault="00D55756" w:rsidP="00D55756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41E0EFAD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B1" w14:textId="77777777">
        <w:tc>
          <w:tcPr>
            <w:tcW w:w="3686" w:type="dxa"/>
            <w:shd w:val="clear" w:color="auto" w:fill="auto"/>
          </w:tcPr>
          <w:p w14:paraId="41E0EFAF" w14:textId="77777777" w:rsidR="00701B4E" w:rsidRPr="00050B63" w:rsidRDefault="00D55756" w:rsidP="00D55756">
            <w:pPr>
              <w:pStyle w:val="Normal1"/>
            </w:pPr>
            <w:r w:rsidRPr="00050B63"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41E0EFB0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B4" w14:textId="77777777">
        <w:tc>
          <w:tcPr>
            <w:tcW w:w="3686" w:type="dxa"/>
            <w:shd w:val="clear" w:color="auto" w:fill="auto"/>
          </w:tcPr>
          <w:p w14:paraId="41E0EFB2" w14:textId="77777777" w:rsidR="00701B4E" w:rsidRPr="00050B63" w:rsidRDefault="00D55756" w:rsidP="00D55756">
            <w:pPr>
              <w:pStyle w:val="Normal1"/>
            </w:pPr>
            <w:r w:rsidRPr="00050B63">
              <w:lastRenderedPageBreak/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41E0EFB3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B7" w14:textId="77777777">
        <w:tc>
          <w:tcPr>
            <w:tcW w:w="3686" w:type="dxa"/>
            <w:shd w:val="clear" w:color="auto" w:fill="auto"/>
          </w:tcPr>
          <w:p w14:paraId="41E0EFB5" w14:textId="77777777" w:rsidR="00701B4E" w:rsidRPr="00050B63" w:rsidRDefault="00D55756" w:rsidP="00D55756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41E0EFB6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BA" w14:textId="77777777">
        <w:tc>
          <w:tcPr>
            <w:tcW w:w="3686" w:type="dxa"/>
            <w:shd w:val="clear" w:color="auto" w:fill="auto"/>
          </w:tcPr>
          <w:p w14:paraId="41E0EFB8" w14:textId="77777777" w:rsidR="00701B4E" w:rsidRPr="00050B63" w:rsidRDefault="00D55756" w:rsidP="00D55756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41E0EFB9" w14:textId="77777777" w:rsidR="00701B4E" w:rsidRPr="00050B63" w:rsidRDefault="00701B4E" w:rsidP="00D55756">
            <w:pPr>
              <w:pStyle w:val="Normal1"/>
            </w:pPr>
          </w:p>
        </w:tc>
      </w:tr>
    </w:tbl>
    <w:p w14:paraId="41E0EFBB" w14:textId="77777777" w:rsidR="00701B4E" w:rsidRPr="00F5269A" w:rsidRDefault="00701B4E" w:rsidP="00D55756">
      <w:pPr>
        <w:pStyle w:val="Normal1"/>
      </w:pPr>
    </w:p>
    <w:p w14:paraId="41E0EFBC" w14:textId="77777777" w:rsidR="00701B4E" w:rsidRPr="00F5269A" w:rsidRDefault="00D55756" w:rsidP="00D55756">
      <w:pPr>
        <w:pStyle w:val="Normal1"/>
      </w:pPr>
      <w:r w:rsidRPr="00F5269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4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8"/>
      <w:r w:rsidRPr="00F5269A">
        <w:t> Le mandataire (Candidat groupé),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7210"/>
      </w:tblGrid>
      <w:tr w:rsidR="00880F1E" w14:paraId="41E0EFBF" w14:textId="77777777">
        <w:tc>
          <w:tcPr>
            <w:tcW w:w="2126" w:type="dxa"/>
            <w:shd w:val="clear" w:color="auto" w:fill="auto"/>
          </w:tcPr>
          <w:p w14:paraId="41E0EFBD" w14:textId="77777777" w:rsidR="00701B4E" w:rsidRPr="00050B63" w:rsidRDefault="00D55756" w:rsidP="00D55756">
            <w:pPr>
              <w:pStyle w:val="Normal1"/>
            </w:pPr>
            <w:r w:rsidRPr="00050B63">
              <w:t>M/Mme</w:t>
            </w:r>
          </w:p>
        </w:tc>
        <w:tc>
          <w:tcPr>
            <w:tcW w:w="7826" w:type="dxa"/>
            <w:shd w:val="clear" w:color="auto" w:fill="auto"/>
          </w:tcPr>
          <w:p w14:paraId="41E0EFBE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C2" w14:textId="77777777">
        <w:tc>
          <w:tcPr>
            <w:tcW w:w="2126" w:type="dxa"/>
            <w:shd w:val="clear" w:color="auto" w:fill="auto"/>
          </w:tcPr>
          <w:p w14:paraId="41E0EFC0" w14:textId="77777777" w:rsidR="00701B4E" w:rsidRPr="00050B63" w:rsidRDefault="00D55756" w:rsidP="00D55756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826" w:type="dxa"/>
            <w:shd w:val="clear" w:color="auto" w:fill="auto"/>
          </w:tcPr>
          <w:p w14:paraId="41E0EFC1" w14:textId="77777777" w:rsidR="00701B4E" w:rsidRPr="00050B63" w:rsidRDefault="00701B4E" w:rsidP="00D55756">
            <w:pPr>
              <w:pStyle w:val="Normal1"/>
            </w:pPr>
          </w:p>
        </w:tc>
      </w:tr>
    </w:tbl>
    <w:p w14:paraId="41E0EFC3" w14:textId="77777777" w:rsidR="00701B4E" w:rsidRPr="00F5269A" w:rsidRDefault="00D55756" w:rsidP="00D55756">
      <w:pPr>
        <w:pStyle w:val="Normal1"/>
      </w:pPr>
      <w:proofErr w:type="gramStart"/>
      <w:r w:rsidRPr="00F5269A">
        <w:t>,désigné</w:t>
      </w:r>
      <w:proofErr w:type="gramEnd"/>
      <w:r w:rsidRPr="00F5269A">
        <w:t xml:space="preserve"> mandataire :</w:t>
      </w:r>
    </w:p>
    <w:p w14:paraId="41E0EFC4" w14:textId="77777777" w:rsidR="00701B4E" w:rsidRPr="00F5269A" w:rsidRDefault="00D55756" w:rsidP="00D55756">
      <w:pPr>
        <w:pStyle w:val="Normal1"/>
      </w:pPr>
      <w:r>
        <w:tab/>
      </w:r>
      <w:r w:rsidRPr="008F05C1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5"/>
      <w:r w:rsidRPr="008F05C1">
        <w:instrText xml:space="preserve"> FORMCHECKBOX </w:instrText>
      </w:r>
      <w:r w:rsidRPr="008F05C1">
        <w:fldChar w:fldCharType="separate"/>
      </w:r>
      <w:r w:rsidRPr="008F05C1">
        <w:fldChar w:fldCharType="end"/>
      </w:r>
      <w:bookmarkEnd w:id="9"/>
      <w:r w:rsidRPr="008F05C1">
        <w:t> </w:t>
      </w:r>
      <w:proofErr w:type="gramStart"/>
      <w:r w:rsidRPr="008F05C1">
        <w:t>du</w:t>
      </w:r>
      <w:proofErr w:type="gramEnd"/>
      <w:r w:rsidRPr="008F05C1">
        <w:t xml:space="preserve"> groupement solidaire </w:t>
      </w:r>
      <w:r w:rsidRPr="008F05C1">
        <w:tab/>
      </w:r>
      <w:r w:rsidRPr="008F05C1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10" w:name="Texte6"/>
      <w:r w:rsidRPr="008F05C1">
        <w:instrText xml:space="preserve"> FORMCHECKBOX </w:instrText>
      </w:r>
      <w:r w:rsidRPr="008F05C1">
        <w:fldChar w:fldCharType="separate"/>
      </w:r>
      <w:r w:rsidRPr="008F05C1">
        <w:fldChar w:fldCharType="end"/>
      </w:r>
      <w:bookmarkEnd w:id="10"/>
      <w:r w:rsidRPr="008F05C1">
        <w:t xml:space="preserve"> solidaire du groupement conjoint  </w:t>
      </w:r>
      <w:r w:rsidRPr="008F05C1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11" w:name="Texte7"/>
      <w:r w:rsidRPr="008F05C1">
        <w:instrText xml:space="preserve"> FORMCHECKBOX </w:instrText>
      </w:r>
      <w:r w:rsidRPr="008F05C1">
        <w:fldChar w:fldCharType="separate"/>
      </w:r>
      <w:r w:rsidRPr="008F05C1">
        <w:fldChar w:fldCharType="end"/>
      </w:r>
      <w:bookmarkEnd w:id="11"/>
      <w:r w:rsidRPr="008F05C1">
        <w:t> non solidaire du groupement conjoint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5707"/>
      </w:tblGrid>
      <w:tr w:rsidR="00880F1E" w14:paraId="41E0EFC7" w14:textId="77777777">
        <w:tc>
          <w:tcPr>
            <w:tcW w:w="3686" w:type="dxa"/>
            <w:shd w:val="clear" w:color="auto" w:fill="auto"/>
          </w:tcPr>
          <w:p w14:paraId="41E0EFC5" w14:textId="77777777" w:rsidR="00701B4E" w:rsidRPr="00050B63" w:rsidRDefault="00D55756" w:rsidP="00D55756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6236" w:type="dxa"/>
            <w:shd w:val="clear" w:color="auto" w:fill="auto"/>
          </w:tcPr>
          <w:p w14:paraId="41E0EFC6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CB" w14:textId="77777777">
        <w:tc>
          <w:tcPr>
            <w:tcW w:w="3686" w:type="dxa"/>
            <w:shd w:val="clear" w:color="auto" w:fill="auto"/>
          </w:tcPr>
          <w:p w14:paraId="41E0EFC8" w14:textId="77777777" w:rsidR="00701B4E" w:rsidRPr="00050B63" w:rsidRDefault="00D55756" w:rsidP="00D55756">
            <w:pPr>
              <w:pStyle w:val="Normal1"/>
            </w:pPr>
            <w:r w:rsidRPr="00050B63">
              <w:t>Adresse</w:t>
            </w:r>
          </w:p>
          <w:p w14:paraId="41E0EFC9" w14:textId="77777777" w:rsidR="00701B4E" w:rsidRPr="00050B63" w:rsidRDefault="00701B4E" w:rsidP="00D55756">
            <w:pPr>
              <w:pStyle w:val="Normal1"/>
            </w:pPr>
          </w:p>
        </w:tc>
        <w:tc>
          <w:tcPr>
            <w:tcW w:w="6236" w:type="dxa"/>
            <w:shd w:val="clear" w:color="auto" w:fill="auto"/>
          </w:tcPr>
          <w:p w14:paraId="41E0EFCA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CE" w14:textId="77777777">
        <w:tc>
          <w:tcPr>
            <w:tcW w:w="3686" w:type="dxa"/>
            <w:shd w:val="clear" w:color="auto" w:fill="auto"/>
          </w:tcPr>
          <w:p w14:paraId="41E0EFCC" w14:textId="77777777" w:rsidR="00701B4E" w:rsidRPr="00050B63" w:rsidRDefault="00D55756" w:rsidP="00D55756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6236" w:type="dxa"/>
            <w:shd w:val="clear" w:color="auto" w:fill="auto"/>
          </w:tcPr>
          <w:p w14:paraId="41E0EFCD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D1" w14:textId="77777777">
        <w:tc>
          <w:tcPr>
            <w:tcW w:w="3686" w:type="dxa"/>
            <w:shd w:val="clear" w:color="auto" w:fill="auto"/>
          </w:tcPr>
          <w:p w14:paraId="41E0EFCF" w14:textId="77777777" w:rsidR="00701B4E" w:rsidRPr="00050B63" w:rsidRDefault="00D55756" w:rsidP="00D55756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6236" w:type="dxa"/>
            <w:shd w:val="clear" w:color="auto" w:fill="auto"/>
          </w:tcPr>
          <w:p w14:paraId="41E0EFD0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D4" w14:textId="77777777">
        <w:tc>
          <w:tcPr>
            <w:tcW w:w="3686" w:type="dxa"/>
            <w:shd w:val="clear" w:color="auto" w:fill="auto"/>
          </w:tcPr>
          <w:p w14:paraId="41E0EFD2" w14:textId="77777777" w:rsidR="00701B4E" w:rsidRPr="00050B63" w:rsidRDefault="00D55756" w:rsidP="00D55756">
            <w:pPr>
              <w:pStyle w:val="Normal1"/>
            </w:pPr>
            <w:r w:rsidRPr="00050B63">
              <w:t>Télécopie</w:t>
            </w:r>
          </w:p>
        </w:tc>
        <w:tc>
          <w:tcPr>
            <w:tcW w:w="6236" w:type="dxa"/>
            <w:shd w:val="clear" w:color="auto" w:fill="auto"/>
          </w:tcPr>
          <w:p w14:paraId="41E0EFD3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D7" w14:textId="77777777">
        <w:tc>
          <w:tcPr>
            <w:tcW w:w="3686" w:type="dxa"/>
            <w:shd w:val="clear" w:color="auto" w:fill="auto"/>
          </w:tcPr>
          <w:p w14:paraId="41E0EFD5" w14:textId="77777777" w:rsidR="00701B4E" w:rsidRPr="00050B63" w:rsidRDefault="00D55756" w:rsidP="00D55756">
            <w:pPr>
              <w:pStyle w:val="Normal1"/>
            </w:pPr>
            <w:r w:rsidRPr="00050B63">
              <w:t>Numéro de SIRET</w:t>
            </w:r>
          </w:p>
        </w:tc>
        <w:tc>
          <w:tcPr>
            <w:tcW w:w="6236" w:type="dxa"/>
            <w:shd w:val="clear" w:color="auto" w:fill="auto"/>
          </w:tcPr>
          <w:p w14:paraId="41E0EFD6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DA" w14:textId="77777777">
        <w:tc>
          <w:tcPr>
            <w:tcW w:w="3686" w:type="dxa"/>
            <w:shd w:val="clear" w:color="auto" w:fill="auto"/>
          </w:tcPr>
          <w:p w14:paraId="41E0EFD8" w14:textId="77777777" w:rsidR="00701B4E" w:rsidRPr="00050B63" w:rsidRDefault="00D55756" w:rsidP="00D55756">
            <w:pPr>
              <w:pStyle w:val="Normal1"/>
            </w:pPr>
            <w:r w:rsidRPr="00050B63">
              <w:t>Code APE</w:t>
            </w:r>
          </w:p>
        </w:tc>
        <w:tc>
          <w:tcPr>
            <w:tcW w:w="6236" w:type="dxa"/>
            <w:shd w:val="clear" w:color="auto" w:fill="auto"/>
          </w:tcPr>
          <w:p w14:paraId="41E0EFD9" w14:textId="77777777" w:rsidR="00701B4E" w:rsidRPr="00050B63" w:rsidRDefault="00701B4E" w:rsidP="00D55756">
            <w:pPr>
              <w:pStyle w:val="Normal1"/>
            </w:pPr>
          </w:p>
        </w:tc>
      </w:tr>
      <w:tr w:rsidR="00880F1E" w14:paraId="41E0EFDD" w14:textId="77777777">
        <w:tc>
          <w:tcPr>
            <w:tcW w:w="3686" w:type="dxa"/>
            <w:shd w:val="clear" w:color="auto" w:fill="auto"/>
          </w:tcPr>
          <w:p w14:paraId="41E0EFDB" w14:textId="77777777" w:rsidR="00701B4E" w:rsidRPr="00050B63" w:rsidRDefault="00D55756" w:rsidP="00D55756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6236" w:type="dxa"/>
            <w:shd w:val="clear" w:color="auto" w:fill="auto"/>
          </w:tcPr>
          <w:p w14:paraId="41E0EFDC" w14:textId="77777777" w:rsidR="00701B4E" w:rsidRPr="00050B63" w:rsidRDefault="00701B4E" w:rsidP="00D55756">
            <w:pPr>
              <w:pStyle w:val="Normal1"/>
            </w:pPr>
          </w:p>
        </w:tc>
      </w:tr>
    </w:tbl>
    <w:p w14:paraId="41E0EFDE" w14:textId="77777777" w:rsidR="00701B4E" w:rsidRDefault="00D55756" w:rsidP="00D55756">
      <w:pPr>
        <w:pStyle w:val="Normal1"/>
      </w:pPr>
      <w:r w:rsidRPr="00F5269A">
        <w:t>S’engage, au nom des membres du groupement, sur la base de l’offre du groupement à exécuter, sans réserve, les prestations demandées dans les conditions définies ci-après ;</w:t>
      </w:r>
    </w:p>
    <w:p w14:paraId="41E0EFDF" w14:textId="77777777" w:rsidR="00701B4E" w:rsidRPr="00F5269A" w:rsidRDefault="00701B4E" w:rsidP="00D55756">
      <w:pPr>
        <w:pStyle w:val="Normal1"/>
      </w:pPr>
    </w:p>
    <w:p w14:paraId="41E0EFE0" w14:textId="45445E18" w:rsidR="00701B4E" w:rsidRPr="00F5269A" w:rsidRDefault="00D55756" w:rsidP="00D55756">
      <w:pPr>
        <w:pStyle w:val="Normal1"/>
      </w:pPr>
      <w:r w:rsidRPr="00F5269A">
        <w:t xml:space="preserve">L’offre ainsi présentée n’est valable toutefois que si la décision d’attribution intervient dans un délai </w:t>
      </w:r>
      <w:r w:rsidR="00791ADC" w:rsidRPr="00F5269A">
        <w:t>de</w:t>
      </w:r>
      <w:r w:rsidR="00791ADC">
        <w:t xml:space="preserve"> </w:t>
      </w:r>
      <w:r w:rsidR="00791ADC" w:rsidRPr="00F5269A">
        <w:t>120</w:t>
      </w:r>
      <w:r w:rsidRPr="00F5269A">
        <w:t xml:space="preserve"> jours à compter de la date limite de réception des offres fixée par le règlement de la consultation. </w:t>
      </w:r>
    </w:p>
    <w:p w14:paraId="41E0EFE1" w14:textId="77777777" w:rsidR="00701B4E" w:rsidRPr="00F5269A" w:rsidRDefault="00D55756" w:rsidP="00D55756">
      <w:pPr>
        <w:pStyle w:val="Titre2"/>
      </w:pPr>
      <w:bookmarkStart w:id="12" w:name="_Toc527467893"/>
      <w:bookmarkStart w:id="13" w:name="_Toc194328280"/>
      <w:r w:rsidRPr="00F5269A">
        <w:t xml:space="preserve">Étendue </w:t>
      </w:r>
      <w:bookmarkEnd w:id="12"/>
      <w:r w:rsidRPr="00F5269A">
        <w:t>du marché public</w:t>
      </w:r>
      <w:bookmarkEnd w:id="13"/>
    </w:p>
    <w:p w14:paraId="145F6166" w14:textId="77777777" w:rsidR="00044D3B" w:rsidRPr="00044D3B" w:rsidRDefault="00044D3B" w:rsidP="00044D3B">
      <w:pPr>
        <w:rPr>
          <w:rFonts w:cs="Calibri"/>
          <w:b/>
          <w:bCs/>
        </w:rPr>
      </w:pPr>
      <w:r>
        <w:rPr>
          <w:rFonts w:cs="Calibri"/>
          <w:b/>
          <w:bCs/>
        </w:rPr>
        <w:t xml:space="preserve">LOT UNIQUE - </w:t>
      </w:r>
      <w:r w:rsidRPr="00044D3B">
        <w:rPr>
          <w:rFonts w:cs="Calibri"/>
          <w:b/>
          <w:bCs/>
        </w:rPr>
        <w:t>Travaux d’aménagement d'un terrain de fitness extérieur, fourniture et pose d’agrès sportifs pour la CMA Formation PARTHENAY (79).</w:t>
      </w:r>
    </w:p>
    <w:p w14:paraId="2CAB1618" w14:textId="2A283D0E" w:rsidR="00372C80" w:rsidRPr="00372C80" w:rsidRDefault="00372C80" w:rsidP="00D55756">
      <w:pPr>
        <w:tabs>
          <w:tab w:val="left" w:pos="426"/>
          <w:tab w:val="left" w:pos="851"/>
        </w:tabs>
        <w:rPr>
          <w:rFonts w:cs="Calibri"/>
          <w:b/>
          <w:bCs/>
        </w:rPr>
      </w:pPr>
    </w:p>
    <w:p w14:paraId="41E0EFE3" w14:textId="3A7B544F" w:rsidR="00701B4E" w:rsidRPr="00F5269A" w:rsidRDefault="00D55756" w:rsidP="00D55756">
      <w:pPr>
        <w:tabs>
          <w:tab w:val="left" w:pos="426"/>
          <w:tab w:val="left" w:pos="851"/>
        </w:tabs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t>Cet acte d'engagement correspond :</w:t>
      </w:r>
    </w:p>
    <w:p w14:paraId="41E0EFE5" w14:textId="1A6681F6" w:rsidR="00701B4E" w:rsidRPr="00F5269A" w:rsidRDefault="00A46AFC" w:rsidP="00044D3B">
      <w:pPr>
        <w:tabs>
          <w:tab w:val="left" w:pos="1134"/>
          <w:tab w:val="left" w:pos="1701"/>
        </w:tabs>
        <w:spacing w:before="120"/>
        <w:ind w:left="1134"/>
        <w:rPr>
          <w:rFonts w:cs="Calibri"/>
          <w:lang w:val="fr-BE"/>
        </w:rPr>
      </w:pPr>
      <w:r>
        <w:rPr>
          <w:rFonts w:cs="Calibri"/>
          <w:lang w:val="fr-B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="Calibri"/>
          <w:lang w:val="fr-BE"/>
        </w:rPr>
        <w:instrText xml:space="preserve"> FORMCHECKBOX </w:instrText>
      </w:r>
      <w:r>
        <w:rPr>
          <w:rFonts w:cs="Calibri"/>
          <w:lang w:val="fr-BE"/>
        </w:rPr>
      </w:r>
      <w:r>
        <w:rPr>
          <w:rFonts w:cs="Calibri"/>
          <w:lang w:val="fr-BE"/>
        </w:rPr>
        <w:fldChar w:fldCharType="separate"/>
      </w:r>
      <w:r>
        <w:rPr>
          <w:rFonts w:cs="Calibri"/>
          <w:lang w:val="fr-BE"/>
        </w:rPr>
        <w:fldChar w:fldCharType="end"/>
      </w:r>
      <w:r w:rsidR="00D859B7">
        <w:rPr>
          <w:rFonts w:cs="Calibri"/>
          <w:lang w:val="fr-BE"/>
        </w:rPr>
        <w:t xml:space="preserve"> </w:t>
      </w:r>
      <w:proofErr w:type="gramStart"/>
      <w:r w:rsidRPr="00F5269A">
        <w:rPr>
          <w:rFonts w:cs="Calibri"/>
          <w:lang w:val="fr-BE"/>
        </w:rPr>
        <w:t>à</w:t>
      </w:r>
      <w:proofErr w:type="gramEnd"/>
      <w:r w:rsidRPr="00F5269A">
        <w:rPr>
          <w:rFonts w:cs="Calibri"/>
          <w:lang w:val="fr-BE"/>
        </w:rPr>
        <w:t xml:space="preserve"> l’ensemble </w:t>
      </w:r>
      <w:r w:rsidRPr="00F5269A">
        <w:rPr>
          <w:rFonts w:cs="Calibri"/>
          <w:color w:val="000000"/>
          <w:lang w:val="fr-BE"/>
        </w:rPr>
        <w:t>du marché public</w:t>
      </w:r>
    </w:p>
    <w:p w14:paraId="41E0EFE6" w14:textId="77777777" w:rsidR="00701B4E" w:rsidRPr="00F5269A" w:rsidRDefault="00D55756" w:rsidP="00D55756">
      <w:pPr>
        <w:pStyle w:val="Titre2"/>
      </w:pPr>
      <w:bookmarkStart w:id="14" w:name="_Toc527467894"/>
      <w:bookmarkStart w:id="15" w:name="_Toc124782126"/>
      <w:bookmarkStart w:id="16" w:name="_Toc194328281"/>
      <w:r w:rsidRPr="00F5269A">
        <w:t>Prix</w:t>
      </w:r>
      <w:bookmarkEnd w:id="14"/>
      <w:bookmarkEnd w:id="15"/>
      <w:bookmarkEnd w:id="16"/>
    </w:p>
    <w:p w14:paraId="41E0EFE7" w14:textId="77777777" w:rsidR="00701B4E" w:rsidRPr="00CE49A6" w:rsidRDefault="00D55756" w:rsidP="00D55756">
      <w:pPr>
        <w:rPr>
          <w:rFonts w:cs="Calibri"/>
        </w:rPr>
      </w:pPr>
      <w:r w:rsidRPr="00F5269A">
        <w:rPr>
          <w:rFonts w:cs="Calibri"/>
          <w:lang w:val="fr-BE"/>
        </w:rPr>
        <w:t xml:space="preserve">L'ensemble des prestations </w:t>
      </w:r>
      <w:r w:rsidRPr="00F5269A">
        <w:rPr>
          <w:rFonts w:cs="Calibri"/>
          <w:color w:val="000000"/>
          <w:lang w:val="fr-BE"/>
        </w:rPr>
        <w:t>du marché public</w:t>
      </w:r>
      <w:r w:rsidRPr="00F5269A">
        <w:rPr>
          <w:rFonts w:cs="Calibri"/>
          <w:lang w:val="fr-BE"/>
        </w:rPr>
        <w:t xml:space="preserve"> concerné par cet acte d’engagement sera rémunéré au prix indiqué ci-dessous :</w:t>
      </w:r>
    </w:p>
    <w:p w14:paraId="41E0EFE8" w14:textId="77777777" w:rsidR="00701B4E" w:rsidRDefault="00701B4E" w:rsidP="00D55756">
      <w:pPr>
        <w:rPr>
          <w:rFonts w:cs="Calibri"/>
          <w:lang w:val="fr-BE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26"/>
        <w:gridCol w:w="5902"/>
      </w:tblGrid>
      <w:tr w:rsidR="00880F1E" w14:paraId="41E0EFEB" w14:textId="77777777" w:rsidTr="006316C4">
        <w:tc>
          <w:tcPr>
            <w:tcW w:w="3794" w:type="dxa"/>
            <w:shd w:val="clear" w:color="auto" w:fill="auto"/>
          </w:tcPr>
          <w:p w14:paraId="41E0EFE9" w14:textId="4B08D1F5" w:rsidR="00701B4E" w:rsidRDefault="00D55756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Montant hors taxe</w:t>
            </w:r>
            <w:r w:rsidRPr="00F5269A">
              <w:tab/>
            </w:r>
            <w:r w:rsidR="00CE49A6">
              <w:t>offre de base</w:t>
            </w:r>
          </w:p>
        </w:tc>
        <w:tc>
          <w:tcPr>
            <w:tcW w:w="6060" w:type="dxa"/>
            <w:shd w:val="clear" w:color="auto" w:fill="auto"/>
          </w:tcPr>
          <w:p w14:paraId="41E0EFEA" w14:textId="77777777" w:rsidR="00701B4E" w:rsidRDefault="00D55756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880F1E" w14:paraId="41E0EFEE" w14:textId="77777777" w:rsidTr="006316C4">
        <w:tc>
          <w:tcPr>
            <w:tcW w:w="3794" w:type="dxa"/>
            <w:shd w:val="clear" w:color="auto" w:fill="auto"/>
          </w:tcPr>
          <w:p w14:paraId="41E0EFEC" w14:textId="77777777" w:rsidR="00701B4E" w:rsidRDefault="00D55756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TVA (taux de ............. %)</w:t>
            </w:r>
          </w:p>
        </w:tc>
        <w:tc>
          <w:tcPr>
            <w:tcW w:w="6060" w:type="dxa"/>
            <w:shd w:val="clear" w:color="auto" w:fill="auto"/>
          </w:tcPr>
          <w:p w14:paraId="41E0EFED" w14:textId="77777777" w:rsidR="00701B4E" w:rsidRDefault="00D55756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880F1E" w14:paraId="41E0EFF1" w14:textId="77777777" w:rsidTr="006316C4">
        <w:tc>
          <w:tcPr>
            <w:tcW w:w="3794" w:type="dxa"/>
            <w:shd w:val="clear" w:color="auto" w:fill="auto"/>
          </w:tcPr>
          <w:p w14:paraId="41E0EFEF" w14:textId="77777777" w:rsidR="00701B4E" w:rsidRDefault="00D55756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Montant TTC</w:t>
            </w:r>
            <w:r w:rsidRPr="00F5269A">
              <w:tab/>
            </w:r>
          </w:p>
        </w:tc>
        <w:tc>
          <w:tcPr>
            <w:tcW w:w="6060" w:type="dxa"/>
            <w:shd w:val="clear" w:color="auto" w:fill="auto"/>
          </w:tcPr>
          <w:p w14:paraId="41E0EFF0" w14:textId="77777777" w:rsidR="00701B4E" w:rsidRDefault="00D55756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880F1E" w14:paraId="41E0EFF4" w14:textId="77777777" w:rsidTr="006316C4">
        <w:tc>
          <w:tcPr>
            <w:tcW w:w="3794" w:type="dxa"/>
            <w:shd w:val="clear" w:color="auto" w:fill="auto"/>
          </w:tcPr>
          <w:p w14:paraId="41E0EFF2" w14:textId="77777777" w:rsidR="00701B4E" w:rsidRDefault="00D55756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lastRenderedPageBreak/>
              <w:t>Soit en lettres </w:t>
            </w:r>
          </w:p>
        </w:tc>
        <w:tc>
          <w:tcPr>
            <w:tcW w:w="6060" w:type="dxa"/>
            <w:shd w:val="clear" w:color="auto" w:fill="auto"/>
          </w:tcPr>
          <w:p w14:paraId="41E0EFF3" w14:textId="77777777" w:rsidR="00701B4E" w:rsidRDefault="00D55756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</w:tbl>
    <w:p w14:paraId="41E0EFF5" w14:textId="77777777" w:rsidR="00701B4E" w:rsidRDefault="00701B4E" w:rsidP="00D55756">
      <w:pPr>
        <w:rPr>
          <w:rFonts w:cs="Calibri"/>
          <w:szCs w:val="22"/>
          <w:lang w:val="fr-BE"/>
        </w:rPr>
      </w:pPr>
    </w:p>
    <w:p w14:paraId="583160C7" w14:textId="77777777" w:rsidR="006316C4" w:rsidRDefault="006316C4" w:rsidP="00D55756">
      <w:pPr>
        <w:rPr>
          <w:rFonts w:cs="Calibri"/>
          <w:szCs w:val="22"/>
          <w:lang w:val="fr-BE"/>
        </w:rPr>
      </w:pPr>
    </w:p>
    <w:p w14:paraId="41E0EFF6" w14:textId="77A1351B" w:rsidR="00701B4E" w:rsidRPr="00F5269A" w:rsidRDefault="00D55756" w:rsidP="00D55756">
      <w:pPr>
        <w:pStyle w:val="Titre2"/>
      </w:pPr>
      <w:bookmarkStart w:id="17" w:name="_Toc194328282"/>
      <w:r w:rsidRPr="00F5269A">
        <w:t>Durée et/ou Délais d’exécution du marché public</w:t>
      </w:r>
      <w:bookmarkEnd w:id="17"/>
    </w:p>
    <w:p w14:paraId="5AB6302F" w14:textId="77777777" w:rsidR="00242077" w:rsidRDefault="00242077" w:rsidP="00144041">
      <w:pPr>
        <w:rPr>
          <w:szCs w:val="22"/>
        </w:rPr>
      </w:pPr>
      <w:r w:rsidRPr="00242077">
        <w:rPr>
          <w:szCs w:val="22"/>
        </w:rPr>
        <w:t xml:space="preserve">La durée du marché est fixée au CCAP. </w:t>
      </w:r>
    </w:p>
    <w:p w14:paraId="41E0F004" w14:textId="77777777" w:rsidR="00701B4E" w:rsidRPr="00F5269A" w:rsidRDefault="00D55756" w:rsidP="00D55756">
      <w:pPr>
        <w:pStyle w:val="Titre2"/>
      </w:pPr>
      <w:bookmarkStart w:id="18" w:name="_Toc497899008"/>
      <w:bookmarkStart w:id="19" w:name="_Toc527467896"/>
      <w:bookmarkStart w:id="20" w:name="_Toc124782128"/>
      <w:bookmarkStart w:id="21" w:name="_Toc194328283"/>
      <w:r w:rsidRPr="00F5269A">
        <w:t>Paiement</w:t>
      </w:r>
      <w:bookmarkEnd w:id="18"/>
      <w:bookmarkEnd w:id="19"/>
      <w:bookmarkEnd w:id="20"/>
      <w:bookmarkEnd w:id="21"/>
    </w:p>
    <w:p w14:paraId="38F8B458" w14:textId="77777777" w:rsidR="00AA298B" w:rsidRPr="00F5269A" w:rsidRDefault="00AA298B" w:rsidP="00AA298B">
      <w:pPr>
        <w:rPr>
          <w:rFonts w:cs="Calibri"/>
          <w:color w:val="000000"/>
          <w:lang w:val="fr-BE"/>
        </w:rPr>
      </w:pPr>
      <w:r w:rsidRPr="00F5269A">
        <w:rPr>
          <w:rFonts w:cs="Calibri"/>
          <w:color w:val="000000"/>
          <w:lang w:val="fr-BE"/>
        </w:rPr>
        <w:t xml:space="preserve">La personne publique contractante se libèrera des sommes dues au titre du présent marché en faisant porter le montant au crédit du ou des comptes </w:t>
      </w:r>
      <w:r>
        <w:rPr>
          <w:rFonts w:cs="Calibri"/>
          <w:color w:val="000000"/>
          <w:lang w:val="fr-BE"/>
        </w:rPr>
        <w:t xml:space="preserve">selon </w:t>
      </w:r>
      <w:r w:rsidRPr="00377035">
        <w:rPr>
          <w:rFonts w:cs="Calibri"/>
          <w:b/>
          <w:bCs/>
          <w:color w:val="000000"/>
          <w:lang w:val="fr-BE"/>
        </w:rPr>
        <w:t>le RIB en pièce jointe</w:t>
      </w:r>
    </w:p>
    <w:p w14:paraId="41E0F022" w14:textId="77777777" w:rsidR="00701B4E" w:rsidRDefault="00701B4E" w:rsidP="00D55756">
      <w:pPr>
        <w:rPr>
          <w:rFonts w:cs="Calibri"/>
          <w:lang w:val="fr-BE"/>
        </w:rPr>
      </w:pPr>
    </w:p>
    <w:p w14:paraId="41E0F023" w14:textId="77777777" w:rsidR="00701B4E" w:rsidRPr="00F5269A" w:rsidRDefault="00D55756" w:rsidP="00D55756">
      <w:pPr>
        <w:spacing w:after="120"/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En cas de groupement solidaire, le paiement est effectué sur : </w:t>
      </w:r>
    </w:p>
    <w:p w14:paraId="41E0F024" w14:textId="77777777" w:rsidR="00701B4E" w:rsidRPr="00F5269A" w:rsidRDefault="00D55756" w:rsidP="00D55756">
      <w:pPr>
        <w:tabs>
          <w:tab w:val="left" w:pos="851"/>
        </w:tabs>
        <w:ind w:firstLine="851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22" w:name="Texte8"/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2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un</w:t>
      </w:r>
      <w:proofErr w:type="gramEnd"/>
      <w:r w:rsidRPr="00F5269A">
        <w:rPr>
          <w:rFonts w:cs="Calibri"/>
          <w:lang w:val="fr-BE"/>
        </w:rPr>
        <w:t xml:space="preserve"> compte unique ouvert au nom du mandataire;</w:t>
      </w:r>
    </w:p>
    <w:p w14:paraId="41E0F025" w14:textId="77777777" w:rsidR="00701B4E" w:rsidRPr="00F5269A" w:rsidRDefault="00701B4E" w:rsidP="00D55756">
      <w:pPr>
        <w:ind w:firstLine="284"/>
        <w:rPr>
          <w:rFonts w:cs="Calibri"/>
          <w:lang w:val="fr-BE"/>
        </w:rPr>
      </w:pPr>
    </w:p>
    <w:p w14:paraId="41E0F026" w14:textId="77777777" w:rsidR="00701B4E" w:rsidRPr="00F5269A" w:rsidRDefault="00D55756" w:rsidP="00D55756">
      <w:pPr>
        <w:ind w:left="1134" w:hanging="283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23" w:name="Texte9"/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3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les</w:t>
      </w:r>
      <w:proofErr w:type="gramEnd"/>
      <w:r w:rsidRPr="00F5269A">
        <w:rPr>
          <w:rFonts w:cs="Calibri"/>
          <w:lang w:val="fr-BE"/>
        </w:rPr>
        <w:t xml:space="preserve"> comptes de chacun des membres du groupement suivant les répartitions indiquées en annexe du présent document.</w:t>
      </w:r>
    </w:p>
    <w:p w14:paraId="41E0F027" w14:textId="77777777" w:rsidR="00701B4E" w:rsidRPr="00F5269A" w:rsidRDefault="00D55756" w:rsidP="00D55756">
      <w:pPr>
        <w:pStyle w:val="Titre2"/>
      </w:pPr>
      <w:bookmarkStart w:id="24" w:name="_Toc124782129"/>
      <w:bookmarkStart w:id="25" w:name="_Toc194328284"/>
      <w:r w:rsidRPr="00F5269A">
        <w:t>Avance</w:t>
      </w:r>
      <w:bookmarkEnd w:id="24"/>
      <w:bookmarkEnd w:id="25"/>
    </w:p>
    <w:p w14:paraId="41E0F028" w14:textId="77777777" w:rsidR="00701B4E" w:rsidRPr="00F5269A" w:rsidRDefault="00D55756" w:rsidP="00D55756">
      <w:pPr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t>Aucune avance n’est prévue.</w:t>
      </w:r>
    </w:p>
    <w:p w14:paraId="41E0F029" w14:textId="1D0D76E3" w:rsidR="00701B4E" w:rsidRPr="00F5269A" w:rsidRDefault="00D55756" w:rsidP="00D55756">
      <w:pPr>
        <w:pStyle w:val="Titre2"/>
      </w:pPr>
      <w:bookmarkStart w:id="26" w:name="_Toc124782130"/>
      <w:bookmarkStart w:id="27" w:name="_Toc194328285"/>
      <w:r w:rsidRPr="00F5269A">
        <w:t>Signature du marché</w:t>
      </w:r>
      <w:bookmarkEnd w:id="27"/>
      <w:r w:rsidRPr="00F5269A">
        <w:t xml:space="preserve"> </w:t>
      </w:r>
      <w:bookmarkEnd w:id="26"/>
    </w:p>
    <w:p w14:paraId="41E0F02A" w14:textId="77777777" w:rsidR="00701B4E" w:rsidRPr="00F5269A" w:rsidRDefault="00701B4E" w:rsidP="00D55756">
      <w:pPr>
        <w:pStyle w:val="fcase1ertab"/>
        <w:tabs>
          <w:tab w:val="left" w:pos="851"/>
        </w:tabs>
        <w:ind w:left="0" w:firstLine="0"/>
        <w:rPr>
          <w:rFonts w:cs="Calibri"/>
          <w:b/>
          <w:szCs w:val="22"/>
          <w:lang w:val="fr-BE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835"/>
      </w:tblGrid>
      <w:tr w:rsidR="00880F1E" w14:paraId="41E0F02F" w14:textId="77777777" w:rsidTr="00D55756">
        <w:tc>
          <w:tcPr>
            <w:tcW w:w="4253" w:type="dxa"/>
            <w:shd w:val="clear" w:color="auto" w:fill="E7E6E6"/>
            <w:vAlign w:val="center"/>
          </w:tcPr>
          <w:p w14:paraId="41E0F02B" w14:textId="77777777" w:rsidR="00701B4E" w:rsidRPr="00F5269A" w:rsidRDefault="00D55756" w:rsidP="00D55756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41E0F02C" w14:textId="77777777" w:rsidR="00701B4E" w:rsidRPr="00F5269A" w:rsidRDefault="00D55756" w:rsidP="00D55756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 (*)</w:t>
            </w:r>
          </w:p>
        </w:tc>
        <w:tc>
          <w:tcPr>
            <w:tcW w:w="2551" w:type="dxa"/>
            <w:shd w:val="clear" w:color="auto" w:fill="E7E6E6"/>
            <w:vAlign w:val="center"/>
          </w:tcPr>
          <w:p w14:paraId="41E0F02D" w14:textId="77777777" w:rsidR="00701B4E" w:rsidRPr="00F5269A" w:rsidRDefault="00D55756" w:rsidP="00D55756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41E0F02E" w14:textId="77777777" w:rsidR="00701B4E" w:rsidRPr="00F5269A" w:rsidRDefault="00D55756" w:rsidP="00D55756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880F1E" w14:paraId="41E0F033" w14:textId="77777777" w:rsidTr="00D55756">
        <w:trPr>
          <w:trHeight w:val="1021"/>
        </w:trPr>
        <w:tc>
          <w:tcPr>
            <w:tcW w:w="4253" w:type="dxa"/>
            <w:shd w:val="clear" w:color="auto" w:fill="auto"/>
          </w:tcPr>
          <w:p w14:paraId="41E0F030" w14:textId="77777777" w:rsidR="00701B4E" w:rsidRPr="00F5269A" w:rsidRDefault="00701B4E" w:rsidP="00D55756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551" w:type="dxa"/>
            <w:shd w:val="clear" w:color="auto" w:fill="auto"/>
          </w:tcPr>
          <w:p w14:paraId="41E0F031" w14:textId="77777777" w:rsidR="00701B4E" w:rsidRPr="00F5269A" w:rsidRDefault="00701B4E" w:rsidP="00D55756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835" w:type="dxa"/>
            <w:shd w:val="clear" w:color="auto" w:fill="auto"/>
          </w:tcPr>
          <w:p w14:paraId="41E0F032" w14:textId="77777777" w:rsidR="00701B4E" w:rsidRPr="00F5269A" w:rsidRDefault="00701B4E" w:rsidP="00D55756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41E0F034" w14:textId="77777777" w:rsidR="00701B4E" w:rsidRDefault="00D55756" w:rsidP="00D55756">
      <w:pPr>
        <w:tabs>
          <w:tab w:val="left" w:pos="851"/>
        </w:tabs>
        <w:rPr>
          <w:rFonts w:cs="Calibri"/>
          <w:sz w:val="18"/>
          <w:szCs w:val="18"/>
          <w:lang w:val="fr-BE"/>
        </w:rPr>
      </w:pPr>
      <w:r w:rsidRPr="00F5269A">
        <w:rPr>
          <w:rFonts w:cs="Calibri"/>
          <w:sz w:val="18"/>
          <w:szCs w:val="18"/>
          <w:lang w:val="fr-BE"/>
        </w:rPr>
        <w:t>(*) Le signataire doit avoir le pouvoir d’engager la personne qu’il représente.</w:t>
      </w:r>
    </w:p>
    <w:p w14:paraId="3EF3C70F" w14:textId="7EA92203" w:rsidR="00F7218E" w:rsidRDefault="00F7218E" w:rsidP="00D55756">
      <w:pPr>
        <w:tabs>
          <w:tab w:val="left" w:pos="851"/>
        </w:tabs>
        <w:rPr>
          <w:rFonts w:cs="Calibri"/>
          <w:sz w:val="18"/>
          <w:szCs w:val="18"/>
          <w:lang w:val="fr-BE"/>
        </w:rPr>
      </w:pPr>
      <w:r>
        <w:rPr>
          <w:rFonts w:cs="Calibri"/>
          <w:sz w:val="18"/>
          <w:szCs w:val="18"/>
          <w:lang w:val="fr-BE"/>
        </w:rPr>
        <w:t xml:space="preserve">La signature du présent acte d’engagement </w:t>
      </w:r>
      <w:r w:rsidR="00274F76">
        <w:rPr>
          <w:rFonts w:cs="Calibri"/>
          <w:sz w:val="18"/>
          <w:szCs w:val="18"/>
          <w:lang w:val="fr-BE"/>
        </w:rPr>
        <w:t>vaut acc</w:t>
      </w:r>
      <w:r w:rsidR="00C959FB">
        <w:rPr>
          <w:rFonts w:cs="Calibri"/>
          <w:sz w:val="18"/>
          <w:szCs w:val="18"/>
          <w:lang w:val="fr-BE"/>
        </w:rPr>
        <w:t xml:space="preserve">eptation de l’ensemble des pièces </w:t>
      </w:r>
      <w:r w:rsidR="00BD7BE8">
        <w:rPr>
          <w:rFonts w:cs="Calibri"/>
          <w:sz w:val="18"/>
          <w:szCs w:val="18"/>
          <w:lang w:val="fr-BE"/>
        </w:rPr>
        <w:t xml:space="preserve">contractuelles listées au CCAP. </w:t>
      </w:r>
    </w:p>
    <w:p w14:paraId="46989042" w14:textId="77777777" w:rsidR="00A91F26" w:rsidRPr="00F5269A" w:rsidRDefault="00A91F26" w:rsidP="00D55756">
      <w:pPr>
        <w:tabs>
          <w:tab w:val="left" w:pos="851"/>
        </w:tabs>
        <w:rPr>
          <w:rFonts w:cs="Calibri"/>
          <w:lang w:val="fr-BE"/>
        </w:rPr>
      </w:pPr>
    </w:p>
    <w:p w14:paraId="41E0F035" w14:textId="77777777" w:rsidR="00701B4E" w:rsidRPr="00F5269A" w:rsidRDefault="00D55756" w:rsidP="00D55756">
      <w:pPr>
        <w:pStyle w:val="Titre2"/>
      </w:pPr>
      <w:bookmarkStart w:id="28" w:name="_Toc194328286"/>
      <w:r w:rsidRPr="00F5269A">
        <w:t xml:space="preserve">Acceptation de l’offre par </w:t>
      </w:r>
      <w:r>
        <w:t>le</w:t>
      </w:r>
      <w:r w:rsidRPr="00954052">
        <w:t xml:space="preserve"> maître d’ouvrage</w:t>
      </w:r>
      <w:bookmarkEnd w:id="28"/>
    </w:p>
    <w:p w14:paraId="2D24D894" w14:textId="77777777" w:rsidR="00EC5571" w:rsidRDefault="00EC5571" w:rsidP="00D55756">
      <w:pPr>
        <w:jc w:val="left"/>
        <w:rPr>
          <w:rFonts w:cs="Calibri"/>
          <w:lang w:val="fr-BE" w:eastAsia="en-US"/>
        </w:rPr>
      </w:pPr>
    </w:p>
    <w:p w14:paraId="41E0F036" w14:textId="01FEF5B5" w:rsidR="00701B4E" w:rsidRDefault="00D55756" w:rsidP="00D55756">
      <w:pPr>
        <w:jc w:val="left"/>
        <w:rPr>
          <w:rFonts w:cs="Calibri"/>
          <w:lang w:val="fr-BE" w:eastAsia="en-US"/>
        </w:rPr>
      </w:pPr>
      <w:r w:rsidRPr="00F5269A">
        <w:rPr>
          <w:rFonts w:cs="Calibri"/>
          <w:lang w:val="fr-BE" w:eastAsia="en-US"/>
        </w:rPr>
        <w:t>Est acceptée la présente offre</w:t>
      </w:r>
      <w:r w:rsidR="00EF20BE">
        <w:rPr>
          <w:rFonts w:cs="Calibri"/>
          <w:lang w:val="fr-BE" w:eastAsia="en-US"/>
        </w:rPr>
        <w:t xml:space="preserve"> de base </w:t>
      </w:r>
      <w:r w:rsidRPr="00F5269A">
        <w:rPr>
          <w:rFonts w:cs="Calibri"/>
          <w:lang w:val="fr-BE" w:eastAsia="en-US"/>
        </w:rPr>
        <w:t>pour valoir marché.</w:t>
      </w:r>
    </w:p>
    <w:p w14:paraId="41E0F037" w14:textId="77777777" w:rsidR="00701B4E" w:rsidRPr="00F5269A" w:rsidRDefault="00701B4E" w:rsidP="00D55756">
      <w:pPr>
        <w:rPr>
          <w:rFonts w:cs="Calibri"/>
          <w:lang w:val="fr-BE" w:eastAsia="en-US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00" w:firstRow="0" w:lastRow="0" w:firstColumn="0" w:lastColumn="0" w:noHBand="0" w:noVBand="0"/>
      </w:tblPr>
      <w:tblGrid>
        <w:gridCol w:w="4144"/>
        <w:gridCol w:w="2525"/>
        <w:gridCol w:w="2851"/>
      </w:tblGrid>
      <w:tr w:rsidR="00880F1E" w14:paraId="41E0F03C" w14:textId="77777777" w:rsidTr="00D55756">
        <w:tc>
          <w:tcPr>
            <w:tcW w:w="4496" w:type="dxa"/>
            <w:shd w:val="clear" w:color="auto" w:fill="E7E6E6"/>
            <w:vAlign w:val="center"/>
          </w:tcPr>
          <w:p w14:paraId="41E0F038" w14:textId="77777777" w:rsidR="00701B4E" w:rsidRPr="00F5269A" w:rsidRDefault="00D55756" w:rsidP="00D55756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41E0F039" w14:textId="77777777" w:rsidR="00701B4E" w:rsidRPr="00F5269A" w:rsidRDefault="00D55756" w:rsidP="00D55756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</w:t>
            </w:r>
          </w:p>
        </w:tc>
        <w:tc>
          <w:tcPr>
            <w:tcW w:w="2694" w:type="dxa"/>
            <w:shd w:val="clear" w:color="auto" w:fill="E7E6E6"/>
            <w:vAlign w:val="center"/>
          </w:tcPr>
          <w:p w14:paraId="41E0F03A" w14:textId="77777777" w:rsidR="00701B4E" w:rsidRPr="00F5269A" w:rsidRDefault="00D55756" w:rsidP="00D55756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3056" w:type="dxa"/>
            <w:shd w:val="clear" w:color="auto" w:fill="E7E6E6"/>
            <w:vAlign w:val="center"/>
          </w:tcPr>
          <w:p w14:paraId="41E0F03B" w14:textId="77777777" w:rsidR="00701B4E" w:rsidRPr="00F5269A" w:rsidRDefault="00D55756" w:rsidP="00D55756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880F1E" w14:paraId="41E0F040" w14:textId="77777777" w:rsidTr="00D55756">
        <w:trPr>
          <w:trHeight w:val="1021"/>
        </w:trPr>
        <w:tc>
          <w:tcPr>
            <w:tcW w:w="4496" w:type="dxa"/>
            <w:shd w:val="clear" w:color="auto" w:fill="auto"/>
          </w:tcPr>
          <w:p w14:paraId="41E0F03D" w14:textId="77777777" w:rsidR="00701B4E" w:rsidRPr="00F5269A" w:rsidRDefault="00701B4E" w:rsidP="00D55756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694" w:type="dxa"/>
            <w:shd w:val="clear" w:color="auto" w:fill="auto"/>
          </w:tcPr>
          <w:p w14:paraId="41E0F03E" w14:textId="77777777" w:rsidR="00701B4E" w:rsidRPr="00F5269A" w:rsidRDefault="00701B4E" w:rsidP="00D55756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3056" w:type="dxa"/>
            <w:shd w:val="clear" w:color="auto" w:fill="auto"/>
          </w:tcPr>
          <w:p w14:paraId="41E0F03F" w14:textId="77777777" w:rsidR="00701B4E" w:rsidRPr="00F5269A" w:rsidRDefault="00701B4E" w:rsidP="00D55756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41E0F041" w14:textId="77777777" w:rsidR="00701B4E" w:rsidRPr="00F5269A" w:rsidRDefault="00701B4E" w:rsidP="00D55756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</w:p>
    <w:p w14:paraId="41E0F042" w14:textId="77777777" w:rsidR="00701B4E" w:rsidRPr="00F5269A" w:rsidRDefault="00D55756" w:rsidP="00D55756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Elle est complétée par les annexes suivantes</w:t>
      </w:r>
      <w:r>
        <w:rPr>
          <w:rStyle w:val="Appelnotedebasdep"/>
          <w:rFonts w:cs="Calibri"/>
          <w:lang w:val="fr-BE"/>
        </w:rPr>
        <w:footnoteReference w:id="2"/>
      </w:r>
      <w:r w:rsidRPr="00F5269A">
        <w:rPr>
          <w:rFonts w:cs="Calibri"/>
          <w:lang w:val="fr-BE"/>
        </w:rPr>
        <w:t> :</w:t>
      </w:r>
    </w:p>
    <w:p w14:paraId="41E0F043" w14:textId="77777777" w:rsidR="00701B4E" w:rsidRPr="00F5269A" w:rsidRDefault="00701B4E" w:rsidP="00D55756">
      <w:pPr>
        <w:pStyle w:val="En-tte"/>
        <w:widowControl w:val="0"/>
        <w:rPr>
          <w:rFonts w:cs="Calibri"/>
          <w:lang w:val="fr-BE"/>
        </w:rPr>
      </w:pPr>
    </w:p>
    <w:p w14:paraId="41E0F044" w14:textId="77777777" w:rsidR="00701B4E" w:rsidRPr="00F5269A" w:rsidRDefault="00D55756" w:rsidP="00D55756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présentation d’un sous-traitant (ou DC4) ;</w:t>
      </w:r>
    </w:p>
    <w:p w14:paraId="41E0F045" w14:textId="77777777" w:rsidR="00701B4E" w:rsidRPr="00F5269A" w:rsidRDefault="00701B4E" w:rsidP="00D55756">
      <w:pPr>
        <w:pStyle w:val="En-tte"/>
        <w:widowControl w:val="0"/>
        <w:rPr>
          <w:rFonts w:cs="Calibri"/>
          <w:lang w:val="fr-BE"/>
        </w:rPr>
      </w:pPr>
    </w:p>
    <w:p w14:paraId="41E0F046" w14:textId="77777777" w:rsidR="00701B4E" w:rsidRPr="00F5269A" w:rsidRDefault="00D55756" w:rsidP="00D55756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désignation et répartition des cotraitants en cas de groupement</w:t>
      </w:r>
    </w:p>
    <w:p w14:paraId="41E0F047" w14:textId="77777777" w:rsidR="00701B4E" w:rsidRPr="00F5269A" w:rsidRDefault="00701B4E" w:rsidP="00D55756">
      <w:pPr>
        <w:pStyle w:val="En-tte"/>
        <w:widowControl w:val="0"/>
        <w:rPr>
          <w:rFonts w:cs="Calibri"/>
          <w:lang w:val="fr-BE"/>
        </w:rPr>
      </w:pPr>
    </w:p>
    <w:p w14:paraId="41E0F048" w14:textId="77777777" w:rsidR="00701B4E" w:rsidRPr="00F5269A" w:rsidRDefault="00D55756" w:rsidP="00D55756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aux demandes de précisions ou de compléments sur la teneur des offres (ou OUV6) ;</w:t>
      </w:r>
    </w:p>
    <w:p w14:paraId="41E0F049" w14:textId="77777777" w:rsidR="00701B4E" w:rsidRPr="00F5269A" w:rsidRDefault="00701B4E" w:rsidP="00D55756">
      <w:pPr>
        <w:pStyle w:val="En-tte"/>
        <w:widowControl w:val="0"/>
        <w:rPr>
          <w:rFonts w:cs="Calibri"/>
          <w:lang w:val="fr-BE"/>
        </w:rPr>
      </w:pPr>
    </w:p>
    <w:p w14:paraId="41E0F04A" w14:textId="77777777" w:rsidR="00701B4E" w:rsidRPr="00F5269A" w:rsidRDefault="00D55756" w:rsidP="00D55756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mise au point du marché (ou OUV11) ;</w:t>
      </w:r>
    </w:p>
    <w:p w14:paraId="41E0F04B" w14:textId="77777777" w:rsidR="00701B4E" w:rsidRPr="00F5269A" w:rsidRDefault="00701B4E" w:rsidP="00D55756">
      <w:pPr>
        <w:pStyle w:val="En-tte"/>
        <w:widowControl w:val="0"/>
        <w:rPr>
          <w:rFonts w:cs="Calibri"/>
          <w:lang w:val="fr-BE"/>
        </w:rPr>
      </w:pPr>
    </w:p>
    <w:p w14:paraId="41E0F04C" w14:textId="77777777" w:rsidR="00701B4E" w:rsidRPr="00F5269A" w:rsidRDefault="00D55756" w:rsidP="00D55756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Autres annexes (A préciser) :</w:t>
      </w:r>
    </w:p>
    <w:p w14:paraId="41E0F04D" w14:textId="77777777" w:rsidR="00701B4E" w:rsidRPr="00F5269A" w:rsidRDefault="00D55756" w:rsidP="00D55756">
      <w:pPr>
        <w:pStyle w:val="Titre2"/>
      </w:pPr>
      <w:bookmarkStart w:id="29" w:name="_Toc124782132"/>
      <w:bookmarkStart w:id="30" w:name="_Toc194328287"/>
      <w:r w:rsidRPr="00F5269A">
        <w:t>Notification du marché au titulaire (date d’effet du marché)</w:t>
      </w:r>
      <w:bookmarkEnd w:id="29"/>
      <w:bookmarkEnd w:id="30"/>
    </w:p>
    <w:p w14:paraId="41E0F04E" w14:textId="77777777" w:rsidR="00701B4E" w:rsidRPr="00F5269A" w:rsidRDefault="00701B4E" w:rsidP="00D55756">
      <w:pPr>
        <w:keepNext/>
        <w:keepLines/>
        <w:rPr>
          <w:rFonts w:cs="Calibri"/>
          <w:lang w:val="fr-BE"/>
        </w:rPr>
      </w:pPr>
    </w:p>
    <w:p w14:paraId="41E0F04F" w14:textId="77777777" w:rsidR="00701B4E" w:rsidRPr="00F5269A" w:rsidRDefault="00D55756" w:rsidP="00D55756">
      <w:pPr>
        <w:keepNext/>
        <w:keepLines/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>En cas de remise contre récépissé :</w:t>
      </w:r>
    </w:p>
    <w:p w14:paraId="41E0F050" w14:textId="77777777" w:rsidR="00701B4E" w:rsidRPr="00F5269A" w:rsidRDefault="00D55756" w:rsidP="00D55756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Le titulaire signera la formule ci-dessous :</w:t>
      </w:r>
    </w:p>
    <w:p w14:paraId="41E0F051" w14:textId="77777777" w:rsidR="00701B4E" w:rsidRPr="00F5269A" w:rsidRDefault="00D55756" w:rsidP="00D55756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« Reçu à titre de notification une copie du présent marché »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560"/>
      </w:tblGrid>
      <w:tr w:rsidR="00880F1E" w14:paraId="41E0F054" w14:textId="77777777">
        <w:tc>
          <w:tcPr>
            <w:tcW w:w="959" w:type="dxa"/>
            <w:shd w:val="clear" w:color="auto" w:fill="auto"/>
          </w:tcPr>
          <w:p w14:paraId="41E0F052" w14:textId="77777777" w:rsidR="00701B4E" w:rsidRDefault="00D55756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41E0F053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80F1E" w14:paraId="41E0F057" w14:textId="77777777">
        <w:tc>
          <w:tcPr>
            <w:tcW w:w="959" w:type="dxa"/>
            <w:shd w:val="clear" w:color="auto" w:fill="auto"/>
          </w:tcPr>
          <w:p w14:paraId="41E0F055" w14:textId="77777777" w:rsidR="00701B4E" w:rsidRDefault="00D55756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41E0F056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80F1E" w14:paraId="41E0F05C" w14:textId="77777777">
        <w:tc>
          <w:tcPr>
            <w:tcW w:w="959" w:type="dxa"/>
            <w:shd w:val="clear" w:color="auto" w:fill="auto"/>
          </w:tcPr>
          <w:p w14:paraId="41E0F058" w14:textId="77777777" w:rsidR="00701B4E" w:rsidRDefault="00D55756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41E0F059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  <w:p w14:paraId="41E0F05A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  <w:p w14:paraId="41E0F05B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41E0F05D" w14:textId="77777777" w:rsidR="00701B4E" w:rsidRPr="00F5269A" w:rsidRDefault="00701B4E" w:rsidP="00D55756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</w:p>
    <w:p w14:paraId="41E0F05E" w14:textId="77777777" w:rsidR="00701B4E" w:rsidRPr="00F5269A" w:rsidRDefault="00D55756" w:rsidP="00D55756">
      <w:pPr>
        <w:keepLines/>
        <w:tabs>
          <w:tab w:val="left" w:pos="4605"/>
          <w:tab w:val="left" w:pos="9210"/>
        </w:tabs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 xml:space="preserve">En cas d’envoi via le profil acheteur : </w:t>
      </w:r>
    </w:p>
    <w:p w14:paraId="41E0F05F" w14:textId="77777777" w:rsidR="00701B4E" w:rsidRPr="00F5269A" w:rsidRDefault="00D55756" w:rsidP="00D55756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Coller ci-dessous l’avis de réception électronique, valant date de notification du marché.</w:t>
      </w:r>
    </w:p>
    <w:p w14:paraId="41E0F060" w14:textId="77777777" w:rsidR="00701B4E" w:rsidRDefault="00701B4E" w:rsidP="00D55756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41E0F061" w14:textId="77777777" w:rsidR="00701B4E" w:rsidRDefault="00701B4E" w:rsidP="00D55756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41E0F062" w14:textId="77777777" w:rsidR="00701B4E" w:rsidRDefault="00701B4E" w:rsidP="00D55756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41E0F063" w14:textId="77777777" w:rsidR="00701B4E" w:rsidRPr="00F5269A" w:rsidRDefault="00D55756" w:rsidP="00D55756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jc w:val="center"/>
        <w:rPr>
          <w:rFonts w:cs="Calibri"/>
          <w:lang w:val="fr-BE"/>
        </w:rPr>
      </w:pPr>
      <w:r>
        <w:rPr>
          <w:rFonts w:cs="Calibri"/>
          <w:lang w:val="fr-BE"/>
        </w:rPr>
        <w:t>Collez ICI</w:t>
      </w:r>
    </w:p>
    <w:p w14:paraId="41E0F064" w14:textId="77777777" w:rsidR="00701B4E" w:rsidRDefault="00701B4E" w:rsidP="00D55756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41E0F065" w14:textId="77777777" w:rsidR="00701B4E" w:rsidRDefault="00701B4E" w:rsidP="00D55756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2DB81228" w14:textId="77777777" w:rsidR="008F091B" w:rsidRDefault="008F091B" w:rsidP="00D55756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41E0F067" w14:textId="6C8EE71B" w:rsidR="00701B4E" w:rsidRPr="00F5269A" w:rsidRDefault="00D55756" w:rsidP="00D55756">
      <w:pPr>
        <w:pStyle w:val="Titre2"/>
      </w:pPr>
      <w:bookmarkStart w:id="31" w:name="_Toc124782133"/>
      <w:bookmarkStart w:id="32" w:name="_Toc194328288"/>
      <w:r w:rsidRPr="00F5269A">
        <w:t>Nantissement ou cession de créances</w:t>
      </w:r>
      <w:bookmarkEnd w:id="31"/>
      <w:bookmarkEnd w:id="32"/>
    </w:p>
    <w:p w14:paraId="41E0F068" w14:textId="77777777" w:rsidR="00701B4E" w:rsidRPr="00F5269A" w:rsidRDefault="00701B4E" w:rsidP="00D55756">
      <w:pPr>
        <w:keepLines/>
        <w:rPr>
          <w:rFonts w:cs="Calibri"/>
          <w:b/>
          <w:lang w:val="fr-BE"/>
        </w:rPr>
      </w:pPr>
    </w:p>
    <w:p w14:paraId="41E0F069" w14:textId="77777777" w:rsidR="00701B4E" w:rsidRDefault="00D55756" w:rsidP="00D55756">
      <w:pPr>
        <w:keepLines/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 xml:space="preserve">Certificat de cessibilité établi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560"/>
      </w:tblGrid>
      <w:tr w:rsidR="00880F1E" w14:paraId="41E0F06C" w14:textId="77777777">
        <w:tc>
          <w:tcPr>
            <w:tcW w:w="959" w:type="dxa"/>
            <w:shd w:val="clear" w:color="auto" w:fill="auto"/>
          </w:tcPr>
          <w:p w14:paraId="41E0F06A" w14:textId="77777777" w:rsidR="00701B4E" w:rsidRDefault="00D55756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41E0F06B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80F1E" w14:paraId="41E0F06F" w14:textId="77777777">
        <w:tc>
          <w:tcPr>
            <w:tcW w:w="959" w:type="dxa"/>
            <w:shd w:val="clear" w:color="auto" w:fill="auto"/>
          </w:tcPr>
          <w:p w14:paraId="41E0F06D" w14:textId="77777777" w:rsidR="00701B4E" w:rsidRDefault="00D55756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41E0F06E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80F1E" w14:paraId="41E0F074" w14:textId="77777777">
        <w:tc>
          <w:tcPr>
            <w:tcW w:w="959" w:type="dxa"/>
            <w:shd w:val="clear" w:color="auto" w:fill="auto"/>
          </w:tcPr>
          <w:p w14:paraId="41E0F070" w14:textId="77777777" w:rsidR="00701B4E" w:rsidRDefault="00D55756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41E0F071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  <w:p w14:paraId="41E0F072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  <w:p w14:paraId="41E0F073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41E0F075" w14:textId="77777777" w:rsidR="00701B4E" w:rsidRPr="00F5269A" w:rsidRDefault="00701B4E" w:rsidP="00D55756">
      <w:pPr>
        <w:keepLines/>
        <w:rPr>
          <w:rFonts w:cs="Calibri"/>
          <w:b/>
          <w:lang w:val="fr-BE"/>
        </w:rPr>
      </w:pPr>
    </w:p>
    <w:p w14:paraId="41E0F076" w14:textId="77777777" w:rsidR="00701B4E" w:rsidRPr="00F5269A" w:rsidRDefault="00D55756" w:rsidP="00D55756">
      <w:pPr>
        <w:keepLines/>
        <w:ind w:left="4820"/>
        <w:rPr>
          <w:rFonts w:cs="Calibri"/>
          <w:b/>
          <w:lang w:val="fr-BE"/>
        </w:rPr>
      </w:pPr>
      <w:proofErr w:type="gramStart"/>
      <w:r w:rsidRPr="00F5269A">
        <w:rPr>
          <w:rFonts w:cs="Calibri"/>
          <w:b/>
          <w:lang w:val="fr-BE"/>
        </w:rPr>
        <w:t>OU</w:t>
      </w:r>
      <w:proofErr w:type="gramEnd"/>
    </w:p>
    <w:p w14:paraId="41E0F077" w14:textId="77777777" w:rsidR="00701B4E" w:rsidRPr="00F5269A" w:rsidRDefault="00701B4E" w:rsidP="00D55756">
      <w:pPr>
        <w:keepLines/>
        <w:rPr>
          <w:rFonts w:cs="Calibri"/>
          <w:b/>
          <w:lang w:val="fr-BE"/>
        </w:rPr>
      </w:pPr>
    </w:p>
    <w:p w14:paraId="41E0F078" w14:textId="77777777" w:rsidR="00701B4E" w:rsidRDefault="00D55756" w:rsidP="00D55756">
      <w:pPr>
        <w:keepLines/>
        <w:tabs>
          <w:tab w:val="left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>Copie délivrée en unique exemplaire</w:t>
      </w:r>
      <w:r w:rsidRPr="00F5269A">
        <w:rPr>
          <w:rFonts w:cs="Calibri"/>
          <w:lang w:val="fr-BE"/>
        </w:rPr>
        <w:t xml:space="preserve"> pour être remise à l’établissement de crédit en cas de cession ou de nantissement de créance de :</w:t>
      </w:r>
    </w:p>
    <w:p w14:paraId="41E0F079" w14:textId="77777777" w:rsidR="00701B4E" w:rsidRDefault="00701B4E" w:rsidP="00D55756">
      <w:pPr>
        <w:keepLines/>
        <w:tabs>
          <w:tab w:val="left" w:pos="9072"/>
        </w:tabs>
        <w:rPr>
          <w:rFonts w:cs="Calibri"/>
          <w:lang w:val="fr-BE"/>
        </w:rPr>
      </w:pP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880F1E" w14:paraId="41E0F07C" w14:textId="77777777" w:rsidTr="00D55756">
        <w:tc>
          <w:tcPr>
            <w:tcW w:w="4786" w:type="dxa"/>
            <w:shd w:val="clear" w:color="auto" w:fill="auto"/>
          </w:tcPr>
          <w:p w14:paraId="41E0F07A" w14:textId="77777777" w:rsidR="00701B4E" w:rsidRDefault="00D55756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1 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totalité du marché dont le montant est de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41E0F07B" w14:textId="77777777" w:rsidR="00701B4E" w:rsidRDefault="00701B4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880F1E" w14:paraId="41E0F07F" w14:textId="77777777" w:rsidTr="00D55756">
        <w:tc>
          <w:tcPr>
            <w:tcW w:w="4786" w:type="dxa"/>
            <w:shd w:val="clear" w:color="auto" w:fill="auto"/>
          </w:tcPr>
          <w:p w14:paraId="41E0F07D" w14:textId="77777777" w:rsidR="00701B4E" w:rsidRDefault="00D55756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2 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> La totalité du bon de commande n</w:t>
            </w:r>
            <w:proofErr w:type="gramStart"/>
            <w:r>
              <w:rPr>
                <w:rFonts w:cs="Calibri"/>
                <w:lang w:val="fr-BE"/>
              </w:rPr>
              <w:t>°….</w:t>
            </w:r>
            <w:proofErr w:type="gramEnd"/>
            <w:r>
              <w:rPr>
                <w:rFonts w:cs="Calibri"/>
                <w:lang w:val="fr-BE"/>
              </w:rPr>
              <w:t xml:space="preserve">. </w:t>
            </w:r>
            <w:proofErr w:type="gramStart"/>
            <w:r>
              <w:rPr>
                <w:rFonts w:cs="Calibri"/>
                <w:lang w:val="fr-BE"/>
              </w:rPr>
              <w:t>afférent</w:t>
            </w:r>
            <w:proofErr w:type="gramEnd"/>
            <w:r>
              <w:rPr>
                <w:rFonts w:cs="Calibri"/>
                <w:lang w:val="fr-BE"/>
              </w:rPr>
              <w:t xml:space="preserve"> au marché </w:t>
            </w:r>
            <w:r>
              <w:rPr>
                <w:rFonts w:cs="Calibri"/>
                <w:i/>
                <w:lang w:val="fr-BE"/>
              </w:rPr>
              <w:t>(indiquer le montant en chiffres et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41E0F07E" w14:textId="77777777" w:rsidR="00701B4E" w:rsidRDefault="00701B4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880F1E" w14:paraId="41E0F082" w14:textId="77777777" w:rsidTr="00D55756">
        <w:tc>
          <w:tcPr>
            <w:tcW w:w="4786" w:type="dxa"/>
            <w:shd w:val="clear" w:color="auto" w:fill="auto"/>
          </w:tcPr>
          <w:p w14:paraId="41E0F080" w14:textId="77777777" w:rsidR="00701B4E" w:rsidRDefault="00D55756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lastRenderedPageBreak/>
              <w:t>3 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que le titulaire n’envisage pas de confier à des sous-traitants bénéficiant du paiement direct, est évaluée à </w:t>
            </w:r>
            <w:r>
              <w:rPr>
                <w:rFonts w:cs="Calibri"/>
                <w:i/>
                <w:lang w:val="fr-BE"/>
              </w:rPr>
              <w:t>(indiquer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41E0F081" w14:textId="77777777" w:rsidR="00701B4E" w:rsidRDefault="00701B4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880F1E" w14:paraId="41E0F085" w14:textId="77777777" w:rsidTr="00D55756">
        <w:tc>
          <w:tcPr>
            <w:tcW w:w="4786" w:type="dxa"/>
            <w:shd w:val="clear" w:color="auto" w:fill="auto"/>
          </w:tcPr>
          <w:p w14:paraId="41E0F083" w14:textId="77777777" w:rsidR="00701B4E" w:rsidRDefault="00D55756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4 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devant être exécutée par ……………………………………………. </w:t>
            </w:r>
            <w:proofErr w:type="gramStart"/>
            <w:r>
              <w:rPr>
                <w:rFonts w:cs="Calibri"/>
                <w:lang w:val="fr-BE"/>
              </w:rPr>
              <w:t>et</w:t>
            </w:r>
            <w:proofErr w:type="gramEnd"/>
            <w:r>
              <w:rPr>
                <w:rFonts w:cs="Calibri"/>
                <w:lang w:val="fr-BE"/>
              </w:rPr>
              <w:t xml:space="preserve"> évaluée à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41E0F084" w14:textId="77777777" w:rsidR="00701B4E" w:rsidRDefault="00701B4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</w:tbl>
    <w:p w14:paraId="41E0F086" w14:textId="77777777" w:rsidR="00701B4E" w:rsidRPr="00F5269A" w:rsidRDefault="00701B4E" w:rsidP="00D55756">
      <w:pPr>
        <w:rPr>
          <w:rFonts w:cs="Calibri"/>
          <w:lang w:val="fr-BE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560"/>
      </w:tblGrid>
      <w:tr w:rsidR="00880F1E" w14:paraId="41E0F089" w14:textId="77777777">
        <w:tc>
          <w:tcPr>
            <w:tcW w:w="959" w:type="dxa"/>
            <w:shd w:val="clear" w:color="auto" w:fill="auto"/>
          </w:tcPr>
          <w:p w14:paraId="41E0F087" w14:textId="77777777" w:rsidR="00701B4E" w:rsidRDefault="00D55756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41E0F088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80F1E" w14:paraId="41E0F08C" w14:textId="77777777">
        <w:tc>
          <w:tcPr>
            <w:tcW w:w="959" w:type="dxa"/>
            <w:shd w:val="clear" w:color="auto" w:fill="auto"/>
          </w:tcPr>
          <w:p w14:paraId="41E0F08A" w14:textId="77777777" w:rsidR="00701B4E" w:rsidRDefault="00D55756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41E0F08B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80F1E" w14:paraId="41E0F091" w14:textId="77777777">
        <w:tc>
          <w:tcPr>
            <w:tcW w:w="959" w:type="dxa"/>
            <w:shd w:val="clear" w:color="auto" w:fill="auto"/>
          </w:tcPr>
          <w:p w14:paraId="41E0F08D" w14:textId="77777777" w:rsidR="00701B4E" w:rsidRDefault="00D55756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41E0F08E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  <w:p w14:paraId="41E0F08F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  <w:p w14:paraId="41E0F090" w14:textId="77777777" w:rsidR="00701B4E" w:rsidRDefault="00701B4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41E0F092" w14:textId="77777777" w:rsidR="00701B4E" w:rsidRPr="00F5269A" w:rsidRDefault="00701B4E" w:rsidP="00D55756">
      <w:pPr>
        <w:rPr>
          <w:rFonts w:cs="Calibri"/>
          <w:lang w:val="fr-BE"/>
        </w:rPr>
        <w:sectPr w:rsidR="00701B4E" w:rsidRPr="00F5269A" w:rsidSect="00D55756">
          <w:pgSz w:w="11906" w:h="16838"/>
          <w:pgMar w:top="1134" w:right="1134" w:bottom="1134" w:left="1134" w:header="720" w:footer="680" w:gutter="0"/>
          <w:cols w:space="720"/>
          <w:titlePg/>
          <w:docGrid w:linePitch="360"/>
        </w:sectPr>
      </w:pPr>
    </w:p>
    <w:p w14:paraId="41E0F093" w14:textId="77777777" w:rsidR="00701B4E" w:rsidRPr="00254373" w:rsidRDefault="00D55756" w:rsidP="00D55756">
      <w:pPr>
        <w:pStyle w:val="Titre2"/>
        <w:numPr>
          <w:ilvl w:val="0"/>
          <w:numId w:val="0"/>
        </w:numPr>
        <w:ind w:left="1134"/>
      </w:pPr>
      <w:bookmarkStart w:id="33" w:name="_Toc124782134"/>
      <w:bookmarkStart w:id="34" w:name="_Toc194328289"/>
      <w:r w:rsidRPr="00254373">
        <w:lastRenderedPageBreak/>
        <w:t>ANNEXE 1 – DESIGNATION DES MEMBRES DU GROUPEMENT ET REPARTITION DES PRESTATIONS</w:t>
      </w:r>
      <w:bookmarkEnd w:id="33"/>
      <w:bookmarkEnd w:id="34"/>
    </w:p>
    <w:tbl>
      <w:tblPr>
        <w:tblW w:w="15593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2"/>
        <w:gridCol w:w="5308"/>
        <w:gridCol w:w="1985"/>
        <w:gridCol w:w="1134"/>
        <w:gridCol w:w="1984"/>
      </w:tblGrid>
      <w:tr w:rsidR="00880F1E" w14:paraId="41E0F099" w14:textId="77777777">
        <w:trPr>
          <w:cantSplit/>
        </w:trPr>
        <w:tc>
          <w:tcPr>
            <w:tcW w:w="5182" w:type="dxa"/>
            <w:shd w:val="clear" w:color="auto" w:fill="F2F2F2"/>
            <w:vAlign w:val="center"/>
            <w:hideMark/>
          </w:tcPr>
          <w:p w14:paraId="41E0F094" w14:textId="77777777" w:rsidR="00701B4E" w:rsidRPr="00F5269A" w:rsidRDefault="00D55756" w:rsidP="00D55756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DÉSIGNATION DE L’ENTREPRISE</w:t>
            </w:r>
          </w:p>
        </w:tc>
        <w:tc>
          <w:tcPr>
            <w:tcW w:w="5308" w:type="dxa"/>
            <w:shd w:val="clear" w:color="auto" w:fill="F2F2F2"/>
            <w:vAlign w:val="center"/>
            <w:hideMark/>
          </w:tcPr>
          <w:p w14:paraId="41E0F095" w14:textId="77777777" w:rsidR="00701B4E" w:rsidRPr="00F5269A" w:rsidRDefault="00D55756" w:rsidP="00D55756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PRESTATIONS CONCERNÉES</w:t>
            </w:r>
          </w:p>
        </w:tc>
        <w:tc>
          <w:tcPr>
            <w:tcW w:w="1985" w:type="dxa"/>
            <w:shd w:val="clear" w:color="auto" w:fill="F2F2F2"/>
            <w:vAlign w:val="center"/>
            <w:hideMark/>
          </w:tcPr>
          <w:p w14:paraId="41E0F096" w14:textId="77777777" w:rsidR="00701B4E" w:rsidRPr="00F5269A" w:rsidRDefault="00D55756" w:rsidP="00D55756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MONTANT H.T.</w:t>
            </w:r>
          </w:p>
        </w:tc>
        <w:tc>
          <w:tcPr>
            <w:tcW w:w="1134" w:type="dxa"/>
            <w:shd w:val="clear" w:color="auto" w:fill="F2F2F2"/>
            <w:vAlign w:val="center"/>
            <w:hideMark/>
          </w:tcPr>
          <w:p w14:paraId="41E0F097" w14:textId="77777777" w:rsidR="00701B4E" w:rsidRPr="00F5269A" w:rsidRDefault="00D55756" w:rsidP="00D55756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TAUX T.V.A.</w:t>
            </w:r>
          </w:p>
        </w:tc>
        <w:tc>
          <w:tcPr>
            <w:tcW w:w="1984" w:type="dxa"/>
            <w:shd w:val="clear" w:color="auto" w:fill="F2F2F2"/>
            <w:vAlign w:val="center"/>
            <w:hideMark/>
          </w:tcPr>
          <w:p w14:paraId="41E0F098" w14:textId="77777777" w:rsidR="00701B4E" w:rsidRPr="00F5269A" w:rsidRDefault="00D55756" w:rsidP="00D55756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MONTANT T.T.C.</w:t>
            </w:r>
          </w:p>
        </w:tc>
      </w:tr>
      <w:tr w:rsidR="00880F1E" w14:paraId="41E0F0A4" w14:textId="77777777" w:rsidTr="4BE64D2A">
        <w:trPr>
          <w:cantSplit/>
        </w:trPr>
        <w:tc>
          <w:tcPr>
            <w:tcW w:w="5182" w:type="dxa"/>
          </w:tcPr>
          <w:p w14:paraId="41E0F09A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41E0F09B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41E0F09C" w14:textId="77777777" w:rsidR="00701B4E" w:rsidRPr="002D6413" w:rsidRDefault="00D55756" w:rsidP="00D55756">
            <w:pPr>
              <w:rPr>
                <w:sz w:val="20"/>
                <w:lang w:val="fr-BE"/>
              </w:rPr>
            </w:pPr>
            <w:r w:rsidRPr="4BE64D2A">
              <w:rPr>
                <w:sz w:val="20"/>
                <w:lang w:val="fr-BE"/>
              </w:rPr>
              <w:t>SIRET : ……………………</w:t>
            </w:r>
            <w:proofErr w:type="gramStart"/>
            <w:r w:rsidRPr="4BE64D2A">
              <w:rPr>
                <w:sz w:val="20"/>
                <w:lang w:val="fr-BE"/>
              </w:rPr>
              <w:t>…….</w:t>
            </w:r>
            <w:proofErr w:type="gramEnd"/>
            <w:r w:rsidRPr="4BE64D2A">
              <w:rPr>
                <w:sz w:val="20"/>
                <w:lang w:val="fr-BE"/>
              </w:rPr>
              <w:t>….Code APE…………</w:t>
            </w:r>
          </w:p>
          <w:p w14:paraId="41E0F09D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41E0F09E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41E0F09F" w14:textId="77777777" w:rsidR="00701B4E" w:rsidRPr="002D6413" w:rsidRDefault="00701B4E" w:rsidP="00D55756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41E0F0A0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41E0F0A1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41E0F0A2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41E0F0A3" w14:textId="77777777" w:rsidR="00701B4E" w:rsidRPr="00F5269A" w:rsidRDefault="00701B4E" w:rsidP="00D55756">
            <w:pPr>
              <w:rPr>
                <w:lang w:val="fr-BE"/>
              </w:rPr>
            </w:pPr>
          </w:p>
        </w:tc>
      </w:tr>
      <w:tr w:rsidR="00880F1E" w14:paraId="41E0F0AF" w14:textId="77777777" w:rsidTr="4BE64D2A">
        <w:trPr>
          <w:cantSplit/>
        </w:trPr>
        <w:tc>
          <w:tcPr>
            <w:tcW w:w="5182" w:type="dxa"/>
          </w:tcPr>
          <w:p w14:paraId="41E0F0A5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41E0F0A6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41E0F0A7" w14:textId="77777777" w:rsidR="00701B4E" w:rsidRPr="002D6413" w:rsidRDefault="00D55756" w:rsidP="00D55756">
            <w:pPr>
              <w:rPr>
                <w:sz w:val="20"/>
                <w:lang w:val="fr-BE"/>
              </w:rPr>
            </w:pPr>
            <w:r w:rsidRPr="4BE64D2A">
              <w:rPr>
                <w:sz w:val="20"/>
                <w:lang w:val="fr-BE"/>
              </w:rPr>
              <w:t>SIRET : ……………………</w:t>
            </w:r>
            <w:proofErr w:type="gramStart"/>
            <w:r w:rsidRPr="4BE64D2A">
              <w:rPr>
                <w:sz w:val="20"/>
                <w:lang w:val="fr-BE"/>
              </w:rPr>
              <w:t>…….</w:t>
            </w:r>
            <w:proofErr w:type="gramEnd"/>
            <w:r w:rsidRPr="4BE64D2A">
              <w:rPr>
                <w:sz w:val="20"/>
                <w:lang w:val="fr-BE"/>
              </w:rPr>
              <w:t>….Code APE…………</w:t>
            </w:r>
          </w:p>
          <w:p w14:paraId="41E0F0A8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41E0F0A9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41E0F0AA" w14:textId="77777777" w:rsidR="00701B4E" w:rsidRPr="002D6413" w:rsidRDefault="00701B4E" w:rsidP="00D55756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41E0F0AB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41E0F0AC" w14:textId="77777777" w:rsidR="00701B4E" w:rsidRPr="00F5269A" w:rsidRDefault="00701B4E" w:rsidP="00D55756">
            <w:pPr>
              <w:pStyle w:val="Notedebasdepage"/>
              <w:rPr>
                <w:lang w:val="fr-BE"/>
              </w:rPr>
            </w:pPr>
          </w:p>
        </w:tc>
        <w:tc>
          <w:tcPr>
            <w:tcW w:w="1134" w:type="dxa"/>
          </w:tcPr>
          <w:p w14:paraId="41E0F0AD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41E0F0AE" w14:textId="77777777" w:rsidR="00701B4E" w:rsidRPr="00F5269A" w:rsidRDefault="00701B4E" w:rsidP="00D55756">
            <w:pPr>
              <w:rPr>
                <w:lang w:val="fr-BE"/>
              </w:rPr>
            </w:pPr>
          </w:p>
        </w:tc>
      </w:tr>
      <w:tr w:rsidR="00880F1E" w14:paraId="41E0F0BA" w14:textId="77777777" w:rsidTr="4BE64D2A">
        <w:trPr>
          <w:cantSplit/>
        </w:trPr>
        <w:tc>
          <w:tcPr>
            <w:tcW w:w="5182" w:type="dxa"/>
          </w:tcPr>
          <w:p w14:paraId="41E0F0B0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41E0F0B1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41E0F0B2" w14:textId="77777777" w:rsidR="00701B4E" w:rsidRPr="002D6413" w:rsidRDefault="00D55756" w:rsidP="00D55756">
            <w:pPr>
              <w:rPr>
                <w:sz w:val="20"/>
                <w:lang w:val="fr-BE"/>
              </w:rPr>
            </w:pPr>
            <w:r w:rsidRPr="4BE64D2A">
              <w:rPr>
                <w:sz w:val="20"/>
                <w:lang w:val="fr-BE"/>
              </w:rPr>
              <w:t>SIRET : ……………………</w:t>
            </w:r>
            <w:proofErr w:type="gramStart"/>
            <w:r w:rsidRPr="4BE64D2A">
              <w:rPr>
                <w:sz w:val="20"/>
                <w:lang w:val="fr-BE"/>
              </w:rPr>
              <w:t>…….</w:t>
            </w:r>
            <w:proofErr w:type="gramEnd"/>
            <w:r w:rsidRPr="4BE64D2A">
              <w:rPr>
                <w:sz w:val="20"/>
                <w:lang w:val="fr-BE"/>
              </w:rPr>
              <w:t>….Code APE…………</w:t>
            </w:r>
          </w:p>
          <w:p w14:paraId="41E0F0B3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41E0F0B4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41E0F0B5" w14:textId="77777777" w:rsidR="00701B4E" w:rsidRPr="002D6413" w:rsidRDefault="00701B4E" w:rsidP="00D55756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41E0F0B6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41E0F0B7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41E0F0B8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41E0F0B9" w14:textId="77777777" w:rsidR="00701B4E" w:rsidRPr="00F5269A" w:rsidRDefault="00701B4E" w:rsidP="00D55756">
            <w:pPr>
              <w:rPr>
                <w:lang w:val="fr-BE"/>
              </w:rPr>
            </w:pPr>
          </w:p>
        </w:tc>
      </w:tr>
      <w:tr w:rsidR="00880F1E" w14:paraId="41E0F0C5" w14:textId="77777777" w:rsidTr="4BE64D2A">
        <w:trPr>
          <w:cantSplit/>
        </w:trPr>
        <w:tc>
          <w:tcPr>
            <w:tcW w:w="5182" w:type="dxa"/>
          </w:tcPr>
          <w:p w14:paraId="41E0F0BB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41E0F0BC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41E0F0BD" w14:textId="77777777" w:rsidR="00701B4E" w:rsidRPr="002D6413" w:rsidRDefault="00D55756" w:rsidP="00D55756">
            <w:pPr>
              <w:rPr>
                <w:sz w:val="20"/>
                <w:lang w:val="fr-BE"/>
              </w:rPr>
            </w:pPr>
            <w:r w:rsidRPr="4BE64D2A">
              <w:rPr>
                <w:sz w:val="20"/>
                <w:lang w:val="fr-BE"/>
              </w:rPr>
              <w:t>SIRET : ……………………</w:t>
            </w:r>
            <w:proofErr w:type="gramStart"/>
            <w:r w:rsidRPr="4BE64D2A">
              <w:rPr>
                <w:sz w:val="20"/>
                <w:lang w:val="fr-BE"/>
              </w:rPr>
              <w:t>…….</w:t>
            </w:r>
            <w:proofErr w:type="gramEnd"/>
            <w:r w:rsidRPr="4BE64D2A">
              <w:rPr>
                <w:sz w:val="20"/>
                <w:lang w:val="fr-BE"/>
              </w:rPr>
              <w:t>….Code APE…………</w:t>
            </w:r>
          </w:p>
          <w:p w14:paraId="41E0F0BE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41E0F0BF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41E0F0C0" w14:textId="77777777" w:rsidR="00701B4E" w:rsidRPr="002D6413" w:rsidRDefault="00701B4E" w:rsidP="00D55756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41E0F0C1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41E0F0C2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41E0F0C3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41E0F0C4" w14:textId="77777777" w:rsidR="00701B4E" w:rsidRPr="00F5269A" w:rsidRDefault="00701B4E" w:rsidP="00D55756">
            <w:pPr>
              <w:rPr>
                <w:lang w:val="fr-BE"/>
              </w:rPr>
            </w:pPr>
          </w:p>
        </w:tc>
      </w:tr>
      <w:tr w:rsidR="00880F1E" w14:paraId="41E0F0D0" w14:textId="77777777" w:rsidTr="4BE64D2A">
        <w:trPr>
          <w:cantSplit/>
        </w:trPr>
        <w:tc>
          <w:tcPr>
            <w:tcW w:w="5182" w:type="dxa"/>
          </w:tcPr>
          <w:p w14:paraId="41E0F0C6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41E0F0C7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41E0F0C8" w14:textId="77777777" w:rsidR="00701B4E" w:rsidRPr="002D6413" w:rsidRDefault="00D55756" w:rsidP="00D55756">
            <w:pPr>
              <w:rPr>
                <w:sz w:val="20"/>
                <w:lang w:val="fr-BE"/>
              </w:rPr>
            </w:pPr>
            <w:r w:rsidRPr="4BE64D2A">
              <w:rPr>
                <w:sz w:val="20"/>
                <w:lang w:val="fr-BE"/>
              </w:rPr>
              <w:t>SIRET : ……………………</w:t>
            </w:r>
            <w:proofErr w:type="gramStart"/>
            <w:r w:rsidRPr="4BE64D2A">
              <w:rPr>
                <w:sz w:val="20"/>
                <w:lang w:val="fr-BE"/>
              </w:rPr>
              <w:t>…….</w:t>
            </w:r>
            <w:proofErr w:type="gramEnd"/>
            <w:r w:rsidRPr="4BE64D2A">
              <w:rPr>
                <w:sz w:val="20"/>
                <w:lang w:val="fr-BE"/>
              </w:rPr>
              <w:t>….Code APE…………</w:t>
            </w:r>
          </w:p>
          <w:p w14:paraId="41E0F0C9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41E0F0CA" w14:textId="77777777" w:rsidR="00701B4E" w:rsidRPr="002D6413" w:rsidRDefault="00D55756" w:rsidP="00D55756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41E0F0CB" w14:textId="77777777" w:rsidR="00701B4E" w:rsidRPr="002D6413" w:rsidRDefault="00701B4E" w:rsidP="00D55756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41E0F0CC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41E0F0CD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41E0F0CE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41E0F0CF" w14:textId="77777777" w:rsidR="00701B4E" w:rsidRPr="00F5269A" w:rsidRDefault="00701B4E" w:rsidP="00D55756">
            <w:pPr>
              <w:rPr>
                <w:lang w:val="fr-BE"/>
              </w:rPr>
            </w:pPr>
          </w:p>
        </w:tc>
      </w:tr>
      <w:tr w:rsidR="00880F1E" w14:paraId="41E0F0D5" w14:textId="77777777">
        <w:trPr>
          <w:cantSplit/>
          <w:trHeight w:val="451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41E0F0D1" w14:textId="77777777" w:rsidR="00701B4E" w:rsidRPr="00F5269A" w:rsidRDefault="00D55756" w:rsidP="00D55756">
            <w:pPr>
              <w:jc w:val="right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TOTAL :</w:t>
            </w:r>
          </w:p>
        </w:tc>
        <w:tc>
          <w:tcPr>
            <w:tcW w:w="1985" w:type="dxa"/>
          </w:tcPr>
          <w:p w14:paraId="41E0F0D2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41E0F0D3" w14:textId="77777777" w:rsidR="00701B4E" w:rsidRPr="00F5269A" w:rsidRDefault="00701B4E" w:rsidP="00D55756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41E0F0D4" w14:textId="77777777" w:rsidR="00701B4E" w:rsidRPr="00F5269A" w:rsidRDefault="00701B4E" w:rsidP="00D55756">
            <w:pPr>
              <w:rPr>
                <w:lang w:val="fr-BE"/>
              </w:rPr>
            </w:pPr>
          </w:p>
        </w:tc>
      </w:tr>
    </w:tbl>
    <w:p w14:paraId="41E0F0D6" w14:textId="77777777" w:rsidR="00701B4E" w:rsidRPr="00F5269A" w:rsidRDefault="00701B4E" w:rsidP="00D55756">
      <w:pPr>
        <w:rPr>
          <w:rFonts w:cs="Calibri"/>
          <w:lang w:val="fr-BE"/>
        </w:rPr>
      </w:pPr>
    </w:p>
    <w:sectPr w:rsidR="00701B4E" w:rsidRPr="00F5269A" w:rsidSect="00D55756">
      <w:footerReference w:type="default" r:id="rId13"/>
      <w:pgSz w:w="16838" w:h="11906" w:orient="landscape"/>
      <w:pgMar w:top="709" w:right="1134" w:bottom="851" w:left="737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560C7" w14:textId="77777777" w:rsidR="003B4DDA" w:rsidRDefault="003B4DDA">
      <w:r>
        <w:separator/>
      </w:r>
    </w:p>
  </w:endnote>
  <w:endnote w:type="continuationSeparator" w:id="0">
    <w:p w14:paraId="1E15F723" w14:textId="77777777" w:rsidR="003B4DDA" w:rsidRDefault="003B4DDA">
      <w:r>
        <w:continuationSeparator/>
      </w:r>
    </w:p>
  </w:endnote>
  <w:endnote w:type="continuationNotice" w:id="1">
    <w:p w14:paraId="3ED36C49" w14:textId="77777777" w:rsidR="003B4DDA" w:rsidRDefault="003B4D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Slab">
    <w:altName w:val="Roboto Slab"/>
    <w:charset w:val="00"/>
    <w:family w:val="auto"/>
    <w:pitch w:val="variable"/>
    <w:sig w:usb0="000004FF" w:usb1="8000405F" w:usb2="00000022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0F0DC" w14:textId="77777777" w:rsidR="00701B4E" w:rsidRDefault="00701B4E" w:rsidP="00D55756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</w:p>
  <w:p w14:paraId="41E0F0DD" w14:textId="2F09B855" w:rsidR="00701B4E" w:rsidRPr="00524F4E" w:rsidRDefault="00D55756" w:rsidP="00D55756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  <w:r w:rsidRPr="00524F4E">
      <w:rPr>
        <w:rFonts w:cs="Calibri"/>
        <w:sz w:val="18"/>
        <w:szCs w:val="18"/>
      </w:rPr>
      <w:t xml:space="preserve">A.E. - </w:t>
    </w:r>
    <w:r w:rsidRPr="00524F4E">
      <w:rPr>
        <w:rFonts w:cs="Calibri"/>
        <w:bCs/>
        <w:color w:val="000000"/>
        <w:sz w:val="18"/>
        <w:szCs w:val="18"/>
      </w:rPr>
      <w:t>202</w:t>
    </w:r>
    <w:r w:rsidR="00044D3B">
      <w:rPr>
        <w:rFonts w:cs="Calibri"/>
        <w:bCs/>
        <w:color w:val="000000"/>
        <w:sz w:val="18"/>
        <w:szCs w:val="18"/>
      </w:rPr>
      <w:t>5</w:t>
    </w:r>
    <w:r w:rsidRPr="00524F4E">
      <w:rPr>
        <w:rFonts w:cs="Calibri"/>
        <w:bCs/>
        <w:color w:val="000000"/>
        <w:sz w:val="18"/>
        <w:szCs w:val="18"/>
      </w:rPr>
      <w:t>-</w:t>
    </w:r>
    <w:r w:rsidR="00044D3B">
      <w:rPr>
        <w:rFonts w:cs="Calibri"/>
        <w:bCs/>
        <w:color w:val="000000"/>
        <w:sz w:val="18"/>
        <w:szCs w:val="18"/>
      </w:rPr>
      <w:t>025</w:t>
    </w:r>
    <w:r w:rsidRPr="00524F4E">
      <w:rPr>
        <w:rFonts w:cs="Calibri"/>
        <w:bCs/>
        <w:sz w:val="18"/>
        <w:szCs w:val="18"/>
      </w:rPr>
      <w:tab/>
    </w:r>
    <w:r w:rsidRPr="00524F4E">
      <w:rPr>
        <w:rFonts w:cs="Calibri"/>
        <w:sz w:val="18"/>
        <w:szCs w:val="18"/>
      </w:rPr>
      <w:t xml:space="preserve">Page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PAGE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7</w:t>
    </w:r>
    <w:r w:rsidRPr="00524F4E">
      <w:rPr>
        <w:rFonts w:cs="Calibri"/>
        <w:b/>
        <w:bCs/>
        <w:sz w:val="18"/>
        <w:szCs w:val="18"/>
      </w:rPr>
      <w:fldChar w:fldCharType="end"/>
    </w:r>
    <w:r w:rsidRPr="00524F4E">
      <w:rPr>
        <w:rFonts w:cs="Calibri"/>
        <w:sz w:val="18"/>
        <w:szCs w:val="18"/>
      </w:rPr>
      <w:t xml:space="preserve"> sur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NUMPAGES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8</w:t>
    </w:r>
    <w:r w:rsidRPr="00524F4E">
      <w:rPr>
        <w:rFonts w:cs="Calibri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0F0DE" w14:textId="77777777" w:rsidR="00701B4E" w:rsidRPr="00AD25CD" w:rsidRDefault="00701B4E" w:rsidP="00D55756">
    <w:pPr>
      <w:pStyle w:val="Pieddepage"/>
      <w:tabs>
        <w:tab w:val="clear" w:pos="9072"/>
      </w:tabs>
      <w:rPr>
        <w:rFonts w:cs="Calibri"/>
        <w:sz w:val="18"/>
        <w:szCs w:val="18"/>
      </w:rPr>
    </w:pPr>
  </w:p>
  <w:p w14:paraId="41E0F0DF" w14:textId="446C3FAF" w:rsidR="00701B4E" w:rsidRPr="00AD25CD" w:rsidRDefault="00D55756" w:rsidP="00D55756">
    <w:pPr>
      <w:pStyle w:val="Pieddepage"/>
      <w:tabs>
        <w:tab w:val="clear" w:pos="4536"/>
        <w:tab w:val="clear" w:pos="9072"/>
      </w:tabs>
      <w:rPr>
        <w:rFonts w:cs="Calibri"/>
        <w:sz w:val="18"/>
        <w:szCs w:val="18"/>
      </w:rPr>
    </w:pPr>
    <w:r w:rsidRPr="00AD25CD">
      <w:rPr>
        <w:rFonts w:cs="Calibri"/>
        <w:sz w:val="18"/>
        <w:szCs w:val="18"/>
      </w:rPr>
      <w:t xml:space="preserve">A.E. - </w:t>
    </w:r>
    <w:r w:rsidRPr="00AD25CD">
      <w:rPr>
        <w:rFonts w:cs="Calibri"/>
        <w:bCs/>
        <w:color w:val="000000"/>
        <w:sz w:val="18"/>
        <w:szCs w:val="18"/>
      </w:rPr>
      <w:t>202</w:t>
    </w:r>
    <w:r w:rsidR="00E50F90">
      <w:rPr>
        <w:rFonts w:cs="Calibri"/>
        <w:bCs/>
        <w:color w:val="000000"/>
        <w:sz w:val="18"/>
        <w:szCs w:val="18"/>
      </w:rPr>
      <w:t>5</w:t>
    </w:r>
    <w:r w:rsidRPr="00AD25CD">
      <w:rPr>
        <w:rFonts w:cs="Calibri"/>
        <w:bCs/>
        <w:color w:val="000000"/>
        <w:sz w:val="18"/>
        <w:szCs w:val="18"/>
      </w:rPr>
      <w:t>-0</w:t>
    </w:r>
    <w:r w:rsidR="00E50F90">
      <w:rPr>
        <w:rFonts w:cs="Calibri"/>
        <w:bCs/>
        <w:color w:val="000000"/>
        <w:sz w:val="18"/>
        <w:szCs w:val="18"/>
      </w:rPr>
      <w:t>25</w:t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sz w:val="18"/>
        <w:szCs w:val="18"/>
      </w:rPr>
      <w:t xml:space="preserve">Page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PAGE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8</w:t>
    </w:r>
    <w:r w:rsidRPr="00AD25CD">
      <w:rPr>
        <w:rFonts w:cs="Calibri"/>
        <w:b/>
        <w:bCs/>
        <w:sz w:val="18"/>
        <w:szCs w:val="18"/>
      </w:rPr>
      <w:fldChar w:fldCharType="end"/>
    </w:r>
    <w:r w:rsidRPr="00AD25CD">
      <w:rPr>
        <w:rFonts w:cs="Calibri"/>
        <w:sz w:val="18"/>
        <w:szCs w:val="18"/>
      </w:rPr>
      <w:t xml:space="preserve"> sur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NUMPAGES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8</w:t>
    </w:r>
    <w:r w:rsidRPr="00AD25CD">
      <w:rPr>
        <w:rFonts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0BD50" w14:textId="77777777" w:rsidR="003B4DDA" w:rsidRDefault="003B4DDA">
      <w:r>
        <w:separator/>
      </w:r>
    </w:p>
  </w:footnote>
  <w:footnote w:type="continuationSeparator" w:id="0">
    <w:p w14:paraId="43987DF4" w14:textId="77777777" w:rsidR="003B4DDA" w:rsidRDefault="003B4DDA">
      <w:r>
        <w:continuationSeparator/>
      </w:r>
    </w:p>
  </w:footnote>
  <w:footnote w:type="continuationNotice" w:id="1">
    <w:p w14:paraId="3D5BB5A3" w14:textId="77777777" w:rsidR="003B4DDA" w:rsidRDefault="003B4DDA"/>
  </w:footnote>
  <w:footnote w:id="2">
    <w:p w14:paraId="41E0F0E1" w14:textId="77777777" w:rsidR="00701B4E" w:rsidRDefault="00D55756" w:rsidP="00D55756">
      <w:pPr>
        <w:pStyle w:val="Notedebasdepage"/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Cocher la case correspondante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0000000B"/>
    <w:multiLevelType w:val="singleLevel"/>
    <w:tmpl w:val="0000000B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3E3A8C"/>
    <w:multiLevelType w:val="hybridMultilevel"/>
    <w:tmpl w:val="5BEE4546"/>
    <w:lvl w:ilvl="0" w:tplc="77F8F02A">
      <w:numFmt w:val="bullet"/>
      <w:lvlText w:val="-"/>
      <w:lvlJc w:val="left"/>
      <w:pPr>
        <w:ind w:left="720" w:hanging="360"/>
      </w:pPr>
      <w:rPr>
        <w:rFonts w:ascii="Univers" w:eastAsia="Times New Roman" w:hAnsi="Univers" w:cs="Univers" w:hint="default"/>
      </w:rPr>
    </w:lvl>
    <w:lvl w:ilvl="1" w:tplc="2FEE17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F869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2AA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4E8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D66D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9AC0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08C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CC7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C2416"/>
    <w:multiLevelType w:val="hybridMultilevel"/>
    <w:tmpl w:val="D22A3DB0"/>
    <w:lvl w:ilvl="0" w:tplc="9850D01A">
      <w:start w:val="1"/>
      <w:numFmt w:val="decimal"/>
      <w:pStyle w:val="Titre1"/>
      <w:lvlText w:val="Article %1 ."/>
      <w:lvlJc w:val="left"/>
      <w:pPr>
        <w:ind w:left="720" w:hanging="360"/>
      </w:pPr>
    </w:lvl>
    <w:lvl w:ilvl="1" w:tplc="0794FCE8" w:tentative="1">
      <w:start w:val="1"/>
      <w:numFmt w:val="lowerLetter"/>
      <w:lvlText w:val="%2."/>
      <w:lvlJc w:val="left"/>
      <w:pPr>
        <w:ind w:left="1440" w:hanging="360"/>
      </w:pPr>
    </w:lvl>
    <w:lvl w:ilvl="2" w:tplc="E2380F3A" w:tentative="1">
      <w:start w:val="1"/>
      <w:numFmt w:val="lowerRoman"/>
      <w:lvlText w:val="%3."/>
      <w:lvlJc w:val="right"/>
      <w:pPr>
        <w:ind w:left="2160" w:hanging="180"/>
      </w:pPr>
    </w:lvl>
    <w:lvl w:ilvl="3" w:tplc="769CBA6A" w:tentative="1">
      <w:start w:val="1"/>
      <w:numFmt w:val="decimal"/>
      <w:lvlText w:val="%4."/>
      <w:lvlJc w:val="left"/>
      <w:pPr>
        <w:ind w:left="2880" w:hanging="360"/>
      </w:pPr>
    </w:lvl>
    <w:lvl w:ilvl="4" w:tplc="F16EBB86" w:tentative="1">
      <w:start w:val="1"/>
      <w:numFmt w:val="lowerLetter"/>
      <w:lvlText w:val="%5."/>
      <w:lvlJc w:val="left"/>
      <w:pPr>
        <w:ind w:left="3600" w:hanging="360"/>
      </w:pPr>
    </w:lvl>
    <w:lvl w:ilvl="5" w:tplc="8002556C" w:tentative="1">
      <w:start w:val="1"/>
      <w:numFmt w:val="lowerRoman"/>
      <w:lvlText w:val="%6."/>
      <w:lvlJc w:val="right"/>
      <w:pPr>
        <w:ind w:left="4320" w:hanging="180"/>
      </w:pPr>
    </w:lvl>
    <w:lvl w:ilvl="6" w:tplc="8266EC1A" w:tentative="1">
      <w:start w:val="1"/>
      <w:numFmt w:val="decimal"/>
      <w:lvlText w:val="%7."/>
      <w:lvlJc w:val="left"/>
      <w:pPr>
        <w:ind w:left="5040" w:hanging="360"/>
      </w:pPr>
    </w:lvl>
    <w:lvl w:ilvl="7" w:tplc="5EEE3E52" w:tentative="1">
      <w:start w:val="1"/>
      <w:numFmt w:val="lowerLetter"/>
      <w:lvlText w:val="%8."/>
      <w:lvlJc w:val="left"/>
      <w:pPr>
        <w:ind w:left="5760" w:hanging="360"/>
      </w:pPr>
    </w:lvl>
    <w:lvl w:ilvl="8" w:tplc="59326D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63BAC"/>
    <w:multiLevelType w:val="hybridMultilevel"/>
    <w:tmpl w:val="ECB8EB64"/>
    <w:lvl w:ilvl="0" w:tplc="715C7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3444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066D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6E5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EF4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A42D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805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B0A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3E83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C559C3"/>
    <w:multiLevelType w:val="hybridMultilevel"/>
    <w:tmpl w:val="20EC5B0A"/>
    <w:lvl w:ilvl="0" w:tplc="3A6217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7D608CA" w:tentative="1">
      <w:start w:val="1"/>
      <w:numFmt w:val="lowerLetter"/>
      <w:lvlText w:val="%2."/>
      <w:lvlJc w:val="left"/>
      <w:pPr>
        <w:ind w:left="1506" w:hanging="360"/>
      </w:pPr>
    </w:lvl>
    <w:lvl w:ilvl="2" w:tplc="AB3EFCC6" w:tentative="1">
      <w:start w:val="1"/>
      <w:numFmt w:val="lowerRoman"/>
      <w:lvlText w:val="%3."/>
      <w:lvlJc w:val="right"/>
      <w:pPr>
        <w:ind w:left="2226" w:hanging="180"/>
      </w:pPr>
    </w:lvl>
    <w:lvl w:ilvl="3" w:tplc="F44E0AF2" w:tentative="1">
      <w:start w:val="1"/>
      <w:numFmt w:val="decimal"/>
      <w:lvlText w:val="%4."/>
      <w:lvlJc w:val="left"/>
      <w:pPr>
        <w:ind w:left="2946" w:hanging="360"/>
      </w:pPr>
    </w:lvl>
    <w:lvl w:ilvl="4" w:tplc="3252F3DE" w:tentative="1">
      <w:start w:val="1"/>
      <w:numFmt w:val="lowerLetter"/>
      <w:lvlText w:val="%5."/>
      <w:lvlJc w:val="left"/>
      <w:pPr>
        <w:ind w:left="3666" w:hanging="360"/>
      </w:pPr>
    </w:lvl>
    <w:lvl w:ilvl="5" w:tplc="3372F760" w:tentative="1">
      <w:start w:val="1"/>
      <w:numFmt w:val="lowerRoman"/>
      <w:lvlText w:val="%6."/>
      <w:lvlJc w:val="right"/>
      <w:pPr>
        <w:ind w:left="4386" w:hanging="180"/>
      </w:pPr>
    </w:lvl>
    <w:lvl w:ilvl="6" w:tplc="BD620174" w:tentative="1">
      <w:start w:val="1"/>
      <w:numFmt w:val="decimal"/>
      <w:lvlText w:val="%7."/>
      <w:lvlJc w:val="left"/>
      <w:pPr>
        <w:ind w:left="5106" w:hanging="360"/>
      </w:pPr>
    </w:lvl>
    <w:lvl w:ilvl="7" w:tplc="F768DEB6" w:tentative="1">
      <w:start w:val="1"/>
      <w:numFmt w:val="lowerLetter"/>
      <w:lvlText w:val="%8."/>
      <w:lvlJc w:val="left"/>
      <w:pPr>
        <w:ind w:left="5826" w:hanging="360"/>
      </w:pPr>
    </w:lvl>
    <w:lvl w:ilvl="8" w:tplc="7B501CD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B994F32"/>
    <w:multiLevelType w:val="hybridMultilevel"/>
    <w:tmpl w:val="61CE8C7E"/>
    <w:lvl w:ilvl="0" w:tplc="720839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A3AA5A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A296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C82C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F495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3CA7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89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4B3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680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2" w15:restartNumberingAfterBreak="0">
    <w:nsid w:val="379223AA"/>
    <w:multiLevelType w:val="hybridMultilevel"/>
    <w:tmpl w:val="C3C29582"/>
    <w:lvl w:ilvl="0" w:tplc="056EC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107C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7C0E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6A06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C7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9862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540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486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648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7E25"/>
    <w:multiLevelType w:val="hybridMultilevel"/>
    <w:tmpl w:val="45ECF0C8"/>
    <w:lvl w:ilvl="0" w:tplc="7E5C050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03C4E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2A8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42F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BCAB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9EAA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D28E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AD4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BEE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3183C"/>
    <w:multiLevelType w:val="hybridMultilevel"/>
    <w:tmpl w:val="FEEEB0A8"/>
    <w:lvl w:ilvl="0" w:tplc="F38A7A04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7CE01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286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FE32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44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CCE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5AC0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A57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B681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6205E5"/>
    <w:multiLevelType w:val="hybridMultilevel"/>
    <w:tmpl w:val="EF7E4042"/>
    <w:lvl w:ilvl="0" w:tplc="C3F2D79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7780E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F2E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B243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3014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B6BD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900E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9661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843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D6B50"/>
    <w:multiLevelType w:val="hybridMultilevel"/>
    <w:tmpl w:val="E65E6100"/>
    <w:lvl w:ilvl="0" w:tplc="3992F7E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CB3EB9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625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A265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A16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DA5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CA1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A5D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A239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52203"/>
    <w:multiLevelType w:val="hybridMultilevel"/>
    <w:tmpl w:val="0870F50A"/>
    <w:lvl w:ilvl="0" w:tplc="17DA7EFC">
      <w:start w:val="1"/>
      <w:numFmt w:val="decimal"/>
      <w:lvlText w:val="Article %1. "/>
      <w:lvlJc w:val="left"/>
      <w:pPr>
        <w:ind w:left="360" w:hanging="360"/>
      </w:pPr>
      <w:rPr>
        <w:rFonts w:hint="default"/>
        <w:caps/>
      </w:rPr>
    </w:lvl>
    <w:lvl w:ilvl="1" w:tplc="1DD4C904" w:tentative="1">
      <w:start w:val="1"/>
      <w:numFmt w:val="lowerLetter"/>
      <w:lvlText w:val="%2."/>
      <w:lvlJc w:val="left"/>
      <w:pPr>
        <w:ind w:left="1440" w:hanging="360"/>
      </w:pPr>
    </w:lvl>
    <w:lvl w:ilvl="2" w:tplc="3962EAA2" w:tentative="1">
      <w:start w:val="1"/>
      <w:numFmt w:val="lowerRoman"/>
      <w:lvlText w:val="%3."/>
      <w:lvlJc w:val="right"/>
      <w:pPr>
        <w:ind w:left="2160" w:hanging="180"/>
      </w:pPr>
    </w:lvl>
    <w:lvl w:ilvl="3" w:tplc="CB38B880" w:tentative="1">
      <w:start w:val="1"/>
      <w:numFmt w:val="decimal"/>
      <w:lvlText w:val="%4."/>
      <w:lvlJc w:val="left"/>
      <w:pPr>
        <w:ind w:left="2880" w:hanging="360"/>
      </w:pPr>
    </w:lvl>
    <w:lvl w:ilvl="4" w:tplc="843C8CE2" w:tentative="1">
      <w:start w:val="1"/>
      <w:numFmt w:val="lowerLetter"/>
      <w:lvlText w:val="%5."/>
      <w:lvlJc w:val="left"/>
      <w:pPr>
        <w:ind w:left="3600" w:hanging="360"/>
      </w:pPr>
    </w:lvl>
    <w:lvl w:ilvl="5" w:tplc="2EBC2ADE" w:tentative="1">
      <w:start w:val="1"/>
      <w:numFmt w:val="lowerRoman"/>
      <w:lvlText w:val="%6."/>
      <w:lvlJc w:val="right"/>
      <w:pPr>
        <w:ind w:left="4320" w:hanging="180"/>
      </w:pPr>
    </w:lvl>
    <w:lvl w:ilvl="6" w:tplc="CC8A4D4E" w:tentative="1">
      <w:start w:val="1"/>
      <w:numFmt w:val="decimal"/>
      <w:lvlText w:val="%7."/>
      <w:lvlJc w:val="left"/>
      <w:pPr>
        <w:ind w:left="5040" w:hanging="360"/>
      </w:pPr>
    </w:lvl>
    <w:lvl w:ilvl="7" w:tplc="40AC9B12" w:tentative="1">
      <w:start w:val="1"/>
      <w:numFmt w:val="lowerLetter"/>
      <w:lvlText w:val="%8."/>
      <w:lvlJc w:val="left"/>
      <w:pPr>
        <w:ind w:left="5760" w:hanging="360"/>
      </w:pPr>
    </w:lvl>
    <w:lvl w:ilvl="8" w:tplc="8DEAC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00900"/>
    <w:multiLevelType w:val="hybridMultilevel"/>
    <w:tmpl w:val="BB042C18"/>
    <w:lvl w:ilvl="0" w:tplc="2E5017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E96442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A82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40F8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8EC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5ECA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5CC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FC29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C67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B628C"/>
    <w:multiLevelType w:val="hybridMultilevel"/>
    <w:tmpl w:val="C3286046"/>
    <w:lvl w:ilvl="0" w:tplc="573866C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82FEF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340D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5E45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38A6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CE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3677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9499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38BD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10941"/>
    <w:multiLevelType w:val="hybridMultilevel"/>
    <w:tmpl w:val="51AA4D74"/>
    <w:lvl w:ilvl="0" w:tplc="065EBE14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A524E3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5AB8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4C85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98CD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89A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AAD5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28F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421F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8680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6A4240C8"/>
    <w:multiLevelType w:val="hybridMultilevel"/>
    <w:tmpl w:val="D7346DF0"/>
    <w:lvl w:ilvl="0" w:tplc="9F32E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AE55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881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61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5607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2E0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DA6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E25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6883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7A4096"/>
    <w:multiLevelType w:val="hybridMultilevel"/>
    <w:tmpl w:val="16B6BE2C"/>
    <w:lvl w:ilvl="0" w:tplc="29EA7E58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9D9C1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AEC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440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8E9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E0F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E2AB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A052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18F4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2ED3223"/>
    <w:multiLevelType w:val="hybridMultilevel"/>
    <w:tmpl w:val="7CC651B6"/>
    <w:lvl w:ilvl="0" w:tplc="EDB875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F8BA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BEB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EA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42A1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2897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4433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426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442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12FCE"/>
    <w:multiLevelType w:val="hybridMultilevel"/>
    <w:tmpl w:val="FBF227EE"/>
    <w:lvl w:ilvl="0" w:tplc="2FFE84A2">
      <w:start w:val="1"/>
      <w:numFmt w:val="decimal"/>
      <w:lvlText w:val="Article %1. "/>
      <w:lvlJc w:val="left"/>
      <w:pPr>
        <w:ind w:left="720" w:hanging="360"/>
      </w:pPr>
      <w:rPr>
        <w:rFonts w:hint="default"/>
      </w:rPr>
    </w:lvl>
    <w:lvl w:ilvl="1" w:tplc="9CE8EC6A" w:tentative="1">
      <w:start w:val="1"/>
      <w:numFmt w:val="lowerLetter"/>
      <w:lvlText w:val="%2."/>
      <w:lvlJc w:val="left"/>
      <w:pPr>
        <w:ind w:left="1440" w:hanging="360"/>
      </w:pPr>
    </w:lvl>
    <w:lvl w:ilvl="2" w:tplc="6198603E" w:tentative="1">
      <w:start w:val="1"/>
      <w:numFmt w:val="lowerRoman"/>
      <w:lvlText w:val="%3."/>
      <w:lvlJc w:val="right"/>
      <w:pPr>
        <w:ind w:left="2160" w:hanging="180"/>
      </w:pPr>
    </w:lvl>
    <w:lvl w:ilvl="3" w:tplc="83086826" w:tentative="1">
      <w:start w:val="1"/>
      <w:numFmt w:val="decimal"/>
      <w:lvlText w:val="%4."/>
      <w:lvlJc w:val="left"/>
      <w:pPr>
        <w:ind w:left="2880" w:hanging="360"/>
      </w:pPr>
    </w:lvl>
    <w:lvl w:ilvl="4" w:tplc="0532A5FE" w:tentative="1">
      <w:start w:val="1"/>
      <w:numFmt w:val="lowerLetter"/>
      <w:lvlText w:val="%5."/>
      <w:lvlJc w:val="left"/>
      <w:pPr>
        <w:ind w:left="3600" w:hanging="360"/>
      </w:pPr>
    </w:lvl>
    <w:lvl w:ilvl="5" w:tplc="88C090F2" w:tentative="1">
      <w:start w:val="1"/>
      <w:numFmt w:val="lowerRoman"/>
      <w:lvlText w:val="%6."/>
      <w:lvlJc w:val="right"/>
      <w:pPr>
        <w:ind w:left="4320" w:hanging="180"/>
      </w:pPr>
    </w:lvl>
    <w:lvl w:ilvl="6" w:tplc="3148DE1E" w:tentative="1">
      <w:start w:val="1"/>
      <w:numFmt w:val="decimal"/>
      <w:lvlText w:val="%7."/>
      <w:lvlJc w:val="left"/>
      <w:pPr>
        <w:ind w:left="5040" w:hanging="360"/>
      </w:pPr>
    </w:lvl>
    <w:lvl w:ilvl="7" w:tplc="D02CC9CC" w:tentative="1">
      <w:start w:val="1"/>
      <w:numFmt w:val="lowerLetter"/>
      <w:lvlText w:val="%8."/>
      <w:lvlJc w:val="left"/>
      <w:pPr>
        <w:ind w:left="5760" w:hanging="360"/>
      </w:pPr>
    </w:lvl>
    <w:lvl w:ilvl="8" w:tplc="170A2F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664AE"/>
    <w:multiLevelType w:val="hybridMultilevel"/>
    <w:tmpl w:val="C57CAF96"/>
    <w:lvl w:ilvl="0" w:tplc="42FC4F5A">
      <w:start w:val="1"/>
      <w:numFmt w:val="decimal"/>
      <w:pStyle w:val="Titre2"/>
      <w:lvlText w:val="%1."/>
      <w:lvlJc w:val="left"/>
      <w:pPr>
        <w:ind w:left="1854" w:hanging="360"/>
      </w:pPr>
    </w:lvl>
    <w:lvl w:ilvl="1" w:tplc="B3B0E9F2" w:tentative="1">
      <w:start w:val="1"/>
      <w:numFmt w:val="lowerLetter"/>
      <w:lvlText w:val="%2."/>
      <w:lvlJc w:val="left"/>
      <w:pPr>
        <w:ind w:left="2574" w:hanging="360"/>
      </w:pPr>
    </w:lvl>
    <w:lvl w:ilvl="2" w:tplc="A2263BE2" w:tentative="1">
      <w:start w:val="1"/>
      <w:numFmt w:val="lowerRoman"/>
      <w:lvlText w:val="%3."/>
      <w:lvlJc w:val="right"/>
      <w:pPr>
        <w:ind w:left="3294" w:hanging="180"/>
      </w:pPr>
    </w:lvl>
    <w:lvl w:ilvl="3" w:tplc="BFA255FA" w:tentative="1">
      <w:start w:val="1"/>
      <w:numFmt w:val="decimal"/>
      <w:lvlText w:val="%4."/>
      <w:lvlJc w:val="left"/>
      <w:pPr>
        <w:ind w:left="4014" w:hanging="360"/>
      </w:pPr>
    </w:lvl>
    <w:lvl w:ilvl="4" w:tplc="EE8066E8" w:tentative="1">
      <w:start w:val="1"/>
      <w:numFmt w:val="lowerLetter"/>
      <w:lvlText w:val="%5."/>
      <w:lvlJc w:val="left"/>
      <w:pPr>
        <w:ind w:left="4734" w:hanging="360"/>
      </w:pPr>
    </w:lvl>
    <w:lvl w:ilvl="5" w:tplc="6E38D734" w:tentative="1">
      <w:start w:val="1"/>
      <w:numFmt w:val="lowerRoman"/>
      <w:lvlText w:val="%6."/>
      <w:lvlJc w:val="right"/>
      <w:pPr>
        <w:ind w:left="5454" w:hanging="180"/>
      </w:pPr>
    </w:lvl>
    <w:lvl w:ilvl="6" w:tplc="62BC271E" w:tentative="1">
      <w:start w:val="1"/>
      <w:numFmt w:val="decimal"/>
      <w:lvlText w:val="%7."/>
      <w:lvlJc w:val="left"/>
      <w:pPr>
        <w:ind w:left="6174" w:hanging="360"/>
      </w:pPr>
    </w:lvl>
    <w:lvl w:ilvl="7" w:tplc="1AA6D90A" w:tentative="1">
      <w:start w:val="1"/>
      <w:numFmt w:val="lowerLetter"/>
      <w:lvlText w:val="%8."/>
      <w:lvlJc w:val="left"/>
      <w:pPr>
        <w:ind w:left="6894" w:hanging="360"/>
      </w:pPr>
    </w:lvl>
    <w:lvl w:ilvl="8" w:tplc="CE040D3E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66277273">
    <w:abstractNumId w:val="1"/>
  </w:num>
  <w:num w:numId="2" w16cid:durableId="2015379502">
    <w:abstractNumId w:val="2"/>
  </w:num>
  <w:num w:numId="3" w16cid:durableId="1654211098">
    <w:abstractNumId w:val="3"/>
  </w:num>
  <w:num w:numId="4" w16cid:durableId="1644457135">
    <w:abstractNumId w:val="23"/>
  </w:num>
  <w:num w:numId="5" w16cid:durableId="82184551">
    <w:abstractNumId w:val="11"/>
  </w:num>
  <w:num w:numId="6" w16cid:durableId="244607716">
    <w:abstractNumId w:val="4"/>
  </w:num>
  <w:num w:numId="7" w16cid:durableId="236985050">
    <w:abstractNumId w:val="9"/>
  </w:num>
  <w:num w:numId="8" w16cid:durableId="1642539979">
    <w:abstractNumId w:val="5"/>
  </w:num>
  <w:num w:numId="9" w16cid:durableId="256258211">
    <w:abstractNumId w:val="29"/>
  </w:num>
  <w:num w:numId="10" w16cid:durableId="1239247214">
    <w:abstractNumId w:val="29"/>
  </w:num>
  <w:num w:numId="11" w16cid:durableId="1510413162">
    <w:abstractNumId w:val="6"/>
  </w:num>
  <w:num w:numId="12" w16cid:durableId="784274913">
    <w:abstractNumId w:val="22"/>
  </w:num>
  <w:num w:numId="13" w16cid:durableId="18490460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1720783096">
    <w:abstractNumId w:val="25"/>
  </w:num>
  <w:num w:numId="15" w16cid:durableId="1385062717">
    <w:abstractNumId w:val="8"/>
  </w:num>
  <w:num w:numId="16" w16cid:durableId="341857975">
    <w:abstractNumId w:val="27"/>
  </w:num>
  <w:num w:numId="17" w16cid:durableId="1267154767">
    <w:abstractNumId w:val="15"/>
  </w:num>
  <w:num w:numId="18" w16cid:durableId="119955403">
    <w:abstractNumId w:val="24"/>
  </w:num>
  <w:num w:numId="19" w16cid:durableId="1634872998">
    <w:abstractNumId w:val="19"/>
  </w:num>
  <w:num w:numId="20" w16cid:durableId="1742557889">
    <w:abstractNumId w:val="18"/>
  </w:num>
  <w:num w:numId="21" w16cid:durableId="1119639419">
    <w:abstractNumId w:val="12"/>
  </w:num>
  <w:num w:numId="22" w16cid:durableId="963732942">
    <w:abstractNumId w:val="21"/>
  </w:num>
  <w:num w:numId="23" w16cid:durableId="1522549451">
    <w:abstractNumId w:val="20"/>
  </w:num>
  <w:num w:numId="24" w16cid:durableId="735663131">
    <w:abstractNumId w:val="16"/>
  </w:num>
  <w:num w:numId="25" w16cid:durableId="948269954">
    <w:abstractNumId w:val="13"/>
  </w:num>
  <w:num w:numId="26" w16cid:durableId="1758819668">
    <w:abstractNumId w:val="17"/>
  </w:num>
  <w:num w:numId="27" w16cid:durableId="936254242">
    <w:abstractNumId w:val="26"/>
  </w:num>
  <w:num w:numId="28" w16cid:durableId="978730656">
    <w:abstractNumId w:val="14"/>
  </w:num>
  <w:num w:numId="29" w16cid:durableId="222303545">
    <w:abstractNumId w:val="28"/>
  </w:num>
  <w:num w:numId="30" w16cid:durableId="2026322726">
    <w:abstractNumId w:val="7"/>
  </w:num>
  <w:num w:numId="31" w16cid:durableId="257980545">
    <w:abstractNumId w:val="10"/>
  </w:num>
  <w:num w:numId="32" w16cid:durableId="61775712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F1E"/>
    <w:rsid w:val="00044D3B"/>
    <w:rsid w:val="00063189"/>
    <w:rsid w:val="00064A8E"/>
    <w:rsid w:val="00082780"/>
    <w:rsid w:val="00096DA7"/>
    <w:rsid w:val="000A5E56"/>
    <w:rsid w:val="00102C44"/>
    <w:rsid w:val="00144041"/>
    <w:rsid w:val="00163BA1"/>
    <w:rsid w:val="001A1587"/>
    <w:rsid w:val="001A282B"/>
    <w:rsid w:val="001A37D1"/>
    <w:rsid w:val="001A60E2"/>
    <w:rsid w:val="001E5D1E"/>
    <w:rsid w:val="001F38A4"/>
    <w:rsid w:val="00242077"/>
    <w:rsid w:val="00256F3F"/>
    <w:rsid w:val="00274F76"/>
    <w:rsid w:val="002A3274"/>
    <w:rsid w:val="00321CE0"/>
    <w:rsid w:val="00350291"/>
    <w:rsid w:val="00367AC4"/>
    <w:rsid w:val="00372C80"/>
    <w:rsid w:val="003B4DDA"/>
    <w:rsid w:val="003F62C0"/>
    <w:rsid w:val="00403259"/>
    <w:rsid w:val="00464C6D"/>
    <w:rsid w:val="004C1DBD"/>
    <w:rsid w:val="004C3540"/>
    <w:rsid w:val="005C75D6"/>
    <w:rsid w:val="006316C4"/>
    <w:rsid w:val="00680504"/>
    <w:rsid w:val="006A1A04"/>
    <w:rsid w:val="006F4F1D"/>
    <w:rsid w:val="00701B4E"/>
    <w:rsid w:val="007023C9"/>
    <w:rsid w:val="007363A3"/>
    <w:rsid w:val="00746B29"/>
    <w:rsid w:val="00791ADC"/>
    <w:rsid w:val="007A1170"/>
    <w:rsid w:val="007B7223"/>
    <w:rsid w:val="007D38EF"/>
    <w:rsid w:val="00817473"/>
    <w:rsid w:val="00880F1E"/>
    <w:rsid w:val="008B7A84"/>
    <w:rsid w:val="008F091B"/>
    <w:rsid w:val="00915A3C"/>
    <w:rsid w:val="00933129"/>
    <w:rsid w:val="00935557"/>
    <w:rsid w:val="009A5638"/>
    <w:rsid w:val="009B4FA9"/>
    <w:rsid w:val="00A46AFC"/>
    <w:rsid w:val="00A91F26"/>
    <w:rsid w:val="00AA298B"/>
    <w:rsid w:val="00AF46B4"/>
    <w:rsid w:val="00B068E1"/>
    <w:rsid w:val="00BC20BA"/>
    <w:rsid w:val="00BD7BE8"/>
    <w:rsid w:val="00C274DC"/>
    <w:rsid w:val="00C27A7B"/>
    <w:rsid w:val="00C360A6"/>
    <w:rsid w:val="00C959FB"/>
    <w:rsid w:val="00CE49A6"/>
    <w:rsid w:val="00D24817"/>
    <w:rsid w:val="00D55756"/>
    <w:rsid w:val="00D859B7"/>
    <w:rsid w:val="00DF702D"/>
    <w:rsid w:val="00DF77E4"/>
    <w:rsid w:val="00E07D1F"/>
    <w:rsid w:val="00E1164C"/>
    <w:rsid w:val="00E50F90"/>
    <w:rsid w:val="00E70152"/>
    <w:rsid w:val="00E847E7"/>
    <w:rsid w:val="00EC5571"/>
    <w:rsid w:val="00EF20BE"/>
    <w:rsid w:val="00F02DDC"/>
    <w:rsid w:val="00F33F05"/>
    <w:rsid w:val="00F402AA"/>
    <w:rsid w:val="00F7218E"/>
    <w:rsid w:val="00F767F7"/>
    <w:rsid w:val="00FB52E5"/>
    <w:rsid w:val="00FC2F54"/>
    <w:rsid w:val="00FD7AC3"/>
    <w:rsid w:val="4BE6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E0EF3D"/>
  <w15:docId w15:val="{4C01FD0B-39F9-4728-ABAD-7983A264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799"/>
    <w:pPr>
      <w:suppressAutoHyphens/>
      <w:jc w:val="both"/>
    </w:pPr>
    <w:rPr>
      <w:rFonts w:ascii="Calibri" w:hAnsi="Calibri" w:cs="Univers"/>
      <w:sz w:val="22"/>
      <w:lang w:eastAsia="zh-CN"/>
    </w:rPr>
  </w:style>
  <w:style w:type="paragraph" w:styleId="Titre1">
    <w:name w:val="heading 1"/>
    <w:basedOn w:val="Normal"/>
    <w:next w:val="Normal"/>
    <w:link w:val="Titre1Car"/>
    <w:qFormat/>
    <w:rsid w:val="003F260B"/>
    <w:pPr>
      <w:keepNext/>
      <w:numPr>
        <w:numId w:val="11"/>
      </w:numPr>
      <w:ind w:left="0" w:hanging="11"/>
      <w:outlineLvl w:val="0"/>
    </w:pPr>
    <w:rPr>
      <w:rFonts w:cs="Times New Roman"/>
      <w:b/>
      <w:color w:val="2F5496"/>
      <w:sz w:val="28"/>
      <w:szCs w:val="28"/>
    </w:rPr>
  </w:style>
  <w:style w:type="paragraph" w:styleId="Titre2">
    <w:name w:val="heading 2"/>
    <w:aliases w:val="2,Chapter x.x,H2,Header 2,Heading 2a,UNDERRUBRIK 1-2,h2,l2"/>
    <w:basedOn w:val="Normal"/>
    <w:next w:val="Normal"/>
    <w:link w:val="Titre2Car"/>
    <w:qFormat/>
    <w:rsid w:val="003A4A5F"/>
    <w:pPr>
      <w:keepNext/>
      <w:numPr>
        <w:numId w:val="32"/>
      </w:numPr>
      <w:pBdr>
        <w:bottom w:val="single" w:sz="12" w:space="1" w:color="EA4B3C"/>
      </w:pBdr>
      <w:suppressAutoHyphens w:val="0"/>
      <w:spacing w:before="360" w:after="120"/>
      <w:ind w:right="281"/>
      <w:outlineLvl w:val="1"/>
    </w:pPr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</w:pPr>
  </w:style>
  <w:style w:type="paragraph" w:customStyle="1" w:styleId="fcasegauche">
    <w:name w:val="f_case_gauche"/>
    <w:basedOn w:val="Normal"/>
    <w:pPr>
      <w:spacing w:after="60"/>
      <w:ind w:left="284" w:hanging="284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Titre1Car">
    <w:name w:val="Titre 1 Car"/>
    <w:link w:val="Titre1"/>
    <w:rsid w:val="003F260B"/>
    <w:rPr>
      <w:rFonts w:ascii="Calibri" w:hAnsi="Calibri"/>
      <w:b/>
      <w:color w:val="2F5496"/>
      <w:sz w:val="28"/>
      <w:szCs w:val="28"/>
      <w:lang w:eastAsia="zh-CN"/>
    </w:rPr>
  </w:style>
  <w:style w:type="character" w:customStyle="1" w:styleId="PieddepageCar">
    <w:name w:val="Pied de page Car"/>
    <w:link w:val="Pieddepage"/>
    <w:uiPriority w:val="99"/>
    <w:rsid w:val="002A6560"/>
    <w:rPr>
      <w:rFonts w:cs="Univers"/>
      <w:sz w:val="22"/>
      <w:lang w:eastAsia="zh-CN"/>
    </w:rPr>
  </w:style>
  <w:style w:type="paragraph" w:customStyle="1" w:styleId="Normal1">
    <w:name w:val="Normal1"/>
    <w:basedOn w:val="Normal"/>
    <w:autoRedefine/>
    <w:rsid w:val="008B6D9D"/>
    <w:pPr>
      <w:keepLines/>
      <w:tabs>
        <w:tab w:val="left" w:pos="567"/>
        <w:tab w:val="left" w:pos="1134"/>
      </w:tabs>
      <w:suppressAutoHyphens w:val="0"/>
      <w:spacing w:before="60" w:after="60"/>
      <w:ind w:right="-145"/>
      <w:jc w:val="left"/>
    </w:pPr>
    <w:rPr>
      <w:rFonts w:cs="Calibri"/>
      <w:sz w:val="20"/>
      <w:lang w:val="fr-BE" w:eastAsia="fr-FR"/>
    </w:rPr>
  </w:style>
  <w:style w:type="paragraph" w:customStyle="1" w:styleId="Tabulation-Points2">
    <w:name w:val="Tabulation - Points 2"/>
    <w:basedOn w:val="Normal"/>
    <w:rsid w:val="00951CE2"/>
    <w:pPr>
      <w:tabs>
        <w:tab w:val="left" w:leader="dot" w:pos="9072"/>
      </w:tabs>
      <w:suppressAutoHyphens w:val="0"/>
    </w:pPr>
    <w:rPr>
      <w:rFonts w:cs="Times New Roman"/>
      <w:szCs w:val="22"/>
      <w:lang w:eastAsia="fr-FR"/>
    </w:rPr>
  </w:style>
  <w:style w:type="character" w:customStyle="1" w:styleId="sous-titreCar">
    <w:name w:val="sous-titre Car"/>
    <w:link w:val="sous-titre"/>
    <w:locked/>
    <w:rsid w:val="00951CE2"/>
    <w:rPr>
      <w:rFonts w:ascii="Calibri" w:hAnsi="Calibri" w:cs="Calibri"/>
      <w:b/>
      <w:color w:val="808080"/>
      <w:sz w:val="24"/>
      <w:lang w:val="fr-BE" w:eastAsia="en-US"/>
    </w:rPr>
  </w:style>
  <w:style w:type="paragraph" w:customStyle="1" w:styleId="sous-titre">
    <w:name w:val="sous-titre"/>
    <w:basedOn w:val="Titre2"/>
    <w:link w:val="sous-titreCar"/>
    <w:qFormat/>
    <w:rsid w:val="00951CE2"/>
    <w:pPr>
      <w:numPr>
        <w:numId w:val="0"/>
      </w:numPr>
      <w:pBdr>
        <w:bottom w:val="single" w:sz="12" w:space="1" w:color="808080"/>
      </w:pBdr>
      <w:tabs>
        <w:tab w:val="left" w:pos="567"/>
        <w:tab w:val="left" w:pos="993"/>
      </w:tabs>
      <w:spacing w:before="240" w:after="60"/>
    </w:pPr>
    <w:rPr>
      <w:color w:val="808080"/>
    </w:rPr>
  </w:style>
  <w:style w:type="table" w:styleId="Grilledutableau">
    <w:name w:val="Table Grid"/>
    <w:basedOn w:val="TableauNormal"/>
    <w:rsid w:val="0095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3850E9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3850E9"/>
    <w:rPr>
      <w:rFonts w:cs="Univers"/>
      <w:sz w:val="22"/>
      <w:lang w:eastAsia="zh-CN"/>
    </w:rPr>
  </w:style>
  <w:style w:type="paragraph" w:customStyle="1" w:styleId="Tabulation-Points">
    <w:name w:val="Tabulation - Points"/>
    <w:basedOn w:val="Normal"/>
    <w:rsid w:val="003850E9"/>
    <w:pPr>
      <w:tabs>
        <w:tab w:val="left" w:leader="dot" w:pos="9072"/>
      </w:tabs>
      <w:suppressAutoHyphens w:val="0"/>
      <w:ind w:left="284"/>
    </w:pPr>
    <w:rPr>
      <w:rFonts w:cs="Times New Roman"/>
      <w:szCs w:val="22"/>
      <w:lang w:eastAsia="fr-FR"/>
    </w:rPr>
  </w:style>
  <w:style w:type="paragraph" w:customStyle="1" w:styleId="Personnemorale">
    <w:name w:val="Personne morale"/>
    <w:basedOn w:val="Normal"/>
    <w:rsid w:val="003850E9"/>
    <w:pPr>
      <w:suppressAutoHyphens w:val="0"/>
    </w:pPr>
    <w:rPr>
      <w:rFonts w:cs="Times New Roman"/>
      <w:b/>
      <w:bCs/>
      <w:noProof/>
      <w:szCs w:val="22"/>
      <w:lang w:eastAsia="fr-FR"/>
    </w:rPr>
  </w:style>
  <w:style w:type="character" w:customStyle="1" w:styleId="En-tteCar">
    <w:name w:val="En-tête Car"/>
    <w:link w:val="En-tte"/>
    <w:rsid w:val="003850E9"/>
    <w:rPr>
      <w:rFonts w:cs="Univers"/>
      <w:sz w:val="22"/>
      <w:lang w:eastAsia="zh-CN"/>
    </w:rPr>
  </w:style>
  <w:style w:type="paragraph" w:styleId="TM1">
    <w:name w:val="toc 1"/>
    <w:basedOn w:val="Normal"/>
    <w:next w:val="Normal"/>
    <w:uiPriority w:val="39"/>
    <w:rsid w:val="0021357B"/>
    <w:pPr>
      <w:tabs>
        <w:tab w:val="right" w:pos="9071"/>
      </w:tabs>
      <w:suppressAutoHyphens w:val="0"/>
      <w:spacing w:before="200" w:after="200"/>
      <w:jc w:val="left"/>
    </w:pPr>
    <w:rPr>
      <w:rFonts w:ascii="Century Gothic" w:hAnsi="Century Gothic" w:cs="Times New Roman"/>
      <w:b/>
      <w:bCs/>
      <w:caps/>
      <w:szCs w:val="2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1357B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sz w:val="32"/>
      <w:szCs w:val="32"/>
      <w:lang w:eastAsia="fr-FR"/>
    </w:rPr>
  </w:style>
  <w:style w:type="paragraph" w:customStyle="1" w:styleId="AnnexeStyle1">
    <w:name w:val="Annexe Style1"/>
    <w:basedOn w:val="Titre1"/>
    <w:next w:val="Normal"/>
    <w:qFormat/>
    <w:rsid w:val="00B23E3C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ind w:left="-11"/>
      <w:jc w:val="center"/>
    </w:pPr>
    <w:rPr>
      <w:rFonts w:cs="Calibri"/>
      <w:color w:val="auto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1357B"/>
    <w:pPr>
      <w:ind w:left="220" w:hanging="220"/>
    </w:pPr>
  </w:style>
  <w:style w:type="paragraph" w:styleId="Paragraphedeliste">
    <w:name w:val="List Paragraph"/>
    <w:basedOn w:val="Normal"/>
    <w:uiPriority w:val="34"/>
    <w:qFormat/>
    <w:rsid w:val="005611F7"/>
    <w:pPr>
      <w:ind w:left="720"/>
      <w:contextualSpacing/>
      <w:jc w:val="left"/>
    </w:pPr>
    <w:rPr>
      <w:rFonts w:ascii="Arial" w:hAnsi="Arial"/>
      <w:sz w:val="20"/>
    </w:rPr>
  </w:style>
  <w:style w:type="character" w:customStyle="1" w:styleId="Titre2Car">
    <w:name w:val="Titre 2 Car"/>
    <w:aliases w:val="2 Car,Chapter x.x Car,H2 Car,Header 2 Car,Heading 2a Car,UNDERRUBRIK 1-2 Car,h2 Car,l2 Car"/>
    <w:link w:val="Titre2"/>
    <w:rsid w:val="003A4A5F"/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B1063A"/>
    <w:pPr>
      <w:tabs>
        <w:tab w:val="left" w:pos="1418"/>
        <w:tab w:val="right" w:leader="dot" w:pos="9638"/>
      </w:tabs>
      <w:ind w:left="220"/>
    </w:pPr>
  </w:style>
  <w:style w:type="character" w:customStyle="1" w:styleId="NotedebasdepageCar">
    <w:name w:val="Note de bas de page Car"/>
    <w:link w:val="Notedebasdepage"/>
    <w:rsid w:val="00DC5846"/>
    <w:rPr>
      <w:rFonts w:ascii="Calibri" w:hAnsi="Calibri" w:cs="Univers"/>
      <w:sz w:val="22"/>
      <w:lang w:eastAsia="zh-CN"/>
    </w:rPr>
  </w:style>
  <w:style w:type="paragraph" w:customStyle="1" w:styleId="Style2">
    <w:name w:val="Style2"/>
    <w:basedOn w:val="Normal"/>
    <w:link w:val="Style2Car"/>
    <w:qFormat/>
    <w:rsid w:val="002A3274"/>
    <w:pPr>
      <w:suppressAutoHyphens w:val="0"/>
      <w:spacing w:after="120"/>
      <w:jc w:val="center"/>
    </w:pPr>
    <w:rPr>
      <w:rFonts w:ascii="Roboto Slab" w:hAnsi="Roboto Slab" w:cs="Times New Roman"/>
      <w:b/>
      <w:bCs/>
      <w:color w:val="0F3250"/>
      <w:sz w:val="40"/>
      <w:szCs w:val="40"/>
      <w:u w:val="single"/>
      <w:lang w:eastAsia="en-US"/>
    </w:rPr>
  </w:style>
  <w:style w:type="character" w:customStyle="1" w:styleId="Style2Car">
    <w:name w:val="Style2 Car"/>
    <w:link w:val="Style2"/>
    <w:rsid w:val="002A3274"/>
    <w:rPr>
      <w:rFonts w:ascii="Roboto Slab" w:hAnsi="Roboto Slab"/>
      <w:b/>
      <w:bCs/>
      <w:color w:val="0F3250"/>
      <w:sz w:val="40"/>
      <w:szCs w:val="40"/>
      <w:u w:val="single"/>
      <w:lang w:eastAsia="en-US"/>
    </w:rPr>
  </w:style>
  <w:style w:type="paragraph" w:customStyle="1" w:styleId="Style1">
    <w:name w:val="Style1"/>
    <w:basedOn w:val="Corpsdetexte"/>
    <w:link w:val="Style1Car"/>
    <w:qFormat/>
    <w:rsid w:val="005C75D6"/>
    <w:pPr>
      <w:tabs>
        <w:tab w:val="clear" w:pos="426"/>
      </w:tabs>
      <w:suppressAutoHyphens w:val="0"/>
      <w:spacing w:before="0" w:after="120"/>
      <w:jc w:val="center"/>
    </w:pPr>
    <w:rPr>
      <w:rFonts w:ascii="Roboto Slab" w:hAnsi="Roboto Slab" w:cs="Times New Roman"/>
      <w:bCs/>
      <w:color w:val="0F3250"/>
      <w:sz w:val="28"/>
      <w:szCs w:val="32"/>
      <w:u w:val="single"/>
      <w:lang w:eastAsia="en-US"/>
    </w:rPr>
  </w:style>
  <w:style w:type="character" w:customStyle="1" w:styleId="Style1Car">
    <w:name w:val="Style1 Car"/>
    <w:link w:val="Style1"/>
    <w:rsid w:val="005C75D6"/>
    <w:rPr>
      <w:rFonts w:ascii="Roboto Slab" w:hAnsi="Roboto Slab"/>
      <w:b/>
      <w:bCs/>
      <w:color w:val="0F3250"/>
      <w:sz w:val="28"/>
      <w:szCs w:val="3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b9721a-228e-4b6c-9c72-312cc28c5073">
      <Terms xmlns="http://schemas.microsoft.com/office/infopath/2007/PartnerControls"/>
    </lcf76f155ced4ddcb4097134ff3c332f>
    <TaxCatchAll xmlns="66a054c2-5e72-466f-99bc-6de005aab70e" xsi:nil="true"/>
  </documentManagement>
</p:properties>
</file>

<file path=customXml/itemProps1.xml><?xml version="1.0" encoding="utf-8"?>
<ds:datastoreItem xmlns:ds="http://schemas.openxmlformats.org/officeDocument/2006/customXml" ds:itemID="{29D29FFA-FCF0-4259-8E17-4831C4D048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72D8F-784C-4C71-BFDC-939AAA7FD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AAD8F-A6D3-47AC-9CC2-E9C63D960F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2C8BC6-D878-4161-A859-998D29089250}">
  <ds:schemaRefs>
    <ds:schemaRef ds:uri="http://schemas.microsoft.com/office/2006/metadata/properties"/>
    <ds:schemaRef ds:uri="http://schemas.microsoft.com/office/infopath/2007/PartnerControls"/>
    <ds:schemaRef ds:uri="72b9721a-228e-4b6c-9c72-312cc28c5073"/>
    <ds:schemaRef ds:uri="66a054c2-5e72-466f-99bc-6de005aab7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10</TotalTime>
  <Pages>8</Pages>
  <Words>1218</Words>
  <Characters>6705</Characters>
  <Application>Microsoft Office Word</Application>
  <DocSecurity>0</DocSecurity>
  <Lines>55</Lines>
  <Paragraphs>15</Paragraphs>
  <ScaleCrop>false</ScaleCrop>
  <Company>MINEFI</Company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Philippine FAVRE</cp:lastModifiedBy>
  <cp:revision>19</cp:revision>
  <cp:lastPrinted>2016-04-08T23:31:00Z</cp:lastPrinted>
  <dcterms:created xsi:type="dcterms:W3CDTF">2024-09-20T12:51:00Z</dcterms:created>
  <dcterms:modified xsi:type="dcterms:W3CDTF">2025-03-31T13:44:00Z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SIP_Label_93d45b04-b48d-41ef-8ae8-c246086b38a8_Enabled">
    <vt:lpwstr>true</vt:lpwstr>
  </property>
  <property fmtid="{D5CDD505-2E9C-101B-9397-08002B2CF9AE}" pid="5" name="MSIP_Label_93d45b04-b48d-41ef-8ae8-c246086b38a8_SetDate">
    <vt:lpwstr>2024-06-04T15:37:55Z</vt:lpwstr>
  </property>
  <property fmtid="{D5CDD505-2E9C-101B-9397-08002B2CF9AE}" pid="6" name="MSIP_Label_93d45b04-b48d-41ef-8ae8-c246086b38a8_Method">
    <vt:lpwstr>Standard</vt:lpwstr>
  </property>
  <property fmtid="{D5CDD505-2E9C-101B-9397-08002B2CF9AE}" pid="7" name="MSIP_Label_93d45b04-b48d-41ef-8ae8-c246086b38a8_Name">
    <vt:lpwstr>defa4170-0d19-0005-0004-bc88714345d2</vt:lpwstr>
  </property>
  <property fmtid="{D5CDD505-2E9C-101B-9397-08002B2CF9AE}" pid="8" name="MSIP_Label_93d45b04-b48d-41ef-8ae8-c246086b38a8_SiteId">
    <vt:lpwstr>f2a69424-583d-4537-8e59-ecaf6313b6fe</vt:lpwstr>
  </property>
  <property fmtid="{D5CDD505-2E9C-101B-9397-08002B2CF9AE}" pid="9" name="MSIP_Label_93d45b04-b48d-41ef-8ae8-c246086b38a8_ActionId">
    <vt:lpwstr>ac500322-1a44-4b68-bf6a-35ba62b44095</vt:lpwstr>
  </property>
  <property fmtid="{D5CDD505-2E9C-101B-9397-08002B2CF9AE}" pid="10" name="MSIP_Label_93d45b04-b48d-41ef-8ae8-c246086b38a8_ContentBits">
    <vt:lpwstr>0</vt:lpwstr>
  </property>
  <property fmtid="{D5CDD505-2E9C-101B-9397-08002B2CF9AE}" pid="11" name="MediaServiceImageTags">
    <vt:lpwstr/>
  </property>
</Properties>
</file>