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FC95B1" w14:textId="77777777" w:rsidR="00F9463E" w:rsidRDefault="00F9463E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fr-FR"/>
        </w:rPr>
        <w:drawing>
          <wp:anchor distT="0" distB="0" distL="114300" distR="114300" simplePos="0" relativeHeight="251660288" behindDoc="0" locked="0" layoutInCell="1" allowOverlap="1" wp14:anchorId="7373A978" wp14:editId="37394EF7">
            <wp:simplePos x="0" y="0"/>
            <wp:positionH relativeFrom="column">
              <wp:posOffset>1964055</wp:posOffset>
            </wp:positionH>
            <wp:positionV relativeFrom="paragraph">
              <wp:posOffset>-233680</wp:posOffset>
            </wp:positionV>
            <wp:extent cx="2628900" cy="125031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F9463E" w14:paraId="29F6F3E5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4B079239" w14:textId="77777777" w:rsidR="00F9463E" w:rsidRDefault="00F9463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C817643" w14:textId="77777777" w:rsidR="00F9463E" w:rsidRDefault="00F9463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14:paraId="0DA2D537" w14:textId="77777777" w:rsidR="00F9463E" w:rsidRDefault="00F9463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  <w:p w14:paraId="3ADA4F9C" w14:textId="77777777" w:rsidR="00F9463E" w:rsidRDefault="00F9463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  <w:p w14:paraId="642CE917" w14:textId="77777777" w:rsidR="00F9463E" w:rsidRDefault="00F9463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</w:tc>
      </w:tr>
    </w:tbl>
    <w:p w14:paraId="01F7582F" w14:textId="77777777" w:rsidR="00F9463E" w:rsidRDefault="00F9463E" w:rsidP="00844DAA">
      <w:pPr>
        <w:tabs>
          <w:tab w:val="left" w:pos="851"/>
        </w:tabs>
        <w:sectPr w:rsidR="00F9463E" w:rsidSect="00F9463E">
          <w:footerReference w:type="default" r:id="rId9"/>
          <w:pgSz w:w="11906" w:h="16838"/>
          <w:pgMar w:top="454" w:right="851" w:bottom="736" w:left="851" w:header="720" w:footer="680" w:gutter="0"/>
          <w:pgNumType w:start="1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F9463E" w14:paraId="63E97D3F" w14:textId="77777777">
        <w:tc>
          <w:tcPr>
            <w:tcW w:w="9002" w:type="dxa"/>
            <w:shd w:val="clear" w:color="auto" w:fill="66CCFF"/>
          </w:tcPr>
          <w:p w14:paraId="08FEBB33" w14:textId="77777777" w:rsidR="00F9463E" w:rsidRDefault="00F9463E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2F6048E1" w14:textId="77777777" w:rsidR="00F9463E" w:rsidRDefault="00F9463E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Style w:val="Caractresdenotedebasdepage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1BD8B6CC" w14:textId="77777777" w:rsidR="00F9463E" w:rsidRDefault="00F9463E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0F76C6E0" w14:textId="77777777" w:rsidR="00F9463E" w:rsidRPr="00972CC5" w:rsidRDefault="00F9463E" w:rsidP="006C4338">
      <w:pPr>
        <w:tabs>
          <w:tab w:val="left" w:pos="851"/>
        </w:tabs>
        <w:rPr>
          <w:sz w:val="16"/>
          <w:szCs w:val="16"/>
        </w:rPr>
      </w:pPr>
    </w:p>
    <w:p w14:paraId="5AB8273C" w14:textId="77777777" w:rsidR="00F9463E" w:rsidRDefault="00F9463E" w:rsidP="00AC366C">
      <w:pPr>
        <w:pStyle w:val="Corpsdetexte31"/>
        <w:tabs>
          <w:tab w:val="left" w:pos="851"/>
        </w:tabs>
        <w:jc w:val="both"/>
      </w:pPr>
      <w:r>
        <w:rPr>
          <w:sz w:val="18"/>
          <w:szCs w:val="18"/>
        </w:rPr>
        <w:t xml:space="preserve">Alors qu’un acte d’engagement était autrefois requis de l’opérateur économique soumissionnaire lors du dépôt de son offre, sa signature n’est plus aujourd’hui requise qu’au stade de l’attribution du marché. </w:t>
      </w:r>
    </w:p>
    <w:p w14:paraId="65C61AE9" w14:textId="5AE140EC" w:rsidR="00F9463E" w:rsidRDefault="00F9463E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0E8471BB" w14:textId="77777777" w:rsidR="00C207DF" w:rsidRPr="00972CC5" w:rsidRDefault="00C207DF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9463E" w14:paraId="25F9FA6E" w14:textId="77777777">
        <w:tc>
          <w:tcPr>
            <w:tcW w:w="10277" w:type="dxa"/>
            <w:shd w:val="clear" w:color="auto" w:fill="66CCFF"/>
          </w:tcPr>
          <w:p w14:paraId="7C034EFB" w14:textId="77777777" w:rsidR="00F9463E" w:rsidRDefault="00F9463E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0209228F" w14:textId="77777777" w:rsidR="00F9463E" w:rsidRDefault="00F9463E" w:rsidP="006C4338">
      <w:pPr>
        <w:tabs>
          <w:tab w:val="left" w:pos="426"/>
          <w:tab w:val="left" w:pos="851"/>
        </w:tabs>
        <w:jc w:val="both"/>
      </w:pPr>
    </w:p>
    <w:p w14:paraId="337F7E33" w14:textId="2A04763A" w:rsidR="00F9463E" w:rsidRDefault="00C207DF" w:rsidP="00C207DF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Objet</w:t>
      </w:r>
      <w:r w:rsidR="00F9463E">
        <w:rPr>
          <w:rFonts w:ascii="Arial" w:hAnsi="Arial" w:cs="Arial"/>
        </w:rPr>
        <w:t xml:space="preserve"> </w:t>
      </w:r>
      <w:r w:rsidR="00F9463E">
        <w:rPr>
          <w:rFonts w:ascii="Arial" w:hAnsi="Arial" w:cs="Arial"/>
          <w:bCs/>
        </w:rPr>
        <w:t>du marché</w:t>
      </w:r>
      <w:r>
        <w:rPr>
          <w:rFonts w:ascii="Arial" w:hAnsi="Arial" w:cs="Arial"/>
          <w:bCs/>
        </w:rPr>
        <w:t xml:space="preserve"> </w:t>
      </w:r>
      <w:r w:rsidR="00F9463E" w:rsidRPr="00D66D15">
        <w:rPr>
          <w:rFonts w:ascii="Arial" w:hAnsi="Arial" w:cs="Arial"/>
          <w:b/>
          <w:noProof/>
          <w:sz w:val="24"/>
          <w:szCs w:val="24"/>
        </w:rPr>
        <w:t>:</w:t>
      </w:r>
      <w:r w:rsidR="00F9463E">
        <w:rPr>
          <w:rFonts w:ascii="Arial" w:hAnsi="Arial" w:cs="Arial"/>
          <w:b/>
          <w:noProof/>
          <w:sz w:val="24"/>
          <w:szCs w:val="24"/>
        </w:rPr>
        <w:t xml:space="preserve"> </w:t>
      </w:r>
      <w:r w:rsidR="00F9463E" w:rsidRPr="00D66D15">
        <w:rPr>
          <w:rFonts w:ascii="Arial" w:hAnsi="Arial" w:cs="Arial"/>
          <w:b/>
          <w:noProof/>
          <w:sz w:val="24"/>
          <w:szCs w:val="24"/>
        </w:rPr>
        <w:t>MARCHE</w:t>
      </w:r>
      <w:r w:rsidR="00F9463E">
        <w:rPr>
          <w:rFonts w:ascii="Arial" w:hAnsi="Arial" w:cs="Arial"/>
        </w:rPr>
        <w:t xml:space="preserve"> </w:t>
      </w:r>
      <w:r w:rsidR="00F9463E" w:rsidRPr="00621D4E">
        <w:rPr>
          <w:rFonts w:ascii="Arial" w:hAnsi="Arial" w:cs="Arial"/>
          <w:b/>
          <w:noProof/>
          <w:sz w:val="24"/>
          <w:szCs w:val="24"/>
        </w:rPr>
        <w:t>2025A205T</w:t>
      </w:r>
      <w:r w:rsidR="00F9463E" w:rsidRPr="000B59C3">
        <w:rPr>
          <w:rFonts w:ascii="Arial" w:hAnsi="Arial" w:cs="Arial"/>
          <w:b/>
          <w:sz w:val="24"/>
          <w:szCs w:val="24"/>
        </w:rPr>
        <w:t xml:space="preserve"> </w:t>
      </w:r>
      <w:r w:rsidR="00F9463E" w:rsidRPr="00621D4E">
        <w:rPr>
          <w:rFonts w:ascii="Arial" w:hAnsi="Arial" w:cs="Arial"/>
          <w:b/>
          <w:noProof/>
          <w:sz w:val="24"/>
          <w:szCs w:val="24"/>
        </w:rPr>
        <w:t>Ajout sorbonne dans laboratoire HF</w:t>
      </w:r>
    </w:p>
    <w:p w14:paraId="3D19317D" w14:textId="77777777" w:rsidR="00F9463E" w:rsidRPr="008B6CF6" w:rsidRDefault="00F9463E" w:rsidP="00C207DF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  <w:sz w:val="16"/>
          <w:szCs w:val="16"/>
        </w:rPr>
      </w:pPr>
    </w:p>
    <w:p w14:paraId="0A8C536B" w14:textId="76658C97" w:rsidR="00F9463E" w:rsidRPr="00DE6DF5" w:rsidRDefault="00F9463E" w:rsidP="00C207DF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 w:rsidRPr="00DE6DF5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DE6DF5">
        <w:rPr>
          <w:rFonts w:ascii="Arial" w:hAnsi="Arial" w:cs="Arial"/>
          <w:spacing w:val="-10"/>
          <w:position w:val="-2"/>
        </w:rPr>
        <w:t xml:space="preserve">  </w:t>
      </w:r>
      <w:r w:rsidRPr="00DE6DF5">
        <w:rPr>
          <w:rFonts w:ascii="Arial" w:hAnsi="Arial" w:cs="Arial"/>
        </w:rPr>
        <w:t>Code CPV principal :</w:t>
      </w:r>
      <w:r w:rsidRPr="00DE6DF5">
        <w:rPr>
          <w:rFonts w:ascii="Arial" w:hAnsi="Arial" w:cs="Arial"/>
          <w:b/>
        </w:rPr>
        <w:t xml:space="preserve"> </w:t>
      </w:r>
      <w:r w:rsidRPr="00DE6DF5">
        <w:rPr>
          <w:rFonts w:ascii="Arial" w:hAnsi="Arial" w:cs="Arial"/>
        </w:rPr>
        <w:t xml:space="preserve"> </w:t>
      </w:r>
      <w:r w:rsidR="00C207DF" w:rsidRPr="00C23345">
        <w:rPr>
          <w:rFonts w:ascii="Arial" w:hAnsi="Arial" w:cs="Arial"/>
          <w:spacing w:val="-10"/>
          <w:position w:val="-2"/>
        </w:rPr>
        <w:t>45331000-6 : Travaux d’installation de matériel de chauffage, de ventilation et climatisation</w:t>
      </w:r>
    </w:p>
    <w:p w14:paraId="4468DC87" w14:textId="77777777" w:rsidR="00F9463E" w:rsidRPr="008B6CF6" w:rsidRDefault="00F9463E" w:rsidP="00C207DF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sz w:val="16"/>
          <w:szCs w:val="16"/>
        </w:rPr>
      </w:pPr>
    </w:p>
    <w:p w14:paraId="25671EB4" w14:textId="77264BCE" w:rsidR="00F9463E" w:rsidRDefault="00F9463E" w:rsidP="00C207DF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DE6DF5">
        <w:rPr>
          <w:rFonts w:ascii="Arial" w:hAnsi="Arial" w:cs="Arial"/>
          <w:b/>
          <w:bCs/>
          <w:color w:val="66CCFF"/>
          <w:spacing w:val="-10"/>
          <w:position w:val="-2"/>
          <w:lang w:eastAsia="fr-FR"/>
        </w:rPr>
        <w:sym w:font="Wingdings" w:char="F06E"/>
      </w:r>
      <w:r w:rsidRPr="00DE6DF5">
        <w:rPr>
          <w:rFonts w:ascii="Arial" w:hAnsi="Arial" w:cs="Arial"/>
          <w:spacing w:val="-10"/>
          <w:position w:val="-2"/>
          <w:lang w:eastAsia="fr-FR"/>
        </w:rPr>
        <w:t xml:space="preserve"> </w:t>
      </w:r>
      <w:r w:rsidRPr="00DE6DF5">
        <w:rPr>
          <w:rFonts w:ascii="Arial" w:hAnsi="Arial" w:cs="Arial"/>
          <w:color w:val="FF0000"/>
          <w:spacing w:val="-10"/>
          <w:position w:val="-2"/>
          <w:lang w:eastAsia="fr-FR"/>
        </w:rPr>
        <w:t xml:space="preserve"> </w:t>
      </w:r>
      <w:r w:rsidRPr="00DE6DF5">
        <w:rPr>
          <w:rFonts w:ascii="Arial" w:hAnsi="Arial" w:cs="Arial"/>
          <w:noProof/>
          <w:lang w:eastAsia="fr-FR"/>
        </w:rPr>
        <w:t>Lieu(x) d’exécution :</w:t>
      </w:r>
      <w:r w:rsidR="00C207DF">
        <w:rPr>
          <w:rFonts w:ascii="Arial" w:hAnsi="Arial" w:cs="Arial"/>
          <w:noProof/>
          <w:lang w:eastAsia="fr-FR"/>
        </w:rPr>
        <w:t xml:space="preserve"> </w:t>
      </w:r>
      <w:r w:rsidRPr="00621D4E">
        <w:rPr>
          <w:rFonts w:ascii="Arial" w:hAnsi="Arial" w:cs="Arial"/>
          <w:noProof/>
          <w:lang w:eastAsia="fr-FR"/>
        </w:rPr>
        <w:t>Laboratoire de chimie B28</w:t>
      </w:r>
      <w:r w:rsidR="00C207DF">
        <w:rPr>
          <w:rFonts w:ascii="Arial" w:hAnsi="Arial" w:cs="Arial"/>
          <w:noProof/>
          <w:lang w:eastAsia="fr-FR"/>
        </w:rPr>
        <w:t xml:space="preserve">  </w:t>
      </w:r>
      <w:r w:rsidRPr="00621D4E">
        <w:rPr>
          <w:rFonts w:ascii="Arial" w:hAnsi="Arial" w:cs="Arial"/>
          <w:noProof/>
          <w:lang w:eastAsia="fr-FR"/>
        </w:rPr>
        <w:t>2 rue Prosper Boissonnade – 86000 Poitiers</w:t>
      </w:r>
    </w:p>
    <w:p w14:paraId="0011B1E4" w14:textId="77777777" w:rsidR="00F9463E" w:rsidRPr="008B6CF6" w:rsidRDefault="00F9463E" w:rsidP="00710FD6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41E22AC8" w14:textId="77777777" w:rsidR="00F9463E" w:rsidRDefault="00F9463E" w:rsidP="00C207DF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Pr="00582804">
        <w:rPr>
          <w:rFonts w:ascii="Arial" w:hAnsi="Arial" w:cs="Arial"/>
          <w:b/>
        </w:rPr>
        <w:t>Cet acte d'engagement correspond :</w:t>
      </w:r>
    </w:p>
    <w:p w14:paraId="1C9001EB" w14:textId="77777777" w:rsidR="00F9463E" w:rsidRPr="00972CC5" w:rsidRDefault="00F9463E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5BA64B84" w14:textId="77777777" w:rsidR="00F9463E" w:rsidRDefault="00F9463E" w:rsidP="00582804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fr-FR"/>
        </w:rPr>
      </w:pPr>
      <w:r w:rsidRPr="00381FB9">
        <w:rPr>
          <w:rFonts w:ascii="Wingdings" w:hAnsi="Wingdings" w:cs="Wingdings"/>
          <w:sz w:val="24"/>
          <w:szCs w:val="24"/>
          <w:lang w:eastAsia="fr-FR"/>
        </w:rPr>
        <w:t></w:t>
      </w:r>
      <w:r>
        <w:rPr>
          <w:rFonts w:ascii="Wingdings" w:hAnsi="Wingdings" w:cs="Wingdings"/>
          <w:lang w:eastAsia="fr-FR"/>
        </w:rPr>
        <w:t></w:t>
      </w:r>
      <w:r>
        <w:rPr>
          <w:rFonts w:ascii="Arial" w:hAnsi="Arial" w:cs="Arial"/>
          <w:lang w:eastAsia="fr-FR"/>
        </w:rPr>
        <w:t xml:space="preserve">à une consultation lancée sous la forme d’une procédure adaptée par application des dispositions des articles </w:t>
      </w:r>
      <w:r w:rsidRPr="00C207DF">
        <w:rPr>
          <w:rFonts w:ascii="Arial" w:hAnsi="Arial" w:cs="Arial"/>
          <w:lang w:eastAsia="fr-FR"/>
        </w:rPr>
        <w:t>L2123-1 et R2123-1 du code de la commande publique.</w:t>
      </w:r>
    </w:p>
    <w:p w14:paraId="15ABFB2B" w14:textId="77777777" w:rsidR="00F9463E" w:rsidRDefault="00F9463E" w:rsidP="00582804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fr-FR"/>
        </w:rPr>
      </w:pPr>
    </w:p>
    <w:p w14:paraId="01CF6FE6" w14:textId="63E87749" w:rsidR="00F9463E" w:rsidRDefault="00F9463E" w:rsidP="00582804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381FB9">
        <w:rPr>
          <w:rFonts w:ascii="Wingdings" w:hAnsi="Wingdings" w:cs="Wingdings"/>
          <w:sz w:val="24"/>
          <w:szCs w:val="24"/>
          <w:lang w:eastAsia="fr-FR"/>
        </w:rPr>
        <w:t></w:t>
      </w:r>
      <w:r>
        <w:rPr>
          <w:rFonts w:ascii="Wingdings" w:hAnsi="Wingdings" w:cs="Wingdings"/>
          <w:lang w:eastAsia="fr-FR"/>
        </w:rPr>
        <w:t></w:t>
      </w:r>
      <w:r>
        <w:rPr>
          <w:rFonts w:ascii="Arial" w:hAnsi="Arial" w:cs="Arial"/>
          <w:lang w:eastAsia="fr-FR"/>
        </w:rPr>
        <w:t xml:space="preserve">à un marché de travaux </w:t>
      </w:r>
      <w:r w:rsidR="00C207DF">
        <w:rPr>
          <w:rFonts w:ascii="Arial" w:hAnsi="Arial" w:cs="Arial"/>
          <w:lang w:eastAsia="fr-FR"/>
        </w:rPr>
        <w:t>à lot unique</w:t>
      </w:r>
      <w:r>
        <w:rPr>
          <w:rFonts w:ascii="Arial" w:hAnsi="Arial" w:cs="Arial"/>
          <w:lang w:eastAsia="fr-FR"/>
        </w:rPr>
        <w:t>,</w:t>
      </w:r>
      <w:r w:rsidRPr="00C1676E">
        <w:rPr>
          <w:rFonts w:ascii="Arial" w:hAnsi="Arial" w:cs="Arial"/>
          <w:i/>
          <w:sz w:val="18"/>
          <w:szCs w:val="18"/>
        </w:rPr>
        <w:t xml:space="preserve"> </w:t>
      </w:r>
    </w:p>
    <w:p w14:paraId="0E0484C7" w14:textId="77777777" w:rsidR="00F9463E" w:rsidRPr="00C207DF" w:rsidRDefault="00F9463E" w:rsidP="00912F7D">
      <w:pPr>
        <w:tabs>
          <w:tab w:val="left" w:pos="426"/>
          <w:tab w:val="left" w:pos="851"/>
        </w:tabs>
        <w:spacing w:before="120"/>
        <w:ind w:left="782"/>
        <w:jc w:val="both"/>
        <w:rPr>
          <w:rFonts w:ascii="Arial" w:hAnsi="Arial" w:cs="Arial"/>
          <w:sz w:val="16"/>
          <w:szCs w:val="16"/>
        </w:rPr>
      </w:pPr>
    </w:p>
    <w:p w14:paraId="5E667EF1" w14:textId="683518C3" w:rsidR="00F9463E" w:rsidRDefault="00F9463E" w:rsidP="008B6CF6">
      <w:pPr>
        <w:tabs>
          <w:tab w:val="left" w:pos="426"/>
          <w:tab w:val="left" w:pos="851"/>
        </w:tabs>
        <w:ind w:left="851" w:hanging="709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tab/>
        <w:t>à l’ensemble du marché ou de l’accord-cadre</w:t>
      </w:r>
      <w:r>
        <w:rPr>
          <w:i/>
          <w:iCs/>
          <w:sz w:val="18"/>
          <w:szCs w:val="18"/>
        </w:rPr>
        <w:t> </w:t>
      </w:r>
      <w:r>
        <w:rPr>
          <w:iCs/>
        </w:rPr>
        <w:t>;</w:t>
      </w:r>
    </w:p>
    <w:p w14:paraId="1D20BA52" w14:textId="77777777" w:rsidR="00F9463E" w:rsidRPr="008B6CF6" w:rsidRDefault="00F9463E" w:rsidP="008B6CF6">
      <w:pPr>
        <w:tabs>
          <w:tab w:val="left" w:pos="426"/>
          <w:tab w:val="left" w:pos="851"/>
        </w:tabs>
        <w:ind w:hanging="709"/>
        <w:jc w:val="both"/>
        <w:rPr>
          <w:rFonts w:ascii="Arial" w:hAnsi="Arial" w:cs="Arial"/>
          <w:sz w:val="16"/>
          <w:szCs w:val="16"/>
        </w:rPr>
      </w:pPr>
    </w:p>
    <w:p w14:paraId="42FFAB49" w14:textId="77777777" w:rsidR="00F9463E" w:rsidRDefault="00F9463E" w:rsidP="00912F7D">
      <w:pPr>
        <w:pStyle w:val="fcasegauche"/>
        <w:tabs>
          <w:tab w:val="left" w:pos="851"/>
        </w:tabs>
        <w:spacing w:before="120" w:after="0"/>
        <w:ind w:left="782" w:firstLine="0"/>
        <w:rPr>
          <w:rFonts w:ascii="Arial" w:hAnsi="Arial" w:cs="Arial"/>
          <w:iCs/>
        </w:rPr>
      </w:pPr>
    </w:p>
    <w:p w14:paraId="655AE34A" w14:textId="77777777" w:rsidR="00F9463E" w:rsidRDefault="00F9463E" w:rsidP="008B6CF6">
      <w:pPr>
        <w:pStyle w:val="fcasegauche"/>
        <w:spacing w:after="0"/>
        <w:ind w:left="142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</w:rPr>
        <w:tab/>
        <w:t>à l’offre de base.</w:t>
      </w:r>
    </w:p>
    <w:p w14:paraId="6ACE6A91" w14:textId="77777777" w:rsidR="00F9463E" w:rsidRPr="008B6CF6" w:rsidRDefault="00F9463E" w:rsidP="008B6CF6">
      <w:pPr>
        <w:pStyle w:val="fcasegauche"/>
        <w:tabs>
          <w:tab w:val="left" w:pos="851"/>
        </w:tabs>
        <w:spacing w:after="0"/>
        <w:rPr>
          <w:rFonts w:ascii="Arial" w:hAnsi="Arial" w:cs="Arial"/>
          <w:sz w:val="16"/>
          <w:szCs w:val="16"/>
        </w:rPr>
      </w:pPr>
    </w:p>
    <w:p w14:paraId="0BDB30F8" w14:textId="77777777" w:rsidR="00F9463E" w:rsidRDefault="00F9463E" w:rsidP="008B6CF6">
      <w:pPr>
        <w:pStyle w:val="fcasegauche"/>
        <w:spacing w:after="0"/>
        <w:ind w:left="142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</w:rPr>
        <w:tab/>
        <w:t xml:space="preserve">à la variante suivante : </w:t>
      </w:r>
    </w:p>
    <w:p w14:paraId="72F249F8" w14:textId="77777777" w:rsidR="00F9463E" w:rsidRDefault="00F9463E" w:rsidP="008B6CF6">
      <w:pPr>
        <w:pStyle w:val="fcasegauche"/>
        <w:spacing w:after="0"/>
        <w:ind w:left="142" w:firstLine="0"/>
        <w:rPr>
          <w:rFonts w:ascii="Arial" w:hAnsi="Arial" w:cs="Arial"/>
        </w:rPr>
      </w:pPr>
    </w:p>
    <w:p w14:paraId="061263E9" w14:textId="77777777" w:rsidR="00F9463E" w:rsidRDefault="00F9463E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9463E" w14:paraId="3EFFD2F7" w14:textId="77777777">
        <w:tc>
          <w:tcPr>
            <w:tcW w:w="10277" w:type="dxa"/>
            <w:shd w:val="clear" w:color="auto" w:fill="66CCFF"/>
          </w:tcPr>
          <w:p w14:paraId="0A8F8577" w14:textId="77777777" w:rsidR="00F9463E" w:rsidRDefault="00F9463E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774D1210" w14:textId="77777777" w:rsidR="00F9463E" w:rsidRDefault="00F9463E" w:rsidP="006C4338">
      <w:pPr>
        <w:tabs>
          <w:tab w:val="left" w:pos="851"/>
        </w:tabs>
      </w:pPr>
    </w:p>
    <w:p w14:paraId="62BAE2D3" w14:textId="77777777" w:rsidR="00F9463E" w:rsidRDefault="00F9463E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B1 - Identification et engagement du titulaire ou du groupement titulaire :</w:t>
      </w:r>
    </w:p>
    <w:p w14:paraId="369CB1F6" w14:textId="77777777" w:rsidR="00F9463E" w:rsidRPr="00972CC5" w:rsidRDefault="00F9463E" w:rsidP="005846FB">
      <w:pPr>
        <w:tabs>
          <w:tab w:val="left" w:pos="851"/>
        </w:tabs>
        <w:rPr>
          <w:rFonts w:ascii="Arial" w:hAnsi="Arial" w:cs="Arial"/>
          <w:sz w:val="16"/>
          <w:szCs w:val="16"/>
        </w:rPr>
      </w:pPr>
    </w:p>
    <w:p w14:paraId="34640721" w14:textId="77777777" w:rsidR="00F9463E" w:rsidRDefault="00F9463E" w:rsidP="005846FB">
      <w:pPr>
        <w:tabs>
          <w:tab w:val="left" w:pos="851"/>
        </w:tabs>
        <w:jc w:val="both"/>
      </w:pPr>
      <w:r>
        <w:rPr>
          <w:rFonts w:ascii="Arial" w:hAnsi="Arial" w:cs="Arial"/>
        </w:rPr>
        <w:t>Après avoir pris connaissance des pièces constitutives du marché ou de l’accord-cadre suivantes,</w:t>
      </w:r>
    </w:p>
    <w:p w14:paraId="7C7251E1" w14:textId="77777777" w:rsidR="00F9463E" w:rsidRPr="009A5B0D" w:rsidRDefault="00F9463E" w:rsidP="008B6CF6">
      <w:pPr>
        <w:tabs>
          <w:tab w:val="left" w:pos="851"/>
        </w:tabs>
        <w:spacing w:before="120"/>
        <w:ind w:left="426" w:hanging="284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 w:rsidRPr="009A5B0D">
        <w:rPr>
          <w:rFonts w:ascii="Arial" w:hAnsi="Arial" w:cs="Arial"/>
        </w:rPr>
        <w:t xml:space="preserve"> CCAP n°</w:t>
      </w:r>
      <w:r w:rsidRPr="00621D4E">
        <w:rPr>
          <w:rFonts w:ascii="Arial" w:hAnsi="Arial" w:cs="Arial"/>
          <w:b/>
          <w:noProof/>
        </w:rPr>
        <w:t>2025A205T</w:t>
      </w:r>
    </w:p>
    <w:p w14:paraId="48BC1D39" w14:textId="77777777" w:rsidR="00F9463E" w:rsidRPr="00B424AF" w:rsidRDefault="00F9463E" w:rsidP="008B6CF6">
      <w:pPr>
        <w:spacing w:before="120"/>
        <w:ind w:left="426" w:hanging="284"/>
        <w:jc w:val="both"/>
        <w:rPr>
          <w:rFonts w:ascii="Arial" w:hAnsi="Arial" w:cs="Arial"/>
          <w:lang w:eastAsia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 w:rsidRPr="00B424AF">
        <w:rPr>
          <w:rFonts w:ascii="Arial" w:hAnsi="Arial" w:cs="Arial"/>
        </w:rPr>
        <w:t xml:space="preserve"> CCAG </w:t>
      </w:r>
      <w:r w:rsidRPr="00B424AF">
        <w:rPr>
          <w:rFonts w:ascii="Arial" w:hAnsi="Arial" w:cs="Arial"/>
          <w:lang w:eastAsia="fr-FR"/>
        </w:rPr>
        <w:t xml:space="preserve">Les prestations faisant l’objet du présent marché seront soumises (hors dérogation expresse effectuée en accord entre le titulaire et le pouvoir adjudicateur) aux conditions du </w:t>
      </w:r>
      <w:r w:rsidRPr="00B424AF">
        <w:rPr>
          <w:rFonts w:ascii="Arial" w:hAnsi="Arial" w:cs="Arial"/>
          <w:b/>
          <w:lang w:eastAsia="fr-FR"/>
        </w:rPr>
        <w:t>Cahier des Clauses</w:t>
      </w:r>
      <w:r w:rsidRPr="00B424AF">
        <w:rPr>
          <w:rFonts w:ascii="Arial" w:hAnsi="Arial" w:cs="Arial"/>
          <w:lang w:eastAsia="fr-FR"/>
        </w:rPr>
        <w:t xml:space="preserve"> </w:t>
      </w:r>
      <w:r w:rsidRPr="00B424AF">
        <w:rPr>
          <w:rFonts w:ascii="Arial" w:hAnsi="Arial" w:cs="Arial"/>
          <w:b/>
          <w:lang w:eastAsia="fr-FR"/>
        </w:rPr>
        <w:t xml:space="preserve">Administratives Générales applicables aux marchés </w:t>
      </w:r>
      <w:r w:rsidRPr="00C207DF">
        <w:rPr>
          <w:rFonts w:ascii="Arial" w:hAnsi="Arial" w:cs="Arial"/>
          <w:b/>
          <w:lang w:eastAsia="fr-FR"/>
        </w:rPr>
        <w:t xml:space="preserve">publics de Travaux </w:t>
      </w:r>
      <w:r w:rsidRPr="00C207DF">
        <w:rPr>
          <w:rFonts w:ascii="Arial" w:hAnsi="Arial" w:cs="Arial"/>
          <w:lang w:eastAsia="fr-FR"/>
        </w:rPr>
        <w:t>par l’arrêté du 30 mars 2021.</w:t>
      </w:r>
    </w:p>
    <w:p w14:paraId="73B9F08A" w14:textId="77777777" w:rsidR="00F9463E" w:rsidRPr="00972CC5" w:rsidRDefault="00F9463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  <w:b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 w:rsidRPr="00972CC5">
        <w:rPr>
          <w:rFonts w:ascii="Arial" w:hAnsi="Arial" w:cs="Arial"/>
        </w:rPr>
        <w:t xml:space="preserve"> CCTP n°</w:t>
      </w:r>
      <w:r w:rsidRPr="00621D4E">
        <w:rPr>
          <w:rFonts w:ascii="Arial" w:hAnsi="Arial" w:cs="Arial"/>
          <w:b/>
          <w:noProof/>
        </w:rPr>
        <w:t>2025A205T</w:t>
      </w:r>
    </w:p>
    <w:p w14:paraId="3F4DE05C" w14:textId="77777777" w:rsidR="00F9463E" w:rsidRDefault="00F9463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DPGF</w:t>
      </w:r>
      <w:r w:rsidRPr="0012054A">
        <w:rPr>
          <w:rFonts w:ascii="Arial" w:hAnsi="Arial" w:cs="Arial"/>
        </w:rPr>
        <w:t xml:space="preserve"> n° </w:t>
      </w:r>
      <w:r w:rsidRPr="00621D4E">
        <w:rPr>
          <w:rFonts w:ascii="Arial" w:hAnsi="Arial" w:cs="Arial"/>
          <w:b/>
          <w:noProof/>
        </w:rPr>
        <w:t>2025A205T</w:t>
      </w:r>
    </w:p>
    <w:p w14:paraId="29A4F793" w14:textId="77777777" w:rsidR="00F9463E" w:rsidRDefault="00F9463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Plans</w:t>
      </w:r>
      <w:r w:rsidRPr="0012054A">
        <w:rPr>
          <w:rFonts w:ascii="Arial" w:hAnsi="Arial" w:cs="Arial"/>
        </w:rPr>
        <w:t xml:space="preserve"> n° </w:t>
      </w:r>
      <w:r w:rsidRPr="00621D4E">
        <w:rPr>
          <w:rFonts w:ascii="Arial" w:hAnsi="Arial" w:cs="Arial"/>
          <w:b/>
          <w:noProof/>
        </w:rPr>
        <w:t>2025A205T</w:t>
      </w:r>
    </w:p>
    <w:p w14:paraId="62AAC446" w14:textId="77777777" w:rsidR="00F9463E" w:rsidRDefault="00F9463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Mémoire technique du candidat </w:t>
      </w:r>
    </w:p>
    <w:p w14:paraId="4C38AFD5" w14:textId="77777777" w:rsidR="00F9463E" w:rsidRPr="00C207DF" w:rsidRDefault="00F9463E" w:rsidP="00710FD6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35BE68A1" w14:textId="36FF9761" w:rsidR="00F9463E" w:rsidRDefault="00F9463E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et conformément à leurs clauses,</w:t>
      </w:r>
    </w:p>
    <w:p w14:paraId="4F6DBEE6" w14:textId="0C25B63D" w:rsidR="00F9463E" w:rsidRDefault="00F9463E" w:rsidP="0083205E">
      <w:pPr>
        <w:tabs>
          <w:tab w:val="left" w:pos="851"/>
        </w:tabs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>a</w:t>
      </w:r>
      <w:r w:rsidRPr="0012054A">
        <w:rPr>
          <w:rFonts w:ascii="Arial" w:hAnsi="Arial" w:cs="Arial"/>
        </w:rPr>
        <w:t xml:space="preserve">près voir produit les documents des </w:t>
      </w:r>
      <w:r w:rsidRPr="007206A7">
        <w:rPr>
          <w:rFonts w:ascii="Arial" w:hAnsi="Arial" w:cs="Arial"/>
          <w:shd w:val="clear" w:color="auto" w:fill="FFFFFF"/>
        </w:rPr>
        <w:t>articles R2143-3 et R2143-6 à R2143-10 du Code de la commande publique.</w:t>
      </w:r>
    </w:p>
    <w:p w14:paraId="1DCCF50A" w14:textId="77777777" w:rsidR="00C207DF" w:rsidRDefault="00C207DF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041511A" w14:textId="77777777" w:rsidR="00F9463E" w:rsidRDefault="00F9463E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24D11A3B" w14:textId="77777777" w:rsidR="00F9463E" w:rsidRDefault="00F9463E" w:rsidP="0083205E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</w:rPr>
        <w:t xml:space="preserve"> Le signataire</w:t>
      </w:r>
    </w:p>
    <w:p w14:paraId="04E7FD5D" w14:textId="77777777" w:rsidR="00F9463E" w:rsidRDefault="00F9463E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52EF878A" w14:textId="77777777" w:rsidR="00F9463E" w:rsidRDefault="00F9463E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</w:rPr>
        <w:t xml:space="preserve"> s’engage, sur la base de son offre et pour son propre compte ;</w:t>
      </w:r>
    </w:p>
    <w:p w14:paraId="4A2FA029" w14:textId="77777777" w:rsidR="00F9463E" w:rsidRPr="00381FB9" w:rsidRDefault="00F9463E" w:rsidP="00CD46CC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085"/>
      </w:tblGrid>
      <w:tr w:rsidR="00F9463E" w:rsidRPr="00CF2EF3" w14:paraId="079FC627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2020155F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Nom commercial et d</w:t>
            </w:r>
            <w:r w:rsidRPr="00CF2EF3">
              <w:rPr>
                <w:rFonts w:ascii="Arial" w:hAnsi="Arial" w:cs="Arial"/>
                <w:lang w:eastAsia="fr-FR"/>
              </w:rPr>
              <w:t>énominatio</w:t>
            </w:r>
            <w:r w:rsidRPr="00CF2EF3">
              <w:rPr>
                <w:rFonts w:ascii="Arial" w:hAnsi="Arial" w:cs="Arial"/>
              </w:rPr>
              <w:t>n sociale du candidat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09E09423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9463E" w:rsidRPr="00CF2EF3" w14:paraId="7783CDBE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17818BEE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Les adresses de son établissement et de son siège social (si elle est différente de celle de l’établissement)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5FE1E10E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9463E" w:rsidRPr="00CF2EF3" w14:paraId="4A2C83EE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1678F54D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Adresse électronique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39674771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9463E" w:rsidRPr="00CF2EF3" w14:paraId="730383DC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28CE1F0C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de téléphone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0689E42F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9463E" w:rsidRPr="00CF2EF3" w14:paraId="3F8C985B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68E6963D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SIRET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711EA428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9463E" w:rsidRPr="00CF2EF3" w14:paraId="7B6B4C42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0FBD9E6C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Code APE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78735405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9463E" w:rsidRPr="00CF2EF3" w14:paraId="319C37C4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5E597756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294405B8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51141E76" w14:textId="77777777" w:rsidR="00F9463E" w:rsidRDefault="00F9463E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BE180EB" w14:textId="77777777" w:rsidR="00F9463E" w:rsidRDefault="00F9463E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</w:rPr>
        <w:t xml:space="preserve"> engage la société ……………………… sur la base de son offre ;</w:t>
      </w:r>
    </w:p>
    <w:p w14:paraId="651B67FF" w14:textId="77777777" w:rsidR="00F9463E" w:rsidRPr="00381FB9" w:rsidRDefault="00F9463E" w:rsidP="009B45B9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085"/>
      </w:tblGrid>
      <w:tr w:rsidR="00F9463E" w:rsidRPr="00CF2EF3" w14:paraId="7AB6F221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67719D6B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Nom commercial et dénomination sociale du candidat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0CB0EE69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9463E" w:rsidRPr="00CF2EF3" w14:paraId="7BFC216F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5773E0D6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Les adresses de son établissement et de son siège social (si elle est différente de celle de l’établissement)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13854D88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9463E" w:rsidRPr="00CF2EF3" w14:paraId="1308B5CF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129BA706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Adresse électronique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786342DB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9463E" w:rsidRPr="00CF2EF3" w14:paraId="407796C8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50338F8E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de téléphone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65170DC1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9463E" w:rsidRPr="00CF2EF3" w14:paraId="1F98F6D9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46E03F30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SIRET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23E4E7AF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9463E" w:rsidRPr="00CF2EF3" w14:paraId="572F5F31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4A42A73E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Code APE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7A16C924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9463E" w:rsidRPr="00CF2EF3" w14:paraId="14A29AE4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4F63B10B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3E8BCF75" w14:textId="77777777" w:rsidR="00F9463E" w:rsidRPr="00CF2EF3" w:rsidRDefault="00F9463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3D1CD912" w14:textId="77777777" w:rsidR="00F9463E" w:rsidRDefault="00F9463E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6C062E1" w14:textId="77777777" w:rsidR="00F9463E" w:rsidRDefault="00F9463E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</w:rPr>
        <w:t xml:space="preserve"> L’ensemble des membres du groupement s’engagent, sur la base de l’offre du groupement ;</w:t>
      </w:r>
    </w:p>
    <w:p w14:paraId="6D9E1552" w14:textId="77777777" w:rsidR="00F9463E" w:rsidRPr="00381FB9" w:rsidRDefault="00F9463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1871"/>
        <w:gridCol w:w="1869"/>
        <w:gridCol w:w="1868"/>
        <w:gridCol w:w="1869"/>
      </w:tblGrid>
      <w:tr w:rsidR="00F9463E" w:rsidRPr="00CF2EF3" w14:paraId="331F7332" w14:textId="77777777" w:rsidTr="00CF2EF3">
        <w:trPr>
          <w:trHeight w:val="744"/>
        </w:trPr>
        <w:tc>
          <w:tcPr>
            <w:tcW w:w="2978" w:type="dxa"/>
            <w:shd w:val="clear" w:color="auto" w:fill="auto"/>
            <w:vAlign w:val="center"/>
          </w:tcPr>
          <w:p w14:paraId="64A4E4D8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4EC2EA0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MANDATAIRE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13C58925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1C2AFBD4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2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380BAE03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3</w:t>
            </w:r>
          </w:p>
        </w:tc>
      </w:tr>
      <w:tr w:rsidR="00F9463E" w:rsidRPr="00CF2EF3" w14:paraId="7AE8910C" w14:textId="77777777" w:rsidTr="00CF2EF3">
        <w:trPr>
          <w:trHeight w:val="780"/>
        </w:trPr>
        <w:tc>
          <w:tcPr>
            <w:tcW w:w="2978" w:type="dxa"/>
            <w:shd w:val="clear" w:color="auto" w:fill="auto"/>
            <w:vAlign w:val="center"/>
          </w:tcPr>
          <w:p w14:paraId="5893114A" w14:textId="77777777" w:rsidR="00F9463E" w:rsidRPr="00984FB7" w:rsidRDefault="00F9463E" w:rsidP="00FE031E">
            <w:r w:rsidRPr="00984FB7">
              <w:t>Nom commercial et dénomination sociale du candidat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1D0B32B4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1A4EFAB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3F8B4984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D9010FD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F9463E" w:rsidRPr="00CF2EF3" w14:paraId="25AC1F2D" w14:textId="77777777" w:rsidTr="00CF2EF3">
        <w:trPr>
          <w:trHeight w:val="692"/>
        </w:trPr>
        <w:tc>
          <w:tcPr>
            <w:tcW w:w="2978" w:type="dxa"/>
            <w:shd w:val="clear" w:color="auto" w:fill="auto"/>
            <w:vAlign w:val="center"/>
          </w:tcPr>
          <w:p w14:paraId="47118314" w14:textId="77777777" w:rsidR="00F9463E" w:rsidRPr="00984FB7" w:rsidRDefault="00F9463E" w:rsidP="00FE031E">
            <w:r>
              <w:t>Nom, Prénom et qualité du signataire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05DE6AB7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40B096CB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195B8F2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7E4F586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F9463E" w:rsidRPr="00CF2EF3" w14:paraId="08462161" w14:textId="77777777" w:rsidTr="00CF2EF3">
        <w:trPr>
          <w:trHeight w:val="1014"/>
        </w:trPr>
        <w:tc>
          <w:tcPr>
            <w:tcW w:w="2978" w:type="dxa"/>
            <w:shd w:val="clear" w:color="auto" w:fill="auto"/>
            <w:vAlign w:val="center"/>
          </w:tcPr>
          <w:p w14:paraId="5734C0D0" w14:textId="77777777" w:rsidR="00F9463E" w:rsidRPr="00984FB7" w:rsidRDefault="00F9463E" w:rsidP="00CF2EF3">
            <w:pPr>
              <w:jc w:val="both"/>
            </w:pPr>
            <w:r w:rsidRPr="00984FB7">
              <w:t>Les adresses de son établissement et de son siège social (si elle est différente de celle de l’établissement)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1DD5BFA2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C257C0D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3514BC2A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7836EFF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F9463E" w:rsidRPr="00CF2EF3" w14:paraId="2034C76D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057B39B8" w14:textId="77777777" w:rsidR="00F9463E" w:rsidRPr="00984FB7" w:rsidRDefault="00F9463E" w:rsidP="00FE031E">
            <w:r w:rsidRPr="00984FB7">
              <w:t>Adresse électronique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361F327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FB9F88F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C81542C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8870E19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F9463E" w:rsidRPr="00CF2EF3" w14:paraId="357BB9B1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23D35B1E" w14:textId="77777777" w:rsidR="00F9463E" w:rsidRPr="00984FB7" w:rsidRDefault="00F9463E" w:rsidP="00FE031E">
            <w:r w:rsidRPr="00984FB7">
              <w:t>Numéro de téléphone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E5B626A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2DB7884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08AB2B1C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9A18BC4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F9463E" w:rsidRPr="00CF2EF3" w14:paraId="5FF074B7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668F8CD2" w14:textId="77777777" w:rsidR="00F9463E" w:rsidRPr="00984FB7" w:rsidRDefault="00F9463E" w:rsidP="00FE031E">
            <w:r w:rsidRPr="00984FB7">
              <w:t>Numéro SIRET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C1A461B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7005048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32147ECC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7512B21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F9463E" w:rsidRPr="00CF2EF3" w14:paraId="47F0CB56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26BA879E" w14:textId="77777777" w:rsidR="00F9463E" w:rsidRDefault="00F9463E" w:rsidP="00FE031E">
            <w:r w:rsidRPr="00984FB7">
              <w:t>Code APE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5CF18AE5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96A4C82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3E05DE7C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2350AED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F9463E" w:rsidRPr="00CF2EF3" w14:paraId="1ED96AD6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7BB586A5" w14:textId="77777777" w:rsidR="00F9463E" w:rsidRPr="00984FB7" w:rsidRDefault="00F9463E" w:rsidP="00FE031E"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DFB6811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0D44565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A76F8D9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1358FC6" w14:textId="77777777" w:rsidR="00F9463E" w:rsidRPr="00CF2EF3" w:rsidRDefault="00F9463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37B339BC" w14:textId="77777777" w:rsidR="00F9463E" w:rsidRDefault="00F9463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  <w:u w:val="single"/>
        </w:rPr>
      </w:pPr>
    </w:p>
    <w:p w14:paraId="71BAB00B" w14:textId="77777777" w:rsidR="00F9463E" w:rsidRPr="0071771F" w:rsidRDefault="00F9463E" w:rsidP="009B45B9">
      <w:pPr>
        <w:pStyle w:val="fcase1ertab"/>
        <w:tabs>
          <w:tab w:val="left" w:pos="851"/>
        </w:tabs>
        <w:ind w:left="0" w:firstLine="0"/>
        <w:rPr>
          <w:b/>
          <w:sz w:val="22"/>
          <w:szCs w:val="22"/>
          <w:u w:val="single"/>
        </w:rPr>
      </w:pPr>
      <w:r w:rsidRPr="0071771F">
        <w:rPr>
          <w:rFonts w:ascii="Arial" w:hAnsi="Arial" w:cs="Arial"/>
          <w:b/>
          <w:sz w:val="22"/>
          <w:szCs w:val="22"/>
          <w:u w:val="single"/>
        </w:rPr>
        <w:t>à livrer les fournitures demandées ou à exécuter les prestations demandées :</w:t>
      </w:r>
    </w:p>
    <w:p w14:paraId="22009287" w14:textId="77777777" w:rsidR="00F9463E" w:rsidRDefault="00F9463E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</w:rPr>
        <w:t xml:space="preserve"> aux prix indiqués ci-dessous ;</w:t>
      </w:r>
    </w:p>
    <w:p w14:paraId="0B021AB1" w14:textId="77777777" w:rsidR="00F9463E" w:rsidRDefault="00F9463E" w:rsidP="009B45B9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t xml:space="preserve"> Taux de la TVA : </w:t>
      </w:r>
    </w:p>
    <w:p w14:paraId="6AC69D03" w14:textId="77777777" w:rsidR="00F9463E" w:rsidRDefault="00F9463E" w:rsidP="009B45B9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footnoteReference w:id="2"/>
      </w:r>
      <w:r>
        <w:rPr>
          <w:rStyle w:val="Caractresdenotedebasdepage"/>
        </w:rPr>
        <w:t> </w:t>
      </w:r>
      <w:r>
        <w:t>:</w:t>
      </w:r>
    </w:p>
    <w:p w14:paraId="60827C71" w14:textId="77777777" w:rsidR="00F9463E" w:rsidRDefault="00F9463E" w:rsidP="009B45B9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08ECDABD" w14:textId="77777777" w:rsidR="00F9463E" w:rsidRDefault="00F9463E" w:rsidP="009B45B9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0190366B" w14:textId="77777777" w:rsidR="00F9463E" w:rsidRDefault="00F9463E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t xml:space="preserve"> Montant TTC</w:t>
      </w:r>
      <w:r>
        <w:rPr>
          <w:rStyle w:val="Caractresdenotedebasdepage"/>
        </w:rPr>
        <w:footnoteReference w:customMarkFollows="1" w:id="3"/>
        <w:t>4 </w:t>
      </w:r>
      <w:r>
        <w:t>:</w:t>
      </w:r>
    </w:p>
    <w:p w14:paraId="14844B5D" w14:textId="77777777" w:rsidR="00F9463E" w:rsidRDefault="00F9463E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324BF3DF" w14:textId="77777777" w:rsidR="00F9463E" w:rsidRDefault="00F9463E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………………………………………………………………………………………..</w:t>
      </w:r>
    </w:p>
    <w:p w14:paraId="26D78320" w14:textId="77777777" w:rsidR="00F9463E" w:rsidRDefault="00F9463E" w:rsidP="009B45B9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  <w:u w:val="single"/>
        </w:rPr>
        <w:t>OU</w:t>
      </w:r>
    </w:p>
    <w:p w14:paraId="34CE1AEF" w14:textId="77777777" w:rsidR="00F9463E" w:rsidRDefault="00F9463E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</w:rPr>
        <w:t xml:space="preserve"> aux prix indiqués dans l’annexe financière jointe au présent document.</w:t>
      </w:r>
    </w:p>
    <w:p w14:paraId="61EC1CC6" w14:textId="77777777" w:rsidR="00F9463E" w:rsidRDefault="00F9463E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A18C73D" w14:textId="77777777" w:rsidR="00F9463E" w:rsidRPr="00B424AF" w:rsidRDefault="00F9463E" w:rsidP="00B424AF">
      <w:pPr>
        <w:tabs>
          <w:tab w:val="left" w:pos="426"/>
        </w:tabs>
        <w:suppressAutoHyphens w:val="0"/>
        <w:spacing w:before="120"/>
        <w:jc w:val="both"/>
        <w:rPr>
          <w:b/>
          <w:sz w:val="24"/>
          <w:szCs w:val="24"/>
          <w:u w:val="single"/>
          <w:lang w:eastAsia="fr-FR"/>
        </w:rPr>
      </w:pPr>
      <w:r w:rsidRPr="00B424AF">
        <w:rPr>
          <w:b/>
          <w:sz w:val="24"/>
          <w:szCs w:val="24"/>
          <w:u w:val="single"/>
          <w:lang w:eastAsia="fr-FR"/>
        </w:rPr>
        <w:t>Variante :</w:t>
      </w:r>
    </w:p>
    <w:p w14:paraId="63A02F26" w14:textId="77777777" w:rsidR="00F9463E" w:rsidRPr="00B424AF" w:rsidRDefault="00F9463E" w:rsidP="00B424AF">
      <w:pPr>
        <w:tabs>
          <w:tab w:val="left" w:pos="426"/>
        </w:tabs>
        <w:suppressAutoHyphens w:val="0"/>
        <w:spacing w:before="240"/>
        <w:ind w:left="1701"/>
        <w:jc w:val="both"/>
        <w:rPr>
          <w:lang w:eastAsia="fr-FR"/>
        </w:rPr>
      </w:pPr>
      <w:r w:rsidRPr="00B424AF">
        <w:rPr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lang w:eastAsia="fr-FR"/>
        </w:rPr>
        <w:instrText xml:space="preserve"> FORMCHECKBOX </w:instrText>
      </w:r>
      <w:r w:rsidR="00BC6A73">
        <w:rPr>
          <w:lang w:eastAsia="fr-FR"/>
        </w:rPr>
      </w:r>
      <w:r w:rsidR="00BC6A73">
        <w:rPr>
          <w:lang w:eastAsia="fr-FR"/>
        </w:rPr>
        <w:fldChar w:fldCharType="separate"/>
      </w:r>
      <w:r w:rsidRPr="00B424AF">
        <w:rPr>
          <w:lang w:eastAsia="fr-FR"/>
        </w:rPr>
        <w:fldChar w:fldCharType="end"/>
      </w:r>
      <w:r w:rsidRPr="00B424AF">
        <w:rPr>
          <w:lang w:eastAsia="fr-FR"/>
        </w:rPr>
        <w:t xml:space="preserve"> Montant hors taxes:</w:t>
      </w:r>
    </w:p>
    <w:p w14:paraId="133DA34B" w14:textId="77777777" w:rsidR="00F9463E" w:rsidRPr="00B424AF" w:rsidRDefault="00F9463E" w:rsidP="00B424AF">
      <w:pPr>
        <w:tabs>
          <w:tab w:val="left" w:pos="426"/>
        </w:tabs>
        <w:suppressAutoHyphens w:val="0"/>
        <w:spacing w:before="120"/>
        <w:jc w:val="both"/>
        <w:rPr>
          <w:lang w:eastAsia="fr-FR"/>
        </w:rPr>
      </w:pPr>
      <w:r w:rsidRPr="00B424AF">
        <w:rPr>
          <w:lang w:eastAsia="fr-FR"/>
        </w:rPr>
        <w:t xml:space="preserve">Montant </w:t>
      </w:r>
      <w:r w:rsidRPr="00B424AF">
        <w:rPr>
          <w:rFonts w:ascii="Arial" w:hAnsi="Arial" w:cs="Arial"/>
          <w:lang w:eastAsia="fr-FR"/>
        </w:rPr>
        <w:t xml:space="preserve">hors taxes arrêté en chiffres à : </w:t>
      </w:r>
    </w:p>
    <w:p w14:paraId="3EAE2998" w14:textId="77777777" w:rsidR="00F9463E" w:rsidRPr="00B424AF" w:rsidRDefault="00F9463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/>
        </w:rPr>
      </w:pPr>
      <w:r w:rsidRPr="00B424AF">
        <w:rPr>
          <w:rFonts w:ascii="Arial" w:hAnsi="Arial" w:cs="Arial"/>
          <w:lang w:eastAsia="fr-FR"/>
        </w:rPr>
        <w:t xml:space="preserve">Montant hors taxes arrêté en lettres à : </w:t>
      </w:r>
    </w:p>
    <w:p w14:paraId="3A7E92A5" w14:textId="77777777" w:rsidR="00F9463E" w:rsidRPr="00B424AF" w:rsidRDefault="00F9463E" w:rsidP="00B424AF">
      <w:pPr>
        <w:tabs>
          <w:tab w:val="left" w:pos="426"/>
          <w:tab w:val="left" w:pos="709"/>
        </w:tabs>
        <w:suppressAutoHyphens w:val="0"/>
        <w:spacing w:before="240"/>
        <w:ind w:left="1701"/>
        <w:jc w:val="both"/>
        <w:rPr>
          <w:lang w:eastAsia="fr-FR"/>
        </w:rPr>
      </w:pPr>
      <w:r w:rsidRPr="00B424AF">
        <w:rPr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lang w:eastAsia="fr-FR"/>
        </w:rPr>
        <w:instrText xml:space="preserve"> FORMCHECKBOX </w:instrText>
      </w:r>
      <w:r w:rsidR="00BC6A73">
        <w:rPr>
          <w:lang w:eastAsia="fr-FR"/>
        </w:rPr>
      </w:r>
      <w:r w:rsidR="00BC6A73">
        <w:rPr>
          <w:lang w:eastAsia="fr-FR"/>
        </w:rPr>
        <w:fldChar w:fldCharType="separate"/>
      </w:r>
      <w:r w:rsidRPr="00B424AF">
        <w:rPr>
          <w:lang w:eastAsia="fr-FR"/>
        </w:rPr>
        <w:fldChar w:fldCharType="end"/>
      </w:r>
      <w:r w:rsidRPr="00B424AF">
        <w:rPr>
          <w:lang w:eastAsia="fr-FR"/>
        </w:rPr>
        <w:t xml:space="preserve"> Montant TTC:</w:t>
      </w:r>
    </w:p>
    <w:p w14:paraId="24CCA965" w14:textId="77777777" w:rsidR="00F9463E" w:rsidRPr="00B424AF" w:rsidRDefault="00F9463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/>
        </w:rPr>
      </w:pPr>
      <w:r w:rsidRPr="00B424AF">
        <w:rPr>
          <w:rFonts w:ascii="Arial" w:hAnsi="Arial" w:cs="Arial"/>
          <w:lang w:eastAsia="fr-FR"/>
        </w:rPr>
        <w:t xml:space="preserve">Montant TTC arrêté en chiffres à : </w:t>
      </w:r>
    </w:p>
    <w:p w14:paraId="5A8B5F48" w14:textId="77777777" w:rsidR="00F9463E" w:rsidRDefault="00F9463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/>
        </w:rPr>
      </w:pPr>
      <w:r w:rsidRPr="00B424AF">
        <w:rPr>
          <w:rFonts w:ascii="Arial" w:hAnsi="Arial" w:cs="Arial"/>
          <w:lang w:eastAsia="fr-FR"/>
        </w:rPr>
        <w:t xml:space="preserve">Montant TTC arrêté en lettres à : </w:t>
      </w:r>
    </w:p>
    <w:p w14:paraId="2FD333F6" w14:textId="77777777" w:rsidR="00F9463E" w:rsidRDefault="00F9463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547D1FEF" w14:textId="77777777" w:rsidR="00F9463E" w:rsidRDefault="00F9463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5F3EFD2C" w14:textId="77777777" w:rsidR="00F9463E" w:rsidRDefault="00F9463E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0E8369AA" w14:textId="77777777" w:rsidR="00F9463E" w:rsidRDefault="00F9463E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627948B7" w14:textId="77777777" w:rsidR="00F9463E" w:rsidRDefault="00F9463E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61E789E4" w14:textId="77777777" w:rsidR="00F9463E" w:rsidRDefault="00F9463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ou de l’accord-cadre, le groupement d’opérateurs économiques est :</w:t>
      </w:r>
    </w:p>
    <w:p w14:paraId="0AA1E1DF" w14:textId="77777777" w:rsidR="00F9463E" w:rsidRDefault="00F9463E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F62ED04" w14:textId="77777777" w:rsidR="00F9463E" w:rsidRDefault="00F9463E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112BBDD3" w14:textId="77777777" w:rsidR="00F9463E" w:rsidRDefault="00F9463E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561DF56F" w14:textId="77777777" w:rsidR="00F9463E" w:rsidRDefault="00F9463E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F9463E" w14:paraId="2E9BD1BE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D7C7D" w14:textId="77777777" w:rsidR="00F9463E" w:rsidRDefault="00F9463E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5B7DA718" w14:textId="77777777" w:rsidR="00F9463E" w:rsidRDefault="00F9463E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01BD5" w14:textId="77777777" w:rsidR="00F9463E" w:rsidRDefault="00F9463E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13B8AB99" w14:textId="77777777" w:rsidR="00F9463E" w:rsidRDefault="00F9463E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F9463E" w14:paraId="7C0F74E2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CA329A" w14:textId="77777777" w:rsidR="00F9463E" w:rsidRDefault="00F9463E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0409D9" w14:textId="77777777" w:rsidR="00F9463E" w:rsidRDefault="00F9463E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AA3BE" w14:textId="77777777" w:rsidR="00F9463E" w:rsidRDefault="00F9463E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6568AF06" w14:textId="77777777" w:rsidR="00F9463E" w:rsidRDefault="00F9463E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F9463E" w14:paraId="7EEA0F37" w14:textId="77777777" w:rsidTr="008B6CF6">
        <w:trPr>
          <w:trHeight w:val="8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803FE08" w14:textId="77777777" w:rsidR="00F9463E" w:rsidRDefault="00F9463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C356387" w14:textId="77777777" w:rsidR="00F9463E" w:rsidRDefault="00F9463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37381E2A" w14:textId="77777777" w:rsidR="00F9463E" w:rsidRDefault="00F9463E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F9463E" w14:paraId="0A55FC2B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456A8A3" w14:textId="77777777" w:rsidR="00F9463E" w:rsidRDefault="00F9463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3B907891" w14:textId="77777777" w:rsidR="00F9463E" w:rsidRDefault="00F9463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6E1630" w14:textId="77777777" w:rsidR="00F9463E" w:rsidRDefault="00F9463E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F9463E" w14:paraId="1ABA3917" w14:textId="77777777" w:rsidTr="00C207DF">
        <w:trPr>
          <w:trHeight w:val="70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FB7B119" w14:textId="77777777" w:rsidR="00F9463E" w:rsidRDefault="00F9463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511DDC0" w14:textId="77777777" w:rsidR="00F9463E" w:rsidRDefault="00F9463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79750E80" w14:textId="77777777" w:rsidR="00F9463E" w:rsidRDefault="00F9463E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752CF31B" w14:textId="77777777" w:rsidR="00F9463E" w:rsidRDefault="00F9463E" w:rsidP="00877D4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lastRenderedPageBreak/>
        <w:t>B3 - Compte (s) à créditer :</w:t>
      </w: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58774526" w14:textId="77777777" w:rsidR="00F9463E" w:rsidRDefault="00F9463E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1461"/>
        <w:gridCol w:w="2716"/>
        <w:gridCol w:w="1342"/>
        <w:gridCol w:w="2050"/>
      </w:tblGrid>
      <w:tr w:rsidR="00F9463E" w:rsidRPr="00CF2EF3" w14:paraId="6CE1DD2E" w14:textId="77777777" w:rsidTr="00CF2EF3">
        <w:trPr>
          <w:trHeight w:val="490"/>
        </w:trPr>
        <w:tc>
          <w:tcPr>
            <w:tcW w:w="2660" w:type="dxa"/>
            <w:shd w:val="clear" w:color="auto" w:fill="auto"/>
            <w:vAlign w:val="center"/>
          </w:tcPr>
          <w:p w14:paraId="72A4A3D6" w14:textId="77777777" w:rsidR="00F9463E" w:rsidRPr="00CF2EF3" w:rsidRDefault="00F9463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Etablissement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312E2B33" w14:textId="77777777" w:rsidR="00F9463E" w:rsidRPr="00CF2EF3" w:rsidRDefault="00F9463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Guichet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533C1114" w14:textId="77777777" w:rsidR="00F9463E" w:rsidRPr="00CF2EF3" w:rsidRDefault="00F9463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N° de compte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42680608" w14:textId="77777777" w:rsidR="00F9463E" w:rsidRPr="00CF2EF3" w:rsidRDefault="00F9463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Clé RICE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2BBC2B9C" w14:textId="77777777" w:rsidR="00F9463E" w:rsidRPr="00CF2EF3" w:rsidRDefault="00F9463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Domiciliation</w:t>
            </w:r>
          </w:p>
        </w:tc>
      </w:tr>
      <w:tr w:rsidR="00F9463E" w:rsidRPr="00CF2EF3" w14:paraId="494734D9" w14:textId="77777777" w:rsidTr="00CF2EF3">
        <w:trPr>
          <w:trHeight w:val="696"/>
        </w:trPr>
        <w:tc>
          <w:tcPr>
            <w:tcW w:w="2660" w:type="dxa"/>
            <w:shd w:val="clear" w:color="auto" w:fill="auto"/>
            <w:vAlign w:val="center"/>
          </w:tcPr>
          <w:p w14:paraId="2FEF21ED" w14:textId="77777777" w:rsidR="00F9463E" w:rsidRPr="00CF2EF3" w:rsidRDefault="00F9463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14:paraId="03F55073" w14:textId="77777777" w:rsidR="00F9463E" w:rsidRPr="00CF2EF3" w:rsidRDefault="00F9463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751C0CF6" w14:textId="77777777" w:rsidR="00F9463E" w:rsidRPr="00CF2EF3" w:rsidRDefault="00F9463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502A3A9E" w14:textId="77777777" w:rsidR="00F9463E" w:rsidRPr="00CF2EF3" w:rsidRDefault="00F9463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14:paraId="7F17A5F9" w14:textId="77777777" w:rsidR="00F9463E" w:rsidRPr="00CF2EF3" w:rsidRDefault="00F9463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BC3382E" w14:textId="77777777" w:rsidR="00F9463E" w:rsidRDefault="00F9463E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B4F2444" w14:textId="77777777" w:rsidR="00F9463E" w:rsidRDefault="00F9463E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462EF93A" w14:textId="77777777" w:rsidR="00F9463E" w:rsidRDefault="00F9463E" w:rsidP="007206A7">
      <w:pPr>
        <w:pStyle w:val="fcasegauche"/>
        <w:shd w:val="clear" w:color="auto" w:fill="FFFFFF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 w:rsidRPr="003273DE">
        <w:rPr>
          <w:rFonts w:ascii="Arial" w:hAnsi="Arial" w:cs="Arial"/>
          <w:i/>
          <w:sz w:val="18"/>
          <w:szCs w:val="18"/>
        </w:rPr>
        <w:t>(</w:t>
      </w:r>
      <w:hyperlink r:id="rId10" w:history="1">
        <w:r w:rsidRPr="003273D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>
          <w:rPr>
            <w:rStyle w:val="Lienhypertexte"/>
            <w:rFonts w:ascii="Arial" w:hAnsi="Arial" w:cs="Arial"/>
            <w:i/>
            <w:sz w:val="18"/>
            <w:szCs w:val="18"/>
          </w:rPr>
          <w:t>s</w:t>
        </w:r>
        <w:r w:rsidRPr="003273D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>
        <w:rPr>
          <w:rStyle w:val="Lienhypertexte"/>
          <w:rFonts w:ascii="Arial" w:hAnsi="Arial" w:cs="Arial"/>
          <w:i/>
          <w:sz w:val="18"/>
          <w:szCs w:val="18"/>
        </w:rPr>
        <w:t xml:space="preserve">, </w:t>
      </w:r>
      <w:r w:rsidRPr="00E52F18">
        <w:rPr>
          <w:rStyle w:val="Lienhypertexte"/>
          <w:rFonts w:ascii="Arial" w:hAnsi="Arial" w:cs="Arial"/>
          <w:i/>
          <w:sz w:val="18"/>
          <w:szCs w:val="18"/>
        </w:rPr>
        <w:t>R 2191-7,</w:t>
      </w:r>
      <w:r>
        <w:rPr>
          <w:rStyle w:val="Lienhypertexte"/>
          <w:rFonts w:ascii="Arial" w:hAnsi="Arial" w:cs="Arial"/>
          <w:i/>
          <w:sz w:val="18"/>
          <w:szCs w:val="18"/>
        </w:rPr>
        <w:t xml:space="preserve"> R,</w:t>
      </w:r>
      <w:r w:rsidRPr="000D2C50">
        <w:rPr>
          <w:rStyle w:val="Lienhypertexte"/>
          <w:rFonts w:cs="Arial"/>
        </w:rPr>
        <w:t xml:space="preserve"> </w:t>
      </w:r>
      <w:r w:rsidRPr="000D2C50">
        <w:rPr>
          <w:rStyle w:val="Lienhypertexte"/>
          <w:rFonts w:ascii="Arial" w:hAnsi="Arial" w:cs="Arial"/>
          <w:i/>
          <w:sz w:val="18"/>
          <w:szCs w:val="18"/>
        </w:rPr>
        <w:t>2191- 12</w:t>
      </w:r>
      <w:r w:rsidRPr="003273DE">
        <w:rPr>
          <w:rFonts w:ascii="Arial" w:hAnsi="Arial" w:cs="Arial"/>
          <w:i/>
          <w:sz w:val="18"/>
          <w:szCs w:val="18"/>
        </w:rPr>
        <w:t xml:space="preserve"> du code de la commande publique)</w:t>
      </w:r>
      <w:r w:rsidRPr="003273DE">
        <w:rPr>
          <w:rFonts w:ascii="Arial" w:hAnsi="Arial" w:cs="Arial"/>
          <w:b/>
          <w:sz w:val="22"/>
          <w:szCs w:val="22"/>
        </w:rPr>
        <w:t>:</w:t>
      </w:r>
    </w:p>
    <w:p w14:paraId="131C0C93" w14:textId="77777777" w:rsidR="00F9463E" w:rsidRDefault="00F9463E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361B2976" w14:textId="77777777" w:rsidR="00F9463E" w:rsidRDefault="00F9463E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tab/>
        <w:t>OUI</w:t>
      </w:r>
    </w:p>
    <w:p w14:paraId="4B126756" w14:textId="77777777" w:rsidR="00F9463E" w:rsidRDefault="00F9463E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1C13356C" w14:textId="77777777" w:rsidR="00F9463E" w:rsidRDefault="00F9463E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27F52848" w14:textId="77777777" w:rsidR="00F9463E" w:rsidRDefault="00F9463E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031726E7" w14:textId="77777777" w:rsidR="00F9463E" w:rsidRDefault="00F9463E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ou de l’accord-cadre :</w:t>
      </w:r>
    </w:p>
    <w:p w14:paraId="2A3C301B" w14:textId="77777777" w:rsidR="00F9463E" w:rsidRDefault="00F9463E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59C630CF" w14:textId="77777777" w:rsidR="00C207DF" w:rsidRPr="00C207DF" w:rsidRDefault="00F9463E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noProof/>
        </w:rPr>
      </w:pPr>
      <w:r w:rsidRPr="00C207DF">
        <w:rPr>
          <w:rFonts w:ascii="Arial" w:hAnsi="Arial" w:cs="Arial"/>
        </w:rPr>
        <w:t xml:space="preserve">La durée d’exécution du </w:t>
      </w:r>
      <w:r w:rsidRPr="00C207DF">
        <w:rPr>
          <w:rFonts w:ascii="Arial" w:hAnsi="Arial" w:cs="Arial"/>
          <w:b/>
          <w:bCs/>
        </w:rPr>
        <w:t>marché</w:t>
      </w:r>
      <w:r w:rsidRPr="00C207DF">
        <w:rPr>
          <w:rFonts w:ascii="Arial" w:hAnsi="Arial" w:cs="Arial"/>
        </w:rPr>
        <w:t xml:space="preserve"> de </w:t>
      </w:r>
      <w:r w:rsidRPr="00C207DF">
        <w:rPr>
          <w:rFonts w:ascii="Arial" w:hAnsi="Arial" w:cs="Arial"/>
          <w:b/>
          <w:bCs/>
          <w:noProof/>
        </w:rPr>
        <w:t>4 mois</w:t>
      </w:r>
      <w:r w:rsidR="00C207DF" w:rsidRPr="00C207DF">
        <w:rPr>
          <w:rFonts w:ascii="Arial" w:hAnsi="Arial" w:cs="Arial"/>
          <w:b/>
          <w:bCs/>
          <w:noProof/>
        </w:rPr>
        <w:t>.</w:t>
      </w:r>
    </w:p>
    <w:p w14:paraId="56E818CB" w14:textId="234B5004" w:rsidR="00F9463E" w:rsidRPr="00C207DF" w:rsidRDefault="00C207DF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  <w:r w:rsidRPr="00C207DF">
        <w:rPr>
          <w:rFonts w:ascii="Arial" w:hAnsi="Arial" w:cs="Arial"/>
          <w:bCs/>
          <w:noProof/>
        </w:rPr>
        <w:t>Le d</w:t>
      </w:r>
      <w:r w:rsidR="00F9463E" w:rsidRPr="00C207DF">
        <w:rPr>
          <w:rFonts w:ascii="Arial" w:hAnsi="Arial" w:cs="Arial"/>
          <w:bCs/>
          <w:noProof/>
        </w:rPr>
        <w:t xml:space="preserve">élai d’exécution des </w:t>
      </w:r>
      <w:r w:rsidR="00F9463E" w:rsidRPr="00C207DF">
        <w:rPr>
          <w:rFonts w:ascii="Arial" w:hAnsi="Arial" w:cs="Arial"/>
          <w:b/>
          <w:noProof/>
        </w:rPr>
        <w:t>travaux</w:t>
      </w:r>
      <w:r w:rsidR="00F9463E" w:rsidRPr="00C207DF">
        <w:rPr>
          <w:rFonts w:ascii="Arial" w:hAnsi="Arial" w:cs="Arial"/>
          <w:bCs/>
          <w:noProof/>
        </w:rPr>
        <w:t xml:space="preserve"> (période de préparation comprise) : </w:t>
      </w:r>
      <w:r w:rsidR="00F9463E" w:rsidRPr="00C207DF">
        <w:rPr>
          <w:rFonts w:ascii="Arial" w:hAnsi="Arial" w:cs="Arial"/>
          <w:b/>
          <w:noProof/>
        </w:rPr>
        <w:t>3 mois et 1 semaine</w:t>
      </w:r>
      <w:r w:rsidR="00F9463E" w:rsidRPr="00C207DF">
        <w:rPr>
          <w:rFonts w:ascii="Arial" w:hAnsi="Arial" w:cs="Arial"/>
          <w:bCs/>
        </w:rPr>
        <w:t xml:space="preserve"> à compter de :</w:t>
      </w:r>
    </w:p>
    <w:p w14:paraId="210C1617" w14:textId="77777777" w:rsidR="00F9463E" w:rsidRDefault="00F9463E" w:rsidP="009B45B9"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</w:rPr>
        <w:tab/>
        <w:t>la date de notification du marché ou de l’accord-cadre ;</w:t>
      </w:r>
    </w:p>
    <w:p w14:paraId="67B82ADF" w14:textId="77777777" w:rsidR="00F9463E" w:rsidRDefault="00F9463E" w:rsidP="009B45B9"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</w:rPr>
        <w:tab/>
        <w:t>la date de notification de l’ordre de service ;</w:t>
      </w:r>
    </w:p>
    <w:p w14:paraId="1F51A7E5" w14:textId="77777777" w:rsidR="00F9463E" w:rsidRDefault="00F9463E" w:rsidP="009B45B9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</w:rPr>
        <w:tab/>
        <w:t>la date de début d’exécution prévue par le marché ou l’accord-cadre lorsqu’elle est postérieure à la date de notification.</w:t>
      </w:r>
    </w:p>
    <w:p w14:paraId="1AA2D1D6" w14:textId="77777777" w:rsidR="00F9463E" w:rsidRDefault="00F9463E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7358C9D1" w14:textId="77777777" w:rsidR="00F9463E" w:rsidRDefault="00F9463E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ou l’accord cadre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tab/>
        <w:t>OUI</w:t>
      </w:r>
    </w:p>
    <w:p w14:paraId="308E179C" w14:textId="77777777" w:rsidR="00F9463E" w:rsidRPr="00C207DF" w:rsidRDefault="00F9463E" w:rsidP="009B45B9">
      <w:pPr>
        <w:tabs>
          <w:tab w:val="left" w:pos="851"/>
        </w:tabs>
        <w:jc w:val="both"/>
        <w:rPr>
          <w:rFonts w:ascii="Arial" w:hAnsi="Arial" w:cs="Arial"/>
          <w:bCs/>
          <w:sz w:val="16"/>
          <w:szCs w:val="16"/>
        </w:rPr>
      </w:pPr>
    </w:p>
    <w:p w14:paraId="562C8793" w14:textId="77777777" w:rsidR="00F9463E" w:rsidRPr="00C207DF" w:rsidRDefault="00F9463E" w:rsidP="009B45B9">
      <w:pPr>
        <w:tabs>
          <w:tab w:val="left" w:pos="851"/>
        </w:tabs>
        <w:jc w:val="both"/>
        <w:rPr>
          <w:rFonts w:ascii="Arial" w:hAnsi="Arial" w:cs="Arial"/>
          <w:bCs/>
          <w:sz w:val="16"/>
          <w:szCs w:val="1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F9463E" w14:paraId="65CBB810" w14:textId="77777777">
        <w:tc>
          <w:tcPr>
            <w:tcW w:w="10419" w:type="dxa"/>
            <w:shd w:val="clear" w:color="auto" w:fill="66CCFF"/>
          </w:tcPr>
          <w:p w14:paraId="0559EC52" w14:textId="77777777" w:rsidR="00F9463E" w:rsidRDefault="00F9463E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ou de l’accord-cadre par le titulaire individuel ou, en cas groupement, le mandataire dûment habilité ou chaque membre du groupement.</w:t>
            </w:r>
          </w:p>
        </w:tc>
      </w:tr>
    </w:tbl>
    <w:p w14:paraId="53613971" w14:textId="77777777" w:rsidR="00F9463E" w:rsidRDefault="00F9463E" w:rsidP="006C4338">
      <w:pPr>
        <w:tabs>
          <w:tab w:val="left" w:pos="851"/>
        </w:tabs>
        <w:jc w:val="both"/>
      </w:pPr>
    </w:p>
    <w:p w14:paraId="53E59903" w14:textId="77777777" w:rsidR="00F9463E" w:rsidRDefault="00F9463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C1 – Signature du marché ou de l’accord-cadre par le titulaire individuel :</w:t>
      </w:r>
    </w:p>
    <w:p w14:paraId="2A2BF6B0" w14:textId="77777777" w:rsidR="00F9463E" w:rsidRDefault="00F9463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F9463E" w14:paraId="52DE1F35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3754F" w14:textId="77777777" w:rsidR="00F9463E" w:rsidRDefault="00F9463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60D83A74" w14:textId="77777777" w:rsidR="00F9463E" w:rsidRDefault="00F9463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75D90" w14:textId="77777777" w:rsidR="00F9463E" w:rsidRDefault="00F9463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D4CF4" w14:textId="77777777" w:rsidR="00F9463E" w:rsidRDefault="00F9463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F9463E" w14:paraId="3C68B5E3" w14:textId="77777777" w:rsidTr="00877D4A">
        <w:trPr>
          <w:trHeight w:val="76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6003AE" w14:textId="77777777" w:rsidR="00F9463E" w:rsidRDefault="00F9463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79F25E" w14:textId="77777777" w:rsidR="00F9463E" w:rsidRDefault="00F9463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53D6EA" w14:textId="77777777" w:rsidR="00F9463E" w:rsidRDefault="00F9463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8168801" w14:textId="77777777" w:rsidR="00F9463E" w:rsidRDefault="00F9463E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36C4D3B" w14:textId="77777777" w:rsidR="00F9463E" w:rsidRPr="00C207DF" w:rsidRDefault="00F9463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16"/>
          <w:szCs w:val="16"/>
        </w:rPr>
      </w:pPr>
    </w:p>
    <w:p w14:paraId="5CDB931E" w14:textId="77777777" w:rsidR="00F9463E" w:rsidRPr="00C207DF" w:rsidRDefault="00F9463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16"/>
          <w:szCs w:val="16"/>
        </w:rPr>
      </w:pPr>
    </w:p>
    <w:p w14:paraId="6EA7D910" w14:textId="77777777" w:rsidR="00F9463E" w:rsidRDefault="00F9463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C2 – Signature du marché ou de l’accord-cadre en cas de groupement :</w:t>
      </w:r>
    </w:p>
    <w:p w14:paraId="383F1B9F" w14:textId="77777777" w:rsidR="00F9463E" w:rsidRDefault="00F9463E" w:rsidP="006C4338">
      <w:pPr>
        <w:tabs>
          <w:tab w:val="left" w:pos="851"/>
        </w:tabs>
        <w:jc w:val="both"/>
      </w:pPr>
    </w:p>
    <w:p w14:paraId="6813704F" w14:textId="77777777" w:rsidR="00F9463E" w:rsidRPr="009B45B9" w:rsidRDefault="00F9463E" w:rsidP="007206A7">
      <w:pPr>
        <w:shd w:val="clear" w:color="auto" w:fill="FFFFFF"/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</w:t>
      </w:r>
      <w:r w:rsidRPr="003273DE">
        <w:rPr>
          <w:rFonts w:ascii="Arial" w:hAnsi="Arial" w:cs="Arial"/>
        </w:rPr>
        <w:t xml:space="preserve">mandataire suivant </w:t>
      </w:r>
      <w:r w:rsidRPr="003273DE">
        <w:rPr>
          <w:rFonts w:ascii="Arial" w:hAnsi="Arial" w:cs="Arial"/>
          <w:i/>
          <w:sz w:val="18"/>
          <w:szCs w:val="18"/>
        </w:rPr>
        <w:t xml:space="preserve">(articles R2142-23 </w:t>
      </w:r>
      <w:r>
        <w:rPr>
          <w:rFonts w:ascii="Arial" w:hAnsi="Arial" w:cs="Arial"/>
          <w:i/>
          <w:sz w:val="18"/>
          <w:szCs w:val="18"/>
        </w:rPr>
        <w:t>à R2142-27 du ccp</w:t>
      </w:r>
      <w:r w:rsidRPr="003273DE">
        <w:rPr>
          <w:rFonts w:ascii="Arial" w:hAnsi="Arial" w:cs="Arial"/>
          <w:i/>
          <w:sz w:val="18"/>
          <w:szCs w:val="18"/>
        </w:rPr>
        <w:t>)  </w:t>
      </w:r>
      <w:r w:rsidRPr="003273DE">
        <w:rPr>
          <w:rFonts w:ascii="Arial" w:hAnsi="Arial" w:cs="Arial"/>
          <w:sz w:val="18"/>
          <w:szCs w:val="18"/>
        </w:rPr>
        <w:t>:</w:t>
      </w:r>
      <w:r w:rsidRPr="003273DE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4CC886D3" w14:textId="77777777" w:rsidR="00F9463E" w:rsidRDefault="00F9463E" w:rsidP="005846FB">
      <w:pPr>
        <w:tabs>
          <w:tab w:val="left" w:pos="851"/>
        </w:tabs>
        <w:rPr>
          <w:rFonts w:ascii="Arial" w:hAnsi="Arial" w:cs="Arial"/>
        </w:rPr>
      </w:pPr>
    </w:p>
    <w:p w14:paraId="43E93DB8" w14:textId="77777777" w:rsidR="00F9463E" w:rsidRDefault="00F9463E" w:rsidP="005846FB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14:paraId="65F1995A" w14:textId="77777777" w:rsidR="00F9463E" w:rsidRDefault="00F9463E" w:rsidP="00710FD6">
      <w:pPr>
        <w:tabs>
          <w:tab w:val="left" w:pos="851"/>
        </w:tabs>
        <w:rPr>
          <w:rFonts w:ascii="Arial" w:hAnsi="Arial" w:cs="Arial"/>
        </w:rPr>
      </w:pPr>
    </w:p>
    <w:p w14:paraId="009505EA" w14:textId="77777777" w:rsidR="00F9463E" w:rsidRDefault="00F9463E" w:rsidP="00877D4A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0108AEB" w14:textId="77777777" w:rsidR="00F9463E" w:rsidRDefault="00F9463E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45AE39F4" w14:textId="77777777" w:rsidR="00F9463E" w:rsidRDefault="00F9463E" w:rsidP="00CD46CC">
      <w:pPr>
        <w:tabs>
          <w:tab w:val="left" w:pos="851"/>
        </w:tabs>
        <w:rPr>
          <w:rFonts w:ascii="Arial" w:hAnsi="Arial" w:cs="Arial"/>
        </w:rPr>
      </w:pPr>
    </w:p>
    <w:p w14:paraId="47F23043" w14:textId="77777777" w:rsidR="00F9463E" w:rsidRDefault="00F9463E" w:rsidP="00CD46CC">
      <w:pPr>
        <w:tabs>
          <w:tab w:val="left" w:pos="851"/>
        </w:tabs>
        <w:rPr>
          <w:rFonts w:ascii="Arial" w:hAnsi="Arial" w:cs="Arial"/>
        </w:rPr>
      </w:pPr>
    </w:p>
    <w:p w14:paraId="31326663" w14:textId="77777777" w:rsidR="00F9463E" w:rsidRDefault="00F9463E" w:rsidP="00877D4A">
      <w:pPr>
        <w:pStyle w:val="fcasegauche"/>
        <w:tabs>
          <w:tab w:val="left" w:pos="426"/>
          <w:tab w:val="left" w:pos="851"/>
        </w:tabs>
        <w:spacing w:after="0"/>
        <w:ind w:left="-142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t xml:space="preserve"> </w:t>
      </w:r>
      <w:r w:rsidRPr="00877D4A">
        <w:rPr>
          <w:rFonts w:ascii="Arial" w:hAnsi="Arial" w:cs="Arial"/>
          <w:b/>
        </w:rPr>
        <w:t>Les membres du groupement ont donné mandat au mandataire, qui signe le présent acte d’engagement :</w:t>
      </w:r>
    </w:p>
    <w:p w14:paraId="758EBAF4" w14:textId="77777777" w:rsidR="00F9463E" w:rsidRDefault="00F9463E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7FA71E6B" w14:textId="77777777" w:rsidR="00F9463E" w:rsidRPr="00877D4A" w:rsidRDefault="00F9463E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4946F1C5" w14:textId="77777777" w:rsidR="00F9463E" w:rsidRDefault="00F9463E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 le présent acte d’engagement en leur nom et pour leur compte, pour les représenter vis-à-vis de l’acheteur et pour coordonner l’ensemble des prestations ;</w:t>
      </w:r>
    </w:p>
    <w:p w14:paraId="41B5F8FE" w14:textId="77777777" w:rsidR="00F9463E" w:rsidRDefault="00F9463E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7D1E0DB9" w14:textId="77777777" w:rsidR="00F9463E" w:rsidRDefault="00F9463E" w:rsidP="001C733C">
      <w:pPr>
        <w:tabs>
          <w:tab w:val="left" w:pos="851"/>
        </w:tabs>
        <w:rPr>
          <w:rFonts w:ascii="Arial" w:hAnsi="Arial" w:cs="Arial"/>
        </w:rPr>
      </w:pPr>
    </w:p>
    <w:p w14:paraId="0501702A" w14:textId="77777777" w:rsidR="00F9463E" w:rsidRDefault="00F9463E" w:rsidP="00877D4A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signer, en leur nom et pour leur compte, les modifications ultérieures du marché public ou de l’accord-cadre ;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2338BBC6" w14:textId="77777777" w:rsidR="00F9463E" w:rsidRDefault="00F9463E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52885D77" w14:textId="02A6CCF4" w:rsidR="00F9463E" w:rsidRDefault="00F9463E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annexe.</w:t>
      </w:r>
    </w:p>
    <w:p w14:paraId="54768375" w14:textId="77777777" w:rsidR="00F9463E" w:rsidRDefault="00F9463E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619E088D" w14:textId="77777777" w:rsidR="00F9463E" w:rsidRDefault="00F9463E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06BAFC64" w14:textId="77777777" w:rsidR="00F9463E" w:rsidRDefault="00F9463E" w:rsidP="00877D4A">
      <w:pPr>
        <w:tabs>
          <w:tab w:val="left" w:pos="851"/>
        </w:tabs>
        <w:ind w:left="-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t xml:space="preserve"> </w:t>
      </w:r>
      <w:r w:rsidRPr="00877D4A">
        <w:rPr>
          <w:rFonts w:ascii="Arial" w:hAnsi="Arial" w:cs="Arial"/>
          <w:b/>
        </w:rPr>
        <w:t>Les membres du groupement, qui signent le présent acte d’engagement :</w:t>
      </w: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4E7142C6" w14:textId="77777777" w:rsidR="00F9463E" w:rsidRPr="00877D4A" w:rsidRDefault="00F9463E" w:rsidP="005846FB">
      <w:pPr>
        <w:tabs>
          <w:tab w:val="left" w:pos="851"/>
        </w:tabs>
        <w:rPr>
          <w:rFonts w:ascii="Arial" w:hAnsi="Arial" w:cs="Arial"/>
          <w:sz w:val="16"/>
          <w:szCs w:val="16"/>
        </w:rPr>
      </w:pPr>
    </w:p>
    <w:p w14:paraId="6A1B737A" w14:textId="77777777" w:rsidR="00F9463E" w:rsidRDefault="00F9463E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3A2A0F73" w14:textId="77777777" w:rsidR="00F9463E" w:rsidRDefault="00F9463E" w:rsidP="009B45B9">
      <w:pPr>
        <w:tabs>
          <w:tab w:val="left" w:pos="851"/>
        </w:tabs>
        <w:ind w:left="1701" w:hanging="850"/>
        <w:jc w:val="both"/>
      </w:pPr>
    </w:p>
    <w:p w14:paraId="7A9F797A" w14:textId="77777777" w:rsidR="00F9463E" w:rsidRDefault="00F9463E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rPr>
          <w:rFonts w:ascii="Arial" w:hAnsi="Arial" w:cs="Arial"/>
        </w:rPr>
        <w:tab/>
        <w:t>donnent mandat au mandataire, qui l’accepte, pour signer, en leur nom et pour leur compte, les modifications ultérieures du marché ou de l’accord-cadre ;</w:t>
      </w:r>
    </w:p>
    <w:p w14:paraId="53044131" w14:textId="77777777" w:rsidR="00F9463E" w:rsidRDefault="00F9463E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6545E903" w14:textId="77777777" w:rsidR="00F9463E" w:rsidRDefault="00F9463E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C6A73">
        <w:fldChar w:fldCharType="separate"/>
      </w:r>
      <w:r>
        <w:fldChar w:fldCharType="end"/>
      </w:r>
      <w:r>
        <w:tab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donnent mandat au mandataire dans les conditions définies ci-dessous :</w:t>
      </w:r>
    </w:p>
    <w:p w14:paraId="46090DBA" w14:textId="77777777" w:rsidR="00F9463E" w:rsidRDefault="00F9463E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 w14:paraId="64607927" w14:textId="77777777" w:rsidR="00F9463E" w:rsidRDefault="00F9463E" w:rsidP="005846FB">
      <w:pPr>
        <w:tabs>
          <w:tab w:val="left" w:pos="851"/>
        </w:tabs>
        <w:rPr>
          <w:rFonts w:ascii="Arial" w:hAnsi="Arial" w:cs="Arial"/>
        </w:rPr>
      </w:pPr>
    </w:p>
    <w:p w14:paraId="6414AC2D" w14:textId="77777777" w:rsidR="00F9463E" w:rsidRDefault="00F9463E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F9463E" w14:paraId="380C1267" w14:textId="77777777" w:rsidTr="00C207D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E207B" w14:textId="77777777" w:rsidR="00F9463E" w:rsidRDefault="00F9463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06D0B1E7" w14:textId="77777777" w:rsidR="00F9463E" w:rsidRDefault="00F9463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5ACA2" w14:textId="77777777" w:rsidR="00F9463E" w:rsidRDefault="00F9463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C81CA" w14:textId="77777777" w:rsidR="00F9463E" w:rsidRDefault="00F9463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F9463E" w14:paraId="5D7D7DBB" w14:textId="77777777" w:rsidTr="00C207DF">
        <w:trPr>
          <w:trHeight w:val="77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22AC22C" w14:textId="77777777" w:rsidR="00F9463E" w:rsidRDefault="00F9463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D67FA22" w14:textId="77777777" w:rsidR="00F9463E" w:rsidRDefault="00F9463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8F3D6A0" w14:textId="77777777" w:rsidR="00F9463E" w:rsidRDefault="00F9463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9463E" w14:paraId="5E4FB4B8" w14:textId="77777777" w:rsidTr="00C207DF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24D6552" w14:textId="77777777" w:rsidR="00F9463E" w:rsidRDefault="00F9463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E34D454" w14:textId="77777777" w:rsidR="00F9463E" w:rsidRDefault="00F9463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C276AE" w14:textId="77777777" w:rsidR="00F9463E" w:rsidRDefault="00F9463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9463E" w14:paraId="6D55A5C4" w14:textId="77777777" w:rsidTr="00C207DF">
        <w:trPr>
          <w:trHeight w:val="77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6172C6D" w14:textId="77777777" w:rsidR="00F9463E" w:rsidRDefault="00F9463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2102E37" w14:textId="77777777" w:rsidR="00F9463E" w:rsidRDefault="00F9463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1C99493" w14:textId="77777777" w:rsidR="00F9463E" w:rsidRDefault="00F9463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9C5434C" w14:textId="54115D1E" w:rsidR="00F9463E" w:rsidRDefault="00F9463E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92E35BF" w14:textId="77777777" w:rsidR="00C207DF" w:rsidRDefault="00C207DF" w:rsidP="00332B12">
      <w:pPr>
        <w:tabs>
          <w:tab w:val="left" w:pos="851"/>
        </w:tabs>
        <w:jc w:val="both"/>
        <w:rPr>
          <w:rFonts w:ascii="Arial" w:hAnsi="Arial" w:cs="Arial"/>
        </w:rPr>
      </w:pPr>
    </w:p>
    <w:p w14:paraId="6FB36E15" w14:textId="77777777" w:rsidR="00F9463E" w:rsidRDefault="00F9463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9463E" w14:paraId="12663A4D" w14:textId="77777777">
        <w:tc>
          <w:tcPr>
            <w:tcW w:w="10277" w:type="dxa"/>
            <w:shd w:val="clear" w:color="auto" w:fill="66CCFF"/>
          </w:tcPr>
          <w:p w14:paraId="519313AA" w14:textId="77777777" w:rsidR="00F9463E" w:rsidRDefault="00F9463E" w:rsidP="005846FB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D - Identification et signature de l’acheteur.</w:t>
            </w:r>
          </w:p>
        </w:tc>
      </w:tr>
    </w:tbl>
    <w:p w14:paraId="76D751C5" w14:textId="77777777" w:rsidR="00F9463E" w:rsidRDefault="00F9463E" w:rsidP="006C4338">
      <w:pPr>
        <w:tabs>
          <w:tab w:val="left" w:pos="851"/>
        </w:tabs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4933"/>
        <w:gridCol w:w="312"/>
      </w:tblGrid>
      <w:tr w:rsidR="00F9463E" w:rsidRPr="00127F56" w14:paraId="6BC7F919" w14:textId="77777777" w:rsidTr="006A7F32">
        <w:tc>
          <w:tcPr>
            <w:tcW w:w="5098" w:type="dxa"/>
            <w:tcBorders>
              <w:bottom w:val="nil"/>
            </w:tcBorders>
          </w:tcPr>
          <w:p w14:paraId="3D68DC71" w14:textId="77777777" w:rsidR="00F9463E" w:rsidRPr="00127F56" w:rsidRDefault="00F9463E" w:rsidP="006A7F32">
            <w:pPr>
              <w:keepNext/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outlineLvl w:val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27F56">
              <w:rPr>
                <w:rFonts w:ascii="Arial" w:hAnsi="Arial" w:cs="Arial"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b/>
                <w:spacing w:val="-10"/>
                <w:position w:val="-2"/>
                <w:sz w:val="18"/>
                <w:szCs w:val="18"/>
              </w:rPr>
              <w:t xml:space="preserve">  </w:t>
            </w:r>
            <w:r w:rsidRPr="00AD461D">
              <w:rPr>
                <w:rFonts w:ascii="Arial" w:hAnsi="Arial" w:cs="Arial"/>
                <w:bCs/>
                <w:color w:val="0070C0"/>
                <w:sz w:val="18"/>
                <w:szCs w:val="18"/>
              </w:rPr>
              <w:t>Désignation de l’acheteur</w:t>
            </w:r>
          </w:p>
          <w:p w14:paraId="7ADDA7D9" w14:textId="77777777" w:rsidR="00F9463E" w:rsidRPr="00127F56" w:rsidRDefault="00F9463E" w:rsidP="006A7F32">
            <w:pPr>
              <w:keepNext/>
              <w:jc w:val="both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47D3701" w14:textId="77777777" w:rsidR="00F9463E" w:rsidRPr="00127F56" w:rsidRDefault="00F9463E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127F56">
              <w:rPr>
                <w:rFonts w:ascii="Arial" w:hAnsi="Arial" w:cs="Arial"/>
                <w:b/>
              </w:rPr>
              <w:t>Université de Poitiers</w:t>
            </w:r>
          </w:p>
          <w:p w14:paraId="72B3EEE9" w14:textId="77777777" w:rsidR="00F9463E" w:rsidRPr="00127F56" w:rsidRDefault="00F9463E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127F56">
              <w:rPr>
                <w:rFonts w:ascii="Arial" w:hAnsi="Arial" w:cs="Arial"/>
                <w:b/>
              </w:rPr>
              <w:t>15 rue de l’hôtel Dieu</w:t>
            </w:r>
            <w:r>
              <w:rPr>
                <w:rFonts w:ascii="Arial" w:hAnsi="Arial" w:cs="Arial"/>
                <w:b/>
              </w:rPr>
              <w:t xml:space="preserve"> - </w:t>
            </w:r>
            <w:r w:rsidRPr="00127F56">
              <w:rPr>
                <w:rFonts w:ascii="Arial" w:hAnsi="Arial" w:cs="Arial"/>
                <w:b/>
              </w:rPr>
              <w:t>TSA 71117</w:t>
            </w:r>
          </w:p>
          <w:p w14:paraId="7BE160C5" w14:textId="77777777" w:rsidR="00F9463E" w:rsidRDefault="00F9463E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127F56">
              <w:rPr>
                <w:rFonts w:ascii="Arial" w:hAnsi="Arial" w:cs="Arial"/>
                <w:b/>
              </w:rPr>
              <w:t>86073 Poitiers cedex 9</w:t>
            </w:r>
          </w:p>
          <w:p w14:paraId="104A56C9" w14:textId="77777777" w:rsidR="00F9463E" w:rsidRPr="00127F56" w:rsidRDefault="00F9463E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SIRET 198 608 564 00375</w:t>
            </w:r>
          </w:p>
          <w:p w14:paraId="0EF0222F" w14:textId="77777777" w:rsidR="00F9463E" w:rsidRPr="00127F56" w:rsidRDefault="00F9463E" w:rsidP="006A7F32">
            <w:pPr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2"/>
            <w:tcBorders>
              <w:bottom w:val="nil"/>
            </w:tcBorders>
          </w:tcPr>
          <w:p w14:paraId="2D5C0B4A" w14:textId="77777777" w:rsidR="00F9463E" w:rsidRPr="00127F56" w:rsidRDefault="00F9463E" w:rsidP="006A7F32">
            <w:pPr>
              <w:tabs>
                <w:tab w:val="left" w:pos="426"/>
                <w:tab w:val="left" w:pos="510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b/>
                <w:bCs/>
                <w:spacing w:val="-10"/>
                <w:position w:val="-2"/>
                <w:sz w:val="18"/>
                <w:szCs w:val="18"/>
              </w:rPr>
              <w:t xml:space="preserve"> 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 xml:space="preserve">Nom, prénom, qualité du signataire du marché </w:t>
            </w:r>
            <w:r w:rsidRPr="00AD461D">
              <w:rPr>
                <w:color w:val="0070C0"/>
                <w:sz w:val="18"/>
                <w:szCs w:val="18"/>
              </w:rPr>
              <w:t xml:space="preserve">public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ou de l’accord-cadre :</w:t>
            </w:r>
          </w:p>
          <w:p w14:paraId="3F29E1C9" w14:textId="77777777" w:rsidR="00F9463E" w:rsidRPr="00127F56" w:rsidRDefault="00F9463E" w:rsidP="006A7F3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4C7B5EF" w14:textId="77777777" w:rsidR="00F9463E" w:rsidRDefault="00F9463E" w:rsidP="006A7F32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Mme VIRGINIE LAVAL </w:t>
            </w:r>
          </w:p>
          <w:p w14:paraId="3C9B6A77" w14:textId="77777777" w:rsidR="00F9463E" w:rsidRPr="00127F56" w:rsidRDefault="00F9463E" w:rsidP="006A7F3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Présidente de l’Université de Poitiers</w:t>
            </w:r>
          </w:p>
          <w:p w14:paraId="31502C80" w14:textId="77777777" w:rsidR="00F9463E" w:rsidRPr="00127F56" w:rsidRDefault="00F9463E" w:rsidP="006A7F32">
            <w:pPr>
              <w:rPr>
                <w:sz w:val="16"/>
                <w:szCs w:val="16"/>
              </w:rPr>
            </w:pPr>
          </w:p>
        </w:tc>
      </w:tr>
      <w:tr w:rsidR="00F9463E" w:rsidRPr="00127F56" w14:paraId="74C26298" w14:textId="77777777" w:rsidTr="006A7F32">
        <w:trPr>
          <w:trHeight w:val="1160"/>
        </w:trPr>
        <w:tc>
          <w:tcPr>
            <w:tcW w:w="5098" w:type="dxa"/>
            <w:vMerge w:val="restart"/>
            <w:tcBorders>
              <w:top w:val="nil"/>
              <w:bottom w:val="nil"/>
            </w:tcBorders>
          </w:tcPr>
          <w:p w14:paraId="71AC22AC" w14:textId="77777777" w:rsidR="00F9463E" w:rsidRPr="00127F56" w:rsidRDefault="00F9463E" w:rsidP="006A7F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BB2495" w14:textId="77777777" w:rsidR="00F9463E" w:rsidRDefault="00F9463E" w:rsidP="006A7F32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spacing w:val="-10"/>
                <w:position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0"/>
                <w:position w:val="-2"/>
                <w:sz w:val="18"/>
                <w:szCs w:val="18"/>
              </w:rPr>
              <w:t xml:space="preserve">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Personne habilitée à donner les renseignements prévus aux articles R219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 xml:space="preserve">-59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à R2191-62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du code de la commande publique</w:t>
            </w:r>
            <w:r w:rsidRPr="00AD461D" w:rsidDel="00660727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(nantissements ou cessions de créances)</w:t>
            </w:r>
            <w:r w:rsidRPr="00AD461D">
              <w:rPr>
                <w:rFonts w:ascii="Arial" w:hAnsi="Arial" w:cs="Arial"/>
                <w:i/>
                <w:color w:val="0070C0"/>
                <w:sz w:val="18"/>
                <w:szCs w:val="18"/>
              </w:rPr>
              <w:t> </w:t>
            </w:r>
          </w:p>
          <w:p w14:paraId="6D774AF5" w14:textId="77777777" w:rsidR="00F9463E" w:rsidRPr="00127F56" w:rsidRDefault="00F9463E" w:rsidP="006A7F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838953" w14:textId="77777777" w:rsidR="00F9463E" w:rsidRDefault="00F9463E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David MARTIN</w:t>
            </w:r>
          </w:p>
          <w:p w14:paraId="1537F36C" w14:textId="77777777" w:rsidR="00F9463E" w:rsidRPr="00F323A0" w:rsidRDefault="00F9463E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 w:rsidRPr="00F323A0">
              <w:rPr>
                <w:rFonts w:ascii="Arial" w:hAnsi="Arial" w:cs="Arial"/>
                <w:b/>
                <w:bCs/>
              </w:rPr>
              <w:t>Agence Comptable de l'Université de Poitiers</w:t>
            </w:r>
          </w:p>
          <w:p w14:paraId="1E82278A" w14:textId="77777777" w:rsidR="00F9463E" w:rsidRPr="00127F56" w:rsidRDefault="00F9463E" w:rsidP="006A7F32">
            <w:pPr>
              <w:keepNext/>
              <w:numPr>
                <w:ilvl w:val="0"/>
                <w:numId w:val="1"/>
              </w:numPr>
              <w:ind w:left="0" w:firstLine="0"/>
              <w:jc w:val="both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33A08B" w14:textId="77777777" w:rsidR="00F9463E" w:rsidRDefault="00F9463E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 rue de l’hôtel Dieu - TSA 71117</w:t>
            </w:r>
          </w:p>
          <w:p w14:paraId="11A2ABF2" w14:textId="77777777" w:rsidR="00F9463E" w:rsidRPr="00F323A0" w:rsidRDefault="00F9463E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86073 POITIERS Cedex 9</w:t>
            </w:r>
          </w:p>
          <w:p w14:paraId="28AB2647" w14:textId="77777777" w:rsidR="00F9463E" w:rsidRPr="00B424AF" w:rsidRDefault="00F9463E" w:rsidP="006A7F32">
            <w:pPr>
              <w:tabs>
                <w:tab w:val="left" w:pos="426"/>
                <w:tab w:val="left" w:pos="851"/>
              </w:tabs>
              <w:suppressAutoHyphens w:val="0"/>
              <w:ind w:left="1134" w:hanging="1134"/>
              <w:rPr>
                <w:rFonts w:ascii="Arial" w:hAnsi="Arial" w:cs="Arial"/>
                <w:b/>
                <w:lang w:eastAsia="fr-FR"/>
              </w:rPr>
            </w:pPr>
            <w:r w:rsidRPr="00B424AF">
              <w:rPr>
                <w:rFonts w:ascii="Arial" w:hAnsi="Arial" w:cs="Arial"/>
                <w:b/>
                <w:lang w:eastAsia="fr-FR"/>
              </w:rPr>
              <w:t>Tél : 05 49 45 30 10</w:t>
            </w:r>
          </w:p>
          <w:p w14:paraId="48E84796" w14:textId="77777777" w:rsidR="00F9463E" w:rsidRPr="00127F56" w:rsidRDefault="00F9463E" w:rsidP="006A7F32">
            <w:pPr>
              <w:rPr>
                <w:sz w:val="18"/>
                <w:szCs w:val="18"/>
              </w:rPr>
            </w:pPr>
          </w:p>
          <w:p w14:paraId="120F1E83" w14:textId="77777777" w:rsidR="00F9463E" w:rsidRPr="00127F56" w:rsidRDefault="00F9463E" w:rsidP="006A7F32">
            <w:pPr>
              <w:rPr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</w:tcBorders>
          </w:tcPr>
          <w:p w14:paraId="691232F9" w14:textId="77777777" w:rsidR="00F9463E" w:rsidRPr="00127F56" w:rsidRDefault="00F9463E" w:rsidP="006A7F32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A3A5AD0" w14:textId="77777777" w:rsidR="00F9463E" w:rsidRPr="00127F56" w:rsidRDefault="00F9463E" w:rsidP="006A7F32">
            <w:pPr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t xml:space="preserve"> </w:t>
            </w:r>
            <w:r w:rsidRPr="00127F56">
              <w:rPr>
                <w:rFonts w:ascii="Arial" w:hAnsi="Arial" w:cs="Arial"/>
                <w:b/>
                <w:bCs/>
                <w:spacing w:val="-10"/>
                <w:position w:val="-2"/>
                <w:sz w:val="18"/>
                <w:szCs w:val="18"/>
              </w:rPr>
              <w:t xml:space="preserve">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Désignation, adresse, numéro de téléphone du comptable assignataire :</w:t>
            </w:r>
          </w:p>
          <w:p w14:paraId="2BBACE08" w14:textId="77777777" w:rsidR="00F9463E" w:rsidRPr="00127F56" w:rsidRDefault="00F9463E" w:rsidP="006A7F32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387ED51C" w14:textId="77777777" w:rsidR="00F9463E" w:rsidRPr="00127F56" w:rsidRDefault="00F9463E" w:rsidP="006A7F32">
            <w:pPr>
              <w:rPr>
                <w:sz w:val="16"/>
                <w:szCs w:val="16"/>
              </w:rPr>
            </w:pPr>
          </w:p>
        </w:tc>
      </w:tr>
      <w:tr w:rsidR="00F9463E" w:rsidRPr="00127F56" w14:paraId="7C224BF4" w14:textId="77777777" w:rsidTr="006A7F32">
        <w:trPr>
          <w:trHeight w:val="1741"/>
        </w:trPr>
        <w:tc>
          <w:tcPr>
            <w:tcW w:w="5098" w:type="dxa"/>
            <w:vMerge/>
            <w:tcBorders>
              <w:top w:val="nil"/>
              <w:right w:val="single" w:sz="4" w:space="0" w:color="auto"/>
            </w:tcBorders>
          </w:tcPr>
          <w:p w14:paraId="604D4FBD" w14:textId="77777777" w:rsidR="00F9463E" w:rsidRPr="00127F56" w:rsidRDefault="00F9463E" w:rsidP="006A7F3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0F8DC81" w14:textId="77777777" w:rsidR="00F9463E" w:rsidRPr="00AB451D" w:rsidRDefault="00F9463E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David MARTIN</w:t>
            </w:r>
          </w:p>
          <w:p w14:paraId="36300859" w14:textId="77777777" w:rsidR="00F9463E" w:rsidRDefault="00F9463E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 w:rsidRPr="00AB451D">
              <w:rPr>
                <w:rFonts w:ascii="Arial" w:hAnsi="Arial" w:cs="Arial"/>
                <w:b/>
                <w:bCs/>
              </w:rPr>
              <w:t>Agence Comptable de l'Université de Poitiers</w:t>
            </w:r>
          </w:p>
          <w:p w14:paraId="6BBCFCBF" w14:textId="77777777" w:rsidR="00F9463E" w:rsidRPr="00AB451D" w:rsidRDefault="00F9463E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</w:p>
          <w:p w14:paraId="4C3910FD" w14:textId="77777777" w:rsidR="00F9463E" w:rsidRPr="00AB451D" w:rsidRDefault="00F9463E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 w:rsidRPr="00AB451D">
              <w:rPr>
                <w:rFonts w:ascii="Arial" w:hAnsi="Arial" w:cs="Arial"/>
                <w:b/>
                <w:bCs/>
              </w:rPr>
              <w:t>15 rue de l’hôtel Dieu</w:t>
            </w:r>
            <w:r>
              <w:rPr>
                <w:rFonts w:ascii="Arial" w:hAnsi="Arial" w:cs="Arial"/>
                <w:b/>
                <w:bCs/>
              </w:rPr>
              <w:t xml:space="preserve"> - TSA 71117</w:t>
            </w:r>
          </w:p>
          <w:p w14:paraId="444D9F70" w14:textId="77777777" w:rsidR="00F9463E" w:rsidRPr="00AB451D" w:rsidRDefault="00F9463E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86073</w:t>
            </w:r>
            <w:r w:rsidRPr="00AB451D">
              <w:rPr>
                <w:rFonts w:ascii="Arial" w:hAnsi="Arial" w:cs="Arial"/>
                <w:b/>
                <w:bCs/>
              </w:rPr>
              <w:t xml:space="preserve"> POITIERS Cedex</w:t>
            </w:r>
            <w:r>
              <w:rPr>
                <w:rFonts w:ascii="Arial" w:hAnsi="Arial" w:cs="Arial"/>
                <w:b/>
                <w:bCs/>
              </w:rPr>
              <w:t xml:space="preserve"> 9</w:t>
            </w:r>
          </w:p>
          <w:p w14:paraId="70EA6A3F" w14:textId="77777777" w:rsidR="00F9463E" w:rsidRPr="00B424AF" w:rsidRDefault="00F9463E" w:rsidP="006A7F32">
            <w:pPr>
              <w:tabs>
                <w:tab w:val="left" w:pos="426"/>
                <w:tab w:val="left" w:pos="851"/>
              </w:tabs>
              <w:suppressAutoHyphens w:val="0"/>
              <w:ind w:left="1134" w:hanging="1134"/>
              <w:rPr>
                <w:rFonts w:ascii="Arial" w:hAnsi="Arial" w:cs="Arial"/>
                <w:b/>
                <w:lang w:eastAsia="fr-FR"/>
              </w:rPr>
            </w:pPr>
            <w:r w:rsidRPr="00B424AF">
              <w:rPr>
                <w:rFonts w:ascii="Arial" w:hAnsi="Arial" w:cs="Arial"/>
                <w:b/>
                <w:lang w:eastAsia="fr-FR"/>
              </w:rPr>
              <w:t>Tél : 05 49 45 30 10</w:t>
            </w:r>
          </w:p>
          <w:p w14:paraId="6BFAD591" w14:textId="77777777" w:rsidR="00F9463E" w:rsidRPr="00127F56" w:rsidRDefault="00F9463E" w:rsidP="006A7F32">
            <w:pPr>
              <w:tabs>
                <w:tab w:val="left" w:pos="426"/>
                <w:tab w:val="left" w:pos="851"/>
              </w:tabs>
              <w:ind w:left="1134" w:hanging="113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FFE0F" w14:textId="77777777" w:rsidR="00F9463E" w:rsidRPr="00127F56" w:rsidRDefault="00F9463E" w:rsidP="006A7F3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46A4830" w14:textId="77777777" w:rsidR="00F9463E" w:rsidRDefault="00F9463E" w:rsidP="006C4338">
      <w:pPr>
        <w:tabs>
          <w:tab w:val="left" w:pos="851"/>
        </w:tabs>
      </w:pPr>
    </w:p>
    <w:p w14:paraId="4C6013BB" w14:textId="77777777" w:rsidR="00F9463E" w:rsidRDefault="00F9463E" w:rsidP="006C4338">
      <w:pPr>
        <w:tabs>
          <w:tab w:val="left" w:pos="851"/>
        </w:tabs>
      </w:pPr>
    </w:p>
    <w:p w14:paraId="1CE1D2EA" w14:textId="77777777" w:rsidR="00F9463E" w:rsidRDefault="00F9463E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Imputation</w:t>
      </w:r>
      <w:r>
        <w:rPr>
          <w:rFonts w:ascii="Arial" w:hAnsi="Arial" w:cs="Arial"/>
        </w:rPr>
        <w:t xml:space="preserve"> budgétaire :</w:t>
      </w:r>
    </w:p>
    <w:p w14:paraId="1E6516A7" w14:textId="77777777" w:rsidR="00F9463E" w:rsidRDefault="00F9463E" w:rsidP="009B45B9">
      <w:pPr>
        <w:pStyle w:val="fcase2metab"/>
        <w:rPr>
          <w:rFonts w:ascii="Arial" w:hAnsi="Arial" w:cs="Arial"/>
        </w:rPr>
      </w:pPr>
    </w:p>
    <w:p w14:paraId="2722CEA0" w14:textId="77777777" w:rsidR="00F9463E" w:rsidRDefault="00F9463E" w:rsidP="009B45B9">
      <w:pPr>
        <w:pStyle w:val="fcase2metab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9463E" w14:paraId="09298A21" w14:textId="77777777" w:rsidTr="00CF2EF3">
        <w:tc>
          <w:tcPr>
            <w:tcW w:w="10277" w:type="dxa"/>
            <w:shd w:val="clear" w:color="auto" w:fill="66CCFF"/>
          </w:tcPr>
          <w:p w14:paraId="7D5D8E50" w14:textId="77777777" w:rsidR="00F9463E" w:rsidRDefault="00F9463E" w:rsidP="00B424AF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– Décision du pouvoir adjudicateur.</w:t>
            </w:r>
          </w:p>
        </w:tc>
      </w:tr>
    </w:tbl>
    <w:p w14:paraId="19A4B93B" w14:textId="77777777" w:rsidR="00F9463E" w:rsidRDefault="00F9463E" w:rsidP="009B45B9">
      <w:pPr>
        <w:pStyle w:val="fcase2metab"/>
        <w:rPr>
          <w:rFonts w:ascii="Arial" w:hAnsi="Arial" w:cs="Arial"/>
        </w:rPr>
      </w:pPr>
    </w:p>
    <w:p w14:paraId="5F62CA79" w14:textId="77777777" w:rsidR="00F9463E" w:rsidRPr="00B424AF" w:rsidRDefault="00F9463E" w:rsidP="00B424AF">
      <w:pPr>
        <w:pStyle w:val="fcase2metab"/>
        <w:rPr>
          <w:rFonts w:ascii="Arial" w:hAnsi="Arial" w:cs="Arial"/>
          <w:b/>
          <w:bCs/>
        </w:rPr>
      </w:pPr>
      <w:r w:rsidRPr="00B424AF">
        <w:rPr>
          <w:rFonts w:ascii="Arial" w:hAnsi="Arial" w:cs="Arial"/>
          <w:b/>
          <w:bCs/>
        </w:rPr>
        <w:t>La présente offre est acceptée.</w:t>
      </w:r>
    </w:p>
    <w:p w14:paraId="6BFE6D14" w14:textId="77777777" w:rsidR="00F9463E" w:rsidRPr="00972CC5" w:rsidRDefault="00F9463E" w:rsidP="00B424AF">
      <w:pPr>
        <w:pStyle w:val="fcase2metab"/>
        <w:rPr>
          <w:rFonts w:ascii="Arial" w:hAnsi="Arial" w:cs="Arial"/>
          <w:b/>
          <w:bCs/>
          <w:sz w:val="16"/>
          <w:szCs w:val="16"/>
        </w:rPr>
      </w:pPr>
    </w:p>
    <w:p w14:paraId="1AAB9267" w14:textId="583F2EDD" w:rsidR="00F9463E" w:rsidRPr="00B424AF" w:rsidRDefault="00F9463E" w:rsidP="00972CC5">
      <w:pPr>
        <w:pStyle w:val="fcase2metab"/>
        <w:spacing w:before="120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BC6A73">
        <w:rPr>
          <w:rFonts w:ascii="Arial" w:hAnsi="Arial" w:cs="Arial"/>
        </w:rPr>
      </w:r>
      <w:r w:rsidR="00BC6A73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ab/>
        <w:t>en ce qui concerne la totalité du marché global</w:t>
      </w:r>
      <w:r w:rsidR="00C207DF">
        <w:rPr>
          <w:rFonts w:ascii="Arial" w:hAnsi="Arial" w:cs="Arial"/>
        </w:rPr>
        <w:t>,</w:t>
      </w:r>
    </w:p>
    <w:p w14:paraId="06F4694E" w14:textId="77777777" w:rsidR="00F9463E" w:rsidRPr="00B424AF" w:rsidRDefault="00F9463E" w:rsidP="00B424AF">
      <w:pPr>
        <w:pStyle w:val="fcase2metab"/>
        <w:rPr>
          <w:rFonts w:ascii="Arial" w:hAnsi="Arial" w:cs="Arial"/>
        </w:rPr>
      </w:pPr>
    </w:p>
    <w:p w14:paraId="69788C2E" w14:textId="0AF5B2C6" w:rsidR="00F9463E" w:rsidRDefault="00F9463E" w:rsidP="00B424AF">
      <w:pPr>
        <w:pStyle w:val="fcase2metab"/>
        <w:rPr>
          <w:rFonts w:ascii="Arial" w:hAnsi="Arial" w:cs="Arial"/>
          <w:lang w:val="x-none"/>
        </w:rPr>
      </w:pPr>
      <w:r w:rsidRPr="00B424AF">
        <w:rPr>
          <w:rFonts w:ascii="Arial" w:hAnsi="Arial" w:cs="Arial"/>
          <w:lang w:val="x-none"/>
        </w:rPr>
        <w:t>pour un montant total de : …</w:t>
      </w:r>
      <w:r>
        <w:rPr>
          <w:rFonts w:ascii="Arial" w:hAnsi="Arial" w:cs="Arial"/>
        </w:rPr>
        <w:t>……</w:t>
      </w:r>
      <w:r w:rsidRPr="00B424AF">
        <w:rPr>
          <w:rFonts w:ascii="Arial" w:hAnsi="Arial" w:cs="Arial"/>
          <w:lang w:val="x-none"/>
        </w:rPr>
        <w:t>………………………….. (HT)</w:t>
      </w:r>
    </w:p>
    <w:p w14:paraId="0ED80B48" w14:textId="11358939" w:rsidR="00C207DF" w:rsidRDefault="00C207DF" w:rsidP="00B424AF">
      <w:pPr>
        <w:pStyle w:val="fcase2metab"/>
        <w:rPr>
          <w:rFonts w:ascii="Arial" w:hAnsi="Arial" w:cs="Arial"/>
          <w:lang w:val="x-none"/>
        </w:rPr>
      </w:pPr>
    </w:p>
    <w:p w14:paraId="4DDE0ECC" w14:textId="5AEA7FB3" w:rsidR="00C207DF" w:rsidRDefault="00C207DF" w:rsidP="00B424AF">
      <w:pPr>
        <w:pStyle w:val="fcase2metab"/>
        <w:rPr>
          <w:rFonts w:ascii="Arial" w:hAnsi="Arial" w:cs="Arial"/>
          <w:lang w:val="x-none"/>
        </w:rPr>
      </w:pPr>
    </w:p>
    <w:p w14:paraId="7131DCD4" w14:textId="77777777" w:rsidR="00C207DF" w:rsidRPr="00B424AF" w:rsidRDefault="00C207DF" w:rsidP="00B424AF">
      <w:pPr>
        <w:pStyle w:val="fcase2metab"/>
        <w:rPr>
          <w:rFonts w:ascii="Arial" w:hAnsi="Arial" w:cs="Arial"/>
          <w:lang w:val="x-none"/>
        </w:rPr>
      </w:pPr>
    </w:p>
    <w:p w14:paraId="50A6BF6A" w14:textId="77777777" w:rsidR="00F9463E" w:rsidRPr="00B424AF" w:rsidRDefault="00F9463E" w:rsidP="00B424AF">
      <w:pPr>
        <w:pStyle w:val="fcase2metab"/>
        <w:rPr>
          <w:rFonts w:ascii="Arial" w:hAnsi="Arial" w:cs="Arial"/>
          <w:b/>
          <w:bCs/>
        </w:rPr>
      </w:pPr>
    </w:p>
    <w:p w14:paraId="280A2545" w14:textId="77777777" w:rsidR="00F9463E" w:rsidRPr="00B424AF" w:rsidRDefault="00F9463E" w:rsidP="00B424AF">
      <w:pPr>
        <w:pStyle w:val="fcase2metab"/>
        <w:rPr>
          <w:rFonts w:ascii="Arial" w:hAnsi="Arial" w:cs="Arial"/>
          <w:b/>
          <w:bCs/>
        </w:rPr>
      </w:pPr>
    </w:p>
    <w:p w14:paraId="284480CA" w14:textId="77777777" w:rsidR="00F9463E" w:rsidRDefault="00F9463E" w:rsidP="00B424AF">
      <w:pPr>
        <w:pStyle w:val="fcase2metab"/>
        <w:rPr>
          <w:rFonts w:ascii="Arial" w:hAnsi="Arial" w:cs="Arial"/>
          <w:i/>
          <w:iCs/>
        </w:rPr>
      </w:pPr>
      <w:r w:rsidRPr="00B424AF">
        <w:rPr>
          <w:rFonts w:ascii="Arial" w:hAnsi="Arial" w:cs="Arial"/>
        </w:rPr>
        <w:t>Elle est complétée par les annexes suivantes :</w:t>
      </w:r>
      <w:r w:rsidRPr="00B424AF">
        <w:rPr>
          <w:rFonts w:ascii="Arial" w:hAnsi="Arial" w:cs="Arial"/>
          <w:i/>
          <w:iCs/>
        </w:rPr>
        <w:t>(Cocher la case correspondante.)</w:t>
      </w:r>
    </w:p>
    <w:p w14:paraId="670D8C1D" w14:textId="77777777" w:rsidR="00F9463E" w:rsidRPr="00B424AF" w:rsidRDefault="00F9463E" w:rsidP="00B424AF">
      <w:pPr>
        <w:pStyle w:val="fcase2metab"/>
        <w:rPr>
          <w:rFonts w:ascii="Arial" w:hAnsi="Arial" w:cs="Arial"/>
          <w:i/>
          <w:iCs/>
        </w:rPr>
      </w:pPr>
    </w:p>
    <w:p w14:paraId="0DC5205C" w14:textId="77777777" w:rsidR="00F9463E" w:rsidRPr="00B424AF" w:rsidRDefault="00F9463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BC6A73">
        <w:rPr>
          <w:rFonts w:ascii="Arial" w:hAnsi="Arial" w:cs="Arial"/>
        </w:rPr>
      </w:r>
      <w:r w:rsidR="00BC6A73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à la présentation d’un sous-traitant (ou DC4) ;</w:t>
      </w:r>
    </w:p>
    <w:p w14:paraId="5E772B82" w14:textId="77777777" w:rsidR="00F9463E" w:rsidRPr="00B424AF" w:rsidRDefault="00F9463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BC6A73">
        <w:rPr>
          <w:rFonts w:ascii="Arial" w:hAnsi="Arial" w:cs="Arial"/>
        </w:rPr>
      </w:r>
      <w:r w:rsidR="00BC6A73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aux demandes de précisions ou de compléments sur la teneur des offres (ou OUV4) ;</w:t>
      </w:r>
    </w:p>
    <w:p w14:paraId="1CCCFC03" w14:textId="77777777" w:rsidR="00F9463E" w:rsidRPr="00B424AF" w:rsidRDefault="00F9463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BC6A73">
        <w:rPr>
          <w:rFonts w:ascii="Arial" w:hAnsi="Arial" w:cs="Arial"/>
        </w:rPr>
      </w:r>
      <w:r w:rsidR="00BC6A73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à la mise au point du marché (ou OUV5) ;</w:t>
      </w:r>
    </w:p>
    <w:p w14:paraId="7EECB423" w14:textId="77777777" w:rsidR="00F9463E" w:rsidRPr="00B424AF" w:rsidRDefault="00F9463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BC6A73">
        <w:rPr>
          <w:rFonts w:ascii="Arial" w:hAnsi="Arial" w:cs="Arial"/>
        </w:rPr>
      </w:r>
      <w:r w:rsidR="00BC6A73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Autres annexes </w:t>
      </w:r>
      <w:r w:rsidRPr="00B424AF">
        <w:rPr>
          <w:rFonts w:ascii="Arial" w:hAnsi="Arial" w:cs="Arial"/>
          <w:i/>
          <w:iCs/>
        </w:rPr>
        <w:t>(A préciser)</w:t>
      </w:r>
      <w:r w:rsidRPr="00B424AF">
        <w:rPr>
          <w:rFonts w:ascii="Arial" w:hAnsi="Arial" w:cs="Arial"/>
        </w:rPr>
        <w:t> ;</w:t>
      </w:r>
    </w:p>
    <w:p w14:paraId="59C793A1" w14:textId="77777777" w:rsidR="00F9463E" w:rsidRPr="00B424AF" w:rsidRDefault="00F9463E" w:rsidP="00B424AF">
      <w:pPr>
        <w:pStyle w:val="fcase2metab"/>
        <w:rPr>
          <w:rFonts w:ascii="Arial" w:hAnsi="Arial" w:cs="Arial"/>
          <w:b/>
          <w:bCs/>
        </w:rPr>
      </w:pPr>
    </w:p>
    <w:p w14:paraId="58777D80" w14:textId="77777777" w:rsidR="00F9463E" w:rsidRPr="00B424AF" w:rsidRDefault="00F9463E" w:rsidP="00B424AF">
      <w:pPr>
        <w:pStyle w:val="fcase2metab"/>
        <w:rPr>
          <w:rFonts w:ascii="Arial" w:hAnsi="Arial" w:cs="Arial"/>
          <w:i/>
          <w:iCs/>
        </w:rPr>
      </w:pPr>
      <w:r w:rsidRPr="00B424AF">
        <w:rPr>
          <w:rFonts w:ascii="Arial" w:hAnsi="Arial" w:cs="Arial"/>
          <w:b/>
          <w:bCs/>
        </w:rPr>
        <w:t>Pour l’Etat et ses établissements :</w:t>
      </w:r>
      <w:r w:rsidRPr="00B424AF">
        <w:rPr>
          <w:rFonts w:ascii="Arial" w:hAnsi="Arial" w:cs="Arial"/>
          <w:i/>
          <w:iCs/>
        </w:rPr>
        <w:t>(Visa ou avis de l’autorité chargée du contrôle financier.)</w:t>
      </w:r>
    </w:p>
    <w:p w14:paraId="7B16748F" w14:textId="77777777" w:rsidR="00F9463E" w:rsidRPr="00B424AF" w:rsidRDefault="00F9463E" w:rsidP="00B424AF">
      <w:pPr>
        <w:pStyle w:val="fcase2metab"/>
        <w:rPr>
          <w:rFonts w:ascii="Arial" w:hAnsi="Arial" w:cs="Arial"/>
        </w:rPr>
      </w:pPr>
    </w:p>
    <w:p w14:paraId="278282B8" w14:textId="77777777" w:rsidR="00F9463E" w:rsidRPr="00B424AF" w:rsidRDefault="00F9463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tab/>
        <w:t>A : …………………… , le …………………</w:t>
      </w:r>
    </w:p>
    <w:p w14:paraId="54DD8E8E" w14:textId="77777777" w:rsidR="00F9463E" w:rsidRDefault="00F9463E" w:rsidP="00381F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14:paraId="52B2C2E3" w14:textId="7ABC947A" w:rsidR="00F9463E" w:rsidRDefault="00F9463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C207DF">
        <w:rPr>
          <w:rFonts w:ascii="Arial" w:hAnsi="Arial" w:cs="Arial"/>
          <w:i/>
          <w:sz w:val="18"/>
          <w:szCs w:val="18"/>
        </w:rPr>
        <w:t>Représentant</w:t>
      </w:r>
      <w:r>
        <w:rPr>
          <w:rFonts w:ascii="Arial" w:hAnsi="Arial" w:cs="Arial"/>
          <w:i/>
          <w:sz w:val="18"/>
          <w:szCs w:val="18"/>
        </w:rPr>
        <w:t xml:space="preserve"> de l’acheteur habilité à signer le </w:t>
      </w:r>
      <w:r w:rsidR="00C207DF">
        <w:rPr>
          <w:rFonts w:ascii="Arial" w:hAnsi="Arial" w:cs="Arial"/>
          <w:i/>
          <w:sz w:val="18"/>
          <w:szCs w:val="18"/>
        </w:rPr>
        <w:t>marché)</w:t>
      </w:r>
    </w:p>
    <w:p w14:paraId="2EEB6E7C" w14:textId="77777777" w:rsidR="00F9463E" w:rsidRDefault="00F9463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07198E15" w14:textId="77777777" w:rsidR="00C207DF" w:rsidRPr="00C207DF" w:rsidRDefault="00C207DF" w:rsidP="00C207DF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 w:rsidRPr="00C207DF">
        <w:rPr>
          <w:rFonts w:ascii="Arial" w:hAnsi="Arial" w:cs="Arial"/>
          <w:i/>
          <w:sz w:val="18"/>
          <w:szCs w:val="18"/>
        </w:rPr>
        <w:t>Pour la présidente de l’université de Poitiers,</w:t>
      </w:r>
    </w:p>
    <w:p w14:paraId="7A6C6882" w14:textId="77777777" w:rsidR="00C207DF" w:rsidRPr="00C207DF" w:rsidRDefault="00C207DF" w:rsidP="00C207DF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 w:rsidRPr="00C207DF">
        <w:rPr>
          <w:rFonts w:ascii="Arial" w:hAnsi="Arial" w:cs="Arial"/>
          <w:i/>
          <w:sz w:val="18"/>
          <w:szCs w:val="18"/>
        </w:rPr>
        <w:t xml:space="preserve"> et par délégation,</w:t>
      </w:r>
    </w:p>
    <w:p w14:paraId="2BF23BDD" w14:textId="77777777" w:rsidR="00C207DF" w:rsidRPr="00C207DF" w:rsidRDefault="00C207DF" w:rsidP="00C207DF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 w:rsidRPr="00C207DF">
        <w:rPr>
          <w:rFonts w:ascii="Arial" w:hAnsi="Arial" w:cs="Arial"/>
          <w:i/>
          <w:sz w:val="18"/>
          <w:szCs w:val="18"/>
        </w:rPr>
        <w:t xml:space="preserve"> le directeur général des services, </w:t>
      </w:r>
    </w:p>
    <w:p w14:paraId="06EF51D9" w14:textId="77777777" w:rsidR="00C207DF" w:rsidRPr="00C207DF" w:rsidRDefault="00C207DF" w:rsidP="00C207DF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18FA53BB" w14:textId="2623AD07" w:rsidR="00F9463E" w:rsidRDefault="00C207DF" w:rsidP="00C207DF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 w:rsidRPr="00C207DF">
        <w:rPr>
          <w:rFonts w:ascii="Arial" w:hAnsi="Arial" w:cs="Arial"/>
          <w:i/>
          <w:sz w:val="18"/>
          <w:szCs w:val="18"/>
        </w:rPr>
        <w:t>Pierre CHABASSE</w:t>
      </w:r>
    </w:p>
    <w:p w14:paraId="6E9F3756" w14:textId="6D1ACDE2" w:rsidR="00C207DF" w:rsidRDefault="00C207DF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385949D1" w14:textId="5471B45C" w:rsidR="00C207DF" w:rsidRDefault="00C207DF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29211AAB" w14:textId="7608E583" w:rsidR="00C207DF" w:rsidRDefault="00C207DF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4E59D929" w14:textId="67ECDC6C" w:rsidR="00C207DF" w:rsidRDefault="00C207DF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04D115F9" w14:textId="77777777" w:rsidR="00C207DF" w:rsidRDefault="00C207DF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566AE7C0" w14:textId="77777777" w:rsidR="00F9463E" w:rsidRDefault="00F9463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5E49A124" w14:textId="77777777" w:rsidR="00F9463E" w:rsidRDefault="00F9463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49B7CD9A" w14:textId="77777777" w:rsidR="00F9463E" w:rsidRDefault="00F9463E" w:rsidP="00381FB9">
      <w:pPr>
        <w:tabs>
          <w:tab w:val="left" w:pos="851"/>
        </w:tabs>
        <w:ind w:left="4820"/>
        <w:jc w:val="center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9463E" w14:paraId="51123595" w14:textId="77777777" w:rsidTr="00CF2EF3">
        <w:tc>
          <w:tcPr>
            <w:tcW w:w="10277" w:type="dxa"/>
            <w:shd w:val="clear" w:color="auto" w:fill="66CCFF"/>
          </w:tcPr>
          <w:p w14:paraId="2B575986" w14:textId="77777777" w:rsidR="00F9463E" w:rsidRDefault="00F9463E" w:rsidP="00DF0ADA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F – Notification du marché au titulaire.</w:t>
            </w:r>
          </w:p>
        </w:tc>
      </w:tr>
    </w:tbl>
    <w:p w14:paraId="429E6F0B" w14:textId="77777777" w:rsidR="00F9463E" w:rsidRDefault="00F9463E" w:rsidP="00B424AF">
      <w:pPr>
        <w:pStyle w:val="fcase2metab"/>
        <w:rPr>
          <w:rFonts w:ascii="Arial" w:hAnsi="Arial" w:cs="Arial"/>
        </w:rPr>
      </w:pPr>
    </w:p>
    <w:p w14:paraId="5316D1A3" w14:textId="77777777" w:rsidR="00F9463E" w:rsidRPr="00DF12F5" w:rsidRDefault="00F9463E" w:rsidP="00F87A2B">
      <w:pPr>
        <w:pStyle w:val="fcase2metab"/>
        <w:rPr>
          <w:rFonts w:ascii="Arial" w:hAnsi="Arial" w:cs="Arial"/>
          <w:i/>
        </w:rPr>
      </w:pPr>
      <w:r w:rsidRPr="00DF12F5">
        <w:rPr>
          <w:rFonts w:ascii="Arial" w:hAnsi="Arial" w:cs="Arial"/>
          <w:i/>
        </w:rPr>
        <w:t>La notification consiste en la réception d’une copie du marché par le titulaire.</w:t>
      </w:r>
    </w:p>
    <w:p w14:paraId="2D752F7C" w14:textId="77777777" w:rsidR="00F9463E" w:rsidRDefault="00F9463E" w:rsidP="00F87A2B">
      <w:pPr>
        <w:pStyle w:val="fcase2metab"/>
        <w:rPr>
          <w:rFonts w:ascii="Arial" w:hAnsi="Arial" w:cs="Arial"/>
          <w:i/>
        </w:rPr>
      </w:pPr>
      <w:r w:rsidRPr="00DF12F5">
        <w:rPr>
          <w:rFonts w:ascii="Arial" w:hAnsi="Arial" w:cs="Arial"/>
          <w:i/>
        </w:rPr>
        <w:t>Cette remise peut être opérée par voie dématérialisée (mail autorisé avec accusé de réception dudit mail).</w:t>
      </w:r>
    </w:p>
    <w:p w14:paraId="03AB76A7" w14:textId="77777777" w:rsidR="00F9463E" w:rsidRDefault="00F9463E" w:rsidP="00B424AF">
      <w:pPr>
        <w:pStyle w:val="fcase2metab"/>
        <w:rPr>
          <w:rFonts w:ascii="Arial" w:hAnsi="Arial" w:cs="Arial"/>
        </w:rPr>
      </w:pPr>
    </w:p>
    <w:p w14:paraId="63F38689" w14:textId="77777777" w:rsidR="00F9463E" w:rsidRDefault="00F9463E" w:rsidP="00F87A2B">
      <w:pPr>
        <w:pStyle w:val="fcase2metab"/>
        <w:spacing w:after="100" w:afterAutospacing="1"/>
        <w:rPr>
          <w:rFonts w:ascii="Arial" w:hAnsi="Arial"/>
          <w:b/>
          <w:bCs/>
          <w:i/>
          <w:iCs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>
        <w:rPr>
          <w:rFonts w:ascii="Arial" w:hAnsi="Arial"/>
          <w:b/>
          <w:bCs/>
          <w:i/>
          <w:iCs/>
        </w:rPr>
        <w:t>En cas de remise contre récépissé :</w:t>
      </w:r>
    </w:p>
    <w:p w14:paraId="107D1382" w14:textId="77777777" w:rsidR="00F9463E" w:rsidRDefault="00F9463E" w:rsidP="00F87A2B">
      <w:pPr>
        <w:pStyle w:val="fcase2metab"/>
        <w:spacing w:after="100" w:afterAutospacing="1"/>
        <w:rPr>
          <w:rFonts w:ascii="Arial" w:hAnsi="Arial" w:cs="Arial"/>
        </w:rPr>
      </w:pPr>
      <w:r w:rsidRPr="00DF0ADA">
        <w:rPr>
          <w:rFonts w:ascii="Arial" w:hAnsi="Arial" w:cs="Arial"/>
        </w:rPr>
        <w:t>Le titulaire signera la formule ci-dessous :</w:t>
      </w:r>
    </w:p>
    <w:p w14:paraId="29621E9F" w14:textId="77777777" w:rsidR="00F9463E" w:rsidRPr="00DF0ADA" w:rsidRDefault="00F9463E" w:rsidP="00F87A2B">
      <w:pPr>
        <w:pStyle w:val="fcase2metab"/>
        <w:spacing w:after="100" w:afterAutospacing="1"/>
        <w:rPr>
          <w:rFonts w:ascii="Arial" w:hAnsi="Arial" w:cs="Arial"/>
          <w:i/>
          <w:sz w:val="22"/>
          <w:szCs w:val="22"/>
        </w:rPr>
      </w:pPr>
      <w:r w:rsidRPr="00DF0ADA">
        <w:rPr>
          <w:rFonts w:ascii="Arial" w:eastAsia="Wingdings" w:hAnsi="Arial" w:cs="Arial"/>
          <w:i/>
          <w:spacing w:val="-10"/>
          <w:sz w:val="22"/>
          <w:szCs w:val="22"/>
        </w:rPr>
        <w:t>« Reçu à titre de notification une copie du présent marché » :</w:t>
      </w:r>
    </w:p>
    <w:p w14:paraId="343D7CAC" w14:textId="77777777" w:rsidR="00F9463E" w:rsidRPr="00DF0ADA" w:rsidRDefault="00F9463E" w:rsidP="00F87A2B">
      <w:pPr>
        <w:pStyle w:val="fcase2metab"/>
        <w:rPr>
          <w:rFonts w:ascii="Arial" w:hAnsi="Arial" w:cs="Arial"/>
        </w:rPr>
      </w:pPr>
    </w:p>
    <w:p w14:paraId="35E4B431" w14:textId="77777777" w:rsidR="00F9463E" w:rsidRPr="00DF0ADA" w:rsidRDefault="00F9463E" w:rsidP="00F87A2B">
      <w:pPr>
        <w:pStyle w:val="fcase2metab"/>
        <w:rPr>
          <w:rFonts w:ascii="Arial" w:hAnsi="Arial" w:cs="Arial"/>
        </w:rPr>
      </w:pPr>
    </w:p>
    <w:p w14:paraId="21E1903F" w14:textId="77777777" w:rsidR="00F9463E" w:rsidRPr="00DF0ADA" w:rsidRDefault="00F9463E" w:rsidP="00F87A2B">
      <w:pPr>
        <w:pStyle w:val="fcase2metab"/>
        <w:rPr>
          <w:rFonts w:ascii="Arial" w:hAnsi="Arial" w:cs="Arial"/>
        </w:rPr>
      </w:pPr>
      <w:r w:rsidRPr="00DF0ADA">
        <w:rPr>
          <w:rFonts w:ascii="Arial" w:hAnsi="Arial" w:cs="Arial"/>
        </w:rPr>
        <w:t>A ……………………………………………………, le……………………………….</w:t>
      </w:r>
    </w:p>
    <w:p w14:paraId="65678F8F" w14:textId="77777777" w:rsidR="00F9463E" w:rsidRPr="00DF0ADA" w:rsidRDefault="00F9463E" w:rsidP="00F87A2B">
      <w:pPr>
        <w:pStyle w:val="fcase2metab"/>
        <w:tabs>
          <w:tab w:val="left" w:pos="6804"/>
        </w:tabs>
        <w:rPr>
          <w:rFonts w:ascii="Arial" w:hAnsi="Arial" w:cs="Arial"/>
        </w:rPr>
      </w:pP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  <w:t>Signature du titulaire</w:t>
      </w:r>
    </w:p>
    <w:p w14:paraId="50FB5683" w14:textId="77777777" w:rsidR="00F9463E" w:rsidRPr="00B424AF" w:rsidRDefault="00F9463E" w:rsidP="00B424AF">
      <w:pPr>
        <w:pStyle w:val="fcase2metab"/>
        <w:rPr>
          <w:rFonts w:ascii="Arial" w:hAnsi="Arial" w:cs="Arial"/>
        </w:rPr>
      </w:pPr>
    </w:p>
    <w:p w14:paraId="5532B934" w14:textId="77777777" w:rsidR="00F9463E" w:rsidRDefault="00F9463E" w:rsidP="00B424AF">
      <w:pPr>
        <w:pStyle w:val="fcase2metab"/>
        <w:rPr>
          <w:rFonts w:ascii="Arial" w:hAnsi="Arial" w:cs="Arial"/>
        </w:rPr>
      </w:pPr>
    </w:p>
    <w:p w14:paraId="15F7E306" w14:textId="77777777" w:rsidR="00F9463E" w:rsidRPr="00B424AF" w:rsidRDefault="00F9463E" w:rsidP="00B424AF">
      <w:pPr>
        <w:pStyle w:val="fcase2metab"/>
        <w:rPr>
          <w:rFonts w:ascii="Arial" w:hAnsi="Arial" w:cs="Arial"/>
        </w:rPr>
      </w:pPr>
    </w:p>
    <w:p w14:paraId="61CD1C91" w14:textId="77777777" w:rsidR="00F9463E" w:rsidRPr="00B424AF" w:rsidRDefault="00F9463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722A3" wp14:editId="3D1896F0">
                <wp:simplePos x="0" y="0"/>
                <wp:positionH relativeFrom="column">
                  <wp:posOffset>-79375</wp:posOffset>
                </wp:positionH>
                <wp:positionV relativeFrom="paragraph">
                  <wp:posOffset>99695</wp:posOffset>
                </wp:positionV>
                <wp:extent cx="6663690" cy="95504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3690" cy="955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E9AC6" w14:textId="77777777" w:rsidR="00F9463E" w:rsidRDefault="00F9463E" w:rsidP="00B424AF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b/>
                                <w:color w:val="66CCFF"/>
                                <w:spacing w:val="-10"/>
                              </w:rPr>
                              <w:t>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</w:rPr>
                              <w:t xml:space="preserve"> En cas d’envoi en LR AR : </w:t>
                            </w:r>
                          </w:p>
                          <w:p w14:paraId="36044545" w14:textId="77777777" w:rsidR="00F9463E" w:rsidRDefault="00F9463E" w:rsidP="00B424AF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Coller dans ce cadre l'avis de réception postal, daté et signé par le titulaire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722A3" id="Rectangle 2" o:spid="_x0000_s1026" style="position:absolute;left:0;text-align:left;margin-left:-6.25pt;margin-top:7.85pt;width:524.7pt;height:7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">
                <v:textbox>
                  <w:txbxContent>
                    <w:p w14:paraId="0A7E9AC6" w14:textId="77777777" w:rsidR="00F9463E" w:rsidRDefault="00F9463E" w:rsidP="00B424AF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Wingdings" w:eastAsia="Wingdings" w:hAnsi="Wingdings" w:cs="Wingdings"/>
                          <w:b/>
                          <w:color w:val="66CCFF"/>
                          <w:spacing w:val="-10"/>
                        </w:rPr>
                        <w:t></w:t>
                      </w:r>
                      <w:r>
                        <w:rPr>
                          <w:rFonts w:ascii="Arial" w:hAnsi="Arial"/>
                          <w:b/>
                          <w:bCs/>
                          <w:i/>
                          <w:iCs/>
                        </w:rPr>
                        <w:t xml:space="preserve"> En cas d’envoi en LR AR : </w:t>
                      </w:r>
                    </w:p>
                    <w:p w14:paraId="36044545" w14:textId="77777777" w:rsidR="00F9463E" w:rsidRDefault="00F9463E" w:rsidP="00B424AF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Coller dans ce cadre l'avis de réception postal, daté et signé par le titulaire</w:t>
                      </w:r>
                    </w:p>
                  </w:txbxContent>
                </v:textbox>
              </v:rect>
            </w:pict>
          </mc:Fallback>
        </mc:AlternateContent>
      </w:r>
    </w:p>
    <w:p w14:paraId="14CDDA25" w14:textId="77777777" w:rsidR="00F9463E" w:rsidRPr="00B424AF" w:rsidRDefault="00F9463E" w:rsidP="00B424AF">
      <w:pPr>
        <w:pStyle w:val="fcase2metab"/>
        <w:rPr>
          <w:rFonts w:ascii="Arial" w:hAnsi="Arial" w:cs="Arial"/>
        </w:rPr>
      </w:pPr>
    </w:p>
    <w:p w14:paraId="38366D65" w14:textId="77777777" w:rsidR="00F9463E" w:rsidRDefault="00F9463E" w:rsidP="009B45B9">
      <w:pPr>
        <w:pStyle w:val="fcase2metab"/>
        <w:rPr>
          <w:rFonts w:ascii="Arial" w:hAnsi="Arial" w:cs="Arial"/>
        </w:rPr>
      </w:pPr>
    </w:p>
    <w:p w14:paraId="1B0F9F20" w14:textId="77777777" w:rsidR="00F9463E" w:rsidRDefault="00F9463E" w:rsidP="009B45B9">
      <w:pPr>
        <w:pStyle w:val="fcase2metab"/>
        <w:rPr>
          <w:rFonts w:ascii="Arial" w:hAnsi="Arial" w:cs="Arial"/>
        </w:rPr>
      </w:pPr>
    </w:p>
    <w:p w14:paraId="41584386" w14:textId="77777777" w:rsidR="00F9463E" w:rsidRDefault="00F9463E" w:rsidP="009B45B9">
      <w:pPr>
        <w:pStyle w:val="fcase2metab"/>
        <w:rPr>
          <w:rFonts w:ascii="Arial" w:hAnsi="Arial" w:cs="Arial"/>
        </w:rPr>
      </w:pPr>
    </w:p>
    <w:p w14:paraId="72234EA8" w14:textId="77777777" w:rsidR="00F9463E" w:rsidRDefault="00F9463E" w:rsidP="009B45B9">
      <w:pPr>
        <w:pStyle w:val="fcase2metab"/>
        <w:rPr>
          <w:rFonts w:ascii="Arial" w:hAnsi="Arial" w:cs="Arial"/>
        </w:rPr>
      </w:pPr>
    </w:p>
    <w:p w14:paraId="4F8D8136" w14:textId="77777777" w:rsidR="00F9463E" w:rsidRDefault="00F9463E" w:rsidP="009B45B9">
      <w:pPr>
        <w:pStyle w:val="fcase2metab"/>
        <w:rPr>
          <w:rFonts w:ascii="Arial" w:hAnsi="Arial" w:cs="Arial"/>
        </w:rPr>
      </w:pPr>
    </w:p>
    <w:p w14:paraId="02A2C9F7" w14:textId="77777777" w:rsidR="00F9463E" w:rsidRDefault="00F9463E" w:rsidP="009B45B9">
      <w:pPr>
        <w:pStyle w:val="fcase2metab"/>
        <w:rPr>
          <w:rFonts w:ascii="Arial" w:hAnsi="Arial" w:cs="Arial"/>
        </w:rPr>
      </w:pPr>
    </w:p>
    <w:p w14:paraId="3A2AB7F0" w14:textId="77777777" w:rsidR="00F9463E" w:rsidRDefault="00F9463E" w:rsidP="009B45B9">
      <w:pPr>
        <w:pStyle w:val="fcase2metab"/>
        <w:rPr>
          <w:rFonts w:ascii="Arial" w:hAnsi="Arial" w:cs="Arial"/>
        </w:rPr>
      </w:pPr>
    </w:p>
    <w:p w14:paraId="13DF364D" w14:textId="77777777" w:rsidR="00F9463E" w:rsidRDefault="00F9463E" w:rsidP="009B45B9">
      <w:pPr>
        <w:pStyle w:val="fcase2metab"/>
        <w:rPr>
          <w:rFonts w:ascii="Arial" w:hAnsi="Arial" w:cs="Arial"/>
        </w:rPr>
      </w:pPr>
    </w:p>
    <w:p w14:paraId="7532F6B8" w14:textId="77777777" w:rsidR="00F9463E" w:rsidRDefault="00F9463E" w:rsidP="009B45B9">
      <w:pPr>
        <w:pStyle w:val="fcase2metab"/>
        <w:rPr>
          <w:rFonts w:ascii="Arial" w:hAnsi="Arial" w:cs="Arial"/>
        </w:rPr>
      </w:pPr>
    </w:p>
    <w:p w14:paraId="3F2FED60" w14:textId="77777777" w:rsidR="00F9463E" w:rsidRDefault="00F9463E" w:rsidP="009B45B9">
      <w:pPr>
        <w:pStyle w:val="fcase2metab"/>
        <w:rPr>
          <w:rFonts w:ascii="Arial" w:hAnsi="Arial" w:cs="Arial"/>
        </w:rPr>
      </w:pPr>
    </w:p>
    <w:p w14:paraId="4EA14B5B" w14:textId="77777777" w:rsidR="00F9463E" w:rsidRDefault="00F9463E" w:rsidP="009B45B9">
      <w:pPr>
        <w:pStyle w:val="fcase2metab"/>
        <w:rPr>
          <w:rFonts w:ascii="Arial" w:hAnsi="Arial" w:cs="Arial"/>
        </w:rPr>
      </w:pPr>
    </w:p>
    <w:p w14:paraId="1CD4B2FC" w14:textId="77777777" w:rsidR="00F9463E" w:rsidRDefault="00F9463E" w:rsidP="009B45B9">
      <w:pPr>
        <w:pStyle w:val="fcase2metab"/>
        <w:rPr>
          <w:rFonts w:ascii="Arial" w:hAnsi="Arial" w:cs="Arial"/>
        </w:rPr>
        <w:sectPr w:rsidR="00F9463E" w:rsidSect="00381FB9">
          <w:type w:val="continuous"/>
          <w:pgSz w:w="11906" w:h="16838"/>
          <w:pgMar w:top="454" w:right="851" w:bottom="567" w:left="851" w:header="720" w:footer="680" w:gutter="0"/>
          <w:cols w:space="720"/>
          <w:docGrid w:linePitch="360"/>
        </w:sectPr>
      </w:pPr>
    </w:p>
    <w:p w14:paraId="26E3279E" w14:textId="77777777" w:rsidR="00F9463E" w:rsidRDefault="00F9463E" w:rsidP="009B45B9">
      <w:pPr>
        <w:pStyle w:val="fcase2metab"/>
        <w:rPr>
          <w:rFonts w:ascii="Arial" w:hAnsi="Arial" w:cs="Arial"/>
        </w:rPr>
      </w:pPr>
    </w:p>
    <w:sectPr w:rsidR="00F9463E" w:rsidSect="00F9463E">
      <w:type w:val="continuous"/>
      <w:pgSz w:w="11906" w:h="16838"/>
      <w:pgMar w:top="454" w:right="851" w:bottom="567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2E287" w14:textId="77777777" w:rsidR="00F9463E" w:rsidRDefault="00F9463E">
      <w:r>
        <w:separator/>
      </w:r>
    </w:p>
  </w:endnote>
  <w:endnote w:type="continuationSeparator" w:id="0">
    <w:p w14:paraId="10330775" w14:textId="77777777" w:rsidR="00F9463E" w:rsidRDefault="00F94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F9463E" w14:paraId="087D06DA" w14:textId="77777777" w:rsidTr="0083205E">
      <w:trPr>
        <w:tblHeader/>
      </w:trPr>
      <w:tc>
        <w:tcPr>
          <w:tcW w:w="2906" w:type="dxa"/>
          <w:shd w:val="clear" w:color="auto" w:fill="66CCFF"/>
        </w:tcPr>
        <w:p w14:paraId="1161A362" w14:textId="77777777" w:rsidR="00F9463E" w:rsidRDefault="00F9463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69C59368" w14:textId="77777777" w:rsidR="00F9463E" w:rsidRDefault="00F9463E" w:rsidP="0066072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 xml:space="preserve">MARCHE </w:t>
          </w:r>
          <w:r w:rsidRPr="00621D4E">
            <w:rPr>
              <w:rFonts w:ascii="Arial" w:hAnsi="Arial" w:cs="Arial"/>
              <w:b/>
              <w:i/>
              <w:noProof/>
            </w:rPr>
            <w:t>2025A205T</w:t>
          </w:r>
        </w:p>
      </w:tc>
      <w:tc>
        <w:tcPr>
          <w:tcW w:w="896" w:type="dxa"/>
          <w:shd w:val="clear" w:color="auto" w:fill="66CCFF"/>
        </w:tcPr>
        <w:p w14:paraId="5BB4EE72" w14:textId="77777777" w:rsidR="00F9463E" w:rsidRDefault="00F9463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472C7A4F" w14:textId="77777777" w:rsidR="00F9463E" w:rsidRDefault="00F9463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105CFBF3" w14:textId="77777777" w:rsidR="00F9463E" w:rsidRDefault="00F9463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5A3A452F" w14:textId="77777777" w:rsidR="00F9463E" w:rsidRDefault="00F9463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3F7C8674" w14:textId="77777777" w:rsidR="00F9463E" w:rsidRPr="00381FB9" w:rsidRDefault="00F9463E" w:rsidP="00381FB9">
    <w:pPr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35937" w14:textId="77777777" w:rsidR="00F9463E" w:rsidRDefault="00F9463E">
      <w:r>
        <w:separator/>
      </w:r>
    </w:p>
  </w:footnote>
  <w:footnote w:type="continuationSeparator" w:id="0">
    <w:p w14:paraId="6EC705A6" w14:textId="77777777" w:rsidR="00F9463E" w:rsidRDefault="00F9463E">
      <w:r>
        <w:continuationSeparator/>
      </w:r>
    </w:p>
  </w:footnote>
  <w:footnote w:id="1">
    <w:p w14:paraId="51885A21" w14:textId="77777777" w:rsidR="00F9463E" w:rsidRDefault="00F9463E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76F6877D" w14:textId="77777777" w:rsidR="00F9463E" w:rsidRDefault="00F9463E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6AB8CF01" w14:textId="77777777" w:rsidR="00F9463E" w:rsidRDefault="00F9463E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1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 w15:restartNumberingAfterBreak="1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2203"/>
    <w:rsid w:val="000230CA"/>
    <w:rsid w:val="00036500"/>
    <w:rsid w:val="0004582D"/>
    <w:rsid w:val="00074D68"/>
    <w:rsid w:val="000A2E05"/>
    <w:rsid w:val="000B59C3"/>
    <w:rsid w:val="000D0E7B"/>
    <w:rsid w:val="000E0020"/>
    <w:rsid w:val="001254D5"/>
    <w:rsid w:val="0013243B"/>
    <w:rsid w:val="001665B3"/>
    <w:rsid w:val="00166B56"/>
    <w:rsid w:val="001A3DFA"/>
    <w:rsid w:val="001A4BCA"/>
    <w:rsid w:val="001B6AFA"/>
    <w:rsid w:val="001C40C0"/>
    <w:rsid w:val="001C733C"/>
    <w:rsid w:val="00210E70"/>
    <w:rsid w:val="00211F48"/>
    <w:rsid w:val="0021527A"/>
    <w:rsid w:val="002164B9"/>
    <w:rsid w:val="0021797C"/>
    <w:rsid w:val="00225A1A"/>
    <w:rsid w:val="002904AF"/>
    <w:rsid w:val="002912D7"/>
    <w:rsid w:val="002B7B0D"/>
    <w:rsid w:val="002C2CA3"/>
    <w:rsid w:val="002C4B3E"/>
    <w:rsid w:val="002C79D6"/>
    <w:rsid w:val="003273DE"/>
    <w:rsid w:val="00332B12"/>
    <w:rsid w:val="003436A8"/>
    <w:rsid w:val="003510C5"/>
    <w:rsid w:val="00354C04"/>
    <w:rsid w:val="00372545"/>
    <w:rsid w:val="00381FB9"/>
    <w:rsid w:val="00385E76"/>
    <w:rsid w:val="003954A9"/>
    <w:rsid w:val="003C1CA2"/>
    <w:rsid w:val="00403AEC"/>
    <w:rsid w:val="00412411"/>
    <w:rsid w:val="00425B48"/>
    <w:rsid w:val="0043706E"/>
    <w:rsid w:val="0044597F"/>
    <w:rsid w:val="00483B16"/>
    <w:rsid w:val="004948C5"/>
    <w:rsid w:val="004A7169"/>
    <w:rsid w:val="004B5C38"/>
    <w:rsid w:val="004C2C70"/>
    <w:rsid w:val="004D1DF1"/>
    <w:rsid w:val="004D490E"/>
    <w:rsid w:val="004E75A6"/>
    <w:rsid w:val="00514420"/>
    <w:rsid w:val="00514DAF"/>
    <w:rsid w:val="00532EC7"/>
    <w:rsid w:val="00541CA3"/>
    <w:rsid w:val="005546A9"/>
    <w:rsid w:val="00582804"/>
    <w:rsid w:val="005846FB"/>
    <w:rsid w:val="005A4A3B"/>
    <w:rsid w:val="005A4CB5"/>
    <w:rsid w:val="005B65B9"/>
    <w:rsid w:val="005C0575"/>
    <w:rsid w:val="005D283A"/>
    <w:rsid w:val="005F09C8"/>
    <w:rsid w:val="006031DD"/>
    <w:rsid w:val="0061068C"/>
    <w:rsid w:val="00642634"/>
    <w:rsid w:val="0064560F"/>
    <w:rsid w:val="00647935"/>
    <w:rsid w:val="00660727"/>
    <w:rsid w:val="00672A33"/>
    <w:rsid w:val="00674588"/>
    <w:rsid w:val="00696D21"/>
    <w:rsid w:val="00697B55"/>
    <w:rsid w:val="006A7F32"/>
    <w:rsid w:val="006C3670"/>
    <w:rsid w:val="006C4338"/>
    <w:rsid w:val="006D17B6"/>
    <w:rsid w:val="006E4E15"/>
    <w:rsid w:val="006E6F58"/>
    <w:rsid w:val="006F3DF9"/>
    <w:rsid w:val="007060E5"/>
    <w:rsid w:val="00710FD6"/>
    <w:rsid w:val="0071771F"/>
    <w:rsid w:val="007206A7"/>
    <w:rsid w:val="0075495A"/>
    <w:rsid w:val="00757151"/>
    <w:rsid w:val="0077664D"/>
    <w:rsid w:val="0078545F"/>
    <w:rsid w:val="007909E0"/>
    <w:rsid w:val="00795D27"/>
    <w:rsid w:val="0079785C"/>
    <w:rsid w:val="007C2CF1"/>
    <w:rsid w:val="007D7A65"/>
    <w:rsid w:val="007E2EA1"/>
    <w:rsid w:val="007E387E"/>
    <w:rsid w:val="007F68A6"/>
    <w:rsid w:val="0083205E"/>
    <w:rsid w:val="00844DAA"/>
    <w:rsid w:val="008672B8"/>
    <w:rsid w:val="00877D4A"/>
    <w:rsid w:val="008B39AE"/>
    <w:rsid w:val="008B6CF6"/>
    <w:rsid w:val="008D184C"/>
    <w:rsid w:val="00912F7D"/>
    <w:rsid w:val="00934503"/>
    <w:rsid w:val="00972CC5"/>
    <w:rsid w:val="00977BCB"/>
    <w:rsid w:val="00983FF3"/>
    <w:rsid w:val="009A5B0D"/>
    <w:rsid w:val="009B1CD0"/>
    <w:rsid w:val="009B45B9"/>
    <w:rsid w:val="009C1B42"/>
    <w:rsid w:val="009F5D47"/>
    <w:rsid w:val="00A241A1"/>
    <w:rsid w:val="00A462A6"/>
    <w:rsid w:val="00A6788E"/>
    <w:rsid w:val="00AA356B"/>
    <w:rsid w:val="00AC366C"/>
    <w:rsid w:val="00AE7831"/>
    <w:rsid w:val="00B054DA"/>
    <w:rsid w:val="00B424AF"/>
    <w:rsid w:val="00B6015A"/>
    <w:rsid w:val="00B60C2C"/>
    <w:rsid w:val="00B67075"/>
    <w:rsid w:val="00B87564"/>
    <w:rsid w:val="00B87974"/>
    <w:rsid w:val="00BA44E5"/>
    <w:rsid w:val="00BC6A73"/>
    <w:rsid w:val="00BE6078"/>
    <w:rsid w:val="00C1676E"/>
    <w:rsid w:val="00C207DF"/>
    <w:rsid w:val="00C42ED0"/>
    <w:rsid w:val="00C71AA6"/>
    <w:rsid w:val="00C91060"/>
    <w:rsid w:val="00C911FE"/>
    <w:rsid w:val="00CB637A"/>
    <w:rsid w:val="00CC513D"/>
    <w:rsid w:val="00CD185D"/>
    <w:rsid w:val="00CD46CC"/>
    <w:rsid w:val="00CE1A66"/>
    <w:rsid w:val="00CF2EF3"/>
    <w:rsid w:val="00D15449"/>
    <w:rsid w:val="00D25980"/>
    <w:rsid w:val="00D42549"/>
    <w:rsid w:val="00D46BC7"/>
    <w:rsid w:val="00D66D15"/>
    <w:rsid w:val="00D75CB4"/>
    <w:rsid w:val="00D97623"/>
    <w:rsid w:val="00DD39BA"/>
    <w:rsid w:val="00DE3C11"/>
    <w:rsid w:val="00DF0ADA"/>
    <w:rsid w:val="00E140E5"/>
    <w:rsid w:val="00E22CE3"/>
    <w:rsid w:val="00E32DF1"/>
    <w:rsid w:val="00E44A00"/>
    <w:rsid w:val="00E47798"/>
    <w:rsid w:val="00E6727B"/>
    <w:rsid w:val="00EB194F"/>
    <w:rsid w:val="00EC23F0"/>
    <w:rsid w:val="00ED0A4C"/>
    <w:rsid w:val="00F20296"/>
    <w:rsid w:val="00F31F87"/>
    <w:rsid w:val="00F355D7"/>
    <w:rsid w:val="00F55A08"/>
    <w:rsid w:val="00F87A2B"/>
    <w:rsid w:val="00F9463E"/>
    <w:rsid w:val="00FC4773"/>
    <w:rsid w:val="00FD45DA"/>
    <w:rsid w:val="00FD4E60"/>
    <w:rsid w:val="00FE031E"/>
    <w:rsid w:val="00FE28F2"/>
    <w:rsid w:val="00FE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65D352FA"/>
  <w15:chartTrackingRefBased/>
  <w15:docId w15:val="{A699515F-19FB-4770-9047-37CE6078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5D7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582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rsid w:val="00B424AF"/>
    <w:rPr>
      <w:rFonts w:ascii="Arial" w:hAnsi="Arial" w:cs="Arial"/>
      <w:b/>
      <w:lang w:eastAsia="zh-CN"/>
    </w:rPr>
  </w:style>
  <w:style w:type="character" w:customStyle="1" w:styleId="En-tteCar">
    <w:name w:val="En-tête Car"/>
    <w:link w:val="En-tte"/>
    <w:uiPriority w:val="99"/>
    <w:locked/>
    <w:rsid w:val="00B424AF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0B2A8-288F-44A2-BF44-C2C2ACE2A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10</TotalTime>
  <Pages>6</Pages>
  <Words>1613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10468</CharactersWithSpaces>
  <SharedDoc>false</SharedDoc>
  <HLinks>
    <vt:vector size="6" baseType="variant">
      <vt:variant>
        <vt:i4>2555984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Pelletan Nathalie</cp:lastModifiedBy>
  <cp:revision>4</cp:revision>
  <cp:lastPrinted>2016-04-13T10:45:00Z</cp:lastPrinted>
  <dcterms:created xsi:type="dcterms:W3CDTF">2025-04-01T08:10:00Z</dcterms:created>
  <dcterms:modified xsi:type="dcterms:W3CDTF">2025-04-01T09:05:00Z</dcterms:modified>
</cp:coreProperties>
</file>