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rsidRPr="009F281B">
        <w:tc>
          <w:tcPr>
            <w:tcW w:w="2056" w:type="dxa"/>
            <w:shd w:val="clear" w:color="auto" w:fill="66CCFF"/>
          </w:tcPr>
          <w:p w:rsidR="00363604" w:rsidRPr="009F281B" w:rsidRDefault="00D320E8">
            <w:pPr>
              <w:spacing w:before="120" w:after="120"/>
              <w:rPr>
                <w:rFonts w:ascii="Arial" w:hAnsi="Arial" w:cs="Arial"/>
                <w:b/>
                <w:bCs/>
                <w:caps/>
                <w:sz w:val="24"/>
                <w:szCs w:val="24"/>
              </w:rPr>
            </w:pPr>
            <w:r w:rsidRPr="009F281B">
              <w:rPr>
                <w:rFonts w:ascii="Arial" w:hAnsi="Arial" w:cs="Arial"/>
                <w:b/>
                <w:noProof/>
                <w:szCs w:val="24"/>
              </w:rPr>
              <w:drawing>
                <wp:inline distT="0" distB="0" distL="0" distR="0">
                  <wp:extent cx="1153160" cy="11290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3160" cy="1129030"/>
                          </a:xfrm>
                          <a:prstGeom prst="rect">
                            <a:avLst/>
                          </a:prstGeom>
                          <a:solidFill>
                            <a:srgbClr val="FFFFFF"/>
                          </a:solidFill>
                          <a:ln>
                            <a:noFill/>
                          </a:ln>
                        </pic:spPr>
                      </pic:pic>
                    </a:graphicData>
                  </a:graphic>
                </wp:inline>
              </w:drawing>
            </w:r>
          </w:p>
        </w:tc>
        <w:tc>
          <w:tcPr>
            <w:tcW w:w="6946" w:type="dxa"/>
            <w:shd w:val="clear" w:color="auto" w:fill="66CCFF"/>
          </w:tcPr>
          <w:p w:rsidR="00363604" w:rsidRPr="009F281B" w:rsidRDefault="00363604">
            <w:pPr>
              <w:snapToGrid w:val="0"/>
              <w:spacing w:before="120" w:after="120"/>
              <w:jc w:val="center"/>
              <w:rPr>
                <w:rFonts w:ascii="Arial" w:hAnsi="Arial" w:cs="Arial"/>
                <w:b/>
                <w:bCs/>
                <w:caps/>
                <w:sz w:val="24"/>
                <w:szCs w:val="24"/>
              </w:rPr>
            </w:pPr>
          </w:p>
          <w:p w:rsidR="00363604" w:rsidRPr="009F281B" w:rsidRDefault="00363604">
            <w:pPr>
              <w:spacing w:before="120" w:after="120"/>
              <w:jc w:val="center"/>
              <w:rPr>
                <w:rFonts w:ascii="Arial" w:hAnsi="Arial" w:cs="Arial"/>
              </w:rPr>
            </w:pPr>
            <w:r w:rsidRPr="009F281B">
              <w:rPr>
                <w:rFonts w:ascii="Arial" w:hAnsi="Arial" w:cs="Arial"/>
                <w:sz w:val="24"/>
                <w:szCs w:val="24"/>
              </w:rPr>
              <w:t>MARCH</w:t>
            </w:r>
            <w:r w:rsidRPr="009F281B">
              <w:rPr>
                <w:rFonts w:ascii="Arial" w:hAnsi="Arial" w:cs="Arial"/>
                <w:caps/>
                <w:sz w:val="24"/>
                <w:szCs w:val="24"/>
              </w:rPr>
              <w:t>é</w:t>
            </w:r>
            <w:r w:rsidRPr="009F281B">
              <w:rPr>
                <w:rFonts w:ascii="Arial" w:hAnsi="Arial" w:cs="Arial"/>
                <w:sz w:val="24"/>
                <w:szCs w:val="24"/>
              </w:rPr>
              <w:t>S PUBLICS ET ACCORDS-CADRES</w:t>
            </w:r>
          </w:p>
          <w:p w:rsidR="00363604" w:rsidRPr="009F281B" w:rsidRDefault="00363604">
            <w:pPr>
              <w:spacing w:before="120" w:after="120"/>
              <w:jc w:val="center"/>
              <w:rPr>
                <w:rFonts w:ascii="Arial" w:hAnsi="Arial" w:cs="Arial"/>
              </w:rPr>
            </w:pPr>
            <w:r w:rsidRPr="009F281B">
              <w:rPr>
                <w:rFonts w:ascii="Arial" w:hAnsi="Arial" w:cs="Arial"/>
                <w:b/>
                <w:bCs/>
                <w:caps/>
                <w:sz w:val="28"/>
                <w:szCs w:val="28"/>
              </w:rPr>
              <w:t>ACTE</w:t>
            </w:r>
            <w:r w:rsidRPr="009F281B">
              <w:rPr>
                <w:rFonts w:ascii="Arial" w:hAnsi="Arial" w:cs="Arial"/>
                <w:b/>
                <w:bCs/>
                <w:sz w:val="28"/>
                <w:szCs w:val="28"/>
              </w:rPr>
              <w:t xml:space="preserve"> D’ENGAGEMENT</w:t>
            </w:r>
          </w:p>
        </w:tc>
        <w:tc>
          <w:tcPr>
            <w:tcW w:w="1276" w:type="dxa"/>
            <w:shd w:val="clear" w:color="auto" w:fill="66CCFF"/>
          </w:tcPr>
          <w:p w:rsidR="00363604" w:rsidRPr="009F281B" w:rsidRDefault="00363604">
            <w:pPr>
              <w:snapToGrid w:val="0"/>
              <w:rPr>
                <w:rFonts w:ascii="Arial" w:hAnsi="Arial" w:cs="Arial"/>
                <w:b/>
                <w:bCs/>
                <w:caps/>
                <w:sz w:val="28"/>
                <w:szCs w:val="28"/>
              </w:rPr>
            </w:pPr>
          </w:p>
          <w:p w:rsidR="00363604" w:rsidRPr="009F281B" w:rsidRDefault="00363604">
            <w:pPr>
              <w:pStyle w:val="Titre8"/>
              <w:tabs>
                <w:tab w:val="left" w:pos="851"/>
                <w:tab w:val="right" w:pos="9639"/>
              </w:tabs>
              <w:spacing w:before="120" w:after="120"/>
            </w:pPr>
            <w:r w:rsidRPr="009F281B">
              <w:rPr>
                <w:caps/>
                <w:sz w:val="28"/>
                <w:szCs w:val="28"/>
              </w:rPr>
              <w:t>ATTRI1</w:t>
            </w:r>
          </w:p>
          <w:p w:rsidR="00363604" w:rsidRPr="009F281B" w:rsidRDefault="00363604">
            <w:pPr>
              <w:rPr>
                <w:rFonts w:ascii="Arial" w:hAnsi="Arial" w:cs="Arial"/>
                <w:b/>
                <w:caps/>
                <w:sz w:val="28"/>
                <w:szCs w:val="28"/>
              </w:rPr>
            </w:pPr>
          </w:p>
          <w:p w:rsidR="00F94E0C" w:rsidRPr="00F94E0C" w:rsidRDefault="00363604" w:rsidP="00F94E0C">
            <w:pPr>
              <w:jc w:val="center"/>
              <w:rPr>
                <w:rFonts w:ascii="Arial" w:hAnsi="Arial" w:cs="Arial"/>
                <w:b/>
                <w:color w:val="000000"/>
              </w:rPr>
            </w:pPr>
            <w:r w:rsidRPr="009F281B">
              <w:rPr>
                <w:rFonts w:ascii="Arial" w:hAnsi="Arial" w:cs="Arial"/>
                <w:b/>
                <w:color w:val="000000"/>
              </w:rPr>
              <w:t>M202</w:t>
            </w:r>
            <w:r w:rsidR="00B52B10" w:rsidRPr="009F281B">
              <w:rPr>
                <w:rFonts w:ascii="Arial" w:hAnsi="Arial" w:cs="Arial"/>
                <w:b/>
                <w:color w:val="000000"/>
              </w:rPr>
              <w:t>5-</w:t>
            </w:r>
            <w:r w:rsidR="00F94E0C">
              <w:rPr>
                <w:rFonts w:ascii="Arial" w:hAnsi="Arial" w:cs="Arial"/>
                <w:b/>
                <w:color w:val="000000"/>
              </w:rPr>
              <w:t>03</w:t>
            </w:r>
          </w:p>
          <w:p w:rsidR="00363604" w:rsidRPr="009F281B" w:rsidRDefault="00363604">
            <w:pPr>
              <w:jc w:val="center"/>
              <w:rPr>
                <w:rFonts w:ascii="Arial" w:hAnsi="Arial" w:cs="Arial"/>
              </w:rPr>
            </w:pPr>
          </w:p>
        </w:tc>
      </w:tr>
    </w:tbl>
    <w:p w:rsidR="00363604" w:rsidRPr="009F281B" w:rsidRDefault="00363604">
      <w:pPr>
        <w:tabs>
          <w:tab w:val="left" w:pos="426"/>
          <w:tab w:val="left" w:pos="851"/>
        </w:tabs>
        <w:jc w:val="both"/>
        <w:rPr>
          <w:rFonts w:ascii="Arial" w:hAnsi="Arial" w:cs="Arial"/>
        </w:rPr>
      </w:pPr>
    </w:p>
    <w:p w:rsidR="00363604" w:rsidRPr="009F281B" w:rsidRDefault="00363604">
      <w:pPr>
        <w:pStyle w:val="Corpsdetexte31"/>
        <w:tabs>
          <w:tab w:val="left" w:pos="851"/>
        </w:tabs>
        <w:jc w:val="both"/>
      </w:pPr>
      <w:r w:rsidRPr="009F281B">
        <w:rPr>
          <w:sz w:val="18"/>
          <w:szCs w:val="18"/>
        </w:rPr>
        <w:t xml:space="preserve">Alors qu’un acte d’engagement était autrefois requis de l’opérateur économique soumissionnaire lors du dépôt de son offre, sa signature n’est plus aujourd’hui requise qu’au stade de l’attribution du marché. </w:t>
      </w:r>
    </w:p>
    <w:p w:rsidR="00363604" w:rsidRPr="009F281B" w:rsidRDefault="00363604">
      <w:pPr>
        <w:pStyle w:val="Corpsdetexte31"/>
        <w:tabs>
          <w:tab w:val="left" w:pos="851"/>
        </w:tabs>
        <w:jc w:val="both"/>
      </w:pPr>
      <w:r w:rsidRPr="009F281B">
        <w:rPr>
          <w:sz w:val="18"/>
          <w:szCs w:val="18"/>
        </w:rPr>
        <w:t xml:space="preserve">Le formulaire ATTRI1 est un modèle d’acte d’engagement qui peut être utilisé par l’acheteur, s’il le souhaite, pour conclure un marché ou un accord-cadre avec le candidat déclaré attributaire. </w:t>
      </w:r>
    </w:p>
    <w:p w:rsidR="00363604" w:rsidRPr="009F281B" w:rsidRDefault="00363604">
      <w:pPr>
        <w:pStyle w:val="Corpsdetexte31"/>
        <w:tabs>
          <w:tab w:val="left" w:pos="851"/>
        </w:tabs>
        <w:jc w:val="both"/>
      </w:pPr>
      <w:r w:rsidRPr="009F281B">
        <w:rPr>
          <w:sz w:val="18"/>
          <w:szCs w:val="18"/>
        </w:rPr>
        <w:t>Il est conseillé aux acheteurs de renseigner les différentes rubriques de ce formulaire avant de l’adresser à l’attributaire. Ce dernier retourne l’acte d’engagement signé, permettant à l’acheteur de le signer à son tour.</w:t>
      </w:r>
    </w:p>
    <w:p w:rsidR="00363604" w:rsidRPr="009F281B" w:rsidRDefault="00363604">
      <w:pPr>
        <w:pStyle w:val="Corpsdetexte31"/>
        <w:tabs>
          <w:tab w:val="left" w:pos="851"/>
        </w:tabs>
        <w:jc w:val="both"/>
      </w:pPr>
      <w:r w:rsidRPr="009F281B">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rsidR="00363604" w:rsidRPr="009F281B" w:rsidRDefault="00363604">
      <w:pPr>
        <w:pStyle w:val="Corpsdetexte31"/>
        <w:tabs>
          <w:tab w:val="left" w:pos="851"/>
        </w:tabs>
        <w:jc w:val="both"/>
      </w:pPr>
      <w:r w:rsidRPr="009F281B">
        <w:rPr>
          <w:sz w:val="18"/>
          <w:szCs w:val="18"/>
        </w:rPr>
        <w:t>En cas de candidature groupée, un acte d’engagement unique est rempli pour le groupement d’entreprises.</w:t>
      </w:r>
    </w:p>
    <w:p w:rsidR="00363604" w:rsidRPr="009F281B" w:rsidRDefault="00363604">
      <w:pPr>
        <w:pStyle w:val="Corpsdetexte31"/>
        <w:tabs>
          <w:tab w:val="left" w:pos="851"/>
        </w:tabs>
        <w:jc w:val="both"/>
        <w:rPr>
          <w:sz w:val="18"/>
          <w:szCs w:val="18"/>
        </w:rPr>
      </w:pPr>
    </w:p>
    <w:p w:rsidR="00363604" w:rsidRPr="009F281B"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F281B">
        <w:tc>
          <w:tcPr>
            <w:tcW w:w="10277" w:type="dxa"/>
            <w:shd w:val="clear" w:color="auto" w:fill="66CCFF"/>
          </w:tcPr>
          <w:p w:rsidR="00363604" w:rsidRPr="009F281B" w:rsidRDefault="00363604">
            <w:pPr>
              <w:tabs>
                <w:tab w:val="left" w:pos="-142"/>
                <w:tab w:val="left" w:pos="851"/>
                <w:tab w:val="left" w:pos="4111"/>
              </w:tabs>
              <w:jc w:val="both"/>
              <w:rPr>
                <w:rFonts w:ascii="Arial" w:hAnsi="Arial" w:cs="Arial"/>
              </w:rPr>
            </w:pPr>
            <w:r w:rsidRPr="009F281B">
              <w:rPr>
                <w:rFonts w:ascii="Arial" w:hAnsi="Arial" w:cs="Arial"/>
                <w:b/>
                <w:sz w:val="22"/>
                <w:szCs w:val="22"/>
              </w:rPr>
              <w:t xml:space="preserve">A - Objet </w:t>
            </w:r>
            <w:r w:rsidRPr="009F281B">
              <w:rPr>
                <w:rFonts w:ascii="Arial" w:hAnsi="Arial" w:cs="Arial"/>
                <w:b/>
                <w:bCs/>
                <w:sz w:val="22"/>
                <w:szCs w:val="22"/>
              </w:rPr>
              <w:t>de l’acte d’engagement</w:t>
            </w:r>
            <w:r w:rsidRPr="009F281B">
              <w:rPr>
                <w:rFonts w:ascii="Arial" w:hAnsi="Arial" w:cs="Arial"/>
                <w:b/>
                <w:sz w:val="22"/>
                <w:szCs w:val="22"/>
              </w:rPr>
              <w:t>.</w:t>
            </w:r>
          </w:p>
        </w:tc>
      </w:tr>
    </w:tbl>
    <w:p w:rsidR="00363604" w:rsidRPr="009F281B" w:rsidRDefault="00363604">
      <w:pPr>
        <w:tabs>
          <w:tab w:val="left" w:pos="426"/>
          <w:tab w:val="left" w:pos="851"/>
        </w:tabs>
        <w:jc w:val="both"/>
        <w:rPr>
          <w:rFonts w:ascii="Arial" w:hAnsi="Arial" w:cs="Arial"/>
        </w:rPr>
      </w:pPr>
    </w:p>
    <w:p w:rsidR="00363604" w:rsidRPr="009F281B" w:rsidRDefault="00363604">
      <w:pPr>
        <w:tabs>
          <w:tab w:val="left" w:pos="426"/>
          <w:tab w:val="left" w:pos="851"/>
        </w:tabs>
        <w:jc w:val="both"/>
        <w:rPr>
          <w:rFonts w:ascii="Arial" w:hAnsi="Arial" w:cs="Arial"/>
        </w:rPr>
      </w:pPr>
      <w:proofErr w:type="gramStart"/>
      <w:r w:rsidRPr="009F281B">
        <w:rPr>
          <w:rFonts w:ascii="Arial" w:eastAsia="Wingdings" w:hAnsi="Arial" w:cs="Arial"/>
          <w:b/>
          <w:color w:val="66CCFF"/>
          <w:spacing w:val="-10"/>
        </w:rPr>
        <w:t></w:t>
      </w:r>
      <w:r w:rsidRPr="009F281B">
        <w:rPr>
          <w:rFonts w:ascii="Arial" w:eastAsia="Arial" w:hAnsi="Arial" w:cs="Arial"/>
          <w:spacing w:val="-10"/>
        </w:rPr>
        <w:t xml:space="preserve">  </w:t>
      </w:r>
      <w:r w:rsidRPr="009F281B">
        <w:rPr>
          <w:rFonts w:ascii="Arial" w:hAnsi="Arial" w:cs="Arial"/>
        </w:rPr>
        <w:t>Objet</w:t>
      </w:r>
      <w:proofErr w:type="gramEnd"/>
      <w:r w:rsidRPr="009F281B">
        <w:rPr>
          <w:rFonts w:ascii="Arial" w:hAnsi="Arial" w:cs="Arial"/>
        </w:rPr>
        <w:t xml:space="preserve"> </w:t>
      </w:r>
      <w:r w:rsidRPr="009F281B">
        <w:rPr>
          <w:rFonts w:ascii="Arial" w:hAnsi="Arial" w:cs="Arial"/>
          <w:bCs/>
        </w:rPr>
        <w:t xml:space="preserve">du marché ou de l’accord-cadre </w:t>
      </w:r>
      <w:r w:rsidRPr="009F281B">
        <w:rPr>
          <w:rFonts w:ascii="Arial" w:hAnsi="Arial" w:cs="Arial"/>
        </w:rPr>
        <w:t>:</w:t>
      </w:r>
    </w:p>
    <w:p w:rsidR="00CD6411" w:rsidRPr="009F281B" w:rsidRDefault="00CD6411">
      <w:pPr>
        <w:tabs>
          <w:tab w:val="left" w:pos="426"/>
          <w:tab w:val="left" w:pos="851"/>
        </w:tabs>
        <w:jc w:val="both"/>
        <w:rPr>
          <w:rFonts w:ascii="Arial" w:hAnsi="Arial" w:cs="Arial"/>
        </w:rPr>
      </w:pPr>
    </w:p>
    <w:p w:rsidR="00CD6411" w:rsidRPr="009F281B" w:rsidRDefault="00CD6411" w:rsidP="00CD6411">
      <w:pPr>
        <w:suppressAutoHyphens w:val="0"/>
        <w:rPr>
          <w:rFonts w:ascii="Arial" w:hAnsi="Arial" w:cs="Arial"/>
          <w:sz w:val="24"/>
          <w:lang w:eastAsia="fr-FR"/>
        </w:rPr>
      </w:pPr>
    </w:p>
    <w:tbl>
      <w:tblPr>
        <w:tblW w:w="0" w:type="auto"/>
        <w:tblLook w:val="04A0" w:firstRow="1" w:lastRow="0" w:firstColumn="1" w:lastColumn="0" w:noHBand="0" w:noVBand="1"/>
      </w:tblPr>
      <w:tblGrid>
        <w:gridCol w:w="10204"/>
      </w:tblGrid>
      <w:tr w:rsidR="001B3F2E" w:rsidRPr="009F281B" w:rsidTr="001B3F2E">
        <w:trPr>
          <w:trHeight w:val="363"/>
        </w:trPr>
        <w:tc>
          <w:tcPr>
            <w:tcW w:w="10314" w:type="dxa"/>
            <w:shd w:val="clear" w:color="auto" w:fill="auto"/>
            <w:vAlign w:val="center"/>
          </w:tcPr>
          <w:p w:rsidR="002C24FA" w:rsidRPr="009F281B" w:rsidRDefault="00CE1077" w:rsidP="001B3F2E">
            <w:pPr>
              <w:suppressAutoHyphens w:val="0"/>
              <w:spacing w:after="120"/>
              <w:jc w:val="center"/>
              <w:rPr>
                <w:rFonts w:ascii="Arial" w:eastAsia="Calibri" w:hAnsi="Arial" w:cs="Arial"/>
                <w:color w:val="2E74B5"/>
                <w:sz w:val="24"/>
                <w:szCs w:val="22"/>
                <w:lang w:eastAsia="fr-FR"/>
              </w:rPr>
            </w:pPr>
            <w:r w:rsidRPr="00CE1077">
              <w:rPr>
                <w:rFonts w:ascii="Arial" w:eastAsia="Calibri" w:hAnsi="Arial" w:cs="Arial"/>
                <w:b/>
                <w:color w:val="2E74B5"/>
                <w:sz w:val="32"/>
                <w:szCs w:val="32"/>
              </w:rPr>
              <w:t>Entretien et dépannage des ascenseurs et des systèmes de fermetures automatisées de l'Université Rennes 2</w:t>
            </w:r>
          </w:p>
        </w:tc>
      </w:tr>
    </w:tbl>
    <w:p w:rsidR="00CD6411" w:rsidRPr="009F281B" w:rsidRDefault="00CD6411" w:rsidP="00CD6411">
      <w:pPr>
        <w:suppressAutoHyphens w:val="0"/>
        <w:rPr>
          <w:rFonts w:ascii="Arial" w:hAnsi="Arial" w:cs="Arial"/>
          <w:sz w:val="24"/>
          <w:lang w:eastAsia="fr-FR"/>
        </w:rPr>
      </w:pPr>
    </w:p>
    <w:p w:rsidR="00363604" w:rsidRPr="009F281B" w:rsidRDefault="00363604">
      <w:pPr>
        <w:tabs>
          <w:tab w:val="left" w:pos="426"/>
          <w:tab w:val="left" w:pos="851"/>
        </w:tabs>
        <w:jc w:val="both"/>
        <w:rPr>
          <w:rFonts w:ascii="Arial" w:hAnsi="Arial" w:cs="Arial"/>
        </w:rPr>
      </w:pPr>
      <w:proofErr w:type="gramStart"/>
      <w:r w:rsidRPr="009F281B">
        <w:rPr>
          <w:rFonts w:ascii="Arial" w:eastAsia="Wingdings" w:hAnsi="Arial" w:cs="Arial"/>
          <w:b/>
          <w:color w:val="66CCFF"/>
          <w:spacing w:val="-10"/>
        </w:rPr>
        <w:t></w:t>
      </w:r>
      <w:r w:rsidRPr="009F281B">
        <w:rPr>
          <w:rFonts w:ascii="Arial" w:eastAsia="Arial" w:hAnsi="Arial" w:cs="Arial"/>
          <w:spacing w:val="-10"/>
        </w:rPr>
        <w:t xml:space="preserve">  </w:t>
      </w:r>
      <w:r w:rsidRPr="009F281B">
        <w:rPr>
          <w:rFonts w:ascii="Arial" w:hAnsi="Arial" w:cs="Arial"/>
        </w:rPr>
        <w:t>Cet</w:t>
      </w:r>
      <w:proofErr w:type="gramEnd"/>
      <w:r w:rsidRPr="009F281B">
        <w:rPr>
          <w:rFonts w:ascii="Arial" w:hAnsi="Arial" w:cs="Arial"/>
        </w:rPr>
        <w:t xml:space="preserve"> acte d'engagement correspond :</w:t>
      </w:r>
    </w:p>
    <w:p w:rsidR="00363604" w:rsidRPr="009F281B" w:rsidRDefault="00363604">
      <w:pPr>
        <w:tabs>
          <w:tab w:val="left" w:pos="851"/>
        </w:tabs>
        <w:rPr>
          <w:rFonts w:ascii="Arial" w:hAnsi="Arial" w:cs="Arial"/>
        </w:rPr>
      </w:pPr>
      <w:r w:rsidRPr="009F281B">
        <w:rPr>
          <w:rFonts w:ascii="Arial" w:hAnsi="Arial" w:cs="Arial"/>
          <w:i/>
          <w:sz w:val="18"/>
          <w:szCs w:val="18"/>
        </w:rPr>
        <w:t>(Cocher les cases correspondantes.)</w:t>
      </w:r>
    </w:p>
    <w:p w:rsidR="00363604" w:rsidRPr="009F281B" w:rsidRDefault="00363604">
      <w:pPr>
        <w:tabs>
          <w:tab w:val="left" w:pos="426"/>
          <w:tab w:val="left" w:pos="851"/>
        </w:tabs>
        <w:jc w:val="both"/>
        <w:rPr>
          <w:rFonts w:ascii="Arial" w:hAnsi="Arial" w:cs="Arial"/>
        </w:rPr>
      </w:pPr>
    </w:p>
    <w:p w:rsidR="00363604" w:rsidRPr="009F281B" w:rsidRDefault="00363604">
      <w:pPr>
        <w:numPr>
          <w:ilvl w:val="0"/>
          <w:numId w:val="3"/>
        </w:numPr>
        <w:tabs>
          <w:tab w:val="left" w:pos="426"/>
          <w:tab w:val="left" w:pos="851"/>
        </w:tabs>
        <w:spacing w:before="120"/>
        <w:ind w:left="782" w:hanging="357"/>
        <w:jc w:val="both"/>
        <w:rPr>
          <w:rFonts w:ascii="Arial" w:hAnsi="Arial" w:cs="Arial"/>
        </w:rPr>
      </w:pPr>
    </w:p>
    <w:p w:rsidR="00363604" w:rsidRPr="009F281B" w:rsidRDefault="00F94E0C">
      <w:pPr>
        <w:tabs>
          <w:tab w:val="left" w:pos="426"/>
          <w:tab w:val="left" w:pos="851"/>
        </w:tabs>
        <w:ind w:left="851"/>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54053E" w:rsidRPr="009F281B">
        <w:rPr>
          <w:rFonts w:ascii="Arial" w:hAnsi="Arial" w:cs="Arial"/>
        </w:rPr>
        <w:tab/>
      </w:r>
      <w:r w:rsidR="00363604" w:rsidRPr="009F281B">
        <w:rPr>
          <w:rFonts w:ascii="Arial" w:hAnsi="Arial" w:cs="Arial"/>
          <w:sz w:val="28"/>
          <w:szCs w:val="28"/>
        </w:rPr>
        <w:tab/>
      </w:r>
      <w:proofErr w:type="gramStart"/>
      <w:r w:rsidR="00363604" w:rsidRPr="009F281B">
        <w:rPr>
          <w:rFonts w:ascii="Arial" w:hAnsi="Arial" w:cs="Arial"/>
        </w:rPr>
        <w:t>à</w:t>
      </w:r>
      <w:proofErr w:type="gramEnd"/>
      <w:r w:rsidR="00363604" w:rsidRPr="009F281B">
        <w:rPr>
          <w:rFonts w:ascii="Arial" w:hAnsi="Arial" w:cs="Arial"/>
        </w:rPr>
        <w:t xml:space="preserve"> l’ensemble du marché ou de l’accord-cadre </w:t>
      </w:r>
      <w:r w:rsidR="00363604" w:rsidRPr="009F281B">
        <w:rPr>
          <w:rFonts w:ascii="Arial" w:hAnsi="Arial" w:cs="Arial"/>
          <w:i/>
          <w:iCs/>
          <w:sz w:val="18"/>
          <w:szCs w:val="18"/>
        </w:rPr>
        <w:t>(en cas de non allotissement) </w:t>
      </w:r>
      <w:r w:rsidR="00363604" w:rsidRPr="009F281B">
        <w:rPr>
          <w:rFonts w:ascii="Arial" w:hAnsi="Arial" w:cs="Arial"/>
          <w:iCs/>
        </w:rPr>
        <w:t>;</w:t>
      </w:r>
    </w:p>
    <w:p w:rsidR="00363604" w:rsidRPr="009F281B" w:rsidRDefault="00363604">
      <w:pPr>
        <w:tabs>
          <w:tab w:val="left" w:pos="426"/>
          <w:tab w:val="left" w:pos="851"/>
        </w:tabs>
        <w:jc w:val="both"/>
        <w:rPr>
          <w:rFonts w:ascii="Arial" w:hAnsi="Arial" w:cs="Arial"/>
        </w:rPr>
      </w:pPr>
    </w:p>
    <w:bookmarkStart w:id="0" w:name="__Fieldmark__309_2182377349"/>
    <w:p w:rsidR="002C24FA" w:rsidRPr="009F281B" w:rsidRDefault="002C24FA" w:rsidP="002C24FA">
      <w:pPr>
        <w:pStyle w:val="fcasegauche"/>
        <w:spacing w:after="0"/>
        <w:ind w:left="851" w:firstLine="0"/>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0"/>
      <w:r w:rsidRPr="009F281B">
        <w:rPr>
          <w:rFonts w:ascii="Arial" w:hAnsi="Arial" w:cs="Arial"/>
        </w:rPr>
        <w:tab/>
      </w:r>
      <w:r w:rsidRPr="009F281B">
        <w:rPr>
          <w:rFonts w:ascii="Arial" w:hAnsi="Arial" w:cs="Arial"/>
        </w:rPr>
        <w:tab/>
      </w:r>
      <w:proofErr w:type="gramStart"/>
      <w:r w:rsidRPr="009F281B">
        <w:rPr>
          <w:rFonts w:ascii="Arial" w:hAnsi="Arial" w:cs="Arial"/>
        </w:rPr>
        <w:t>au</w:t>
      </w:r>
      <w:proofErr w:type="gramEnd"/>
      <w:r w:rsidRPr="009F281B">
        <w:rPr>
          <w:rFonts w:ascii="Arial" w:hAnsi="Arial" w:cs="Arial"/>
        </w:rPr>
        <w:t xml:space="preserve"> lot  suivant : </w:t>
      </w:r>
    </w:p>
    <w:p w:rsidR="002C24FA" w:rsidRPr="009F281B" w:rsidRDefault="002C24FA" w:rsidP="002C24FA">
      <w:pPr>
        <w:pStyle w:val="fcasegauche"/>
        <w:spacing w:after="0"/>
        <w:ind w:left="851" w:firstLine="0"/>
        <w:rPr>
          <w:rFonts w:ascii="Arial" w:hAnsi="Arial" w:cs="Arial"/>
        </w:rPr>
      </w:pPr>
    </w:p>
    <w:tbl>
      <w:tblPr>
        <w:tblW w:w="0" w:type="auto"/>
        <w:tblInd w:w="1804" w:type="dxa"/>
        <w:tblLayout w:type="fixed"/>
        <w:tblLook w:val="0000" w:firstRow="0" w:lastRow="0" w:firstColumn="0" w:lastColumn="0" w:noHBand="0" w:noVBand="0"/>
      </w:tblPr>
      <w:tblGrid>
        <w:gridCol w:w="856"/>
        <w:gridCol w:w="7690"/>
      </w:tblGrid>
      <w:tr w:rsidR="002C24FA" w:rsidRPr="009F281B" w:rsidTr="00BE1B21">
        <w:trPr>
          <w:trHeight w:val="147"/>
        </w:trPr>
        <w:tc>
          <w:tcPr>
            <w:tcW w:w="856" w:type="dxa"/>
            <w:tcBorders>
              <w:top w:val="single" w:sz="4" w:space="0" w:color="000000"/>
              <w:left w:val="single" w:sz="4" w:space="0" w:color="000000"/>
              <w:bottom w:val="single" w:sz="4" w:space="0" w:color="000000"/>
            </w:tcBorders>
            <w:shd w:val="clear" w:color="auto" w:fill="auto"/>
          </w:tcPr>
          <w:p w:rsidR="002C24FA" w:rsidRPr="009F281B" w:rsidRDefault="002C24FA" w:rsidP="00BE1B21">
            <w:pPr>
              <w:pStyle w:val="fcasegauche"/>
              <w:spacing w:before="60"/>
              <w:ind w:left="0" w:firstLine="0"/>
              <w:jc w:val="center"/>
              <w:rPr>
                <w:rFonts w:ascii="Arial" w:hAnsi="Arial" w:cs="Arial"/>
                <w:b/>
              </w:rPr>
            </w:pPr>
            <w:r w:rsidRPr="009F281B">
              <w:rPr>
                <w:rFonts w:ascii="Arial" w:hAnsi="Arial" w:cs="Arial"/>
                <w:b/>
                <w:iCs/>
                <w:color w:val="000000"/>
                <w:sz w:val="22"/>
                <w:szCs w:val="22"/>
              </w:rPr>
              <w:t>0</w:t>
            </w:r>
            <w:r w:rsidR="00F94E0C">
              <w:rPr>
                <w:rFonts w:ascii="Arial" w:hAnsi="Arial" w:cs="Arial"/>
                <w:b/>
                <w:iCs/>
                <w:color w:val="000000"/>
                <w:sz w:val="22"/>
                <w:szCs w:val="22"/>
              </w:rPr>
              <w:t>1</w:t>
            </w:r>
          </w:p>
        </w:tc>
        <w:tc>
          <w:tcPr>
            <w:tcW w:w="7690" w:type="dxa"/>
            <w:tcBorders>
              <w:top w:val="single" w:sz="4" w:space="0" w:color="000000"/>
              <w:left w:val="single" w:sz="4" w:space="0" w:color="000000"/>
              <w:bottom w:val="single" w:sz="4" w:space="0" w:color="000000"/>
              <w:right w:val="single" w:sz="4" w:space="0" w:color="000000"/>
            </w:tcBorders>
            <w:shd w:val="clear" w:color="auto" w:fill="auto"/>
          </w:tcPr>
          <w:p w:rsidR="002C24FA" w:rsidRPr="009F281B" w:rsidRDefault="00F94E0C" w:rsidP="00BE1B21">
            <w:pPr>
              <w:pStyle w:val="fcasegauche"/>
              <w:spacing w:before="60"/>
              <w:ind w:left="0" w:firstLine="0"/>
              <w:rPr>
                <w:rFonts w:ascii="Arial" w:hAnsi="Arial" w:cs="Arial"/>
                <w:b/>
              </w:rPr>
            </w:pPr>
            <w:r w:rsidRPr="00F94E0C">
              <w:rPr>
                <w:rFonts w:ascii="Arial" w:hAnsi="Arial" w:cs="Arial"/>
                <w:b/>
                <w:iCs/>
                <w:color w:val="000000"/>
                <w:sz w:val="22"/>
                <w:szCs w:val="22"/>
              </w:rPr>
              <w:t>Entretien, désincarcération et dépannage d'ascenseurs</w:t>
            </w:r>
          </w:p>
        </w:tc>
      </w:tr>
    </w:tbl>
    <w:p w:rsidR="002C24FA" w:rsidRPr="009F281B" w:rsidRDefault="002C24FA" w:rsidP="002C24FA">
      <w:pPr>
        <w:pStyle w:val="fcasegauche"/>
        <w:spacing w:after="0"/>
        <w:ind w:left="851" w:firstLine="0"/>
        <w:rPr>
          <w:rFonts w:ascii="Arial" w:hAnsi="Arial" w:cs="Arial"/>
        </w:rPr>
      </w:pPr>
    </w:p>
    <w:p w:rsidR="002C24FA" w:rsidRPr="009F281B" w:rsidRDefault="002C24FA" w:rsidP="002C24FA">
      <w:pPr>
        <w:pStyle w:val="fcasegauche"/>
        <w:spacing w:after="0"/>
        <w:ind w:left="851" w:firstLine="0"/>
        <w:rPr>
          <w:rFonts w:ascii="Arial" w:hAnsi="Arial" w:cs="Arial"/>
        </w:rPr>
      </w:pPr>
      <w:proofErr w:type="gramStart"/>
      <w:r w:rsidRPr="009F281B">
        <w:rPr>
          <w:rFonts w:ascii="Arial" w:hAnsi="Arial" w:cs="Arial"/>
        </w:rPr>
        <w:t>de</w:t>
      </w:r>
      <w:proofErr w:type="gramEnd"/>
      <w:r w:rsidRPr="009F281B">
        <w:rPr>
          <w:rFonts w:ascii="Arial" w:hAnsi="Arial" w:cs="Arial"/>
        </w:rPr>
        <w:t xml:space="preserve"> la procédure de passation du marché public </w:t>
      </w:r>
    </w:p>
    <w:p w:rsidR="002C24FA" w:rsidRPr="009F281B" w:rsidRDefault="002C24FA" w:rsidP="002C24FA">
      <w:pPr>
        <w:pStyle w:val="fcasegauche"/>
        <w:spacing w:after="0"/>
        <w:ind w:left="0" w:firstLine="0"/>
        <w:rPr>
          <w:rFonts w:ascii="Arial" w:hAnsi="Arial" w:cs="Arial"/>
        </w:rPr>
      </w:pPr>
    </w:p>
    <w:p w:rsidR="00363604" w:rsidRPr="009F281B" w:rsidRDefault="00363604">
      <w:pPr>
        <w:pStyle w:val="fcasegauche"/>
        <w:spacing w:after="0"/>
        <w:ind w:left="0" w:firstLine="0"/>
        <w:rPr>
          <w:rFonts w:ascii="Arial" w:hAnsi="Arial" w:cs="Arial"/>
        </w:rPr>
      </w:pPr>
    </w:p>
    <w:p w:rsidR="00363604" w:rsidRPr="009F281B" w:rsidRDefault="00363604">
      <w:pPr>
        <w:pStyle w:val="fcasegauche"/>
        <w:numPr>
          <w:ilvl w:val="0"/>
          <w:numId w:val="3"/>
        </w:numPr>
        <w:tabs>
          <w:tab w:val="left" w:pos="851"/>
        </w:tabs>
        <w:spacing w:before="120" w:after="0"/>
        <w:ind w:left="782" w:hanging="357"/>
        <w:rPr>
          <w:rFonts w:ascii="Arial" w:hAnsi="Arial" w:cs="Arial"/>
          <w:iCs/>
        </w:rPr>
      </w:pPr>
    </w:p>
    <w:bookmarkStart w:id="1" w:name="__Fieldmark__310_2182377349"/>
    <w:p w:rsidR="00845308" w:rsidRPr="009F281B" w:rsidRDefault="00363604">
      <w:pPr>
        <w:pStyle w:val="fcasegauche"/>
        <w:tabs>
          <w:tab w:val="left" w:pos="851"/>
        </w:tabs>
        <w:spacing w:after="0"/>
        <w:ind w:left="851" w:firstLine="0"/>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1"/>
      <w:r w:rsidRPr="009F281B">
        <w:rPr>
          <w:rFonts w:ascii="Arial" w:hAnsi="Arial" w:cs="Arial"/>
        </w:rPr>
        <w:tab/>
        <w:t xml:space="preserve"> </w:t>
      </w:r>
      <w:proofErr w:type="gramStart"/>
      <w:r w:rsidRPr="009F281B">
        <w:rPr>
          <w:rFonts w:ascii="Arial" w:hAnsi="Arial" w:cs="Arial"/>
        </w:rPr>
        <w:t>à</w:t>
      </w:r>
      <w:proofErr w:type="gramEnd"/>
      <w:r w:rsidRPr="009F281B">
        <w:rPr>
          <w:rFonts w:ascii="Arial" w:hAnsi="Arial" w:cs="Arial"/>
        </w:rPr>
        <w:t xml:space="preserve"> l’offre de base</w:t>
      </w:r>
    </w:p>
    <w:p w:rsidR="00845308" w:rsidRPr="009F281B" w:rsidRDefault="00845308">
      <w:pPr>
        <w:pStyle w:val="fcasegauche"/>
        <w:tabs>
          <w:tab w:val="left" w:pos="851"/>
        </w:tabs>
        <w:spacing w:after="0"/>
        <w:ind w:left="851" w:firstLine="0"/>
        <w:rPr>
          <w:rFonts w:ascii="Arial" w:hAnsi="Arial" w:cs="Arial"/>
        </w:rPr>
      </w:pPr>
    </w:p>
    <w:p w:rsidR="00363604" w:rsidRPr="009F281B" w:rsidRDefault="00363604">
      <w:pPr>
        <w:pStyle w:val="fcasegauche"/>
        <w:tabs>
          <w:tab w:val="left" w:pos="851"/>
        </w:tabs>
        <w:spacing w:after="0"/>
        <w:rPr>
          <w:rFonts w:ascii="Arial" w:hAnsi="Arial" w:cs="Arial"/>
        </w:rPr>
      </w:pPr>
    </w:p>
    <w:p w:rsidR="00363604" w:rsidRPr="009F281B" w:rsidRDefault="00363604">
      <w:pPr>
        <w:pStyle w:val="fcasegauche"/>
        <w:tabs>
          <w:tab w:val="left" w:pos="851"/>
        </w:tabs>
        <w:spacing w:after="0"/>
        <w:rPr>
          <w:rFonts w:ascii="Arial" w:hAnsi="Arial" w:cs="Arial"/>
        </w:rPr>
      </w:pPr>
    </w:p>
    <w:p w:rsidR="0062124D" w:rsidRPr="009F281B" w:rsidRDefault="0062124D" w:rsidP="0062124D">
      <w:pPr>
        <w:pStyle w:val="fcasegauche"/>
        <w:numPr>
          <w:ilvl w:val="0"/>
          <w:numId w:val="3"/>
        </w:numPr>
        <w:tabs>
          <w:tab w:val="clear" w:pos="786"/>
          <w:tab w:val="num" w:pos="502"/>
          <w:tab w:val="left" w:pos="851"/>
        </w:tabs>
        <w:spacing w:before="120" w:after="0"/>
        <w:ind w:left="782" w:hanging="357"/>
        <w:rPr>
          <w:rFonts w:ascii="Arial" w:hAnsi="Arial" w:cs="Arial"/>
          <w:b/>
          <w:iCs/>
        </w:rPr>
      </w:pPr>
      <w:r w:rsidRPr="009F281B">
        <w:rPr>
          <w:rFonts w:ascii="Arial" w:hAnsi="Arial" w:cs="Arial"/>
          <w:iCs/>
        </w:rPr>
        <w:t>L’offre de base est établie sur la base des conditions économiques en vigueur au mois « m0 »</w:t>
      </w:r>
      <w:bookmarkStart w:id="2" w:name="_Hlk85113867"/>
    </w:p>
    <w:bookmarkEnd w:id="2"/>
    <w:p w:rsidR="00363604" w:rsidRPr="009F281B" w:rsidRDefault="00363604">
      <w:pPr>
        <w:pStyle w:val="fcasegauche"/>
        <w:tabs>
          <w:tab w:val="left" w:pos="851"/>
        </w:tabs>
        <w:spacing w:after="0"/>
        <w:ind w:left="0" w:firstLine="0"/>
        <w:rPr>
          <w:rFonts w:ascii="Arial" w:hAnsi="Arial" w:cs="Arial"/>
          <w:color w:val="FF0000"/>
        </w:rPr>
      </w:pPr>
    </w:p>
    <w:p w:rsidR="00363604" w:rsidRPr="009F281B" w:rsidRDefault="00363604">
      <w:pPr>
        <w:tabs>
          <w:tab w:val="left" w:pos="851"/>
        </w:tabs>
        <w:rPr>
          <w:rFonts w:ascii="Arial" w:hAnsi="Arial" w:cs="Arial"/>
          <w:color w:val="FF0000"/>
        </w:rPr>
      </w:pPr>
    </w:p>
    <w:p w:rsidR="00363604" w:rsidRPr="009F281B"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9F281B">
        <w:tc>
          <w:tcPr>
            <w:tcW w:w="10277" w:type="dxa"/>
            <w:shd w:val="clear" w:color="auto" w:fill="66CCFF"/>
          </w:tcPr>
          <w:p w:rsidR="00363604" w:rsidRPr="009F281B" w:rsidRDefault="00363604">
            <w:pPr>
              <w:tabs>
                <w:tab w:val="left" w:pos="-142"/>
                <w:tab w:val="left" w:pos="851"/>
                <w:tab w:val="left" w:pos="4111"/>
              </w:tabs>
              <w:jc w:val="both"/>
              <w:rPr>
                <w:rFonts w:ascii="Arial" w:hAnsi="Arial" w:cs="Arial"/>
              </w:rPr>
            </w:pPr>
            <w:r w:rsidRPr="009F281B">
              <w:rPr>
                <w:rFonts w:ascii="Arial" w:hAnsi="Arial" w:cs="Arial"/>
                <w:b/>
                <w:sz w:val="22"/>
                <w:szCs w:val="22"/>
              </w:rPr>
              <w:t>B - Engagement du titulaire ou du groupement titulaire.</w:t>
            </w:r>
          </w:p>
        </w:tc>
      </w:tr>
    </w:tbl>
    <w:p w:rsidR="00363604" w:rsidRPr="009F281B" w:rsidRDefault="00363604">
      <w:pPr>
        <w:tabs>
          <w:tab w:val="left" w:pos="851"/>
        </w:tabs>
        <w:rPr>
          <w:rFonts w:ascii="Arial" w:hAnsi="Arial" w:cs="Arial"/>
        </w:rPr>
      </w:pPr>
    </w:p>
    <w:p w:rsidR="00363604" w:rsidRPr="009F281B" w:rsidRDefault="00363604">
      <w:pPr>
        <w:pStyle w:val="Titre2"/>
        <w:tabs>
          <w:tab w:val="left" w:pos="851"/>
          <w:tab w:val="left" w:pos="2268"/>
        </w:tabs>
        <w:rPr>
          <w:rFonts w:ascii="Arial" w:hAnsi="Arial" w:cs="Arial"/>
        </w:rPr>
      </w:pPr>
      <w:r w:rsidRPr="009F281B">
        <w:rPr>
          <w:rFonts w:ascii="Arial" w:hAnsi="Arial" w:cs="Arial"/>
          <w:sz w:val="22"/>
          <w:szCs w:val="22"/>
        </w:rPr>
        <w:t>B1 - Identification et engagement du titulaire ou du groupement titulaire :</w:t>
      </w:r>
    </w:p>
    <w:p w:rsidR="00363604" w:rsidRPr="009F281B" w:rsidRDefault="00363604">
      <w:pPr>
        <w:pStyle w:val="fcase1ertab"/>
        <w:tabs>
          <w:tab w:val="left" w:pos="851"/>
        </w:tabs>
        <w:rPr>
          <w:rFonts w:ascii="Arial" w:hAnsi="Arial" w:cs="Arial"/>
        </w:rPr>
      </w:pPr>
      <w:r w:rsidRPr="009F281B">
        <w:rPr>
          <w:rFonts w:ascii="Arial" w:hAnsi="Arial" w:cs="Arial"/>
          <w:i/>
          <w:iCs/>
          <w:sz w:val="18"/>
          <w:szCs w:val="18"/>
        </w:rPr>
        <w:t>(Cocher les cases correspondantes.)</w:t>
      </w:r>
    </w:p>
    <w:p w:rsidR="00363604" w:rsidRPr="009F281B" w:rsidRDefault="00363604">
      <w:pPr>
        <w:tabs>
          <w:tab w:val="left" w:pos="851"/>
        </w:tabs>
        <w:rPr>
          <w:rFonts w:ascii="Arial" w:hAnsi="Arial" w:cs="Arial"/>
        </w:rPr>
      </w:pPr>
    </w:p>
    <w:p w:rsidR="00363604" w:rsidRPr="009F281B" w:rsidRDefault="00363604">
      <w:pPr>
        <w:tabs>
          <w:tab w:val="left" w:pos="851"/>
        </w:tabs>
        <w:jc w:val="both"/>
        <w:rPr>
          <w:rFonts w:ascii="Arial" w:hAnsi="Arial" w:cs="Arial"/>
        </w:rPr>
      </w:pPr>
      <w:r w:rsidRPr="009F281B">
        <w:rPr>
          <w:rFonts w:ascii="Arial" w:hAnsi="Arial" w:cs="Arial"/>
        </w:rPr>
        <w:t>Après avoir pris connaissance des pièces constitutives du marché ou de l’accord-cadre suivantes,</w:t>
      </w:r>
    </w:p>
    <w:bookmarkStart w:id="3" w:name="__Fieldmark__189_2182377349"/>
    <w:bookmarkStart w:id="4" w:name="__Fieldmark__312_2182377349"/>
    <w:p w:rsidR="00363604" w:rsidRPr="009F281B"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3"/>
      <w:bookmarkEnd w:id="4"/>
      <w:r w:rsidRPr="009F281B">
        <w:rPr>
          <w:rFonts w:ascii="Arial" w:eastAsia="Arial" w:hAnsi="Arial" w:cs="Arial"/>
          <w:color w:val="000000"/>
        </w:rPr>
        <w:t xml:space="preserve"> </w:t>
      </w:r>
      <w:r w:rsidR="00B45577" w:rsidRPr="009F281B">
        <w:rPr>
          <w:rFonts w:ascii="Arial" w:hAnsi="Arial" w:cs="Arial"/>
          <w:color w:val="000000"/>
        </w:rPr>
        <w:t>CCAP n°20</w:t>
      </w:r>
      <w:r w:rsidR="00845308" w:rsidRPr="009F281B">
        <w:rPr>
          <w:rFonts w:ascii="Arial" w:hAnsi="Arial" w:cs="Arial"/>
          <w:color w:val="000000"/>
        </w:rPr>
        <w:t>25-</w:t>
      </w:r>
      <w:r w:rsidR="00F94E0C">
        <w:rPr>
          <w:rFonts w:ascii="Arial" w:hAnsi="Arial" w:cs="Arial"/>
          <w:color w:val="000000"/>
        </w:rPr>
        <w:t>03</w:t>
      </w:r>
      <w:r w:rsidRPr="009F281B">
        <w:rPr>
          <w:rFonts w:ascii="Arial" w:hAnsi="Arial" w:cs="Arial"/>
          <w:color w:val="000000"/>
        </w:rPr>
        <w:t>,</w:t>
      </w:r>
    </w:p>
    <w:bookmarkStart w:id="5" w:name="__Fieldmark__313_2182377349"/>
    <w:p w:rsidR="00363604"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5"/>
      <w:r w:rsidRPr="009F281B">
        <w:rPr>
          <w:rFonts w:ascii="Arial" w:eastAsia="Arial" w:hAnsi="Arial" w:cs="Arial"/>
          <w:sz w:val="28"/>
          <w:szCs w:val="28"/>
        </w:rPr>
        <w:t xml:space="preserve"> </w:t>
      </w:r>
      <w:r w:rsidRPr="009F281B">
        <w:rPr>
          <w:rFonts w:ascii="Arial" w:hAnsi="Arial" w:cs="Arial"/>
        </w:rPr>
        <w:t xml:space="preserve">CCAG applicable aux marchés </w:t>
      </w:r>
      <w:r w:rsidR="00BB2454" w:rsidRPr="009F281B">
        <w:rPr>
          <w:rFonts w:ascii="Arial" w:hAnsi="Arial" w:cs="Arial"/>
        </w:rPr>
        <w:t>de</w:t>
      </w:r>
      <w:r w:rsidR="001B3F2E" w:rsidRPr="009F281B">
        <w:rPr>
          <w:rFonts w:ascii="Arial" w:hAnsi="Arial" w:cs="Arial"/>
        </w:rPr>
        <w:t xml:space="preserve"> fournitures et services</w:t>
      </w:r>
      <w:r w:rsidRPr="009F281B">
        <w:rPr>
          <w:rFonts w:ascii="Arial" w:hAnsi="Arial" w:cs="Arial"/>
        </w:rPr>
        <w:t>, approuvé par l’arrêté du 30 mars 2021,</w:t>
      </w:r>
    </w:p>
    <w:p w:rsidR="00F94E0C" w:rsidRPr="009F281B" w:rsidRDefault="00F94E0C" w:rsidP="00F94E0C">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Pr>
          <w:rFonts w:ascii="Arial" w:hAnsi="Arial" w:cs="Arial"/>
        </w:rPr>
      </w:r>
      <w:r>
        <w:rPr>
          <w:rFonts w:ascii="Arial" w:hAnsi="Arial" w:cs="Arial"/>
        </w:rPr>
        <w:fldChar w:fldCharType="separate"/>
      </w:r>
      <w:r w:rsidRPr="009F281B">
        <w:rPr>
          <w:rFonts w:ascii="Arial" w:hAnsi="Arial" w:cs="Arial"/>
        </w:rPr>
        <w:fldChar w:fldCharType="end"/>
      </w:r>
      <w:r w:rsidRPr="009F281B">
        <w:rPr>
          <w:rFonts w:ascii="Arial" w:eastAsia="Arial" w:hAnsi="Arial" w:cs="Arial"/>
          <w:color w:val="000000"/>
        </w:rPr>
        <w:t xml:space="preserve"> </w:t>
      </w:r>
      <w:r w:rsidRPr="009F281B">
        <w:rPr>
          <w:rFonts w:ascii="Arial" w:hAnsi="Arial" w:cs="Arial"/>
          <w:color w:val="000000"/>
        </w:rPr>
        <w:t>CC</w:t>
      </w:r>
      <w:r>
        <w:rPr>
          <w:rFonts w:ascii="Arial" w:hAnsi="Arial" w:cs="Arial"/>
          <w:color w:val="000000"/>
        </w:rPr>
        <w:t>T</w:t>
      </w:r>
      <w:r w:rsidRPr="009F281B">
        <w:rPr>
          <w:rFonts w:ascii="Arial" w:hAnsi="Arial" w:cs="Arial"/>
          <w:color w:val="000000"/>
        </w:rPr>
        <w:t>P n°2025-</w:t>
      </w:r>
      <w:r>
        <w:rPr>
          <w:rFonts w:ascii="Arial" w:hAnsi="Arial" w:cs="Arial"/>
          <w:color w:val="000000"/>
        </w:rPr>
        <w:t>03</w:t>
      </w:r>
      <w:r w:rsidRPr="009F281B">
        <w:rPr>
          <w:rFonts w:ascii="Arial" w:hAnsi="Arial" w:cs="Arial"/>
          <w:color w:val="000000"/>
        </w:rPr>
        <w:t>,</w:t>
      </w:r>
    </w:p>
    <w:bookmarkStart w:id="6" w:name="__Fieldmark__315_2182377349"/>
    <w:p w:rsidR="00363604" w:rsidRPr="009F281B" w:rsidRDefault="00363604">
      <w:pPr>
        <w:spacing w:before="120"/>
        <w:ind w:left="1135" w:hanging="284"/>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6"/>
      <w:r w:rsidRPr="009F281B">
        <w:rPr>
          <w:rFonts w:ascii="Arial" w:eastAsia="Arial" w:hAnsi="Arial" w:cs="Arial"/>
        </w:rPr>
        <w:t xml:space="preserve"> </w:t>
      </w:r>
      <w:r w:rsidRPr="009F281B">
        <w:rPr>
          <w:rFonts w:ascii="Arial" w:hAnsi="Arial" w:cs="Arial"/>
        </w:rPr>
        <w:t xml:space="preserve">Autres : pièces mentionnées à l’article </w:t>
      </w:r>
      <w:r w:rsidR="009F281B" w:rsidRPr="009F281B">
        <w:rPr>
          <w:rFonts w:ascii="Arial" w:hAnsi="Arial" w:cs="Arial"/>
        </w:rPr>
        <w:t>2.1.</w:t>
      </w:r>
      <w:r w:rsidR="00F94E0C">
        <w:rPr>
          <w:rFonts w:ascii="Arial" w:hAnsi="Arial" w:cs="Arial"/>
        </w:rPr>
        <w:t>4</w:t>
      </w:r>
      <w:r w:rsidRPr="009F281B">
        <w:rPr>
          <w:rFonts w:ascii="Arial" w:hAnsi="Arial" w:cs="Arial"/>
        </w:rPr>
        <w:t xml:space="preserve"> du CCAP.</w:t>
      </w:r>
    </w:p>
    <w:p w:rsidR="00363604" w:rsidRPr="009F281B" w:rsidRDefault="00363604">
      <w:pPr>
        <w:jc w:val="both"/>
        <w:rPr>
          <w:rFonts w:ascii="Arial" w:hAnsi="Arial" w:cs="Arial"/>
        </w:rPr>
      </w:pPr>
    </w:p>
    <w:p w:rsidR="00363604" w:rsidRPr="009F281B" w:rsidRDefault="00363604">
      <w:pPr>
        <w:jc w:val="both"/>
        <w:rPr>
          <w:rFonts w:ascii="Arial" w:hAnsi="Arial" w:cs="Arial"/>
        </w:rPr>
      </w:pPr>
      <w:proofErr w:type="gramStart"/>
      <w:r w:rsidRPr="009F281B">
        <w:rPr>
          <w:rFonts w:ascii="Arial" w:hAnsi="Arial" w:cs="Arial"/>
        </w:rPr>
        <w:t>et</w:t>
      </w:r>
      <w:proofErr w:type="gramEnd"/>
      <w:r w:rsidRPr="009F281B">
        <w:rPr>
          <w:rFonts w:ascii="Arial" w:hAnsi="Arial" w:cs="Arial"/>
        </w:rPr>
        <w:t xml:space="preserve"> conformément à leurs clauses et stipulations,</w:t>
      </w:r>
    </w:p>
    <w:p w:rsidR="00363604" w:rsidRPr="009F281B" w:rsidRDefault="00363604">
      <w:pPr>
        <w:jc w:val="both"/>
        <w:rPr>
          <w:rFonts w:ascii="Arial" w:hAnsi="Arial" w:cs="Arial"/>
        </w:rPr>
      </w:pPr>
    </w:p>
    <w:bookmarkStart w:id="7" w:name="__Fieldmark__316_2182377349"/>
    <w:p w:rsidR="00363604" w:rsidRPr="009F281B" w:rsidRDefault="00363604">
      <w:pPr>
        <w:ind w:left="567"/>
        <w:jc w:val="both"/>
        <w:rPr>
          <w:rFonts w:ascii="Arial" w:hAnsi="Arial" w:cs="Arial"/>
        </w:rPr>
      </w:pPr>
      <w:r w:rsidRPr="009F281B">
        <w:rPr>
          <w:rFonts w:ascii="Arial" w:hAnsi="Arial" w:cs="Arial"/>
        </w:rPr>
        <w:fldChar w:fldCharType="begin">
          <w:ffData>
            <w:name w:val=""/>
            <w:enabled/>
            <w:calcOnExit w:val="0"/>
            <w:checkBox>
              <w:sizeAuto/>
              <w:default w:val="0"/>
              <w:checked/>
            </w:checkBox>
          </w:ffData>
        </w:fldChar>
      </w:r>
      <w:r w:rsidRPr="009F281B">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9F281B">
        <w:rPr>
          <w:rFonts w:ascii="Arial" w:hAnsi="Arial" w:cs="Arial"/>
        </w:rPr>
        <w:fldChar w:fldCharType="end"/>
      </w:r>
      <w:bookmarkEnd w:id="7"/>
      <w:r w:rsidRPr="009F281B">
        <w:rPr>
          <w:rFonts w:ascii="Arial" w:hAnsi="Arial" w:cs="Arial"/>
          <w:sz w:val="28"/>
          <w:szCs w:val="28"/>
        </w:rPr>
        <w:t xml:space="preserve"> </w:t>
      </w:r>
      <w:r w:rsidRPr="009F281B">
        <w:rPr>
          <w:rFonts w:ascii="Arial" w:hAnsi="Arial" w:cs="Arial"/>
        </w:rPr>
        <w:t xml:space="preserve">Le signataire </w:t>
      </w:r>
      <w:proofErr w:type="spellStart"/>
      <w:r w:rsidRPr="009F281B">
        <w:rPr>
          <w:rFonts w:ascii="Arial" w:hAnsi="Arial" w:cs="Arial"/>
          <w:color w:val="2E74B5"/>
        </w:rPr>
        <w:t>xxxx</w:t>
      </w:r>
      <w:proofErr w:type="spellEnd"/>
      <w:r w:rsidRPr="009F281B">
        <w:rPr>
          <w:rFonts w:ascii="Arial" w:hAnsi="Arial" w:cs="Arial"/>
        </w:rPr>
        <w:t>,</w:t>
      </w:r>
    </w:p>
    <w:p w:rsidR="00363604" w:rsidRPr="009F281B" w:rsidRDefault="00363604">
      <w:pPr>
        <w:ind w:left="851"/>
        <w:jc w:val="both"/>
        <w:rPr>
          <w:rFonts w:ascii="Arial" w:hAnsi="Arial" w:cs="Arial"/>
          <w:highlight w:val="yellow"/>
        </w:rPr>
      </w:pPr>
    </w:p>
    <w:p w:rsidR="00766E62" w:rsidRDefault="00E6566C" w:rsidP="00766E62">
      <w:pPr>
        <w:pStyle w:val="fcase1ertab"/>
        <w:tabs>
          <w:tab w:val="left" w:pos="851"/>
        </w:tabs>
        <w:ind w:left="851" w:firstLine="0"/>
        <w:rPr>
          <w:rFonts w:ascii="Arial" w:hAnsi="Arial" w:cs="Arial"/>
        </w:rPr>
      </w:pPr>
      <w:sdt>
        <w:sdtPr>
          <w:rPr>
            <w:rFonts w:ascii="Arial" w:hAnsi="Arial" w:cs="Arial"/>
          </w:rPr>
          <w:id w:val="929162261"/>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w:t>
      </w:r>
      <w:proofErr w:type="gramStart"/>
      <w:r w:rsidR="00363604" w:rsidRPr="000A751F">
        <w:rPr>
          <w:rFonts w:ascii="Arial" w:hAnsi="Arial" w:cs="Arial"/>
        </w:rPr>
        <w:t>s’engage</w:t>
      </w:r>
      <w:proofErr w:type="gramEnd"/>
      <w:r w:rsidR="00363604" w:rsidRPr="000A751F">
        <w:rPr>
          <w:rFonts w:ascii="Arial" w:hAnsi="Arial" w:cs="Arial"/>
        </w:rPr>
        <w:t xml:space="preserve">, </w:t>
      </w:r>
      <w:r w:rsidR="00363604" w:rsidRPr="000A751F">
        <w:rPr>
          <w:rFonts w:ascii="Arial" w:hAnsi="Arial" w:cs="Arial"/>
          <w:b/>
        </w:rPr>
        <w:t>pour son propre compte</w:t>
      </w:r>
      <w:r w:rsidR="00363604" w:rsidRPr="000A751F">
        <w:rPr>
          <w:rFonts w:ascii="Arial" w:hAnsi="Arial" w:cs="Arial"/>
        </w:rPr>
        <w:t xml:space="preserve"> sur la base de son offre</w:t>
      </w:r>
      <w:r w:rsidR="00821565" w:rsidRPr="000A751F">
        <w:rPr>
          <w:rFonts w:ascii="Arial" w:hAnsi="Arial" w:cs="Arial"/>
        </w:rPr>
        <w:t>, à exécuter les prestations demandées </w:t>
      </w:r>
      <w:r w:rsidR="001F1640">
        <w:rPr>
          <w:rFonts w:ascii="Arial" w:hAnsi="Arial" w:cs="Arial"/>
        </w:rPr>
        <w:t>aux prix indiqués dans les annexes suivantes :</w:t>
      </w:r>
    </w:p>
    <w:p w:rsidR="001F1640" w:rsidRDefault="001F1640" w:rsidP="00766E62">
      <w:pPr>
        <w:pStyle w:val="fcase1ertab"/>
        <w:tabs>
          <w:tab w:val="left" w:pos="851"/>
        </w:tabs>
        <w:ind w:left="851" w:firstLine="0"/>
        <w:rPr>
          <w:rFonts w:ascii="Arial" w:hAnsi="Arial" w:cs="Arial"/>
        </w:rPr>
      </w:pP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2 - Bordereau des prix unitaires travaux (BPU)</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3 - Décomposition du Prix Global et Forfaitaire Travaux (DPGF)</w:t>
      </w:r>
      <w:r>
        <w:rPr>
          <w:rFonts w:ascii="Arial" w:hAnsi="Arial" w:cs="Arial"/>
        </w:rPr>
        <w:t>,</w:t>
      </w:r>
    </w:p>
    <w:p w:rsidR="001F1640" w:rsidRPr="000A751F" w:rsidRDefault="001F1640" w:rsidP="001F1640">
      <w:pPr>
        <w:pStyle w:val="fcase1ertab"/>
        <w:numPr>
          <w:ilvl w:val="0"/>
          <w:numId w:val="16"/>
        </w:numPr>
        <w:tabs>
          <w:tab w:val="left" w:pos="851"/>
        </w:tabs>
        <w:rPr>
          <w:rFonts w:ascii="Arial" w:hAnsi="Arial" w:cs="Arial"/>
        </w:rPr>
      </w:pPr>
      <w:r w:rsidRPr="001F1640">
        <w:rPr>
          <w:rFonts w:ascii="Arial" w:hAnsi="Arial" w:cs="Arial"/>
        </w:rPr>
        <w:t>Annexe 4 - Décomposition du Prix Global et Forfaitaire Maintenance (DPGF)</w:t>
      </w:r>
      <w:r>
        <w:rPr>
          <w:rFonts w:ascii="Arial" w:hAnsi="Arial" w:cs="Arial"/>
        </w:rPr>
        <w:t>.</w:t>
      </w:r>
    </w:p>
    <w:p w:rsidR="00363604" w:rsidRPr="000A751F" w:rsidRDefault="00363604">
      <w:pPr>
        <w:ind w:left="851"/>
        <w:jc w:val="both"/>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C6750C">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Prénom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 </w:t>
            </w:r>
          </w:p>
        </w:tc>
        <w:tc>
          <w:tcPr>
            <w:tcW w:w="7244"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C6750C">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363604" w:rsidRPr="000A751F" w:rsidRDefault="00363604">
      <w:pPr>
        <w:tabs>
          <w:tab w:val="left" w:pos="851"/>
        </w:tabs>
        <w:jc w:val="both"/>
        <w:rPr>
          <w:rFonts w:ascii="Arial" w:hAnsi="Arial" w:cs="Arial"/>
        </w:rPr>
      </w:pPr>
    </w:p>
    <w:p w:rsidR="00821565" w:rsidRPr="000A751F" w:rsidRDefault="00821565" w:rsidP="00821565">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8"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9" w:history="1">
        <w:r w:rsidRPr="000A751F">
          <w:rPr>
            <w:rStyle w:val="Lienhypertexte"/>
            <w:rFonts w:ascii="Arial" w:hAnsi="Arial" w:cs="Arial"/>
            <w:i/>
            <w:sz w:val="18"/>
            <w:szCs w:val="18"/>
          </w:rPr>
          <w:t>article R. 2</w:t>
        </w:r>
        <w:r w:rsidR="00A7381A" w:rsidRPr="000A751F">
          <w:rPr>
            <w:rStyle w:val="Lienhypertexte"/>
            <w:rFonts w:ascii="Arial" w:hAnsi="Arial" w:cs="Arial"/>
            <w:i/>
            <w:sz w:val="18"/>
            <w:szCs w:val="18"/>
          </w:rPr>
          <w:t>191-4</w:t>
        </w:r>
      </w:hyperlink>
      <w:r w:rsidRPr="000A751F">
        <w:rPr>
          <w:rFonts w:ascii="Arial" w:hAnsi="Arial" w:cs="Arial"/>
          <w:i/>
          <w:sz w:val="18"/>
          <w:szCs w:val="18"/>
        </w:rPr>
        <w:t xml:space="preserve"> du code de la commande publique)</w:t>
      </w:r>
      <w:r w:rsidRPr="000A751F">
        <w:rPr>
          <w:rFonts w:ascii="Arial" w:hAnsi="Arial" w:cs="Arial"/>
          <w:b/>
          <w:sz w:val="22"/>
          <w:szCs w:val="22"/>
        </w:rPr>
        <w:t>:</w:t>
      </w:r>
      <w:r w:rsidR="000A751F">
        <w:rPr>
          <w:rFonts w:ascii="Arial" w:hAnsi="Arial" w:cs="Arial"/>
          <w:b/>
          <w:sz w:val="22"/>
          <w:szCs w:val="22"/>
        </w:rPr>
        <w:t xml:space="preserve"> </w:t>
      </w:r>
      <w:r w:rsidR="000A751F" w:rsidRPr="000A751F">
        <w:rPr>
          <w:rFonts w:ascii="Arial" w:hAnsi="Arial" w:cs="Arial"/>
          <w:b/>
          <w:color w:val="0070C0"/>
          <w:sz w:val="22"/>
          <w:szCs w:val="22"/>
        </w:rPr>
        <w:t xml:space="preserve">PME </w:t>
      </w:r>
      <w:r w:rsidR="000A751F">
        <w:rPr>
          <w:rFonts w:ascii="Arial" w:hAnsi="Arial" w:cs="Arial"/>
          <w:b/>
          <w:color w:val="0070C0"/>
          <w:sz w:val="22"/>
          <w:szCs w:val="22"/>
        </w:rPr>
        <w:t>30</w:t>
      </w:r>
      <w:r w:rsidR="000A751F" w:rsidRPr="000A751F">
        <w:rPr>
          <w:rFonts w:ascii="Arial" w:hAnsi="Arial" w:cs="Arial"/>
          <w:b/>
          <w:color w:val="0070C0"/>
          <w:sz w:val="22"/>
          <w:szCs w:val="22"/>
        </w:rPr>
        <w:t xml:space="preserve">% / Autres </w:t>
      </w:r>
      <w:r w:rsidR="000A751F">
        <w:rPr>
          <w:rFonts w:ascii="Arial" w:hAnsi="Arial" w:cs="Arial"/>
          <w:b/>
          <w:color w:val="0070C0"/>
          <w:sz w:val="22"/>
          <w:szCs w:val="22"/>
        </w:rPr>
        <w:t>5</w:t>
      </w:r>
      <w:r w:rsidR="000A751F" w:rsidRPr="000A751F">
        <w:rPr>
          <w:rFonts w:ascii="Arial" w:hAnsi="Arial" w:cs="Arial"/>
          <w:b/>
          <w:color w:val="0070C0"/>
          <w:sz w:val="22"/>
          <w:szCs w:val="22"/>
        </w:rPr>
        <w:t>%</w:t>
      </w:r>
    </w:p>
    <w:p w:rsidR="00821565" w:rsidRPr="000A751F" w:rsidRDefault="00821565" w:rsidP="00821565">
      <w:pPr>
        <w:tabs>
          <w:tab w:val="left" w:pos="426"/>
          <w:tab w:val="left" w:pos="851"/>
        </w:tabs>
        <w:rPr>
          <w:rFonts w:ascii="Arial" w:hAnsi="Arial" w:cs="Arial"/>
          <w:b/>
        </w:rPr>
      </w:pPr>
    </w:p>
    <w:p w:rsidR="00821565" w:rsidRPr="000A751F" w:rsidRDefault="00E6566C">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souhaite bénéficier de l’avance</w:t>
      </w:r>
    </w:p>
    <w:p w:rsidR="00C6750C" w:rsidRPr="000A751F" w:rsidRDefault="00E6566C">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renonce au bénéfice de l’avance </w:t>
      </w:r>
    </w:p>
    <w:p w:rsidR="00CC42FA" w:rsidRPr="000A751F" w:rsidRDefault="00CC42FA">
      <w:pPr>
        <w:tabs>
          <w:tab w:val="left" w:pos="851"/>
        </w:tabs>
        <w:jc w:val="both"/>
        <w:rPr>
          <w:rFonts w:ascii="Arial" w:hAnsi="Arial" w:cs="Arial"/>
        </w:rPr>
      </w:pPr>
    </w:p>
    <w:p w:rsidR="00C6750C" w:rsidRPr="000A751F" w:rsidRDefault="00C6750C" w:rsidP="00C6750C">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C6750C" w:rsidRPr="000A751F" w:rsidRDefault="00C6750C" w:rsidP="00C6750C">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C6750C" w:rsidRPr="000A751F" w:rsidRDefault="00C6750C" w:rsidP="00C6750C">
      <w:pPr>
        <w:pStyle w:val="fcasegauche"/>
        <w:tabs>
          <w:tab w:val="left" w:pos="426"/>
          <w:tab w:val="left" w:pos="851"/>
        </w:tabs>
        <w:spacing w:after="0"/>
        <w:ind w:left="0" w:firstLine="0"/>
        <w:jc w:val="left"/>
        <w:rPr>
          <w:rFonts w:ascii="Arial" w:hAnsi="Arial" w:cs="Arial"/>
          <w:b/>
        </w:rPr>
      </w:pP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C6750C" w:rsidRPr="000A751F" w:rsidRDefault="00C6750C"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CC42FA" w:rsidRPr="009F281B" w:rsidRDefault="00CC42FA">
      <w:pPr>
        <w:tabs>
          <w:tab w:val="left" w:pos="851"/>
        </w:tabs>
        <w:jc w:val="both"/>
        <w:rPr>
          <w:rFonts w:ascii="Arial" w:hAnsi="Arial" w:cs="Arial"/>
          <w:highlight w:val="yellow"/>
        </w:rPr>
      </w:pPr>
    </w:p>
    <w:p w:rsidR="001F1640" w:rsidRDefault="00E6566C" w:rsidP="001F1640">
      <w:pPr>
        <w:pStyle w:val="fcase1ertab"/>
        <w:tabs>
          <w:tab w:val="left" w:pos="851"/>
        </w:tabs>
        <w:ind w:left="851" w:firstLine="0"/>
        <w:rPr>
          <w:rFonts w:ascii="Arial" w:hAnsi="Arial" w:cs="Arial"/>
        </w:rPr>
      </w:pPr>
      <w:sdt>
        <w:sdtPr>
          <w:rPr>
            <w:rFonts w:ascii="Arial" w:hAnsi="Arial" w:cs="Arial"/>
          </w:rPr>
          <w:id w:val="1383601576"/>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w:t>
      </w:r>
      <w:proofErr w:type="gramStart"/>
      <w:r w:rsidR="00C6750C" w:rsidRPr="000A751F">
        <w:rPr>
          <w:rFonts w:ascii="Arial" w:hAnsi="Arial" w:cs="Arial"/>
        </w:rPr>
        <w:t>e</w:t>
      </w:r>
      <w:r w:rsidR="00363604" w:rsidRPr="000A751F">
        <w:rPr>
          <w:rFonts w:ascii="Arial" w:hAnsi="Arial" w:cs="Arial"/>
        </w:rPr>
        <w:t>ngage</w:t>
      </w:r>
      <w:proofErr w:type="gramEnd"/>
      <w:r w:rsidR="00363604" w:rsidRPr="000A751F">
        <w:rPr>
          <w:rFonts w:ascii="Arial" w:hAnsi="Arial" w:cs="Arial"/>
        </w:rPr>
        <w:t xml:space="preserve"> la </w:t>
      </w:r>
      <w:r w:rsidR="00363604" w:rsidRPr="000A751F">
        <w:rPr>
          <w:rFonts w:ascii="Arial" w:hAnsi="Arial" w:cs="Arial"/>
          <w:b/>
        </w:rPr>
        <w:t xml:space="preserve">société </w:t>
      </w:r>
      <w:r w:rsidR="00363604" w:rsidRPr="000A751F">
        <w:rPr>
          <w:rFonts w:ascii="Arial" w:hAnsi="Arial" w:cs="Arial"/>
          <w:b/>
          <w:color w:val="2E74B5"/>
        </w:rPr>
        <w:t>XXX</w:t>
      </w:r>
      <w:r w:rsidR="00363604" w:rsidRPr="000A751F">
        <w:rPr>
          <w:rFonts w:ascii="Arial" w:hAnsi="Arial" w:cs="Arial"/>
        </w:rPr>
        <w:t xml:space="preserve"> sur la base de son offre</w:t>
      </w:r>
      <w:r w:rsidR="00821565" w:rsidRPr="000A751F">
        <w:rPr>
          <w:rFonts w:ascii="Arial" w:hAnsi="Arial" w:cs="Arial"/>
        </w:rPr>
        <w:t xml:space="preserve">, </w:t>
      </w:r>
      <w:r w:rsidR="001F1640" w:rsidRPr="000A751F">
        <w:rPr>
          <w:rFonts w:ascii="Arial" w:hAnsi="Arial" w:cs="Arial"/>
        </w:rPr>
        <w:t>à exécuter les prestations demandées </w:t>
      </w:r>
      <w:r w:rsidR="001F1640">
        <w:rPr>
          <w:rFonts w:ascii="Arial" w:hAnsi="Arial" w:cs="Arial"/>
        </w:rPr>
        <w:t>aux prix indiqués dans les annexes suivantes :</w:t>
      </w:r>
    </w:p>
    <w:p w:rsidR="001F1640" w:rsidRDefault="001F1640" w:rsidP="001F1640">
      <w:pPr>
        <w:pStyle w:val="fcase1ertab"/>
        <w:tabs>
          <w:tab w:val="left" w:pos="851"/>
        </w:tabs>
        <w:ind w:left="851" w:firstLine="0"/>
        <w:rPr>
          <w:rFonts w:ascii="Arial" w:hAnsi="Arial" w:cs="Arial"/>
        </w:rPr>
      </w:pP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2 - Bordereau des prix unitaires travaux (BPU)</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3 - Décomposition du Prix Global et Forfaitaire Travaux (DPGF)</w:t>
      </w:r>
      <w:r>
        <w:rPr>
          <w:rFonts w:ascii="Arial" w:hAnsi="Arial" w:cs="Arial"/>
        </w:rPr>
        <w:t>,</w:t>
      </w:r>
    </w:p>
    <w:p w:rsidR="00C87F37"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4 - Décomposition du Prix Global et Forfaitaire Maintenance (DPGF)</w:t>
      </w:r>
      <w:r>
        <w:rPr>
          <w:rFonts w:ascii="Arial" w:hAnsi="Arial" w:cs="Arial"/>
        </w:rPr>
        <w:t>.</w:t>
      </w:r>
    </w:p>
    <w:p w:rsidR="00363604" w:rsidRPr="000A751F" w:rsidRDefault="00363604" w:rsidP="00821565">
      <w:pPr>
        <w:pStyle w:val="fcase1ertab"/>
        <w:tabs>
          <w:tab w:val="left" w:pos="851"/>
        </w:tabs>
        <w:ind w:left="851" w:firstLine="0"/>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C6750C">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pacing w:after="60"/>
            </w:pPr>
            <w:proofErr w:type="gramStart"/>
            <w:r w:rsidRPr="000A751F">
              <w:rPr>
                <w:i w:val="0"/>
                <w:color w:val="2E74B5"/>
                <w:sz w:val="20"/>
              </w:rPr>
              <w:t>xx</w:t>
            </w:r>
            <w:proofErr w:type="gramEnd"/>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44" w:type="dxa"/>
            <w:tcBorders>
              <w:right w:val="single" w:sz="6" w:space="0" w:color="000000"/>
            </w:tcBorders>
            <w:shd w:val="clear" w:color="auto" w:fill="F2F2F2"/>
          </w:tcPr>
          <w:p w:rsidR="00363604" w:rsidRPr="000A751F" w:rsidRDefault="00363604">
            <w:pPr>
              <w:pStyle w:val="Titre9"/>
              <w:spacing w:after="60"/>
            </w:pPr>
            <w:proofErr w:type="gramStart"/>
            <w:r w:rsidRPr="000A751F">
              <w:rPr>
                <w:i w:val="0"/>
                <w:color w:val="2E74B5"/>
                <w:sz w:val="20"/>
              </w:rPr>
              <w:t>xx</w:t>
            </w:r>
            <w:proofErr w:type="gramEnd"/>
          </w:p>
        </w:tc>
      </w:tr>
      <w:tr w:rsidR="00363604" w:rsidRPr="000A751F" w:rsidTr="00C6750C">
        <w:tc>
          <w:tcPr>
            <w:tcW w:w="2977" w:type="dxa"/>
            <w:tcBorders>
              <w:left w:val="single" w:sz="6" w:space="0" w:color="000000"/>
            </w:tcBorders>
            <w:shd w:val="clear" w:color="auto" w:fill="auto"/>
          </w:tcPr>
          <w:p w:rsidR="00363604" w:rsidRPr="000A751F"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rsidR="00363604" w:rsidRPr="000A751F" w:rsidRDefault="00363604">
            <w:pPr>
              <w:snapToGrid w:val="0"/>
              <w:spacing w:after="60"/>
              <w:rPr>
                <w:rFonts w:ascii="Arial" w:hAnsi="Arial" w:cs="Arial"/>
                <w:color w:val="2E74B5"/>
              </w:rPr>
            </w:pPr>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xxx</w:t>
            </w:r>
            <w:proofErr w:type="gramEnd"/>
            <w:r w:rsidRPr="000A751F">
              <w:rPr>
                <w:rFonts w:ascii="Arial" w:hAnsi="Arial" w:cs="Arial"/>
                <w:b/>
                <w:bCs/>
                <w:color w:val="2E74B5"/>
              </w:rPr>
              <w:t xml:space="preserve"> </w:t>
            </w:r>
            <w:proofErr w:type="spellStart"/>
            <w:r w:rsidRPr="000A751F">
              <w:rPr>
                <w:rFonts w:ascii="Arial" w:hAnsi="Arial" w:cs="Arial"/>
                <w:b/>
                <w:bCs/>
                <w:color w:val="2E74B5"/>
              </w:rPr>
              <w:t>xxx</w:t>
            </w:r>
            <w:proofErr w:type="spellEnd"/>
            <w:r w:rsidRPr="000A751F">
              <w:rPr>
                <w:rFonts w:ascii="Arial" w:hAnsi="Arial" w:cs="Arial"/>
                <w:b/>
                <w:bCs/>
                <w:color w:val="2E74B5"/>
              </w:rPr>
              <w:t xml:space="preserve"> </w:t>
            </w:r>
            <w:proofErr w:type="spellStart"/>
            <w:r w:rsidRPr="000A751F">
              <w:rPr>
                <w:rFonts w:ascii="Arial" w:hAnsi="Arial" w:cs="Arial"/>
                <w:b/>
                <w:bCs/>
                <w:color w:val="2E74B5"/>
              </w:rPr>
              <w:t>xxx</w:t>
            </w:r>
            <w:proofErr w:type="spellEnd"/>
            <w:r w:rsidRPr="000A751F">
              <w:rPr>
                <w:rFonts w:ascii="Arial" w:hAnsi="Arial" w:cs="Arial"/>
                <w:b/>
                <w:bCs/>
                <w:color w:val="2E74B5"/>
              </w:rPr>
              <w:t xml:space="preserve"> </w:t>
            </w:r>
            <w:proofErr w:type="spellStart"/>
            <w:r w:rsidRPr="000A751F">
              <w:rPr>
                <w:rFonts w:ascii="Arial" w:hAnsi="Arial" w:cs="Arial"/>
                <w:b/>
                <w:bCs/>
                <w:color w:val="2E74B5"/>
              </w:rPr>
              <w:t>xxxx</w:t>
            </w:r>
            <w:proofErr w:type="spellEnd"/>
          </w:p>
        </w:tc>
      </w:tr>
      <w:tr w:rsidR="00363604" w:rsidRPr="000A751F" w:rsidTr="00C6750C">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w:t>
            </w:r>
            <w:proofErr w:type="gramEnd"/>
            <w:r w:rsidRPr="000A751F">
              <w:rPr>
                <w:rFonts w:ascii="Arial" w:hAnsi="Arial" w:cs="Arial"/>
                <w:b/>
                <w:bCs/>
                <w:color w:val="2E74B5"/>
              </w:rPr>
              <w:t xml:space="preserve"> xx xx xx xx</w:t>
            </w:r>
          </w:p>
        </w:tc>
      </w:tr>
      <w:tr w:rsidR="00363604" w:rsidRPr="000A751F" w:rsidTr="00C6750C">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pacing w:after="60"/>
              <w:jc w:val="both"/>
              <w:rPr>
                <w:rFonts w:ascii="Arial" w:hAnsi="Arial" w:cs="Arial"/>
              </w:rPr>
            </w:pPr>
            <w:proofErr w:type="gramStart"/>
            <w:r w:rsidRPr="000A751F">
              <w:rPr>
                <w:rFonts w:ascii="Arial" w:hAnsi="Arial" w:cs="Arial"/>
                <w:b/>
                <w:bCs/>
                <w:color w:val="2E74B5"/>
              </w:rPr>
              <w:t>xx</w:t>
            </w:r>
            <w:proofErr w:type="gramEnd"/>
          </w:p>
        </w:tc>
      </w:tr>
    </w:tbl>
    <w:p w:rsidR="00363604" w:rsidRPr="000A751F" w:rsidRDefault="00363604" w:rsidP="00D62504">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bookmarkStart w:id="8" w:name="__Fieldmark__319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8"/>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bookmarkStart w:id="9" w:name="__Fieldmark__320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9"/>
      <w:r w:rsidRPr="000A751F">
        <w:rPr>
          <w:rFonts w:ascii="Arial" w:hAnsi="Arial" w:cs="Arial"/>
          <w:iCs/>
        </w:rPr>
        <w:t xml:space="preserve"> </w:t>
      </w:r>
      <w:r w:rsidRPr="000A751F">
        <w:rPr>
          <w:rFonts w:ascii="Arial" w:hAnsi="Arial" w:cs="Arial"/>
        </w:rPr>
        <w:t>non</w:t>
      </w:r>
    </w:p>
    <w:p w:rsidR="00363604" w:rsidRPr="000A751F" w:rsidRDefault="00363604" w:rsidP="00D62504">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lastRenderedPageBreak/>
        <w:t>La société est-elle une ETI :</w:t>
      </w:r>
      <w:r w:rsidRPr="000A751F">
        <w:rPr>
          <w:rFonts w:ascii="Arial" w:hAnsi="Arial" w:cs="Arial"/>
        </w:rPr>
        <w:tab/>
      </w:r>
      <w:r w:rsidRPr="000A751F">
        <w:rPr>
          <w:rFonts w:ascii="Arial" w:hAnsi="Arial" w:cs="Arial"/>
        </w:rPr>
        <w:tab/>
      </w:r>
      <w:bookmarkStart w:id="10" w:name="__Fieldmark__321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0"/>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bookmarkStart w:id="11" w:name="__Fieldmark__322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1"/>
      <w:r w:rsidRPr="000A751F">
        <w:rPr>
          <w:rFonts w:ascii="Arial" w:hAnsi="Arial" w:cs="Arial"/>
          <w:iCs/>
        </w:rPr>
        <w:t xml:space="preserve"> </w:t>
      </w:r>
      <w:r w:rsidRPr="000A751F">
        <w:rPr>
          <w:rFonts w:ascii="Arial" w:hAnsi="Arial" w:cs="Arial"/>
        </w:rPr>
        <w:t>non</w:t>
      </w:r>
    </w:p>
    <w:p w:rsidR="00363604" w:rsidRPr="000A751F" w:rsidRDefault="00363604">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363604" w:rsidRPr="009F281B" w:rsidRDefault="00363604">
      <w:pPr>
        <w:pStyle w:val="fcase1ertab"/>
        <w:tabs>
          <w:tab w:val="left" w:pos="851"/>
        </w:tabs>
        <w:ind w:left="0" w:firstLine="0"/>
        <w:rPr>
          <w:rFonts w:ascii="Arial" w:hAnsi="Arial" w:cs="Arial"/>
          <w:color w:val="FF0000"/>
          <w:highlight w:val="yellow"/>
        </w:rPr>
      </w:pPr>
    </w:p>
    <w:p w:rsidR="00C6750C" w:rsidRPr="000A751F" w:rsidRDefault="00C6750C" w:rsidP="00C6750C">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0"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1"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w:t>
      </w:r>
      <w:r w:rsidR="00D62504" w:rsidRPr="000A751F">
        <w:rPr>
          <w:rFonts w:ascii="Arial" w:hAnsi="Arial" w:cs="Arial"/>
          <w:b/>
          <w:sz w:val="22"/>
          <w:szCs w:val="22"/>
        </w:rPr>
        <w:t xml:space="preserve"> </w:t>
      </w:r>
      <w:r w:rsidR="00D62504" w:rsidRPr="000A751F">
        <w:rPr>
          <w:rFonts w:ascii="Arial" w:hAnsi="Arial" w:cs="Arial"/>
          <w:b/>
          <w:color w:val="2E74B5" w:themeColor="accent5" w:themeShade="BF"/>
          <w:szCs w:val="22"/>
        </w:rPr>
        <w:t xml:space="preserve">PME 30% / </w:t>
      </w:r>
      <w:r w:rsidR="00F66731" w:rsidRPr="000A751F">
        <w:rPr>
          <w:rFonts w:ascii="Arial" w:hAnsi="Arial" w:cs="Arial"/>
          <w:b/>
          <w:color w:val="2E74B5" w:themeColor="accent5" w:themeShade="BF"/>
          <w:szCs w:val="22"/>
        </w:rPr>
        <w:t xml:space="preserve">Autres </w:t>
      </w:r>
      <w:r w:rsidR="00766E62" w:rsidRPr="000A751F">
        <w:rPr>
          <w:rFonts w:ascii="Arial" w:hAnsi="Arial" w:cs="Arial"/>
          <w:b/>
          <w:color w:val="2E74B5" w:themeColor="accent5" w:themeShade="BF"/>
          <w:szCs w:val="22"/>
        </w:rPr>
        <w:t>5</w:t>
      </w:r>
      <w:r w:rsidR="00F66731" w:rsidRPr="000A751F">
        <w:rPr>
          <w:rFonts w:ascii="Arial" w:hAnsi="Arial" w:cs="Arial"/>
          <w:b/>
          <w:color w:val="2E74B5" w:themeColor="accent5" w:themeShade="BF"/>
          <w:szCs w:val="22"/>
        </w:rPr>
        <w:t>%</w:t>
      </w:r>
    </w:p>
    <w:p w:rsidR="00C6750C" w:rsidRPr="000A751F" w:rsidRDefault="00C6750C" w:rsidP="00C6750C">
      <w:pPr>
        <w:tabs>
          <w:tab w:val="left" w:pos="426"/>
          <w:tab w:val="left" w:pos="851"/>
        </w:tabs>
        <w:rPr>
          <w:rFonts w:ascii="Arial" w:hAnsi="Arial" w:cs="Arial"/>
          <w:b/>
        </w:rPr>
      </w:pPr>
    </w:p>
    <w:p w:rsidR="00C6750C" w:rsidRPr="000A751F" w:rsidRDefault="00E6566C" w:rsidP="00C6750C">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souhaite bénéficier de l’avance</w:t>
      </w:r>
    </w:p>
    <w:p w:rsidR="00C6750C" w:rsidRPr="000A751F" w:rsidRDefault="00E6566C" w:rsidP="00C6750C">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C6750C" w:rsidRPr="000A751F">
            <w:rPr>
              <w:rFonts w:ascii="MS Gothic" w:eastAsia="MS Gothic" w:hAnsi="MS Gothic" w:cs="Arial" w:hint="eastAsia"/>
            </w:rPr>
            <w:t>☐</w:t>
          </w:r>
        </w:sdtContent>
      </w:sdt>
      <w:r w:rsidR="00C6750C" w:rsidRPr="000A751F">
        <w:rPr>
          <w:rFonts w:ascii="Arial" w:hAnsi="Arial" w:cs="Arial"/>
        </w:rPr>
        <w:t xml:space="preserve"> Je renonce au bénéfice de l’avance </w:t>
      </w:r>
    </w:p>
    <w:p w:rsidR="00821565" w:rsidRPr="009F281B" w:rsidRDefault="00821565">
      <w:pPr>
        <w:pStyle w:val="fcase1ertab"/>
        <w:tabs>
          <w:tab w:val="left" w:pos="851"/>
        </w:tabs>
        <w:ind w:left="0" w:firstLine="0"/>
        <w:rPr>
          <w:rFonts w:ascii="Arial" w:hAnsi="Arial" w:cs="Arial"/>
          <w:color w:val="FF0000"/>
          <w:highlight w:val="yellow"/>
        </w:rPr>
      </w:pPr>
    </w:p>
    <w:p w:rsidR="00821565" w:rsidRPr="000A751F" w:rsidRDefault="00821565" w:rsidP="00821565">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821565" w:rsidRPr="000A751F" w:rsidRDefault="00821565" w:rsidP="00821565">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821565" w:rsidRPr="000A751F" w:rsidRDefault="00821565">
      <w:pPr>
        <w:pStyle w:val="fcase1ertab"/>
        <w:tabs>
          <w:tab w:val="left" w:pos="851"/>
        </w:tabs>
        <w:ind w:left="0" w:firstLine="0"/>
        <w:rPr>
          <w:rFonts w:ascii="Arial" w:hAnsi="Arial" w:cs="Arial"/>
          <w:color w:val="FF0000"/>
        </w:rPr>
      </w:pPr>
    </w:p>
    <w:bookmarkStart w:id="12" w:name="__Fieldmark__323_2182377349"/>
    <w:p w:rsidR="001F1640" w:rsidRDefault="00363604" w:rsidP="001F1640">
      <w:pPr>
        <w:pStyle w:val="fcase1ertab"/>
        <w:tabs>
          <w:tab w:val="left" w:pos="851"/>
        </w:tabs>
        <w:ind w:left="851" w:firstLine="0"/>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2"/>
      <w:r w:rsidRPr="000A751F">
        <w:rPr>
          <w:rFonts w:ascii="Arial" w:hAnsi="Arial" w:cs="Arial"/>
        </w:rPr>
        <w:t xml:space="preserve"> L’ensemble des membres du groupement s’engagent, sur la base de l’offre du groupement</w:t>
      </w:r>
      <w:r w:rsidR="00821565" w:rsidRPr="000A751F">
        <w:rPr>
          <w:rFonts w:ascii="Arial" w:hAnsi="Arial" w:cs="Arial"/>
        </w:rPr>
        <w:t>,</w:t>
      </w:r>
      <w:r w:rsidR="000A751F" w:rsidRPr="000A751F">
        <w:rPr>
          <w:rFonts w:ascii="Arial" w:hAnsi="Arial" w:cs="Arial"/>
        </w:rPr>
        <w:t xml:space="preserve"> </w:t>
      </w:r>
      <w:r w:rsidR="001F1640" w:rsidRPr="000A751F">
        <w:rPr>
          <w:rFonts w:ascii="Arial" w:hAnsi="Arial" w:cs="Arial"/>
        </w:rPr>
        <w:t>à exécuter les prestations demandées </w:t>
      </w:r>
      <w:r w:rsidR="001F1640">
        <w:rPr>
          <w:rFonts w:ascii="Arial" w:hAnsi="Arial" w:cs="Arial"/>
        </w:rPr>
        <w:t>aux prix indiqués dans les annexes suivantes :</w:t>
      </w:r>
    </w:p>
    <w:p w:rsidR="001F1640" w:rsidRDefault="001F1640" w:rsidP="001F1640">
      <w:pPr>
        <w:pStyle w:val="fcase1ertab"/>
        <w:tabs>
          <w:tab w:val="left" w:pos="851"/>
        </w:tabs>
        <w:ind w:left="851" w:firstLine="0"/>
        <w:rPr>
          <w:rFonts w:ascii="Arial" w:hAnsi="Arial" w:cs="Arial"/>
        </w:rPr>
      </w:pP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0 – Détail Quantitatif Estimatif (DQE)</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2 - Bordereau des prix unitaires travaux (BPU)</w:t>
      </w:r>
      <w:r>
        <w:rPr>
          <w:rFonts w:ascii="Arial" w:hAnsi="Arial" w:cs="Arial"/>
        </w:rPr>
        <w:t>,</w:t>
      </w:r>
    </w:p>
    <w:p w:rsidR="001F1640" w:rsidRPr="001F1640" w:rsidRDefault="001F1640" w:rsidP="001F1640">
      <w:pPr>
        <w:pStyle w:val="fcase1ertab"/>
        <w:numPr>
          <w:ilvl w:val="0"/>
          <w:numId w:val="16"/>
        </w:numPr>
        <w:tabs>
          <w:tab w:val="left" w:pos="851"/>
        </w:tabs>
        <w:rPr>
          <w:rFonts w:ascii="Arial" w:hAnsi="Arial" w:cs="Arial"/>
        </w:rPr>
      </w:pPr>
      <w:r w:rsidRPr="001F1640">
        <w:rPr>
          <w:rFonts w:ascii="Arial" w:hAnsi="Arial" w:cs="Arial"/>
        </w:rPr>
        <w:t>Annexe 3 - Décomposition du Prix Global et Forfaitaire Travaux (DPGF)</w:t>
      </w:r>
      <w:r>
        <w:rPr>
          <w:rFonts w:ascii="Arial" w:hAnsi="Arial" w:cs="Arial"/>
        </w:rPr>
        <w:t>,</w:t>
      </w:r>
    </w:p>
    <w:p w:rsidR="001F1640" w:rsidRPr="000A751F" w:rsidRDefault="001F1640" w:rsidP="001F1640">
      <w:pPr>
        <w:pStyle w:val="fcase1ertab"/>
        <w:numPr>
          <w:ilvl w:val="0"/>
          <w:numId w:val="16"/>
        </w:numPr>
        <w:tabs>
          <w:tab w:val="left" w:pos="851"/>
        </w:tabs>
        <w:rPr>
          <w:rFonts w:ascii="Arial" w:hAnsi="Arial" w:cs="Arial"/>
        </w:rPr>
      </w:pPr>
      <w:r w:rsidRPr="001F1640">
        <w:rPr>
          <w:rFonts w:ascii="Arial" w:hAnsi="Arial" w:cs="Arial"/>
        </w:rPr>
        <w:t>Annexe 4 - Décomposition du Prix Global et Forfaitaire Maintenance (DPGF)</w:t>
      </w:r>
      <w:r>
        <w:rPr>
          <w:rFonts w:ascii="Arial" w:hAnsi="Arial" w:cs="Arial"/>
        </w:rPr>
        <w:t>.</w:t>
      </w:r>
    </w:p>
    <w:p w:rsidR="00363604" w:rsidRPr="000A751F" w:rsidRDefault="00363604" w:rsidP="00821565">
      <w:pPr>
        <w:pStyle w:val="fcase1ertab"/>
        <w:tabs>
          <w:tab w:val="left" w:pos="851"/>
        </w:tabs>
        <w:ind w:left="851" w:firstLine="0"/>
        <w:rPr>
          <w:rFonts w:ascii="Arial" w:hAnsi="Arial" w:cs="Arial"/>
        </w:rPr>
      </w:pPr>
    </w:p>
    <w:p w:rsidR="00363604" w:rsidRPr="000A751F" w:rsidRDefault="00363604">
      <w:pPr>
        <w:pStyle w:val="fcase1ertab"/>
        <w:tabs>
          <w:tab w:val="left" w:pos="851"/>
        </w:tabs>
        <w:ind w:left="0" w:firstLine="0"/>
        <w:rPr>
          <w:rFonts w:ascii="Arial" w:hAnsi="Arial" w:cs="Arial"/>
          <w:i/>
          <w:sz w:val="18"/>
          <w:szCs w:val="18"/>
        </w:rPr>
      </w:pPr>
    </w:p>
    <w:tbl>
      <w:tblPr>
        <w:tblW w:w="10221" w:type="dxa"/>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0A751F" w:rsidTr="00F66731">
        <w:tc>
          <w:tcPr>
            <w:tcW w:w="2977" w:type="dxa"/>
            <w:tcBorders>
              <w:top w:val="single" w:sz="6" w:space="0" w:color="000000"/>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b/>
              </w:rPr>
              <w:t>1</w:t>
            </w:r>
            <w:r w:rsidRPr="000A751F">
              <w:rPr>
                <w:rFonts w:ascii="Arial" w:hAnsi="Arial" w:cs="Arial"/>
                <w:b/>
                <w:vertAlign w:val="superscript"/>
              </w:rPr>
              <w:t>er</w:t>
            </w:r>
            <w:r w:rsidRPr="000A751F">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rsidR="00363604" w:rsidRPr="000A751F" w:rsidRDefault="00363604">
            <w:pPr>
              <w:pStyle w:val="Titre9"/>
              <w:snapToGrid w:val="0"/>
              <w:spacing w:after="60"/>
              <w:rPr>
                <w:b/>
                <w:i w:val="0"/>
                <w:sz w:val="20"/>
              </w:rPr>
            </w:pPr>
          </w:p>
        </w:tc>
      </w:tr>
      <w:tr w:rsidR="00363604" w:rsidRPr="000A751F" w:rsidTr="00F66731">
        <w:tc>
          <w:tcPr>
            <w:tcW w:w="2977"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44"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44"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7" w:type="dxa"/>
            <w:tcBorders>
              <w:left w:val="single" w:sz="6" w:space="0" w:color="000000"/>
            </w:tcBorders>
            <w:shd w:val="clear" w:color="auto" w:fill="auto"/>
          </w:tcPr>
          <w:p w:rsidR="00363604" w:rsidRPr="000A751F" w:rsidRDefault="00363604">
            <w:pPr>
              <w:snapToGrid w:val="0"/>
              <w:spacing w:after="60"/>
              <w:rPr>
                <w:rFonts w:ascii="Arial" w:hAnsi="Arial" w:cs="Arial"/>
              </w:rPr>
            </w:pPr>
          </w:p>
        </w:tc>
        <w:tc>
          <w:tcPr>
            <w:tcW w:w="7244" w:type="dxa"/>
            <w:tcBorders>
              <w:right w:val="single" w:sz="6" w:space="0" w:color="000000"/>
            </w:tcBorders>
            <w:shd w:val="clear" w:color="auto" w:fill="F2F2F2"/>
          </w:tcPr>
          <w:p w:rsidR="00363604" w:rsidRPr="000A751F" w:rsidRDefault="00363604">
            <w:pPr>
              <w:snapToGrid w:val="0"/>
              <w:spacing w:after="60"/>
              <w:rPr>
                <w:rFonts w:ascii="Arial" w:hAnsi="Arial" w:cs="Arial"/>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7"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44"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7"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44"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ETI :</w:t>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2"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3"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 xml:space="preserve">: </w:t>
      </w:r>
      <w:r w:rsidRPr="000A751F">
        <w:rPr>
          <w:rFonts w:ascii="Arial" w:hAnsi="Arial" w:cs="Arial"/>
          <w:b/>
          <w:color w:val="2E74B5" w:themeColor="accent5" w:themeShade="BF"/>
          <w:szCs w:val="22"/>
        </w:rPr>
        <w:t xml:space="preserve">PME 30% / Autres </w:t>
      </w:r>
      <w:r w:rsidR="00766E62" w:rsidRPr="000A751F">
        <w:rPr>
          <w:rFonts w:ascii="Arial" w:hAnsi="Arial" w:cs="Arial"/>
          <w:b/>
          <w:color w:val="2E74B5" w:themeColor="accent5" w:themeShade="BF"/>
          <w:szCs w:val="22"/>
        </w:rPr>
        <w:t>5</w:t>
      </w:r>
      <w:r w:rsidRPr="000A751F">
        <w:rPr>
          <w:rFonts w:ascii="Arial" w:hAnsi="Arial" w:cs="Arial"/>
          <w:b/>
          <w:color w:val="2E74B5" w:themeColor="accent5" w:themeShade="BF"/>
          <w:szCs w:val="22"/>
        </w:rPr>
        <w:t>%</w:t>
      </w:r>
    </w:p>
    <w:p w:rsidR="00F66731" w:rsidRPr="000A751F" w:rsidRDefault="00F66731" w:rsidP="00F66731">
      <w:pPr>
        <w:tabs>
          <w:tab w:val="left" w:pos="426"/>
          <w:tab w:val="left" w:pos="851"/>
        </w:tabs>
        <w:rPr>
          <w:rFonts w:ascii="Arial" w:hAnsi="Arial" w:cs="Arial"/>
          <w:b/>
        </w:rPr>
      </w:pPr>
    </w:p>
    <w:p w:rsidR="00F66731" w:rsidRPr="000A751F" w:rsidRDefault="00E6566C" w:rsidP="00F66731">
      <w:pPr>
        <w:tabs>
          <w:tab w:val="left" w:pos="851"/>
        </w:tabs>
        <w:jc w:val="both"/>
        <w:rPr>
          <w:rFonts w:ascii="Arial" w:hAnsi="Arial" w:cs="Arial"/>
        </w:rPr>
      </w:pPr>
      <w:sdt>
        <w:sdtPr>
          <w:rPr>
            <w:rFonts w:ascii="Arial" w:hAnsi="Arial" w:cs="Arial"/>
          </w:rPr>
          <w:id w:val="1084571290"/>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souhaite bénéficier de l’avance</w:t>
      </w:r>
    </w:p>
    <w:p w:rsidR="00F66731" w:rsidRPr="000A751F" w:rsidRDefault="00E6566C" w:rsidP="00F66731">
      <w:pPr>
        <w:tabs>
          <w:tab w:val="left" w:pos="851"/>
        </w:tabs>
        <w:jc w:val="both"/>
        <w:rPr>
          <w:rFonts w:ascii="Arial" w:hAnsi="Arial" w:cs="Arial"/>
        </w:rPr>
      </w:pPr>
      <w:sdt>
        <w:sdtPr>
          <w:rPr>
            <w:rFonts w:ascii="Arial" w:hAnsi="Arial" w:cs="Arial"/>
          </w:rPr>
          <w:id w:val="-479846600"/>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renonce au bénéfice de l’avance </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F66731" w:rsidRPr="000A751F" w:rsidRDefault="00F66731" w:rsidP="00F66731">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F66731" w:rsidRPr="000A751F" w:rsidRDefault="00F66731" w:rsidP="00F66731">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821565" w:rsidRPr="000A751F" w:rsidRDefault="00821565" w:rsidP="00821565">
      <w:pPr>
        <w:pStyle w:val="fcasegauche"/>
        <w:tabs>
          <w:tab w:val="left" w:pos="426"/>
          <w:tab w:val="left" w:pos="851"/>
        </w:tabs>
        <w:spacing w:after="0"/>
        <w:ind w:left="0" w:firstLine="0"/>
        <w:jc w:val="left"/>
        <w:rPr>
          <w:rFonts w:ascii="Arial" w:hAnsi="Arial" w:cs="Arial"/>
          <w:b/>
        </w:rPr>
      </w:pPr>
    </w:p>
    <w:p w:rsidR="00821565" w:rsidRPr="000A751F" w:rsidRDefault="00821565" w:rsidP="00821565">
      <w:pPr>
        <w:pStyle w:val="fcasegauche"/>
        <w:tabs>
          <w:tab w:val="left" w:pos="426"/>
          <w:tab w:val="left" w:pos="851"/>
        </w:tabs>
        <w:spacing w:after="0"/>
        <w:ind w:left="0" w:firstLine="0"/>
        <w:jc w:val="left"/>
        <w:rPr>
          <w:rFonts w:ascii="Arial" w:hAnsi="Arial" w:cs="Arial"/>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rsidRPr="000A751F" w:rsidTr="00F66731">
        <w:tc>
          <w:tcPr>
            <w:tcW w:w="2970" w:type="dxa"/>
            <w:tcBorders>
              <w:top w:val="single" w:sz="6" w:space="0" w:color="000000"/>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rsidR="00363604" w:rsidRPr="000A751F" w:rsidRDefault="00363604">
            <w:pPr>
              <w:pStyle w:val="Titre9"/>
              <w:snapToGrid w:val="0"/>
              <w:spacing w:after="60"/>
              <w:rPr>
                <w:b/>
                <w:i w:val="0"/>
                <w:sz w:val="20"/>
              </w:rPr>
            </w:pPr>
          </w:p>
        </w:tc>
      </w:tr>
      <w:tr w:rsidR="00363604" w:rsidRPr="000A751F" w:rsidTr="00F66731">
        <w:tc>
          <w:tcPr>
            <w:tcW w:w="2970" w:type="dxa"/>
            <w:tcBorders>
              <w:top w:val="single" w:sz="6" w:space="0" w:color="000000"/>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Nom de la société :</w:t>
            </w:r>
          </w:p>
        </w:tc>
        <w:tc>
          <w:tcPr>
            <w:tcW w:w="7251" w:type="dxa"/>
            <w:tcBorders>
              <w:top w:val="single" w:sz="6" w:space="0" w:color="000000"/>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du siège social : </w:t>
            </w:r>
          </w:p>
        </w:tc>
        <w:tc>
          <w:tcPr>
            <w:tcW w:w="7251" w:type="dxa"/>
            <w:tcBorders>
              <w:right w:val="single" w:sz="6" w:space="0" w:color="000000"/>
            </w:tcBorders>
            <w:shd w:val="clear" w:color="auto" w:fill="F2F2F2"/>
          </w:tcPr>
          <w:p w:rsidR="00363604" w:rsidRPr="000A751F" w:rsidRDefault="00363604">
            <w:pPr>
              <w:pStyle w:val="Titre9"/>
              <w:snapToGrid w:val="0"/>
              <w:spacing w:after="60"/>
              <w:rPr>
                <w:i w:val="0"/>
                <w:sz w:val="20"/>
              </w:rPr>
            </w:pPr>
          </w:p>
        </w:tc>
      </w:tr>
      <w:tr w:rsidR="00363604" w:rsidRPr="000A751F" w:rsidTr="00F66731">
        <w:tc>
          <w:tcPr>
            <w:tcW w:w="2970" w:type="dxa"/>
            <w:tcBorders>
              <w:left w:val="single" w:sz="6" w:space="0" w:color="000000"/>
            </w:tcBorders>
            <w:shd w:val="clear" w:color="auto" w:fill="auto"/>
          </w:tcPr>
          <w:p w:rsidR="00363604" w:rsidRPr="000A751F" w:rsidRDefault="00363604">
            <w:pPr>
              <w:snapToGrid w:val="0"/>
              <w:spacing w:after="60"/>
              <w:rPr>
                <w:rFonts w:ascii="Arial" w:hAnsi="Arial" w:cs="Arial"/>
              </w:rPr>
            </w:pPr>
          </w:p>
        </w:tc>
        <w:tc>
          <w:tcPr>
            <w:tcW w:w="7251" w:type="dxa"/>
            <w:tcBorders>
              <w:right w:val="single" w:sz="6" w:space="0" w:color="000000"/>
            </w:tcBorders>
            <w:shd w:val="clear" w:color="auto" w:fill="F2F2F2"/>
          </w:tcPr>
          <w:p w:rsidR="00363604" w:rsidRPr="000A751F" w:rsidRDefault="00363604">
            <w:pPr>
              <w:snapToGrid w:val="0"/>
              <w:spacing w:after="60"/>
              <w:rPr>
                <w:rFonts w:ascii="Arial" w:hAnsi="Arial" w:cs="Arial"/>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N° SIRET de Facturation :</w:t>
            </w:r>
          </w:p>
        </w:tc>
        <w:tc>
          <w:tcPr>
            <w:tcW w:w="7251"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0" w:type="dxa"/>
            <w:tcBorders>
              <w:left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Téléphone :</w:t>
            </w:r>
          </w:p>
        </w:tc>
        <w:tc>
          <w:tcPr>
            <w:tcW w:w="7251" w:type="dxa"/>
            <w:tcBorders>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r w:rsidR="00363604" w:rsidRPr="000A751F" w:rsidTr="00F66731">
        <w:tc>
          <w:tcPr>
            <w:tcW w:w="2970" w:type="dxa"/>
            <w:tcBorders>
              <w:left w:val="single" w:sz="6" w:space="0" w:color="000000"/>
              <w:bottom w:val="single" w:sz="6" w:space="0" w:color="000000"/>
            </w:tcBorders>
            <w:shd w:val="clear" w:color="auto" w:fill="auto"/>
          </w:tcPr>
          <w:p w:rsidR="00363604" w:rsidRPr="000A751F" w:rsidRDefault="00363604">
            <w:pPr>
              <w:spacing w:after="60"/>
              <w:rPr>
                <w:rFonts w:ascii="Arial" w:hAnsi="Arial" w:cs="Arial"/>
              </w:rPr>
            </w:pPr>
            <w:r w:rsidRPr="000A751F">
              <w:rPr>
                <w:rFonts w:ascii="Arial" w:hAnsi="Arial" w:cs="Arial"/>
              </w:rPr>
              <w:t>Adresse mail :</w:t>
            </w:r>
          </w:p>
        </w:tc>
        <w:tc>
          <w:tcPr>
            <w:tcW w:w="7251" w:type="dxa"/>
            <w:tcBorders>
              <w:bottom w:val="single" w:sz="6" w:space="0" w:color="000000"/>
              <w:right w:val="single" w:sz="6" w:space="0" w:color="000000"/>
            </w:tcBorders>
            <w:shd w:val="clear" w:color="auto" w:fill="F2F2F2"/>
          </w:tcPr>
          <w:p w:rsidR="00363604" w:rsidRPr="000A751F" w:rsidRDefault="00363604">
            <w:pPr>
              <w:snapToGrid w:val="0"/>
              <w:spacing w:after="60"/>
              <w:jc w:val="both"/>
              <w:rPr>
                <w:rFonts w:ascii="Arial" w:hAnsi="Arial" w:cs="Arial"/>
                <w:b/>
                <w:bCs/>
              </w:rPr>
            </w:pPr>
          </w:p>
        </w:tc>
      </w:tr>
    </w:tbl>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t>La société est-elle une PME :</w:t>
      </w:r>
      <w:r w:rsidRPr="000A751F">
        <w:rPr>
          <w:rFonts w:ascii="Arial" w:hAnsi="Arial" w:cs="Arial"/>
        </w:rPr>
        <w:tab/>
        <w:t xml:space="preserve"> </w:t>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pStyle w:val="fcase1ertab"/>
        <w:tabs>
          <w:tab w:val="clear" w:pos="426"/>
          <w:tab w:val="left" w:pos="851"/>
        </w:tabs>
        <w:spacing w:before="120"/>
        <w:ind w:left="706" w:hanging="706"/>
        <w:contextualSpacing/>
        <w:rPr>
          <w:rFonts w:ascii="Arial" w:hAnsi="Arial" w:cs="Arial"/>
        </w:rPr>
      </w:pPr>
      <w:r w:rsidRPr="000A751F">
        <w:rPr>
          <w:rFonts w:ascii="Arial" w:hAnsi="Arial" w:cs="Arial"/>
        </w:rPr>
        <w:lastRenderedPageBreak/>
        <w:t>La société est-elle une ETI :</w:t>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
          <w:iCs/>
        </w:rPr>
        <w:t xml:space="preserve"> </w:t>
      </w:r>
      <w:r w:rsidRPr="000A751F">
        <w:rPr>
          <w:rFonts w:ascii="Arial" w:hAnsi="Arial" w:cs="Arial"/>
        </w:rPr>
        <w:t>oui</w:t>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tab/>
      </w: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r w:rsidRPr="000A751F">
        <w:rPr>
          <w:rFonts w:ascii="Arial" w:hAnsi="Arial" w:cs="Arial"/>
          <w:iCs/>
        </w:rPr>
        <w:t xml:space="preserve"> </w:t>
      </w:r>
      <w:r w:rsidRPr="000A751F">
        <w:rPr>
          <w:rFonts w:ascii="Arial" w:hAnsi="Arial" w:cs="Arial"/>
        </w:rPr>
        <w:t>non</w:t>
      </w:r>
    </w:p>
    <w:p w:rsidR="00F66731" w:rsidRPr="000A751F" w:rsidRDefault="00F66731" w:rsidP="00F66731">
      <w:pPr>
        <w:tabs>
          <w:tab w:val="left" w:pos="851"/>
        </w:tabs>
        <w:rPr>
          <w:rFonts w:ascii="Arial" w:hAnsi="Arial" w:cs="Arial"/>
        </w:rPr>
      </w:pPr>
      <w:r w:rsidRPr="000A751F">
        <w:rPr>
          <w:rFonts w:ascii="Arial" w:hAnsi="Arial" w:cs="Arial"/>
          <w:i/>
          <w:color w:val="FF0000"/>
          <w:sz w:val="18"/>
          <w:szCs w:val="18"/>
        </w:rPr>
        <w:t>(Cocher obligatoirement les cases correspondantes.)</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gauche"/>
        <w:tabs>
          <w:tab w:val="left" w:pos="426"/>
          <w:tab w:val="left" w:pos="851"/>
        </w:tabs>
        <w:spacing w:after="0"/>
        <w:ind w:left="0" w:firstLine="0"/>
        <w:jc w:val="left"/>
        <w:rPr>
          <w:rFonts w:ascii="Arial" w:hAnsi="Arial" w:cs="Arial"/>
        </w:rPr>
      </w:pPr>
      <w:r w:rsidRPr="000A751F">
        <w:rPr>
          <w:rFonts w:ascii="Arial" w:hAnsi="Arial" w:cs="Arial"/>
          <w:b/>
          <w:sz w:val="22"/>
          <w:szCs w:val="22"/>
        </w:rPr>
        <w:t>Avance</w:t>
      </w:r>
      <w:r w:rsidRPr="000A751F">
        <w:rPr>
          <w:rFonts w:ascii="Arial" w:hAnsi="Arial" w:cs="Arial"/>
          <w:b/>
        </w:rPr>
        <w:t> </w:t>
      </w:r>
      <w:r w:rsidRPr="000A751F">
        <w:rPr>
          <w:rFonts w:ascii="Arial" w:hAnsi="Arial" w:cs="Arial"/>
          <w:i/>
          <w:sz w:val="18"/>
          <w:szCs w:val="18"/>
        </w:rPr>
        <w:t>(</w:t>
      </w:r>
      <w:hyperlink r:id="rId14" w:history="1">
        <w:r w:rsidRPr="000A751F">
          <w:rPr>
            <w:rStyle w:val="Lienhypertexte"/>
            <w:rFonts w:ascii="Arial" w:hAnsi="Arial" w:cs="Arial"/>
            <w:i/>
            <w:sz w:val="18"/>
            <w:szCs w:val="18"/>
          </w:rPr>
          <w:t>article R. 2191-3</w:t>
        </w:r>
      </w:hyperlink>
      <w:r w:rsidRPr="000A751F">
        <w:rPr>
          <w:rFonts w:ascii="Arial" w:hAnsi="Arial" w:cs="Arial"/>
          <w:i/>
          <w:sz w:val="18"/>
          <w:szCs w:val="18"/>
        </w:rPr>
        <w:t xml:space="preserve"> ou </w:t>
      </w:r>
      <w:hyperlink r:id="rId15" w:history="1">
        <w:r w:rsidRPr="000A751F">
          <w:rPr>
            <w:rStyle w:val="Lienhypertexte"/>
            <w:rFonts w:ascii="Arial" w:hAnsi="Arial" w:cs="Arial"/>
            <w:i/>
            <w:sz w:val="18"/>
            <w:szCs w:val="18"/>
          </w:rPr>
          <w:t>article R. 2191-4</w:t>
        </w:r>
      </w:hyperlink>
      <w:r w:rsidRPr="000A751F">
        <w:rPr>
          <w:rFonts w:ascii="Arial" w:hAnsi="Arial" w:cs="Arial"/>
          <w:i/>
          <w:sz w:val="18"/>
          <w:szCs w:val="18"/>
        </w:rPr>
        <w:t xml:space="preserve"> du code de la commande publique)</w:t>
      </w:r>
      <w:r w:rsidRPr="000A751F">
        <w:rPr>
          <w:rFonts w:ascii="Arial" w:hAnsi="Arial" w:cs="Arial"/>
          <w:b/>
          <w:sz w:val="22"/>
          <w:szCs w:val="22"/>
        </w:rPr>
        <w:t xml:space="preserve">: </w:t>
      </w:r>
      <w:r w:rsidRPr="000A751F">
        <w:rPr>
          <w:rFonts w:ascii="Arial" w:hAnsi="Arial" w:cs="Arial"/>
          <w:b/>
          <w:color w:val="2E74B5" w:themeColor="accent5" w:themeShade="BF"/>
          <w:szCs w:val="22"/>
        </w:rPr>
        <w:t xml:space="preserve">PME 30% / Autres </w:t>
      </w:r>
      <w:r w:rsidR="00766E62" w:rsidRPr="000A751F">
        <w:rPr>
          <w:rFonts w:ascii="Arial" w:hAnsi="Arial" w:cs="Arial"/>
          <w:b/>
          <w:color w:val="2E74B5" w:themeColor="accent5" w:themeShade="BF"/>
          <w:szCs w:val="22"/>
        </w:rPr>
        <w:t>5</w:t>
      </w:r>
      <w:r w:rsidRPr="000A751F">
        <w:rPr>
          <w:rFonts w:ascii="Arial" w:hAnsi="Arial" w:cs="Arial"/>
          <w:b/>
          <w:color w:val="2E74B5" w:themeColor="accent5" w:themeShade="BF"/>
          <w:szCs w:val="22"/>
        </w:rPr>
        <w:t>%</w:t>
      </w:r>
    </w:p>
    <w:p w:rsidR="00F66731" w:rsidRPr="000A751F" w:rsidRDefault="00F66731" w:rsidP="00F66731">
      <w:pPr>
        <w:tabs>
          <w:tab w:val="left" w:pos="426"/>
          <w:tab w:val="left" w:pos="851"/>
        </w:tabs>
        <w:rPr>
          <w:rFonts w:ascii="Arial" w:hAnsi="Arial" w:cs="Arial"/>
          <w:b/>
        </w:rPr>
      </w:pPr>
    </w:p>
    <w:p w:rsidR="00F66731" w:rsidRPr="000A751F" w:rsidRDefault="00E6566C" w:rsidP="00F66731">
      <w:pPr>
        <w:tabs>
          <w:tab w:val="left" w:pos="851"/>
        </w:tabs>
        <w:jc w:val="both"/>
        <w:rPr>
          <w:rFonts w:ascii="Arial" w:hAnsi="Arial" w:cs="Arial"/>
        </w:rPr>
      </w:pPr>
      <w:sdt>
        <w:sdtPr>
          <w:rPr>
            <w:rFonts w:ascii="Arial" w:hAnsi="Arial" w:cs="Arial"/>
          </w:rPr>
          <w:id w:val="1071693521"/>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souhaite bénéficier de l’avance</w:t>
      </w:r>
    </w:p>
    <w:p w:rsidR="00F66731" w:rsidRPr="000A751F" w:rsidRDefault="00E6566C" w:rsidP="00F66731">
      <w:pPr>
        <w:tabs>
          <w:tab w:val="left" w:pos="851"/>
        </w:tabs>
        <w:jc w:val="both"/>
        <w:rPr>
          <w:rFonts w:ascii="Arial" w:hAnsi="Arial" w:cs="Arial"/>
        </w:rPr>
      </w:pPr>
      <w:sdt>
        <w:sdtPr>
          <w:rPr>
            <w:rFonts w:ascii="Arial" w:hAnsi="Arial" w:cs="Arial"/>
          </w:rPr>
          <w:id w:val="-1251498088"/>
          <w14:checkbox>
            <w14:checked w14:val="0"/>
            <w14:checkedState w14:val="2612" w14:font="MS Gothic"/>
            <w14:uncheckedState w14:val="2610" w14:font="MS Gothic"/>
          </w14:checkbox>
        </w:sdtPr>
        <w:sdtEndPr/>
        <w:sdtContent>
          <w:r w:rsidR="00F66731" w:rsidRPr="000A751F">
            <w:rPr>
              <w:rFonts w:ascii="MS Gothic" w:eastAsia="MS Gothic" w:hAnsi="MS Gothic" w:cs="Arial" w:hint="eastAsia"/>
            </w:rPr>
            <w:t>☐</w:t>
          </w:r>
        </w:sdtContent>
      </w:sdt>
      <w:r w:rsidR="00F66731" w:rsidRPr="000A751F">
        <w:rPr>
          <w:rFonts w:ascii="Arial" w:hAnsi="Arial" w:cs="Arial"/>
        </w:rPr>
        <w:t xml:space="preserve"> Je renonce au bénéfice de l’avance </w:t>
      </w:r>
    </w:p>
    <w:p w:rsidR="00F66731" w:rsidRPr="000A751F" w:rsidRDefault="00F66731" w:rsidP="00F66731">
      <w:pPr>
        <w:pStyle w:val="fcase1ertab"/>
        <w:tabs>
          <w:tab w:val="left" w:pos="851"/>
        </w:tabs>
        <w:ind w:left="0" w:firstLine="0"/>
        <w:rPr>
          <w:rFonts w:ascii="Arial" w:hAnsi="Arial" w:cs="Arial"/>
          <w:color w:val="FF0000"/>
        </w:rPr>
      </w:pPr>
    </w:p>
    <w:p w:rsidR="00F66731" w:rsidRPr="000A751F" w:rsidRDefault="00F66731" w:rsidP="00F66731">
      <w:pPr>
        <w:pStyle w:val="fcase1ertab"/>
        <w:tabs>
          <w:tab w:val="left" w:pos="851"/>
        </w:tabs>
        <w:ind w:left="0" w:firstLine="0"/>
        <w:rPr>
          <w:rFonts w:ascii="Arial" w:hAnsi="Arial" w:cs="Arial"/>
        </w:rPr>
      </w:pPr>
      <w:r w:rsidRPr="000A751F">
        <w:rPr>
          <w:rFonts w:ascii="Arial" w:hAnsi="Arial" w:cs="Arial"/>
          <w:b/>
          <w:sz w:val="22"/>
          <w:szCs w:val="22"/>
        </w:rPr>
        <w:t>Compte (s) à créditer :</w:t>
      </w:r>
    </w:p>
    <w:p w:rsidR="00F66731" w:rsidRPr="000A751F" w:rsidRDefault="00F66731" w:rsidP="00F66731">
      <w:pPr>
        <w:pStyle w:val="fcase1ertab"/>
        <w:tabs>
          <w:tab w:val="left" w:pos="851"/>
        </w:tabs>
        <w:spacing w:before="120"/>
        <w:ind w:left="0" w:firstLine="0"/>
        <w:rPr>
          <w:rFonts w:ascii="Arial" w:hAnsi="Arial" w:cs="Arial"/>
        </w:rPr>
      </w:pPr>
      <w:r w:rsidRPr="000A751F">
        <w:rPr>
          <w:rFonts w:ascii="Arial" w:hAnsi="Arial" w:cs="Arial"/>
          <w:i/>
          <w:sz w:val="18"/>
          <w:szCs w:val="18"/>
        </w:rPr>
        <w:t>(Joindre un ou des relevé(s) d’identité bancaire ou postal.)</w:t>
      </w:r>
    </w:p>
    <w:p w:rsidR="00F66731" w:rsidRPr="000A751F" w:rsidRDefault="00F66731" w:rsidP="00F66731">
      <w:pPr>
        <w:pStyle w:val="fcasegauche"/>
        <w:tabs>
          <w:tab w:val="left" w:pos="426"/>
          <w:tab w:val="left" w:pos="851"/>
        </w:tabs>
        <w:spacing w:after="0"/>
        <w:ind w:left="0" w:firstLine="0"/>
        <w:jc w:val="left"/>
        <w:rPr>
          <w:rFonts w:ascii="Arial" w:hAnsi="Arial" w:cs="Arial"/>
          <w:b/>
        </w:rPr>
      </w:pP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de l’établissement bancaire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hAnsi="Arial" w:cs="Arial"/>
        </w:rPr>
        <w:t xml:space="preserve">Nom du titulaire du compte à créditer : </w:t>
      </w:r>
      <w:r w:rsidRPr="000A751F">
        <w:rPr>
          <w:rFonts w:ascii="Arial" w:hAnsi="Arial" w:cs="Arial"/>
          <w:color w:val="2E74B5"/>
        </w:rPr>
        <w:t>xx</w:t>
      </w:r>
    </w:p>
    <w:p w:rsidR="00F66731" w:rsidRPr="000A751F" w:rsidRDefault="00F66731" w:rsidP="00F66731">
      <w:pPr>
        <w:pStyle w:val="fcasegauche"/>
        <w:numPr>
          <w:ilvl w:val="0"/>
          <w:numId w:val="14"/>
        </w:numPr>
        <w:tabs>
          <w:tab w:val="left" w:pos="426"/>
          <w:tab w:val="left" w:pos="851"/>
        </w:tabs>
        <w:spacing w:after="0"/>
        <w:jc w:val="left"/>
        <w:rPr>
          <w:rFonts w:ascii="Arial" w:hAnsi="Arial" w:cs="Arial"/>
        </w:rPr>
      </w:pPr>
      <w:r w:rsidRPr="000A751F">
        <w:rPr>
          <w:rFonts w:ascii="Arial" w:eastAsia="Arial" w:hAnsi="Arial" w:cs="Arial"/>
          <w:spacing w:val="-10"/>
        </w:rPr>
        <w:t>IBAN</w:t>
      </w:r>
      <w:r w:rsidRPr="000A751F">
        <w:rPr>
          <w:rFonts w:ascii="Arial" w:hAnsi="Arial" w:cs="Arial"/>
        </w:rPr>
        <w:t xml:space="preserve"> : </w:t>
      </w:r>
      <w:r w:rsidRPr="000A751F">
        <w:rPr>
          <w:rFonts w:ascii="Arial" w:hAnsi="Arial" w:cs="Arial"/>
          <w:color w:val="2E74B5"/>
        </w:rPr>
        <w:t>xx</w:t>
      </w:r>
    </w:p>
    <w:p w:rsidR="00363604" w:rsidRPr="000A751F" w:rsidRDefault="00363604">
      <w:pPr>
        <w:tabs>
          <w:tab w:val="left" w:pos="851"/>
          <w:tab w:val="left" w:pos="6237"/>
        </w:tabs>
        <w:rPr>
          <w:rFonts w:ascii="Arial" w:hAnsi="Arial" w:cs="Arial"/>
          <w:b/>
          <w:sz w:val="22"/>
          <w:szCs w:val="22"/>
        </w:rPr>
      </w:pPr>
    </w:p>
    <w:p w:rsidR="00363604" w:rsidRPr="000A751F" w:rsidRDefault="00363604">
      <w:pPr>
        <w:tabs>
          <w:tab w:val="left" w:pos="851"/>
          <w:tab w:val="left" w:pos="6237"/>
        </w:tabs>
        <w:rPr>
          <w:rFonts w:ascii="Arial" w:hAnsi="Arial" w:cs="Arial"/>
        </w:rPr>
      </w:pPr>
      <w:r w:rsidRPr="000A751F">
        <w:rPr>
          <w:rFonts w:ascii="Arial" w:hAnsi="Arial" w:cs="Arial"/>
          <w:b/>
          <w:sz w:val="22"/>
          <w:szCs w:val="22"/>
        </w:rPr>
        <w:t>B2 – Nature du groupement et, en cas de groupement conjoint, répartition des prestations</w:t>
      </w:r>
      <w:r w:rsidRPr="000A751F">
        <w:rPr>
          <w:rFonts w:ascii="Arial" w:hAnsi="Arial" w:cs="Arial"/>
          <w:b/>
          <w:iCs/>
          <w:sz w:val="22"/>
          <w:szCs w:val="22"/>
        </w:rPr>
        <w: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w:t>
      </w:r>
      <w:proofErr w:type="gramStart"/>
      <w:r w:rsidRPr="000A751F">
        <w:rPr>
          <w:rFonts w:ascii="Arial" w:hAnsi="Arial" w:cs="Arial"/>
          <w:i/>
          <w:iCs/>
          <w:sz w:val="18"/>
          <w:szCs w:val="18"/>
        </w:rPr>
        <w:t>en</w:t>
      </w:r>
      <w:proofErr w:type="gramEnd"/>
      <w:r w:rsidRPr="000A751F">
        <w:rPr>
          <w:rFonts w:ascii="Arial" w:hAnsi="Arial" w:cs="Arial"/>
          <w:i/>
          <w:iCs/>
          <w:sz w:val="18"/>
          <w:szCs w:val="18"/>
        </w:rPr>
        <w:t xml:space="preserve"> cas de groupement d’opérateurs économiques.)</w:t>
      </w:r>
    </w:p>
    <w:p w:rsidR="00363604" w:rsidRPr="000A751F" w:rsidRDefault="00363604">
      <w:pPr>
        <w:tabs>
          <w:tab w:val="left" w:pos="851"/>
          <w:tab w:val="left" w:pos="6237"/>
        </w:tabs>
        <w:rPr>
          <w:rFonts w:ascii="Arial" w:hAnsi="Arial" w:cs="Arial"/>
          <w:i/>
          <w:iCs/>
          <w:sz w:val="18"/>
          <w:szCs w:val="18"/>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rPr>
        <w:t>Pour l’exécution du marché ou de l’accord-cadre, le groupement d’opérateurs économiques est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(Cocher la case correspondante.)</w:t>
      </w:r>
    </w:p>
    <w:bookmarkStart w:id="13" w:name="__Fieldmark__333_2182377349"/>
    <w:p w:rsidR="00363604" w:rsidRPr="000A751F" w:rsidRDefault="00363604">
      <w:pPr>
        <w:pStyle w:val="fcase1ertab"/>
        <w:tabs>
          <w:tab w:val="clear" w:pos="426"/>
          <w:tab w:val="left" w:pos="851"/>
        </w:tabs>
        <w:spacing w:before="120"/>
        <w:ind w:left="0" w:firstLine="851"/>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3"/>
      <w:r w:rsidRPr="000A751F">
        <w:rPr>
          <w:rFonts w:ascii="Arial" w:hAnsi="Arial" w:cs="Arial"/>
          <w:i/>
          <w:iCs/>
        </w:rPr>
        <w:t xml:space="preserve"> </w:t>
      </w:r>
      <w:proofErr w:type="gramStart"/>
      <w:r w:rsidRPr="000A751F">
        <w:rPr>
          <w:rFonts w:ascii="Arial" w:hAnsi="Arial" w:cs="Arial"/>
        </w:rPr>
        <w:t>conjoint</w:t>
      </w:r>
      <w:proofErr w:type="gramEnd"/>
      <w:r w:rsidRPr="000A751F">
        <w:rPr>
          <w:rFonts w:ascii="Arial" w:hAnsi="Arial" w:cs="Arial"/>
        </w:rPr>
        <w:tab/>
      </w:r>
      <w:r w:rsidRPr="000A751F">
        <w:rPr>
          <w:rFonts w:ascii="Arial" w:hAnsi="Arial" w:cs="Arial"/>
        </w:rPr>
        <w:tab/>
        <w:t>OU</w:t>
      </w:r>
      <w:r w:rsidRPr="000A751F">
        <w:rPr>
          <w:rFonts w:ascii="Arial" w:hAnsi="Arial" w:cs="Arial"/>
        </w:rPr>
        <w:tab/>
      </w:r>
      <w:r w:rsidRPr="000A751F">
        <w:rPr>
          <w:rFonts w:ascii="Arial" w:hAnsi="Arial" w:cs="Arial"/>
        </w:rPr>
        <w:tab/>
      </w:r>
      <w:bookmarkStart w:id="14" w:name="__Fieldmark__334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4"/>
      <w:r w:rsidRPr="000A751F">
        <w:rPr>
          <w:rFonts w:ascii="Arial" w:hAnsi="Arial" w:cs="Arial"/>
          <w:iCs/>
        </w:rPr>
        <w:t xml:space="preserve"> </w:t>
      </w:r>
      <w:r w:rsidRPr="000A751F">
        <w:rPr>
          <w:rFonts w:ascii="Arial" w:hAnsi="Arial" w:cs="Arial"/>
        </w:rPr>
        <w:t>solidaire</w:t>
      </w:r>
    </w:p>
    <w:p w:rsidR="00363604" w:rsidRPr="000A751F" w:rsidRDefault="00363604">
      <w:pPr>
        <w:tabs>
          <w:tab w:val="left" w:pos="851"/>
        </w:tabs>
        <w:spacing w:before="120"/>
        <w:jc w:val="both"/>
        <w:rPr>
          <w:rFonts w:ascii="Arial" w:hAnsi="Arial" w:cs="Arial"/>
        </w:rPr>
      </w:pPr>
      <w:r w:rsidRPr="000A751F">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rsidRPr="000A751F">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rPr>
              <w:t xml:space="preserve">Désignation des membres </w:t>
            </w:r>
          </w:p>
          <w:p w:rsidR="00363604" w:rsidRPr="000A751F" w:rsidRDefault="00363604">
            <w:pPr>
              <w:tabs>
                <w:tab w:val="left" w:pos="851"/>
              </w:tabs>
              <w:jc w:val="center"/>
              <w:rPr>
                <w:rFonts w:ascii="Arial" w:hAnsi="Arial" w:cs="Arial"/>
              </w:rPr>
            </w:pPr>
            <w:proofErr w:type="gramStart"/>
            <w:r w:rsidRPr="000A751F">
              <w:rPr>
                <w:rFonts w:ascii="Arial" w:hAnsi="Arial" w:cs="Arial"/>
                <w:b/>
              </w:rPr>
              <w:t>du</w:t>
            </w:r>
            <w:proofErr w:type="gramEnd"/>
            <w:r w:rsidRPr="000A751F">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pStyle w:val="Titre5"/>
              <w:tabs>
                <w:tab w:val="left" w:pos="851"/>
              </w:tabs>
              <w:ind w:left="0" w:hanging="1008"/>
              <w:jc w:val="center"/>
            </w:pPr>
            <w:r w:rsidRPr="000A751F">
              <w:rPr>
                <w:b/>
                <w:i w:val="0"/>
                <w:sz w:val="20"/>
              </w:rPr>
              <w:t>Prestations exécutées par les membres</w:t>
            </w:r>
          </w:p>
          <w:p w:rsidR="00363604" w:rsidRPr="000A751F" w:rsidRDefault="00363604">
            <w:pPr>
              <w:pStyle w:val="Titre5"/>
              <w:tabs>
                <w:tab w:val="left" w:pos="851"/>
              </w:tabs>
              <w:ind w:left="0" w:hanging="1008"/>
              <w:jc w:val="center"/>
            </w:pPr>
            <w:proofErr w:type="gramStart"/>
            <w:r w:rsidRPr="000A751F">
              <w:rPr>
                <w:b/>
                <w:i w:val="0"/>
                <w:sz w:val="20"/>
              </w:rPr>
              <w:t>du</w:t>
            </w:r>
            <w:proofErr w:type="gramEnd"/>
            <w:r w:rsidRPr="000A751F">
              <w:rPr>
                <w:b/>
                <w:i w:val="0"/>
                <w:sz w:val="20"/>
              </w:rPr>
              <w:t xml:space="preserve"> groupement conjoint</w:t>
            </w:r>
          </w:p>
        </w:tc>
      </w:tr>
      <w:tr w:rsidR="00363604" w:rsidRPr="000A751F">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jc w:val="center"/>
              <w:rPr>
                <w:rFonts w:ascii="Arial" w:hAnsi="Arial" w:cs="Arial"/>
              </w:rPr>
            </w:pPr>
            <w:r w:rsidRPr="000A751F">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jc w:val="center"/>
              <w:rPr>
                <w:rFonts w:ascii="Arial" w:hAnsi="Arial" w:cs="Arial"/>
              </w:rPr>
            </w:pPr>
            <w:r w:rsidRPr="000A751F">
              <w:rPr>
                <w:rFonts w:ascii="Arial" w:hAnsi="Arial" w:cs="Arial"/>
                <w:b/>
              </w:rPr>
              <w:t xml:space="preserve">Montant HT </w:t>
            </w:r>
          </w:p>
          <w:p w:rsidR="00363604" w:rsidRPr="000A751F" w:rsidRDefault="00363604">
            <w:pPr>
              <w:tabs>
                <w:tab w:val="left" w:pos="851"/>
              </w:tabs>
              <w:jc w:val="center"/>
              <w:rPr>
                <w:rFonts w:ascii="Arial" w:hAnsi="Arial" w:cs="Arial"/>
              </w:rPr>
            </w:pPr>
            <w:proofErr w:type="gramStart"/>
            <w:r w:rsidRPr="000A751F">
              <w:rPr>
                <w:rFonts w:ascii="Arial" w:hAnsi="Arial" w:cs="Arial"/>
                <w:b/>
              </w:rPr>
              <w:t>de</w:t>
            </w:r>
            <w:proofErr w:type="gramEnd"/>
            <w:r w:rsidRPr="000A751F">
              <w:rPr>
                <w:rFonts w:ascii="Arial" w:hAnsi="Arial" w:cs="Arial"/>
                <w:b/>
              </w:rPr>
              <w:t xml:space="preserve"> la prestation</w:t>
            </w:r>
          </w:p>
        </w:tc>
      </w:tr>
      <w:tr w:rsidR="00363604" w:rsidRPr="000A751F">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r>
      <w:tr w:rsidR="00363604" w:rsidRPr="000A751F">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363604" w:rsidRPr="000A751F" w:rsidRDefault="00363604">
            <w:pPr>
              <w:tabs>
                <w:tab w:val="left" w:pos="851"/>
              </w:tabs>
              <w:snapToGrid w:val="0"/>
              <w:jc w:val="center"/>
              <w:rPr>
                <w:rFonts w:ascii="Arial" w:hAnsi="Arial" w:cs="Arial"/>
                <w:b/>
              </w:rPr>
            </w:pPr>
          </w:p>
        </w:tc>
      </w:tr>
    </w:tbl>
    <w:p w:rsidR="00363604" w:rsidRPr="000A751F" w:rsidRDefault="00363604">
      <w:pPr>
        <w:tabs>
          <w:tab w:val="left" w:pos="851"/>
          <w:tab w:val="left" w:pos="6237"/>
        </w:tabs>
        <w:rPr>
          <w:rFonts w:ascii="Arial" w:hAnsi="Arial" w:cs="Arial"/>
          <w:sz w:val="10"/>
        </w:rPr>
      </w:pPr>
    </w:p>
    <w:p w:rsidR="00363604" w:rsidRPr="000A751F" w:rsidRDefault="00363604">
      <w:pPr>
        <w:tabs>
          <w:tab w:val="left" w:pos="851"/>
          <w:tab w:val="left" w:pos="6237"/>
        </w:tabs>
        <w:rPr>
          <w:rFonts w:ascii="Arial" w:hAnsi="Arial" w:cs="Arial"/>
          <w:sz w:val="10"/>
        </w:rPr>
      </w:pPr>
    </w:p>
    <w:p w:rsidR="00363604" w:rsidRPr="000A751F" w:rsidRDefault="00363604">
      <w:pPr>
        <w:tabs>
          <w:tab w:val="left" w:pos="426"/>
          <w:tab w:val="left" w:pos="851"/>
        </w:tabs>
        <w:jc w:val="both"/>
        <w:rPr>
          <w:rFonts w:ascii="Arial" w:hAnsi="Arial" w:cs="Arial"/>
          <w:b/>
        </w:rPr>
      </w:pPr>
    </w:p>
    <w:p w:rsidR="00F83237" w:rsidRPr="000A751F" w:rsidRDefault="00F83237" w:rsidP="00F83237">
      <w:pPr>
        <w:pStyle w:val="Titre4"/>
        <w:tabs>
          <w:tab w:val="clear" w:pos="4111"/>
          <w:tab w:val="left" w:pos="426"/>
          <w:tab w:val="left" w:pos="851"/>
        </w:tabs>
      </w:pPr>
      <w:bookmarkStart w:id="15" w:name="_Hlk152082630"/>
      <w:r w:rsidRPr="000A751F">
        <w:rPr>
          <w:sz w:val="22"/>
          <w:szCs w:val="22"/>
        </w:rPr>
        <w:t>B3 -</w:t>
      </w:r>
      <w:r w:rsidRPr="000A751F">
        <w:rPr>
          <w:b w:val="0"/>
          <w:sz w:val="22"/>
          <w:szCs w:val="22"/>
        </w:rPr>
        <w:t xml:space="preserve"> </w:t>
      </w:r>
      <w:r w:rsidRPr="000A751F">
        <w:rPr>
          <w:sz w:val="22"/>
          <w:szCs w:val="22"/>
        </w:rPr>
        <w:t>Durée d’exécution du marché :</w:t>
      </w:r>
    </w:p>
    <w:p w:rsidR="00F83237" w:rsidRPr="000A751F" w:rsidRDefault="00F83237" w:rsidP="00F83237">
      <w:pPr>
        <w:tabs>
          <w:tab w:val="left" w:pos="576"/>
          <w:tab w:val="left" w:pos="851"/>
        </w:tabs>
        <w:jc w:val="both"/>
        <w:rPr>
          <w:rFonts w:ascii="Arial" w:hAnsi="Arial" w:cs="Arial"/>
        </w:rPr>
      </w:pPr>
    </w:p>
    <w:bookmarkEnd w:id="15"/>
    <w:p w:rsidR="00363604" w:rsidRDefault="00CE1077" w:rsidP="000A751F">
      <w:pPr>
        <w:rPr>
          <w:rFonts w:ascii="Arial" w:hAnsi="Arial" w:cs="Arial"/>
        </w:rPr>
      </w:pPr>
      <w:r w:rsidRPr="00CE1077">
        <w:rPr>
          <w:rFonts w:ascii="Arial" w:hAnsi="Arial" w:cs="Arial"/>
        </w:rPr>
        <w:t>Le contrat est conclu pour une durée ferme de 12 mois à compter de la notification.</w:t>
      </w:r>
      <w:r>
        <w:rPr>
          <w:rFonts w:ascii="Arial" w:hAnsi="Arial" w:cs="Arial"/>
        </w:rPr>
        <w:t xml:space="preserve"> </w:t>
      </w:r>
      <w:r w:rsidR="000A751F" w:rsidRPr="000A751F">
        <w:rPr>
          <w:rFonts w:ascii="Arial" w:hAnsi="Arial" w:cs="Arial"/>
        </w:rPr>
        <w:t xml:space="preserve">Le marché sera reconductible tacitement 3 fois 1 an, soit une durée totale de </w:t>
      </w:r>
      <w:r w:rsidR="00A95777">
        <w:rPr>
          <w:rFonts w:ascii="Arial" w:hAnsi="Arial" w:cs="Arial"/>
        </w:rPr>
        <w:t>48 mois</w:t>
      </w:r>
      <w:r w:rsidR="000A751F" w:rsidRPr="000A751F">
        <w:rPr>
          <w:rFonts w:ascii="Arial" w:hAnsi="Arial" w:cs="Arial"/>
        </w:rPr>
        <w:t>.</w:t>
      </w:r>
    </w:p>
    <w:p w:rsidR="00A95777" w:rsidRDefault="00A95777" w:rsidP="000A751F">
      <w:pPr>
        <w:rPr>
          <w:rFonts w:ascii="Arial" w:hAnsi="Arial" w:cs="Arial"/>
        </w:rPr>
      </w:pPr>
    </w:p>
    <w:p w:rsidR="00A95777" w:rsidRDefault="00A95777" w:rsidP="000A751F">
      <w:pPr>
        <w:rPr>
          <w:rFonts w:ascii="Arial" w:hAnsi="Arial" w:cs="Arial"/>
        </w:rPr>
      </w:pPr>
      <w:r w:rsidRPr="00A95777">
        <w:rPr>
          <w:rFonts w:ascii="Arial" w:hAnsi="Arial" w:cs="Arial"/>
        </w:rPr>
        <w:t>L'acheteur notifie la décision de ne pas reconduire le contrat 4 mois avant la date de fin de la période d'exécution en cours.</w:t>
      </w:r>
    </w:p>
    <w:p w:rsidR="000A751F" w:rsidRPr="009F281B" w:rsidRDefault="000A751F" w:rsidP="000A751F">
      <w:pPr>
        <w:rPr>
          <w:rFonts w:ascii="Arial" w:hAnsi="Arial" w:cs="Arial"/>
          <w:highlight w:val="yellow"/>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rsidRPr="000A751F">
        <w:tc>
          <w:tcPr>
            <w:tcW w:w="10419" w:type="dxa"/>
            <w:shd w:val="clear" w:color="auto" w:fill="66CCFF"/>
          </w:tcPr>
          <w:p w:rsidR="00363604" w:rsidRPr="000A751F" w:rsidRDefault="00363604">
            <w:pPr>
              <w:tabs>
                <w:tab w:val="left" w:pos="-142"/>
                <w:tab w:val="left" w:pos="851"/>
                <w:tab w:val="left" w:pos="4111"/>
              </w:tabs>
              <w:jc w:val="both"/>
              <w:rPr>
                <w:rFonts w:ascii="Arial" w:hAnsi="Arial" w:cs="Arial"/>
              </w:rPr>
            </w:pPr>
            <w:r w:rsidRPr="000A751F">
              <w:rPr>
                <w:rFonts w:ascii="Arial" w:hAnsi="Arial" w:cs="Arial"/>
                <w:b/>
                <w:bCs/>
                <w:sz w:val="22"/>
                <w:szCs w:val="22"/>
              </w:rPr>
              <w:t>C - Signature du marché par le titulaire individuel ou, en cas groupement, le mandataire dûment habilité ou chaque membre du groupement.</w:t>
            </w:r>
          </w:p>
        </w:tc>
      </w:tr>
    </w:tbl>
    <w:p w:rsidR="00363604" w:rsidRPr="000A751F" w:rsidRDefault="00363604">
      <w:pPr>
        <w:tabs>
          <w:tab w:val="left" w:pos="851"/>
        </w:tabs>
        <w:jc w:val="both"/>
        <w:rPr>
          <w:rFonts w:ascii="Arial" w:hAnsi="Arial" w:cs="Arial"/>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b/>
          <w:sz w:val="22"/>
          <w:szCs w:val="22"/>
        </w:rPr>
        <w:t>C1 – Signature du marché ou de l’accord-cadre par le titulaire individuel :</w:t>
      </w:r>
    </w:p>
    <w:p w:rsidR="00363604" w:rsidRPr="000A751F"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rsidRPr="000A751F">
        <w:tc>
          <w:tcPr>
            <w:tcW w:w="464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Nom, prénom et qualité</w:t>
            </w:r>
          </w:p>
          <w:p w:rsidR="00363604" w:rsidRPr="000A751F" w:rsidRDefault="00363604">
            <w:pPr>
              <w:tabs>
                <w:tab w:val="left" w:pos="851"/>
              </w:tabs>
              <w:jc w:val="center"/>
              <w:rPr>
                <w:rFonts w:ascii="Arial" w:hAnsi="Arial" w:cs="Arial"/>
              </w:rPr>
            </w:pPr>
            <w:proofErr w:type="gramStart"/>
            <w:r w:rsidRPr="000A751F">
              <w:rPr>
                <w:rFonts w:ascii="Arial" w:hAnsi="Arial" w:cs="Arial"/>
                <w:b/>
                <w:bCs/>
              </w:rPr>
              <w:t>du</w:t>
            </w:r>
            <w:proofErr w:type="gramEnd"/>
            <w:r w:rsidRPr="000A751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Signature</w:t>
            </w:r>
          </w:p>
        </w:tc>
      </w:tr>
      <w:tr w:rsidR="00363604" w:rsidRPr="000A751F">
        <w:trPr>
          <w:trHeight w:val="1652"/>
        </w:trPr>
        <w:tc>
          <w:tcPr>
            <w:tcW w:w="464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rPr>
            </w:pPr>
            <w:r w:rsidRPr="000A751F">
              <w:rPr>
                <w:rFonts w:ascii="Arial" w:hAnsi="Arial" w:cs="Arial"/>
                <w:b/>
                <w:bCs/>
                <w:color w:val="2E74B5"/>
              </w:rPr>
              <w:t>Signer ou indiquer « signature électronique » si celle-ci n’est pas visible</w:t>
            </w: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p w:rsidR="00363604" w:rsidRPr="000A751F" w:rsidRDefault="00363604">
            <w:pPr>
              <w:tabs>
                <w:tab w:val="left" w:pos="851"/>
              </w:tabs>
              <w:snapToGrid w:val="0"/>
              <w:jc w:val="both"/>
              <w:rPr>
                <w:rFonts w:ascii="Arial" w:hAnsi="Arial" w:cs="Arial"/>
                <w:b/>
                <w:bCs/>
                <w:color w:val="2E74B5"/>
              </w:rPr>
            </w:pPr>
          </w:p>
        </w:tc>
      </w:tr>
    </w:tbl>
    <w:p w:rsidR="00363604" w:rsidRPr="000A751F" w:rsidRDefault="00363604">
      <w:pPr>
        <w:tabs>
          <w:tab w:val="left" w:pos="851"/>
        </w:tabs>
        <w:jc w:val="both"/>
        <w:rPr>
          <w:rFonts w:ascii="Arial" w:hAnsi="Arial" w:cs="Arial"/>
        </w:rPr>
      </w:pPr>
      <w:r w:rsidRPr="000A751F">
        <w:rPr>
          <w:rFonts w:ascii="Arial" w:hAnsi="Arial" w:cs="Arial"/>
          <w:sz w:val="18"/>
          <w:szCs w:val="18"/>
        </w:rPr>
        <w:t>(*) Le signataire doit avoir le pouvoir d’engager la personne qu’il représente.</w:t>
      </w:r>
    </w:p>
    <w:p w:rsidR="00363604" w:rsidRPr="000A751F" w:rsidRDefault="00363604">
      <w:pPr>
        <w:pStyle w:val="fcase1ertab"/>
        <w:tabs>
          <w:tab w:val="left" w:pos="851"/>
        </w:tabs>
        <w:ind w:left="0" w:firstLine="0"/>
        <w:rPr>
          <w:rFonts w:ascii="Arial" w:hAnsi="Arial" w:cs="Arial"/>
          <w:b/>
          <w:sz w:val="22"/>
          <w:szCs w:val="22"/>
        </w:rPr>
      </w:pPr>
    </w:p>
    <w:p w:rsidR="00363604" w:rsidRPr="000A751F" w:rsidRDefault="00363604">
      <w:pPr>
        <w:pStyle w:val="fcase1ertab"/>
        <w:tabs>
          <w:tab w:val="left" w:pos="851"/>
        </w:tabs>
        <w:ind w:left="0" w:firstLine="0"/>
        <w:rPr>
          <w:rFonts w:ascii="Arial" w:hAnsi="Arial" w:cs="Arial"/>
          <w:b/>
          <w:sz w:val="22"/>
          <w:szCs w:val="22"/>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b/>
          <w:sz w:val="22"/>
          <w:szCs w:val="22"/>
        </w:rPr>
        <w:t>C2 – Signature du marché ou de l’accord-cadre en cas de groupement :</w:t>
      </w:r>
    </w:p>
    <w:p w:rsidR="00363604" w:rsidRPr="000A751F" w:rsidRDefault="00363604">
      <w:pPr>
        <w:tabs>
          <w:tab w:val="left" w:pos="851"/>
        </w:tabs>
        <w:jc w:val="both"/>
        <w:rPr>
          <w:rFonts w:ascii="Arial" w:hAnsi="Arial" w:cs="Arial"/>
          <w:i/>
          <w:sz w:val="18"/>
          <w:szCs w:val="18"/>
        </w:rPr>
      </w:pPr>
    </w:p>
    <w:p w:rsidR="00363604" w:rsidRPr="000A751F" w:rsidRDefault="00363604">
      <w:pPr>
        <w:tabs>
          <w:tab w:val="left" w:pos="851"/>
        </w:tabs>
        <w:rPr>
          <w:rFonts w:ascii="Arial" w:hAnsi="Arial" w:cs="Arial"/>
        </w:rPr>
      </w:pPr>
      <w:r w:rsidRPr="000A751F">
        <w:rPr>
          <w:rFonts w:ascii="Arial" w:hAnsi="Arial" w:cs="Arial"/>
        </w:rPr>
        <w:lastRenderedPageBreak/>
        <w:t xml:space="preserve">Les membres du groupement d’opérateurs économiques désignent le mandataire suivant </w:t>
      </w:r>
      <w:r w:rsidRPr="000A751F">
        <w:rPr>
          <w:rFonts w:ascii="Arial" w:hAnsi="Arial" w:cs="Arial"/>
          <w:i/>
          <w:sz w:val="18"/>
          <w:szCs w:val="18"/>
        </w:rPr>
        <w:t>(</w:t>
      </w:r>
      <w:hyperlink r:id="rId16" w:history="1">
        <w:r w:rsidRPr="000A751F">
          <w:rPr>
            <w:rStyle w:val="Lienhypertexte"/>
            <w:rFonts w:ascii="Arial" w:hAnsi="Arial" w:cs="Arial"/>
            <w:i/>
            <w:sz w:val="18"/>
            <w:szCs w:val="18"/>
          </w:rPr>
          <w:t>article R. 2142-23</w:t>
        </w:r>
      </w:hyperlink>
      <w:r w:rsidRPr="000A751F">
        <w:rPr>
          <w:rFonts w:ascii="Arial" w:hAnsi="Arial" w:cs="Arial"/>
          <w:i/>
          <w:sz w:val="18"/>
          <w:szCs w:val="18"/>
        </w:rPr>
        <w:t xml:space="preserve"> ou </w:t>
      </w:r>
      <w:hyperlink r:id="rId17" w:history="1">
        <w:r w:rsidRPr="000A751F">
          <w:rPr>
            <w:rStyle w:val="Lienhypertexte"/>
            <w:rFonts w:ascii="Arial" w:hAnsi="Arial" w:cs="Arial"/>
            <w:i/>
            <w:sz w:val="18"/>
            <w:szCs w:val="18"/>
          </w:rPr>
          <w:t>article R. 2342-12</w:t>
        </w:r>
      </w:hyperlink>
      <w:r w:rsidRPr="000A751F">
        <w:rPr>
          <w:rFonts w:ascii="Arial" w:hAnsi="Arial" w:cs="Arial"/>
          <w:i/>
          <w:sz w:val="18"/>
          <w:szCs w:val="18"/>
        </w:rPr>
        <w:t xml:space="preserve"> du code de la commande publique) :  [Indiquer le nom commercial et la dénomination sociale du mandataire]</w:t>
      </w:r>
    </w:p>
    <w:p w:rsidR="00363604" w:rsidRPr="000A751F" w:rsidRDefault="00363604">
      <w:pPr>
        <w:pStyle w:val="fcase1ertab"/>
        <w:tabs>
          <w:tab w:val="left" w:pos="851"/>
        </w:tabs>
        <w:spacing w:before="120"/>
        <w:ind w:left="0" w:firstLine="0"/>
        <w:rPr>
          <w:rFonts w:ascii="Arial" w:hAnsi="Arial" w:cs="Arial"/>
        </w:rPr>
      </w:pPr>
      <w:r w:rsidRPr="000A751F">
        <w:rPr>
          <w:rFonts w:ascii="Arial" w:hAnsi="Arial" w:cs="Arial"/>
        </w:rPr>
        <w:t>Mandataire : ………………………………………………………………………………………………………</w:t>
      </w:r>
      <w:proofErr w:type="gramStart"/>
      <w:r w:rsidRPr="000A751F">
        <w:rPr>
          <w:rFonts w:ascii="Arial" w:hAnsi="Arial" w:cs="Arial"/>
        </w:rPr>
        <w:t>…….</w:t>
      </w:r>
      <w:proofErr w:type="gramEnd"/>
      <w:r w:rsidRPr="000A751F">
        <w:rPr>
          <w:rFonts w:ascii="Arial" w:hAnsi="Arial" w:cs="Arial"/>
        </w:rPr>
        <w:t>………..</w:t>
      </w:r>
    </w:p>
    <w:p w:rsidR="00363604" w:rsidRPr="000A751F" w:rsidRDefault="00363604">
      <w:pPr>
        <w:tabs>
          <w:tab w:val="left" w:pos="851"/>
        </w:tabs>
        <w:rPr>
          <w:rFonts w:ascii="Arial" w:hAnsi="Arial" w:cs="Arial"/>
          <w:u w:val="single"/>
        </w:rPr>
      </w:pPr>
    </w:p>
    <w:p w:rsidR="00363604" w:rsidRPr="000A751F" w:rsidRDefault="00363604">
      <w:pPr>
        <w:pStyle w:val="fcase1ertab"/>
        <w:tabs>
          <w:tab w:val="left" w:pos="851"/>
        </w:tabs>
        <w:ind w:left="0" w:firstLine="0"/>
        <w:rPr>
          <w:rFonts w:ascii="Arial" w:hAnsi="Arial" w:cs="Arial"/>
        </w:rPr>
      </w:pPr>
      <w:r w:rsidRPr="000A751F">
        <w:rPr>
          <w:rFonts w:ascii="Arial" w:hAnsi="Arial" w:cs="Arial"/>
        </w:rPr>
        <w:t>En cas de groupement conjoint, le mandataire du groupement est :</w:t>
      </w:r>
    </w:p>
    <w:p w:rsidR="00363604" w:rsidRPr="000A751F" w:rsidRDefault="00363604">
      <w:pPr>
        <w:pStyle w:val="fcase1ertab"/>
        <w:tabs>
          <w:tab w:val="left" w:pos="851"/>
        </w:tabs>
        <w:rPr>
          <w:rFonts w:ascii="Arial" w:hAnsi="Arial" w:cs="Arial"/>
        </w:rPr>
      </w:pPr>
      <w:r w:rsidRPr="000A751F">
        <w:rPr>
          <w:rFonts w:ascii="Arial" w:hAnsi="Arial" w:cs="Arial"/>
          <w:i/>
          <w:iCs/>
          <w:sz w:val="18"/>
          <w:szCs w:val="18"/>
        </w:rPr>
        <w:t>(Cocher la case correspondante.)</w:t>
      </w:r>
    </w:p>
    <w:bookmarkStart w:id="16" w:name="__Fieldmark__341_2182377349"/>
    <w:p w:rsidR="00363604" w:rsidRPr="000A751F" w:rsidRDefault="00363604">
      <w:pPr>
        <w:pStyle w:val="fcase1ertab"/>
        <w:tabs>
          <w:tab w:val="clear" w:pos="426"/>
          <w:tab w:val="left" w:pos="851"/>
        </w:tabs>
        <w:spacing w:before="120"/>
        <w:ind w:left="0" w:firstLine="851"/>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6"/>
      <w:r w:rsidRPr="000A751F">
        <w:rPr>
          <w:rFonts w:ascii="Arial" w:hAnsi="Arial" w:cs="Arial"/>
          <w:i/>
          <w:iCs/>
        </w:rPr>
        <w:t xml:space="preserve"> </w:t>
      </w:r>
      <w:proofErr w:type="gramStart"/>
      <w:r w:rsidRPr="000A751F">
        <w:rPr>
          <w:rFonts w:ascii="Arial" w:hAnsi="Arial" w:cs="Arial"/>
        </w:rPr>
        <w:t>conjoint</w:t>
      </w:r>
      <w:proofErr w:type="gramEnd"/>
      <w:r w:rsidRPr="000A751F">
        <w:rPr>
          <w:rFonts w:ascii="Arial" w:hAnsi="Arial" w:cs="Arial"/>
        </w:rPr>
        <w:tab/>
      </w:r>
      <w:r w:rsidRPr="000A751F">
        <w:rPr>
          <w:rFonts w:ascii="Arial" w:hAnsi="Arial" w:cs="Arial"/>
        </w:rPr>
        <w:tab/>
        <w:t>OU</w:t>
      </w:r>
      <w:r w:rsidRPr="000A751F">
        <w:rPr>
          <w:rFonts w:ascii="Arial" w:hAnsi="Arial" w:cs="Arial"/>
        </w:rPr>
        <w:tab/>
      </w:r>
      <w:r w:rsidRPr="000A751F">
        <w:rPr>
          <w:rFonts w:ascii="Arial" w:hAnsi="Arial" w:cs="Arial"/>
        </w:rPr>
        <w:tab/>
      </w:r>
      <w:bookmarkStart w:id="17" w:name="__Fieldmark__342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7"/>
      <w:r w:rsidRPr="000A751F">
        <w:rPr>
          <w:rFonts w:ascii="Arial" w:hAnsi="Arial" w:cs="Arial"/>
          <w:iCs/>
        </w:rPr>
        <w:t xml:space="preserve"> </w:t>
      </w:r>
      <w:r w:rsidRPr="000A751F">
        <w:rPr>
          <w:rFonts w:ascii="Arial" w:hAnsi="Arial" w:cs="Arial"/>
        </w:rPr>
        <w:t>solidaire</w:t>
      </w:r>
    </w:p>
    <w:p w:rsidR="00363604" w:rsidRPr="000A751F" w:rsidRDefault="00363604">
      <w:pPr>
        <w:tabs>
          <w:tab w:val="left" w:pos="851"/>
        </w:tabs>
        <w:rPr>
          <w:rFonts w:ascii="Arial" w:hAnsi="Arial" w:cs="Arial"/>
        </w:rPr>
      </w:pPr>
    </w:p>
    <w:bookmarkStart w:id="18" w:name="__Fieldmark__343_2182377349"/>
    <w:p w:rsidR="00363604" w:rsidRPr="000A751F" w:rsidRDefault="00363604">
      <w:pPr>
        <w:pStyle w:val="fcasegauche"/>
        <w:tabs>
          <w:tab w:val="left" w:pos="426"/>
          <w:tab w:val="left" w:pos="851"/>
        </w:tabs>
        <w:spacing w:after="0"/>
        <w:ind w:left="0" w:firstLine="0"/>
        <w:jc w:val="left"/>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8"/>
      <w:r w:rsidRPr="000A751F">
        <w:rPr>
          <w:rFonts w:ascii="Arial" w:hAnsi="Arial" w:cs="Arial"/>
        </w:rPr>
        <w:t xml:space="preserve"> Les membres du groupement ont donné mandat au mandataire, qui signe le présent acte d’engagement :</w:t>
      </w:r>
    </w:p>
    <w:p w:rsidR="00363604" w:rsidRPr="000A751F" w:rsidRDefault="00363604">
      <w:pPr>
        <w:tabs>
          <w:tab w:val="left" w:pos="851"/>
        </w:tabs>
        <w:rPr>
          <w:rFonts w:ascii="Arial" w:hAnsi="Arial" w:cs="Arial"/>
        </w:rPr>
      </w:pPr>
      <w:r w:rsidRPr="000A751F">
        <w:rPr>
          <w:rFonts w:ascii="Arial" w:hAnsi="Arial" w:cs="Arial"/>
          <w:i/>
          <w:sz w:val="18"/>
          <w:szCs w:val="18"/>
        </w:rPr>
        <w:t>(Cocher la ou les cases correspondantes.)</w:t>
      </w:r>
    </w:p>
    <w:p w:rsidR="00363604" w:rsidRPr="000A751F" w:rsidRDefault="00363604">
      <w:pPr>
        <w:pStyle w:val="fcasegauche"/>
        <w:tabs>
          <w:tab w:val="left" w:pos="426"/>
          <w:tab w:val="left" w:pos="851"/>
        </w:tabs>
        <w:spacing w:after="0"/>
        <w:ind w:left="0" w:firstLine="0"/>
        <w:jc w:val="left"/>
        <w:rPr>
          <w:rFonts w:ascii="Arial" w:hAnsi="Arial" w:cs="Arial"/>
        </w:rPr>
      </w:pPr>
    </w:p>
    <w:p w:rsidR="00363604" w:rsidRPr="000A751F" w:rsidRDefault="00363604">
      <w:pPr>
        <w:tabs>
          <w:tab w:val="left" w:pos="851"/>
        </w:tabs>
        <w:ind w:left="1695" w:hanging="1695"/>
        <w:rPr>
          <w:rFonts w:ascii="Arial" w:hAnsi="Arial" w:cs="Arial"/>
        </w:rPr>
      </w:pPr>
      <w:r w:rsidRPr="000A751F">
        <w:rPr>
          <w:rFonts w:ascii="Arial" w:hAnsi="Arial" w:cs="Arial"/>
        </w:rPr>
        <w:tab/>
      </w:r>
      <w:bookmarkStart w:id="19" w:name="__Fieldmark__344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19"/>
      <w:r w:rsidRPr="000A751F">
        <w:rPr>
          <w:rFonts w:ascii="Arial" w:hAnsi="Arial" w:cs="Arial"/>
        </w:rPr>
        <w:tab/>
      </w:r>
      <w:proofErr w:type="gramStart"/>
      <w:r w:rsidRPr="000A751F">
        <w:rPr>
          <w:rFonts w:ascii="Arial" w:hAnsi="Arial" w:cs="Arial"/>
        </w:rPr>
        <w:t>pour</w:t>
      </w:r>
      <w:proofErr w:type="gramEnd"/>
      <w:r w:rsidRPr="000A751F">
        <w:rPr>
          <w:rFonts w:ascii="Arial" w:hAnsi="Arial" w:cs="Arial"/>
        </w:rPr>
        <w:t xml:space="preserve"> signer le présent acte d’engagement en leur nom et pour leur compte, pour les représenter vis-à-vis de l’acheteur et pour coordonner l’ensemble des prestations ;</w:t>
      </w:r>
    </w:p>
    <w:p w:rsidR="00363604" w:rsidRPr="000A751F" w:rsidRDefault="00363604">
      <w:pPr>
        <w:tabs>
          <w:tab w:val="left" w:pos="851"/>
        </w:tabs>
        <w:rPr>
          <w:rFonts w:ascii="Arial" w:hAnsi="Arial" w:cs="Arial"/>
        </w:rPr>
      </w:pPr>
      <w:r w:rsidRPr="000A751F">
        <w:rPr>
          <w:rFonts w:ascii="Arial" w:hAnsi="Arial" w:cs="Arial"/>
          <w:i/>
          <w:sz w:val="18"/>
          <w:szCs w:val="18"/>
        </w:rPr>
        <w:tab/>
      </w:r>
      <w:r w:rsidRPr="000A751F">
        <w:rPr>
          <w:rFonts w:ascii="Arial" w:hAnsi="Arial" w:cs="Arial"/>
          <w:i/>
          <w:sz w:val="18"/>
          <w:szCs w:val="18"/>
        </w:rPr>
        <w:tab/>
      </w:r>
      <w:r w:rsidRPr="000A751F">
        <w:rPr>
          <w:rFonts w:ascii="Arial" w:hAnsi="Arial" w:cs="Arial"/>
          <w:i/>
          <w:sz w:val="18"/>
          <w:szCs w:val="18"/>
        </w:rPr>
        <w:tab/>
        <w:t>(</w:t>
      </w:r>
      <w:proofErr w:type="gramStart"/>
      <w:r w:rsidRPr="000A751F">
        <w:rPr>
          <w:rFonts w:ascii="Arial" w:hAnsi="Arial" w:cs="Arial"/>
          <w:i/>
          <w:sz w:val="18"/>
          <w:szCs w:val="18"/>
        </w:rPr>
        <w:t>joindre</w:t>
      </w:r>
      <w:proofErr w:type="gramEnd"/>
      <w:r w:rsidRPr="000A751F">
        <w:rPr>
          <w:rFonts w:ascii="Arial" w:hAnsi="Arial" w:cs="Arial"/>
          <w:i/>
          <w:sz w:val="18"/>
          <w:szCs w:val="18"/>
        </w:rPr>
        <w:t xml:space="preserve"> les pouvoirs en annexe du présent document.)</w:t>
      </w:r>
    </w:p>
    <w:bookmarkStart w:id="20" w:name="__Fieldmark__345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0"/>
      <w:r w:rsidRPr="000A751F">
        <w:rPr>
          <w:rFonts w:ascii="Arial" w:hAnsi="Arial" w:cs="Arial"/>
        </w:rPr>
        <w:tab/>
      </w:r>
      <w:proofErr w:type="gramStart"/>
      <w:r w:rsidRPr="000A751F">
        <w:rPr>
          <w:rFonts w:ascii="Arial" w:hAnsi="Arial" w:cs="Arial"/>
        </w:rPr>
        <w:t>pour</w:t>
      </w:r>
      <w:proofErr w:type="gramEnd"/>
      <w:r w:rsidRPr="000A751F">
        <w:rPr>
          <w:rFonts w:ascii="Arial" w:hAnsi="Arial" w:cs="Arial"/>
        </w:rPr>
        <w:t xml:space="preserve"> signer, en leur nom et pour leur compte, les modifications ultérieures du marché public ou de l’accord-cadre ;</w:t>
      </w:r>
    </w:p>
    <w:p w:rsidR="00363604" w:rsidRPr="000A751F" w:rsidRDefault="00363604">
      <w:pPr>
        <w:tabs>
          <w:tab w:val="left" w:pos="851"/>
        </w:tabs>
        <w:rPr>
          <w:rFonts w:ascii="Arial" w:hAnsi="Arial" w:cs="Arial"/>
        </w:rPr>
      </w:pPr>
      <w:r w:rsidRPr="000A751F">
        <w:rPr>
          <w:rFonts w:ascii="Arial" w:hAnsi="Arial" w:cs="Arial"/>
          <w:i/>
          <w:sz w:val="18"/>
          <w:szCs w:val="18"/>
        </w:rPr>
        <w:tab/>
      </w:r>
      <w:r w:rsidRPr="000A751F">
        <w:rPr>
          <w:rFonts w:ascii="Arial" w:hAnsi="Arial" w:cs="Arial"/>
          <w:i/>
          <w:sz w:val="18"/>
          <w:szCs w:val="18"/>
        </w:rPr>
        <w:tab/>
      </w:r>
      <w:r w:rsidRPr="000A751F">
        <w:rPr>
          <w:rFonts w:ascii="Arial" w:hAnsi="Arial" w:cs="Arial"/>
          <w:i/>
          <w:sz w:val="18"/>
          <w:szCs w:val="18"/>
        </w:rPr>
        <w:tab/>
        <w:t>(</w:t>
      </w:r>
      <w:proofErr w:type="gramStart"/>
      <w:r w:rsidRPr="000A751F">
        <w:rPr>
          <w:rFonts w:ascii="Arial" w:hAnsi="Arial" w:cs="Arial"/>
          <w:i/>
          <w:sz w:val="18"/>
          <w:szCs w:val="18"/>
        </w:rPr>
        <w:t>joindre</w:t>
      </w:r>
      <w:proofErr w:type="gramEnd"/>
      <w:r w:rsidRPr="000A751F">
        <w:rPr>
          <w:rFonts w:ascii="Arial" w:hAnsi="Arial" w:cs="Arial"/>
          <w:i/>
          <w:sz w:val="18"/>
          <w:szCs w:val="18"/>
        </w:rPr>
        <w:t xml:space="preserve"> les pouvoirs en annexe du présent document.)</w:t>
      </w:r>
    </w:p>
    <w:p w:rsidR="00363604" w:rsidRPr="000A751F" w:rsidRDefault="00363604">
      <w:pPr>
        <w:tabs>
          <w:tab w:val="left" w:pos="851"/>
        </w:tabs>
        <w:ind w:left="1134" w:hanging="850"/>
        <w:rPr>
          <w:rFonts w:ascii="Arial" w:hAnsi="Arial" w:cs="Arial"/>
        </w:rPr>
      </w:pPr>
      <w:r w:rsidRPr="000A751F">
        <w:rPr>
          <w:rFonts w:ascii="Arial" w:hAnsi="Arial" w:cs="Arial"/>
        </w:rPr>
        <w:tab/>
      </w:r>
      <w:bookmarkStart w:id="21" w:name="__Fieldmark__346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1"/>
      <w:r w:rsidRPr="000A751F">
        <w:rPr>
          <w:rFonts w:ascii="Arial" w:hAnsi="Arial" w:cs="Arial"/>
          <w:i/>
          <w:iCs/>
        </w:rPr>
        <w:t xml:space="preserve"> </w:t>
      </w:r>
      <w:r w:rsidRPr="000A751F">
        <w:rPr>
          <w:rFonts w:ascii="Arial" w:hAnsi="Arial" w:cs="Arial"/>
        </w:rPr>
        <w:tab/>
      </w:r>
      <w:proofErr w:type="gramStart"/>
      <w:r w:rsidRPr="000A751F">
        <w:rPr>
          <w:rFonts w:ascii="Arial" w:hAnsi="Arial" w:cs="Arial"/>
        </w:rPr>
        <w:t>ont</w:t>
      </w:r>
      <w:proofErr w:type="gramEnd"/>
      <w:r w:rsidRPr="000A751F">
        <w:rPr>
          <w:rFonts w:ascii="Arial" w:hAnsi="Arial" w:cs="Arial"/>
        </w:rPr>
        <w:t xml:space="preserve"> donné mandat au mandataire dans les conditions définies par les pouvoirs joints en annexe.</w:t>
      </w:r>
    </w:p>
    <w:p w:rsidR="00363604" w:rsidRPr="000A751F" w:rsidRDefault="00363604">
      <w:pPr>
        <w:tabs>
          <w:tab w:val="left" w:pos="851"/>
        </w:tabs>
        <w:ind w:left="1134" w:hanging="850"/>
        <w:rPr>
          <w:rFonts w:ascii="Arial" w:hAnsi="Arial" w:cs="Arial"/>
          <w:i/>
        </w:rPr>
      </w:pPr>
    </w:p>
    <w:p w:rsidR="00363604" w:rsidRPr="000A751F" w:rsidRDefault="00363604">
      <w:pPr>
        <w:tabs>
          <w:tab w:val="left" w:pos="851"/>
        </w:tabs>
        <w:rPr>
          <w:rFonts w:ascii="Arial" w:hAnsi="Arial" w:cs="Arial"/>
          <w:i/>
        </w:rPr>
      </w:pPr>
    </w:p>
    <w:bookmarkStart w:id="22" w:name="__Fieldmark__347_2182377349"/>
    <w:p w:rsidR="00363604" w:rsidRPr="000A751F" w:rsidRDefault="00363604">
      <w:pPr>
        <w:tabs>
          <w:tab w:val="left" w:pos="851"/>
        </w:tabs>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2"/>
      <w:r w:rsidRPr="000A751F">
        <w:rPr>
          <w:rFonts w:ascii="Arial" w:hAnsi="Arial" w:cs="Arial"/>
        </w:rPr>
        <w:t xml:space="preserve"> Les membres du groupement, qui signent le présent acte d’engagement :</w:t>
      </w:r>
    </w:p>
    <w:p w:rsidR="00363604" w:rsidRPr="000A751F" w:rsidRDefault="00363604">
      <w:pPr>
        <w:tabs>
          <w:tab w:val="left" w:pos="851"/>
        </w:tabs>
        <w:rPr>
          <w:rFonts w:ascii="Arial" w:hAnsi="Arial" w:cs="Arial"/>
        </w:rPr>
      </w:pPr>
      <w:r w:rsidRPr="000A751F">
        <w:rPr>
          <w:rFonts w:ascii="Arial" w:hAnsi="Arial" w:cs="Arial"/>
          <w:i/>
          <w:sz w:val="18"/>
          <w:szCs w:val="18"/>
        </w:rPr>
        <w:t>(Cocher la case correspondante.)</w:t>
      </w:r>
    </w:p>
    <w:p w:rsidR="00363604" w:rsidRPr="000A751F" w:rsidRDefault="00363604">
      <w:pPr>
        <w:tabs>
          <w:tab w:val="left" w:pos="851"/>
        </w:tabs>
        <w:rPr>
          <w:rFonts w:ascii="Arial" w:hAnsi="Arial" w:cs="Arial"/>
        </w:rPr>
      </w:pPr>
    </w:p>
    <w:bookmarkStart w:id="23" w:name="__Fieldmark__348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3"/>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qui l’accepte, pour les représenter vis-à-vis de l’acheteur et pour coordonner l’ensemble des prestations ;</w:t>
      </w:r>
    </w:p>
    <w:bookmarkStart w:id="24" w:name="__Fieldmark__349_2182377349"/>
    <w:p w:rsidR="00363604" w:rsidRPr="000A751F" w:rsidRDefault="00363604">
      <w:pPr>
        <w:tabs>
          <w:tab w:val="left" w:pos="851"/>
        </w:tabs>
        <w:ind w:left="1701" w:hanging="850"/>
        <w:jc w:val="both"/>
        <w:rPr>
          <w:rFonts w:ascii="Arial" w:hAnsi="Arial" w:cs="Arial"/>
        </w:rPr>
      </w:pPr>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4"/>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qui l’accepte, pour signer, en leur nom et pour leur compte, les modifications ultérieures du marché ou de l’accord-cadre ;</w:t>
      </w:r>
    </w:p>
    <w:p w:rsidR="00363604" w:rsidRPr="000A751F" w:rsidRDefault="00363604">
      <w:pPr>
        <w:tabs>
          <w:tab w:val="left" w:pos="851"/>
        </w:tabs>
        <w:ind w:left="1134" w:hanging="850"/>
        <w:rPr>
          <w:rFonts w:ascii="Arial" w:hAnsi="Arial" w:cs="Arial"/>
        </w:rPr>
      </w:pPr>
      <w:r w:rsidRPr="000A751F">
        <w:rPr>
          <w:rFonts w:ascii="Arial" w:hAnsi="Arial" w:cs="Arial"/>
        </w:rPr>
        <w:tab/>
      </w:r>
      <w:bookmarkStart w:id="25" w:name="__Fieldmark__350_2182377349"/>
      <w:r w:rsidRPr="000A751F">
        <w:rPr>
          <w:rFonts w:ascii="Arial" w:hAnsi="Arial" w:cs="Arial"/>
        </w:rPr>
        <w:fldChar w:fldCharType="begin">
          <w:ffData>
            <w:name w:val=""/>
            <w:enabled/>
            <w:calcOnExit w:val="0"/>
            <w:checkBox>
              <w:sizeAuto/>
              <w:default w:val="0"/>
              <w:checked w:val="0"/>
            </w:checkBox>
          </w:ffData>
        </w:fldChar>
      </w:r>
      <w:r w:rsidRPr="000A751F">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0A751F">
        <w:rPr>
          <w:rFonts w:ascii="Arial" w:hAnsi="Arial" w:cs="Arial"/>
        </w:rPr>
        <w:fldChar w:fldCharType="end"/>
      </w:r>
      <w:bookmarkEnd w:id="25"/>
      <w:r w:rsidRPr="000A751F">
        <w:rPr>
          <w:rFonts w:ascii="Arial" w:hAnsi="Arial" w:cs="Arial"/>
          <w:i/>
          <w:iCs/>
        </w:rPr>
        <w:t xml:space="preserve"> </w:t>
      </w:r>
      <w:r w:rsidRPr="000A751F">
        <w:rPr>
          <w:rFonts w:ascii="Arial" w:hAnsi="Arial" w:cs="Arial"/>
        </w:rPr>
        <w:tab/>
      </w:r>
      <w:proofErr w:type="gramStart"/>
      <w:r w:rsidRPr="000A751F">
        <w:rPr>
          <w:rFonts w:ascii="Arial" w:hAnsi="Arial" w:cs="Arial"/>
        </w:rPr>
        <w:t>donnent</w:t>
      </w:r>
      <w:proofErr w:type="gramEnd"/>
      <w:r w:rsidRPr="000A751F">
        <w:rPr>
          <w:rFonts w:ascii="Arial" w:hAnsi="Arial" w:cs="Arial"/>
        </w:rPr>
        <w:t xml:space="preserve"> mandat au mandataire dans les conditions définies ci-dessous :</w:t>
      </w:r>
    </w:p>
    <w:p w:rsidR="00363604" w:rsidRPr="000A751F" w:rsidRDefault="00363604">
      <w:pPr>
        <w:tabs>
          <w:tab w:val="left" w:pos="851"/>
        </w:tabs>
        <w:ind w:left="1134" w:hanging="850"/>
        <w:rPr>
          <w:rFonts w:ascii="Arial" w:hAnsi="Arial" w:cs="Arial"/>
          <w:i/>
          <w:sz w:val="18"/>
          <w:szCs w:val="18"/>
        </w:rPr>
      </w:pPr>
    </w:p>
    <w:p w:rsidR="00363604" w:rsidRPr="000A751F"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rsidRPr="000A751F">
        <w:tc>
          <w:tcPr>
            <w:tcW w:w="464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Nom, prénom et qualité</w:t>
            </w:r>
          </w:p>
          <w:p w:rsidR="00363604" w:rsidRPr="000A751F" w:rsidRDefault="00363604">
            <w:pPr>
              <w:tabs>
                <w:tab w:val="left" w:pos="851"/>
              </w:tabs>
              <w:jc w:val="center"/>
              <w:rPr>
                <w:rFonts w:ascii="Arial" w:hAnsi="Arial" w:cs="Arial"/>
              </w:rPr>
            </w:pPr>
            <w:proofErr w:type="gramStart"/>
            <w:r w:rsidRPr="000A751F">
              <w:rPr>
                <w:rFonts w:ascii="Arial" w:hAnsi="Arial" w:cs="Arial"/>
                <w:b/>
                <w:bCs/>
              </w:rPr>
              <w:t>du</w:t>
            </w:r>
            <w:proofErr w:type="gramEnd"/>
            <w:r w:rsidRPr="000A751F">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63604" w:rsidRPr="000A751F" w:rsidRDefault="00363604">
            <w:pPr>
              <w:tabs>
                <w:tab w:val="left" w:pos="851"/>
              </w:tabs>
              <w:jc w:val="center"/>
              <w:rPr>
                <w:rFonts w:ascii="Arial" w:hAnsi="Arial" w:cs="Arial"/>
              </w:rPr>
            </w:pPr>
            <w:r w:rsidRPr="000A751F">
              <w:rPr>
                <w:rFonts w:ascii="Arial" w:hAnsi="Arial" w:cs="Arial"/>
                <w:b/>
                <w:bCs/>
              </w:rPr>
              <w:t>Signature</w:t>
            </w:r>
          </w:p>
        </w:tc>
      </w:tr>
      <w:tr w:rsidR="00363604" w:rsidRPr="000A751F" w:rsidTr="00B52B10">
        <w:trPr>
          <w:trHeight w:val="564"/>
        </w:trPr>
        <w:tc>
          <w:tcPr>
            <w:tcW w:w="464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r>
      <w:tr w:rsidR="00363604" w:rsidRPr="000A751F" w:rsidTr="00B52B10">
        <w:trPr>
          <w:trHeight w:val="537"/>
        </w:trPr>
        <w:tc>
          <w:tcPr>
            <w:tcW w:w="4644" w:type="dxa"/>
            <w:tcBorders>
              <w:top w:val="single" w:sz="4" w:space="0" w:color="000000"/>
              <w:left w:val="single" w:sz="4" w:space="0" w:color="000000"/>
              <w:bottom w:val="single" w:sz="6"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rsidR="00363604" w:rsidRPr="000A751F"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rsidR="00363604" w:rsidRPr="000A751F" w:rsidRDefault="00363604">
            <w:pPr>
              <w:tabs>
                <w:tab w:val="left" w:pos="851"/>
              </w:tabs>
              <w:snapToGrid w:val="0"/>
              <w:jc w:val="both"/>
              <w:rPr>
                <w:rFonts w:ascii="Arial" w:hAnsi="Arial" w:cs="Arial"/>
                <w:b/>
                <w:bCs/>
              </w:rPr>
            </w:pPr>
          </w:p>
        </w:tc>
      </w:tr>
    </w:tbl>
    <w:p w:rsidR="00363604" w:rsidRPr="000A751F" w:rsidRDefault="00363604">
      <w:pPr>
        <w:tabs>
          <w:tab w:val="left" w:pos="851"/>
        </w:tabs>
        <w:jc w:val="both"/>
        <w:rPr>
          <w:rFonts w:ascii="Arial" w:hAnsi="Arial" w:cs="Arial"/>
        </w:rPr>
      </w:pPr>
      <w:r w:rsidRPr="000A751F">
        <w:rPr>
          <w:rFonts w:ascii="Arial" w:hAnsi="Arial" w:cs="Arial"/>
          <w:sz w:val="18"/>
          <w:szCs w:val="18"/>
        </w:rPr>
        <w:t>(*) Le signataire doit avoir le pouvoir d’engager la personne qu’il représente.</w:t>
      </w:r>
    </w:p>
    <w:p w:rsidR="00363604" w:rsidRPr="000A751F" w:rsidRDefault="00363604">
      <w:pPr>
        <w:tabs>
          <w:tab w:val="left" w:pos="851"/>
        </w:tabs>
        <w:jc w:val="both"/>
        <w:rPr>
          <w:rFonts w:ascii="Arial" w:hAnsi="Arial" w:cs="Arial"/>
          <w:bCs/>
        </w:rPr>
      </w:pPr>
    </w:p>
    <w:p w:rsidR="00363604" w:rsidRPr="000A751F"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0A751F">
        <w:tc>
          <w:tcPr>
            <w:tcW w:w="10277" w:type="dxa"/>
            <w:shd w:val="clear" w:color="auto" w:fill="66CCFF"/>
          </w:tcPr>
          <w:p w:rsidR="00363604" w:rsidRPr="000A751F" w:rsidRDefault="00363604">
            <w:pPr>
              <w:pStyle w:val="Titre4"/>
              <w:tabs>
                <w:tab w:val="left" w:pos="851"/>
              </w:tabs>
            </w:pPr>
            <w:r w:rsidRPr="000A751F">
              <w:rPr>
                <w:sz w:val="22"/>
                <w:szCs w:val="22"/>
              </w:rPr>
              <w:t>D - Identification et signature de l’acheteur.</w:t>
            </w:r>
          </w:p>
        </w:tc>
      </w:tr>
    </w:tbl>
    <w:p w:rsidR="00363604" w:rsidRPr="000A751F" w:rsidRDefault="00363604">
      <w:pPr>
        <w:tabs>
          <w:tab w:val="left" w:pos="851"/>
        </w:tabs>
        <w:rPr>
          <w:rFonts w:ascii="Arial" w:hAnsi="Arial" w:cs="Arial"/>
        </w:rPr>
      </w:pPr>
    </w:p>
    <w:p w:rsidR="00363604" w:rsidRPr="000A751F" w:rsidRDefault="00363604" w:rsidP="00777370">
      <w:pPr>
        <w:pStyle w:val="Titre1"/>
        <w:tabs>
          <w:tab w:val="left" w:pos="567"/>
          <w:tab w:val="left" w:pos="851"/>
        </w:tabs>
        <w:ind w:left="0"/>
        <w:jc w:val="both"/>
        <w:rPr>
          <w:rFonts w:ascii="Arial" w:hAnsi="Arial" w:cs="Arial"/>
        </w:rPr>
      </w:pPr>
      <w:bookmarkStart w:id="26" w:name="_Hlk85113936"/>
      <w:r w:rsidRPr="000A751F">
        <w:rPr>
          <w:rFonts w:ascii="Arial" w:eastAsia="Wingdings" w:hAnsi="Arial" w:cs="Arial"/>
          <w:b w:val="0"/>
          <w:color w:val="66CCFF"/>
          <w:spacing w:val="-10"/>
        </w:rPr>
        <w:t></w:t>
      </w:r>
      <w:r w:rsidRPr="000A751F">
        <w:rPr>
          <w:rFonts w:ascii="Arial" w:eastAsia="Arial" w:hAnsi="Arial" w:cs="Arial"/>
          <w:spacing w:val="-10"/>
        </w:rPr>
        <w:t xml:space="preserve"> </w:t>
      </w:r>
      <w:r w:rsidRPr="000A751F">
        <w:rPr>
          <w:rFonts w:ascii="Arial" w:hAnsi="Arial" w:cs="Arial"/>
          <w:b w:val="0"/>
          <w:bCs/>
          <w:iCs/>
        </w:rPr>
        <w:t>Désignation de l’acheteur :</w:t>
      </w:r>
    </w:p>
    <w:p w:rsidR="00363604" w:rsidRPr="000A751F" w:rsidRDefault="00363604">
      <w:pPr>
        <w:pStyle w:val="Titre1"/>
        <w:tabs>
          <w:tab w:val="left" w:pos="851"/>
        </w:tabs>
        <w:ind w:left="0" w:hanging="432"/>
        <w:jc w:val="both"/>
        <w:rPr>
          <w:rFonts w:ascii="Arial" w:hAnsi="Arial" w:cs="Arial"/>
          <w:b w:val="0"/>
          <w:bCs/>
          <w:i/>
          <w:iCs/>
          <w:sz w:val="18"/>
          <w:szCs w:val="18"/>
        </w:rPr>
      </w:pPr>
    </w:p>
    <w:p w:rsidR="00363604" w:rsidRPr="000A751F" w:rsidRDefault="00363604" w:rsidP="00777370">
      <w:pPr>
        <w:suppressAutoHyphens w:val="0"/>
        <w:jc w:val="both"/>
        <w:rPr>
          <w:rFonts w:ascii="Arial" w:hAnsi="Arial" w:cs="Arial"/>
          <w:b/>
          <w:bCs/>
          <w:lang w:eastAsia="fr-FR"/>
        </w:rPr>
      </w:pPr>
      <w:r w:rsidRPr="000A751F">
        <w:rPr>
          <w:rFonts w:ascii="Arial" w:hAnsi="Arial" w:cs="Arial"/>
          <w:b/>
          <w:bCs/>
          <w:lang w:eastAsia="fr-FR"/>
        </w:rPr>
        <w:t>Université Rennes 2 - Place du Recteur Henri le Moal – CS 24307 – 35043 RENNES Cedex</w:t>
      </w:r>
    </w:p>
    <w:p w:rsidR="00363604" w:rsidRPr="000A751F" w:rsidRDefault="00363604">
      <w:pPr>
        <w:pStyle w:val="En-tte"/>
        <w:tabs>
          <w:tab w:val="clear" w:pos="4536"/>
          <w:tab w:val="clear" w:pos="9072"/>
          <w:tab w:val="left" w:pos="851"/>
        </w:tabs>
        <w:jc w:val="both"/>
        <w:rPr>
          <w:rFonts w:ascii="Arial" w:hAnsi="Arial" w:cs="Arial"/>
          <w:b/>
          <w:bCs/>
        </w:rPr>
      </w:pPr>
    </w:p>
    <w:p w:rsidR="00363604" w:rsidRPr="000A751F" w:rsidRDefault="00363604">
      <w:pPr>
        <w:tabs>
          <w:tab w:val="left" w:pos="426"/>
          <w:tab w:val="left" w:pos="851"/>
          <w:tab w:val="left" w:pos="5103"/>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b/>
          <w:spacing w:val="-10"/>
        </w:rPr>
        <w:t xml:space="preserve"> </w:t>
      </w:r>
      <w:r w:rsidRPr="000A751F">
        <w:rPr>
          <w:rFonts w:ascii="Arial" w:hAnsi="Arial" w:cs="Arial"/>
        </w:rPr>
        <w:t>Nom, prénom, qualité du signataire du marché ou de l’accord-cadre :</w:t>
      </w:r>
    </w:p>
    <w:p w:rsidR="00363604" w:rsidRPr="000A751F" w:rsidRDefault="00363604">
      <w:pPr>
        <w:tabs>
          <w:tab w:val="left" w:pos="851"/>
        </w:tabs>
        <w:jc w:val="both"/>
        <w:rPr>
          <w:rFonts w:ascii="Arial" w:hAnsi="Arial" w:cs="Arial"/>
          <w:i/>
          <w:sz w:val="18"/>
          <w:szCs w:val="18"/>
        </w:rPr>
      </w:pPr>
    </w:p>
    <w:p w:rsidR="00363604" w:rsidRPr="000A751F" w:rsidRDefault="009612C7">
      <w:pPr>
        <w:suppressAutoHyphens w:val="0"/>
        <w:jc w:val="both"/>
        <w:rPr>
          <w:rFonts w:ascii="Arial" w:hAnsi="Arial" w:cs="Arial"/>
        </w:rPr>
      </w:pPr>
      <w:bookmarkStart w:id="27" w:name="_Hlk82500694"/>
      <w:r w:rsidRPr="000A751F">
        <w:rPr>
          <w:rFonts w:ascii="Arial" w:hAnsi="Arial" w:cs="Arial"/>
          <w:b/>
          <w:bCs/>
          <w:lang w:eastAsia="fr-FR"/>
        </w:rPr>
        <w:t xml:space="preserve">Monsieur Vincent </w:t>
      </w:r>
      <w:proofErr w:type="spellStart"/>
      <w:r w:rsidRPr="000A751F">
        <w:rPr>
          <w:rFonts w:ascii="Arial" w:hAnsi="Arial" w:cs="Arial"/>
          <w:b/>
          <w:bCs/>
          <w:lang w:eastAsia="fr-FR"/>
        </w:rPr>
        <w:t>Gouëset</w:t>
      </w:r>
      <w:proofErr w:type="spellEnd"/>
      <w:r w:rsidRPr="000A751F">
        <w:rPr>
          <w:rFonts w:ascii="Arial" w:hAnsi="Arial" w:cs="Arial"/>
          <w:b/>
          <w:bCs/>
          <w:lang w:eastAsia="fr-FR"/>
        </w:rPr>
        <w:t xml:space="preserve">, </w:t>
      </w:r>
      <w:r w:rsidR="00363604" w:rsidRPr="000A751F">
        <w:rPr>
          <w:rFonts w:ascii="Arial" w:hAnsi="Arial" w:cs="Arial"/>
          <w:b/>
          <w:bCs/>
          <w:color w:val="000000"/>
          <w:lang w:eastAsia="fr-FR"/>
        </w:rPr>
        <w:t xml:space="preserve">Président </w:t>
      </w:r>
      <w:bookmarkEnd w:id="27"/>
      <w:r w:rsidR="00363604" w:rsidRPr="000A751F">
        <w:rPr>
          <w:rFonts w:ascii="Arial" w:hAnsi="Arial" w:cs="Arial"/>
          <w:b/>
          <w:bCs/>
          <w:color w:val="000000"/>
          <w:lang w:eastAsia="fr-FR"/>
        </w:rPr>
        <w:t>de</w:t>
      </w:r>
      <w:r w:rsidR="00363604" w:rsidRPr="000A751F">
        <w:rPr>
          <w:rFonts w:ascii="Arial" w:hAnsi="Arial" w:cs="Arial"/>
          <w:b/>
          <w:bCs/>
          <w:lang w:eastAsia="fr-FR"/>
        </w:rPr>
        <w:t xml:space="preserve"> l’Université Rennes 2</w:t>
      </w:r>
    </w:p>
    <w:p w:rsidR="00363604" w:rsidRPr="000A751F" w:rsidRDefault="00363604">
      <w:pPr>
        <w:tabs>
          <w:tab w:val="left" w:pos="851"/>
        </w:tabs>
        <w:jc w:val="both"/>
        <w:rPr>
          <w:rFonts w:ascii="Arial" w:hAnsi="Arial" w:cs="Arial"/>
          <w:b/>
          <w:bCs/>
          <w:lang w:eastAsia="fr-FR"/>
        </w:rPr>
      </w:pPr>
    </w:p>
    <w:p w:rsidR="00363604" w:rsidRPr="000A751F" w:rsidRDefault="00363604">
      <w:pPr>
        <w:tabs>
          <w:tab w:val="left" w:pos="851"/>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spacing w:val="-10"/>
        </w:rPr>
        <w:t xml:space="preserve"> </w:t>
      </w:r>
      <w:r w:rsidRPr="000A751F">
        <w:rPr>
          <w:rFonts w:ascii="Arial" w:hAnsi="Arial" w:cs="Arial"/>
        </w:rPr>
        <w:t>Personne habilitée à donner les renseignements prévus à l’</w:t>
      </w:r>
      <w:hyperlink r:id="rId18" w:history="1">
        <w:r w:rsidRPr="000A751F">
          <w:rPr>
            <w:rStyle w:val="Lienhypertexte"/>
            <w:rFonts w:ascii="Arial" w:hAnsi="Arial" w:cs="Arial"/>
          </w:rPr>
          <w:t>article R. 2191-59</w:t>
        </w:r>
      </w:hyperlink>
      <w:r w:rsidRPr="000A751F">
        <w:rPr>
          <w:rFonts w:ascii="Arial" w:hAnsi="Arial" w:cs="Arial"/>
        </w:rPr>
        <w:t xml:space="preserve"> du code de la commande publique, auquel renvoie l’</w:t>
      </w:r>
      <w:hyperlink r:id="rId19" w:history="1">
        <w:r w:rsidRPr="000A751F">
          <w:rPr>
            <w:rStyle w:val="Lienhypertexte"/>
            <w:rFonts w:ascii="Arial" w:hAnsi="Arial" w:cs="Arial"/>
          </w:rPr>
          <w:t>article R. 2391-28</w:t>
        </w:r>
      </w:hyperlink>
      <w:r w:rsidRPr="000A751F">
        <w:rPr>
          <w:rFonts w:ascii="Arial" w:hAnsi="Arial" w:cs="Arial"/>
        </w:rPr>
        <w:t xml:space="preserve"> du même code (nantissements ou cessions de créances)</w:t>
      </w:r>
    </w:p>
    <w:p w:rsidR="00363604" w:rsidRPr="000A751F" w:rsidRDefault="00363604">
      <w:pPr>
        <w:tabs>
          <w:tab w:val="left" w:pos="851"/>
        </w:tabs>
        <w:jc w:val="both"/>
        <w:rPr>
          <w:rFonts w:ascii="Arial" w:hAnsi="Arial" w:cs="Arial"/>
        </w:rPr>
      </w:pPr>
      <w:r w:rsidRPr="000A751F">
        <w:rPr>
          <w:rFonts w:ascii="Arial" w:hAnsi="Arial" w:cs="Arial"/>
          <w:i/>
          <w:sz w:val="18"/>
          <w:szCs w:val="18"/>
        </w:rPr>
        <w:t>(Indiquer l’identité de la personne, ses adresses postale et électronique, ses numéros de téléphone et de télécopie.)</w:t>
      </w:r>
    </w:p>
    <w:p w:rsidR="00363604" w:rsidRPr="000A751F" w:rsidRDefault="00363604">
      <w:pPr>
        <w:tabs>
          <w:tab w:val="left" w:pos="851"/>
        </w:tabs>
        <w:jc w:val="both"/>
        <w:rPr>
          <w:rFonts w:ascii="Arial" w:hAnsi="Arial" w:cs="Arial"/>
        </w:rPr>
      </w:pPr>
      <w:r w:rsidRPr="000A751F">
        <w:rPr>
          <w:rFonts w:ascii="Arial" w:eastAsia="Arial" w:hAnsi="Arial" w:cs="Arial"/>
        </w:rPr>
        <w:t xml:space="preserve"> </w:t>
      </w:r>
      <w:r w:rsidRPr="000A751F">
        <w:rPr>
          <w:rFonts w:ascii="Arial" w:hAnsi="Arial" w:cs="Arial"/>
        </w:rPr>
        <w:t>(</w:t>
      </w:r>
      <w:proofErr w:type="gramStart"/>
      <w:r w:rsidRPr="000A751F">
        <w:rPr>
          <w:rFonts w:ascii="Arial" w:hAnsi="Arial" w:cs="Arial"/>
        </w:rPr>
        <w:t>nantissements</w:t>
      </w:r>
      <w:proofErr w:type="gramEnd"/>
      <w:r w:rsidRPr="000A751F">
        <w:rPr>
          <w:rFonts w:ascii="Arial" w:hAnsi="Arial" w:cs="Arial"/>
        </w:rPr>
        <w:t xml:space="preserve"> ou cessions de créances)</w:t>
      </w:r>
      <w:r w:rsidRPr="000A751F">
        <w:rPr>
          <w:rFonts w:ascii="Arial" w:hAnsi="Arial" w:cs="Arial"/>
          <w:i/>
          <w:sz w:val="18"/>
          <w:szCs w:val="18"/>
        </w:rPr>
        <w:t> :</w:t>
      </w:r>
    </w:p>
    <w:p w:rsidR="00363604" w:rsidRPr="000A751F" w:rsidRDefault="00363604">
      <w:pPr>
        <w:tabs>
          <w:tab w:val="left" w:pos="851"/>
        </w:tabs>
        <w:jc w:val="both"/>
        <w:rPr>
          <w:rFonts w:ascii="Arial" w:hAnsi="Arial" w:cs="Arial"/>
          <w:i/>
          <w:sz w:val="18"/>
          <w:szCs w:val="18"/>
        </w:rPr>
      </w:pPr>
    </w:p>
    <w:p w:rsidR="009612C7" w:rsidRPr="000A751F" w:rsidRDefault="009612C7" w:rsidP="009612C7">
      <w:pPr>
        <w:suppressAutoHyphens w:val="0"/>
        <w:jc w:val="both"/>
        <w:rPr>
          <w:rFonts w:ascii="Arial" w:hAnsi="Arial" w:cs="Arial"/>
        </w:rPr>
      </w:pPr>
      <w:r w:rsidRPr="000A751F">
        <w:rPr>
          <w:rFonts w:ascii="Arial" w:hAnsi="Arial" w:cs="Arial"/>
          <w:b/>
          <w:bCs/>
          <w:lang w:eastAsia="fr-FR"/>
        </w:rPr>
        <w:t xml:space="preserve">Monsieur Vincent </w:t>
      </w:r>
      <w:proofErr w:type="spellStart"/>
      <w:r w:rsidRPr="000A751F">
        <w:rPr>
          <w:rFonts w:ascii="Arial" w:hAnsi="Arial" w:cs="Arial"/>
          <w:b/>
          <w:bCs/>
          <w:lang w:eastAsia="fr-FR"/>
        </w:rPr>
        <w:t>Gouëset</w:t>
      </w:r>
      <w:proofErr w:type="spellEnd"/>
      <w:r w:rsidRPr="000A751F">
        <w:rPr>
          <w:rFonts w:ascii="Arial" w:hAnsi="Arial" w:cs="Arial"/>
          <w:b/>
          <w:bCs/>
          <w:lang w:eastAsia="fr-FR"/>
        </w:rPr>
        <w:t xml:space="preserve">, </w:t>
      </w:r>
      <w:r w:rsidRPr="000A751F">
        <w:rPr>
          <w:rFonts w:ascii="Arial" w:hAnsi="Arial" w:cs="Arial"/>
          <w:b/>
          <w:bCs/>
          <w:color w:val="000000"/>
          <w:lang w:eastAsia="fr-FR"/>
        </w:rPr>
        <w:t>Président de</w:t>
      </w:r>
      <w:r w:rsidRPr="000A751F">
        <w:rPr>
          <w:rFonts w:ascii="Arial" w:hAnsi="Arial" w:cs="Arial"/>
          <w:b/>
          <w:bCs/>
          <w:lang w:eastAsia="fr-FR"/>
        </w:rPr>
        <w:t xml:space="preserve"> l’Université Rennes 2</w:t>
      </w:r>
    </w:p>
    <w:p w:rsidR="00363604" w:rsidRPr="000A751F" w:rsidRDefault="00363604">
      <w:pPr>
        <w:pStyle w:val="fcase2metab"/>
        <w:ind w:left="0" w:firstLine="0"/>
        <w:rPr>
          <w:rFonts w:ascii="Arial" w:hAnsi="Arial" w:cs="Arial"/>
          <w:b/>
          <w:bCs/>
          <w:lang w:eastAsia="fr-FR"/>
        </w:rPr>
      </w:pPr>
    </w:p>
    <w:p w:rsidR="00363604" w:rsidRPr="000A751F" w:rsidRDefault="00363604">
      <w:pPr>
        <w:tabs>
          <w:tab w:val="left" w:pos="720"/>
          <w:tab w:val="left" w:pos="851"/>
        </w:tabs>
        <w:jc w:val="both"/>
        <w:rPr>
          <w:rFonts w:ascii="Arial" w:hAnsi="Arial" w:cs="Arial"/>
        </w:rPr>
      </w:pPr>
      <w:r w:rsidRPr="000A751F">
        <w:rPr>
          <w:rFonts w:ascii="Arial" w:eastAsia="Wingdings" w:hAnsi="Arial" w:cs="Arial"/>
          <w:b/>
          <w:color w:val="66CCFF"/>
          <w:spacing w:val="-10"/>
        </w:rPr>
        <w:t></w:t>
      </w:r>
      <w:r w:rsidRPr="000A751F">
        <w:rPr>
          <w:rFonts w:ascii="Arial" w:eastAsia="Arial" w:hAnsi="Arial" w:cs="Arial"/>
          <w:b/>
          <w:spacing w:val="-10"/>
        </w:rPr>
        <w:t xml:space="preserve"> </w:t>
      </w:r>
      <w:r w:rsidRPr="000A751F">
        <w:rPr>
          <w:rFonts w:ascii="Arial" w:hAnsi="Arial" w:cs="Arial"/>
        </w:rPr>
        <w:t>Désignation, adresse, numéro de téléphone du comptable assignataire :</w:t>
      </w:r>
    </w:p>
    <w:p w:rsidR="00363604" w:rsidRPr="000A751F" w:rsidRDefault="00363604">
      <w:pPr>
        <w:tabs>
          <w:tab w:val="left" w:pos="426"/>
          <w:tab w:val="left" w:pos="851"/>
        </w:tabs>
        <w:suppressAutoHyphens w:val="0"/>
        <w:ind w:left="1134" w:hanging="1134"/>
        <w:jc w:val="both"/>
        <w:rPr>
          <w:rFonts w:ascii="Arial" w:hAnsi="Arial" w:cs="Arial"/>
          <w:b/>
          <w:bCs/>
          <w:i/>
          <w:iCs/>
          <w:sz w:val="18"/>
          <w:szCs w:val="18"/>
          <w:lang w:eastAsia="fr-FR"/>
        </w:rPr>
      </w:pPr>
    </w:p>
    <w:p w:rsidR="00466FB7" w:rsidRPr="000A751F" w:rsidRDefault="00466FB7" w:rsidP="00466FB7">
      <w:pPr>
        <w:tabs>
          <w:tab w:val="left" w:pos="426"/>
          <w:tab w:val="left" w:pos="851"/>
        </w:tabs>
        <w:suppressAutoHyphens w:val="0"/>
        <w:ind w:left="1134" w:hanging="1134"/>
        <w:jc w:val="both"/>
        <w:rPr>
          <w:rFonts w:ascii="Arial" w:hAnsi="Arial" w:cs="Arial"/>
          <w:b/>
          <w:bCs/>
          <w:lang w:eastAsia="fr-FR"/>
        </w:rPr>
      </w:pPr>
      <w:r w:rsidRPr="000A751F">
        <w:rPr>
          <w:rFonts w:ascii="Arial" w:hAnsi="Arial" w:cs="Arial"/>
          <w:b/>
          <w:bCs/>
          <w:lang w:eastAsia="fr-FR"/>
        </w:rPr>
        <w:t>Monsieur Jean-Pierre Gicquel, Agent Comptable de l’Université Rennes 2</w:t>
      </w:r>
    </w:p>
    <w:p w:rsidR="00353C26" w:rsidRPr="000A751F" w:rsidRDefault="00353C26" w:rsidP="00466FB7">
      <w:pPr>
        <w:tabs>
          <w:tab w:val="left" w:pos="426"/>
          <w:tab w:val="left" w:pos="851"/>
        </w:tabs>
        <w:suppressAutoHyphens w:val="0"/>
        <w:ind w:left="1134" w:hanging="1134"/>
        <w:jc w:val="both"/>
        <w:rPr>
          <w:rFonts w:ascii="Arial" w:hAnsi="Arial" w:cs="Arial"/>
          <w:b/>
          <w:bCs/>
          <w:lang w:eastAsia="fr-FR"/>
        </w:rPr>
      </w:pPr>
    </w:p>
    <w:p w:rsidR="00353C26" w:rsidRPr="000A751F" w:rsidRDefault="00D65841" w:rsidP="009B13A0">
      <w:pPr>
        <w:suppressAutoHyphens w:val="0"/>
        <w:rPr>
          <w:rFonts w:ascii="Arial" w:hAnsi="Arial" w:cs="Arial"/>
          <w:b/>
          <w:bCs/>
          <w:lang w:eastAsia="fr-FR"/>
        </w:rPr>
      </w:pPr>
      <w:r w:rsidRPr="000A751F">
        <w:rPr>
          <w:rFonts w:ascii="Arial" w:hAnsi="Arial" w:cs="Arial"/>
          <w:b/>
          <w:bCs/>
          <w:lang w:eastAsia="fr-FR"/>
        </w:rP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363604" w:rsidRPr="0014377E">
        <w:tc>
          <w:tcPr>
            <w:tcW w:w="10277" w:type="dxa"/>
            <w:shd w:val="clear" w:color="auto" w:fill="66CCFF"/>
          </w:tcPr>
          <w:bookmarkEnd w:id="26"/>
          <w:p w:rsidR="00363604" w:rsidRPr="0014377E" w:rsidRDefault="00363604">
            <w:pPr>
              <w:tabs>
                <w:tab w:val="left" w:pos="-142"/>
                <w:tab w:val="left" w:pos="4111"/>
              </w:tabs>
              <w:suppressAutoHyphens w:val="0"/>
              <w:jc w:val="both"/>
              <w:rPr>
                <w:rFonts w:ascii="Arial" w:hAnsi="Arial" w:cs="Arial"/>
              </w:rPr>
            </w:pPr>
            <w:r w:rsidRPr="0014377E">
              <w:rPr>
                <w:rFonts w:ascii="Arial" w:hAnsi="Arial" w:cs="Arial"/>
                <w:b/>
                <w:bCs/>
                <w:sz w:val="22"/>
                <w:szCs w:val="22"/>
                <w:lang w:eastAsia="fr-FR"/>
              </w:rPr>
              <w:lastRenderedPageBreak/>
              <w:t>E - Décision de l’Acheteur</w:t>
            </w:r>
            <w:r w:rsidR="00F62C49" w:rsidRPr="0014377E">
              <w:rPr>
                <w:rFonts w:ascii="Arial" w:hAnsi="Arial" w:cs="Arial"/>
                <w:b/>
                <w:bCs/>
                <w:sz w:val="22"/>
                <w:szCs w:val="22"/>
                <w:lang w:eastAsia="fr-FR"/>
              </w:rPr>
              <w:t xml:space="preserve"> </w:t>
            </w:r>
            <w:r w:rsidR="00F62C49" w:rsidRPr="0014377E">
              <w:rPr>
                <w:rFonts w:ascii="Arial" w:hAnsi="Arial" w:cs="Arial"/>
                <w:b/>
                <w:bCs/>
                <w:i/>
                <w:color w:val="FF0000"/>
                <w:sz w:val="28"/>
                <w:szCs w:val="22"/>
                <w:lang w:eastAsia="fr-FR"/>
              </w:rPr>
              <w:t>(à compléter par l’acheteur uniquement)</w:t>
            </w:r>
          </w:p>
        </w:tc>
      </w:tr>
    </w:tbl>
    <w:p w:rsidR="00363604" w:rsidRPr="0014377E" w:rsidRDefault="00363604">
      <w:pPr>
        <w:tabs>
          <w:tab w:val="left" w:pos="3600"/>
        </w:tabs>
        <w:suppressAutoHyphens w:val="0"/>
        <w:jc w:val="both"/>
        <w:rPr>
          <w:rFonts w:ascii="Arial" w:hAnsi="Arial" w:cs="Arial"/>
          <w:b/>
          <w:bCs/>
          <w:lang w:eastAsia="fr-FR"/>
        </w:rPr>
      </w:pPr>
    </w:p>
    <w:p w:rsidR="00B52B10" w:rsidRPr="0014377E" w:rsidRDefault="00B52B10" w:rsidP="00B52B10">
      <w:pPr>
        <w:suppressAutoHyphens w:val="0"/>
        <w:rPr>
          <w:rFonts w:ascii="Arial" w:hAnsi="Arial" w:cs="Arial"/>
          <w:b/>
          <w:bCs/>
          <w:lang w:eastAsia="fr-FR"/>
        </w:rPr>
      </w:pPr>
      <w:r w:rsidRPr="0014377E">
        <w:rPr>
          <w:rFonts w:ascii="Arial" w:hAnsi="Arial" w:cs="Arial"/>
          <w:b/>
          <w:bCs/>
          <w:lang w:eastAsia="fr-FR"/>
        </w:rPr>
        <w:t xml:space="preserve">La présente offre est acceptée : </w:t>
      </w:r>
    </w:p>
    <w:p w:rsidR="00B52B10" w:rsidRPr="0014377E" w:rsidRDefault="00B52B10" w:rsidP="00B52B10">
      <w:pPr>
        <w:suppressAutoHyphens w:val="0"/>
        <w:rPr>
          <w:rFonts w:ascii="Arial" w:hAnsi="Arial" w:cs="Arial"/>
          <w:lang w:eastAsia="fr-FR"/>
        </w:rPr>
      </w:pPr>
    </w:p>
    <w:bookmarkStart w:id="28" w:name="__Fieldmark__351_2182377349"/>
    <w:p w:rsidR="00B52B10" w:rsidRPr="0014377E" w:rsidRDefault="00B52B10" w:rsidP="00B52B10">
      <w:pPr>
        <w:suppressAutoHyphens w:val="0"/>
        <w:ind w:firstLine="284"/>
        <w:rPr>
          <w:rFonts w:ascii="Arial" w:hAnsi="Arial" w:cs="Arial"/>
          <w:b/>
          <w:lang w:eastAsia="fr-FR"/>
        </w:rPr>
      </w:pPr>
      <w:r w:rsidRPr="0014377E">
        <w:fldChar w:fldCharType="begin">
          <w:ffData>
            <w:name w:val=""/>
            <w:enabled/>
            <w:calcOnExit w:val="0"/>
            <w:checkBox>
              <w:sizeAuto/>
              <w:default w:val="0"/>
              <w:checked w:val="0"/>
            </w:checkBox>
          </w:ffData>
        </w:fldChar>
      </w:r>
      <w:r w:rsidRPr="0014377E">
        <w:instrText xml:space="preserve"> FORMCHECKBOX </w:instrText>
      </w:r>
      <w:r w:rsidR="00E6566C">
        <w:fldChar w:fldCharType="separate"/>
      </w:r>
      <w:r w:rsidRPr="0014377E">
        <w:fldChar w:fldCharType="end"/>
      </w:r>
      <w:bookmarkEnd w:id="28"/>
      <w:r w:rsidRPr="0014377E">
        <w:rPr>
          <w:rFonts w:ascii="Arial" w:hAnsi="Arial" w:cs="Arial"/>
          <w:lang w:eastAsia="fr-FR"/>
        </w:rPr>
        <w:t xml:space="preserve"> </w:t>
      </w:r>
      <w:r w:rsidRPr="0014377E">
        <w:rPr>
          <w:rFonts w:ascii="Arial" w:hAnsi="Arial" w:cs="Arial"/>
          <w:b/>
          <w:lang w:eastAsia="fr-FR"/>
        </w:rPr>
        <w:t>Offre de Base</w:t>
      </w:r>
    </w:p>
    <w:p w:rsidR="00B52B10" w:rsidRPr="0014377E" w:rsidRDefault="00B52B10" w:rsidP="00B52B10">
      <w:pPr>
        <w:suppressAutoHyphens w:val="0"/>
        <w:ind w:firstLine="284"/>
        <w:rPr>
          <w:sz w:val="14"/>
        </w:rPr>
      </w:pPr>
    </w:p>
    <w:p w:rsidR="00CC42FA" w:rsidRPr="0014377E" w:rsidRDefault="00CC42FA" w:rsidP="00CC42FA">
      <w:pPr>
        <w:suppressAutoHyphens w:val="0"/>
        <w:ind w:firstLine="284"/>
      </w:pPr>
    </w:p>
    <w:p w:rsidR="00CC42FA" w:rsidRPr="0014377E" w:rsidRDefault="00CC42FA" w:rsidP="00B52B10">
      <w:pPr>
        <w:suppressAutoHyphens w:val="0"/>
        <w:rPr>
          <w:rFonts w:ascii="Arial" w:hAnsi="Arial" w:cs="Arial"/>
          <w:lang w:eastAsia="fr-FR"/>
        </w:rPr>
      </w:pPr>
    </w:p>
    <w:p w:rsidR="009B13A0" w:rsidRPr="0014377E" w:rsidRDefault="009B13A0" w:rsidP="009B13A0">
      <w:pPr>
        <w:suppressAutoHyphens w:val="0"/>
        <w:rPr>
          <w:rFonts w:ascii="Arial" w:hAnsi="Arial" w:cs="Arial"/>
          <w:lang w:eastAsia="fr-FR"/>
        </w:rPr>
      </w:pPr>
      <w:r w:rsidRPr="0014377E">
        <w:rPr>
          <w:rFonts w:ascii="Arial" w:hAnsi="Arial" w:cs="Arial"/>
          <w:b/>
          <w:lang w:eastAsia="fr-FR"/>
        </w:rPr>
        <w:t>Le date de remise de la dernière offre de l’entreprise </w:t>
      </w:r>
      <w:r w:rsidRPr="0014377E">
        <w:rPr>
          <w:rFonts w:ascii="Arial" w:hAnsi="Arial" w:cs="Arial"/>
          <w:lang w:eastAsia="fr-FR"/>
        </w:rPr>
        <w:t>: ……………………</w:t>
      </w:r>
      <w:r w:rsidRPr="0014377E">
        <w:rPr>
          <w:rFonts w:ascii="Arial" w:hAnsi="Arial" w:cs="Arial"/>
          <w:color w:val="2E74B5"/>
          <w:lang w:eastAsia="fr-FR"/>
        </w:rPr>
        <w:t xml:space="preserve"> 2025</w:t>
      </w:r>
    </w:p>
    <w:p w:rsidR="009B13A0" w:rsidRPr="0014377E" w:rsidRDefault="009B13A0" w:rsidP="00B52B10">
      <w:pPr>
        <w:suppressAutoHyphens w:val="0"/>
        <w:rPr>
          <w:rFonts w:ascii="Arial" w:hAnsi="Arial" w:cs="Arial"/>
          <w:b/>
          <w:lang w:eastAsia="fr-FR"/>
        </w:rPr>
      </w:pPr>
    </w:p>
    <w:p w:rsidR="00B52B10" w:rsidRPr="0014377E" w:rsidRDefault="00B52B10" w:rsidP="00B52B10">
      <w:pPr>
        <w:suppressAutoHyphens w:val="0"/>
        <w:rPr>
          <w:rFonts w:ascii="Arial" w:hAnsi="Arial" w:cs="Arial"/>
          <w:lang w:eastAsia="fr-FR"/>
        </w:rPr>
      </w:pPr>
      <w:r w:rsidRPr="0014377E">
        <w:rPr>
          <w:rFonts w:ascii="Arial" w:hAnsi="Arial" w:cs="Arial"/>
          <w:b/>
          <w:lang w:eastAsia="fr-FR"/>
        </w:rPr>
        <w:t>Le mois m</w:t>
      </w:r>
      <w:r w:rsidRPr="0014377E">
        <w:rPr>
          <w:rFonts w:ascii="Arial" w:hAnsi="Arial" w:cs="Arial"/>
          <w:b/>
          <w:vertAlign w:val="superscript"/>
          <w:lang w:eastAsia="fr-FR"/>
        </w:rPr>
        <w:t>0</w:t>
      </w:r>
      <w:r w:rsidRPr="0014377E">
        <w:rPr>
          <w:rFonts w:ascii="Arial" w:hAnsi="Arial" w:cs="Arial"/>
          <w:b/>
          <w:lang w:eastAsia="fr-FR"/>
        </w:rPr>
        <w:t xml:space="preserve"> de remise de la dernière offre de l’entreprise </w:t>
      </w:r>
      <w:r w:rsidRPr="0014377E">
        <w:rPr>
          <w:rFonts w:ascii="Arial" w:hAnsi="Arial" w:cs="Arial"/>
          <w:lang w:eastAsia="fr-FR"/>
        </w:rPr>
        <w:t>: …………</w:t>
      </w:r>
      <w:proofErr w:type="gramStart"/>
      <w:r w:rsidRPr="0014377E">
        <w:rPr>
          <w:rFonts w:ascii="Arial" w:hAnsi="Arial" w:cs="Arial"/>
          <w:lang w:eastAsia="fr-FR"/>
        </w:rPr>
        <w:t>…….</w:t>
      </w:r>
      <w:proofErr w:type="gramEnd"/>
      <w:r w:rsidRPr="0014377E">
        <w:rPr>
          <w:rFonts w:ascii="Arial" w:hAnsi="Arial" w:cs="Arial"/>
          <w:lang w:eastAsia="fr-FR"/>
        </w:rPr>
        <w:t>.</w:t>
      </w:r>
      <w:r w:rsidRPr="0014377E">
        <w:rPr>
          <w:rFonts w:ascii="Arial" w:hAnsi="Arial" w:cs="Arial"/>
          <w:color w:val="2E74B5"/>
          <w:lang w:eastAsia="fr-FR"/>
        </w:rPr>
        <w:t xml:space="preserve"> 2025</w:t>
      </w:r>
    </w:p>
    <w:p w:rsidR="00AC7BFF" w:rsidRPr="0014377E" w:rsidRDefault="00AC7BFF" w:rsidP="009612C7">
      <w:pPr>
        <w:suppressAutoHyphens w:val="0"/>
        <w:rPr>
          <w:rFonts w:ascii="Arial" w:hAnsi="Arial" w:cs="Arial"/>
          <w:lang w:eastAsia="fr-FR"/>
        </w:rPr>
      </w:pPr>
    </w:p>
    <w:p w:rsidR="00363604" w:rsidRPr="0014377E" w:rsidRDefault="00363604">
      <w:pPr>
        <w:suppressAutoHyphens w:val="0"/>
        <w:rPr>
          <w:rFonts w:ascii="Arial" w:hAnsi="Arial" w:cs="Arial"/>
        </w:rPr>
      </w:pPr>
      <w:r w:rsidRPr="0014377E">
        <w:rPr>
          <w:rFonts w:ascii="Arial" w:hAnsi="Arial" w:cs="Arial"/>
          <w:lang w:eastAsia="fr-FR"/>
        </w:rPr>
        <w:t>Elle est complétée par les annexes suivantes :</w:t>
      </w:r>
    </w:p>
    <w:p w:rsidR="00363604" w:rsidRPr="0014377E" w:rsidRDefault="00363604">
      <w:pPr>
        <w:suppressAutoHyphens w:val="0"/>
        <w:rPr>
          <w:rFonts w:ascii="Arial" w:hAnsi="Arial" w:cs="Arial"/>
        </w:rPr>
      </w:pPr>
      <w:r w:rsidRPr="0014377E">
        <w:rPr>
          <w:rFonts w:ascii="Arial" w:hAnsi="Arial" w:cs="Arial"/>
          <w:i/>
          <w:iCs/>
          <w:sz w:val="18"/>
          <w:szCs w:val="18"/>
          <w:lang w:eastAsia="fr-FR"/>
        </w:rPr>
        <w:t>(Cocher la case correspondante.)</w:t>
      </w:r>
    </w:p>
    <w:bookmarkStart w:id="29" w:name="__Fieldmark__353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14377E">
        <w:rPr>
          <w:rFonts w:ascii="Arial" w:hAnsi="Arial" w:cs="Arial"/>
        </w:rPr>
        <w:fldChar w:fldCharType="end"/>
      </w:r>
      <w:bookmarkEnd w:id="29"/>
      <w:r w:rsidRPr="0014377E">
        <w:rPr>
          <w:rFonts w:ascii="Arial" w:hAnsi="Arial" w:cs="Arial"/>
          <w:lang w:eastAsia="fr-FR"/>
        </w:rPr>
        <w:t xml:space="preserve"> Annexe n°… relative à la présentation d’un sous-traitant (ou DC4) ;</w:t>
      </w:r>
    </w:p>
    <w:bookmarkStart w:id="30" w:name="__Fieldmark__354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14377E">
        <w:rPr>
          <w:rFonts w:ascii="Arial" w:hAnsi="Arial" w:cs="Arial"/>
        </w:rPr>
        <w:fldChar w:fldCharType="end"/>
      </w:r>
      <w:bookmarkEnd w:id="30"/>
      <w:r w:rsidRPr="0014377E">
        <w:rPr>
          <w:rFonts w:ascii="Arial" w:hAnsi="Arial" w:cs="Arial"/>
          <w:lang w:eastAsia="fr-FR"/>
        </w:rPr>
        <w:t xml:space="preserve"> Annexe n°… relative aux demandes de précisions ou de compléments sur la teneur des offres (ou OUV4) ;</w:t>
      </w:r>
    </w:p>
    <w:bookmarkStart w:id="31" w:name="__Fieldmark__355_2182377349"/>
    <w:p w:rsidR="00363604" w:rsidRPr="0014377E" w:rsidRDefault="00363604" w:rsidP="00CC42FA">
      <w:pPr>
        <w:suppressAutoHyphens w:val="0"/>
        <w:spacing w:before="120"/>
        <w:ind w:left="288"/>
        <w:jc w:val="both"/>
        <w:rPr>
          <w:rFonts w:ascii="Arial" w:hAnsi="Arial" w:cs="Arial"/>
        </w:rPr>
      </w:pPr>
      <w:r w:rsidRPr="0014377E">
        <w:rPr>
          <w:rFonts w:ascii="Arial" w:hAnsi="Arial" w:cs="Arial"/>
        </w:rPr>
        <w:fldChar w:fldCharType="begin">
          <w:ffData>
            <w:name w:val=""/>
            <w:enabled/>
            <w:calcOnExit w:val="0"/>
            <w:checkBox>
              <w:sizeAuto/>
              <w:default w:val="0"/>
              <w:checked w:val="0"/>
            </w:checkBox>
          </w:ffData>
        </w:fldChar>
      </w:r>
      <w:r w:rsidRPr="0014377E">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14377E">
        <w:rPr>
          <w:rFonts w:ascii="Arial" w:hAnsi="Arial" w:cs="Arial"/>
        </w:rPr>
        <w:fldChar w:fldCharType="end"/>
      </w:r>
      <w:bookmarkEnd w:id="31"/>
      <w:r w:rsidRPr="0014377E">
        <w:rPr>
          <w:rFonts w:ascii="Arial" w:hAnsi="Arial" w:cs="Arial"/>
          <w:lang w:eastAsia="fr-FR"/>
        </w:rPr>
        <w:t xml:space="preserve"> Annexe n°… relative à la mise au point du marché (ou OUV5) ;</w:t>
      </w:r>
    </w:p>
    <w:bookmarkStart w:id="32" w:name="__Fieldmark__233_2182377349"/>
    <w:bookmarkStart w:id="33" w:name="__Fieldmark__356_2182377349"/>
    <w:p w:rsidR="00363604" w:rsidRPr="0014377E" w:rsidRDefault="00363604" w:rsidP="00CC42FA">
      <w:pPr>
        <w:suppressAutoHyphens w:val="0"/>
        <w:spacing w:before="120"/>
        <w:ind w:left="288"/>
        <w:jc w:val="both"/>
        <w:rPr>
          <w:rFonts w:ascii="Arial" w:hAnsi="Arial" w:cs="Arial"/>
          <w:lang w:eastAsia="fr-FR"/>
        </w:rPr>
      </w:pPr>
      <w:r w:rsidRPr="0014377E">
        <w:rPr>
          <w:rFonts w:ascii="Arial" w:hAnsi="Arial" w:cs="Arial"/>
        </w:rPr>
        <w:fldChar w:fldCharType="begin">
          <w:ffData>
            <w:name w:val=""/>
            <w:enabled/>
            <w:calcOnExit w:val="0"/>
            <w:checkBox>
              <w:sizeAuto/>
              <w:default w:val="0"/>
              <w:checked/>
            </w:checkBox>
          </w:ffData>
        </w:fldChar>
      </w:r>
      <w:r w:rsidRPr="0014377E">
        <w:rPr>
          <w:rFonts w:ascii="Arial" w:hAnsi="Arial" w:cs="Arial"/>
        </w:rPr>
        <w:instrText xml:space="preserve"> FORMCHECKBOX </w:instrText>
      </w:r>
      <w:r w:rsidR="00E6566C">
        <w:rPr>
          <w:rFonts w:ascii="Arial" w:hAnsi="Arial" w:cs="Arial"/>
        </w:rPr>
      </w:r>
      <w:r w:rsidR="00E6566C">
        <w:rPr>
          <w:rFonts w:ascii="Arial" w:hAnsi="Arial" w:cs="Arial"/>
        </w:rPr>
        <w:fldChar w:fldCharType="separate"/>
      </w:r>
      <w:r w:rsidRPr="0014377E">
        <w:rPr>
          <w:rFonts w:ascii="Arial" w:hAnsi="Arial" w:cs="Arial"/>
        </w:rPr>
        <w:fldChar w:fldCharType="end"/>
      </w:r>
      <w:bookmarkEnd w:id="32"/>
      <w:bookmarkEnd w:id="33"/>
      <w:r w:rsidRPr="0014377E">
        <w:rPr>
          <w:rFonts w:ascii="Arial" w:hAnsi="Arial" w:cs="Arial"/>
          <w:lang w:eastAsia="fr-FR"/>
        </w:rPr>
        <w:t xml:space="preserve"> Autres annexes </w:t>
      </w:r>
      <w:r w:rsidRPr="0014377E">
        <w:rPr>
          <w:rFonts w:ascii="Arial" w:hAnsi="Arial" w:cs="Arial"/>
          <w:i/>
          <w:iCs/>
          <w:sz w:val="18"/>
          <w:szCs w:val="18"/>
          <w:lang w:eastAsia="fr-FR"/>
        </w:rPr>
        <w:t>(A préciser)</w:t>
      </w:r>
      <w:r w:rsidRPr="0014377E">
        <w:rPr>
          <w:rFonts w:ascii="Arial" w:hAnsi="Arial" w:cs="Arial"/>
          <w:lang w:eastAsia="fr-FR"/>
        </w:rPr>
        <w:t xml:space="preserve"> ; </w:t>
      </w:r>
    </w:p>
    <w:p w:rsidR="00545600" w:rsidRPr="0014377E" w:rsidRDefault="00545600" w:rsidP="00545600">
      <w:pPr>
        <w:suppressAutoHyphens w:val="0"/>
        <w:ind w:left="1326"/>
        <w:jc w:val="both"/>
        <w:rPr>
          <w:rFonts w:ascii="Arial" w:hAnsi="Arial" w:cs="Arial"/>
          <w:lang w:eastAsia="fr-FR"/>
        </w:rPr>
      </w:pPr>
    </w:p>
    <w:p w:rsidR="00A95777" w:rsidRPr="00A95777" w:rsidRDefault="00A95777" w:rsidP="00A95777">
      <w:pPr>
        <w:pStyle w:val="Paragraphedeliste"/>
        <w:numPr>
          <w:ilvl w:val="0"/>
          <w:numId w:val="15"/>
        </w:numPr>
        <w:jc w:val="both"/>
        <w:rPr>
          <w:rFonts w:ascii="Arial" w:hAnsi="Arial" w:cs="Arial"/>
          <w:color w:val="2E74B5"/>
          <w:sz w:val="20"/>
          <w:szCs w:val="20"/>
        </w:rPr>
      </w:pPr>
      <w:r w:rsidRPr="00A95777">
        <w:rPr>
          <w:rFonts w:ascii="Arial" w:hAnsi="Arial" w:cs="Arial"/>
          <w:color w:val="2E74B5"/>
          <w:sz w:val="20"/>
          <w:szCs w:val="20"/>
        </w:rPr>
        <w:t>Annexe 0 – Détail Quantitatif Estimatif (DQE)</w:t>
      </w:r>
      <w:r>
        <w:rPr>
          <w:rFonts w:ascii="Arial" w:hAnsi="Arial" w:cs="Arial"/>
          <w:color w:val="2E74B5"/>
          <w:sz w:val="20"/>
          <w:szCs w:val="20"/>
        </w:rPr>
        <w:t>,</w:t>
      </w:r>
    </w:p>
    <w:p w:rsidR="00A95777" w:rsidRPr="00A95777" w:rsidRDefault="00A95777" w:rsidP="00A95777">
      <w:pPr>
        <w:pStyle w:val="Paragraphedeliste"/>
        <w:numPr>
          <w:ilvl w:val="0"/>
          <w:numId w:val="15"/>
        </w:numPr>
        <w:jc w:val="both"/>
        <w:rPr>
          <w:rFonts w:ascii="Arial" w:hAnsi="Arial" w:cs="Arial"/>
          <w:color w:val="2E74B5"/>
          <w:sz w:val="20"/>
          <w:szCs w:val="20"/>
        </w:rPr>
      </w:pPr>
      <w:r w:rsidRPr="00A95777">
        <w:rPr>
          <w:rFonts w:ascii="Arial" w:hAnsi="Arial" w:cs="Arial"/>
          <w:color w:val="2E74B5"/>
          <w:sz w:val="20"/>
          <w:szCs w:val="20"/>
        </w:rPr>
        <w:t>Annexe 1 - Cadre de Réponses Techniques et Administratives (CRTA)</w:t>
      </w:r>
      <w:r>
        <w:rPr>
          <w:rFonts w:ascii="Arial" w:hAnsi="Arial" w:cs="Arial"/>
          <w:color w:val="2E74B5"/>
          <w:sz w:val="20"/>
          <w:szCs w:val="20"/>
        </w:rPr>
        <w:t>,</w:t>
      </w:r>
    </w:p>
    <w:p w:rsidR="00A95777" w:rsidRPr="00A95777" w:rsidRDefault="00A95777" w:rsidP="00A95777">
      <w:pPr>
        <w:pStyle w:val="Paragraphedeliste"/>
        <w:numPr>
          <w:ilvl w:val="0"/>
          <w:numId w:val="15"/>
        </w:numPr>
        <w:jc w:val="both"/>
        <w:rPr>
          <w:rFonts w:ascii="Arial" w:hAnsi="Arial" w:cs="Arial"/>
          <w:color w:val="2E74B5"/>
          <w:sz w:val="20"/>
          <w:szCs w:val="20"/>
        </w:rPr>
      </w:pPr>
      <w:r w:rsidRPr="00A95777">
        <w:rPr>
          <w:rFonts w:ascii="Arial" w:hAnsi="Arial" w:cs="Arial"/>
          <w:color w:val="2E74B5"/>
          <w:sz w:val="20"/>
          <w:szCs w:val="20"/>
        </w:rPr>
        <w:t>Annexe 2 - Bordereau des prix unitaires travaux (BPU)</w:t>
      </w:r>
      <w:r>
        <w:rPr>
          <w:rFonts w:ascii="Arial" w:hAnsi="Arial" w:cs="Arial"/>
          <w:color w:val="2E74B5"/>
          <w:sz w:val="20"/>
          <w:szCs w:val="20"/>
        </w:rPr>
        <w:t>,</w:t>
      </w:r>
    </w:p>
    <w:p w:rsidR="00A95777" w:rsidRPr="00A95777" w:rsidRDefault="00A95777" w:rsidP="00A95777">
      <w:pPr>
        <w:pStyle w:val="Paragraphedeliste"/>
        <w:numPr>
          <w:ilvl w:val="0"/>
          <w:numId w:val="15"/>
        </w:numPr>
        <w:jc w:val="both"/>
        <w:rPr>
          <w:rFonts w:ascii="Arial" w:hAnsi="Arial" w:cs="Arial"/>
          <w:color w:val="2E74B5"/>
          <w:sz w:val="20"/>
          <w:szCs w:val="20"/>
        </w:rPr>
      </w:pPr>
      <w:r w:rsidRPr="00A95777">
        <w:rPr>
          <w:rFonts w:ascii="Arial" w:hAnsi="Arial" w:cs="Arial"/>
          <w:color w:val="2E74B5"/>
          <w:sz w:val="20"/>
          <w:szCs w:val="20"/>
        </w:rPr>
        <w:t>Annexe 3 - Décomposition du Prix Global et Forfaitaire Travaux (DPGF)</w:t>
      </w:r>
      <w:r>
        <w:rPr>
          <w:rFonts w:ascii="Arial" w:hAnsi="Arial" w:cs="Arial"/>
          <w:color w:val="2E74B5"/>
          <w:sz w:val="20"/>
          <w:szCs w:val="20"/>
        </w:rPr>
        <w:t>,</w:t>
      </w:r>
    </w:p>
    <w:p w:rsidR="00A95777" w:rsidRPr="00A95777" w:rsidRDefault="00A95777" w:rsidP="00A95777">
      <w:pPr>
        <w:pStyle w:val="Paragraphedeliste"/>
        <w:numPr>
          <w:ilvl w:val="0"/>
          <w:numId w:val="15"/>
        </w:numPr>
        <w:jc w:val="both"/>
        <w:rPr>
          <w:rFonts w:ascii="Arial" w:hAnsi="Arial" w:cs="Arial"/>
          <w:color w:val="2E74B5"/>
          <w:sz w:val="20"/>
          <w:szCs w:val="20"/>
        </w:rPr>
      </w:pPr>
      <w:r w:rsidRPr="00A95777">
        <w:rPr>
          <w:rFonts w:ascii="Arial" w:hAnsi="Arial" w:cs="Arial"/>
          <w:color w:val="2E74B5"/>
          <w:sz w:val="20"/>
          <w:szCs w:val="20"/>
        </w:rPr>
        <w:t>Annexe 4 - Décomposition du Prix Global et Forfaitaire Maintenance (DPGF)</w:t>
      </w:r>
      <w:r>
        <w:rPr>
          <w:rFonts w:ascii="Arial" w:hAnsi="Arial" w:cs="Arial"/>
          <w:color w:val="2E74B5"/>
          <w:sz w:val="20"/>
          <w:szCs w:val="20"/>
        </w:rPr>
        <w:t>.</w:t>
      </w:r>
    </w:p>
    <w:p w:rsidR="00363604" w:rsidRPr="0014377E" w:rsidRDefault="00363604">
      <w:pPr>
        <w:suppressAutoHyphens w:val="0"/>
        <w:jc w:val="both"/>
        <w:rPr>
          <w:rFonts w:ascii="Arial" w:hAnsi="Arial" w:cs="Arial"/>
          <w:b/>
          <w:color w:val="4472C4"/>
          <w:lang w:eastAsia="fr-FR"/>
        </w:rPr>
      </w:pPr>
    </w:p>
    <w:p w:rsidR="008A0643" w:rsidRPr="0014377E" w:rsidRDefault="008A0643">
      <w:pPr>
        <w:suppressAutoHyphens w:val="0"/>
        <w:jc w:val="both"/>
        <w:rPr>
          <w:rFonts w:ascii="Arial" w:hAnsi="Arial" w:cs="Arial"/>
          <w:b/>
          <w:color w:val="4472C4"/>
          <w:lang w:eastAsia="fr-FR"/>
        </w:rPr>
      </w:pPr>
      <w:bookmarkStart w:id="34" w:name="_GoBack"/>
      <w:bookmarkEnd w:id="34"/>
    </w:p>
    <w:p w:rsidR="00363604" w:rsidRPr="0014377E" w:rsidRDefault="00363604">
      <w:pPr>
        <w:suppressAutoHyphens w:val="0"/>
        <w:rPr>
          <w:rFonts w:ascii="Arial" w:hAnsi="Arial" w:cs="Arial"/>
        </w:rPr>
      </w:pPr>
      <w:r w:rsidRPr="0014377E">
        <w:rPr>
          <w:rFonts w:ascii="Arial" w:hAnsi="Arial" w:cs="Arial"/>
          <w:lang w:eastAsia="fr-FR"/>
        </w:rPr>
        <w:t>Le représentant de l’Acheteur</w:t>
      </w:r>
    </w:p>
    <w:p w:rsidR="00363604" w:rsidRPr="0014377E" w:rsidRDefault="00363604">
      <w:pPr>
        <w:suppressAutoHyphens w:val="0"/>
        <w:rPr>
          <w:rFonts w:ascii="Arial" w:hAnsi="Arial" w:cs="Arial"/>
          <w:lang w:eastAsia="fr-FR"/>
        </w:rPr>
      </w:pPr>
    </w:p>
    <w:p w:rsidR="00363604" w:rsidRPr="0014377E" w:rsidRDefault="00363604">
      <w:pPr>
        <w:tabs>
          <w:tab w:val="left" w:pos="5245"/>
          <w:tab w:val="left" w:pos="7371"/>
          <w:tab w:val="left" w:pos="7655"/>
        </w:tabs>
        <w:suppressAutoHyphens w:val="0"/>
        <w:jc w:val="both"/>
        <w:rPr>
          <w:rFonts w:ascii="Arial" w:hAnsi="Arial" w:cs="Arial"/>
        </w:rPr>
      </w:pPr>
      <w:r w:rsidRPr="0014377E">
        <w:rPr>
          <w:rFonts w:ascii="Arial" w:hAnsi="Arial" w:cs="Arial"/>
          <w:lang w:eastAsia="fr-FR"/>
        </w:rPr>
        <w:t>A </w:t>
      </w:r>
      <w:r w:rsidR="00353C26" w:rsidRPr="0014377E">
        <w:rPr>
          <w:rFonts w:ascii="Arial" w:hAnsi="Arial" w:cs="Arial"/>
          <w:color w:val="2E74B5"/>
          <w:lang w:eastAsia="fr-FR"/>
        </w:rPr>
        <w:t>Rennes</w:t>
      </w:r>
      <w:r w:rsidRPr="0014377E">
        <w:rPr>
          <w:rFonts w:ascii="Arial" w:hAnsi="Arial" w:cs="Arial"/>
          <w:lang w:eastAsia="fr-FR"/>
        </w:rPr>
        <w:t xml:space="preserve">, le </w:t>
      </w:r>
    </w:p>
    <w:p w:rsidR="00363604" w:rsidRPr="0014377E" w:rsidRDefault="00363604">
      <w:pPr>
        <w:suppressAutoHyphens w:val="0"/>
        <w:rPr>
          <w:rFonts w:ascii="Arial" w:hAnsi="Arial" w:cs="Arial"/>
          <w:lang w:eastAsia="fr-FR"/>
        </w:rPr>
      </w:pPr>
    </w:p>
    <w:p w:rsidR="00B52B10" w:rsidRPr="0014377E" w:rsidRDefault="00B52B10" w:rsidP="00B52B10">
      <w:pPr>
        <w:suppressAutoHyphens w:val="0"/>
        <w:rPr>
          <w:rFonts w:ascii="Arial" w:hAnsi="Arial" w:cs="Arial"/>
          <w:i/>
          <w:iCs/>
          <w:sz w:val="18"/>
          <w:szCs w:val="18"/>
          <w:lang w:eastAsia="fr-FR"/>
        </w:rPr>
      </w:pPr>
    </w:p>
    <w:p w:rsidR="00B52B10" w:rsidRPr="0014377E" w:rsidRDefault="00B52B10" w:rsidP="00B52B10">
      <w:pPr>
        <w:suppressAutoHyphens w:val="0"/>
        <w:rPr>
          <w:rFonts w:ascii="Arial" w:hAnsi="Arial" w:cs="Arial"/>
          <w:i/>
          <w:iCs/>
          <w:sz w:val="18"/>
          <w:szCs w:val="18"/>
          <w:lang w:eastAsia="fr-FR"/>
        </w:rPr>
      </w:pPr>
    </w:p>
    <w:p w:rsidR="00363604" w:rsidRPr="0049250B" w:rsidRDefault="00363604" w:rsidP="00B52B10">
      <w:pPr>
        <w:suppressAutoHyphens w:val="0"/>
        <w:rPr>
          <w:rFonts w:ascii="Arial" w:hAnsi="Arial" w:cs="Arial"/>
        </w:rPr>
      </w:pPr>
      <w:r w:rsidRPr="0014377E">
        <w:rPr>
          <w:rFonts w:ascii="Arial" w:hAnsi="Arial" w:cs="Arial"/>
          <w:i/>
          <w:iCs/>
          <w:sz w:val="18"/>
          <w:szCs w:val="18"/>
          <w:lang w:eastAsia="fr-FR"/>
        </w:rPr>
        <w:t>(Signature du représentant de l’acheteur, habilité à signer le marché public)</w:t>
      </w:r>
    </w:p>
    <w:sectPr w:rsidR="00363604" w:rsidRPr="0049250B">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566C" w:rsidRDefault="00E6566C">
      <w:r>
        <w:separator/>
      </w:r>
    </w:p>
  </w:endnote>
  <w:endnote w:type="continuationSeparator" w:id="0">
    <w:p w:rsidR="00E6566C" w:rsidRDefault="00E65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trPr>
        <w:tblHeader/>
      </w:trPr>
      <w:tc>
        <w:tcPr>
          <w:tcW w:w="2906" w:type="dxa"/>
          <w:shd w:val="clear" w:color="auto" w:fill="66CCFF"/>
        </w:tcPr>
        <w:p w:rsidR="00363604" w:rsidRDefault="00363604">
          <w:pPr>
            <w:ind w:right="-638"/>
          </w:pPr>
          <w:r>
            <w:rPr>
              <w:rFonts w:ascii="Arial" w:hAnsi="Arial" w:cs="Arial"/>
              <w:b/>
            </w:rPr>
            <w:t>ATTRI1 – Acte d’engagement</w:t>
          </w:r>
        </w:p>
      </w:tc>
      <w:tc>
        <w:tcPr>
          <w:tcW w:w="5528" w:type="dxa"/>
          <w:shd w:val="clear" w:color="auto" w:fill="66CCFF"/>
        </w:tcPr>
        <w:p w:rsidR="00363604" w:rsidRDefault="00363604" w:rsidP="00BB2454">
          <w:pPr>
            <w:jc w:val="center"/>
          </w:pPr>
          <w:r>
            <w:rPr>
              <w:rFonts w:ascii="Arial" w:hAnsi="Arial" w:cs="Arial"/>
              <w:b/>
              <w:i/>
            </w:rPr>
            <w:t>M202</w:t>
          </w:r>
          <w:r w:rsidR="00B52B10">
            <w:rPr>
              <w:rFonts w:ascii="Arial" w:hAnsi="Arial" w:cs="Arial"/>
              <w:b/>
              <w:i/>
            </w:rPr>
            <w:t>5-</w:t>
          </w:r>
          <w:r w:rsidR="00CE1077">
            <w:rPr>
              <w:rFonts w:ascii="Arial" w:hAnsi="Arial" w:cs="Arial"/>
              <w:b/>
              <w:i/>
            </w:rPr>
            <w:t>03</w:t>
          </w:r>
          <w:r w:rsidR="002C24FA">
            <w:rPr>
              <w:rFonts w:ascii="Arial" w:hAnsi="Arial" w:cs="Arial"/>
              <w:b/>
              <w:i/>
            </w:rPr>
            <w:t xml:space="preserve"> – Lot </w:t>
          </w:r>
          <w:r w:rsidR="00CE1077">
            <w:rPr>
              <w:rFonts w:ascii="Arial" w:hAnsi="Arial" w:cs="Arial"/>
              <w:b/>
              <w:i/>
            </w:rPr>
            <w:t>1</w:t>
          </w:r>
        </w:p>
      </w:tc>
      <w:tc>
        <w:tcPr>
          <w:tcW w:w="896" w:type="dxa"/>
          <w:shd w:val="clear" w:color="auto" w:fill="66CCFF"/>
        </w:tcPr>
        <w:p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D0309">
            <w:rPr>
              <w:rStyle w:val="Numrodepage"/>
              <w:rFonts w:cs="Arial"/>
              <w:b/>
              <w:noProof/>
            </w:rPr>
            <w:t>6</w:t>
          </w:r>
          <w:r>
            <w:rPr>
              <w:rStyle w:val="Numrodepage"/>
              <w:rFonts w:cs="Arial"/>
              <w:b/>
            </w:rPr>
            <w:fldChar w:fldCharType="end"/>
          </w:r>
        </w:p>
      </w:tc>
      <w:tc>
        <w:tcPr>
          <w:tcW w:w="165" w:type="dxa"/>
          <w:shd w:val="clear" w:color="auto" w:fill="66CCFF"/>
        </w:tcPr>
        <w:p w:rsidR="00363604" w:rsidRDefault="00363604">
          <w:pPr>
            <w:jc w:val="center"/>
          </w:pPr>
          <w:r>
            <w:rPr>
              <w:rFonts w:ascii="Arial" w:hAnsi="Arial" w:cs="Arial"/>
              <w:b/>
            </w:rPr>
            <w:t>/</w:t>
          </w:r>
        </w:p>
      </w:tc>
      <w:tc>
        <w:tcPr>
          <w:tcW w:w="544" w:type="dxa"/>
          <w:shd w:val="clear" w:color="auto" w:fill="66CCFF"/>
        </w:tcPr>
        <w:p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3D0309">
            <w:rPr>
              <w:rStyle w:val="Numrodepage"/>
              <w:rFonts w:cs="Arial"/>
              <w:b/>
              <w:noProof/>
            </w:rPr>
            <w:t>7</w:t>
          </w:r>
          <w:r>
            <w:rPr>
              <w:rStyle w:val="Numrodepage"/>
              <w:rFonts w:cs="Arial"/>
              <w:b/>
            </w:rPr>
            <w:fldChar w:fldCharType="end"/>
          </w:r>
        </w:p>
      </w:tc>
    </w:tr>
  </w:tbl>
  <w:p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566C" w:rsidRDefault="00E6566C">
      <w:r>
        <w:separator/>
      </w:r>
    </w:p>
  </w:footnote>
  <w:footnote w:type="continuationSeparator" w:id="0">
    <w:p w:rsidR="00E6566C" w:rsidRDefault="00E656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2F16E5DE"/>
    <w:name w:val="WW8Num3"/>
    <w:lvl w:ilvl="0">
      <w:start w:val="1"/>
      <w:numFmt w:val="decimal"/>
      <w:lvlText w:val="%1."/>
      <w:lvlJc w:val="left"/>
      <w:pPr>
        <w:tabs>
          <w:tab w:val="num" w:pos="786"/>
        </w:tabs>
        <w:ind w:left="786" w:hanging="360"/>
      </w:pPr>
      <w:rPr>
        <w:rFonts w:ascii="Arial" w:hAnsi="Arial" w:cs="Arial"/>
        <w:b w:val="0"/>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DAA761B"/>
    <w:multiLevelType w:val="hybridMultilevel"/>
    <w:tmpl w:val="7CC030B2"/>
    <w:lvl w:ilvl="0" w:tplc="84FE8204">
      <w:start w:val="3"/>
      <w:numFmt w:val="bullet"/>
      <w:lvlText w:val="-"/>
      <w:lvlJc w:val="left"/>
      <w:pPr>
        <w:tabs>
          <w:tab w:val="num" w:pos="644"/>
        </w:tabs>
        <w:ind w:left="644" w:hanging="360"/>
      </w:pPr>
      <w:rPr>
        <w:rFonts w:ascii="Arial" w:eastAsia="Times New Roman" w:hAnsi="Arial" w:cs="Arial" w:hint="default"/>
      </w:rPr>
    </w:lvl>
    <w:lvl w:ilvl="1" w:tplc="040C0003" w:tentative="1">
      <w:start w:val="1"/>
      <w:numFmt w:val="bullet"/>
      <w:lvlText w:val="o"/>
      <w:lvlJc w:val="left"/>
      <w:pPr>
        <w:tabs>
          <w:tab w:val="num" w:pos="1364"/>
        </w:tabs>
        <w:ind w:left="1364" w:hanging="360"/>
      </w:pPr>
      <w:rPr>
        <w:rFonts w:ascii="Courier New" w:hAnsi="Courier New" w:cs="Courier New"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5" w15:restartNumberingAfterBreak="0">
    <w:nsid w:val="0DD00F93"/>
    <w:multiLevelType w:val="hybridMultilevel"/>
    <w:tmpl w:val="9A427C14"/>
    <w:lvl w:ilvl="0" w:tplc="EF1E0582">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 w15:restartNumberingAfterBreak="0">
    <w:nsid w:val="13961195"/>
    <w:multiLevelType w:val="hybridMultilevel"/>
    <w:tmpl w:val="580063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EE44A20"/>
    <w:multiLevelType w:val="hybridMultilevel"/>
    <w:tmpl w:val="04E40F00"/>
    <w:lvl w:ilvl="0" w:tplc="040C0001">
      <w:start w:val="1"/>
      <w:numFmt w:val="bullet"/>
      <w:lvlText w:val=""/>
      <w:lvlJc w:val="left"/>
      <w:pPr>
        <w:ind w:left="2406" w:hanging="360"/>
      </w:pPr>
      <w:rPr>
        <w:rFonts w:ascii="Symbol" w:hAnsi="Symbol" w:hint="default"/>
      </w:rPr>
    </w:lvl>
    <w:lvl w:ilvl="1" w:tplc="040C0003" w:tentative="1">
      <w:start w:val="1"/>
      <w:numFmt w:val="bullet"/>
      <w:lvlText w:val="o"/>
      <w:lvlJc w:val="left"/>
      <w:pPr>
        <w:ind w:left="3126" w:hanging="360"/>
      </w:pPr>
      <w:rPr>
        <w:rFonts w:ascii="Courier New" w:hAnsi="Courier New" w:cs="Courier New" w:hint="default"/>
      </w:rPr>
    </w:lvl>
    <w:lvl w:ilvl="2" w:tplc="040C0005" w:tentative="1">
      <w:start w:val="1"/>
      <w:numFmt w:val="bullet"/>
      <w:lvlText w:val=""/>
      <w:lvlJc w:val="left"/>
      <w:pPr>
        <w:ind w:left="3846" w:hanging="360"/>
      </w:pPr>
      <w:rPr>
        <w:rFonts w:ascii="Wingdings" w:hAnsi="Wingdings" w:hint="default"/>
      </w:rPr>
    </w:lvl>
    <w:lvl w:ilvl="3" w:tplc="040C0001" w:tentative="1">
      <w:start w:val="1"/>
      <w:numFmt w:val="bullet"/>
      <w:lvlText w:val=""/>
      <w:lvlJc w:val="left"/>
      <w:pPr>
        <w:ind w:left="4566" w:hanging="360"/>
      </w:pPr>
      <w:rPr>
        <w:rFonts w:ascii="Symbol" w:hAnsi="Symbol" w:hint="default"/>
      </w:rPr>
    </w:lvl>
    <w:lvl w:ilvl="4" w:tplc="040C0003" w:tentative="1">
      <w:start w:val="1"/>
      <w:numFmt w:val="bullet"/>
      <w:lvlText w:val="o"/>
      <w:lvlJc w:val="left"/>
      <w:pPr>
        <w:ind w:left="5286" w:hanging="360"/>
      </w:pPr>
      <w:rPr>
        <w:rFonts w:ascii="Courier New" w:hAnsi="Courier New" w:cs="Courier New" w:hint="default"/>
      </w:rPr>
    </w:lvl>
    <w:lvl w:ilvl="5" w:tplc="040C0005" w:tentative="1">
      <w:start w:val="1"/>
      <w:numFmt w:val="bullet"/>
      <w:lvlText w:val=""/>
      <w:lvlJc w:val="left"/>
      <w:pPr>
        <w:ind w:left="6006" w:hanging="360"/>
      </w:pPr>
      <w:rPr>
        <w:rFonts w:ascii="Wingdings" w:hAnsi="Wingdings" w:hint="default"/>
      </w:rPr>
    </w:lvl>
    <w:lvl w:ilvl="6" w:tplc="040C0001" w:tentative="1">
      <w:start w:val="1"/>
      <w:numFmt w:val="bullet"/>
      <w:lvlText w:val=""/>
      <w:lvlJc w:val="left"/>
      <w:pPr>
        <w:ind w:left="6726" w:hanging="360"/>
      </w:pPr>
      <w:rPr>
        <w:rFonts w:ascii="Symbol" w:hAnsi="Symbol" w:hint="default"/>
      </w:rPr>
    </w:lvl>
    <w:lvl w:ilvl="7" w:tplc="040C0003" w:tentative="1">
      <w:start w:val="1"/>
      <w:numFmt w:val="bullet"/>
      <w:lvlText w:val="o"/>
      <w:lvlJc w:val="left"/>
      <w:pPr>
        <w:ind w:left="7446" w:hanging="360"/>
      </w:pPr>
      <w:rPr>
        <w:rFonts w:ascii="Courier New" w:hAnsi="Courier New" w:cs="Courier New" w:hint="default"/>
      </w:rPr>
    </w:lvl>
    <w:lvl w:ilvl="8" w:tplc="040C0005" w:tentative="1">
      <w:start w:val="1"/>
      <w:numFmt w:val="bullet"/>
      <w:lvlText w:val=""/>
      <w:lvlJc w:val="left"/>
      <w:pPr>
        <w:ind w:left="8166" w:hanging="360"/>
      </w:pPr>
      <w:rPr>
        <w:rFonts w:ascii="Wingdings" w:hAnsi="Wingdings" w:hint="default"/>
      </w:rPr>
    </w:lvl>
  </w:abstractNum>
  <w:abstractNum w:abstractNumId="8" w15:restartNumberingAfterBreak="0">
    <w:nsid w:val="343512A3"/>
    <w:multiLevelType w:val="hybridMultilevel"/>
    <w:tmpl w:val="5C2EB3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995BF9"/>
    <w:multiLevelType w:val="hybridMultilevel"/>
    <w:tmpl w:val="770ED4B6"/>
    <w:lvl w:ilvl="0" w:tplc="619629E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E9473D"/>
    <w:multiLevelType w:val="hybridMultilevel"/>
    <w:tmpl w:val="B4D61720"/>
    <w:lvl w:ilvl="0" w:tplc="C240C3B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1A514E"/>
    <w:multiLevelType w:val="hybridMultilevel"/>
    <w:tmpl w:val="124C6084"/>
    <w:lvl w:ilvl="0" w:tplc="2F88D670">
      <w:numFmt w:val="bullet"/>
      <w:lvlText w:val="-"/>
      <w:lvlJc w:val="left"/>
      <w:pPr>
        <w:ind w:left="-207" w:hanging="360"/>
      </w:pPr>
      <w:rPr>
        <w:rFonts w:ascii="Arial" w:eastAsia="Times New Roman" w:hAnsi="Arial" w:cs="Arial" w:hint="default"/>
      </w:rPr>
    </w:lvl>
    <w:lvl w:ilvl="1" w:tplc="040C0003" w:tentative="1">
      <w:start w:val="1"/>
      <w:numFmt w:val="bullet"/>
      <w:lvlText w:val="o"/>
      <w:lvlJc w:val="left"/>
      <w:pPr>
        <w:ind w:left="513" w:hanging="360"/>
      </w:pPr>
      <w:rPr>
        <w:rFonts w:ascii="Courier New" w:hAnsi="Courier New" w:cs="Courier New" w:hint="default"/>
      </w:rPr>
    </w:lvl>
    <w:lvl w:ilvl="2" w:tplc="040C0005" w:tentative="1">
      <w:start w:val="1"/>
      <w:numFmt w:val="bullet"/>
      <w:lvlText w:val=""/>
      <w:lvlJc w:val="left"/>
      <w:pPr>
        <w:ind w:left="1233" w:hanging="360"/>
      </w:pPr>
      <w:rPr>
        <w:rFonts w:ascii="Wingdings" w:hAnsi="Wingdings" w:hint="default"/>
      </w:rPr>
    </w:lvl>
    <w:lvl w:ilvl="3" w:tplc="040C0001" w:tentative="1">
      <w:start w:val="1"/>
      <w:numFmt w:val="bullet"/>
      <w:lvlText w:val=""/>
      <w:lvlJc w:val="left"/>
      <w:pPr>
        <w:ind w:left="1953" w:hanging="360"/>
      </w:pPr>
      <w:rPr>
        <w:rFonts w:ascii="Symbol" w:hAnsi="Symbol" w:hint="default"/>
      </w:rPr>
    </w:lvl>
    <w:lvl w:ilvl="4" w:tplc="040C0003" w:tentative="1">
      <w:start w:val="1"/>
      <w:numFmt w:val="bullet"/>
      <w:lvlText w:val="o"/>
      <w:lvlJc w:val="left"/>
      <w:pPr>
        <w:ind w:left="2673" w:hanging="360"/>
      </w:pPr>
      <w:rPr>
        <w:rFonts w:ascii="Courier New" w:hAnsi="Courier New" w:cs="Courier New" w:hint="default"/>
      </w:rPr>
    </w:lvl>
    <w:lvl w:ilvl="5" w:tplc="040C0005" w:tentative="1">
      <w:start w:val="1"/>
      <w:numFmt w:val="bullet"/>
      <w:lvlText w:val=""/>
      <w:lvlJc w:val="left"/>
      <w:pPr>
        <w:ind w:left="3393" w:hanging="360"/>
      </w:pPr>
      <w:rPr>
        <w:rFonts w:ascii="Wingdings" w:hAnsi="Wingdings" w:hint="default"/>
      </w:rPr>
    </w:lvl>
    <w:lvl w:ilvl="6" w:tplc="040C0001" w:tentative="1">
      <w:start w:val="1"/>
      <w:numFmt w:val="bullet"/>
      <w:lvlText w:val=""/>
      <w:lvlJc w:val="left"/>
      <w:pPr>
        <w:ind w:left="4113" w:hanging="360"/>
      </w:pPr>
      <w:rPr>
        <w:rFonts w:ascii="Symbol" w:hAnsi="Symbol" w:hint="default"/>
      </w:rPr>
    </w:lvl>
    <w:lvl w:ilvl="7" w:tplc="040C0003" w:tentative="1">
      <w:start w:val="1"/>
      <w:numFmt w:val="bullet"/>
      <w:lvlText w:val="o"/>
      <w:lvlJc w:val="left"/>
      <w:pPr>
        <w:ind w:left="4833" w:hanging="360"/>
      </w:pPr>
      <w:rPr>
        <w:rFonts w:ascii="Courier New" w:hAnsi="Courier New" w:cs="Courier New" w:hint="default"/>
      </w:rPr>
    </w:lvl>
    <w:lvl w:ilvl="8" w:tplc="040C0005" w:tentative="1">
      <w:start w:val="1"/>
      <w:numFmt w:val="bullet"/>
      <w:lvlText w:val=""/>
      <w:lvlJc w:val="left"/>
      <w:pPr>
        <w:ind w:left="5553" w:hanging="360"/>
      </w:pPr>
      <w:rPr>
        <w:rFonts w:ascii="Wingdings" w:hAnsi="Wingdings" w:hint="default"/>
      </w:rPr>
    </w:lvl>
  </w:abstractNum>
  <w:abstractNum w:abstractNumId="13" w15:restartNumberingAfterBreak="0">
    <w:nsid w:val="57F1070C"/>
    <w:multiLevelType w:val="hybridMultilevel"/>
    <w:tmpl w:val="1B98D7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A004A0"/>
    <w:multiLevelType w:val="hybridMultilevel"/>
    <w:tmpl w:val="C91857EE"/>
    <w:lvl w:ilvl="0" w:tplc="937EF648">
      <w:numFmt w:val="bullet"/>
      <w:lvlText w:val="-"/>
      <w:lvlJc w:val="left"/>
      <w:pPr>
        <w:ind w:left="720" w:hanging="360"/>
      </w:pPr>
      <w:rPr>
        <w:rFonts w:ascii="Arial" w:eastAsia="Times New Roman"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26B3DF2"/>
    <w:multiLevelType w:val="hybridMultilevel"/>
    <w:tmpl w:val="6B2AB0D4"/>
    <w:lvl w:ilvl="0" w:tplc="937EF648">
      <w:numFmt w:val="bullet"/>
      <w:lvlText w:val="-"/>
      <w:lvlJc w:val="left"/>
      <w:pPr>
        <w:ind w:left="720" w:hanging="360"/>
      </w:pPr>
      <w:rPr>
        <w:rFonts w:ascii="Arial" w:eastAsia="Times New Roman" w:hAnsi="Arial" w:cs="Aria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12"/>
  </w:num>
  <w:num w:numId="7">
    <w:abstractNumId w:val="14"/>
  </w:num>
  <w:num w:numId="8">
    <w:abstractNumId w:val="4"/>
  </w:num>
  <w:num w:numId="9">
    <w:abstractNumId w:val="9"/>
  </w:num>
  <w:num w:numId="10">
    <w:abstractNumId w:val="15"/>
  </w:num>
  <w:num w:numId="11">
    <w:abstractNumId w:val="5"/>
  </w:num>
  <w:num w:numId="12">
    <w:abstractNumId w:val="11"/>
  </w:num>
  <w:num w:numId="13">
    <w:abstractNumId w:val="13"/>
  </w:num>
  <w:num w:numId="14">
    <w:abstractNumId w:val="10"/>
  </w:num>
  <w:num w:numId="15">
    <w:abstractNumId w:val="8"/>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33239"/>
    <w:rsid w:val="00055268"/>
    <w:rsid w:val="00080605"/>
    <w:rsid w:val="000863B7"/>
    <w:rsid w:val="000A751F"/>
    <w:rsid w:val="000C5754"/>
    <w:rsid w:val="000E3200"/>
    <w:rsid w:val="000E3641"/>
    <w:rsid w:val="000F7B20"/>
    <w:rsid w:val="001038AE"/>
    <w:rsid w:val="00120262"/>
    <w:rsid w:val="00121929"/>
    <w:rsid w:val="00123D5D"/>
    <w:rsid w:val="00130BAC"/>
    <w:rsid w:val="0014377E"/>
    <w:rsid w:val="00176360"/>
    <w:rsid w:val="001B3F2E"/>
    <w:rsid w:val="001B7022"/>
    <w:rsid w:val="001C0E7F"/>
    <w:rsid w:val="001F05EF"/>
    <w:rsid w:val="001F1640"/>
    <w:rsid w:val="001F7DE2"/>
    <w:rsid w:val="00204A4B"/>
    <w:rsid w:val="00207967"/>
    <w:rsid w:val="00215238"/>
    <w:rsid w:val="002261B1"/>
    <w:rsid w:val="002354C7"/>
    <w:rsid w:val="002744B3"/>
    <w:rsid w:val="00286F35"/>
    <w:rsid w:val="002C24FA"/>
    <w:rsid w:val="002E323C"/>
    <w:rsid w:val="00312561"/>
    <w:rsid w:val="0031356C"/>
    <w:rsid w:val="00314D30"/>
    <w:rsid w:val="00332585"/>
    <w:rsid w:val="0033729C"/>
    <w:rsid w:val="00353C26"/>
    <w:rsid w:val="00363604"/>
    <w:rsid w:val="0037298D"/>
    <w:rsid w:val="00396AF3"/>
    <w:rsid w:val="003B1E7A"/>
    <w:rsid w:val="003B447D"/>
    <w:rsid w:val="003C4C9E"/>
    <w:rsid w:val="003D0309"/>
    <w:rsid w:val="00466FB7"/>
    <w:rsid w:val="00474059"/>
    <w:rsid w:val="0049250B"/>
    <w:rsid w:val="00497B9E"/>
    <w:rsid w:val="004C084F"/>
    <w:rsid w:val="004C359C"/>
    <w:rsid w:val="004E7165"/>
    <w:rsid w:val="00512002"/>
    <w:rsid w:val="0054053E"/>
    <w:rsid w:val="00545600"/>
    <w:rsid w:val="00557DC7"/>
    <w:rsid w:val="005674AA"/>
    <w:rsid w:val="00587A0E"/>
    <w:rsid w:val="005A3488"/>
    <w:rsid w:val="005C4B87"/>
    <w:rsid w:val="005F2141"/>
    <w:rsid w:val="0062124D"/>
    <w:rsid w:val="00625242"/>
    <w:rsid w:val="00645E32"/>
    <w:rsid w:val="00657C15"/>
    <w:rsid w:val="006622E3"/>
    <w:rsid w:val="006B042B"/>
    <w:rsid w:val="006B0696"/>
    <w:rsid w:val="00701365"/>
    <w:rsid w:val="0070714A"/>
    <w:rsid w:val="007134C3"/>
    <w:rsid w:val="00732FC3"/>
    <w:rsid w:val="00746B02"/>
    <w:rsid w:val="00751671"/>
    <w:rsid w:val="00766E62"/>
    <w:rsid w:val="00777370"/>
    <w:rsid w:val="007A48E3"/>
    <w:rsid w:val="007E2CAB"/>
    <w:rsid w:val="007E47B5"/>
    <w:rsid w:val="007F23CB"/>
    <w:rsid w:val="00821565"/>
    <w:rsid w:val="00832024"/>
    <w:rsid w:val="00841651"/>
    <w:rsid w:val="00844B69"/>
    <w:rsid w:val="00845308"/>
    <w:rsid w:val="008473DB"/>
    <w:rsid w:val="00860B65"/>
    <w:rsid w:val="008A0643"/>
    <w:rsid w:val="008C5E74"/>
    <w:rsid w:val="008D704E"/>
    <w:rsid w:val="008E48D7"/>
    <w:rsid w:val="00905C0F"/>
    <w:rsid w:val="0096006B"/>
    <w:rsid w:val="009612C7"/>
    <w:rsid w:val="00967D54"/>
    <w:rsid w:val="00974484"/>
    <w:rsid w:val="00981FDE"/>
    <w:rsid w:val="00995689"/>
    <w:rsid w:val="009978A0"/>
    <w:rsid w:val="009A21C6"/>
    <w:rsid w:val="009A4D26"/>
    <w:rsid w:val="009A6ACE"/>
    <w:rsid w:val="009B13A0"/>
    <w:rsid w:val="009C7F17"/>
    <w:rsid w:val="009F0474"/>
    <w:rsid w:val="009F281B"/>
    <w:rsid w:val="00A02F51"/>
    <w:rsid w:val="00A1087C"/>
    <w:rsid w:val="00A14664"/>
    <w:rsid w:val="00A1570C"/>
    <w:rsid w:val="00A7381A"/>
    <w:rsid w:val="00A86688"/>
    <w:rsid w:val="00A933F1"/>
    <w:rsid w:val="00A94C72"/>
    <w:rsid w:val="00A95777"/>
    <w:rsid w:val="00A963EA"/>
    <w:rsid w:val="00AC40D8"/>
    <w:rsid w:val="00AC7BFF"/>
    <w:rsid w:val="00AE0232"/>
    <w:rsid w:val="00AE04BC"/>
    <w:rsid w:val="00AE1EFD"/>
    <w:rsid w:val="00B303B7"/>
    <w:rsid w:val="00B4017A"/>
    <w:rsid w:val="00B45577"/>
    <w:rsid w:val="00B52B10"/>
    <w:rsid w:val="00B602FD"/>
    <w:rsid w:val="00B70143"/>
    <w:rsid w:val="00BB2454"/>
    <w:rsid w:val="00C0502D"/>
    <w:rsid w:val="00C05596"/>
    <w:rsid w:val="00C11CBD"/>
    <w:rsid w:val="00C6750C"/>
    <w:rsid w:val="00C740E3"/>
    <w:rsid w:val="00C87F37"/>
    <w:rsid w:val="00CC42FA"/>
    <w:rsid w:val="00CD1BC3"/>
    <w:rsid w:val="00CD6411"/>
    <w:rsid w:val="00CE1077"/>
    <w:rsid w:val="00CE1ADC"/>
    <w:rsid w:val="00D02175"/>
    <w:rsid w:val="00D13371"/>
    <w:rsid w:val="00D320E8"/>
    <w:rsid w:val="00D5434E"/>
    <w:rsid w:val="00D62504"/>
    <w:rsid w:val="00D65841"/>
    <w:rsid w:val="00D72C33"/>
    <w:rsid w:val="00D76CF8"/>
    <w:rsid w:val="00D873E6"/>
    <w:rsid w:val="00DB31C1"/>
    <w:rsid w:val="00DB6E6D"/>
    <w:rsid w:val="00DD6241"/>
    <w:rsid w:val="00E267D8"/>
    <w:rsid w:val="00E6566C"/>
    <w:rsid w:val="00E74310"/>
    <w:rsid w:val="00EC09BB"/>
    <w:rsid w:val="00EE60F7"/>
    <w:rsid w:val="00EF0311"/>
    <w:rsid w:val="00F50B68"/>
    <w:rsid w:val="00F62C49"/>
    <w:rsid w:val="00F66731"/>
    <w:rsid w:val="00F80388"/>
    <w:rsid w:val="00F83237"/>
    <w:rsid w:val="00F92C75"/>
    <w:rsid w:val="00F94E0C"/>
    <w:rsid w:val="00FD41CA"/>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6BE89610"/>
  <w15:chartTrackingRefBased/>
  <w15:docId w15:val="{47EDEEEC-7844-4839-AD4F-A18C07C4E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4E0C"/>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 w:type="paragraph" w:styleId="Sansinterligne">
    <w:name w:val="No Spacing"/>
    <w:qFormat/>
    <w:rsid w:val="001B3F2E"/>
    <w:pPr>
      <w:jc w:val="both"/>
    </w:pPr>
    <w:rPr>
      <w:rFonts w:ascii="Calibri" w:eastAsia="Calibri" w:hAnsi="Calibri" w:cs="Calibri"/>
      <w:lang w:eastAsia="en-US"/>
    </w:rPr>
  </w:style>
  <w:style w:type="table" w:styleId="Grilledutableau">
    <w:name w:val="Table Grid"/>
    <w:basedOn w:val="TableauNormal"/>
    <w:uiPriority w:val="39"/>
    <w:rsid w:val="00844B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60</TotalTime>
  <Pages>6</Pages>
  <Words>2180</Words>
  <Characters>11990</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14142</CharactersWithSpaces>
  <SharedDoc>false</SharedDoc>
  <HLinks>
    <vt:vector size="72" baseType="variant">
      <vt:variant>
        <vt:i4>7602259</vt:i4>
      </vt:variant>
      <vt:variant>
        <vt:i4>186</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183</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150</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147</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126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123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96</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93</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63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262194</vt:i4>
      </vt:variant>
      <vt:variant>
        <vt:i4>30</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27</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Vincent Cartron</cp:lastModifiedBy>
  <cp:revision>16</cp:revision>
  <cp:lastPrinted>1995-11-21T16:41:00Z</cp:lastPrinted>
  <dcterms:created xsi:type="dcterms:W3CDTF">2024-10-14T14:26:00Z</dcterms:created>
  <dcterms:modified xsi:type="dcterms:W3CDTF">2025-04-07T10:34:00Z</dcterms:modified>
</cp:coreProperties>
</file>