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E33511" w14:textId="77777777" w:rsidR="00581123" w:rsidRDefault="00140778" w:rsidP="00844DAA">
      <w:pPr>
        <w:tabs>
          <w:tab w:val="left" w:pos="851"/>
        </w:tabs>
      </w:pPr>
      <w:r w:rsidRPr="00852996">
        <w:rPr>
          <w:noProof/>
          <w:lang w:eastAsia="fr-FR"/>
        </w:rPr>
        <w:drawing>
          <wp:inline distT="0" distB="0" distL="0" distR="0" wp14:anchorId="3BFA3D3E" wp14:editId="0A0C39F6">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5677B806" w14:textId="77777777" w:rsidR="00140778" w:rsidRDefault="00140778" w:rsidP="00844DAA">
      <w:pPr>
        <w:tabs>
          <w:tab w:val="left" w:pos="851"/>
        </w:tabs>
      </w:pPr>
    </w:p>
    <w:p w14:paraId="4BF47836" w14:textId="59181CB3" w:rsidR="00681CEE" w:rsidRPr="00681CEE" w:rsidRDefault="00681CEE" w:rsidP="00140778">
      <w:pPr>
        <w:tabs>
          <w:tab w:val="left" w:pos="851"/>
        </w:tabs>
        <w:jc w:val="right"/>
        <w:rPr>
          <w:rFonts w:ascii="Arial" w:hAnsi="Arial" w:cs="Arial"/>
          <w:b/>
          <w:sz w:val="22"/>
          <w:szCs w:val="22"/>
        </w:rPr>
      </w:pPr>
      <w:r w:rsidRPr="00681CEE">
        <w:rPr>
          <w:rFonts w:ascii="Arial" w:hAnsi="Arial" w:cs="Arial"/>
          <w:b/>
          <w:sz w:val="22"/>
          <w:szCs w:val="22"/>
        </w:rPr>
        <w:t>Secrétariat général pour l’administration</w:t>
      </w:r>
    </w:p>
    <w:p w14:paraId="49DB98EB" w14:textId="4860FDC6" w:rsidR="00140778" w:rsidRPr="00681CEE" w:rsidRDefault="00140778" w:rsidP="00140778">
      <w:pPr>
        <w:tabs>
          <w:tab w:val="left" w:pos="851"/>
        </w:tabs>
        <w:jc w:val="right"/>
        <w:rPr>
          <w:sz w:val="22"/>
          <w:szCs w:val="22"/>
        </w:rPr>
      </w:pPr>
      <w:r w:rsidRPr="00681CEE">
        <w:rPr>
          <w:rFonts w:ascii="Arial" w:hAnsi="Arial" w:cs="Arial"/>
          <w:b/>
          <w:sz w:val="22"/>
          <w:szCs w:val="22"/>
        </w:rPr>
        <w:t>Direction des ressources humaines du ministère de la défense</w:t>
      </w:r>
    </w:p>
    <w:p w14:paraId="088647F1" w14:textId="77777777" w:rsidR="00140778" w:rsidRDefault="00140778" w:rsidP="00844DAA">
      <w:pPr>
        <w:tabs>
          <w:tab w:val="left" w:pos="851"/>
        </w:tabs>
      </w:pPr>
    </w:p>
    <w:p w14:paraId="2282907D" w14:textId="77777777" w:rsidR="00140778" w:rsidRDefault="00140778" w:rsidP="00844DAA">
      <w:pPr>
        <w:tabs>
          <w:tab w:val="left" w:pos="851"/>
        </w:tabs>
      </w:pPr>
    </w:p>
    <w:p w14:paraId="05EDDE23" w14:textId="77777777" w:rsidR="00140778" w:rsidRDefault="00140778" w:rsidP="00844DAA">
      <w:pPr>
        <w:tabs>
          <w:tab w:val="left" w:pos="851"/>
        </w:tabs>
      </w:pPr>
    </w:p>
    <w:p w14:paraId="116F8636" w14:textId="77777777" w:rsidR="00140778" w:rsidRDefault="00140778" w:rsidP="00844DAA">
      <w:pPr>
        <w:tabs>
          <w:tab w:val="left" w:pos="851"/>
        </w:tabs>
      </w:pPr>
    </w:p>
    <w:p w14:paraId="7E7C8082" w14:textId="77777777" w:rsidR="00140778" w:rsidRDefault="00140778" w:rsidP="00844DAA">
      <w:pPr>
        <w:tabs>
          <w:tab w:val="left" w:pos="851"/>
        </w:tabs>
      </w:pPr>
    </w:p>
    <w:p w14:paraId="095AF297"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01194BF9"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48ADEBA1" w14:textId="77777777" w:rsidTr="00482021">
        <w:trPr>
          <w:trHeight w:val="993"/>
        </w:trPr>
        <w:tc>
          <w:tcPr>
            <w:tcW w:w="7451" w:type="dxa"/>
          </w:tcPr>
          <w:p w14:paraId="42843D03"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662586B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53354E76" w14:textId="77777777" w:rsidR="00CF3DE7" w:rsidRDefault="00CF3DE7" w:rsidP="00844DAA">
      <w:pPr>
        <w:tabs>
          <w:tab w:val="left" w:pos="851"/>
        </w:tabs>
      </w:pPr>
    </w:p>
    <w:p w14:paraId="3F0FEFF1" w14:textId="77777777" w:rsidR="00140778" w:rsidRDefault="00140778" w:rsidP="00844DAA">
      <w:pPr>
        <w:tabs>
          <w:tab w:val="left" w:pos="851"/>
        </w:tabs>
      </w:pPr>
    </w:p>
    <w:p w14:paraId="6174B9AE" w14:textId="77777777" w:rsidR="00140778" w:rsidRDefault="00140778" w:rsidP="00844DAA">
      <w:pPr>
        <w:tabs>
          <w:tab w:val="left" w:pos="851"/>
        </w:tabs>
      </w:pPr>
    </w:p>
    <w:p w14:paraId="56042CD7" w14:textId="77777777" w:rsidR="00140778" w:rsidRDefault="00140778" w:rsidP="00844DAA">
      <w:pPr>
        <w:tabs>
          <w:tab w:val="left" w:pos="851"/>
        </w:tabs>
      </w:pPr>
    </w:p>
    <w:p w14:paraId="79390BC5" w14:textId="77777777" w:rsidR="00140778" w:rsidRDefault="00140778" w:rsidP="00844DAA">
      <w:pPr>
        <w:tabs>
          <w:tab w:val="left" w:pos="851"/>
        </w:tabs>
      </w:pPr>
    </w:p>
    <w:p w14:paraId="1C857257" w14:textId="77777777" w:rsidR="00140778" w:rsidRDefault="00140778" w:rsidP="00844DAA">
      <w:pPr>
        <w:tabs>
          <w:tab w:val="left" w:pos="851"/>
        </w:tabs>
      </w:pPr>
    </w:p>
    <w:p w14:paraId="46802B21" w14:textId="77777777" w:rsidR="00CF3DE7" w:rsidRDefault="00CF3DE7" w:rsidP="00844DAA">
      <w:pPr>
        <w:tabs>
          <w:tab w:val="left" w:pos="851"/>
        </w:tabs>
      </w:pPr>
    </w:p>
    <w:p w14:paraId="3E035B51" w14:textId="77777777" w:rsidR="00140778" w:rsidRDefault="00140778" w:rsidP="00844DAA">
      <w:pPr>
        <w:tabs>
          <w:tab w:val="left" w:pos="851"/>
        </w:tabs>
      </w:pPr>
    </w:p>
    <w:p w14:paraId="21D31376" w14:textId="77777777" w:rsidR="00140778" w:rsidRDefault="00140778" w:rsidP="00844DAA">
      <w:pPr>
        <w:tabs>
          <w:tab w:val="left" w:pos="851"/>
        </w:tabs>
      </w:pPr>
    </w:p>
    <w:p w14:paraId="399E51F6"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062C85D8" w14:textId="77777777" w:rsidTr="00482021">
        <w:trPr>
          <w:trHeight w:val="80"/>
        </w:trPr>
        <w:tc>
          <w:tcPr>
            <w:tcW w:w="323" w:type="dxa"/>
            <w:tcBorders>
              <w:left w:val="single" w:sz="4" w:space="0" w:color="auto"/>
              <w:bottom w:val="single" w:sz="4" w:space="0" w:color="auto"/>
              <w:right w:val="single" w:sz="4" w:space="0" w:color="auto"/>
            </w:tcBorders>
            <w:vAlign w:val="center"/>
          </w:tcPr>
          <w:p w14:paraId="09BB17C6"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98BAC64"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2E6171A3"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B5156F9" w14:textId="1B15FA44"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A8289B7"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6CEA03A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89BE7A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012C96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BC58F85"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551FBB0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D55FF7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736338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56282F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F47839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5911339"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699B4ED7" w14:textId="77777777" w:rsidR="00140778" w:rsidRPr="00140778" w:rsidRDefault="00140778" w:rsidP="00140778">
            <w:pPr>
              <w:keepLines/>
              <w:suppressAutoHyphens w:val="0"/>
              <w:jc w:val="center"/>
              <w:rPr>
                <w:rFonts w:ascii="Arial" w:hAnsi="Arial" w:cs="Arial"/>
                <w:b/>
                <w:sz w:val="22"/>
                <w:szCs w:val="22"/>
                <w:lang w:eastAsia="fr-FR"/>
              </w:rPr>
            </w:pPr>
          </w:p>
        </w:tc>
      </w:tr>
    </w:tbl>
    <w:p w14:paraId="75176CFB" w14:textId="77777777" w:rsidR="00140778" w:rsidRPr="00140778" w:rsidRDefault="00140778" w:rsidP="00140778">
      <w:pPr>
        <w:keepLines/>
        <w:suppressAutoHyphens w:val="0"/>
        <w:spacing w:before="60" w:after="120"/>
        <w:ind w:left="2835"/>
        <w:jc w:val="both"/>
        <w:rPr>
          <w:rFonts w:ascii="Arial" w:hAnsi="Arial" w:cs="Arial"/>
          <w:lang w:eastAsia="fr-FR"/>
        </w:rPr>
      </w:pPr>
    </w:p>
    <w:p w14:paraId="1EBCDE42"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4EA7543B"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04573580"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20AC2FB7"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08AF4C83"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4816E693" w14:textId="77777777" w:rsidR="00140778" w:rsidRDefault="00140778" w:rsidP="00844DAA">
      <w:pPr>
        <w:tabs>
          <w:tab w:val="left" w:pos="851"/>
        </w:tabs>
      </w:pPr>
    </w:p>
    <w:p w14:paraId="31987CF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3C5C8B" w14:textId="77777777">
        <w:tc>
          <w:tcPr>
            <w:tcW w:w="10277" w:type="dxa"/>
            <w:shd w:val="clear" w:color="auto" w:fill="66CCFF"/>
          </w:tcPr>
          <w:p w14:paraId="41FE778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B72CEB" w14:textId="77777777" w:rsidR="009B1CD0" w:rsidRDefault="009B1CD0" w:rsidP="006C4338">
      <w:pPr>
        <w:tabs>
          <w:tab w:val="left" w:pos="426"/>
          <w:tab w:val="left" w:pos="851"/>
        </w:tabs>
        <w:jc w:val="both"/>
      </w:pPr>
    </w:p>
    <w:p w14:paraId="064306D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546A4D48" w14:textId="77777777" w:rsidR="00140778" w:rsidRPr="00140778" w:rsidRDefault="00140778" w:rsidP="00140778">
      <w:pPr>
        <w:tabs>
          <w:tab w:val="left" w:pos="426"/>
          <w:tab w:val="left" w:pos="851"/>
        </w:tabs>
        <w:jc w:val="both"/>
        <w:rPr>
          <w:rFonts w:ascii="Arial" w:hAnsi="Arial" w:cs="Arial"/>
        </w:rPr>
      </w:pPr>
    </w:p>
    <w:p w14:paraId="505A67E8" w14:textId="3829B539" w:rsidR="009E1EA9" w:rsidRPr="00140778" w:rsidRDefault="009E1EA9" w:rsidP="009E1EA9">
      <w:pPr>
        <w:tabs>
          <w:tab w:val="left" w:pos="426"/>
          <w:tab w:val="left" w:pos="851"/>
        </w:tabs>
        <w:jc w:val="both"/>
        <w:rPr>
          <w:rFonts w:ascii="Arial" w:hAnsi="Arial" w:cs="Arial"/>
          <w:i/>
        </w:rPr>
      </w:pPr>
      <w:r w:rsidRPr="00140778">
        <w:rPr>
          <w:rFonts w:ascii="Arial" w:hAnsi="Arial" w:cs="Arial"/>
          <w:b/>
          <w:lang w:eastAsia="fr-FR"/>
        </w:rPr>
        <w:t xml:space="preserve">Réalisation de prestations individuelles de formation et d’aide à l’insertion professionnelle au profit des ayants droit de Défense mobilité (Dm) dans le domaine de </w:t>
      </w:r>
      <w:r>
        <w:rPr>
          <w:rFonts w:ascii="Arial" w:hAnsi="Arial" w:cs="Arial"/>
          <w:b/>
          <w:lang w:eastAsia="fr-FR"/>
        </w:rPr>
        <w:t>l’agriculture</w:t>
      </w:r>
      <w:r w:rsidRPr="00140778">
        <w:rPr>
          <w:rFonts w:ascii="Arial" w:hAnsi="Arial" w:cs="Arial"/>
          <w:b/>
          <w:lang w:eastAsia="fr-FR"/>
        </w:rPr>
        <w:t>, afin de rendre plus efficiente et garantir leur insertion dans l’emploi privé.</w:t>
      </w:r>
    </w:p>
    <w:p w14:paraId="4F9B71AE" w14:textId="77777777" w:rsidR="009E1EA9" w:rsidRDefault="009E1EA9" w:rsidP="00140778">
      <w:pPr>
        <w:tabs>
          <w:tab w:val="left" w:pos="426"/>
          <w:tab w:val="left" w:pos="851"/>
        </w:tabs>
        <w:jc w:val="both"/>
        <w:rPr>
          <w:rFonts w:ascii="Arial" w:hAnsi="Arial" w:cs="Arial"/>
          <w:b/>
          <w:lang w:eastAsia="fr-FR"/>
        </w:rPr>
      </w:pPr>
    </w:p>
    <w:p w14:paraId="55BB4F6B" w14:textId="302C24A8"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AF629B">
        <w:rPr>
          <w:rFonts w:ascii="Arial" w:hAnsi="Arial" w:cs="Arial"/>
        </w:rPr>
        <w:t> </w:t>
      </w:r>
      <w:r w:rsidRPr="00140778">
        <w:rPr>
          <w:rFonts w:ascii="Arial" w:hAnsi="Arial" w:cs="Arial"/>
          <w:b/>
          <w:bCs/>
        </w:rPr>
        <w:t>DEFMOB</w:t>
      </w:r>
      <w:r w:rsidR="009E1EA9">
        <w:rPr>
          <w:rFonts w:ascii="Arial" w:hAnsi="Arial" w:cs="Arial"/>
          <w:b/>
          <w:bCs/>
        </w:rPr>
        <w:t>03</w:t>
      </w:r>
      <w:r w:rsidRPr="00140778">
        <w:rPr>
          <w:rFonts w:ascii="Arial" w:hAnsi="Arial" w:cs="Arial"/>
          <w:b/>
          <w:bCs/>
        </w:rPr>
        <w:t>-2025</w:t>
      </w:r>
    </w:p>
    <w:p w14:paraId="0DE2A0F4" w14:textId="77777777" w:rsidR="00140778" w:rsidRPr="00140778" w:rsidRDefault="00140778" w:rsidP="00140778">
      <w:pPr>
        <w:tabs>
          <w:tab w:val="left" w:pos="426"/>
          <w:tab w:val="left" w:pos="851"/>
        </w:tabs>
        <w:jc w:val="both"/>
        <w:rPr>
          <w:rFonts w:ascii="Arial" w:hAnsi="Arial" w:cs="Arial"/>
        </w:rPr>
      </w:pPr>
    </w:p>
    <w:p w14:paraId="4A456564" w14:textId="77777777" w:rsidR="00140778" w:rsidRPr="00140778" w:rsidRDefault="00140778" w:rsidP="00140778">
      <w:pPr>
        <w:tabs>
          <w:tab w:val="left" w:pos="426"/>
          <w:tab w:val="left" w:pos="851"/>
        </w:tabs>
        <w:jc w:val="both"/>
        <w:rPr>
          <w:rFonts w:ascii="Arial" w:hAnsi="Arial" w:cs="Arial"/>
        </w:rPr>
      </w:pPr>
    </w:p>
    <w:p w14:paraId="634F825F" w14:textId="2820357A"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1 : </w:t>
      </w:r>
      <w:bookmarkStart w:id="0" w:name="_GoBack"/>
      <w:r w:rsidR="009E1EA9">
        <w:rPr>
          <w:rFonts w:ascii="Arial" w:hAnsi="Arial" w:cs="Arial"/>
          <w:b/>
          <w:lang w:eastAsia="ar-SA"/>
        </w:rPr>
        <w:t>métier de responsable d’une entreprise agricole</w:t>
      </w:r>
      <w:bookmarkEnd w:id="0"/>
    </w:p>
    <w:p w14:paraId="7C495691" w14:textId="77777777" w:rsidR="00804EFB" w:rsidRDefault="00804EFB" w:rsidP="00804EFB">
      <w:pPr>
        <w:pStyle w:val="fcasegauche"/>
        <w:tabs>
          <w:tab w:val="left" w:pos="851"/>
        </w:tabs>
        <w:spacing w:after="0"/>
        <w:ind w:left="0" w:firstLine="0"/>
        <w:rPr>
          <w:rFonts w:ascii="Arial" w:hAnsi="Arial" w:cs="Arial"/>
        </w:rPr>
      </w:pPr>
    </w:p>
    <w:p w14:paraId="248AF3A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50FE10" w14:textId="77777777">
        <w:tc>
          <w:tcPr>
            <w:tcW w:w="10277" w:type="dxa"/>
            <w:shd w:val="clear" w:color="auto" w:fill="66CCFF"/>
          </w:tcPr>
          <w:p w14:paraId="01B16A8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2F5BB1" w14:textId="77777777" w:rsidR="009B1CD0" w:rsidRDefault="009B1CD0" w:rsidP="006C4338">
      <w:pPr>
        <w:tabs>
          <w:tab w:val="left" w:pos="851"/>
        </w:tabs>
      </w:pPr>
    </w:p>
    <w:p w14:paraId="37DD88C4"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8D49D85" w14:textId="77777777" w:rsidR="00140778" w:rsidRPr="00140778" w:rsidRDefault="00140778" w:rsidP="00140778">
      <w:pPr>
        <w:tabs>
          <w:tab w:val="left" w:pos="851"/>
        </w:tabs>
        <w:rPr>
          <w:rFonts w:ascii="Arial" w:hAnsi="Arial" w:cs="Arial"/>
        </w:rPr>
      </w:pPr>
    </w:p>
    <w:p w14:paraId="1FABDAC0" w14:textId="721CF3F1"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521F7F">
        <w:rPr>
          <w:rFonts w:ascii="Arial" w:hAnsi="Arial" w:cs="Arial"/>
        </w:rPr>
        <w:t xml:space="preserve">à l’article </w:t>
      </w:r>
      <w:r w:rsidR="00AF629B">
        <w:rPr>
          <w:rFonts w:ascii="Arial" w:hAnsi="Arial" w:cs="Arial"/>
        </w:rPr>
        <w:t>3</w:t>
      </w:r>
      <w:r w:rsidRPr="00521F7F">
        <w:rPr>
          <w:rFonts w:ascii="Arial" w:hAnsi="Arial" w:cs="Arial"/>
        </w:rPr>
        <w:t xml:space="preserve"> du Cahier</w:t>
      </w:r>
      <w:r w:rsidRPr="00140778">
        <w:rPr>
          <w:rFonts w:ascii="Arial" w:hAnsi="Arial" w:cs="Arial"/>
        </w:rPr>
        <w:t xml:space="preserve"> des clauses administratives particulières (CCAP) n° DEFMOB</w:t>
      </w:r>
      <w:r w:rsidR="009E1EA9">
        <w:rPr>
          <w:rFonts w:ascii="Arial" w:hAnsi="Arial" w:cs="Arial"/>
        </w:rPr>
        <w:t>03</w:t>
      </w:r>
      <w:r w:rsidRPr="00140778">
        <w:rPr>
          <w:rFonts w:ascii="Arial" w:hAnsi="Arial" w:cs="Arial"/>
        </w:rPr>
        <w:t>-2025,</w:t>
      </w:r>
    </w:p>
    <w:p w14:paraId="1EF3ACA7" w14:textId="77777777" w:rsidR="00140778" w:rsidRPr="00140778" w:rsidRDefault="00140778" w:rsidP="00140778">
      <w:pPr>
        <w:tabs>
          <w:tab w:val="left" w:pos="851"/>
        </w:tabs>
        <w:jc w:val="both"/>
        <w:rPr>
          <w:rFonts w:ascii="Arial" w:hAnsi="Arial" w:cs="Arial"/>
        </w:rPr>
      </w:pPr>
    </w:p>
    <w:p w14:paraId="05333F4A" w14:textId="77777777" w:rsidR="00140778" w:rsidRPr="00140778" w:rsidRDefault="00140778" w:rsidP="00140778">
      <w:pPr>
        <w:tabs>
          <w:tab w:val="left" w:pos="851"/>
        </w:tabs>
        <w:jc w:val="both"/>
        <w:rPr>
          <w:rFonts w:ascii="Arial" w:hAnsi="Arial" w:cs="Arial"/>
        </w:rPr>
      </w:pPr>
      <w:proofErr w:type="gramStart"/>
      <w:r w:rsidRPr="00140778">
        <w:rPr>
          <w:rFonts w:ascii="Arial" w:hAnsi="Arial" w:cs="Arial"/>
        </w:rPr>
        <w:t>et</w:t>
      </w:r>
      <w:proofErr w:type="gramEnd"/>
      <w:r w:rsidRPr="00140778">
        <w:rPr>
          <w:rFonts w:ascii="Arial" w:hAnsi="Arial" w:cs="Arial"/>
        </w:rPr>
        <w:t xml:space="preserve"> conformément à leurs clauses,</w:t>
      </w:r>
    </w:p>
    <w:p w14:paraId="1A0FAB57" w14:textId="77777777" w:rsidR="00140778" w:rsidRPr="00140778" w:rsidRDefault="00140778" w:rsidP="00140778">
      <w:pPr>
        <w:tabs>
          <w:tab w:val="left" w:pos="851"/>
        </w:tabs>
        <w:jc w:val="both"/>
        <w:rPr>
          <w:rFonts w:ascii="Arial" w:hAnsi="Arial" w:cs="Arial"/>
        </w:rPr>
      </w:pPr>
    </w:p>
    <w:p w14:paraId="662CD795"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w:t>
      </w:r>
      <w:proofErr w:type="gramEnd"/>
      <w:r w:rsidRPr="00140778">
        <w:rPr>
          <w:rFonts w:ascii="Arial" w:hAnsi="Arial" w:cs="Arial"/>
        </w:rPr>
        <w:t xml:space="preserve"> signataire</w:t>
      </w:r>
    </w:p>
    <w:p w14:paraId="61576B0F" w14:textId="77777777" w:rsidR="00140778" w:rsidRPr="00140778" w:rsidRDefault="00140778" w:rsidP="00140778">
      <w:pPr>
        <w:tabs>
          <w:tab w:val="left" w:pos="851"/>
        </w:tabs>
        <w:jc w:val="both"/>
        <w:rPr>
          <w:rFonts w:ascii="Arial" w:hAnsi="Arial" w:cs="Arial"/>
        </w:rPr>
      </w:pPr>
    </w:p>
    <w:p w14:paraId="71B308EB"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s’engage</w:t>
      </w:r>
      <w:proofErr w:type="gramEnd"/>
      <w:r w:rsidRPr="00140778">
        <w:rPr>
          <w:rFonts w:ascii="Arial" w:hAnsi="Arial" w:cs="Arial"/>
        </w:rPr>
        <w:t>, sur la base de son offre et pour son propre compte ;</w:t>
      </w:r>
    </w:p>
    <w:p w14:paraId="7C6A23D7"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EEDF4B5" w14:textId="77777777" w:rsidR="00140778" w:rsidRPr="00140778" w:rsidRDefault="00140778" w:rsidP="00140778">
      <w:pPr>
        <w:tabs>
          <w:tab w:val="left" w:pos="851"/>
        </w:tabs>
        <w:spacing w:before="120"/>
        <w:ind w:left="1701"/>
        <w:jc w:val="both"/>
        <w:rPr>
          <w:rFonts w:ascii="Arial" w:hAnsi="Arial" w:cs="Arial"/>
          <w:i/>
          <w:sz w:val="18"/>
          <w:szCs w:val="18"/>
        </w:rPr>
      </w:pPr>
    </w:p>
    <w:p w14:paraId="59D17222" w14:textId="77777777" w:rsidR="00140778" w:rsidRPr="00140778" w:rsidRDefault="00140778" w:rsidP="00140778">
      <w:pPr>
        <w:tabs>
          <w:tab w:val="left" w:pos="851"/>
        </w:tabs>
        <w:spacing w:before="120"/>
        <w:ind w:left="1701"/>
        <w:jc w:val="both"/>
        <w:rPr>
          <w:rFonts w:ascii="Arial" w:hAnsi="Arial" w:cs="Arial"/>
          <w:i/>
          <w:sz w:val="18"/>
          <w:szCs w:val="18"/>
        </w:rPr>
      </w:pPr>
    </w:p>
    <w:p w14:paraId="53146CE6" w14:textId="77777777" w:rsidR="00140778" w:rsidRPr="00140778" w:rsidRDefault="00140778" w:rsidP="00140778">
      <w:pPr>
        <w:tabs>
          <w:tab w:val="left" w:pos="851"/>
        </w:tabs>
        <w:spacing w:before="120"/>
        <w:ind w:left="1701"/>
        <w:jc w:val="both"/>
        <w:rPr>
          <w:rFonts w:ascii="Arial" w:hAnsi="Arial" w:cs="Arial"/>
          <w:i/>
          <w:sz w:val="18"/>
          <w:szCs w:val="18"/>
        </w:rPr>
      </w:pPr>
    </w:p>
    <w:p w14:paraId="51A298A2" w14:textId="77777777" w:rsidR="00140778" w:rsidRPr="00140778" w:rsidRDefault="00140778" w:rsidP="00140778">
      <w:pPr>
        <w:tabs>
          <w:tab w:val="left" w:pos="851"/>
        </w:tabs>
        <w:spacing w:before="120"/>
        <w:ind w:left="1701"/>
        <w:jc w:val="both"/>
        <w:rPr>
          <w:rFonts w:ascii="Arial" w:hAnsi="Arial" w:cs="Arial"/>
          <w:i/>
          <w:sz w:val="18"/>
          <w:szCs w:val="18"/>
        </w:rPr>
      </w:pPr>
    </w:p>
    <w:p w14:paraId="65C659F6"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1B989032" w14:textId="77777777" w:rsidTr="00140778">
        <w:tc>
          <w:tcPr>
            <w:tcW w:w="10343" w:type="dxa"/>
          </w:tcPr>
          <w:p w14:paraId="05762DC7"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1C6E4F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64B9281"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C403B7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7367E4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1097443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6216E7E" w14:textId="77777777" w:rsidR="00140778" w:rsidRPr="00140778" w:rsidRDefault="00140778" w:rsidP="00140778">
            <w:pPr>
              <w:jc w:val="both"/>
              <w:rPr>
                <w:rFonts w:ascii="Arial" w:hAnsi="Arial" w:cs="Arial"/>
                <w:iCs/>
                <w:sz w:val="18"/>
                <w:szCs w:val="18"/>
              </w:rPr>
            </w:pPr>
          </w:p>
        </w:tc>
      </w:tr>
    </w:tbl>
    <w:p w14:paraId="46E09F63" w14:textId="77777777" w:rsidR="00140778" w:rsidRPr="00140778" w:rsidRDefault="00140778" w:rsidP="00140778">
      <w:pPr>
        <w:tabs>
          <w:tab w:val="left" w:pos="851"/>
        </w:tabs>
        <w:jc w:val="both"/>
        <w:rPr>
          <w:rFonts w:ascii="Arial" w:hAnsi="Arial" w:cs="Arial"/>
        </w:rPr>
      </w:pPr>
    </w:p>
    <w:p w14:paraId="324F6EE9"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engage</w:t>
      </w:r>
      <w:proofErr w:type="gramEnd"/>
      <w:r w:rsidRPr="00140778">
        <w:rPr>
          <w:rFonts w:ascii="Arial" w:hAnsi="Arial" w:cs="Arial"/>
        </w:rPr>
        <w:t xml:space="preserve"> la société ……………………… sur la base de son offre ;</w:t>
      </w:r>
    </w:p>
    <w:p w14:paraId="2C5EA13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C444D"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5C183CF" w14:textId="77777777" w:rsidTr="00482021">
        <w:tc>
          <w:tcPr>
            <w:tcW w:w="10345" w:type="dxa"/>
          </w:tcPr>
          <w:p w14:paraId="7FB51F13"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62762BB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A76EEA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6FAE763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12F97432"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06EB6AC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06BE1C9" w14:textId="77777777" w:rsidR="00140778" w:rsidRPr="00140778" w:rsidRDefault="00140778" w:rsidP="00140778">
            <w:pPr>
              <w:jc w:val="both"/>
              <w:rPr>
                <w:rFonts w:ascii="Arial" w:hAnsi="Arial" w:cs="Arial"/>
                <w:iCs/>
                <w:sz w:val="18"/>
                <w:szCs w:val="18"/>
              </w:rPr>
            </w:pPr>
          </w:p>
        </w:tc>
      </w:tr>
    </w:tbl>
    <w:p w14:paraId="3BEA60FC" w14:textId="77777777" w:rsidR="00140778" w:rsidRPr="00140778" w:rsidRDefault="00140778" w:rsidP="00140778">
      <w:pPr>
        <w:tabs>
          <w:tab w:val="left" w:pos="851"/>
        </w:tabs>
        <w:jc w:val="both"/>
        <w:rPr>
          <w:rFonts w:ascii="Arial" w:hAnsi="Arial" w:cs="Arial"/>
        </w:rPr>
      </w:pPr>
    </w:p>
    <w:p w14:paraId="299773A6"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l’ensemble</w:t>
      </w:r>
      <w:proofErr w:type="gramEnd"/>
      <w:r w:rsidRPr="00140778">
        <w:rPr>
          <w:rFonts w:ascii="Arial" w:hAnsi="Arial" w:cs="Arial"/>
        </w:rPr>
        <w:t xml:space="preserve"> des membres du groupement s’engagent, sur la base de l’offre du groupement ;</w:t>
      </w:r>
    </w:p>
    <w:p w14:paraId="323C6173"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517350D1"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2F70BA4E" w14:textId="77777777" w:rsidTr="00482021">
        <w:tc>
          <w:tcPr>
            <w:tcW w:w="10345" w:type="dxa"/>
          </w:tcPr>
          <w:p w14:paraId="4FF04C2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50A7238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70BC3D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96422D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199338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D5A75F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26C804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07825E85"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3FDC055F" w14:textId="77777777" w:rsidTr="00482021">
        <w:tc>
          <w:tcPr>
            <w:tcW w:w="10345" w:type="dxa"/>
          </w:tcPr>
          <w:p w14:paraId="12A81FB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56D4D5F1"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E20561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992AA0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A90F4C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60B5F6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585FA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3259F36A" w14:textId="77777777" w:rsidR="00140778" w:rsidRPr="00140778" w:rsidRDefault="00140778" w:rsidP="00140778">
            <w:pPr>
              <w:suppressAutoHyphens w:val="0"/>
              <w:jc w:val="both"/>
              <w:rPr>
                <w:rFonts w:ascii="Arial" w:hAnsi="Arial" w:cs="Arial"/>
                <w:iCs/>
                <w:sz w:val="18"/>
                <w:szCs w:val="18"/>
                <w:lang w:eastAsia="fr-FR"/>
              </w:rPr>
            </w:pPr>
          </w:p>
        </w:tc>
      </w:tr>
    </w:tbl>
    <w:p w14:paraId="76C6DB82" w14:textId="77777777" w:rsidR="00140778" w:rsidRPr="00140778" w:rsidRDefault="00140778" w:rsidP="00140778">
      <w:pPr>
        <w:tabs>
          <w:tab w:val="left" w:pos="426"/>
          <w:tab w:val="left" w:pos="851"/>
        </w:tabs>
        <w:jc w:val="both"/>
        <w:rPr>
          <w:rFonts w:ascii="Arial" w:hAnsi="Arial" w:cs="Arial"/>
        </w:rPr>
      </w:pPr>
    </w:p>
    <w:p w14:paraId="45E00DCD" w14:textId="0B9F2096" w:rsidR="00140778" w:rsidRPr="00FF5BE7" w:rsidRDefault="00140778" w:rsidP="00FF5BE7">
      <w:pPr>
        <w:tabs>
          <w:tab w:val="left" w:pos="426"/>
          <w:tab w:val="left" w:pos="851"/>
        </w:tabs>
        <w:jc w:val="both"/>
        <w:rPr>
          <w:rFonts w:ascii="Arial" w:hAnsi="Arial" w:cs="Arial"/>
        </w:rPr>
      </w:pPr>
      <w:proofErr w:type="gramStart"/>
      <w:r w:rsidRPr="00FF5BE7">
        <w:rPr>
          <w:rFonts w:ascii="Arial" w:hAnsi="Arial" w:cs="Arial"/>
        </w:rPr>
        <w:t>à</w:t>
      </w:r>
      <w:proofErr w:type="gramEnd"/>
      <w:r w:rsidRPr="00FF5BE7">
        <w:rPr>
          <w:rFonts w:ascii="Arial" w:hAnsi="Arial" w:cs="Arial"/>
        </w:rPr>
        <w:t xml:space="preserve"> exécuter les prestations demandées aux prix indiqués dans l’annexe financière jointe au présent </w:t>
      </w:r>
      <w:r w:rsidR="00FF5BE7">
        <w:rPr>
          <w:rFonts w:ascii="Arial" w:hAnsi="Arial" w:cs="Arial"/>
        </w:rPr>
        <w:t>document.</w:t>
      </w:r>
    </w:p>
    <w:p w14:paraId="2543E713" w14:textId="77777777" w:rsidR="00793F84" w:rsidRDefault="00793F84" w:rsidP="00AB6505">
      <w:pPr>
        <w:keepLines/>
        <w:suppressAutoHyphens w:val="0"/>
        <w:spacing w:before="40" w:after="60"/>
        <w:jc w:val="both"/>
        <w:rPr>
          <w:rFonts w:ascii="Arial" w:hAnsi="Arial" w:cs="Arial"/>
          <w:lang w:eastAsia="fr-FR"/>
        </w:rPr>
      </w:pPr>
    </w:p>
    <w:p w14:paraId="09146B43" w14:textId="77777777" w:rsidR="009642F8" w:rsidRPr="00853C95" w:rsidRDefault="009642F8" w:rsidP="009642F8">
      <w:pPr>
        <w:tabs>
          <w:tab w:val="left" w:pos="426"/>
          <w:tab w:val="left" w:pos="851"/>
        </w:tabs>
        <w:jc w:val="both"/>
        <w:rPr>
          <w:rFonts w:ascii="Arial" w:hAnsi="Arial" w:cs="Arial"/>
        </w:rPr>
      </w:pPr>
    </w:p>
    <w:p w14:paraId="6F6390AD" w14:textId="3526FC6A" w:rsidR="009642F8" w:rsidRPr="009442D8" w:rsidRDefault="009642F8" w:rsidP="009642F8">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3 200 000,00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59B2248C" w14:textId="77777777" w:rsidR="009642F8" w:rsidRDefault="009642F8" w:rsidP="009642F8">
      <w:pPr>
        <w:keepLines/>
        <w:suppressAutoHyphens w:val="0"/>
        <w:jc w:val="both"/>
        <w:rPr>
          <w:rFonts w:ascii="Arial" w:hAnsi="Arial" w:cs="Arial"/>
          <w:lang w:eastAsia="fr-FR"/>
        </w:rPr>
      </w:pPr>
    </w:p>
    <w:p w14:paraId="33E2FB6B" w14:textId="0EE18F11" w:rsidR="00310495" w:rsidRPr="00681CEE" w:rsidRDefault="00310495" w:rsidP="00310495">
      <w:pPr>
        <w:rPr>
          <w:rFonts w:ascii="Arial" w:hAnsi="Arial" w:cs="Arial"/>
          <w:color w:val="000000"/>
        </w:rPr>
      </w:pPr>
      <w:r w:rsidRPr="00681CEE">
        <w:rPr>
          <w:rFonts w:ascii="Arial" w:hAnsi="Arial" w:cs="Arial"/>
          <w:bCs/>
          <w:color w:val="000000"/>
        </w:rPr>
        <w:t>Le candidat est-il assujetti à la TVA</w:t>
      </w:r>
      <w:r w:rsidRPr="00681CEE">
        <w:rPr>
          <w:rFonts w:ascii="Arial" w:hAnsi="Arial" w:cs="Arial"/>
          <w:color w:val="000000"/>
        </w:rPr>
        <w:t xml:space="preserve"> (</w:t>
      </w:r>
      <w:r w:rsidRPr="00681CEE">
        <w:rPr>
          <w:rFonts w:ascii="Arial" w:hAnsi="Arial" w:cs="Arial"/>
        </w:rPr>
        <w:t>cocher la case, si non assujetti, fournir un justificatif</w:t>
      </w:r>
      <w:r w:rsidRPr="00681CEE">
        <w:rPr>
          <w:rFonts w:ascii="Arial" w:hAnsi="Arial" w:cs="Arial"/>
          <w:color w:val="000000"/>
        </w:rPr>
        <w:t>)</w:t>
      </w:r>
      <w:r w:rsidR="007D6B5E">
        <w:rPr>
          <w:rFonts w:ascii="Arial" w:hAnsi="Arial" w:cs="Arial"/>
          <w:color w:val="000000"/>
        </w:rPr>
        <w:t> ?</w:t>
      </w:r>
    </w:p>
    <w:p w14:paraId="25D3FC6F" w14:textId="77777777" w:rsidR="00310495" w:rsidRPr="00681CEE" w:rsidRDefault="00310495" w:rsidP="00310495">
      <w:pPr>
        <w:ind w:left="4248" w:hanging="4248"/>
        <w:rPr>
          <w:rFonts w:ascii="Arial" w:hAnsi="Arial" w:cs="Arial"/>
          <w:bCs/>
          <w:color w:val="000000"/>
        </w:rPr>
      </w:pPr>
    </w:p>
    <w:p w14:paraId="5087E984" w14:textId="3B115581" w:rsidR="00310495" w:rsidRPr="00681CEE" w:rsidRDefault="007D6B5E" w:rsidP="00310495">
      <w:pPr>
        <w:ind w:left="4248" w:hanging="4248"/>
        <w:rPr>
          <w:rFonts w:ascii="Arial" w:hAnsi="Arial" w:cs="Arial"/>
        </w:rPr>
      </w:pPr>
      <w:proofErr w:type="gramStart"/>
      <w:r>
        <w:rPr>
          <w:rFonts w:ascii="Arial" w:hAnsi="Arial" w:cs="Arial"/>
          <w:bCs/>
          <w:color w:val="000000"/>
        </w:rPr>
        <w:t>O</w:t>
      </w:r>
      <w:r w:rsidR="00310495" w:rsidRPr="00681CEE">
        <w:rPr>
          <w:rFonts w:ascii="Arial" w:hAnsi="Arial" w:cs="Arial"/>
          <w:bCs/>
          <w:color w:val="000000"/>
        </w:rPr>
        <w:t xml:space="preserve">ui </w:t>
      </w:r>
      <w:r w:rsidR="00310495" w:rsidRPr="00681CEE">
        <w:rPr>
          <w:rFonts w:ascii="Arial" w:hAnsi="Arial" w:cs="Arial"/>
          <w:color w:val="000000"/>
        </w:rPr>
        <w:t xml:space="preserve"> </w:t>
      </w:r>
      <w:r w:rsidR="00310495" w:rsidRPr="00681CEE">
        <w:rPr>
          <w:color w:val="000000"/>
        </w:rPr>
        <w:t></w:t>
      </w:r>
      <w:proofErr w:type="gramEnd"/>
      <w:r w:rsidR="00310495" w:rsidRPr="00681CEE">
        <w:rPr>
          <w:rFonts w:ascii="Arial" w:hAnsi="Arial" w:cs="Arial"/>
          <w:color w:val="000000"/>
        </w:rPr>
        <w:t xml:space="preserve"> </w:t>
      </w:r>
      <w:r>
        <w:rPr>
          <w:rFonts w:ascii="Arial" w:hAnsi="Arial" w:cs="Arial"/>
          <w:bCs/>
          <w:color w:val="000000"/>
        </w:rPr>
        <w:t>N</w:t>
      </w:r>
      <w:r w:rsidR="00310495" w:rsidRPr="00681CEE">
        <w:rPr>
          <w:rFonts w:ascii="Arial" w:hAnsi="Arial" w:cs="Arial"/>
          <w:bCs/>
          <w:color w:val="000000"/>
        </w:rPr>
        <w:t xml:space="preserve">on  </w:t>
      </w:r>
      <w:r w:rsidR="00310495" w:rsidRPr="00681CEE">
        <w:rPr>
          <w:b/>
          <w:color w:val="000000"/>
        </w:rPr>
        <w:t></w:t>
      </w:r>
    </w:p>
    <w:p w14:paraId="091659D4" w14:textId="77777777" w:rsidR="00310495" w:rsidRPr="00681CEE" w:rsidRDefault="00310495" w:rsidP="008446C4">
      <w:pPr>
        <w:ind w:left="4248" w:hanging="4248"/>
        <w:rPr>
          <w:rFonts w:ascii="Arial" w:hAnsi="Arial" w:cs="Arial"/>
          <w:color w:val="000000"/>
        </w:rPr>
      </w:pPr>
    </w:p>
    <w:p w14:paraId="3980CA92" w14:textId="277DA72F" w:rsidR="00310495" w:rsidRPr="0002788D" w:rsidRDefault="007D6B5E" w:rsidP="00310495">
      <w:pPr>
        <w:ind w:left="4248" w:hanging="4248"/>
        <w:rPr>
          <w:rFonts w:ascii="Arial" w:hAnsi="Arial" w:cs="Arial"/>
        </w:rPr>
      </w:pPr>
      <w:r>
        <w:rPr>
          <w:rFonts w:ascii="Arial" w:hAnsi="Arial" w:cs="Arial"/>
          <w:color w:val="000000"/>
        </w:rPr>
        <w:t>T</w:t>
      </w:r>
      <w:r w:rsidR="00310495" w:rsidRPr="00681CEE">
        <w:rPr>
          <w:rFonts w:ascii="Arial" w:hAnsi="Arial" w:cs="Arial"/>
          <w:color w:val="000000"/>
        </w:rPr>
        <w:t>aux : …………%</w:t>
      </w:r>
    </w:p>
    <w:p w14:paraId="06CD6DC2" w14:textId="77777777" w:rsidR="00140778" w:rsidRPr="00140778" w:rsidRDefault="00140778" w:rsidP="00140778">
      <w:pPr>
        <w:tabs>
          <w:tab w:val="left" w:pos="426"/>
          <w:tab w:val="left" w:pos="851"/>
        </w:tabs>
        <w:jc w:val="both"/>
        <w:rPr>
          <w:rFonts w:ascii="Arial" w:hAnsi="Arial" w:cs="Arial"/>
        </w:rPr>
      </w:pPr>
    </w:p>
    <w:p w14:paraId="11F84EB2"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7DEFC45F"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724D7C2D" w14:textId="77777777" w:rsidR="00140778" w:rsidRPr="00140778" w:rsidRDefault="00140778" w:rsidP="00140778">
      <w:pPr>
        <w:tabs>
          <w:tab w:val="left" w:pos="851"/>
          <w:tab w:val="left" w:pos="6237"/>
        </w:tabs>
        <w:rPr>
          <w:rFonts w:ascii="Arial" w:hAnsi="Arial" w:cs="Arial"/>
          <w:i/>
          <w:iCs/>
          <w:sz w:val="18"/>
          <w:szCs w:val="18"/>
        </w:rPr>
      </w:pPr>
    </w:p>
    <w:p w14:paraId="21A1BA5E"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lastRenderedPageBreak/>
        <w:t>Pour l’exécution du marché public, le groupement d’opérateurs économiques est :</w:t>
      </w:r>
    </w:p>
    <w:p w14:paraId="547770E7"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05333612"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8AE1673"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699FFF4F"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41C3282"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12691E"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6F57818E"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26BD"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5264E7C4"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3573D822"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CA52B5"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4D3CD69"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BFEF4"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5BF086E5"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75B09DCC" w14:textId="77777777" w:rsidTr="00482021">
        <w:trPr>
          <w:trHeight w:val="757"/>
        </w:trPr>
        <w:tc>
          <w:tcPr>
            <w:tcW w:w="4503" w:type="dxa"/>
            <w:tcBorders>
              <w:top w:val="single" w:sz="4" w:space="0" w:color="000000"/>
              <w:left w:val="single" w:sz="4" w:space="0" w:color="000000"/>
            </w:tcBorders>
            <w:shd w:val="clear" w:color="auto" w:fill="CCFFFF"/>
          </w:tcPr>
          <w:p w14:paraId="38375B21"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AFE578"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D02F652" w14:textId="77777777" w:rsidR="00140778" w:rsidRPr="00140778" w:rsidRDefault="00140778" w:rsidP="00140778">
            <w:pPr>
              <w:tabs>
                <w:tab w:val="left" w:pos="851"/>
              </w:tabs>
              <w:snapToGrid w:val="0"/>
              <w:jc w:val="both"/>
              <w:rPr>
                <w:rFonts w:ascii="Arial" w:hAnsi="Arial" w:cs="Arial"/>
              </w:rPr>
            </w:pPr>
          </w:p>
        </w:tc>
      </w:tr>
      <w:tr w:rsidR="00140778" w:rsidRPr="00140778" w14:paraId="0404F6FB" w14:textId="77777777" w:rsidTr="00482021">
        <w:trPr>
          <w:trHeight w:val="708"/>
        </w:trPr>
        <w:tc>
          <w:tcPr>
            <w:tcW w:w="4503" w:type="dxa"/>
            <w:tcBorders>
              <w:left w:val="single" w:sz="4" w:space="0" w:color="000000"/>
            </w:tcBorders>
            <w:shd w:val="clear" w:color="auto" w:fill="auto"/>
          </w:tcPr>
          <w:p w14:paraId="13A29E9D"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AB981E"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1F7A1BF" w14:textId="77777777" w:rsidR="00140778" w:rsidRPr="00140778" w:rsidRDefault="00140778" w:rsidP="00140778">
            <w:pPr>
              <w:tabs>
                <w:tab w:val="left" w:pos="851"/>
              </w:tabs>
              <w:snapToGrid w:val="0"/>
              <w:jc w:val="both"/>
              <w:rPr>
                <w:rFonts w:ascii="Arial" w:hAnsi="Arial" w:cs="Arial"/>
              </w:rPr>
            </w:pPr>
          </w:p>
        </w:tc>
      </w:tr>
      <w:tr w:rsidR="00140778" w:rsidRPr="00140778" w14:paraId="7DFB13BC" w14:textId="77777777" w:rsidTr="00482021">
        <w:trPr>
          <w:trHeight w:val="703"/>
        </w:trPr>
        <w:tc>
          <w:tcPr>
            <w:tcW w:w="4503" w:type="dxa"/>
            <w:tcBorders>
              <w:left w:val="single" w:sz="4" w:space="0" w:color="000000"/>
              <w:bottom w:val="single" w:sz="4" w:space="0" w:color="000000"/>
            </w:tcBorders>
            <w:shd w:val="clear" w:color="auto" w:fill="CCFFFF"/>
          </w:tcPr>
          <w:p w14:paraId="4D839F73"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88D552"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6C7CC3" w14:textId="77777777" w:rsidR="00140778" w:rsidRPr="00140778" w:rsidRDefault="00140778" w:rsidP="00140778">
            <w:pPr>
              <w:tabs>
                <w:tab w:val="left" w:pos="851"/>
              </w:tabs>
              <w:snapToGrid w:val="0"/>
              <w:jc w:val="both"/>
              <w:rPr>
                <w:rFonts w:ascii="Arial" w:hAnsi="Arial" w:cs="Arial"/>
              </w:rPr>
            </w:pPr>
          </w:p>
        </w:tc>
      </w:tr>
    </w:tbl>
    <w:p w14:paraId="24311DC4" w14:textId="77777777" w:rsidR="00140778" w:rsidRPr="00140778" w:rsidRDefault="00140778" w:rsidP="00140778">
      <w:pPr>
        <w:tabs>
          <w:tab w:val="left" w:pos="851"/>
        </w:tabs>
        <w:jc w:val="both"/>
        <w:rPr>
          <w:rFonts w:ascii="Arial" w:hAnsi="Arial" w:cs="Arial"/>
          <w:bCs/>
          <w:iCs/>
        </w:rPr>
      </w:pPr>
    </w:p>
    <w:p w14:paraId="0B4FB575"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BF10766"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8B588E1" w14:textId="77777777" w:rsidR="00140778" w:rsidRPr="00140778" w:rsidRDefault="00140778" w:rsidP="00140778">
      <w:pPr>
        <w:tabs>
          <w:tab w:val="left" w:pos="426"/>
          <w:tab w:val="left" w:pos="851"/>
        </w:tabs>
        <w:rPr>
          <w:rFonts w:ascii="Arial" w:hAnsi="Arial" w:cs="Arial"/>
          <w:b/>
        </w:rPr>
      </w:pPr>
    </w:p>
    <w:p w14:paraId="2750FBC1"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68D6D0AF" w14:textId="77777777" w:rsidR="00140778" w:rsidRPr="00140778" w:rsidRDefault="00140778" w:rsidP="00140778">
      <w:pPr>
        <w:tabs>
          <w:tab w:val="left" w:pos="426"/>
          <w:tab w:val="left" w:pos="851"/>
        </w:tabs>
        <w:rPr>
          <w:rFonts w:ascii="Arial" w:hAnsi="Arial" w:cs="Arial"/>
        </w:rPr>
      </w:pPr>
    </w:p>
    <w:p w14:paraId="1410C4E9" w14:textId="77777777" w:rsidR="00140778" w:rsidRPr="00140778" w:rsidRDefault="00140778" w:rsidP="00140778">
      <w:pPr>
        <w:tabs>
          <w:tab w:val="left" w:pos="426"/>
          <w:tab w:val="left" w:pos="851"/>
        </w:tabs>
        <w:rPr>
          <w:rFonts w:ascii="Arial" w:hAnsi="Arial" w:cs="Arial"/>
        </w:rPr>
      </w:pPr>
    </w:p>
    <w:p w14:paraId="625ED15F"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6A930239" w14:textId="77777777" w:rsidR="00140778" w:rsidRPr="00140778" w:rsidRDefault="00140778" w:rsidP="00140778">
      <w:pPr>
        <w:tabs>
          <w:tab w:val="left" w:pos="426"/>
          <w:tab w:val="left" w:pos="851"/>
        </w:tabs>
        <w:rPr>
          <w:rFonts w:ascii="Arial" w:hAnsi="Arial" w:cs="Arial"/>
          <w:b/>
        </w:rPr>
      </w:pPr>
    </w:p>
    <w:p w14:paraId="24C9474F" w14:textId="77777777" w:rsidR="00140778" w:rsidRPr="00D205D5" w:rsidRDefault="00140778" w:rsidP="00140778">
      <w:pPr>
        <w:tabs>
          <w:tab w:val="left" w:pos="426"/>
          <w:tab w:val="left" w:pos="851"/>
        </w:tabs>
        <w:rPr>
          <w:rFonts w:ascii="Arial" w:hAnsi="Arial" w:cs="Arial"/>
          <w:b/>
        </w:rPr>
      </w:pPr>
      <w:r w:rsidRPr="00D205D5">
        <w:rPr>
          <w:rFonts w:ascii="Arial" w:hAnsi="Arial" w:cs="Arial"/>
          <w:b/>
          <w:sz w:val="22"/>
          <w:szCs w:val="22"/>
        </w:rPr>
        <w:t>B4 - Avance</w:t>
      </w:r>
      <w:r w:rsidRPr="00D205D5">
        <w:rPr>
          <w:rFonts w:ascii="Arial" w:hAnsi="Arial" w:cs="Arial"/>
          <w:b/>
        </w:rPr>
        <w:t> </w:t>
      </w:r>
      <w:r w:rsidRPr="00D205D5">
        <w:rPr>
          <w:rFonts w:ascii="Arial" w:hAnsi="Arial" w:cs="Arial"/>
          <w:i/>
          <w:sz w:val="18"/>
          <w:szCs w:val="18"/>
        </w:rPr>
        <w:t>(</w:t>
      </w:r>
      <w:hyperlink r:id="rId11" w:history="1">
        <w:r w:rsidRPr="00D205D5">
          <w:rPr>
            <w:rFonts w:ascii="Arial" w:hAnsi="Arial" w:cs="Arial"/>
            <w:i/>
            <w:color w:val="0000FF"/>
            <w:sz w:val="18"/>
            <w:szCs w:val="18"/>
            <w:u w:val="single"/>
          </w:rPr>
          <w:t>article R. 2191-3</w:t>
        </w:r>
      </w:hyperlink>
      <w:r w:rsidRPr="00D205D5">
        <w:rPr>
          <w:rFonts w:ascii="Arial" w:hAnsi="Arial" w:cs="Arial"/>
          <w:i/>
          <w:sz w:val="18"/>
          <w:szCs w:val="18"/>
        </w:rPr>
        <w:t xml:space="preserve"> du code de la commande publique)</w:t>
      </w:r>
      <w:r w:rsidRPr="00D205D5">
        <w:rPr>
          <w:rFonts w:ascii="Arial" w:hAnsi="Arial" w:cs="Arial"/>
          <w:i/>
          <w:sz w:val="22"/>
          <w:szCs w:val="22"/>
        </w:rPr>
        <w:t xml:space="preserve"> </w:t>
      </w:r>
      <w:r w:rsidRPr="00D205D5">
        <w:rPr>
          <w:rFonts w:ascii="Arial" w:hAnsi="Arial" w:cs="Arial"/>
          <w:b/>
          <w:sz w:val="22"/>
          <w:szCs w:val="22"/>
        </w:rPr>
        <w:t>:</w:t>
      </w:r>
    </w:p>
    <w:p w14:paraId="58C16C2D" w14:textId="77777777" w:rsidR="00140778" w:rsidRPr="00D205D5" w:rsidRDefault="00140778" w:rsidP="00140778">
      <w:pPr>
        <w:tabs>
          <w:tab w:val="left" w:pos="426"/>
          <w:tab w:val="left" w:pos="851"/>
        </w:tabs>
        <w:rPr>
          <w:rFonts w:ascii="Arial" w:hAnsi="Arial" w:cs="Arial"/>
          <w:b/>
        </w:rPr>
      </w:pPr>
    </w:p>
    <w:p w14:paraId="611A3BBA" w14:textId="68581ACC" w:rsidR="00140778" w:rsidRPr="00D205D5" w:rsidRDefault="00D205D5" w:rsidP="00140778">
      <w:pPr>
        <w:tabs>
          <w:tab w:val="left" w:pos="426"/>
          <w:tab w:val="left" w:pos="851"/>
        </w:tabs>
        <w:jc w:val="both"/>
        <w:rPr>
          <w:rFonts w:ascii="Arial" w:hAnsi="Arial" w:cs="Arial"/>
        </w:rPr>
      </w:pPr>
      <w:r w:rsidRPr="00D205D5">
        <w:rPr>
          <w:rFonts w:ascii="Arial" w:hAnsi="Arial" w:cs="Arial"/>
        </w:rPr>
        <w:t>Sans objet</w:t>
      </w:r>
    </w:p>
    <w:p w14:paraId="467239CB" w14:textId="77777777" w:rsidR="00140778" w:rsidRPr="00D205D5" w:rsidRDefault="00140778" w:rsidP="00140778">
      <w:pPr>
        <w:tabs>
          <w:tab w:val="left" w:pos="426"/>
          <w:tab w:val="left" w:pos="851"/>
        </w:tabs>
        <w:jc w:val="both"/>
        <w:rPr>
          <w:rFonts w:ascii="Arial" w:hAnsi="Arial" w:cs="Arial"/>
          <w:b/>
        </w:rPr>
      </w:pPr>
    </w:p>
    <w:p w14:paraId="271FF7D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1072C2F4" w14:textId="77777777" w:rsidR="00140778" w:rsidRPr="00140778" w:rsidRDefault="00140778" w:rsidP="00140778">
      <w:pPr>
        <w:suppressAutoHyphens w:val="0"/>
        <w:spacing w:before="40" w:after="60"/>
        <w:jc w:val="both"/>
        <w:rPr>
          <w:rFonts w:ascii="Arial" w:hAnsi="Arial" w:cs="Arial"/>
          <w:lang w:eastAsia="fr-FR"/>
        </w:rPr>
      </w:pPr>
    </w:p>
    <w:p w14:paraId="1DADBCB2" w14:textId="0DEAB305"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B949DF">
        <w:rPr>
          <w:rFonts w:ascii="Arial" w:hAnsi="Arial" w:cs="Arial"/>
          <w:lang w:eastAsia="fr-FR"/>
        </w:rPr>
        <w:t>douze (</w:t>
      </w:r>
      <w:r w:rsidRPr="00140778">
        <w:rPr>
          <w:rFonts w:ascii="Arial" w:hAnsi="Arial" w:cs="Arial"/>
          <w:lang w:eastAsia="fr-FR"/>
        </w:rPr>
        <w:t>12</w:t>
      </w:r>
      <w:r w:rsidR="00B949DF">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D2CB907" w14:textId="77777777" w:rsidR="00140778" w:rsidRPr="00140778" w:rsidRDefault="00140778" w:rsidP="00140778">
      <w:pPr>
        <w:tabs>
          <w:tab w:val="left" w:pos="851"/>
        </w:tabs>
        <w:rPr>
          <w:rFonts w:ascii="Arial" w:hAnsi="Arial" w:cs="Arial"/>
        </w:rPr>
      </w:pPr>
    </w:p>
    <w:p w14:paraId="27C31C82"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03296E56" w14:textId="77777777" w:rsidR="00140778" w:rsidRPr="00140778" w:rsidRDefault="00140778" w:rsidP="00140778">
      <w:pPr>
        <w:tabs>
          <w:tab w:val="left" w:pos="426"/>
          <w:tab w:val="left" w:pos="851"/>
        </w:tabs>
        <w:jc w:val="both"/>
        <w:rPr>
          <w:rFonts w:ascii="Arial" w:hAnsi="Arial" w:cs="Arial"/>
        </w:rPr>
      </w:pPr>
    </w:p>
    <w:p w14:paraId="677A9B2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65A0078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474ECD3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3524AAA0" w14:textId="77777777" w:rsidR="00140778" w:rsidRPr="00140778" w:rsidRDefault="00140778" w:rsidP="00140778">
      <w:pPr>
        <w:tabs>
          <w:tab w:val="left" w:pos="426"/>
          <w:tab w:val="left" w:pos="851"/>
        </w:tabs>
        <w:jc w:val="both"/>
        <w:rPr>
          <w:rFonts w:ascii="Arial" w:hAnsi="Arial" w:cs="Arial"/>
        </w:rPr>
      </w:pPr>
    </w:p>
    <w:p w14:paraId="5AB2939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0FD3FA8B" w14:textId="77777777" w:rsidR="00140778" w:rsidRPr="00140778" w:rsidRDefault="00140778" w:rsidP="00140778">
      <w:pPr>
        <w:tabs>
          <w:tab w:val="left" w:pos="426"/>
          <w:tab w:val="left" w:pos="851"/>
        </w:tabs>
        <w:rPr>
          <w:rFonts w:ascii="Arial" w:hAnsi="Arial" w:cs="Arial"/>
          <w:b/>
        </w:rPr>
      </w:pPr>
    </w:p>
    <w:p w14:paraId="523F6A4E" w14:textId="03BC5938"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w:t>
      </w:r>
      <w:r w:rsidR="00793F84">
        <w:rPr>
          <w:rFonts w:ascii="Arial" w:hAnsi="Arial" w:cs="Arial"/>
          <w:lang w:eastAsia="fr-FR"/>
        </w:rPr>
        <w:t>lable pendant trois cent soixante (36</w:t>
      </w:r>
      <w:r w:rsidRPr="00140778">
        <w:rPr>
          <w:rFonts w:ascii="Arial" w:hAnsi="Arial" w:cs="Arial"/>
          <w:lang w:eastAsia="fr-FR"/>
        </w:rPr>
        <w:t>0) jours à compter de la date limite de réception des offres. Pendant toute cette durée, le candidat est tenu de maintenir son offre.</w:t>
      </w:r>
    </w:p>
    <w:p w14:paraId="65DE1AEF" w14:textId="77777777" w:rsidR="00140778" w:rsidRDefault="00140778" w:rsidP="00140778">
      <w:pPr>
        <w:tabs>
          <w:tab w:val="left" w:pos="426"/>
          <w:tab w:val="left" w:pos="851"/>
        </w:tabs>
        <w:jc w:val="both"/>
        <w:rPr>
          <w:rFonts w:ascii="Arial" w:hAnsi="Arial" w:cs="Arial"/>
        </w:rPr>
      </w:pPr>
    </w:p>
    <w:p w14:paraId="5924B362" w14:textId="77777777" w:rsidR="00681CEE" w:rsidRPr="00681CEE" w:rsidRDefault="00681CEE"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47183AF9" w14:textId="77777777" w:rsidTr="00482021">
        <w:trPr>
          <w:trHeight w:val="423"/>
        </w:trPr>
        <w:tc>
          <w:tcPr>
            <w:tcW w:w="10464" w:type="dxa"/>
            <w:shd w:val="clear" w:color="auto" w:fill="66CCFF"/>
          </w:tcPr>
          <w:p w14:paraId="497921F3"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t>C – Signature de l’accord-cadre par le titulaire individuel ou, en cas de groupement, le mandataire dûment habilité ou chaque membre du groupement</w:t>
            </w:r>
          </w:p>
        </w:tc>
      </w:tr>
    </w:tbl>
    <w:p w14:paraId="079B382E" w14:textId="77777777" w:rsidR="00140778" w:rsidRPr="00140778" w:rsidRDefault="00140778" w:rsidP="00140778">
      <w:pPr>
        <w:tabs>
          <w:tab w:val="left" w:pos="426"/>
          <w:tab w:val="left" w:pos="851"/>
        </w:tabs>
        <w:jc w:val="both"/>
        <w:rPr>
          <w:rFonts w:ascii="Arial" w:hAnsi="Arial" w:cs="Arial"/>
        </w:rPr>
      </w:pPr>
    </w:p>
    <w:p w14:paraId="68C6E864"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31CE408F"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12E96CDF"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08F8DE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E44D774"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0A378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0632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2F298617"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2002716B"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8C5D783"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E9748F" w14:textId="77777777" w:rsidR="00140778" w:rsidRPr="00140778" w:rsidRDefault="00140778" w:rsidP="00140778">
            <w:pPr>
              <w:tabs>
                <w:tab w:val="left" w:pos="851"/>
              </w:tabs>
              <w:snapToGrid w:val="0"/>
              <w:jc w:val="both"/>
              <w:rPr>
                <w:rFonts w:ascii="Arial" w:hAnsi="Arial" w:cs="Arial"/>
                <w:b/>
                <w:bCs/>
              </w:rPr>
            </w:pPr>
          </w:p>
        </w:tc>
      </w:tr>
    </w:tbl>
    <w:p w14:paraId="6709E8CF"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02353FD8" w14:textId="77777777" w:rsidR="00140778" w:rsidRPr="00140778" w:rsidRDefault="00140778" w:rsidP="00140778">
      <w:pPr>
        <w:tabs>
          <w:tab w:val="left" w:pos="426"/>
          <w:tab w:val="left" w:pos="851"/>
        </w:tabs>
        <w:jc w:val="both"/>
        <w:rPr>
          <w:rFonts w:ascii="Arial" w:hAnsi="Arial" w:cs="Arial"/>
          <w:b/>
        </w:rPr>
      </w:pPr>
    </w:p>
    <w:p w14:paraId="4FDEF17F"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36E37F8A" w14:textId="77777777" w:rsidR="00140778" w:rsidRPr="00140778" w:rsidRDefault="00140778" w:rsidP="00140778">
      <w:pPr>
        <w:tabs>
          <w:tab w:val="left" w:pos="851"/>
        </w:tabs>
        <w:jc w:val="both"/>
        <w:rPr>
          <w:rFonts w:ascii="Arial" w:hAnsi="Arial" w:cs="Arial"/>
        </w:rPr>
      </w:pPr>
    </w:p>
    <w:p w14:paraId="50A098EA"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3C17234C"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5EB1EFBA" w14:textId="77777777" w:rsidR="00140778" w:rsidRPr="00140778" w:rsidRDefault="00140778" w:rsidP="00140778">
      <w:pPr>
        <w:tabs>
          <w:tab w:val="left" w:pos="851"/>
        </w:tabs>
        <w:rPr>
          <w:rFonts w:ascii="Arial" w:hAnsi="Arial" w:cs="Arial"/>
        </w:rPr>
      </w:pPr>
    </w:p>
    <w:p w14:paraId="6B469998" w14:textId="77777777" w:rsidR="00140778" w:rsidRPr="00140778" w:rsidRDefault="00140778" w:rsidP="00140778">
      <w:pPr>
        <w:tabs>
          <w:tab w:val="left" w:pos="851"/>
        </w:tabs>
        <w:rPr>
          <w:rFonts w:ascii="Arial" w:hAnsi="Arial" w:cs="Arial"/>
        </w:rPr>
      </w:pPr>
    </w:p>
    <w:p w14:paraId="0E7F530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45A21D39"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7747E513"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C2C1426" w14:textId="77777777" w:rsidR="00140778" w:rsidRPr="00140778" w:rsidRDefault="00140778" w:rsidP="00140778">
      <w:pPr>
        <w:tabs>
          <w:tab w:val="left" w:pos="851"/>
        </w:tabs>
        <w:rPr>
          <w:rFonts w:ascii="Arial" w:hAnsi="Arial" w:cs="Arial"/>
        </w:rPr>
      </w:pPr>
    </w:p>
    <w:p w14:paraId="620DAE39"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41E1B84B"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B67EB31" w14:textId="77777777" w:rsidR="00140778" w:rsidRPr="00140778" w:rsidRDefault="00140778" w:rsidP="00140778">
      <w:pPr>
        <w:tabs>
          <w:tab w:val="left" w:pos="426"/>
          <w:tab w:val="left" w:pos="851"/>
        </w:tabs>
        <w:rPr>
          <w:rFonts w:ascii="Arial" w:hAnsi="Arial" w:cs="Arial"/>
        </w:rPr>
      </w:pPr>
    </w:p>
    <w:p w14:paraId="2CB67764"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le présent acte d’engagement en leur nom et pour leur compte, pour les représenter vis-à-vis de l’acheteur et pour coordonner l’ensemble des prestations ;</w:t>
      </w:r>
    </w:p>
    <w:p w14:paraId="6F0F00D5"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2D9FCC7D" w14:textId="77777777" w:rsidR="00140778" w:rsidRPr="00140778" w:rsidRDefault="00140778" w:rsidP="00140778">
      <w:pPr>
        <w:tabs>
          <w:tab w:val="left" w:pos="851"/>
        </w:tabs>
        <w:jc w:val="both"/>
        <w:rPr>
          <w:rFonts w:ascii="Arial" w:hAnsi="Arial" w:cs="Arial"/>
        </w:rPr>
      </w:pPr>
    </w:p>
    <w:p w14:paraId="66749A78"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en leur nom et pour leur compte, les modifications ultérieures de l’accord-cadre ;</w:t>
      </w:r>
    </w:p>
    <w:p w14:paraId="2256DD3D"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7972395C" w14:textId="77777777" w:rsidR="00140778" w:rsidRPr="00140778" w:rsidRDefault="00140778" w:rsidP="00140778">
      <w:pPr>
        <w:tabs>
          <w:tab w:val="left" w:pos="851"/>
        </w:tabs>
        <w:jc w:val="both"/>
        <w:rPr>
          <w:rFonts w:ascii="Arial" w:hAnsi="Arial" w:cs="Arial"/>
          <w:iCs/>
        </w:rPr>
      </w:pPr>
    </w:p>
    <w:p w14:paraId="2E0F7436"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r>
      <w:proofErr w:type="gramStart"/>
      <w:r w:rsidRPr="00140778">
        <w:rPr>
          <w:rFonts w:ascii="Arial" w:hAnsi="Arial" w:cs="Arial"/>
        </w:rPr>
        <w:t>ont</w:t>
      </w:r>
      <w:proofErr w:type="gramEnd"/>
      <w:r w:rsidRPr="00140778">
        <w:rPr>
          <w:rFonts w:ascii="Arial" w:hAnsi="Arial" w:cs="Arial"/>
        </w:rPr>
        <w:t xml:space="preserve"> donné mandat au mandataire dans les conditions définies par les pouvoirs joints en annexe.</w:t>
      </w:r>
    </w:p>
    <w:p w14:paraId="21EA03C6" w14:textId="77777777" w:rsidR="00140778" w:rsidRPr="00140778" w:rsidRDefault="00140778" w:rsidP="00140778">
      <w:pPr>
        <w:tabs>
          <w:tab w:val="left" w:pos="851"/>
        </w:tabs>
        <w:jc w:val="both"/>
        <w:rPr>
          <w:rFonts w:ascii="Arial" w:hAnsi="Arial" w:cs="Arial"/>
          <w:i/>
        </w:rPr>
      </w:pPr>
    </w:p>
    <w:p w14:paraId="299F99B3"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AD8288A"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01981F09" w14:textId="77777777" w:rsidR="00140778" w:rsidRPr="00140778" w:rsidRDefault="00140778" w:rsidP="00140778">
      <w:pPr>
        <w:tabs>
          <w:tab w:val="left" w:pos="851"/>
        </w:tabs>
        <w:jc w:val="both"/>
        <w:rPr>
          <w:rFonts w:ascii="Arial" w:hAnsi="Arial" w:cs="Arial"/>
        </w:rPr>
      </w:pPr>
    </w:p>
    <w:p w14:paraId="43EB5B22"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les représenter vis-à-vis de l’acheteur et pour coordonner l’ensemble des prestations ;</w:t>
      </w:r>
    </w:p>
    <w:p w14:paraId="37141067" w14:textId="77777777" w:rsidR="00140778" w:rsidRPr="00140778" w:rsidRDefault="00140778" w:rsidP="00140778">
      <w:pPr>
        <w:tabs>
          <w:tab w:val="left" w:pos="851"/>
        </w:tabs>
        <w:ind w:left="1701" w:hanging="850"/>
        <w:jc w:val="both"/>
        <w:rPr>
          <w:rFonts w:ascii="Arial" w:hAnsi="Arial" w:cs="Arial"/>
        </w:rPr>
      </w:pPr>
    </w:p>
    <w:p w14:paraId="17C617B0"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signer, en leur nom et pour leur compte, les modifications ultérieures de l’accord-cadre ;</w:t>
      </w:r>
    </w:p>
    <w:p w14:paraId="25876D5E" w14:textId="77777777" w:rsidR="00140778" w:rsidRPr="00140778" w:rsidRDefault="00140778" w:rsidP="00140778">
      <w:pPr>
        <w:tabs>
          <w:tab w:val="left" w:pos="851"/>
        </w:tabs>
        <w:jc w:val="both"/>
        <w:rPr>
          <w:rFonts w:ascii="Arial" w:hAnsi="Arial" w:cs="Arial"/>
          <w:iCs/>
        </w:rPr>
      </w:pPr>
    </w:p>
    <w:p w14:paraId="577B6BFD"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w:t>
      </w:r>
      <w:proofErr w:type="gramStart"/>
      <w:r w:rsidRPr="00140778">
        <w:rPr>
          <w:rFonts w:ascii="Arial" w:hAnsi="Arial" w:cs="Arial"/>
        </w:rPr>
        <w:t>donnent</w:t>
      </w:r>
      <w:proofErr w:type="gramEnd"/>
      <w:r w:rsidRPr="00140778">
        <w:rPr>
          <w:rFonts w:ascii="Arial" w:hAnsi="Arial" w:cs="Arial"/>
        </w:rPr>
        <w:t xml:space="preserve"> mandat au mandataire dans les conditions définies ci-dessous :</w:t>
      </w:r>
    </w:p>
    <w:p w14:paraId="34EAB5A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2B46D0D5"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31261412"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6C6521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11475C7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B26E6E"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7D2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4F2997DF" w14:textId="77777777" w:rsidTr="00482021">
        <w:trPr>
          <w:trHeight w:hRule="exact" w:val="454"/>
        </w:trPr>
        <w:tc>
          <w:tcPr>
            <w:tcW w:w="4644" w:type="dxa"/>
            <w:tcBorders>
              <w:top w:val="single" w:sz="4" w:space="0" w:color="000000"/>
              <w:left w:val="single" w:sz="4" w:space="0" w:color="000000"/>
            </w:tcBorders>
            <w:shd w:val="clear" w:color="auto" w:fill="CCFFFF"/>
          </w:tcPr>
          <w:p w14:paraId="1CDCBF86"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AC2802"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687B4A2" w14:textId="77777777" w:rsidR="00140778" w:rsidRPr="00140778" w:rsidRDefault="00140778" w:rsidP="00140778">
            <w:pPr>
              <w:tabs>
                <w:tab w:val="left" w:pos="851"/>
              </w:tabs>
              <w:snapToGrid w:val="0"/>
              <w:jc w:val="both"/>
              <w:rPr>
                <w:rFonts w:ascii="Arial" w:hAnsi="Arial" w:cs="Arial"/>
                <w:b/>
                <w:bCs/>
              </w:rPr>
            </w:pPr>
          </w:p>
        </w:tc>
      </w:tr>
      <w:tr w:rsidR="00140778" w:rsidRPr="00140778" w14:paraId="206088DF" w14:textId="77777777" w:rsidTr="00482021">
        <w:trPr>
          <w:trHeight w:hRule="exact" w:val="454"/>
        </w:trPr>
        <w:tc>
          <w:tcPr>
            <w:tcW w:w="4644" w:type="dxa"/>
            <w:tcBorders>
              <w:left w:val="single" w:sz="4" w:space="0" w:color="000000"/>
            </w:tcBorders>
            <w:shd w:val="clear" w:color="auto" w:fill="auto"/>
          </w:tcPr>
          <w:p w14:paraId="09B42AF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E02CB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620B8DB" w14:textId="77777777" w:rsidR="00140778" w:rsidRPr="00140778" w:rsidRDefault="00140778" w:rsidP="00140778">
            <w:pPr>
              <w:tabs>
                <w:tab w:val="left" w:pos="851"/>
              </w:tabs>
              <w:snapToGrid w:val="0"/>
              <w:jc w:val="both"/>
              <w:rPr>
                <w:rFonts w:ascii="Arial" w:hAnsi="Arial" w:cs="Arial"/>
                <w:b/>
                <w:bCs/>
              </w:rPr>
            </w:pPr>
          </w:p>
        </w:tc>
      </w:tr>
      <w:tr w:rsidR="00140778" w:rsidRPr="00140778" w14:paraId="779B08FB" w14:textId="77777777" w:rsidTr="00482021">
        <w:trPr>
          <w:trHeight w:hRule="exact" w:val="454"/>
        </w:trPr>
        <w:tc>
          <w:tcPr>
            <w:tcW w:w="4644" w:type="dxa"/>
            <w:tcBorders>
              <w:left w:val="single" w:sz="4" w:space="0" w:color="000000"/>
            </w:tcBorders>
            <w:shd w:val="clear" w:color="auto" w:fill="CCFFFF"/>
          </w:tcPr>
          <w:p w14:paraId="326F8849"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BCC37F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48C5B64" w14:textId="77777777" w:rsidR="00140778" w:rsidRPr="00140778" w:rsidRDefault="00140778" w:rsidP="00140778">
            <w:pPr>
              <w:tabs>
                <w:tab w:val="left" w:pos="851"/>
              </w:tabs>
              <w:snapToGrid w:val="0"/>
              <w:jc w:val="both"/>
              <w:rPr>
                <w:rFonts w:ascii="Arial" w:hAnsi="Arial" w:cs="Arial"/>
                <w:b/>
                <w:bCs/>
              </w:rPr>
            </w:pPr>
          </w:p>
        </w:tc>
      </w:tr>
      <w:tr w:rsidR="00140778" w:rsidRPr="00140778" w14:paraId="3B2FD62F" w14:textId="77777777" w:rsidTr="00482021">
        <w:trPr>
          <w:trHeight w:hRule="exact" w:val="454"/>
        </w:trPr>
        <w:tc>
          <w:tcPr>
            <w:tcW w:w="4644" w:type="dxa"/>
            <w:tcBorders>
              <w:left w:val="single" w:sz="4" w:space="0" w:color="000000"/>
            </w:tcBorders>
            <w:shd w:val="clear" w:color="auto" w:fill="auto"/>
          </w:tcPr>
          <w:p w14:paraId="11B4767A"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31F25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2C0E5D" w14:textId="77777777" w:rsidR="00140778" w:rsidRPr="00140778" w:rsidRDefault="00140778" w:rsidP="00140778">
            <w:pPr>
              <w:tabs>
                <w:tab w:val="left" w:pos="851"/>
              </w:tabs>
              <w:snapToGrid w:val="0"/>
              <w:jc w:val="both"/>
              <w:rPr>
                <w:rFonts w:ascii="Arial" w:hAnsi="Arial" w:cs="Arial"/>
                <w:b/>
                <w:bCs/>
              </w:rPr>
            </w:pPr>
          </w:p>
        </w:tc>
      </w:tr>
      <w:tr w:rsidR="00140778" w:rsidRPr="00140778" w14:paraId="36393FD5" w14:textId="77777777" w:rsidTr="00482021">
        <w:trPr>
          <w:trHeight w:hRule="exact" w:val="454"/>
        </w:trPr>
        <w:tc>
          <w:tcPr>
            <w:tcW w:w="4644" w:type="dxa"/>
            <w:tcBorders>
              <w:left w:val="single" w:sz="4" w:space="0" w:color="000000"/>
              <w:bottom w:val="single" w:sz="4" w:space="0" w:color="000000"/>
            </w:tcBorders>
            <w:shd w:val="clear" w:color="auto" w:fill="CCFFFF"/>
          </w:tcPr>
          <w:p w14:paraId="35389F18"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83C2346"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22202E" w14:textId="77777777" w:rsidR="00140778" w:rsidRPr="00140778" w:rsidRDefault="00140778" w:rsidP="00140778">
            <w:pPr>
              <w:tabs>
                <w:tab w:val="left" w:pos="851"/>
              </w:tabs>
              <w:snapToGrid w:val="0"/>
              <w:jc w:val="both"/>
              <w:rPr>
                <w:rFonts w:ascii="Arial" w:hAnsi="Arial" w:cs="Arial"/>
                <w:b/>
                <w:bCs/>
              </w:rPr>
            </w:pPr>
          </w:p>
        </w:tc>
      </w:tr>
    </w:tbl>
    <w:p w14:paraId="4D528DEB"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731B4B68" w14:textId="77777777" w:rsidR="009B1CD0" w:rsidRDefault="009B1CD0" w:rsidP="005846FB">
      <w:pPr>
        <w:tabs>
          <w:tab w:val="left" w:pos="851"/>
        </w:tabs>
        <w:jc w:val="both"/>
        <w:rPr>
          <w:rFonts w:ascii="Arial" w:hAnsi="Arial" w:cs="Arial"/>
          <w:bCs/>
        </w:rPr>
      </w:pPr>
    </w:p>
    <w:p w14:paraId="7928C937" w14:textId="77777777" w:rsidR="00140778" w:rsidRDefault="00140778" w:rsidP="005846FB">
      <w:pPr>
        <w:tabs>
          <w:tab w:val="left" w:pos="851"/>
        </w:tabs>
        <w:jc w:val="both"/>
        <w:rPr>
          <w:rFonts w:ascii="Arial" w:hAnsi="Arial" w:cs="Arial"/>
          <w:bCs/>
        </w:rPr>
      </w:pPr>
    </w:p>
    <w:p w14:paraId="2CBC4DAD"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CD4C857" w14:textId="77777777">
        <w:tc>
          <w:tcPr>
            <w:tcW w:w="10277" w:type="dxa"/>
            <w:shd w:val="clear" w:color="auto" w:fill="66CCFF"/>
          </w:tcPr>
          <w:p w14:paraId="4EFCA1B7" w14:textId="61030CD5" w:rsidR="009B1CD0" w:rsidRPr="00612278" w:rsidRDefault="009B1CD0" w:rsidP="005846FB">
            <w:pPr>
              <w:pStyle w:val="Titre4"/>
              <w:tabs>
                <w:tab w:val="left" w:pos="851"/>
              </w:tabs>
            </w:pPr>
            <w:r w:rsidRPr="00612278">
              <w:rPr>
                <w:sz w:val="22"/>
                <w:szCs w:val="22"/>
              </w:rPr>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9442D8">
              <w:rPr>
                <w:sz w:val="22"/>
                <w:szCs w:val="22"/>
              </w:rPr>
              <w:t>et signature de l’A</w:t>
            </w:r>
            <w:r w:rsidR="001C40C0" w:rsidRPr="00612278">
              <w:rPr>
                <w:sz w:val="22"/>
                <w:szCs w:val="22"/>
              </w:rPr>
              <w:t>cheteur</w:t>
            </w:r>
            <w:r w:rsidRPr="00612278">
              <w:rPr>
                <w:sz w:val="22"/>
                <w:szCs w:val="22"/>
              </w:rPr>
              <w:t>.</w:t>
            </w:r>
          </w:p>
        </w:tc>
      </w:tr>
    </w:tbl>
    <w:p w14:paraId="1A1689CC"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6DB128EE" w14:textId="77777777" w:rsidR="00612278" w:rsidRDefault="00612278" w:rsidP="00612278">
      <w:pPr>
        <w:tabs>
          <w:tab w:val="left" w:pos="851"/>
        </w:tabs>
        <w:rPr>
          <w:rFonts w:ascii="Arial" w:hAnsi="Arial" w:cs="Arial"/>
          <w:lang w:eastAsia="fr-FR"/>
        </w:rPr>
      </w:pPr>
    </w:p>
    <w:p w14:paraId="407C19CA" w14:textId="2D532419" w:rsidR="00612278" w:rsidRPr="00612278" w:rsidRDefault="00992B8F" w:rsidP="00612278">
      <w:pPr>
        <w:tabs>
          <w:tab w:val="left" w:pos="851"/>
        </w:tabs>
        <w:rPr>
          <w:rFonts w:ascii="Arial" w:hAnsi="Arial" w:cs="Arial"/>
        </w:rPr>
      </w:pPr>
      <w:r>
        <w:rPr>
          <w:rFonts w:ascii="Arial" w:hAnsi="Arial" w:cs="Arial"/>
          <w:lang w:eastAsia="fr-FR"/>
        </w:rPr>
        <w:t>La présente offre est acceptée.</w:t>
      </w:r>
    </w:p>
    <w:p w14:paraId="73F62070" w14:textId="77777777" w:rsidR="00612278" w:rsidRDefault="00612278" w:rsidP="006C4338">
      <w:pPr>
        <w:tabs>
          <w:tab w:val="left" w:pos="851"/>
        </w:tabs>
      </w:pPr>
    </w:p>
    <w:p w14:paraId="44476285" w14:textId="5CACA08F" w:rsidR="00612278" w:rsidRDefault="00612278" w:rsidP="006C4338">
      <w:pPr>
        <w:tabs>
          <w:tab w:val="left" w:pos="851"/>
        </w:tabs>
      </w:pPr>
      <w:r w:rsidRPr="00E4479A">
        <w:rPr>
          <w:rFonts w:ascii="Arial" w:hAnsi="Arial" w:cs="Arial"/>
          <w:b/>
          <w:sz w:val="22"/>
          <w:szCs w:val="22"/>
        </w:rPr>
        <w:t>D2 – Id</w:t>
      </w:r>
      <w:r w:rsidR="009442D8">
        <w:rPr>
          <w:rFonts w:ascii="Arial" w:hAnsi="Arial" w:cs="Arial"/>
          <w:b/>
          <w:sz w:val="22"/>
          <w:szCs w:val="22"/>
        </w:rPr>
        <w:t>entification et signature de l’A</w:t>
      </w:r>
      <w:r w:rsidRPr="00E4479A">
        <w:rPr>
          <w:rFonts w:ascii="Arial" w:hAnsi="Arial" w:cs="Arial"/>
          <w:b/>
          <w:sz w:val="22"/>
          <w:szCs w:val="22"/>
        </w:rPr>
        <w:t>cheteur :</w:t>
      </w:r>
    </w:p>
    <w:p w14:paraId="019B6FA6" w14:textId="77777777" w:rsidR="00612278" w:rsidRDefault="00612278" w:rsidP="006C4338">
      <w:pPr>
        <w:tabs>
          <w:tab w:val="left" w:pos="851"/>
        </w:tabs>
      </w:pPr>
    </w:p>
    <w:p w14:paraId="4316D2ED" w14:textId="00F6900C"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992B8F">
        <w:rPr>
          <w:rFonts w:ascii="Arial" w:hAnsi="Arial" w:cs="Arial"/>
          <w:bCs/>
          <w:iCs/>
        </w:rPr>
        <w:t>Désignation de l’A</w:t>
      </w:r>
      <w:r w:rsidRPr="00612278">
        <w:rPr>
          <w:rFonts w:ascii="Arial" w:hAnsi="Arial" w:cs="Arial"/>
          <w:bCs/>
          <w:iCs/>
        </w:rPr>
        <w:t>cheteur :</w:t>
      </w:r>
    </w:p>
    <w:p w14:paraId="5DA69A99" w14:textId="77777777" w:rsidR="00612278" w:rsidRPr="00612278" w:rsidRDefault="00612278" w:rsidP="00612278">
      <w:pPr>
        <w:keepNext/>
        <w:tabs>
          <w:tab w:val="left" w:pos="851"/>
        </w:tabs>
        <w:jc w:val="both"/>
        <w:outlineLvl w:val="0"/>
        <w:rPr>
          <w:rFonts w:ascii="Arial" w:hAnsi="Arial" w:cs="Arial"/>
          <w:b/>
        </w:rPr>
      </w:pPr>
    </w:p>
    <w:p w14:paraId="5B85D65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387CC3F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2577887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75BB28F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281FE04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lastRenderedPageBreak/>
        <w:t xml:space="preserve">Fort de Montrouge – 16 bis Avenue Prieur de la Côte d’Or </w:t>
      </w:r>
    </w:p>
    <w:p w14:paraId="69ECCFF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3CF27F49" w14:textId="77777777" w:rsidR="00612278" w:rsidRPr="00612278" w:rsidRDefault="00612278" w:rsidP="00612278">
      <w:pPr>
        <w:tabs>
          <w:tab w:val="left" w:pos="851"/>
        </w:tabs>
        <w:jc w:val="both"/>
        <w:rPr>
          <w:rFonts w:ascii="Arial" w:hAnsi="Arial" w:cs="Arial"/>
        </w:rPr>
      </w:pPr>
    </w:p>
    <w:p w14:paraId="3E09DD79" w14:textId="65A140D3"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00681CEE">
        <w:rPr>
          <w:rFonts w:ascii="Arial" w:eastAsia="Arial" w:hAnsi="Arial" w:cs="Arial"/>
          <w:b/>
          <w:spacing w:val="-10"/>
        </w:rPr>
        <w:t xml:space="preserve"> </w:t>
      </w:r>
      <w:r w:rsidRPr="00612278">
        <w:rPr>
          <w:rFonts w:ascii="Arial" w:hAnsi="Arial" w:cs="Arial"/>
        </w:rPr>
        <w:t>Qualité du signataire du marché ou de l’accord-cadre :</w:t>
      </w:r>
    </w:p>
    <w:p w14:paraId="1B824F83"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71312549" w14:textId="730D0B8B"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AF629B">
        <w:rPr>
          <w:rFonts w:ascii="Arial" w:hAnsi="Arial" w:cs="Arial"/>
          <w:b/>
        </w:rPr>
        <w:t>D</w:t>
      </w:r>
      <w:r w:rsidRPr="00612278">
        <w:rPr>
          <w:rFonts w:ascii="Arial" w:hAnsi="Arial" w:cs="Arial"/>
          <w:b/>
        </w:rPr>
        <w:t>irecteur de Défense mobilité</w:t>
      </w:r>
    </w:p>
    <w:p w14:paraId="0570536A" w14:textId="77777777" w:rsidR="00612278" w:rsidRPr="00612278" w:rsidRDefault="00612278" w:rsidP="00612278">
      <w:pPr>
        <w:tabs>
          <w:tab w:val="left" w:pos="851"/>
        </w:tabs>
        <w:jc w:val="both"/>
        <w:rPr>
          <w:rFonts w:ascii="Arial" w:hAnsi="Arial" w:cs="Arial"/>
        </w:rPr>
      </w:pPr>
    </w:p>
    <w:p w14:paraId="413CC095"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52B4DB03" w14:textId="77777777" w:rsidR="00612278" w:rsidRPr="00612278" w:rsidRDefault="00612278" w:rsidP="00612278">
      <w:pPr>
        <w:keepNext/>
        <w:tabs>
          <w:tab w:val="left" w:pos="851"/>
        </w:tabs>
        <w:jc w:val="both"/>
        <w:outlineLvl w:val="0"/>
        <w:rPr>
          <w:rFonts w:ascii="Arial" w:hAnsi="Arial" w:cs="Arial"/>
          <w:b/>
        </w:rPr>
      </w:pPr>
    </w:p>
    <w:p w14:paraId="7F42D57B"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4204D641"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4E9C5E2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5FD485CF"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771E4444" w14:textId="77777777" w:rsidR="00612278" w:rsidRPr="00612278" w:rsidRDefault="00612278" w:rsidP="00612278">
      <w:pPr>
        <w:tabs>
          <w:tab w:val="left" w:pos="851"/>
        </w:tabs>
        <w:jc w:val="both"/>
        <w:rPr>
          <w:rFonts w:ascii="Arial" w:hAnsi="Arial" w:cs="Arial"/>
        </w:rPr>
      </w:pPr>
    </w:p>
    <w:p w14:paraId="5F2DDE63" w14:textId="77777777" w:rsidR="00612278" w:rsidRPr="00612278" w:rsidRDefault="00612278" w:rsidP="00612278">
      <w:pPr>
        <w:tabs>
          <w:tab w:val="left" w:pos="426"/>
          <w:tab w:val="left" w:pos="851"/>
        </w:tabs>
        <w:jc w:val="both"/>
        <w:rPr>
          <w:rFonts w:ascii="Arial" w:hAnsi="Arial" w:cs="Arial"/>
        </w:rPr>
      </w:pPr>
    </w:p>
    <w:p w14:paraId="7DB95533" w14:textId="77777777" w:rsidR="00612278" w:rsidRPr="00612278" w:rsidRDefault="00612278" w:rsidP="00612278">
      <w:pPr>
        <w:tabs>
          <w:tab w:val="left" w:pos="720"/>
          <w:tab w:val="left" w:pos="851"/>
        </w:tabs>
        <w:jc w:val="both"/>
        <w:rPr>
          <w:rFonts w:ascii="Arial" w:hAnsi="Arial" w:cs="Arial"/>
          <w:i/>
          <w:iCs/>
          <w:sz w:val="18"/>
          <w:szCs w:val="18"/>
        </w:rPr>
      </w:pPr>
      <w:proofErr w:type="gramStart"/>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w:t>
      </w:r>
      <w:proofErr w:type="gramEnd"/>
      <w:r w:rsidRPr="00612278">
        <w:rPr>
          <w:rFonts w:ascii="Arial" w:hAnsi="Arial" w:cs="Arial"/>
        </w:rPr>
        <w:t>, adresse du comptable assignataire :</w:t>
      </w:r>
    </w:p>
    <w:p w14:paraId="4A06928B" w14:textId="77777777" w:rsidR="00612278" w:rsidRPr="00612278" w:rsidRDefault="00612278" w:rsidP="00612278">
      <w:pPr>
        <w:tabs>
          <w:tab w:val="left" w:pos="426"/>
          <w:tab w:val="left" w:pos="851"/>
        </w:tabs>
        <w:ind w:left="1134" w:hanging="1134"/>
        <w:jc w:val="both"/>
        <w:rPr>
          <w:rFonts w:ascii="Arial" w:hAnsi="Arial" w:cs="Arial"/>
        </w:rPr>
      </w:pPr>
    </w:p>
    <w:p w14:paraId="7930B2A3"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5C4216B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6E6F56DB"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063F59C"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55D24ACC" w14:textId="77777777" w:rsidR="00612278" w:rsidRPr="00612278" w:rsidRDefault="00612278" w:rsidP="00612278">
      <w:pPr>
        <w:tabs>
          <w:tab w:val="left" w:pos="426"/>
          <w:tab w:val="left" w:pos="851"/>
        </w:tabs>
        <w:ind w:left="1134" w:hanging="1134"/>
        <w:jc w:val="both"/>
        <w:rPr>
          <w:rFonts w:ascii="Arial" w:hAnsi="Arial" w:cs="Arial"/>
        </w:rPr>
      </w:pPr>
    </w:p>
    <w:p w14:paraId="7F8C47E0" w14:textId="77777777" w:rsidR="00612278" w:rsidRPr="00612278" w:rsidRDefault="00612278" w:rsidP="00612278">
      <w:pPr>
        <w:tabs>
          <w:tab w:val="left" w:pos="426"/>
          <w:tab w:val="left" w:pos="851"/>
        </w:tabs>
        <w:jc w:val="both"/>
        <w:rPr>
          <w:rFonts w:ascii="Arial" w:hAnsi="Arial" w:cs="Arial"/>
        </w:rPr>
      </w:pPr>
    </w:p>
    <w:p w14:paraId="43AE5F6D"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138FA69A" w14:textId="77777777" w:rsidR="00612278" w:rsidRPr="00612278" w:rsidRDefault="00612278" w:rsidP="00612278">
      <w:pPr>
        <w:tabs>
          <w:tab w:val="left" w:pos="426"/>
          <w:tab w:val="left" w:pos="851"/>
        </w:tabs>
        <w:ind w:left="1134" w:hanging="1134"/>
        <w:jc w:val="both"/>
        <w:rPr>
          <w:rFonts w:ascii="Arial" w:hAnsi="Arial" w:cs="Arial"/>
        </w:rPr>
      </w:pPr>
    </w:p>
    <w:p w14:paraId="08F718CC"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0A7EFC1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4499B7C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582B1FD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09711B7A" w14:textId="77777777" w:rsidR="00612278" w:rsidRDefault="00612278" w:rsidP="00612278"/>
    <w:p w14:paraId="5337DCC7" w14:textId="5433384A" w:rsidR="00612278" w:rsidRPr="00612278" w:rsidRDefault="00612278" w:rsidP="00612278">
      <w:pPr>
        <w:rPr>
          <w:rFonts w:ascii="Arial" w:hAnsi="Arial" w:cs="Arial"/>
          <w:color w:val="000000"/>
        </w:rPr>
      </w:pPr>
      <w:r w:rsidRPr="00612278">
        <w:rPr>
          <w:rFonts w:ascii="Arial" w:hAnsi="Arial" w:cs="Arial"/>
          <w:color w:val="000000"/>
        </w:rPr>
        <w:t>Le présent acte d’engagement est comp</w:t>
      </w:r>
      <w:r w:rsidR="00AF629B">
        <w:rPr>
          <w:rFonts w:ascii="Arial" w:hAnsi="Arial" w:cs="Arial"/>
          <w:color w:val="000000"/>
        </w:rPr>
        <w:t>lété par les annexes suivantes :</w:t>
      </w:r>
    </w:p>
    <w:p w14:paraId="211DA6BF" w14:textId="570E14D5"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sidR="009442D8">
        <w:rPr>
          <w:rFonts w:ascii="Arial" w:hAnsi="Arial" w:cs="Arial"/>
        </w:rPr>
        <w:t>financière à l’acte d’engagement (bordereau des prix unitaires)</w:t>
      </w:r>
    </w:p>
    <w:p w14:paraId="0992A8CF" w14:textId="42520F8C"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sidR="009442D8">
        <w:rPr>
          <w:rFonts w:ascii="Arial" w:hAnsi="Arial" w:cs="Arial"/>
        </w:rPr>
        <w:t>Le ca</w:t>
      </w:r>
      <w:r w:rsidR="00AF629B">
        <w:rPr>
          <w:rFonts w:ascii="Arial" w:hAnsi="Arial" w:cs="Arial"/>
        </w:rPr>
        <w:t>s échéant, a</w:t>
      </w:r>
      <w:r w:rsidR="009442D8">
        <w:rPr>
          <w:rFonts w:ascii="Arial" w:hAnsi="Arial" w:cs="Arial"/>
        </w:rPr>
        <w:t>nnexe relative à la déclaration de sous-traitance (</w:t>
      </w:r>
      <w:r w:rsidRPr="00612278">
        <w:rPr>
          <w:rFonts w:ascii="Arial" w:hAnsi="Arial" w:cs="Arial"/>
        </w:rPr>
        <w:t>DC4</w:t>
      </w:r>
      <w:r w:rsidR="009442D8">
        <w:rPr>
          <w:rFonts w:ascii="Arial" w:hAnsi="Arial" w:cs="Arial"/>
        </w:rPr>
        <w:t>)</w:t>
      </w:r>
    </w:p>
    <w:p w14:paraId="5A62C23F" w14:textId="2B764133"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E3140B">
        <w:rPr>
          <w:rFonts w:ascii="Arial" w:hAnsi="Arial" w:cs="Arial"/>
        </w:rPr>
      </w:r>
      <w:r w:rsidR="00E3140B">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sidR="007D6B5E">
        <w:rPr>
          <w:rFonts w:ascii="Arial" w:hAnsi="Arial" w:cs="Arial"/>
        </w:rPr>
        <w:t>(s) annexe</w:t>
      </w:r>
      <w:r w:rsidRPr="00612278">
        <w:rPr>
          <w:rFonts w:ascii="Arial" w:hAnsi="Arial" w:cs="Arial"/>
        </w:rPr>
        <w:t>(s) n° …</w:t>
      </w:r>
    </w:p>
    <w:p w14:paraId="19C2DBCE" w14:textId="77777777" w:rsidR="00612278" w:rsidRPr="00612278" w:rsidRDefault="00612278" w:rsidP="00612278">
      <w:pPr>
        <w:tabs>
          <w:tab w:val="left" w:pos="851"/>
        </w:tabs>
        <w:rPr>
          <w:rFonts w:ascii="Arial" w:hAnsi="Arial" w:cs="Arial"/>
        </w:rPr>
      </w:pPr>
    </w:p>
    <w:p w14:paraId="63773D68" w14:textId="77777777" w:rsidR="00612278" w:rsidRPr="00612278" w:rsidRDefault="00612278" w:rsidP="00612278">
      <w:pPr>
        <w:tabs>
          <w:tab w:val="left" w:pos="851"/>
        </w:tabs>
        <w:rPr>
          <w:rFonts w:ascii="Arial" w:hAnsi="Arial" w:cs="Arial"/>
        </w:rPr>
      </w:pPr>
    </w:p>
    <w:p w14:paraId="707BBB3C" w14:textId="2C1D25CB" w:rsidR="00612278" w:rsidRPr="00612278" w:rsidRDefault="009442D8" w:rsidP="009442D8">
      <w:pPr>
        <w:tabs>
          <w:tab w:val="left" w:pos="851"/>
          <w:tab w:val="left" w:pos="4536"/>
          <w:tab w:val="left" w:pos="7371"/>
          <w:tab w:val="left" w:pos="7655"/>
        </w:tabs>
        <w:jc w:val="both"/>
        <w:rPr>
          <w:rFonts w:ascii="Arial" w:hAnsi="Arial" w:cs="Arial"/>
        </w:rPr>
      </w:pPr>
      <w:r>
        <w:rPr>
          <w:rFonts w:ascii="Arial" w:hAnsi="Arial" w:cs="Arial"/>
        </w:rPr>
        <w:tab/>
      </w:r>
      <w:r w:rsidR="00612278" w:rsidRPr="00612278">
        <w:rPr>
          <w:rFonts w:ascii="Arial" w:hAnsi="Arial" w:cs="Arial"/>
        </w:rPr>
        <w:tab/>
        <w:t>A : ………………</w:t>
      </w:r>
      <w:proofErr w:type="gramStart"/>
      <w:r w:rsidR="00612278" w:rsidRPr="00612278">
        <w:rPr>
          <w:rFonts w:ascii="Arial" w:hAnsi="Arial" w:cs="Arial"/>
        </w:rPr>
        <w:t>…….</w:t>
      </w:r>
      <w:proofErr w:type="gramEnd"/>
      <w:r w:rsidR="00612278" w:rsidRPr="00612278">
        <w:rPr>
          <w:rFonts w:ascii="Arial" w:hAnsi="Arial" w:cs="Arial"/>
        </w:rPr>
        <w:t>.………… , le ………………….…………</w:t>
      </w:r>
    </w:p>
    <w:p w14:paraId="55CAE1AF" w14:textId="77777777" w:rsidR="00612278" w:rsidRPr="00612278" w:rsidRDefault="00612278" w:rsidP="00612278">
      <w:pPr>
        <w:tabs>
          <w:tab w:val="left" w:pos="851"/>
        </w:tabs>
        <w:rPr>
          <w:rFonts w:ascii="Arial" w:hAnsi="Arial" w:cs="Arial"/>
        </w:rPr>
      </w:pPr>
    </w:p>
    <w:p w14:paraId="6340DE33"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4A992C62" w14:textId="793D0165" w:rsidR="00612278" w:rsidRPr="00612278" w:rsidRDefault="00AF629B" w:rsidP="00612278">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w:t>
      </w:r>
      <w:r w:rsidR="00612278" w:rsidRPr="00612278">
        <w:rPr>
          <w:rFonts w:ascii="Arial" w:hAnsi="Arial" w:cs="Arial"/>
          <w:i/>
          <w:sz w:val="18"/>
          <w:szCs w:val="18"/>
        </w:rPr>
        <w:t>cheteur habilité à signer l’accord cadre)</w:t>
      </w:r>
    </w:p>
    <w:p w14:paraId="71488DFB" w14:textId="77777777" w:rsidR="00612278" w:rsidRPr="00612278" w:rsidRDefault="00612278" w:rsidP="00612278">
      <w:pPr>
        <w:tabs>
          <w:tab w:val="left" w:pos="851"/>
        </w:tabs>
        <w:ind w:left="4820"/>
        <w:jc w:val="center"/>
        <w:rPr>
          <w:rFonts w:ascii="Arial" w:hAnsi="Arial" w:cs="Arial"/>
          <w:i/>
        </w:rPr>
      </w:pPr>
    </w:p>
    <w:p w14:paraId="077BC2FC" w14:textId="77777777" w:rsidR="00612278" w:rsidRPr="00612278" w:rsidRDefault="00612278" w:rsidP="00612278">
      <w:pPr>
        <w:tabs>
          <w:tab w:val="left" w:pos="851"/>
        </w:tabs>
        <w:ind w:left="4820"/>
        <w:jc w:val="center"/>
        <w:rPr>
          <w:rFonts w:ascii="Arial" w:hAnsi="Arial" w:cs="Arial"/>
          <w:i/>
        </w:rPr>
      </w:pPr>
    </w:p>
    <w:p w14:paraId="31F3E722" w14:textId="77777777" w:rsidR="00612278" w:rsidRPr="00612278" w:rsidRDefault="00612278" w:rsidP="00612278">
      <w:pPr>
        <w:tabs>
          <w:tab w:val="left" w:pos="851"/>
        </w:tabs>
        <w:ind w:left="4820"/>
        <w:jc w:val="center"/>
        <w:rPr>
          <w:rFonts w:ascii="Arial" w:hAnsi="Arial" w:cs="Arial"/>
          <w:i/>
        </w:rPr>
      </w:pPr>
    </w:p>
    <w:p w14:paraId="74F6D5EB" w14:textId="77777777" w:rsidR="00612278" w:rsidRPr="00612278" w:rsidRDefault="00612278" w:rsidP="00612278">
      <w:pPr>
        <w:tabs>
          <w:tab w:val="left" w:pos="851"/>
        </w:tabs>
        <w:ind w:left="4820"/>
        <w:jc w:val="center"/>
        <w:rPr>
          <w:rFonts w:ascii="Arial" w:hAnsi="Arial" w:cs="Arial"/>
          <w:i/>
        </w:rPr>
      </w:pPr>
    </w:p>
    <w:p w14:paraId="3C799F05" w14:textId="77777777" w:rsidR="00612278" w:rsidRPr="00612278" w:rsidRDefault="00612278" w:rsidP="00612278">
      <w:pPr>
        <w:tabs>
          <w:tab w:val="left" w:pos="851"/>
        </w:tabs>
        <w:ind w:left="4820"/>
        <w:jc w:val="center"/>
        <w:rPr>
          <w:rFonts w:ascii="Arial" w:hAnsi="Arial" w:cs="Arial"/>
          <w:i/>
        </w:rPr>
      </w:pPr>
    </w:p>
    <w:p w14:paraId="20D64608" w14:textId="77777777" w:rsidR="00612278" w:rsidRPr="00612278" w:rsidRDefault="00612278" w:rsidP="00612278">
      <w:pPr>
        <w:tabs>
          <w:tab w:val="left" w:pos="851"/>
        </w:tabs>
        <w:ind w:left="4820"/>
        <w:jc w:val="center"/>
        <w:rPr>
          <w:rFonts w:ascii="Arial" w:hAnsi="Arial" w:cs="Arial"/>
          <w:i/>
        </w:rPr>
      </w:pPr>
    </w:p>
    <w:p w14:paraId="574951C2"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D31ADA5" w14:textId="77777777" w:rsidTr="00482021">
        <w:tc>
          <w:tcPr>
            <w:tcW w:w="10277" w:type="dxa"/>
            <w:shd w:val="clear" w:color="auto" w:fill="66CCFF"/>
          </w:tcPr>
          <w:p w14:paraId="32D269CD"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t>E. Notification du marché au titulaire</w:t>
            </w:r>
          </w:p>
        </w:tc>
      </w:tr>
    </w:tbl>
    <w:p w14:paraId="05DF7A6C"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69682ECA"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5CD7E601"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619FA068" w14:textId="77777777" w:rsidR="00612278" w:rsidRPr="00612278" w:rsidRDefault="00612278" w:rsidP="00612278">
      <w:pPr>
        <w:keepLines/>
        <w:suppressAutoHyphens w:val="0"/>
        <w:rPr>
          <w:rFonts w:ascii="Arial" w:hAnsi="Arial" w:cs="Arial"/>
          <w:lang w:eastAsia="fr-FR"/>
        </w:rPr>
      </w:pPr>
    </w:p>
    <w:p w14:paraId="43D9B323" w14:textId="77777777"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lettre recommandée avec accusé de réception,</w:t>
      </w:r>
    </w:p>
    <w:p w14:paraId="11BA1B23" w14:textId="77777777" w:rsidR="00612278" w:rsidRPr="00612278" w:rsidRDefault="00612278" w:rsidP="00612278">
      <w:pPr>
        <w:keepLines/>
        <w:suppressAutoHyphens w:val="0"/>
        <w:ind w:left="720"/>
        <w:rPr>
          <w:rFonts w:ascii="Arial" w:hAnsi="Arial" w:cs="Arial"/>
          <w:lang w:eastAsia="fr-FR"/>
        </w:rPr>
      </w:pPr>
    </w:p>
    <w:p w14:paraId="7EEA4D68" w14:textId="7EA3C5C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notification via la </w:t>
      </w:r>
      <w:r w:rsidR="009442D8">
        <w:rPr>
          <w:rFonts w:ascii="Arial" w:hAnsi="Arial" w:cs="Arial"/>
          <w:lang w:eastAsia="fr-FR"/>
        </w:rPr>
        <w:t>P</w:t>
      </w:r>
      <w:r w:rsidRPr="00612278">
        <w:rPr>
          <w:rFonts w:ascii="Arial" w:hAnsi="Arial" w:cs="Arial"/>
          <w:lang w:eastAsia="fr-FR"/>
        </w:rPr>
        <w:t>lateforme des achats de l’Etat,</w:t>
      </w:r>
    </w:p>
    <w:p w14:paraId="7DA890DA" w14:textId="77777777" w:rsidR="00612278" w:rsidRPr="00612278" w:rsidRDefault="00612278" w:rsidP="00612278">
      <w:pPr>
        <w:keepLines/>
        <w:suppressAutoHyphens w:val="0"/>
        <w:ind w:left="720"/>
        <w:rPr>
          <w:rFonts w:ascii="Arial" w:hAnsi="Arial" w:cs="Arial"/>
          <w:lang w:eastAsia="fr-FR"/>
        </w:rPr>
      </w:pPr>
    </w:p>
    <w:p w14:paraId="46CA07FC" w14:textId="3D833B1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remise contre récépissé</w:t>
      </w:r>
      <w:r w:rsidR="009442D8">
        <w:rPr>
          <w:rFonts w:ascii="Arial" w:hAnsi="Arial" w:cs="Arial"/>
          <w:lang w:eastAsia="fr-FR"/>
        </w:rPr>
        <w:t>.</w:t>
      </w:r>
    </w:p>
    <w:p w14:paraId="4FA13413" w14:textId="77777777" w:rsidR="00612278" w:rsidRDefault="00612278" w:rsidP="00612278">
      <w:pPr>
        <w:tabs>
          <w:tab w:val="left" w:pos="426"/>
          <w:tab w:val="left" w:pos="851"/>
        </w:tabs>
        <w:jc w:val="both"/>
        <w:rPr>
          <w:rFonts w:ascii="Arial" w:hAnsi="Arial" w:cs="Arial"/>
          <w:b/>
        </w:rPr>
      </w:pPr>
    </w:p>
    <w:p w14:paraId="76579B75" w14:textId="77777777" w:rsidR="00DD58B2" w:rsidRDefault="00DD58B2" w:rsidP="00612278">
      <w:pPr>
        <w:tabs>
          <w:tab w:val="left" w:pos="426"/>
          <w:tab w:val="left" w:pos="851"/>
        </w:tabs>
        <w:jc w:val="both"/>
        <w:rPr>
          <w:rFonts w:ascii="Arial" w:hAnsi="Arial" w:cs="Arial"/>
          <w:b/>
        </w:rPr>
      </w:pPr>
    </w:p>
    <w:p w14:paraId="19F3E08D"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w:lastRenderedPageBreak/>
        <mc:AlternateContent>
          <mc:Choice Requires="wps">
            <w:drawing>
              <wp:anchor distT="0" distB="0" distL="114300" distR="114300" simplePos="0" relativeHeight="251658240" behindDoc="0" locked="0" layoutInCell="1" allowOverlap="1" wp14:anchorId="12183BF5" wp14:editId="46C0D236">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83BF5"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562B7" w14:textId="77777777" w:rsidR="00E3140B" w:rsidRDefault="00E3140B">
      <w:r>
        <w:separator/>
      </w:r>
    </w:p>
  </w:endnote>
  <w:endnote w:type="continuationSeparator" w:id="0">
    <w:p w14:paraId="36AE66C5" w14:textId="77777777" w:rsidR="00E3140B" w:rsidRDefault="00E3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2FAECC72" w14:textId="77777777" w:rsidTr="000D032C">
      <w:trPr>
        <w:tblHeader/>
      </w:trPr>
      <w:tc>
        <w:tcPr>
          <w:tcW w:w="2906" w:type="dxa"/>
          <w:shd w:val="clear" w:color="auto" w:fill="66CCFF"/>
        </w:tcPr>
        <w:p w14:paraId="248720E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F065259" w14:textId="77777777" w:rsidR="00581123" w:rsidRDefault="00581123" w:rsidP="00581123">
          <w:pPr>
            <w:jc w:val="center"/>
            <w:rPr>
              <w:rFonts w:ascii="Arial" w:hAnsi="Arial" w:cs="Arial"/>
              <w:b/>
            </w:rPr>
          </w:pPr>
        </w:p>
      </w:tc>
      <w:tc>
        <w:tcPr>
          <w:tcW w:w="896" w:type="dxa"/>
          <w:shd w:val="clear" w:color="auto" w:fill="66CCFF"/>
        </w:tcPr>
        <w:p w14:paraId="60921A0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FFCE4B1" w14:textId="1E792B81"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401BD">
            <w:rPr>
              <w:rStyle w:val="Numrodepage"/>
              <w:rFonts w:cs="Arial"/>
              <w:b/>
              <w:noProof/>
            </w:rPr>
            <w:t>2</w:t>
          </w:r>
          <w:r>
            <w:rPr>
              <w:rStyle w:val="Numrodepage"/>
              <w:rFonts w:cs="Arial"/>
              <w:b/>
            </w:rPr>
            <w:fldChar w:fldCharType="end"/>
          </w:r>
        </w:p>
      </w:tc>
      <w:tc>
        <w:tcPr>
          <w:tcW w:w="165" w:type="dxa"/>
          <w:shd w:val="clear" w:color="auto" w:fill="66CCFF"/>
        </w:tcPr>
        <w:p w14:paraId="03DE40F5" w14:textId="77777777" w:rsidR="00581123" w:rsidRDefault="00581123" w:rsidP="00581123">
          <w:pPr>
            <w:jc w:val="center"/>
          </w:pPr>
          <w:r>
            <w:rPr>
              <w:rFonts w:ascii="Arial" w:hAnsi="Arial" w:cs="Arial"/>
              <w:b/>
            </w:rPr>
            <w:t>/</w:t>
          </w:r>
        </w:p>
      </w:tc>
      <w:tc>
        <w:tcPr>
          <w:tcW w:w="544" w:type="dxa"/>
          <w:shd w:val="clear" w:color="auto" w:fill="66CCFF"/>
        </w:tcPr>
        <w:p w14:paraId="006EA4A4" w14:textId="32EC25AF"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01BD">
            <w:rPr>
              <w:rStyle w:val="Numrodepage"/>
              <w:rFonts w:cs="Arial"/>
              <w:b/>
              <w:noProof/>
            </w:rPr>
            <w:t>6</w:t>
          </w:r>
          <w:r>
            <w:rPr>
              <w:rStyle w:val="Numrodepage"/>
              <w:rFonts w:cs="Arial"/>
              <w:b/>
            </w:rPr>
            <w:fldChar w:fldCharType="end"/>
          </w:r>
        </w:p>
      </w:tc>
    </w:tr>
  </w:tbl>
  <w:p w14:paraId="5FE5F2FA"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E98A96D" w14:textId="77777777" w:rsidTr="000D032C">
      <w:trPr>
        <w:tblHeader/>
      </w:trPr>
      <w:tc>
        <w:tcPr>
          <w:tcW w:w="2906" w:type="dxa"/>
          <w:shd w:val="clear" w:color="auto" w:fill="66CCFF"/>
        </w:tcPr>
        <w:p w14:paraId="12DC9773"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3AAC875" w14:textId="77777777" w:rsidR="00581123" w:rsidRDefault="00581123" w:rsidP="00581123">
          <w:pPr>
            <w:jc w:val="center"/>
            <w:rPr>
              <w:rFonts w:ascii="Arial" w:hAnsi="Arial" w:cs="Arial"/>
              <w:b/>
            </w:rPr>
          </w:pPr>
        </w:p>
      </w:tc>
      <w:tc>
        <w:tcPr>
          <w:tcW w:w="896" w:type="dxa"/>
          <w:shd w:val="clear" w:color="auto" w:fill="66CCFF"/>
        </w:tcPr>
        <w:p w14:paraId="39D8F4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3246988" w14:textId="32E01D7A"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07530">
            <w:rPr>
              <w:rStyle w:val="Numrodepage"/>
              <w:rFonts w:cs="Arial"/>
              <w:b/>
              <w:noProof/>
            </w:rPr>
            <w:t>1</w:t>
          </w:r>
          <w:r>
            <w:rPr>
              <w:rStyle w:val="Numrodepage"/>
              <w:rFonts w:cs="Arial"/>
              <w:b/>
            </w:rPr>
            <w:fldChar w:fldCharType="end"/>
          </w:r>
        </w:p>
      </w:tc>
      <w:tc>
        <w:tcPr>
          <w:tcW w:w="165" w:type="dxa"/>
          <w:shd w:val="clear" w:color="auto" w:fill="66CCFF"/>
        </w:tcPr>
        <w:p w14:paraId="36F17201" w14:textId="77777777" w:rsidR="00581123" w:rsidRDefault="00581123" w:rsidP="00581123">
          <w:pPr>
            <w:jc w:val="center"/>
          </w:pPr>
          <w:r>
            <w:rPr>
              <w:rFonts w:ascii="Arial" w:hAnsi="Arial" w:cs="Arial"/>
              <w:b/>
            </w:rPr>
            <w:t>/</w:t>
          </w:r>
        </w:p>
      </w:tc>
      <w:tc>
        <w:tcPr>
          <w:tcW w:w="544" w:type="dxa"/>
          <w:shd w:val="clear" w:color="auto" w:fill="66CCFF"/>
        </w:tcPr>
        <w:p w14:paraId="67AF63E8" w14:textId="0D4C3BBC"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7530">
            <w:rPr>
              <w:rStyle w:val="Numrodepage"/>
              <w:rFonts w:cs="Arial"/>
              <w:b/>
              <w:noProof/>
            </w:rPr>
            <w:t>6</w:t>
          </w:r>
          <w:r>
            <w:rPr>
              <w:rStyle w:val="Numrodepage"/>
              <w:rFonts w:cs="Arial"/>
              <w:b/>
            </w:rPr>
            <w:fldChar w:fldCharType="end"/>
          </w:r>
        </w:p>
      </w:tc>
    </w:tr>
  </w:tbl>
  <w:p w14:paraId="51A894E3"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4D4FA" w14:textId="77777777" w:rsidR="00E3140B" w:rsidRDefault="00E3140B">
      <w:r>
        <w:separator/>
      </w:r>
    </w:p>
  </w:footnote>
  <w:footnote w:type="continuationSeparator" w:id="0">
    <w:p w14:paraId="50BC571B" w14:textId="77777777" w:rsidR="00E3140B" w:rsidRDefault="00E31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49"/>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31A1D"/>
    <w:rsid w:val="00140778"/>
    <w:rsid w:val="00146FF6"/>
    <w:rsid w:val="00156C6E"/>
    <w:rsid w:val="00161250"/>
    <w:rsid w:val="00166B56"/>
    <w:rsid w:val="00175F6C"/>
    <w:rsid w:val="00186AFD"/>
    <w:rsid w:val="00192FD7"/>
    <w:rsid w:val="001937CF"/>
    <w:rsid w:val="00194DC3"/>
    <w:rsid w:val="001A1DAF"/>
    <w:rsid w:val="001B69D2"/>
    <w:rsid w:val="001C40C0"/>
    <w:rsid w:val="001C7118"/>
    <w:rsid w:val="001C733C"/>
    <w:rsid w:val="001D0008"/>
    <w:rsid w:val="001D102A"/>
    <w:rsid w:val="001D38BB"/>
    <w:rsid w:val="001F5633"/>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0B3A"/>
    <w:rsid w:val="002E2CB1"/>
    <w:rsid w:val="002E6EAF"/>
    <w:rsid w:val="00300F37"/>
    <w:rsid w:val="00301794"/>
    <w:rsid w:val="003028A5"/>
    <w:rsid w:val="003100E9"/>
    <w:rsid w:val="00310495"/>
    <w:rsid w:val="00314558"/>
    <w:rsid w:val="003163C0"/>
    <w:rsid w:val="003163CC"/>
    <w:rsid w:val="0033292D"/>
    <w:rsid w:val="00332B12"/>
    <w:rsid w:val="00335A7C"/>
    <w:rsid w:val="00337351"/>
    <w:rsid w:val="003474CD"/>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24DE1"/>
    <w:rsid w:val="0043418D"/>
    <w:rsid w:val="0043706E"/>
    <w:rsid w:val="00440650"/>
    <w:rsid w:val="0044597F"/>
    <w:rsid w:val="004559B9"/>
    <w:rsid w:val="00457731"/>
    <w:rsid w:val="004767BF"/>
    <w:rsid w:val="00481073"/>
    <w:rsid w:val="00495903"/>
    <w:rsid w:val="00497578"/>
    <w:rsid w:val="004A247D"/>
    <w:rsid w:val="004A6437"/>
    <w:rsid w:val="004A7169"/>
    <w:rsid w:val="004C1439"/>
    <w:rsid w:val="004C59CF"/>
    <w:rsid w:val="004C68E5"/>
    <w:rsid w:val="004E75A6"/>
    <w:rsid w:val="004F0468"/>
    <w:rsid w:val="004F2367"/>
    <w:rsid w:val="00513BB1"/>
    <w:rsid w:val="00514DAF"/>
    <w:rsid w:val="00521F7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4777"/>
    <w:rsid w:val="0064560F"/>
    <w:rsid w:val="006527C9"/>
    <w:rsid w:val="00660727"/>
    <w:rsid w:val="0067068A"/>
    <w:rsid w:val="00677D47"/>
    <w:rsid w:val="00681CEE"/>
    <w:rsid w:val="006877EC"/>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4ED9"/>
    <w:rsid w:val="00786F36"/>
    <w:rsid w:val="007909E0"/>
    <w:rsid w:val="00791821"/>
    <w:rsid w:val="00791A55"/>
    <w:rsid w:val="00793DC9"/>
    <w:rsid w:val="00793F84"/>
    <w:rsid w:val="0079493A"/>
    <w:rsid w:val="0079785C"/>
    <w:rsid w:val="007B250D"/>
    <w:rsid w:val="007D5DA5"/>
    <w:rsid w:val="007D6B5E"/>
    <w:rsid w:val="007D7A65"/>
    <w:rsid w:val="007F68A6"/>
    <w:rsid w:val="007F6F5E"/>
    <w:rsid w:val="00800575"/>
    <w:rsid w:val="00801FB7"/>
    <w:rsid w:val="00802F5A"/>
    <w:rsid w:val="00804EFB"/>
    <w:rsid w:val="00807B13"/>
    <w:rsid w:val="00813F46"/>
    <w:rsid w:val="00815CEB"/>
    <w:rsid w:val="00830008"/>
    <w:rsid w:val="00830624"/>
    <w:rsid w:val="0083205E"/>
    <w:rsid w:val="008402A8"/>
    <w:rsid w:val="0084086C"/>
    <w:rsid w:val="008446C4"/>
    <w:rsid w:val="00844DAA"/>
    <w:rsid w:val="00844FC3"/>
    <w:rsid w:val="00853C95"/>
    <w:rsid w:val="0085598A"/>
    <w:rsid w:val="00857AB2"/>
    <w:rsid w:val="008773CA"/>
    <w:rsid w:val="00890C59"/>
    <w:rsid w:val="008B0797"/>
    <w:rsid w:val="008C6B5B"/>
    <w:rsid w:val="008D16A4"/>
    <w:rsid w:val="008D5020"/>
    <w:rsid w:val="008E2D4D"/>
    <w:rsid w:val="008F01E2"/>
    <w:rsid w:val="008F38D5"/>
    <w:rsid w:val="00915748"/>
    <w:rsid w:val="00924663"/>
    <w:rsid w:val="00932CF6"/>
    <w:rsid w:val="00934374"/>
    <w:rsid w:val="00934503"/>
    <w:rsid w:val="009442D8"/>
    <w:rsid w:val="00954E23"/>
    <w:rsid w:val="009632F3"/>
    <w:rsid w:val="009642F8"/>
    <w:rsid w:val="009758B9"/>
    <w:rsid w:val="00975EA0"/>
    <w:rsid w:val="00983FF3"/>
    <w:rsid w:val="009862E2"/>
    <w:rsid w:val="00987ACB"/>
    <w:rsid w:val="00991B00"/>
    <w:rsid w:val="00992B8F"/>
    <w:rsid w:val="009A3B33"/>
    <w:rsid w:val="009A4743"/>
    <w:rsid w:val="009A6460"/>
    <w:rsid w:val="009B1CD0"/>
    <w:rsid w:val="009B45B9"/>
    <w:rsid w:val="009B4DB3"/>
    <w:rsid w:val="009B6B4B"/>
    <w:rsid w:val="009D0DFC"/>
    <w:rsid w:val="009D30FD"/>
    <w:rsid w:val="009D32BA"/>
    <w:rsid w:val="009E1EA9"/>
    <w:rsid w:val="009E4ED2"/>
    <w:rsid w:val="009F15BA"/>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6505"/>
    <w:rsid w:val="00AB7AE3"/>
    <w:rsid w:val="00AC262D"/>
    <w:rsid w:val="00AD2174"/>
    <w:rsid w:val="00AD4CE4"/>
    <w:rsid w:val="00AE7831"/>
    <w:rsid w:val="00AF0E76"/>
    <w:rsid w:val="00AF2510"/>
    <w:rsid w:val="00AF3DB9"/>
    <w:rsid w:val="00AF629B"/>
    <w:rsid w:val="00AF66CD"/>
    <w:rsid w:val="00B054DA"/>
    <w:rsid w:val="00B22D5F"/>
    <w:rsid w:val="00B24756"/>
    <w:rsid w:val="00B30C7A"/>
    <w:rsid w:val="00B52711"/>
    <w:rsid w:val="00B67917"/>
    <w:rsid w:val="00B73228"/>
    <w:rsid w:val="00B87564"/>
    <w:rsid w:val="00B9437A"/>
    <w:rsid w:val="00B949DF"/>
    <w:rsid w:val="00BA2098"/>
    <w:rsid w:val="00BA44E5"/>
    <w:rsid w:val="00BA4CA4"/>
    <w:rsid w:val="00BC3D0D"/>
    <w:rsid w:val="00BC69AB"/>
    <w:rsid w:val="00BD33F3"/>
    <w:rsid w:val="00BE1DED"/>
    <w:rsid w:val="00BE6078"/>
    <w:rsid w:val="00BF3267"/>
    <w:rsid w:val="00C00AD6"/>
    <w:rsid w:val="00C04744"/>
    <w:rsid w:val="00C05387"/>
    <w:rsid w:val="00C05680"/>
    <w:rsid w:val="00C0753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9F1"/>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05D5"/>
    <w:rsid w:val="00D22CA0"/>
    <w:rsid w:val="00D401BD"/>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140B"/>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31B8"/>
    <w:rsid w:val="00F41452"/>
    <w:rsid w:val="00F416DC"/>
    <w:rsid w:val="00F43CF3"/>
    <w:rsid w:val="00F555C9"/>
    <w:rsid w:val="00F56F98"/>
    <w:rsid w:val="00F57ABF"/>
    <w:rsid w:val="00F76A6A"/>
    <w:rsid w:val="00F86B8A"/>
    <w:rsid w:val="00F90DF0"/>
    <w:rsid w:val="00F93D76"/>
    <w:rsid w:val="00F979A4"/>
    <w:rsid w:val="00FA1DA7"/>
    <w:rsid w:val="00FB68C4"/>
    <w:rsid w:val="00FB768A"/>
    <w:rsid w:val="00FC154D"/>
    <w:rsid w:val="00FC7913"/>
    <w:rsid w:val="00FE541E"/>
    <w:rsid w:val="00FF020A"/>
    <w:rsid w:val="00FF4929"/>
    <w:rsid w:val="00FF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4A00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8F611-BC29-4D26-9772-B2A2A3B7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34</TotalTime>
  <Pages>6</Pages>
  <Words>1440</Words>
  <Characters>7923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9345</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DUNAUD Ségolène CRP</cp:lastModifiedBy>
  <cp:revision>6</cp:revision>
  <cp:lastPrinted>2021-06-01T13:24:00Z</cp:lastPrinted>
  <dcterms:created xsi:type="dcterms:W3CDTF">2025-03-19T14:02:00Z</dcterms:created>
  <dcterms:modified xsi:type="dcterms:W3CDTF">2025-05-15T18:21:00Z</dcterms:modified>
</cp:coreProperties>
</file>