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headerReference w:type="even" r:id="rId14"/>
      <w:headerReference w:type="default" r:id="rId15"/>
      <w:footerReference w:type="even" r:id="rId16"/>
      <w:footerReference w:type="default" r:id="rId17"/>
      <w:headerReference w:type="first" r:id="rId18"/>
      <w:footerReference w:type="first" r:id="rId19"/>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A8CA7" w14:textId="77777777" w:rsidR="009B0FE7" w:rsidRDefault="009B0FE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69FB" w14:textId="77777777" w:rsidR="009B0FE7" w:rsidRDefault="009B0F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A823" w14:textId="77777777" w:rsidR="009B0FE7" w:rsidRDefault="009B0F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34FC6234"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w:t>
    </w:r>
    <w:r w:rsidR="00D62DC3">
      <w:rPr>
        <w:rFonts w:asciiTheme="minorHAnsi" w:eastAsia="Times New Roman" w:hAnsiTheme="minorHAnsi" w:cstheme="minorHAnsi"/>
        <w:b/>
        <w:bCs/>
        <w:iCs/>
        <w:color w:val="000000"/>
        <w:spacing w:val="0"/>
        <w:kern w:val="0"/>
        <w:sz w:val="32"/>
        <w:szCs w:val="32"/>
        <w:lang w:eastAsia="fr-FR"/>
      </w:rPr>
      <w:t>5</w:t>
    </w:r>
    <w:r w:rsidR="006A4796">
      <w:rPr>
        <w:rFonts w:asciiTheme="minorHAnsi" w:eastAsia="Times New Roman" w:hAnsiTheme="minorHAnsi" w:cstheme="minorHAnsi"/>
        <w:b/>
        <w:bCs/>
        <w:iCs/>
        <w:color w:val="000000"/>
        <w:spacing w:val="0"/>
        <w:kern w:val="0"/>
        <w:sz w:val="32"/>
        <w:szCs w:val="32"/>
        <w:lang w:eastAsia="fr-FR"/>
      </w:rPr>
      <w:t>RTP</w:t>
    </w:r>
    <w:r w:rsidR="007B022C">
      <w:rPr>
        <w:rFonts w:asciiTheme="minorHAnsi" w:eastAsia="Times New Roman" w:hAnsiTheme="minorHAnsi" w:cstheme="minorHAnsi"/>
        <w:b/>
        <w:bCs/>
        <w:iCs/>
        <w:color w:val="000000"/>
        <w:spacing w:val="0"/>
        <w:kern w:val="0"/>
        <w:sz w:val="32"/>
        <w:szCs w:val="32"/>
        <w:lang w:eastAsia="fr-FR"/>
      </w:rPr>
      <w:t>N</w:t>
    </w:r>
    <w:r w:rsidR="00D62DC3">
      <w:rPr>
        <w:rFonts w:asciiTheme="minorHAnsi" w:eastAsia="Times New Roman" w:hAnsiTheme="minorHAnsi" w:cstheme="minorHAnsi"/>
        <w:b/>
        <w:bCs/>
        <w:iCs/>
        <w:color w:val="000000"/>
        <w:spacing w:val="0"/>
        <w:kern w:val="0"/>
        <w:sz w:val="32"/>
        <w:szCs w:val="32"/>
        <w:lang w:eastAsia="fr-FR"/>
      </w:rPr>
      <w:t>50</w:t>
    </w:r>
    <w:r w:rsidR="009B0FE7">
      <w:rPr>
        <w:rFonts w:asciiTheme="minorHAnsi" w:eastAsia="Times New Roman" w:hAnsiTheme="minorHAnsi" w:cstheme="minorHAnsi"/>
        <w:b/>
        <w:bCs/>
        <w:iCs/>
        <w:color w:val="000000"/>
        <w:spacing w:val="0"/>
        <w:kern w:val="0"/>
        <w:sz w:val="32"/>
        <w:szCs w:val="32"/>
        <w:lang w:eastAsia="fr-FR"/>
      </w:rPr>
      <w:t>32</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activeWritingStyle w:appName="MSWord" w:lang="fr-FR" w:vendorID="9" w:dllVersion="512"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00C3"/>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1687D"/>
    <w:rsid w:val="0042136E"/>
    <w:rsid w:val="0044238B"/>
    <w:rsid w:val="00450A79"/>
    <w:rsid w:val="00455745"/>
    <w:rsid w:val="0046250B"/>
    <w:rsid w:val="0048458A"/>
    <w:rsid w:val="004A4814"/>
    <w:rsid w:val="004B178B"/>
    <w:rsid w:val="004B7503"/>
    <w:rsid w:val="004C24A3"/>
    <w:rsid w:val="004C7BEB"/>
    <w:rsid w:val="004D2AC9"/>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5F7881"/>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402B"/>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022C"/>
    <w:rsid w:val="007B4C30"/>
    <w:rsid w:val="007C3D5B"/>
    <w:rsid w:val="007C5D31"/>
    <w:rsid w:val="007D0E69"/>
    <w:rsid w:val="007D1607"/>
    <w:rsid w:val="007D351D"/>
    <w:rsid w:val="007D3590"/>
    <w:rsid w:val="00801505"/>
    <w:rsid w:val="00807CC7"/>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B0FE7"/>
    <w:rsid w:val="009C6189"/>
    <w:rsid w:val="009C73ED"/>
    <w:rsid w:val="009C79EE"/>
    <w:rsid w:val="009D736E"/>
    <w:rsid w:val="009E0166"/>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2DC3"/>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3B2"/>
    <w:rsid w:val="00FB4A6B"/>
    <w:rsid w:val="00FB5EAF"/>
    <w:rsid w:val="00FB63DB"/>
    <w:rsid w:val="00FD201C"/>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18DD7E-F34D-439B-84D5-EEA2C16B360F}">
  <ds:schemaRef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4ab0304c-c3bf-4c39-9248-9eab0c58f178"/>
    <ds:schemaRef ds:uri="0419be2a-5470-43b8-9f19-b846dd17ea8b"/>
  </ds:schemaRefs>
</ds:datastoreItem>
</file>

<file path=customXml/itemProps2.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4.xml><?xml version="1.0" encoding="utf-8"?>
<ds:datastoreItem xmlns:ds="http://schemas.openxmlformats.org/officeDocument/2006/customXml" ds:itemID="{B8DA0364-492B-49BE-8C82-814CA14215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8</cp:revision>
  <cp:lastPrinted>2024-11-20T15:22:00Z</cp:lastPrinted>
  <dcterms:created xsi:type="dcterms:W3CDTF">2024-09-12T13:43:00Z</dcterms:created>
  <dcterms:modified xsi:type="dcterms:W3CDTF">2025-03-19T14:05:00Z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